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050FDF" w14:textId="77777777" w:rsidR="00A77B3E" w:rsidRDefault="00A77B3E">
      <w:bookmarkStart w:id="0" w:name="_GoBack"/>
      <w:bookmarkEnd w:id="0"/>
    </w:p>
    <w:p w14:paraId="113EA44C" w14:textId="77777777" w:rsidR="00A77B3E" w:rsidRPr="00DC2DE6" w:rsidRDefault="009F4183">
      <w:pPr>
        <w:jc w:val="center"/>
        <w:rPr>
          <w:color w:val="000000"/>
          <w:sz w:val="32"/>
          <w:lang w:val="pl-PL"/>
        </w:rPr>
      </w:pPr>
      <w:r w:rsidRPr="00DC2DE6">
        <w:rPr>
          <w:color w:val="000000"/>
          <w:sz w:val="32"/>
          <w:lang w:val="pl-PL"/>
        </w:rPr>
        <w:t>Program SFC2021 wspierany z EFRR (cel „Inwestycje na rzecz zatrudnienia i wzrostu”), EFS+, Funduszu Spójności, FST i EFMRA – art. 21 ust. 3</w:t>
      </w:r>
    </w:p>
    <w:p w14:paraId="2B31B99F" w14:textId="77777777" w:rsidR="00A77B3E" w:rsidRPr="00DC2DE6" w:rsidRDefault="00A77B3E">
      <w:pPr>
        <w:jc w:val="center"/>
        <w:rPr>
          <w:color w:val="000000"/>
          <w:lang w:val="pl-PL"/>
        </w:rPr>
      </w:pPr>
    </w:p>
    <w:tbl>
      <w:tblPr>
        <w:tblW w:w="4900"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7"/>
        <w:gridCol w:w="5018"/>
      </w:tblGrid>
      <w:tr w:rsidR="002B2962" w14:paraId="06C58A5F" w14:textId="77777777" w:rsidTr="1ADDAEA5">
        <w:trPr>
          <w:trHeight w:val="300"/>
        </w:trPr>
        <w:tc>
          <w:tcPr>
            <w:tcW w:w="2500" w:type="pct"/>
            <w:tcMar>
              <w:left w:w="100" w:type="dxa"/>
              <w:right w:w="100" w:type="dxa"/>
            </w:tcMar>
          </w:tcPr>
          <w:p w14:paraId="2DAAE394" w14:textId="77777777" w:rsidR="00A77B3E" w:rsidRDefault="009F4183">
            <w:pPr>
              <w:rPr>
                <w:color w:val="000000"/>
              </w:rPr>
            </w:pPr>
            <w:r>
              <w:rPr>
                <w:color w:val="000000"/>
              </w:rPr>
              <w:t>CCI</w:t>
            </w:r>
          </w:p>
        </w:tc>
        <w:tc>
          <w:tcPr>
            <w:tcW w:w="2500" w:type="pct"/>
            <w:tcMar>
              <w:left w:w="100" w:type="dxa"/>
              <w:right w:w="100" w:type="dxa"/>
            </w:tcMar>
          </w:tcPr>
          <w:p w14:paraId="0FE95DF0" w14:textId="77777777" w:rsidR="00A77B3E" w:rsidRDefault="009F4183">
            <w:pPr>
              <w:rPr>
                <w:color w:val="000000"/>
              </w:rPr>
            </w:pPr>
            <w:r>
              <w:rPr>
                <w:color w:val="000000"/>
              </w:rPr>
              <w:t>2021PL16FFPR016</w:t>
            </w:r>
          </w:p>
        </w:tc>
      </w:tr>
      <w:tr w:rsidR="002B2962" w:rsidRPr="00123AED" w14:paraId="6ED63B5B" w14:textId="77777777" w:rsidTr="1ADDAEA5">
        <w:trPr>
          <w:trHeight w:val="300"/>
        </w:trPr>
        <w:tc>
          <w:tcPr>
            <w:tcW w:w="2500" w:type="pct"/>
            <w:tcMar>
              <w:left w:w="100" w:type="dxa"/>
              <w:right w:w="100" w:type="dxa"/>
            </w:tcMar>
          </w:tcPr>
          <w:p w14:paraId="635A0B3E" w14:textId="77777777" w:rsidR="00A77B3E" w:rsidRDefault="009F4183">
            <w:pPr>
              <w:rPr>
                <w:color w:val="000000"/>
              </w:rPr>
            </w:pPr>
            <w:r>
              <w:rPr>
                <w:color w:val="000000"/>
              </w:rPr>
              <w:t>Tytuł w języku angielskim</w:t>
            </w:r>
          </w:p>
        </w:tc>
        <w:tc>
          <w:tcPr>
            <w:tcW w:w="2500" w:type="pct"/>
            <w:tcMar>
              <w:left w:w="100" w:type="dxa"/>
              <w:right w:w="100" w:type="dxa"/>
            </w:tcMar>
          </w:tcPr>
          <w:p w14:paraId="106E3439" w14:textId="77777777" w:rsidR="00A77B3E" w:rsidRPr="00DC2DE6" w:rsidRDefault="009F4183">
            <w:pPr>
              <w:rPr>
                <w:color w:val="000000"/>
                <w:lang w:val="pl-PL"/>
              </w:rPr>
            </w:pPr>
            <w:r w:rsidRPr="00DC2DE6">
              <w:rPr>
                <w:color w:val="000000"/>
                <w:lang w:val="pl-PL"/>
              </w:rPr>
              <w:t>European Funds for Pomorze Zachodnie 2021-2027</w:t>
            </w:r>
          </w:p>
        </w:tc>
      </w:tr>
      <w:tr w:rsidR="002B2962" w:rsidRPr="00123AED" w14:paraId="7FFCA263" w14:textId="77777777" w:rsidTr="1ADDAEA5">
        <w:trPr>
          <w:trHeight w:val="300"/>
        </w:trPr>
        <w:tc>
          <w:tcPr>
            <w:tcW w:w="2500" w:type="pct"/>
            <w:tcMar>
              <w:left w:w="100" w:type="dxa"/>
              <w:right w:w="100" w:type="dxa"/>
            </w:tcMar>
          </w:tcPr>
          <w:p w14:paraId="2BB00B4B" w14:textId="77777777" w:rsidR="00A77B3E" w:rsidRPr="00DC2DE6" w:rsidRDefault="009F4183">
            <w:pPr>
              <w:rPr>
                <w:color w:val="000000"/>
                <w:lang w:val="pl-PL"/>
              </w:rPr>
            </w:pPr>
            <w:r w:rsidRPr="00DC2DE6">
              <w:rPr>
                <w:color w:val="000000"/>
                <w:lang w:val="pl-PL"/>
              </w:rPr>
              <w:t>Tytuł w języku (językach) narodowym (narodowych)</w:t>
            </w:r>
          </w:p>
        </w:tc>
        <w:tc>
          <w:tcPr>
            <w:tcW w:w="2500" w:type="pct"/>
            <w:tcMar>
              <w:left w:w="100" w:type="dxa"/>
              <w:right w:w="100" w:type="dxa"/>
            </w:tcMar>
          </w:tcPr>
          <w:p w14:paraId="1BAE1231" w14:textId="77777777" w:rsidR="00A77B3E" w:rsidRPr="00DC2DE6" w:rsidRDefault="009F4183">
            <w:pPr>
              <w:rPr>
                <w:color w:val="000000"/>
                <w:lang w:val="pl-PL"/>
              </w:rPr>
            </w:pPr>
            <w:r w:rsidRPr="00DC2DE6">
              <w:rPr>
                <w:color w:val="000000"/>
                <w:lang w:val="pl-PL"/>
              </w:rPr>
              <w:t>PL - Fundusze Europejskie dla Pomorza Zachodniego 2021-2027</w:t>
            </w:r>
          </w:p>
        </w:tc>
      </w:tr>
      <w:tr w:rsidR="002B2962" w14:paraId="496E5157" w14:textId="77777777" w:rsidTr="1ADDAEA5">
        <w:trPr>
          <w:trHeight w:val="300"/>
        </w:trPr>
        <w:tc>
          <w:tcPr>
            <w:tcW w:w="2500" w:type="pct"/>
            <w:tcMar>
              <w:left w:w="100" w:type="dxa"/>
              <w:right w:w="100" w:type="dxa"/>
            </w:tcMar>
          </w:tcPr>
          <w:p w14:paraId="19EE9FD6" w14:textId="77777777" w:rsidR="00A77B3E" w:rsidRDefault="009F4183">
            <w:pPr>
              <w:rPr>
                <w:color w:val="000000"/>
              </w:rPr>
            </w:pPr>
            <w:r>
              <w:rPr>
                <w:color w:val="000000"/>
              </w:rPr>
              <w:t>Wersja</w:t>
            </w:r>
          </w:p>
        </w:tc>
        <w:tc>
          <w:tcPr>
            <w:tcW w:w="2500" w:type="pct"/>
            <w:tcMar>
              <w:left w:w="100" w:type="dxa"/>
              <w:right w:w="100" w:type="dxa"/>
            </w:tcMar>
          </w:tcPr>
          <w:p w14:paraId="72768F8F" w14:textId="7E0BEAD8" w:rsidR="00A77B3E" w:rsidRDefault="009F4183">
            <w:pPr>
              <w:rPr>
                <w:color w:val="000000"/>
              </w:rPr>
            </w:pPr>
            <w:r>
              <w:rPr>
                <w:color w:val="000000"/>
              </w:rPr>
              <w:t>2.0</w:t>
            </w:r>
          </w:p>
        </w:tc>
      </w:tr>
      <w:tr w:rsidR="002B2962" w14:paraId="307A7E94" w14:textId="77777777" w:rsidTr="1ADDAEA5">
        <w:trPr>
          <w:trHeight w:val="300"/>
        </w:trPr>
        <w:tc>
          <w:tcPr>
            <w:tcW w:w="2500" w:type="pct"/>
            <w:tcMar>
              <w:left w:w="100" w:type="dxa"/>
              <w:right w:w="100" w:type="dxa"/>
            </w:tcMar>
          </w:tcPr>
          <w:p w14:paraId="28336221" w14:textId="77777777" w:rsidR="00A77B3E" w:rsidRDefault="009F4183">
            <w:pPr>
              <w:rPr>
                <w:color w:val="000000"/>
              </w:rPr>
            </w:pPr>
            <w:r>
              <w:rPr>
                <w:color w:val="000000"/>
              </w:rPr>
              <w:t>Pierwszy rok</w:t>
            </w:r>
          </w:p>
        </w:tc>
        <w:tc>
          <w:tcPr>
            <w:tcW w:w="2500" w:type="pct"/>
            <w:tcMar>
              <w:left w:w="100" w:type="dxa"/>
              <w:right w:w="100" w:type="dxa"/>
            </w:tcMar>
          </w:tcPr>
          <w:p w14:paraId="56485890" w14:textId="77777777" w:rsidR="00A77B3E" w:rsidRDefault="009F4183">
            <w:pPr>
              <w:rPr>
                <w:color w:val="000000"/>
              </w:rPr>
            </w:pPr>
            <w:r>
              <w:rPr>
                <w:color w:val="000000"/>
              </w:rPr>
              <w:t>2021</w:t>
            </w:r>
          </w:p>
        </w:tc>
      </w:tr>
      <w:tr w:rsidR="002B2962" w14:paraId="21B2D477" w14:textId="77777777" w:rsidTr="1ADDAEA5">
        <w:trPr>
          <w:trHeight w:val="300"/>
        </w:trPr>
        <w:tc>
          <w:tcPr>
            <w:tcW w:w="2500" w:type="pct"/>
            <w:tcMar>
              <w:left w:w="100" w:type="dxa"/>
              <w:right w:w="100" w:type="dxa"/>
            </w:tcMar>
          </w:tcPr>
          <w:p w14:paraId="6656CDAD" w14:textId="77777777" w:rsidR="00A77B3E" w:rsidRDefault="009F4183">
            <w:pPr>
              <w:rPr>
                <w:color w:val="000000"/>
              </w:rPr>
            </w:pPr>
            <w:r>
              <w:rPr>
                <w:color w:val="000000"/>
              </w:rPr>
              <w:t>Ostatni rok</w:t>
            </w:r>
          </w:p>
        </w:tc>
        <w:tc>
          <w:tcPr>
            <w:tcW w:w="2500" w:type="pct"/>
            <w:tcMar>
              <w:left w:w="100" w:type="dxa"/>
              <w:right w:w="100" w:type="dxa"/>
            </w:tcMar>
          </w:tcPr>
          <w:p w14:paraId="2B1D64DA" w14:textId="77777777" w:rsidR="00A77B3E" w:rsidRDefault="009F4183">
            <w:pPr>
              <w:rPr>
                <w:color w:val="000000"/>
              </w:rPr>
            </w:pPr>
            <w:r>
              <w:rPr>
                <w:color w:val="000000"/>
              </w:rPr>
              <w:t>2027</w:t>
            </w:r>
          </w:p>
        </w:tc>
      </w:tr>
      <w:tr w:rsidR="002B2962" w14:paraId="3D766468" w14:textId="77777777" w:rsidTr="1ADDAEA5">
        <w:trPr>
          <w:trHeight w:val="300"/>
        </w:trPr>
        <w:tc>
          <w:tcPr>
            <w:tcW w:w="2500" w:type="pct"/>
            <w:tcMar>
              <w:left w:w="100" w:type="dxa"/>
              <w:right w:w="100" w:type="dxa"/>
            </w:tcMar>
          </w:tcPr>
          <w:p w14:paraId="648DA7D4" w14:textId="77777777" w:rsidR="00A77B3E" w:rsidRDefault="009F4183">
            <w:pPr>
              <w:rPr>
                <w:color w:val="000000"/>
              </w:rPr>
            </w:pPr>
            <w:r>
              <w:rPr>
                <w:color w:val="000000"/>
              </w:rPr>
              <w:t>Kwalifikowalny od</w:t>
            </w:r>
          </w:p>
        </w:tc>
        <w:tc>
          <w:tcPr>
            <w:tcW w:w="2500" w:type="pct"/>
            <w:tcMar>
              <w:left w:w="100" w:type="dxa"/>
              <w:right w:w="100" w:type="dxa"/>
            </w:tcMar>
          </w:tcPr>
          <w:p w14:paraId="296C5E9D" w14:textId="77777777" w:rsidR="00A77B3E" w:rsidRDefault="009F4183">
            <w:pPr>
              <w:rPr>
                <w:color w:val="000000"/>
              </w:rPr>
            </w:pPr>
            <w:r>
              <w:rPr>
                <w:color w:val="000000"/>
              </w:rPr>
              <w:t>2021-01-01</w:t>
            </w:r>
          </w:p>
        </w:tc>
      </w:tr>
      <w:tr w:rsidR="002B2962" w14:paraId="605CC0B4" w14:textId="77777777" w:rsidTr="1ADDAEA5">
        <w:trPr>
          <w:trHeight w:val="300"/>
        </w:trPr>
        <w:tc>
          <w:tcPr>
            <w:tcW w:w="2500" w:type="pct"/>
            <w:tcMar>
              <w:left w:w="100" w:type="dxa"/>
              <w:right w:w="100" w:type="dxa"/>
            </w:tcMar>
          </w:tcPr>
          <w:p w14:paraId="01F6CC8A" w14:textId="77777777" w:rsidR="00A77B3E" w:rsidRDefault="009F4183">
            <w:pPr>
              <w:rPr>
                <w:color w:val="000000"/>
              </w:rPr>
            </w:pPr>
            <w:r>
              <w:rPr>
                <w:color w:val="000000"/>
              </w:rPr>
              <w:t>Kwalifikowalny do</w:t>
            </w:r>
          </w:p>
        </w:tc>
        <w:tc>
          <w:tcPr>
            <w:tcW w:w="2500" w:type="pct"/>
            <w:tcMar>
              <w:left w:w="100" w:type="dxa"/>
              <w:right w:w="100" w:type="dxa"/>
            </w:tcMar>
          </w:tcPr>
          <w:p w14:paraId="74118D0A" w14:textId="77777777" w:rsidR="00A77B3E" w:rsidRDefault="009F4183">
            <w:pPr>
              <w:rPr>
                <w:color w:val="000000"/>
              </w:rPr>
            </w:pPr>
            <w:r>
              <w:rPr>
                <w:color w:val="000000"/>
              </w:rPr>
              <w:t>2029-12-31</w:t>
            </w:r>
          </w:p>
        </w:tc>
      </w:tr>
      <w:tr w:rsidR="002B2962" w14:paraId="0FCA5366" w14:textId="77777777" w:rsidTr="1ADDAEA5">
        <w:trPr>
          <w:trHeight w:val="300"/>
        </w:trPr>
        <w:tc>
          <w:tcPr>
            <w:tcW w:w="2500" w:type="pct"/>
            <w:tcMar>
              <w:left w:w="100" w:type="dxa"/>
              <w:right w:w="100" w:type="dxa"/>
            </w:tcMar>
          </w:tcPr>
          <w:p w14:paraId="6159A4E9" w14:textId="77777777" w:rsidR="00A77B3E" w:rsidRDefault="009F4183">
            <w:pPr>
              <w:rPr>
                <w:color w:val="000000"/>
              </w:rPr>
            </w:pPr>
            <w:r>
              <w:rPr>
                <w:color w:val="000000"/>
              </w:rPr>
              <w:t>Nr decyzji Komisji</w:t>
            </w:r>
          </w:p>
        </w:tc>
        <w:tc>
          <w:tcPr>
            <w:tcW w:w="2500" w:type="pct"/>
            <w:tcMar>
              <w:left w:w="100" w:type="dxa"/>
              <w:right w:w="100" w:type="dxa"/>
            </w:tcMar>
          </w:tcPr>
          <w:p w14:paraId="47187196" w14:textId="77777777" w:rsidR="00A77B3E" w:rsidRDefault="00A77B3E">
            <w:pPr>
              <w:rPr>
                <w:color w:val="000000"/>
              </w:rPr>
            </w:pPr>
          </w:p>
        </w:tc>
      </w:tr>
      <w:tr w:rsidR="002B2962" w14:paraId="10C8448D" w14:textId="77777777" w:rsidTr="1ADDAEA5">
        <w:trPr>
          <w:trHeight w:val="300"/>
        </w:trPr>
        <w:tc>
          <w:tcPr>
            <w:tcW w:w="2500" w:type="pct"/>
            <w:tcMar>
              <w:left w:w="100" w:type="dxa"/>
              <w:right w:w="100" w:type="dxa"/>
            </w:tcMar>
          </w:tcPr>
          <w:p w14:paraId="5FEE239B" w14:textId="77777777" w:rsidR="00A77B3E" w:rsidRDefault="009F4183">
            <w:pPr>
              <w:rPr>
                <w:color w:val="000000"/>
              </w:rPr>
            </w:pPr>
            <w:r>
              <w:rPr>
                <w:color w:val="000000"/>
              </w:rPr>
              <w:t>Data decyzji Komisji</w:t>
            </w:r>
          </w:p>
        </w:tc>
        <w:tc>
          <w:tcPr>
            <w:tcW w:w="2500" w:type="pct"/>
            <w:tcMar>
              <w:left w:w="100" w:type="dxa"/>
              <w:right w:w="100" w:type="dxa"/>
            </w:tcMar>
          </w:tcPr>
          <w:p w14:paraId="4DD8C9F3" w14:textId="77777777" w:rsidR="00A77B3E" w:rsidRDefault="00A77B3E">
            <w:pPr>
              <w:rPr>
                <w:color w:val="000000"/>
              </w:rPr>
            </w:pPr>
          </w:p>
        </w:tc>
      </w:tr>
      <w:tr w:rsidR="002B2962" w:rsidRPr="00123AED" w14:paraId="05C0FCD2" w14:textId="77777777" w:rsidTr="1ADDAEA5">
        <w:trPr>
          <w:trHeight w:val="300"/>
        </w:trPr>
        <w:tc>
          <w:tcPr>
            <w:tcW w:w="2500" w:type="pct"/>
            <w:tcMar>
              <w:left w:w="100" w:type="dxa"/>
              <w:right w:w="100" w:type="dxa"/>
            </w:tcMar>
          </w:tcPr>
          <w:p w14:paraId="6DFA7D75" w14:textId="77777777" w:rsidR="00A77B3E" w:rsidRDefault="009F4183">
            <w:pPr>
              <w:rPr>
                <w:color w:val="000000"/>
              </w:rPr>
            </w:pPr>
            <w:r>
              <w:rPr>
                <w:color w:val="000000"/>
              </w:rPr>
              <w:t>Regiony NUTS objęte programem</w:t>
            </w:r>
          </w:p>
        </w:tc>
        <w:tc>
          <w:tcPr>
            <w:tcW w:w="2500" w:type="pct"/>
            <w:tcMar>
              <w:left w:w="100" w:type="dxa"/>
              <w:right w:w="100" w:type="dxa"/>
            </w:tcMar>
          </w:tcPr>
          <w:p w14:paraId="3DABE019" w14:textId="77777777" w:rsidR="00A77B3E" w:rsidRPr="00DC2DE6" w:rsidRDefault="4FAA4C1C">
            <w:pPr>
              <w:rPr>
                <w:color w:val="000000"/>
                <w:lang w:val="pl-PL"/>
              </w:rPr>
            </w:pPr>
            <w:r w:rsidRPr="1ADDAEA5">
              <w:rPr>
                <w:color w:val="000000" w:themeColor="text1"/>
                <w:lang w:val="pl-PL"/>
              </w:rPr>
              <w:t>PL42 - Zachodniopomorskie</w:t>
            </w:r>
            <w:r w:rsidR="009F4183" w:rsidRPr="00DC2DE6">
              <w:rPr>
                <w:lang w:val="pl-PL"/>
              </w:rPr>
              <w:br/>
            </w:r>
            <w:r w:rsidRPr="00DC2DE6">
              <w:rPr>
                <w:color w:val="000000" w:themeColor="text1"/>
                <w:lang w:val="pl-PL"/>
              </w:rPr>
              <w:t>PL424 - Miasto Szczecin</w:t>
            </w:r>
            <w:r w:rsidR="009F4183" w:rsidRPr="00DC2DE6">
              <w:rPr>
                <w:lang w:val="pl-PL"/>
              </w:rPr>
              <w:br/>
            </w:r>
            <w:r w:rsidRPr="00DC2DE6">
              <w:rPr>
                <w:color w:val="000000" w:themeColor="text1"/>
                <w:lang w:val="pl-PL"/>
              </w:rPr>
              <w:t>PL426 - Koszaliński</w:t>
            </w:r>
            <w:r w:rsidR="009F4183" w:rsidRPr="00DC2DE6">
              <w:rPr>
                <w:lang w:val="pl-PL"/>
              </w:rPr>
              <w:br/>
            </w:r>
            <w:r w:rsidRPr="00DC2DE6">
              <w:rPr>
                <w:color w:val="000000" w:themeColor="text1"/>
                <w:lang w:val="pl-PL"/>
              </w:rPr>
              <w:t>PL427 - Szczecinecko-pyrzycki</w:t>
            </w:r>
            <w:r w:rsidR="009F4183" w:rsidRPr="00DC2DE6">
              <w:rPr>
                <w:lang w:val="pl-PL"/>
              </w:rPr>
              <w:br/>
            </w:r>
            <w:r w:rsidRPr="00DC2DE6">
              <w:rPr>
                <w:color w:val="000000" w:themeColor="text1"/>
                <w:lang w:val="pl-PL"/>
              </w:rPr>
              <w:t>PL428 - Szczeciński</w:t>
            </w:r>
          </w:p>
        </w:tc>
      </w:tr>
      <w:tr w:rsidR="002B2962" w14:paraId="1B6EC2C2" w14:textId="77777777" w:rsidTr="1ADDAEA5">
        <w:trPr>
          <w:trHeight w:val="300"/>
        </w:trPr>
        <w:tc>
          <w:tcPr>
            <w:tcW w:w="2500" w:type="pct"/>
            <w:tcMar>
              <w:left w:w="100" w:type="dxa"/>
              <w:right w:w="100" w:type="dxa"/>
            </w:tcMar>
          </w:tcPr>
          <w:p w14:paraId="57AFC0AE" w14:textId="77777777" w:rsidR="00A77B3E" w:rsidRPr="00DC2DE6" w:rsidRDefault="009F4183">
            <w:pPr>
              <w:rPr>
                <w:color w:val="000000"/>
                <w:lang w:val="pl-PL"/>
              </w:rPr>
            </w:pPr>
            <w:r w:rsidRPr="00DC2DE6">
              <w:rPr>
                <w:color w:val="000000"/>
                <w:lang w:val="pl-PL"/>
              </w:rPr>
              <w:t>Odnośny fundusz lub odnośne fundusze</w:t>
            </w:r>
          </w:p>
        </w:tc>
        <w:tc>
          <w:tcPr>
            <w:tcW w:w="2500" w:type="pct"/>
            <w:tcMar>
              <w:left w:w="100" w:type="dxa"/>
              <w:right w:w="100" w:type="dxa"/>
            </w:tcMar>
          </w:tcPr>
          <w:p w14:paraId="0C7FBC7D" w14:textId="77777777" w:rsidR="00A77B3E" w:rsidRDefault="009F4183">
            <w:pPr>
              <w:rPr>
                <w:color w:val="000000"/>
              </w:rPr>
            </w:pPr>
            <w:r>
              <w:rPr>
                <w:color w:val="000000"/>
              </w:rPr>
              <w:t>EFRR</w:t>
            </w:r>
            <w:r>
              <w:rPr>
                <w:color w:val="000000"/>
              </w:rPr>
              <w:br/>
              <w:t>EFS+</w:t>
            </w:r>
          </w:p>
        </w:tc>
      </w:tr>
      <w:tr w:rsidR="002B2962" w:rsidRPr="00123AED" w14:paraId="68BE1F53" w14:textId="77777777" w:rsidTr="1ADDAEA5">
        <w:trPr>
          <w:trHeight w:val="300"/>
        </w:trPr>
        <w:tc>
          <w:tcPr>
            <w:tcW w:w="2500" w:type="pct"/>
            <w:tcMar>
              <w:left w:w="100" w:type="dxa"/>
              <w:right w:w="100" w:type="dxa"/>
            </w:tcMar>
          </w:tcPr>
          <w:p w14:paraId="03323A90" w14:textId="0B3BDA69" w:rsidR="00A77B3E" w:rsidRDefault="4FAA4C1C">
            <w:pPr>
              <w:rPr>
                <w:color w:val="000000"/>
              </w:rPr>
            </w:pPr>
            <w:r w:rsidRPr="1ADDAEA5">
              <w:rPr>
                <w:color w:val="000000" w:themeColor="text1"/>
              </w:rPr>
              <w:t>Program</w:t>
            </w:r>
          </w:p>
        </w:tc>
        <w:tc>
          <w:tcPr>
            <w:tcW w:w="2500" w:type="pct"/>
            <w:tcMar>
              <w:left w:w="100" w:type="dxa"/>
              <w:right w:w="100" w:type="dxa"/>
            </w:tcMar>
          </w:tcPr>
          <w:p w14:paraId="38FD4EA0" w14:textId="77777777" w:rsidR="00A77B3E" w:rsidRPr="00DC2DE6" w:rsidRDefault="009F4183">
            <w:pPr>
              <w:rPr>
                <w:color w:val="000000"/>
                <w:lang w:val="pl-PL"/>
              </w:rPr>
            </w:pPr>
            <w:r>
              <w:rPr>
                <w:color w:val="000000"/>
              </w:rPr>
              <w:fldChar w:fldCharType="begin">
                <w:ffData>
                  <w:name w:val=""/>
                  <w:enabled/>
                  <w:calcOnExit w:val="0"/>
                  <w:checkBox>
                    <w:size w:val="20"/>
                    <w:default w:val="0"/>
                    <w:checked w:val="0"/>
                  </w:checkBox>
                </w:ffData>
              </w:fldChar>
            </w:r>
            <w:r w:rsidRPr="00884D9B">
              <w:rPr>
                <w:color w:val="000000"/>
                <w:lang w:val="pl-PL"/>
              </w:rPr>
              <w:instrText xml:space="preserve"> FORMCHECKBOX </w:instrText>
            </w:r>
            <w:r w:rsidR="009933FD">
              <w:rPr>
                <w:color w:val="000000"/>
              </w:rPr>
            </w:r>
            <w:r w:rsidR="009933FD">
              <w:rPr>
                <w:color w:val="000000"/>
              </w:rPr>
              <w:fldChar w:fldCharType="separate"/>
            </w:r>
            <w:r>
              <w:rPr>
                <w:color w:val="000000"/>
              </w:rPr>
              <w:fldChar w:fldCharType="end"/>
            </w:r>
            <w:r w:rsidRPr="00DC2DE6">
              <w:rPr>
                <w:color w:val="000000"/>
                <w:lang w:val="pl-PL"/>
              </w:rPr>
              <w:t xml:space="preserve">  w ramach celu „Inwestycje na rzecz zatrudnienia i wzrostu” wyłącznie dla regionów najbardziej oddalonych</w:t>
            </w:r>
          </w:p>
        </w:tc>
      </w:tr>
    </w:tbl>
    <w:p w14:paraId="60C4A3C5" w14:textId="77777777" w:rsidR="00A77B3E" w:rsidRDefault="009F4183">
      <w:pPr>
        <w:jc w:val="center"/>
        <w:rPr>
          <w:b/>
          <w:color w:val="000000"/>
        </w:rPr>
      </w:pPr>
      <w:r w:rsidRPr="000E120C">
        <w:rPr>
          <w:color w:val="000000"/>
          <w:lang w:val="pl-PL"/>
        </w:rPr>
        <w:br w:type="page"/>
      </w:r>
      <w:r>
        <w:rPr>
          <w:b/>
          <w:color w:val="000000"/>
        </w:rPr>
        <w:lastRenderedPageBreak/>
        <w:t>Spis treści</w:t>
      </w:r>
    </w:p>
    <w:p w14:paraId="72CB96A1" w14:textId="77777777" w:rsidR="00A77B3E" w:rsidRDefault="00A77B3E">
      <w:pPr>
        <w:jc w:val="center"/>
        <w:rPr>
          <w:color w:val="000000"/>
        </w:rPr>
      </w:pPr>
    </w:p>
    <w:p w14:paraId="07FEFD20" w14:textId="6B6FC340" w:rsidR="00884D9B" w:rsidRDefault="009F4183">
      <w:pPr>
        <w:pStyle w:val="Spistreci1"/>
        <w:tabs>
          <w:tab w:val="right" w:leader="dot" w:pos="10240"/>
        </w:tabs>
        <w:rPr>
          <w:rFonts w:asciiTheme="minorHAnsi" w:eastAsiaTheme="minorEastAsia" w:hAnsiTheme="minorHAnsi" w:cstheme="minorBidi"/>
          <w:sz w:val="22"/>
          <w:szCs w:val="22"/>
          <w:lang w:val="pl-PL" w:eastAsia="pl-PL"/>
        </w:rPr>
      </w:pPr>
      <w:r>
        <w:rPr>
          <w:color w:val="000000"/>
        </w:rPr>
        <w:fldChar w:fldCharType="begin"/>
      </w:r>
      <w:r w:rsidR="00A77B3E">
        <w:rPr>
          <w:color w:val="000000"/>
        </w:rPr>
        <w:instrText>TOC \o "1-9" \z \u \h</w:instrText>
      </w:r>
      <w:r>
        <w:rPr>
          <w:color w:val="000000"/>
        </w:rPr>
        <w:fldChar w:fldCharType="separate"/>
      </w:r>
      <w:hyperlink w:anchor="_Toc215823598" w:history="1">
        <w:r w:rsidR="00884D9B" w:rsidRPr="00360899">
          <w:rPr>
            <w:rStyle w:val="Hipercze"/>
            <w:lang w:val="pl-PL"/>
          </w:rPr>
          <w:t>1. Strategia programu: główne wyzwania i odnośne rozwiązania polityczne</w:t>
        </w:r>
        <w:r w:rsidR="00884D9B">
          <w:rPr>
            <w:webHidden/>
          </w:rPr>
          <w:tab/>
        </w:r>
        <w:r w:rsidR="00884D9B">
          <w:rPr>
            <w:webHidden/>
          </w:rPr>
          <w:fldChar w:fldCharType="begin"/>
        </w:r>
        <w:r w:rsidR="00884D9B">
          <w:rPr>
            <w:webHidden/>
          </w:rPr>
          <w:instrText xml:space="preserve"> PAGEREF _Toc215823598 \h </w:instrText>
        </w:r>
        <w:r w:rsidR="00884D9B">
          <w:rPr>
            <w:webHidden/>
          </w:rPr>
        </w:r>
        <w:r w:rsidR="00884D9B">
          <w:rPr>
            <w:webHidden/>
          </w:rPr>
          <w:fldChar w:fldCharType="separate"/>
        </w:r>
        <w:r w:rsidR="00884D9B">
          <w:rPr>
            <w:webHidden/>
          </w:rPr>
          <w:t>22</w:t>
        </w:r>
        <w:r w:rsidR="00884D9B">
          <w:rPr>
            <w:webHidden/>
          </w:rPr>
          <w:fldChar w:fldCharType="end"/>
        </w:r>
      </w:hyperlink>
    </w:p>
    <w:p w14:paraId="5C41786F" w14:textId="42652DD4"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3599" w:history="1">
        <w:r w:rsidR="00884D9B" w:rsidRPr="00360899">
          <w:rPr>
            <w:rStyle w:val="Hipercze"/>
          </w:rPr>
          <w:t>Tabela 1</w:t>
        </w:r>
        <w:r w:rsidR="00884D9B">
          <w:rPr>
            <w:webHidden/>
          </w:rPr>
          <w:tab/>
        </w:r>
        <w:r w:rsidR="00884D9B">
          <w:rPr>
            <w:webHidden/>
          </w:rPr>
          <w:fldChar w:fldCharType="begin"/>
        </w:r>
        <w:r w:rsidR="00884D9B">
          <w:rPr>
            <w:webHidden/>
          </w:rPr>
          <w:instrText xml:space="preserve"> PAGEREF _Toc215823599 \h </w:instrText>
        </w:r>
        <w:r w:rsidR="00884D9B">
          <w:rPr>
            <w:webHidden/>
          </w:rPr>
        </w:r>
        <w:r w:rsidR="00884D9B">
          <w:rPr>
            <w:webHidden/>
          </w:rPr>
          <w:fldChar w:fldCharType="separate"/>
        </w:r>
        <w:r w:rsidR="00884D9B">
          <w:rPr>
            <w:webHidden/>
          </w:rPr>
          <w:t>31</w:t>
        </w:r>
        <w:r w:rsidR="00884D9B">
          <w:rPr>
            <w:webHidden/>
          </w:rPr>
          <w:fldChar w:fldCharType="end"/>
        </w:r>
      </w:hyperlink>
    </w:p>
    <w:p w14:paraId="56B622EC" w14:textId="1547840C" w:rsidR="00884D9B" w:rsidRDefault="009933FD">
      <w:pPr>
        <w:pStyle w:val="Spistreci1"/>
        <w:tabs>
          <w:tab w:val="right" w:leader="dot" w:pos="10240"/>
        </w:tabs>
        <w:rPr>
          <w:rFonts w:asciiTheme="minorHAnsi" w:eastAsiaTheme="minorEastAsia" w:hAnsiTheme="minorHAnsi" w:cstheme="minorBidi"/>
          <w:sz w:val="22"/>
          <w:szCs w:val="22"/>
          <w:lang w:val="pl-PL" w:eastAsia="pl-PL"/>
        </w:rPr>
      </w:pPr>
      <w:hyperlink w:anchor="_Toc215823600" w:history="1">
        <w:r w:rsidR="00884D9B" w:rsidRPr="00360899">
          <w:rPr>
            <w:rStyle w:val="Hipercze"/>
            <w:lang w:val="pl-PL"/>
          </w:rPr>
          <w:t>2. Priorytety</w:t>
        </w:r>
        <w:r w:rsidR="00884D9B">
          <w:rPr>
            <w:webHidden/>
          </w:rPr>
          <w:tab/>
        </w:r>
        <w:r w:rsidR="00884D9B">
          <w:rPr>
            <w:webHidden/>
          </w:rPr>
          <w:fldChar w:fldCharType="begin"/>
        </w:r>
        <w:r w:rsidR="00884D9B">
          <w:rPr>
            <w:webHidden/>
          </w:rPr>
          <w:instrText xml:space="preserve"> PAGEREF _Toc215823600 \h </w:instrText>
        </w:r>
        <w:r w:rsidR="00884D9B">
          <w:rPr>
            <w:webHidden/>
          </w:rPr>
        </w:r>
        <w:r w:rsidR="00884D9B">
          <w:rPr>
            <w:webHidden/>
          </w:rPr>
          <w:fldChar w:fldCharType="separate"/>
        </w:r>
        <w:r w:rsidR="00884D9B">
          <w:rPr>
            <w:webHidden/>
          </w:rPr>
          <w:t>62</w:t>
        </w:r>
        <w:r w:rsidR="00884D9B">
          <w:rPr>
            <w:webHidden/>
          </w:rPr>
          <w:fldChar w:fldCharType="end"/>
        </w:r>
      </w:hyperlink>
    </w:p>
    <w:p w14:paraId="2466A774" w14:textId="32D04C1F"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3601" w:history="1">
        <w:r w:rsidR="00884D9B" w:rsidRPr="00360899">
          <w:rPr>
            <w:rStyle w:val="Hipercze"/>
          </w:rPr>
          <w:t>2.1. Priorytety inne niż pomoc techniczna</w:t>
        </w:r>
        <w:r w:rsidR="00884D9B">
          <w:rPr>
            <w:webHidden/>
          </w:rPr>
          <w:tab/>
        </w:r>
        <w:r w:rsidR="00884D9B">
          <w:rPr>
            <w:webHidden/>
          </w:rPr>
          <w:fldChar w:fldCharType="begin"/>
        </w:r>
        <w:r w:rsidR="00884D9B">
          <w:rPr>
            <w:webHidden/>
          </w:rPr>
          <w:instrText xml:space="preserve"> PAGEREF _Toc215823601 \h </w:instrText>
        </w:r>
        <w:r w:rsidR="00884D9B">
          <w:rPr>
            <w:webHidden/>
          </w:rPr>
        </w:r>
        <w:r w:rsidR="00884D9B">
          <w:rPr>
            <w:webHidden/>
          </w:rPr>
          <w:fldChar w:fldCharType="separate"/>
        </w:r>
        <w:r w:rsidR="00884D9B">
          <w:rPr>
            <w:webHidden/>
          </w:rPr>
          <w:t>62</w:t>
        </w:r>
        <w:r w:rsidR="00884D9B">
          <w:rPr>
            <w:webHidden/>
          </w:rPr>
          <w:fldChar w:fldCharType="end"/>
        </w:r>
      </w:hyperlink>
    </w:p>
    <w:p w14:paraId="1132E050" w14:textId="5F8CC73A" w:rsidR="00884D9B" w:rsidRDefault="009933FD">
      <w:pPr>
        <w:pStyle w:val="Spistreci3"/>
        <w:tabs>
          <w:tab w:val="right" w:leader="dot" w:pos="10240"/>
        </w:tabs>
        <w:rPr>
          <w:rFonts w:asciiTheme="minorHAnsi" w:eastAsiaTheme="minorEastAsia" w:hAnsiTheme="minorHAnsi" w:cstheme="minorBidi"/>
          <w:sz w:val="22"/>
          <w:szCs w:val="22"/>
          <w:lang w:val="pl-PL" w:eastAsia="pl-PL"/>
        </w:rPr>
      </w:pPr>
      <w:hyperlink w:anchor="_Toc215823602" w:history="1">
        <w:r w:rsidR="00884D9B" w:rsidRPr="00360899">
          <w:rPr>
            <w:rStyle w:val="Hipercze"/>
          </w:rPr>
          <w:t>2.1.1. Priorytet: 1. Priorytet 1 – Fundusze Europejskie na rzecz przedsiębiorczego Pomorza Zachodniego</w:t>
        </w:r>
        <w:r w:rsidR="00884D9B">
          <w:rPr>
            <w:webHidden/>
          </w:rPr>
          <w:tab/>
        </w:r>
        <w:r w:rsidR="00884D9B">
          <w:rPr>
            <w:webHidden/>
          </w:rPr>
          <w:fldChar w:fldCharType="begin"/>
        </w:r>
        <w:r w:rsidR="00884D9B">
          <w:rPr>
            <w:webHidden/>
          </w:rPr>
          <w:instrText xml:space="preserve"> PAGEREF _Toc215823602 \h </w:instrText>
        </w:r>
        <w:r w:rsidR="00884D9B">
          <w:rPr>
            <w:webHidden/>
          </w:rPr>
        </w:r>
        <w:r w:rsidR="00884D9B">
          <w:rPr>
            <w:webHidden/>
          </w:rPr>
          <w:fldChar w:fldCharType="separate"/>
        </w:r>
        <w:r w:rsidR="00884D9B">
          <w:rPr>
            <w:webHidden/>
          </w:rPr>
          <w:t>62</w:t>
        </w:r>
        <w:r w:rsidR="00884D9B">
          <w:rPr>
            <w:webHidden/>
          </w:rPr>
          <w:fldChar w:fldCharType="end"/>
        </w:r>
      </w:hyperlink>
    </w:p>
    <w:p w14:paraId="67D4285D" w14:textId="79425C29"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603" w:history="1">
        <w:r w:rsidR="00884D9B" w:rsidRPr="00360899">
          <w:rPr>
            <w:rStyle w:val="Hipercze"/>
            <w:lang w:val="pl-PL"/>
          </w:rPr>
          <w:t>2.1.1.1. Cel szczegółowy: RSO1.1. Rozwijanie i wzmacnianie zdolności badawczych i innowacyjnych oraz wykorzystywanie zaawansowanych technologii (EFRR)</w:t>
        </w:r>
        <w:r w:rsidR="00884D9B">
          <w:rPr>
            <w:webHidden/>
          </w:rPr>
          <w:tab/>
        </w:r>
        <w:r w:rsidR="00884D9B">
          <w:rPr>
            <w:webHidden/>
          </w:rPr>
          <w:fldChar w:fldCharType="begin"/>
        </w:r>
        <w:r w:rsidR="00884D9B">
          <w:rPr>
            <w:webHidden/>
          </w:rPr>
          <w:instrText xml:space="preserve"> PAGEREF _Toc215823603 \h </w:instrText>
        </w:r>
        <w:r w:rsidR="00884D9B">
          <w:rPr>
            <w:webHidden/>
          </w:rPr>
        </w:r>
        <w:r w:rsidR="00884D9B">
          <w:rPr>
            <w:webHidden/>
          </w:rPr>
          <w:fldChar w:fldCharType="separate"/>
        </w:r>
        <w:r w:rsidR="00884D9B">
          <w:rPr>
            <w:webHidden/>
          </w:rPr>
          <w:t>62</w:t>
        </w:r>
        <w:r w:rsidR="00884D9B">
          <w:rPr>
            <w:webHidden/>
          </w:rPr>
          <w:fldChar w:fldCharType="end"/>
        </w:r>
      </w:hyperlink>
    </w:p>
    <w:p w14:paraId="511D66AE" w14:textId="517851D4"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604"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_Toc215823604 \h </w:instrText>
        </w:r>
        <w:r w:rsidR="00884D9B">
          <w:rPr>
            <w:webHidden/>
          </w:rPr>
        </w:r>
        <w:r w:rsidR="00884D9B">
          <w:rPr>
            <w:webHidden/>
          </w:rPr>
          <w:fldChar w:fldCharType="separate"/>
        </w:r>
        <w:r w:rsidR="00884D9B">
          <w:rPr>
            <w:webHidden/>
          </w:rPr>
          <w:t>62</w:t>
        </w:r>
        <w:r w:rsidR="00884D9B">
          <w:rPr>
            <w:webHidden/>
          </w:rPr>
          <w:fldChar w:fldCharType="end"/>
        </w:r>
      </w:hyperlink>
    </w:p>
    <w:p w14:paraId="6FF8F474" w14:textId="1B04F61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05"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_Toc215823605 \h </w:instrText>
        </w:r>
        <w:r w:rsidR="00884D9B">
          <w:rPr>
            <w:webHidden/>
          </w:rPr>
        </w:r>
        <w:r w:rsidR="00884D9B">
          <w:rPr>
            <w:webHidden/>
          </w:rPr>
          <w:fldChar w:fldCharType="separate"/>
        </w:r>
        <w:r w:rsidR="00884D9B">
          <w:rPr>
            <w:webHidden/>
          </w:rPr>
          <w:t>62</w:t>
        </w:r>
        <w:r w:rsidR="00884D9B">
          <w:rPr>
            <w:webHidden/>
          </w:rPr>
          <w:fldChar w:fldCharType="end"/>
        </w:r>
      </w:hyperlink>
    </w:p>
    <w:p w14:paraId="3CC6FEC7" w14:textId="7D1F5FC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06"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_Toc215823606 \h </w:instrText>
        </w:r>
        <w:r w:rsidR="00884D9B">
          <w:rPr>
            <w:webHidden/>
          </w:rPr>
        </w:r>
        <w:r w:rsidR="00884D9B">
          <w:rPr>
            <w:webHidden/>
          </w:rPr>
          <w:fldChar w:fldCharType="separate"/>
        </w:r>
        <w:r w:rsidR="00884D9B">
          <w:rPr>
            <w:webHidden/>
          </w:rPr>
          <w:t>64</w:t>
        </w:r>
        <w:r w:rsidR="00884D9B">
          <w:rPr>
            <w:webHidden/>
          </w:rPr>
          <w:fldChar w:fldCharType="end"/>
        </w:r>
      </w:hyperlink>
    </w:p>
    <w:p w14:paraId="3928DCDA" w14:textId="796CC53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07"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_Toc215823607 \h </w:instrText>
        </w:r>
        <w:r w:rsidR="00884D9B">
          <w:rPr>
            <w:webHidden/>
          </w:rPr>
        </w:r>
        <w:r w:rsidR="00884D9B">
          <w:rPr>
            <w:webHidden/>
          </w:rPr>
          <w:fldChar w:fldCharType="separate"/>
        </w:r>
        <w:r w:rsidR="00884D9B">
          <w:rPr>
            <w:webHidden/>
          </w:rPr>
          <w:t>65</w:t>
        </w:r>
        <w:r w:rsidR="00884D9B">
          <w:rPr>
            <w:webHidden/>
          </w:rPr>
          <w:fldChar w:fldCharType="end"/>
        </w:r>
      </w:hyperlink>
    </w:p>
    <w:p w14:paraId="6FAD78C0" w14:textId="2187D44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08"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_Toc215823608 \h </w:instrText>
        </w:r>
        <w:r w:rsidR="00884D9B">
          <w:rPr>
            <w:webHidden/>
          </w:rPr>
        </w:r>
        <w:r w:rsidR="00884D9B">
          <w:rPr>
            <w:webHidden/>
          </w:rPr>
          <w:fldChar w:fldCharType="separate"/>
        </w:r>
        <w:r w:rsidR="00884D9B">
          <w:rPr>
            <w:webHidden/>
          </w:rPr>
          <w:t>65</w:t>
        </w:r>
        <w:r w:rsidR="00884D9B">
          <w:rPr>
            <w:webHidden/>
          </w:rPr>
          <w:fldChar w:fldCharType="end"/>
        </w:r>
      </w:hyperlink>
    </w:p>
    <w:p w14:paraId="6CFE4A9E" w14:textId="252A7D9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09"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_Toc215823609 \h </w:instrText>
        </w:r>
        <w:r w:rsidR="00884D9B">
          <w:rPr>
            <w:webHidden/>
          </w:rPr>
        </w:r>
        <w:r w:rsidR="00884D9B">
          <w:rPr>
            <w:webHidden/>
          </w:rPr>
          <w:fldChar w:fldCharType="separate"/>
        </w:r>
        <w:r w:rsidR="00884D9B">
          <w:rPr>
            <w:webHidden/>
          </w:rPr>
          <w:t>66</w:t>
        </w:r>
        <w:r w:rsidR="00884D9B">
          <w:rPr>
            <w:webHidden/>
          </w:rPr>
          <w:fldChar w:fldCharType="end"/>
        </w:r>
      </w:hyperlink>
    </w:p>
    <w:p w14:paraId="72818CC0" w14:textId="08E29DD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10"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_Toc215823610 \h </w:instrText>
        </w:r>
        <w:r w:rsidR="00884D9B">
          <w:rPr>
            <w:webHidden/>
          </w:rPr>
        </w:r>
        <w:r w:rsidR="00884D9B">
          <w:rPr>
            <w:webHidden/>
          </w:rPr>
          <w:fldChar w:fldCharType="separate"/>
        </w:r>
        <w:r w:rsidR="00884D9B">
          <w:rPr>
            <w:webHidden/>
          </w:rPr>
          <w:t>66</w:t>
        </w:r>
        <w:r w:rsidR="00884D9B">
          <w:rPr>
            <w:webHidden/>
          </w:rPr>
          <w:fldChar w:fldCharType="end"/>
        </w:r>
      </w:hyperlink>
    </w:p>
    <w:p w14:paraId="6F019D9B" w14:textId="03ABA02B"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611"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_Toc215823611 \h </w:instrText>
        </w:r>
        <w:r w:rsidR="00884D9B">
          <w:rPr>
            <w:webHidden/>
          </w:rPr>
        </w:r>
        <w:r w:rsidR="00884D9B">
          <w:rPr>
            <w:webHidden/>
          </w:rPr>
          <w:fldChar w:fldCharType="separate"/>
        </w:r>
        <w:r w:rsidR="00884D9B">
          <w:rPr>
            <w:webHidden/>
          </w:rPr>
          <w:t>67</w:t>
        </w:r>
        <w:r w:rsidR="00884D9B">
          <w:rPr>
            <w:webHidden/>
          </w:rPr>
          <w:fldChar w:fldCharType="end"/>
        </w:r>
      </w:hyperlink>
    </w:p>
    <w:p w14:paraId="2C0826E4" w14:textId="783D854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12"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_Toc215823612 \h </w:instrText>
        </w:r>
        <w:r w:rsidR="00884D9B">
          <w:rPr>
            <w:webHidden/>
          </w:rPr>
        </w:r>
        <w:r w:rsidR="00884D9B">
          <w:rPr>
            <w:webHidden/>
          </w:rPr>
          <w:fldChar w:fldCharType="separate"/>
        </w:r>
        <w:r w:rsidR="00884D9B">
          <w:rPr>
            <w:webHidden/>
          </w:rPr>
          <w:t>67</w:t>
        </w:r>
        <w:r w:rsidR="00884D9B">
          <w:rPr>
            <w:webHidden/>
          </w:rPr>
          <w:fldChar w:fldCharType="end"/>
        </w:r>
      </w:hyperlink>
    </w:p>
    <w:p w14:paraId="4FC8BBBD" w14:textId="1BBD351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13"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_Toc215823613 \h </w:instrText>
        </w:r>
        <w:r w:rsidR="00884D9B">
          <w:rPr>
            <w:webHidden/>
          </w:rPr>
        </w:r>
        <w:r w:rsidR="00884D9B">
          <w:rPr>
            <w:webHidden/>
          </w:rPr>
          <w:fldChar w:fldCharType="separate"/>
        </w:r>
        <w:r w:rsidR="00884D9B">
          <w:rPr>
            <w:webHidden/>
          </w:rPr>
          <w:t>67</w:t>
        </w:r>
        <w:r w:rsidR="00884D9B">
          <w:rPr>
            <w:webHidden/>
          </w:rPr>
          <w:fldChar w:fldCharType="end"/>
        </w:r>
      </w:hyperlink>
    </w:p>
    <w:p w14:paraId="62D7235D" w14:textId="51EF17AF"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614"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_Toc215823614 \h </w:instrText>
        </w:r>
        <w:r w:rsidR="00884D9B">
          <w:rPr>
            <w:webHidden/>
          </w:rPr>
        </w:r>
        <w:r w:rsidR="00884D9B">
          <w:rPr>
            <w:webHidden/>
          </w:rPr>
          <w:fldChar w:fldCharType="separate"/>
        </w:r>
        <w:r w:rsidR="00884D9B">
          <w:rPr>
            <w:webHidden/>
          </w:rPr>
          <w:t>68</w:t>
        </w:r>
        <w:r w:rsidR="00884D9B">
          <w:rPr>
            <w:webHidden/>
          </w:rPr>
          <w:fldChar w:fldCharType="end"/>
        </w:r>
      </w:hyperlink>
    </w:p>
    <w:p w14:paraId="7274A197" w14:textId="565DC83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15"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_Toc215823615 \h </w:instrText>
        </w:r>
        <w:r w:rsidR="00884D9B">
          <w:rPr>
            <w:webHidden/>
          </w:rPr>
        </w:r>
        <w:r w:rsidR="00884D9B">
          <w:rPr>
            <w:webHidden/>
          </w:rPr>
          <w:fldChar w:fldCharType="separate"/>
        </w:r>
        <w:r w:rsidR="00884D9B">
          <w:rPr>
            <w:webHidden/>
          </w:rPr>
          <w:t>68</w:t>
        </w:r>
        <w:r w:rsidR="00884D9B">
          <w:rPr>
            <w:webHidden/>
          </w:rPr>
          <w:fldChar w:fldCharType="end"/>
        </w:r>
      </w:hyperlink>
    </w:p>
    <w:p w14:paraId="7F6812E4" w14:textId="737C195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16"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_Toc215823616 \h </w:instrText>
        </w:r>
        <w:r w:rsidR="00884D9B">
          <w:rPr>
            <w:webHidden/>
          </w:rPr>
        </w:r>
        <w:r w:rsidR="00884D9B">
          <w:rPr>
            <w:webHidden/>
          </w:rPr>
          <w:fldChar w:fldCharType="separate"/>
        </w:r>
        <w:r w:rsidR="00884D9B">
          <w:rPr>
            <w:webHidden/>
          </w:rPr>
          <w:t>68</w:t>
        </w:r>
        <w:r w:rsidR="00884D9B">
          <w:rPr>
            <w:webHidden/>
          </w:rPr>
          <w:fldChar w:fldCharType="end"/>
        </w:r>
      </w:hyperlink>
    </w:p>
    <w:p w14:paraId="56A9AA8A" w14:textId="0F9653F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17"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_Toc215823617 \h </w:instrText>
        </w:r>
        <w:r w:rsidR="00884D9B">
          <w:rPr>
            <w:webHidden/>
          </w:rPr>
        </w:r>
        <w:r w:rsidR="00884D9B">
          <w:rPr>
            <w:webHidden/>
          </w:rPr>
          <w:fldChar w:fldCharType="separate"/>
        </w:r>
        <w:r w:rsidR="00884D9B">
          <w:rPr>
            <w:webHidden/>
          </w:rPr>
          <w:t>69</w:t>
        </w:r>
        <w:r w:rsidR="00884D9B">
          <w:rPr>
            <w:webHidden/>
          </w:rPr>
          <w:fldChar w:fldCharType="end"/>
        </w:r>
      </w:hyperlink>
    </w:p>
    <w:p w14:paraId="460057C2" w14:textId="762AB31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18"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_Toc215823618 \h </w:instrText>
        </w:r>
        <w:r w:rsidR="00884D9B">
          <w:rPr>
            <w:webHidden/>
          </w:rPr>
        </w:r>
        <w:r w:rsidR="00884D9B">
          <w:rPr>
            <w:webHidden/>
          </w:rPr>
          <w:fldChar w:fldCharType="separate"/>
        </w:r>
        <w:r w:rsidR="00884D9B">
          <w:rPr>
            <w:webHidden/>
          </w:rPr>
          <w:t>69</w:t>
        </w:r>
        <w:r w:rsidR="00884D9B">
          <w:rPr>
            <w:webHidden/>
          </w:rPr>
          <w:fldChar w:fldCharType="end"/>
        </w:r>
      </w:hyperlink>
    </w:p>
    <w:p w14:paraId="16338F56" w14:textId="1520F49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19"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_Toc215823619 \h </w:instrText>
        </w:r>
        <w:r w:rsidR="00884D9B">
          <w:rPr>
            <w:webHidden/>
          </w:rPr>
        </w:r>
        <w:r w:rsidR="00884D9B">
          <w:rPr>
            <w:webHidden/>
          </w:rPr>
          <w:fldChar w:fldCharType="separate"/>
        </w:r>
        <w:r w:rsidR="00884D9B">
          <w:rPr>
            <w:webHidden/>
          </w:rPr>
          <w:t>69</w:t>
        </w:r>
        <w:r w:rsidR="00884D9B">
          <w:rPr>
            <w:webHidden/>
          </w:rPr>
          <w:fldChar w:fldCharType="end"/>
        </w:r>
      </w:hyperlink>
    </w:p>
    <w:p w14:paraId="530E9242" w14:textId="425B6BB6"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620" w:history="1">
        <w:r w:rsidR="00884D9B" w:rsidRPr="00360899">
          <w:rPr>
            <w:rStyle w:val="Hipercze"/>
            <w:lang w:val="pl-PL"/>
          </w:rPr>
          <w:t>2.1.1.1. Cel szczegółowy: RSO1.2. Czerpanie korzyści z cyfryzacji dla obywateli, przedsiębiorstw, organizacji badawczych i instytucji publicznych (EFRR)</w:t>
        </w:r>
        <w:r w:rsidR="00884D9B">
          <w:rPr>
            <w:webHidden/>
          </w:rPr>
          <w:tab/>
        </w:r>
        <w:r w:rsidR="00884D9B">
          <w:rPr>
            <w:webHidden/>
          </w:rPr>
          <w:fldChar w:fldCharType="begin"/>
        </w:r>
        <w:r w:rsidR="00884D9B">
          <w:rPr>
            <w:webHidden/>
          </w:rPr>
          <w:instrText xml:space="preserve"> PAGEREF _Toc215823620 \h </w:instrText>
        </w:r>
        <w:r w:rsidR="00884D9B">
          <w:rPr>
            <w:webHidden/>
          </w:rPr>
        </w:r>
        <w:r w:rsidR="00884D9B">
          <w:rPr>
            <w:webHidden/>
          </w:rPr>
          <w:fldChar w:fldCharType="separate"/>
        </w:r>
        <w:r w:rsidR="00884D9B">
          <w:rPr>
            <w:webHidden/>
          </w:rPr>
          <w:t>70</w:t>
        </w:r>
        <w:r w:rsidR="00884D9B">
          <w:rPr>
            <w:webHidden/>
          </w:rPr>
          <w:fldChar w:fldCharType="end"/>
        </w:r>
      </w:hyperlink>
    </w:p>
    <w:p w14:paraId="710DDAC5" w14:textId="39CC14AC"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621"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_Toc215823621 \h </w:instrText>
        </w:r>
        <w:r w:rsidR="00884D9B">
          <w:rPr>
            <w:webHidden/>
          </w:rPr>
        </w:r>
        <w:r w:rsidR="00884D9B">
          <w:rPr>
            <w:webHidden/>
          </w:rPr>
          <w:fldChar w:fldCharType="separate"/>
        </w:r>
        <w:r w:rsidR="00884D9B">
          <w:rPr>
            <w:webHidden/>
          </w:rPr>
          <w:t>70</w:t>
        </w:r>
        <w:r w:rsidR="00884D9B">
          <w:rPr>
            <w:webHidden/>
          </w:rPr>
          <w:fldChar w:fldCharType="end"/>
        </w:r>
      </w:hyperlink>
    </w:p>
    <w:p w14:paraId="3B8EADE1" w14:textId="7E730B2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22"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_Toc215823622 \h </w:instrText>
        </w:r>
        <w:r w:rsidR="00884D9B">
          <w:rPr>
            <w:webHidden/>
          </w:rPr>
        </w:r>
        <w:r w:rsidR="00884D9B">
          <w:rPr>
            <w:webHidden/>
          </w:rPr>
          <w:fldChar w:fldCharType="separate"/>
        </w:r>
        <w:r w:rsidR="00884D9B">
          <w:rPr>
            <w:webHidden/>
          </w:rPr>
          <w:t>70</w:t>
        </w:r>
        <w:r w:rsidR="00884D9B">
          <w:rPr>
            <w:webHidden/>
          </w:rPr>
          <w:fldChar w:fldCharType="end"/>
        </w:r>
      </w:hyperlink>
    </w:p>
    <w:p w14:paraId="6BB16362" w14:textId="5E244FA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23"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_Toc215823623 \h </w:instrText>
        </w:r>
        <w:r w:rsidR="00884D9B">
          <w:rPr>
            <w:webHidden/>
          </w:rPr>
        </w:r>
        <w:r w:rsidR="00884D9B">
          <w:rPr>
            <w:webHidden/>
          </w:rPr>
          <w:fldChar w:fldCharType="separate"/>
        </w:r>
        <w:r w:rsidR="00884D9B">
          <w:rPr>
            <w:webHidden/>
          </w:rPr>
          <w:t>72</w:t>
        </w:r>
        <w:r w:rsidR="00884D9B">
          <w:rPr>
            <w:webHidden/>
          </w:rPr>
          <w:fldChar w:fldCharType="end"/>
        </w:r>
      </w:hyperlink>
    </w:p>
    <w:p w14:paraId="0F3E8DDB" w14:textId="1865565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24"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_Toc215823624 \h </w:instrText>
        </w:r>
        <w:r w:rsidR="00884D9B">
          <w:rPr>
            <w:webHidden/>
          </w:rPr>
        </w:r>
        <w:r w:rsidR="00884D9B">
          <w:rPr>
            <w:webHidden/>
          </w:rPr>
          <w:fldChar w:fldCharType="separate"/>
        </w:r>
        <w:r w:rsidR="00884D9B">
          <w:rPr>
            <w:webHidden/>
          </w:rPr>
          <w:t>72</w:t>
        </w:r>
        <w:r w:rsidR="00884D9B">
          <w:rPr>
            <w:webHidden/>
          </w:rPr>
          <w:fldChar w:fldCharType="end"/>
        </w:r>
      </w:hyperlink>
    </w:p>
    <w:p w14:paraId="6DD4C9B8" w14:textId="4DA6A1A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25"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_Toc215823625 \h </w:instrText>
        </w:r>
        <w:r w:rsidR="00884D9B">
          <w:rPr>
            <w:webHidden/>
          </w:rPr>
        </w:r>
        <w:r w:rsidR="00884D9B">
          <w:rPr>
            <w:webHidden/>
          </w:rPr>
          <w:fldChar w:fldCharType="separate"/>
        </w:r>
        <w:r w:rsidR="00884D9B">
          <w:rPr>
            <w:webHidden/>
          </w:rPr>
          <w:t>73</w:t>
        </w:r>
        <w:r w:rsidR="00884D9B">
          <w:rPr>
            <w:webHidden/>
          </w:rPr>
          <w:fldChar w:fldCharType="end"/>
        </w:r>
      </w:hyperlink>
    </w:p>
    <w:p w14:paraId="174B9CC5" w14:textId="3A50467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26"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_Toc215823626 \h </w:instrText>
        </w:r>
        <w:r w:rsidR="00884D9B">
          <w:rPr>
            <w:webHidden/>
          </w:rPr>
        </w:r>
        <w:r w:rsidR="00884D9B">
          <w:rPr>
            <w:webHidden/>
          </w:rPr>
          <w:fldChar w:fldCharType="separate"/>
        </w:r>
        <w:r w:rsidR="00884D9B">
          <w:rPr>
            <w:webHidden/>
          </w:rPr>
          <w:t>73</w:t>
        </w:r>
        <w:r w:rsidR="00884D9B">
          <w:rPr>
            <w:webHidden/>
          </w:rPr>
          <w:fldChar w:fldCharType="end"/>
        </w:r>
      </w:hyperlink>
    </w:p>
    <w:p w14:paraId="4AC9EE09" w14:textId="3D4F64A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27"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_Toc215823627 \h </w:instrText>
        </w:r>
        <w:r w:rsidR="00884D9B">
          <w:rPr>
            <w:webHidden/>
          </w:rPr>
        </w:r>
        <w:r w:rsidR="00884D9B">
          <w:rPr>
            <w:webHidden/>
          </w:rPr>
          <w:fldChar w:fldCharType="separate"/>
        </w:r>
        <w:r w:rsidR="00884D9B">
          <w:rPr>
            <w:webHidden/>
          </w:rPr>
          <w:t>73</w:t>
        </w:r>
        <w:r w:rsidR="00884D9B">
          <w:rPr>
            <w:webHidden/>
          </w:rPr>
          <w:fldChar w:fldCharType="end"/>
        </w:r>
      </w:hyperlink>
    </w:p>
    <w:p w14:paraId="3FBD9926" w14:textId="230CB4C5"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628"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_Toc215823628 \h </w:instrText>
        </w:r>
        <w:r w:rsidR="00884D9B">
          <w:rPr>
            <w:webHidden/>
          </w:rPr>
        </w:r>
        <w:r w:rsidR="00884D9B">
          <w:rPr>
            <w:webHidden/>
          </w:rPr>
          <w:fldChar w:fldCharType="separate"/>
        </w:r>
        <w:r w:rsidR="00884D9B">
          <w:rPr>
            <w:webHidden/>
          </w:rPr>
          <w:t>74</w:t>
        </w:r>
        <w:r w:rsidR="00884D9B">
          <w:rPr>
            <w:webHidden/>
          </w:rPr>
          <w:fldChar w:fldCharType="end"/>
        </w:r>
      </w:hyperlink>
    </w:p>
    <w:p w14:paraId="67A92463" w14:textId="1218EF3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29"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_Toc215823629 \h </w:instrText>
        </w:r>
        <w:r w:rsidR="00884D9B">
          <w:rPr>
            <w:webHidden/>
          </w:rPr>
        </w:r>
        <w:r w:rsidR="00884D9B">
          <w:rPr>
            <w:webHidden/>
          </w:rPr>
          <w:fldChar w:fldCharType="separate"/>
        </w:r>
        <w:r w:rsidR="00884D9B">
          <w:rPr>
            <w:webHidden/>
          </w:rPr>
          <w:t>74</w:t>
        </w:r>
        <w:r w:rsidR="00884D9B">
          <w:rPr>
            <w:webHidden/>
          </w:rPr>
          <w:fldChar w:fldCharType="end"/>
        </w:r>
      </w:hyperlink>
    </w:p>
    <w:p w14:paraId="5EE5E525" w14:textId="20EF2D80"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30"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_Toc215823630 \h </w:instrText>
        </w:r>
        <w:r w:rsidR="00884D9B">
          <w:rPr>
            <w:webHidden/>
          </w:rPr>
        </w:r>
        <w:r w:rsidR="00884D9B">
          <w:rPr>
            <w:webHidden/>
          </w:rPr>
          <w:fldChar w:fldCharType="separate"/>
        </w:r>
        <w:r w:rsidR="00884D9B">
          <w:rPr>
            <w:webHidden/>
          </w:rPr>
          <w:t>74</w:t>
        </w:r>
        <w:r w:rsidR="00884D9B">
          <w:rPr>
            <w:webHidden/>
          </w:rPr>
          <w:fldChar w:fldCharType="end"/>
        </w:r>
      </w:hyperlink>
    </w:p>
    <w:p w14:paraId="3494ADF5" w14:textId="77832872"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631"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_Toc215823631 \h </w:instrText>
        </w:r>
        <w:r w:rsidR="00884D9B">
          <w:rPr>
            <w:webHidden/>
          </w:rPr>
        </w:r>
        <w:r w:rsidR="00884D9B">
          <w:rPr>
            <w:webHidden/>
          </w:rPr>
          <w:fldChar w:fldCharType="separate"/>
        </w:r>
        <w:r w:rsidR="00884D9B">
          <w:rPr>
            <w:webHidden/>
          </w:rPr>
          <w:t>74</w:t>
        </w:r>
        <w:r w:rsidR="00884D9B">
          <w:rPr>
            <w:webHidden/>
          </w:rPr>
          <w:fldChar w:fldCharType="end"/>
        </w:r>
      </w:hyperlink>
    </w:p>
    <w:p w14:paraId="46E270F6" w14:textId="1493048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32"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_Toc215823632 \h </w:instrText>
        </w:r>
        <w:r w:rsidR="00884D9B">
          <w:rPr>
            <w:webHidden/>
          </w:rPr>
        </w:r>
        <w:r w:rsidR="00884D9B">
          <w:rPr>
            <w:webHidden/>
          </w:rPr>
          <w:fldChar w:fldCharType="separate"/>
        </w:r>
        <w:r w:rsidR="00884D9B">
          <w:rPr>
            <w:webHidden/>
          </w:rPr>
          <w:t>74</w:t>
        </w:r>
        <w:r w:rsidR="00884D9B">
          <w:rPr>
            <w:webHidden/>
          </w:rPr>
          <w:fldChar w:fldCharType="end"/>
        </w:r>
      </w:hyperlink>
    </w:p>
    <w:p w14:paraId="781468DA" w14:textId="5DF090E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33"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_Toc215823633 \h </w:instrText>
        </w:r>
        <w:r w:rsidR="00884D9B">
          <w:rPr>
            <w:webHidden/>
          </w:rPr>
        </w:r>
        <w:r w:rsidR="00884D9B">
          <w:rPr>
            <w:webHidden/>
          </w:rPr>
          <w:fldChar w:fldCharType="separate"/>
        </w:r>
        <w:r w:rsidR="00884D9B">
          <w:rPr>
            <w:webHidden/>
          </w:rPr>
          <w:t>75</w:t>
        </w:r>
        <w:r w:rsidR="00884D9B">
          <w:rPr>
            <w:webHidden/>
          </w:rPr>
          <w:fldChar w:fldCharType="end"/>
        </w:r>
      </w:hyperlink>
    </w:p>
    <w:p w14:paraId="42076B15" w14:textId="2583EA2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34"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_Toc215823634 \h </w:instrText>
        </w:r>
        <w:r w:rsidR="00884D9B">
          <w:rPr>
            <w:webHidden/>
          </w:rPr>
        </w:r>
        <w:r w:rsidR="00884D9B">
          <w:rPr>
            <w:webHidden/>
          </w:rPr>
          <w:fldChar w:fldCharType="separate"/>
        </w:r>
        <w:r w:rsidR="00884D9B">
          <w:rPr>
            <w:webHidden/>
          </w:rPr>
          <w:t>75</w:t>
        </w:r>
        <w:r w:rsidR="00884D9B">
          <w:rPr>
            <w:webHidden/>
          </w:rPr>
          <w:fldChar w:fldCharType="end"/>
        </w:r>
      </w:hyperlink>
    </w:p>
    <w:p w14:paraId="31A3D015" w14:textId="378CDB2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35"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_Toc215823635 \h </w:instrText>
        </w:r>
        <w:r w:rsidR="00884D9B">
          <w:rPr>
            <w:webHidden/>
          </w:rPr>
        </w:r>
        <w:r w:rsidR="00884D9B">
          <w:rPr>
            <w:webHidden/>
          </w:rPr>
          <w:fldChar w:fldCharType="separate"/>
        </w:r>
        <w:r w:rsidR="00884D9B">
          <w:rPr>
            <w:webHidden/>
          </w:rPr>
          <w:t>75</w:t>
        </w:r>
        <w:r w:rsidR="00884D9B">
          <w:rPr>
            <w:webHidden/>
          </w:rPr>
          <w:fldChar w:fldCharType="end"/>
        </w:r>
      </w:hyperlink>
    </w:p>
    <w:p w14:paraId="74728C18" w14:textId="3A2D224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36"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_Toc215823636 \h </w:instrText>
        </w:r>
        <w:r w:rsidR="00884D9B">
          <w:rPr>
            <w:webHidden/>
          </w:rPr>
        </w:r>
        <w:r w:rsidR="00884D9B">
          <w:rPr>
            <w:webHidden/>
          </w:rPr>
          <w:fldChar w:fldCharType="separate"/>
        </w:r>
        <w:r w:rsidR="00884D9B">
          <w:rPr>
            <w:webHidden/>
          </w:rPr>
          <w:t>75</w:t>
        </w:r>
        <w:r w:rsidR="00884D9B">
          <w:rPr>
            <w:webHidden/>
          </w:rPr>
          <w:fldChar w:fldCharType="end"/>
        </w:r>
      </w:hyperlink>
    </w:p>
    <w:p w14:paraId="69756615" w14:textId="6F825FE1"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637" w:history="1">
        <w:r w:rsidR="00884D9B" w:rsidRPr="00360899">
          <w:rPr>
            <w:rStyle w:val="Hipercze"/>
            <w:lang w:val="pl-PL"/>
          </w:rPr>
          <w:t>2.1.1.1. Cel szczegółowy: RSO1.3. Wzmacnianie trwałego wzrostu i konkurencyjności MŚP oraz tworzenie miejsc pracy w MŚP, w tym poprzez inwestycje produkcyjne (EFRR)</w:t>
        </w:r>
        <w:r w:rsidR="00884D9B">
          <w:rPr>
            <w:webHidden/>
          </w:rPr>
          <w:tab/>
        </w:r>
        <w:r w:rsidR="00884D9B">
          <w:rPr>
            <w:webHidden/>
          </w:rPr>
          <w:fldChar w:fldCharType="begin"/>
        </w:r>
        <w:r w:rsidR="00884D9B">
          <w:rPr>
            <w:webHidden/>
          </w:rPr>
          <w:instrText xml:space="preserve"> PAGEREF _Toc215823637 \h </w:instrText>
        </w:r>
        <w:r w:rsidR="00884D9B">
          <w:rPr>
            <w:webHidden/>
          </w:rPr>
        </w:r>
        <w:r w:rsidR="00884D9B">
          <w:rPr>
            <w:webHidden/>
          </w:rPr>
          <w:fldChar w:fldCharType="separate"/>
        </w:r>
        <w:r w:rsidR="00884D9B">
          <w:rPr>
            <w:webHidden/>
          </w:rPr>
          <w:t>76</w:t>
        </w:r>
        <w:r w:rsidR="00884D9B">
          <w:rPr>
            <w:webHidden/>
          </w:rPr>
          <w:fldChar w:fldCharType="end"/>
        </w:r>
      </w:hyperlink>
    </w:p>
    <w:p w14:paraId="57DA2D16" w14:textId="2C4B79BB"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638"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_Toc215823638 \h </w:instrText>
        </w:r>
        <w:r w:rsidR="00884D9B">
          <w:rPr>
            <w:webHidden/>
          </w:rPr>
        </w:r>
        <w:r w:rsidR="00884D9B">
          <w:rPr>
            <w:webHidden/>
          </w:rPr>
          <w:fldChar w:fldCharType="separate"/>
        </w:r>
        <w:r w:rsidR="00884D9B">
          <w:rPr>
            <w:webHidden/>
          </w:rPr>
          <w:t>76</w:t>
        </w:r>
        <w:r w:rsidR="00884D9B">
          <w:rPr>
            <w:webHidden/>
          </w:rPr>
          <w:fldChar w:fldCharType="end"/>
        </w:r>
      </w:hyperlink>
    </w:p>
    <w:p w14:paraId="68008FB0" w14:textId="4E61DDF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39"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_Toc215823639 \h </w:instrText>
        </w:r>
        <w:r w:rsidR="00884D9B">
          <w:rPr>
            <w:webHidden/>
          </w:rPr>
        </w:r>
        <w:r w:rsidR="00884D9B">
          <w:rPr>
            <w:webHidden/>
          </w:rPr>
          <w:fldChar w:fldCharType="separate"/>
        </w:r>
        <w:r w:rsidR="00884D9B">
          <w:rPr>
            <w:webHidden/>
          </w:rPr>
          <w:t>76</w:t>
        </w:r>
        <w:r w:rsidR="00884D9B">
          <w:rPr>
            <w:webHidden/>
          </w:rPr>
          <w:fldChar w:fldCharType="end"/>
        </w:r>
      </w:hyperlink>
    </w:p>
    <w:p w14:paraId="789545F3" w14:textId="21E95B0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40"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_Toc215823640 \h </w:instrText>
        </w:r>
        <w:r w:rsidR="00884D9B">
          <w:rPr>
            <w:webHidden/>
          </w:rPr>
        </w:r>
        <w:r w:rsidR="00884D9B">
          <w:rPr>
            <w:webHidden/>
          </w:rPr>
          <w:fldChar w:fldCharType="separate"/>
        </w:r>
        <w:r w:rsidR="00884D9B">
          <w:rPr>
            <w:webHidden/>
          </w:rPr>
          <w:t>78</w:t>
        </w:r>
        <w:r w:rsidR="00884D9B">
          <w:rPr>
            <w:webHidden/>
          </w:rPr>
          <w:fldChar w:fldCharType="end"/>
        </w:r>
      </w:hyperlink>
    </w:p>
    <w:p w14:paraId="11A97484" w14:textId="4B77158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41"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_Toc215823641 \h </w:instrText>
        </w:r>
        <w:r w:rsidR="00884D9B">
          <w:rPr>
            <w:webHidden/>
          </w:rPr>
        </w:r>
        <w:r w:rsidR="00884D9B">
          <w:rPr>
            <w:webHidden/>
          </w:rPr>
          <w:fldChar w:fldCharType="separate"/>
        </w:r>
        <w:r w:rsidR="00884D9B">
          <w:rPr>
            <w:webHidden/>
          </w:rPr>
          <w:t>78</w:t>
        </w:r>
        <w:r w:rsidR="00884D9B">
          <w:rPr>
            <w:webHidden/>
          </w:rPr>
          <w:fldChar w:fldCharType="end"/>
        </w:r>
      </w:hyperlink>
    </w:p>
    <w:p w14:paraId="2CE79B89" w14:textId="596F845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42"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_Toc215823642 \h </w:instrText>
        </w:r>
        <w:r w:rsidR="00884D9B">
          <w:rPr>
            <w:webHidden/>
          </w:rPr>
        </w:r>
        <w:r w:rsidR="00884D9B">
          <w:rPr>
            <w:webHidden/>
          </w:rPr>
          <w:fldChar w:fldCharType="separate"/>
        </w:r>
        <w:r w:rsidR="00884D9B">
          <w:rPr>
            <w:webHidden/>
          </w:rPr>
          <w:t>79</w:t>
        </w:r>
        <w:r w:rsidR="00884D9B">
          <w:rPr>
            <w:webHidden/>
          </w:rPr>
          <w:fldChar w:fldCharType="end"/>
        </w:r>
      </w:hyperlink>
    </w:p>
    <w:p w14:paraId="4C46975B" w14:textId="42C55A2B"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43"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_Toc215823643 \h </w:instrText>
        </w:r>
        <w:r w:rsidR="00884D9B">
          <w:rPr>
            <w:webHidden/>
          </w:rPr>
        </w:r>
        <w:r w:rsidR="00884D9B">
          <w:rPr>
            <w:webHidden/>
          </w:rPr>
          <w:fldChar w:fldCharType="separate"/>
        </w:r>
        <w:r w:rsidR="00884D9B">
          <w:rPr>
            <w:webHidden/>
          </w:rPr>
          <w:t>79</w:t>
        </w:r>
        <w:r w:rsidR="00884D9B">
          <w:rPr>
            <w:webHidden/>
          </w:rPr>
          <w:fldChar w:fldCharType="end"/>
        </w:r>
      </w:hyperlink>
    </w:p>
    <w:p w14:paraId="4B296DED" w14:textId="67C6EF1D"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44"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_Toc215823644 \h </w:instrText>
        </w:r>
        <w:r w:rsidR="00884D9B">
          <w:rPr>
            <w:webHidden/>
          </w:rPr>
        </w:r>
        <w:r w:rsidR="00884D9B">
          <w:rPr>
            <w:webHidden/>
          </w:rPr>
          <w:fldChar w:fldCharType="separate"/>
        </w:r>
        <w:r w:rsidR="00884D9B">
          <w:rPr>
            <w:webHidden/>
          </w:rPr>
          <w:t>80</w:t>
        </w:r>
        <w:r w:rsidR="00884D9B">
          <w:rPr>
            <w:webHidden/>
          </w:rPr>
          <w:fldChar w:fldCharType="end"/>
        </w:r>
      </w:hyperlink>
    </w:p>
    <w:p w14:paraId="0F6AFE35" w14:textId="7C5C4A96"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645"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_Toc215823645 \h </w:instrText>
        </w:r>
        <w:r w:rsidR="00884D9B">
          <w:rPr>
            <w:webHidden/>
          </w:rPr>
        </w:r>
        <w:r w:rsidR="00884D9B">
          <w:rPr>
            <w:webHidden/>
          </w:rPr>
          <w:fldChar w:fldCharType="separate"/>
        </w:r>
        <w:r w:rsidR="00884D9B">
          <w:rPr>
            <w:webHidden/>
          </w:rPr>
          <w:t>80</w:t>
        </w:r>
        <w:r w:rsidR="00884D9B">
          <w:rPr>
            <w:webHidden/>
          </w:rPr>
          <w:fldChar w:fldCharType="end"/>
        </w:r>
      </w:hyperlink>
    </w:p>
    <w:p w14:paraId="16A6FA51" w14:textId="28AFFCD1"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46"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_Toc215823646 \h </w:instrText>
        </w:r>
        <w:r w:rsidR="00884D9B">
          <w:rPr>
            <w:webHidden/>
          </w:rPr>
        </w:r>
        <w:r w:rsidR="00884D9B">
          <w:rPr>
            <w:webHidden/>
          </w:rPr>
          <w:fldChar w:fldCharType="separate"/>
        </w:r>
        <w:r w:rsidR="00884D9B">
          <w:rPr>
            <w:webHidden/>
          </w:rPr>
          <w:t>80</w:t>
        </w:r>
        <w:r w:rsidR="00884D9B">
          <w:rPr>
            <w:webHidden/>
          </w:rPr>
          <w:fldChar w:fldCharType="end"/>
        </w:r>
      </w:hyperlink>
    </w:p>
    <w:p w14:paraId="1EDDBEB5" w14:textId="64274F8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47"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_Toc215823647 \h </w:instrText>
        </w:r>
        <w:r w:rsidR="00884D9B">
          <w:rPr>
            <w:webHidden/>
          </w:rPr>
        </w:r>
        <w:r w:rsidR="00884D9B">
          <w:rPr>
            <w:webHidden/>
          </w:rPr>
          <w:fldChar w:fldCharType="separate"/>
        </w:r>
        <w:r w:rsidR="00884D9B">
          <w:rPr>
            <w:webHidden/>
          </w:rPr>
          <w:t>81</w:t>
        </w:r>
        <w:r w:rsidR="00884D9B">
          <w:rPr>
            <w:webHidden/>
          </w:rPr>
          <w:fldChar w:fldCharType="end"/>
        </w:r>
      </w:hyperlink>
    </w:p>
    <w:p w14:paraId="3BE9F1F5" w14:textId="76403822"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648"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_Toc215823648 \h </w:instrText>
        </w:r>
        <w:r w:rsidR="00884D9B">
          <w:rPr>
            <w:webHidden/>
          </w:rPr>
        </w:r>
        <w:r w:rsidR="00884D9B">
          <w:rPr>
            <w:webHidden/>
          </w:rPr>
          <w:fldChar w:fldCharType="separate"/>
        </w:r>
        <w:r w:rsidR="00884D9B">
          <w:rPr>
            <w:webHidden/>
          </w:rPr>
          <w:t>81</w:t>
        </w:r>
        <w:r w:rsidR="00884D9B">
          <w:rPr>
            <w:webHidden/>
          </w:rPr>
          <w:fldChar w:fldCharType="end"/>
        </w:r>
      </w:hyperlink>
    </w:p>
    <w:p w14:paraId="18F4136E" w14:textId="2EBD4510"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49"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_Toc215823649 \h </w:instrText>
        </w:r>
        <w:r w:rsidR="00884D9B">
          <w:rPr>
            <w:webHidden/>
          </w:rPr>
        </w:r>
        <w:r w:rsidR="00884D9B">
          <w:rPr>
            <w:webHidden/>
          </w:rPr>
          <w:fldChar w:fldCharType="separate"/>
        </w:r>
        <w:r w:rsidR="00884D9B">
          <w:rPr>
            <w:webHidden/>
          </w:rPr>
          <w:t>81</w:t>
        </w:r>
        <w:r w:rsidR="00884D9B">
          <w:rPr>
            <w:webHidden/>
          </w:rPr>
          <w:fldChar w:fldCharType="end"/>
        </w:r>
      </w:hyperlink>
    </w:p>
    <w:p w14:paraId="669A2B1D" w14:textId="3A2F32E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50"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_Toc215823650 \h </w:instrText>
        </w:r>
        <w:r w:rsidR="00884D9B">
          <w:rPr>
            <w:webHidden/>
          </w:rPr>
        </w:r>
        <w:r w:rsidR="00884D9B">
          <w:rPr>
            <w:webHidden/>
          </w:rPr>
          <w:fldChar w:fldCharType="separate"/>
        </w:r>
        <w:r w:rsidR="00884D9B">
          <w:rPr>
            <w:webHidden/>
          </w:rPr>
          <w:t>82</w:t>
        </w:r>
        <w:r w:rsidR="00884D9B">
          <w:rPr>
            <w:webHidden/>
          </w:rPr>
          <w:fldChar w:fldCharType="end"/>
        </w:r>
      </w:hyperlink>
    </w:p>
    <w:p w14:paraId="4374F4AA" w14:textId="3B45D9C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51"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_Toc215823651 \h </w:instrText>
        </w:r>
        <w:r w:rsidR="00884D9B">
          <w:rPr>
            <w:webHidden/>
          </w:rPr>
        </w:r>
        <w:r w:rsidR="00884D9B">
          <w:rPr>
            <w:webHidden/>
          </w:rPr>
          <w:fldChar w:fldCharType="separate"/>
        </w:r>
        <w:r w:rsidR="00884D9B">
          <w:rPr>
            <w:webHidden/>
          </w:rPr>
          <w:t>82</w:t>
        </w:r>
        <w:r w:rsidR="00884D9B">
          <w:rPr>
            <w:webHidden/>
          </w:rPr>
          <w:fldChar w:fldCharType="end"/>
        </w:r>
      </w:hyperlink>
    </w:p>
    <w:p w14:paraId="78DB04A2" w14:textId="66C6C86B"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52"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_Toc215823652 \h </w:instrText>
        </w:r>
        <w:r w:rsidR="00884D9B">
          <w:rPr>
            <w:webHidden/>
          </w:rPr>
        </w:r>
        <w:r w:rsidR="00884D9B">
          <w:rPr>
            <w:webHidden/>
          </w:rPr>
          <w:fldChar w:fldCharType="separate"/>
        </w:r>
        <w:r w:rsidR="00884D9B">
          <w:rPr>
            <w:webHidden/>
          </w:rPr>
          <w:t>82</w:t>
        </w:r>
        <w:r w:rsidR="00884D9B">
          <w:rPr>
            <w:webHidden/>
          </w:rPr>
          <w:fldChar w:fldCharType="end"/>
        </w:r>
      </w:hyperlink>
    </w:p>
    <w:p w14:paraId="054DA3C1" w14:textId="13FC3F5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53"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_Toc215823653 \h </w:instrText>
        </w:r>
        <w:r w:rsidR="00884D9B">
          <w:rPr>
            <w:webHidden/>
          </w:rPr>
        </w:r>
        <w:r w:rsidR="00884D9B">
          <w:rPr>
            <w:webHidden/>
          </w:rPr>
          <w:fldChar w:fldCharType="separate"/>
        </w:r>
        <w:r w:rsidR="00884D9B">
          <w:rPr>
            <w:webHidden/>
          </w:rPr>
          <w:t>83</w:t>
        </w:r>
        <w:r w:rsidR="00884D9B">
          <w:rPr>
            <w:webHidden/>
          </w:rPr>
          <w:fldChar w:fldCharType="end"/>
        </w:r>
      </w:hyperlink>
    </w:p>
    <w:p w14:paraId="0E8FE1FB" w14:textId="45852EFD" w:rsidR="00884D9B" w:rsidRDefault="009933FD">
      <w:pPr>
        <w:pStyle w:val="Spistreci3"/>
        <w:tabs>
          <w:tab w:val="right" w:leader="dot" w:pos="10240"/>
        </w:tabs>
        <w:rPr>
          <w:rFonts w:asciiTheme="minorHAnsi" w:eastAsiaTheme="minorEastAsia" w:hAnsiTheme="minorHAnsi" w:cstheme="minorBidi"/>
          <w:sz w:val="22"/>
          <w:szCs w:val="22"/>
          <w:lang w:val="pl-PL" w:eastAsia="pl-PL"/>
        </w:rPr>
      </w:pPr>
      <w:hyperlink w:anchor="_Toc215823654" w:history="1">
        <w:r w:rsidR="00884D9B" w:rsidRPr="00360899">
          <w:rPr>
            <w:rStyle w:val="Hipercze"/>
          </w:rPr>
          <w:t>2.1.1. Priorytet: 2. Priorytet 2 – Fundusze Europejskie na rzecz zielonego Pomorza Zachodniego</w:t>
        </w:r>
        <w:r w:rsidR="00884D9B">
          <w:rPr>
            <w:webHidden/>
          </w:rPr>
          <w:tab/>
        </w:r>
        <w:r w:rsidR="00884D9B">
          <w:rPr>
            <w:webHidden/>
          </w:rPr>
          <w:fldChar w:fldCharType="begin"/>
        </w:r>
        <w:r w:rsidR="00884D9B">
          <w:rPr>
            <w:webHidden/>
          </w:rPr>
          <w:instrText xml:space="preserve"> PAGEREF _Toc215823654 \h </w:instrText>
        </w:r>
        <w:r w:rsidR="00884D9B">
          <w:rPr>
            <w:webHidden/>
          </w:rPr>
        </w:r>
        <w:r w:rsidR="00884D9B">
          <w:rPr>
            <w:webHidden/>
          </w:rPr>
          <w:fldChar w:fldCharType="separate"/>
        </w:r>
        <w:r w:rsidR="00884D9B">
          <w:rPr>
            <w:webHidden/>
          </w:rPr>
          <w:t>84</w:t>
        </w:r>
        <w:r w:rsidR="00884D9B">
          <w:rPr>
            <w:webHidden/>
          </w:rPr>
          <w:fldChar w:fldCharType="end"/>
        </w:r>
      </w:hyperlink>
    </w:p>
    <w:p w14:paraId="40DD1CDF" w14:textId="64D88703"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655" w:history="1">
        <w:r w:rsidR="00884D9B" w:rsidRPr="00360899">
          <w:rPr>
            <w:rStyle w:val="Hipercze"/>
            <w:lang w:val="pl-PL"/>
          </w:rPr>
          <w:t>2.1.1.1. Cel szczegółowy: RSO2.1. Wspieranie efektywności energetycznej i redukcji emisji gazów cieplarnianych (EFRR)</w:t>
        </w:r>
        <w:r w:rsidR="00884D9B">
          <w:rPr>
            <w:webHidden/>
          </w:rPr>
          <w:tab/>
        </w:r>
        <w:r w:rsidR="00884D9B">
          <w:rPr>
            <w:webHidden/>
          </w:rPr>
          <w:fldChar w:fldCharType="begin"/>
        </w:r>
        <w:r w:rsidR="00884D9B">
          <w:rPr>
            <w:webHidden/>
          </w:rPr>
          <w:instrText xml:space="preserve"> PAGEREF _Toc215823655 \h </w:instrText>
        </w:r>
        <w:r w:rsidR="00884D9B">
          <w:rPr>
            <w:webHidden/>
          </w:rPr>
        </w:r>
        <w:r w:rsidR="00884D9B">
          <w:rPr>
            <w:webHidden/>
          </w:rPr>
          <w:fldChar w:fldCharType="separate"/>
        </w:r>
        <w:r w:rsidR="00884D9B">
          <w:rPr>
            <w:webHidden/>
          </w:rPr>
          <w:t>84</w:t>
        </w:r>
        <w:r w:rsidR="00884D9B">
          <w:rPr>
            <w:webHidden/>
          </w:rPr>
          <w:fldChar w:fldCharType="end"/>
        </w:r>
      </w:hyperlink>
    </w:p>
    <w:p w14:paraId="7DA963CF" w14:textId="677D49A7"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656"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_Toc215823656 \h </w:instrText>
        </w:r>
        <w:r w:rsidR="00884D9B">
          <w:rPr>
            <w:webHidden/>
          </w:rPr>
        </w:r>
        <w:r w:rsidR="00884D9B">
          <w:rPr>
            <w:webHidden/>
          </w:rPr>
          <w:fldChar w:fldCharType="separate"/>
        </w:r>
        <w:r w:rsidR="00884D9B">
          <w:rPr>
            <w:webHidden/>
          </w:rPr>
          <w:t>84</w:t>
        </w:r>
        <w:r w:rsidR="00884D9B">
          <w:rPr>
            <w:webHidden/>
          </w:rPr>
          <w:fldChar w:fldCharType="end"/>
        </w:r>
      </w:hyperlink>
    </w:p>
    <w:p w14:paraId="6667035E" w14:textId="2AF8F35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57"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_Toc215823657 \h </w:instrText>
        </w:r>
        <w:r w:rsidR="00884D9B">
          <w:rPr>
            <w:webHidden/>
          </w:rPr>
        </w:r>
        <w:r w:rsidR="00884D9B">
          <w:rPr>
            <w:webHidden/>
          </w:rPr>
          <w:fldChar w:fldCharType="separate"/>
        </w:r>
        <w:r w:rsidR="00884D9B">
          <w:rPr>
            <w:webHidden/>
          </w:rPr>
          <w:t>84</w:t>
        </w:r>
        <w:r w:rsidR="00884D9B">
          <w:rPr>
            <w:webHidden/>
          </w:rPr>
          <w:fldChar w:fldCharType="end"/>
        </w:r>
      </w:hyperlink>
    </w:p>
    <w:p w14:paraId="18F92111" w14:textId="5DC34E4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58"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_Toc215823658 \h </w:instrText>
        </w:r>
        <w:r w:rsidR="00884D9B">
          <w:rPr>
            <w:webHidden/>
          </w:rPr>
        </w:r>
        <w:r w:rsidR="00884D9B">
          <w:rPr>
            <w:webHidden/>
          </w:rPr>
          <w:fldChar w:fldCharType="separate"/>
        </w:r>
        <w:r w:rsidR="00884D9B">
          <w:rPr>
            <w:webHidden/>
          </w:rPr>
          <w:t>87</w:t>
        </w:r>
        <w:r w:rsidR="00884D9B">
          <w:rPr>
            <w:webHidden/>
          </w:rPr>
          <w:fldChar w:fldCharType="end"/>
        </w:r>
      </w:hyperlink>
    </w:p>
    <w:p w14:paraId="28763C94" w14:textId="5AFE1361"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59"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_Toc215823659 \h </w:instrText>
        </w:r>
        <w:r w:rsidR="00884D9B">
          <w:rPr>
            <w:webHidden/>
          </w:rPr>
        </w:r>
        <w:r w:rsidR="00884D9B">
          <w:rPr>
            <w:webHidden/>
          </w:rPr>
          <w:fldChar w:fldCharType="separate"/>
        </w:r>
        <w:r w:rsidR="00884D9B">
          <w:rPr>
            <w:webHidden/>
          </w:rPr>
          <w:t>87</w:t>
        </w:r>
        <w:r w:rsidR="00884D9B">
          <w:rPr>
            <w:webHidden/>
          </w:rPr>
          <w:fldChar w:fldCharType="end"/>
        </w:r>
      </w:hyperlink>
    </w:p>
    <w:p w14:paraId="5AFEC478" w14:textId="21D2F17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60"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_Toc215823660 \h </w:instrText>
        </w:r>
        <w:r w:rsidR="00884D9B">
          <w:rPr>
            <w:webHidden/>
          </w:rPr>
        </w:r>
        <w:r w:rsidR="00884D9B">
          <w:rPr>
            <w:webHidden/>
          </w:rPr>
          <w:fldChar w:fldCharType="separate"/>
        </w:r>
        <w:r w:rsidR="00884D9B">
          <w:rPr>
            <w:webHidden/>
          </w:rPr>
          <w:t>87</w:t>
        </w:r>
        <w:r w:rsidR="00884D9B">
          <w:rPr>
            <w:webHidden/>
          </w:rPr>
          <w:fldChar w:fldCharType="end"/>
        </w:r>
      </w:hyperlink>
    </w:p>
    <w:p w14:paraId="7AC40D1A" w14:textId="7D6CA90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61"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_Toc215823661 \h </w:instrText>
        </w:r>
        <w:r w:rsidR="00884D9B">
          <w:rPr>
            <w:webHidden/>
          </w:rPr>
        </w:r>
        <w:r w:rsidR="00884D9B">
          <w:rPr>
            <w:webHidden/>
          </w:rPr>
          <w:fldChar w:fldCharType="separate"/>
        </w:r>
        <w:r w:rsidR="00884D9B">
          <w:rPr>
            <w:webHidden/>
          </w:rPr>
          <w:t>88</w:t>
        </w:r>
        <w:r w:rsidR="00884D9B">
          <w:rPr>
            <w:webHidden/>
          </w:rPr>
          <w:fldChar w:fldCharType="end"/>
        </w:r>
      </w:hyperlink>
    </w:p>
    <w:p w14:paraId="4E3792A9" w14:textId="34AC58C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62"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_Toc215823662 \h </w:instrText>
        </w:r>
        <w:r w:rsidR="00884D9B">
          <w:rPr>
            <w:webHidden/>
          </w:rPr>
        </w:r>
        <w:r w:rsidR="00884D9B">
          <w:rPr>
            <w:webHidden/>
          </w:rPr>
          <w:fldChar w:fldCharType="separate"/>
        </w:r>
        <w:r w:rsidR="00884D9B">
          <w:rPr>
            <w:webHidden/>
          </w:rPr>
          <w:t>89</w:t>
        </w:r>
        <w:r w:rsidR="00884D9B">
          <w:rPr>
            <w:webHidden/>
          </w:rPr>
          <w:fldChar w:fldCharType="end"/>
        </w:r>
      </w:hyperlink>
    </w:p>
    <w:p w14:paraId="45022CBE" w14:textId="0102BDFA"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663"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_Toc215823663 \h </w:instrText>
        </w:r>
        <w:r w:rsidR="00884D9B">
          <w:rPr>
            <w:webHidden/>
          </w:rPr>
        </w:r>
        <w:r w:rsidR="00884D9B">
          <w:rPr>
            <w:webHidden/>
          </w:rPr>
          <w:fldChar w:fldCharType="separate"/>
        </w:r>
        <w:r w:rsidR="00884D9B">
          <w:rPr>
            <w:webHidden/>
          </w:rPr>
          <w:t>89</w:t>
        </w:r>
        <w:r w:rsidR="00884D9B">
          <w:rPr>
            <w:webHidden/>
          </w:rPr>
          <w:fldChar w:fldCharType="end"/>
        </w:r>
      </w:hyperlink>
    </w:p>
    <w:p w14:paraId="7F7B5C92" w14:textId="53752EE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64"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_Toc215823664 \h </w:instrText>
        </w:r>
        <w:r w:rsidR="00884D9B">
          <w:rPr>
            <w:webHidden/>
          </w:rPr>
        </w:r>
        <w:r w:rsidR="00884D9B">
          <w:rPr>
            <w:webHidden/>
          </w:rPr>
          <w:fldChar w:fldCharType="separate"/>
        </w:r>
        <w:r w:rsidR="00884D9B">
          <w:rPr>
            <w:webHidden/>
          </w:rPr>
          <w:t>89</w:t>
        </w:r>
        <w:r w:rsidR="00884D9B">
          <w:rPr>
            <w:webHidden/>
          </w:rPr>
          <w:fldChar w:fldCharType="end"/>
        </w:r>
      </w:hyperlink>
    </w:p>
    <w:p w14:paraId="3A9B4E4B" w14:textId="0EAF3A8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65"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_Toc215823665 \h </w:instrText>
        </w:r>
        <w:r w:rsidR="00884D9B">
          <w:rPr>
            <w:webHidden/>
          </w:rPr>
        </w:r>
        <w:r w:rsidR="00884D9B">
          <w:rPr>
            <w:webHidden/>
          </w:rPr>
          <w:fldChar w:fldCharType="separate"/>
        </w:r>
        <w:r w:rsidR="00884D9B">
          <w:rPr>
            <w:webHidden/>
          </w:rPr>
          <w:t>90</w:t>
        </w:r>
        <w:r w:rsidR="00884D9B">
          <w:rPr>
            <w:webHidden/>
          </w:rPr>
          <w:fldChar w:fldCharType="end"/>
        </w:r>
      </w:hyperlink>
    </w:p>
    <w:p w14:paraId="73175375" w14:textId="2E35AAD7"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666"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_Toc215823666 \h </w:instrText>
        </w:r>
        <w:r w:rsidR="00884D9B">
          <w:rPr>
            <w:webHidden/>
          </w:rPr>
        </w:r>
        <w:r w:rsidR="00884D9B">
          <w:rPr>
            <w:webHidden/>
          </w:rPr>
          <w:fldChar w:fldCharType="separate"/>
        </w:r>
        <w:r w:rsidR="00884D9B">
          <w:rPr>
            <w:webHidden/>
          </w:rPr>
          <w:t>91</w:t>
        </w:r>
        <w:r w:rsidR="00884D9B">
          <w:rPr>
            <w:webHidden/>
          </w:rPr>
          <w:fldChar w:fldCharType="end"/>
        </w:r>
      </w:hyperlink>
    </w:p>
    <w:p w14:paraId="60E9A2E4" w14:textId="73A81E3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67"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_Toc215823667 \h </w:instrText>
        </w:r>
        <w:r w:rsidR="00884D9B">
          <w:rPr>
            <w:webHidden/>
          </w:rPr>
        </w:r>
        <w:r w:rsidR="00884D9B">
          <w:rPr>
            <w:webHidden/>
          </w:rPr>
          <w:fldChar w:fldCharType="separate"/>
        </w:r>
        <w:r w:rsidR="00884D9B">
          <w:rPr>
            <w:webHidden/>
          </w:rPr>
          <w:t>91</w:t>
        </w:r>
        <w:r w:rsidR="00884D9B">
          <w:rPr>
            <w:webHidden/>
          </w:rPr>
          <w:fldChar w:fldCharType="end"/>
        </w:r>
      </w:hyperlink>
    </w:p>
    <w:p w14:paraId="7E1AFA89" w14:textId="17AAD8F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68"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_Toc215823668 \h </w:instrText>
        </w:r>
        <w:r w:rsidR="00884D9B">
          <w:rPr>
            <w:webHidden/>
          </w:rPr>
        </w:r>
        <w:r w:rsidR="00884D9B">
          <w:rPr>
            <w:webHidden/>
          </w:rPr>
          <w:fldChar w:fldCharType="separate"/>
        </w:r>
        <w:r w:rsidR="00884D9B">
          <w:rPr>
            <w:webHidden/>
          </w:rPr>
          <w:t>91</w:t>
        </w:r>
        <w:r w:rsidR="00884D9B">
          <w:rPr>
            <w:webHidden/>
          </w:rPr>
          <w:fldChar w:fldCharType="end"/>
        </w:r>
      </w:hyperlink>
    </w:p>
    <w:p w14:paraId="6C0A67AE" w14:textId="0750582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69"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_Toc215823669 \h </w:instrText>
        </w:r>
        <w:r w:rsidR="00884D9B">
          <w:rPr>
            <w:webHidden/>
          </w:rPr>
        </w:r>
        <w:r w:rsidR="00884D9B">
          <w:rPr>
            <w:webHidden/>
          </w:rPr>
          <w:fldChar w:fldCharType="separate"/>
        </w:r>
        <w:r w:rsidR="00884D9B">
          <w:rPr>
            <w:webHidden/>
          </w:rPr>
          <w:t>92</w:t>
        </w:r>
        <w:r w:rsidR="00884D9B">
          <w:rPr>
            <w:webHidden/>
          </w:rPr>
          <w:fldChar w:fldCharType="end"/>
        </w:r>
      </w:hyperlink>
    </w:p>
    <w:p w14:paraId="66387F9C" w14:textId="0568A3A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70"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_Toc215823670 \h </w:instrText>
        </w:r>
        <w:r w:rsidR="00884D9B">
          <w:rPr>
            <w:webHidden/>
          </w:rPr>
        </w:r>
        <w:r w:rsidR="00884D9B">
          <w:rPr>
            <w:webHidden/>
          </w:rPr>
          <w:fldChar w:fldCharType="separate"/>
        </w:r>
        <w:r w:rsidR="00884D9B">
          <w:rPr>
            <w:webHidden/>
          </w:rPr>
          <w:t>92</w:t>
        </w:r>
        <w:r w:rsidR="00884D9B">
          <w:rPr>
            <w:webHidden/>
          </w:rPr>
          <w:fldChar w:fldCharType="end"/>
        </w:r>
      </w:hyperlink>
    </w:p>
    <w:p w14:paraId="20847830" w14:textId="7FA122D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71"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_Toc215823671 \h </w:instrText>
        </w:r>
        <w:r w:rsidR="00884D9B">
          <w:rPr>
            <w:webHidden/>
          </w:rPr>
        </w:r>
        <w:r w:rsidR="00884D9B">
          <w:rPr>
            <w:webHidden/>
          </w:rPr>
          <w:fldChar w:fldCharType="separate"/>
        </w:r>
        <w:r w:rsidR="00884D9B">
          <w:rPr>
            <w:webHidden/>
          </w:rPr>
          <w:t>92</w:t>
        </w:r>
        <w:r w:rsidR="00884D9B">
          <w:rPr>
            <w:webHidden/>
          </w:rPr>
          <w:fldChar w:fldCharType="end"/>
        </w:r>
      </w:hyperlink>
    </w:p>
    <w:p w14:paraId="15038E3A" w14:textId="7B1D879F"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672" w:history="1">
        <w:r w:rsidR="00884D9B" w:rsidRPr="00360899">
          <w:rPr>
            <w:rStyle w:val="Hipercze"/>
            <w:lang w:val="pl-PL"/>
          </w:rPr>
          <w:t>2.1.1.1. Cel szczegółowy: RSO2.2. Wspieranie energii odnawialnej zgodnie z dyrektywą (UE) 2018/2001 w sprawie energii odnawialnej[1], w tym określonymi w niej kryteriami zrównoważonego rozwoju (EFRR)</w:t>
        </w:r>
        <w:r w:rsidR="00884D9B">
          <w:rPr>
            <w:webHidden/>
          </w:rPr>
          <w:tab/>
        </w:r>
        <w:r w:rsidR="00884D9B">
          <w:rPr>
            <w:webHidden/>
          </w:rPr>
          <w:fldChar w:fldCharType="begin"/>
        </w:r>
        <w:r w:rsidR="00884D9B">
          <w:rPr>
            <w:webHidden/>
          </w:rPr>
          <w:instrText xml:space="preserve"> PAGEREF _Toc215823672 \h </w:instrText>
        </w:r>
        <w:r w:rsidR="00884D9B">
          <w:rPr>
            <w:webHidden/>
          </w:rPr>
        </w:r>
        <w:r w:rsidR="00884D9B">
          <w:rPr>
            <w:webHidden/>
          </w:rPr>
          <w:fldChar w:fldCharType="separate"/>
        </w:r>
        <w:r w:rsidR="00884D9B">
          <w:rPr>
            <w:webHidden/>
          </w:rPr>
          <w:t>93</w:t>
        </w:r>
        <w:r w:rsidR="00884D9B">
          <w:rPr>
            <w:webHidden/>
          </w:rPr>
          <w:fldChar w:fldCharType="end"/>
        </w:r>
      </w:hyperlink>
    </w:p>
    <w:p w14:paraId="4473F0CE" w14:textId="49250AE0"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673"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_Toc215823673 \h </w:instrText>
        </w:r>
        <w:r w:rsidR="00884D9B">
          <w:rPr>
            <w:webHidden/>
          </w:rPr>
        </w:r>
        <w:r w:rsidR="00884D9B">
          <w:rPr>
            <w:webHidden/>
          </w:rPr>
          <w:fldChar w:fldCharType="separate"/>
        </w:r>
        <w:r w:rsidR="00884D9B">
          <w:rPr>
            <w:webHidden/>
          </w:rPr>
          <w:t>93</w:t>
        </w:r>
        <w:r w:rsidR="00884D9B">
          <w:rPr>
            <w:webHidden/>
          </w:rPr>
          <w:fldChar w:fldCharType="end"/>
        </w:r>
      </w:hyperlink>
    </w:p>
    <w:p w14:paraId="2EE9EF58" w14:textId="53E0B87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74"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_Toc215823674 \h </w:instrText>
        </w:r>
        <w:r w:rsidR="00884D9B">
          <w:rPr>
            <w:webHidden/>
          </w:rPr>
        </w:r>
        <w:r w:rsidR="00884D9B">
          <w:rPr>
            <w:webHidden/>
          </w:rPr>
          <w:fldChar w:fldCharType="separate"/>
        </w:r>
        <w:r w:rsidR="00884D9B">
          <w:rPr>
            <w:webHidden/>
          </w:rPr>
          <w:t>93</w:t>
        </w:r>
        <w:r w:rsidR="00884D9B">
          <w:rPr>
            <w:webHidden/>
          </w:rPr>
          <w:fldChar w:fldCharType="end"/>
        </w:r>
      </w:hyperlink>
    </w:p>
    <w:p w14:paraId="5F8FDB02" w14:textId="057D8FE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75"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_Toc215823675 \h </w:instrText>
        </w:r>
        <w:r w:rsidR="00884D9B">
          <w:rPr>
            <w:webHidden/>
          </w:rPr>
        </w:r>
        <w:r w:rsidR="00884D9B">
          <w:rPr>
            <w:webHidden/>
          </w:rPr>
          <w:fldChar w:fldCharType="separate"/>
        </w:r>
        <w:r w:rsidR="00884D9B">
          <w:rPr>
            <w:webHidden/>
          </w:rPr>
          <w:t>95</w:t>
        </w:r>
        <w:r w:rsidR="00884D9B">
          <w:rPr>
            <w:webHidden/>
          </w:rPr>
          <w:fldChar w:fldCharType="end"/>
        </w:r>
      </w:hyperlink>
    </w:p>
    <w:p w14:paraId="2CD1C5FA" w14:textId="6F1C73C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76"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_Toc215823676 \h </w:instrText>
        </w:r>
        <w:r w:rsidR="00884D9B">
          <w:rPr>
            <w:webHidden/>
          </w:rPr>
        </w:r>
        <w:r w:rsidR="00884D9B">
          <w:rPr>
            <w:webHidden/>
          </w:rPr>
          <w:fldChar w:fldCharType="separate"/>
        </w:r>
        <w:r w:rsidR="00884D9B">
          <w:rPr>
            <w:webHidden/>
          </w:rPr>
          <w:t>95</w:t>
        </w:r>
        <w:r w:rsidR="00884D9B">
          <w:rPr>
            <w:webHidden/>
          </w:rPr>
          <w:fldChar w:fldCharType="end"/>
        </w:r>
      </w:hyperlink>
    </w:p>
    <w:p w14:paraId="06A4D107" w14:textId="5354869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77"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_Toc215823677 \h </w:instrText>
        </w:r>
        <w:r w:rsidR="00884D9B">
          <w:rPr>
            <w:webHidden/>
          </w:rPr>
        </w:r>
        <w:r w:rsidR="00884D9B">
          <w:rPr>
            <w:webHidden/>
          </w:rPr>
          <w:fldChar w:fldCharType="separate"/>
        </w:r>
        <w:r w:rsidR="00884D9B">
          <w:rPr>
            <w:webHidden/>
          </w:rPr>
          <w:t>96</w:t>
        </w:r>
        <w:r w:rsidR="00884D9B">
          <w:rPr>
            <w:webHidden/>
          </w:rPr>
          <w:fldChar w:fldCharType="end"/>
        </w:r>
      </w:hyperlink>
    </w:p>
    <w:p w14:paraId="7BF3BEC6" w14:textId="775CBC2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78"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_Toc215823678 \h </w:instrText>
        </w:r>
        <w:r w:rsidR="00884D9B">
          <w:rPr>
            <w:webHidden/>
          </w:rPr>
        </w:r>
        <w:r w:rsidR="00884D9B">
          <w:rPr>
            <w:webHidden/>
          </w:rPr>
          <w:fldChar w:fldCharType="separate"/>
        </w:r>
        <w:r w:rsidR="00884D9B">
          <w:rPr>
            <w:webHidden/>
          </w:rPr>
          <w:t>96</w:t>
        </w:r>
        <w:r w:rsidR="00884D9B">
          <w:rPr>
            <w:webHidden/>
          </w:rPr>
          <w:fldChar w:fldCharType="end"/>
        </w:r>
      </w:hyperlink>
    </w:p>
    <w:p w14:paraId="50EAABD6" w14:textId="2F2D659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79"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_Toc215823679 \h </w:instrText>
        </w:r>
        <w:r w:rsidR="00884D9B">
          <w:rPr>
            <w:webHidden/>
          </w:rPr>
        </w:r>
        <w:r w:rsidR="00884D9B">
          <w:rPr>
            <w:webHidden/>
          </w:rPr>
          <w:fldChar w:fldCharType="separate"/>
        </w:r>
        <w:r w:rsidR="00884D9B">
          <w:rPr>
            <w:webHidden/>
          </w:rPr>
          <w:t>97</w:t>
        </w:r>
        <w:r w:rsidR="00884D9B">
          <w:rPr>
            <w:webHidden/>
          </w:rPr>
          <w:fldChar w:fldCharType="end"/>
        </w:r>
      </w:hyperlink>
    </w:p>
    <w:p w14:paraId="55CF1EF6" w14:textId="527CC05B"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680"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_Toc215823680 \h </w:instrText>
        </w:r>
        <w:r w:rsidR="00884D9B">
          <w:rPr>
            <w:webHidden/>
          </w:rPr>
        </w:r>
        <w:r w:rsidR="00884D9B">
          <w:rPr>
            <w:webHidden/>
          </w:rPr>
          <w:fldChar w:fldCharType="separate"/>
        </w:r>
        <w:r w:rsidR="00884D9B">
          <w:rPr>
            <w:webHidden/>
          </w:rPr>
          <w:t>97</w:t>
        </w:r>
        <w:r w:rsidR="00884D9B">
          <w:rPr>
            <w:webHidden/>
          </w:rPr>
          <w:fldChar w:fldCharType="end"/>
        </w:r>
      </w:hyperlink>
    </w:p>
    <w:p w14:paraId="05E3A4A1" w14:textId="2C6609D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81"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_Toc215823681 \h </w:instrText>
        </w:r>
        <w:r w:rsidR="00884D9B">
          <w:rPr>
            <w:webHidden/>
          </w:rPr>
        </w:r>
        <w:r w:rsidR="00884D9B">
          <w:rPr>
            <w:webHidden/>
          </w:rPr>
          <w:fldChar w:fldCharType="separate"/>
        </w:r>
        <w:r w:rsidR="00884D9B">
          <w:rPr>
            <w:webHidden/>
          </w:rPr>
          <w:t>97</w:t>
        </w:r>
        <w:r w:rsidR="00884D9B">
          <w:rPr>
            <w:webHidden/>
          </w:rPr>
          <w:fldChar w:fldCharType="end"/>
        </w:r>
      </w:hyperlink>
    </w:p>
    <w:p w14:paraId="092F5F20" w14:textId="124097A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82"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_Toc215823682 \h </w:instrText>
        </w:r>
        <w:r w:rsidR="00884D9B">
          <w:rPr>
            <w:webHidden/>
          </w:rPr>
        </w:r>
        <w:r w:rsidR="00884D9B">
          <w:rPr>
            <w:webHidden/>
          </w:rPr>
          <w:fldChar w:fldCharType="separate"/>
        </w:r>
        <w:r w:rsidR="00884D9B">
          <w:rPr>
            <w:webHidden/>
          </w:rPr>
          <w:t>97</w:t>
        </w:r>
        <w:r w:rsidR="00884D9B">
          <w:rPr>
            <w:webHidden/>
          </w:rPr>
          <w:fldChar w:fldCharType="end"/>
        </w:r>
      </w:hyperlink>
    </w:p>
    <w:p w14:paraId="79610FA9" w14:textId="2BDA916D"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683"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_Toc215823683 \h </w:instrText>
        </w:r>
        <w:r w:rsidR="00884D9B">
          <w:rPr>
            <w:webHidden/>
          </w:rPr>
        </w:r>
        <w:r w:rsidR="00884D9B">
          <w:rPr>
            <w:webHidden/>
          </w:rPr>
          <w:fldChar w:fldCharType="separate"/>
        </w:r>
        <w:r w:rsidR="00884D9B">
          <w:rPr>
            <w:webHidden/>
          </w:rPr>
          <w:t>98</w:t>
        </w:r>
        <w:r w:rsidR="00884D9B">
          <w:rPr>
            <w:webHidden/>
          </w:rPr>
          <w:fldChar w:fldCharType="end"/>
        </w:r>
      </w:hyperlink>
    </w:p>
    <w:p w14:paraId="1BA2B9B6" w14:textId="6C6C418D"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84"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_Toc215823684 \h </w:instrText>
        </w:r>
        <w:r w:rsidR="00884D9B">
          <w:rPr>
            <w:webHidden/>
          </w:rPr>
        </w:r>
        <w:r w:rsidR="00884D9B">
          <w:rPr>
            <w:webHidden/>
          </w:rPr>
          <w:fldChar w:fldCharType="separate"/>
        </w:r>
        <w:r w:rsidR="00884D9B">
          <w:rPr>
            <w:webHidden/>
          </w:rPr>
          <w:t>98</w:t>
        </w:r>
        <w:r w:rsidR="00884D9B">
          <w:rPr>
            <w:webHidden/>
          </w:rPr>
          <w:fldChar w:fldCharType="end"/>
        </w:r>
      </w:hyperlink>
    </w:p>
    <w:p w14:paraId="4CBB4393" w14:textId="57B3E72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85"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_Toc215823685 \h </w:instrText>
        </w:r>
        <w:r w:rsidR="00884D9B">
          <w:rPr>
            <w:webHidden/>
          </w:rPr>
        </w:r>
        <w:r w:rsidR="00884D9B">
          <w:rPr>
            <w:webHidden/>
          </w:rPr>
          <w:fldChar w:fldCharType="separate"/>
        </w:r>
        <w:r w:rsidR="00884D9B">
          <w:rPr>
            <w:webHidden/>
          </w:rPr>
          <w:t>99</w:t>
        </w:r>
        <w:r w:rsidR="00884D9B">
          <w:rPr>
            <w:webHidden/>
          </w:rPr>
          <w:fldChar w:fldCharType="end"/>
        </w:r>
      </w:hyperlink>
    </w:p>
    <w:p w14:paraId="471C2AAE" w14:textId="6461D34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86"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_Toc215823686 \h </w:instrText>
        </w:r>
        <w:r w:rsidR="00884D9B">
          <w:rPr>
            <w:webHidden/>
          </w:rPr>
        </w:r>
        <w:r w:rsidR="00884D9B">
          <w:rPr>
            <w:webHidden/>
          </w:rPr>
          <w:fldChar w:fldCharType="separate"/>
        </w:r>
        <w:r w:rsidR="00884D9B">
          <w:rPr>
            <w:webHidden/>
          </w:rPr>
          <w:t>99</w:t>
        </w:r>
        <w:r w:rsidR="00884D9B">
          <w:rPr>
            <w:webHidden/>
          </w:rPr>
          <w:fldChar w:fldCharType="end"/>
        </w:r>
      </w:hyperlink>
    </w:p>
    <w:p w14:paraId="1E9E2B9B" w14:textId="754DA881"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87"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_Toc215823687 \h </w:instrText>
        </w:r>
        <w:r w:rsidR="00884D9B">
          <w:rPr>
            <w:webHidden/>
          </w:rPr>
        </w:r>
        <w:r w:rsidR="00884D9B">
          <w:rPr>
            <w:webHidden/>
          </w:rPr>
          <w:fldChar w:fldCharType="separate"/>
        </w:r>
        <w:r w:rsidR="00884D9B">
          <w:rPr>
            <w:webHidden/>
          </w:rPr>
          <w:t>99</w:t>
        </w:r>
        <w:r w:rsidR="00884D9B">
          <w:rPr>
            <w:webHidden/>
          </w:rPr>
          <w:fldChar w:fldCharType="end"/>
        </w:r>
      </w:hyperlink>
    </w:p>
    <w:p w14:paraId="34FB9D58" w14:textId="5071F6A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88"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_Toc215823688 \h </w:instrText>
        </w:r>
        <w:r w:rsidR="00884D9B">
          <w:rPr>
            <w:webHidden/>
          </w:rPr>
        </w:r>
        <w:r w:rsidR="00884D9B">
          <w:rPr>
            <w:webHidden/>
          </w:rPr>
          <w:fldChar w:fldCharType="separate"/>
        </w:r>
        <w:r w:rsidR="00884D9B">
          <w:rPr>
            <w:webHidden/>
          </w:rPr>
          <w:t>99</w:t>
        </w:r>
        <w:r w:rsidR="00884D9B">
          <w:rPr>
            <w:webHidden/>
          </w:rPr>
          <w:fldChar w:fldCharType="end"/>
        </w:r>
      </w:hyperlink>
    </w:p>
    <w:p w14:paraId="33D0101D" w14:textId="210FD741"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689" w:history="1">
        <w:r w:rsidR="00884D9B" w:rsidRPr="00360899">
          <w:rPr>
            <w:rStyle w:val="Hipercze"/>
            <w:lang w:val="pl-PL"/>
          </w:rPr>
          <w:t>2.1.1.1. Cel szczegółowy: RSO2.4. Wspieranie przystosowania się do zmiany klimatu i zapobiegania ryzyku związanemu z klęskami żywiołowymi i katastrofami, odporności, z uwzględnieniem podejścia ekosystemowego (EFRR)</w:t>
        </w:r>
        <w:r w:rsidR="00884D9B">
          <w:rPr>
            <w:webHidden/>
          </w:rPr>
          <w:tab/>
        </w:r>
        <w:r w:rsidR="00884D9B">
          <w:rPr>
            <w:webHidden/>
          </w:rPr>
          <w:fldChar w:fldCharType="begin"/>
        </w:r>
        <w:r w:rsidR="00884D9B">
          <w:rPr>
            <w:webHidden/>
          </w:rPr>
          <w:instrText xml:space="preserve"> PAGEREF _Toc215823689 \h </w:instrText>
        </w:r>
        <w:r w:rsidR="00884D9B">
          <w:rPr>
            <w:webHidden/>
          </w:rPr>
        </w:r>
        <w:r w:rsidR="00884D9B">
          <w:rPr>
            <w:webHidden/>
          </w:rPr>
          <w:fldChar w:fldCharType="separate"/>
        </w:r>
        <w:r w:rsidR="00884D9B">
          <w:rPr>
            <w:webHidden/>
          </w:rPr>
          <w:t>100</w:t>
        </w:r>
        <w:r w:rsidR="00884D9B">
          <w:rPr>
            <w:webHidden/>
          </w:rPr>
          <w:fldChar w:fldCharType="end"/>
        </w:r>
      </w:hyperlink>
    </w:p>
    <w:p w14:paraId="5006E587" w14:textId="2922F2AB"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690"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_Toc215823690 \h </w:instrText>
        </w:r>
        <w:r w:rsidR="00884D9B">
          <w:rPr>
            <w:webHidden/>
          </w:rPr>
        </w:r>
        <w:r w:rsidR="00884D9B">
          <w:rPr>
            <w:webHidden/>
          </w:rPr>
          <w:fldChar w:fldCharType="separate"/>
        </w:r>
        <w:r w:rsidR="00884D9B">
          <w:rPr>
            <w:webHidden/>
          </w:rPr>
          <w:t>100</w:t>
        </w:r>
        <w:r w:rsidR="00884D9B">
          <w:rPr>
            <w:webHidden/>
          </w:rPr>
          <w:fldChar w:fldCharType="end"/>
        </w:r>
      </w:hyperlink>
    </w:p>
    <w:p w14:paraId="33A04057" w14:textId="0333E70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91"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_Toc215823691 \h </w:instrText>
        </w:r>
        <w:r w:rsidR="00884D9B">
          <w:rPr>
            <w:webHidden/>
          </w:rPr>
        </w:r>
        <w:r w:rsidR="00884D9B">
          <w:rPr>
            <w:webHidden/>
          </w:rPr>
          <w:fldChar w:fldCharType="separate"/>
        </w:r>
        <w:r w:rsidR="00884D9B">
          <w:rPr>
            <w:webHidden/>
          </w:rPr>
          <w:t>100</w:t>
        </w:r>
        <w:r w:rsidR="00884D9B">
          <w:rPr>
            <w:webHidden/>
          </w:rPr>
          <w:fldChar w:fldCharType="end"/>
        </w:r>
      </w:hyperlink>
    </w:p>
    <w:p w14:paraId="25D10A58" w14:textId="104A816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92"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_Toc215823692 \h </w:instrText>
        </w:r>
        <w:r w:rsidR="00884D9B">
          <w:rPr>
            <w:webHidden/>
          </w:rPr>
        </w:r>
        <w:r w:rsidR="00884D9B">
          <w:rPr>
            <w:webHidden/>
          </w:rPr>
          <w:fldChar w:fldCharType="separate"/>
        </w:r>
        <w:r w:rsidR="00884D9B">
          <w:rPr>
            <w:webHidden/>
          </w:rPr>
          <w:t>102</w:t>
        </w:r>
        <w:r w:rsidR="00884D9B">
          <w:rPr>
            <w:webHidden/>
          </w:rPr>
          <w:fldChar w:fldCharType="end"/>
        </w:r>
      </w:hyperlink>
    </w:p>
    <w:p w14:paraId="5F86A969" w14:textId="518BE41B"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93"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_Toc215823693 \h </w:instrText>
        </w:r>
        <w:r w:rsidR="00884D9B">
          <w:rPr>
            <w:webHidden/>
          </w:rPr>
        </w:r>
        <w:r w:rsidR="00884D9B">
          <w:rPr>
            <w:webHidden/>
          </w:rPr>
          <w:fldChar w:fldCharType="separate"/>
        </w:r>
        <w:r w:rsidR="00884D9B">
          <w:rPr>
            <w:webHidden/>
          </w:rPr>
          <w:t>102</w:t>
        </w:r>
        <w:r w:rsidR="00884D9B">
          <w:rPr>
            <w:webHidden/>
          </w:rPr>
          <w:fldChar w:fldCharType="end"/>
        </w:r>
      </w:hyperlink>
    </w:p>
    <w:p w14:paraId="4C1DFA02" w14:textId="6ACE758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94"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_Toc215823694 \h </w:instrText>
        </w:r>
        <w:r w:rsidR="00884D9B">
          <w:rPr>
            <w:webHidden/>
          </w:rPr>
        </w:r>
        <w:r w:rsidR="00884D9B">
          <w:rPr>
            <w:webHidden/>
          </w:rPr>
          <w:fldChar w:fldCharType="separate"/>
        </w:r>
        <w:r w:rsidR="00884D9B">
          <w:rPr>
            <w:webHidden/>
          </w:rPr>
          <w:t>103</w:t>
        </w:r>
        <w:r w:rsidR="00884D9B">
          <w:rPr>
            <w:webHidden/>
          </w:rPr>
          <w:fldChar w:fldCharType="end"/>
        </w:r>
      </w:hyperlink>
    </w:p>
    <w:p w14:paraId="350D08E7" w14:textId="2915E29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95"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_Toc215823695 \h </w:instrText>
        </w:r>
        <w:r w:rsidR="00884D9B">
          <w:rPr>
            <w:webHidden/>
          </w:rPr>
        </w:r>
        <w:r w:rsidR="00884D9B">
          <w:rPr>
            <w:webHidden/>
          </w:rPr>
          <w:fldChar w:fldCharType="separate"/>
        </w:r>
        <w:r w:rsidR="00884D9B">
          <w:rPr>
            <w:webHidden/>
          </w:rPr>
          <w:t>104</w:t>
        </w:r>
        <w:r w:rsidR="00884D9B">
          <w:rPr>
            <w:webHidden/>
          </w:rPr>
          <w:fldChar w:fldCharType="end"/>
        </w:r>
      </w:hyperlink>
    </w:p>
    <w:p w14:paraId="501B4827" w14:textId="5ED0E3BD"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96"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_Toc215823696 \h </w:instrText>
        </w:r>
        <w:r w:rsidR="00884D9B">
          <w:rPr>
            <w:webHidden/>
          </w:rPr>
        </w:r>
        <w:r w:rsidR="00884D9B">
          <w:rPr>
            <w:webHidden/>
          </w:rPr>
          <w:fldChar w:fldCharType="separate"/>
        </w:r>
        <w:r w:rsidR="00884D9B">
          <w:rPr>
            <w:webHidden/>
          </w:rPr>
          <w:t>104</w:t>
        </w:r>
        <w:r w:rsidR="00884D9B">
          <w:rPr>
            <w:webHidden/>
          </w:rPr>
          <w:fldChar w:fldCharType="end"/>
        </w:r>
      </w:hyperlink>
    </w:p>
    <w:p w14:paraId="41ABEFE3" w14:textId="4AE6B0A3"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697"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_Toc215823697 \h </w:instrText>
        </w:r>
        <w:r w:rsidR="00884D9B">
          <w:rPr>
            <w:webHidden/>
          </w:rPr>
        </w:r>
        <w:r w:rsidR="00884D9B">
          <w:rPr>
            <w:webHidden/>
          </w:rPr>
          <w:fldChar w:fldCharType="separate"/>
        </w:r>
        <w:r w:rsidR="00884D9B">
          <w:rPr>
            <w:webHidden/>
          </w:rPr>
          <w:t>104</w:t>
        </w:r>
        <w:r w:rsidR="00884D9B">
          <w:rPr>
            <w:webHidden/>
          </w:rPr>
          <w:fldChar w:fldCharType="end"/>
        </w:r>
      </w:hyperlink>
    </w:p>
    <w:p w14:paraId="7C1EAAA2" w14:textId="297D098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98"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_Toc215823698 \h </w:instrText>
        </w:r>
        <w:r w:rsidR="00884D9B">
          <w:rPr>
            <w:webHidden/>
          </w:rPr>
        </w:r>
        <w:r w:rsidR="00884D9B">
          <w:rPr>
            <w:webHidden/>
          </w:rPr>
          <w:fldChar w:fldCharType="separate"/>
        </w:r>
        <w:r w:rsidR="00884D9B">
          <w:rPr>
            <w:webHidden/>
          </w:rPr>
          <w:t>105</w:t>
        </w:r>
        <w:r w:rsidR="00884D9B">
          <w:rPr>
            <w:webHidden/>
          </w:rPr>
          <w:fldChar w:fldCharType="end"/>
        </w:r>
      </w:hyperlink>
    </w:p>
    <w:p w14:paraId="3F84FA85" w14:textId="0BB7786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699"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_Toc215823699 \h </w:instrText>
        </w:r>
        <w:r w:rsidR="00884D9B">
          <w:rPr>
            <w:webHidden/>
          </w:rPr>
        </w:r>
        <w:r w:rsidR="00884D9B">
          <w:rPr>
            <w:webHidden/>
          </w:rPr>
          <w:fldChar w:fldCharType="separate"/>
        </w:r>
        <w:r w:rsidR="00884D9B">
          <w:rPr>
            <w:webHidden/>
          </w:rPr>
          <w:t>105</w:t>
        </w:r>
        <w:r w:rsidR="00884D9B">
          <w:rPr>
            <w:webHidden/>
          </w:rPr>
          <w:fldChar w:fldCharType="end"/>
        </w:r>
      </w:hyperlink>
    </w:p>
    <w:p w14:paraId="6B8B88EB" w14:textId="17F8F0BB"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700"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_Toc215823700 \h </w:instrText>
        </w:r>
        <w:r w:rsidR="00884D9B">
          <w:rPr>
            <w:webHidden/>
          </w:rPr>
        </w:r>
        <w:r w:rsidR="00884D9B">
          <w:rPr>
            <w:webHidden/>
          </w:rPr>
          <w:fldChar w:fldCharType="separate"/>
        </w:r>
        <w:r w:rsidR="00884D9B">
          <w:rPr>
            <w:webHidden/>
          </w:rPr>
          <w:t>105</w:t>
        </w:r>
        <w:r w:rsidR="00884D9B">
          <w:rPr>
            <w:webHidden/>
          </w:rPr>
          <w:fldChar w:fldCharType="end"/>
        </w:r>
      </w:hyperlink>
    </w:p>
    <w:p w14:paraId="63109FF2" w14:textId="37BA92D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01"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_Toc215823701 \h </w:instrText>
        </w:r>
        <w:r w:rsidR="00884D9B">
          <w:rPr>
            <w:webHidden/>
          </w:rPr>
        </w:r>
        <w:r w:rsidR="00884D9B">
          <w:rPr>
            <w:webHidden/>
          </w:rPr>
          <w:fldChar w:fldCharType="separate"/>
        </w:r>
        <w:r w:rsidR="00884D9B">
          <w:rPr>
            <w:webHidden/>
          </w:rPr>
          <w:t>105</w:t>
        </w:r>
        <w:r w:rsidR="00884D9B">
          <w:rPr>
            <w:webHidden/>
          </w:rPr>
          <w:fldChar w:fldCharType="end"/>
        </w:r>
      </w:hyperlink>
    </w:p>
    <w:p w14:paraId="0FD4FB6E" w14:textId="11D3C7B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02"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_Toc215823702 \h </w:instrText>
        </w:r>
        <w:r w:rsidR="00884D9B">
          <w:rPr>
            <w:webHidden/>
          </w:rPr>
        </w:r>
        <w:r w:rsidR="00884D9B">
          <w:rPr>
            <w:webHidden/>
          </w:rPr>
          <w:fldChar w:fldCharType="separate"/>
        </w:r>
        <w:r w:rsidR="00884D9B">
          <w:rPr>
            <w:webHidden/>
          </w:rPr>
          <w:t>106</w:t>
        </w:r>
        <w:r w:rsidR="00884D9B">
          <w:rPr>
            <w:webHidden/>
          </w:rPr>
          <w:fldChar w:fldCharType="end"/>
        </w:r>
      </w:hyperlink>
    </w:p>
    <w:p w14:paraId="78BE6FBE" w14:textId="416A780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03"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_Toc215823703 \h </w:instrText>
        </w:r>
        <w:r w:rsidR="00884D9B">
          <w:rPr>
            <w:webHidden/>
          </w:rPr>
        </w:r>
        <w:r w:rsidR="00884D9B">
          <w:rPr>
            <w:webHidden/>
          </w:rPr>
          <w:fldChar w:fldCharType="separate"/>
        </w:r>
        <w:r w:rsidR="00884D9B">
          <w:rPr>
            <w:webHidden/>
          </w:rPr>
          <w:t>106</w:t>
        </w:r>
        <w:r w:rsidR="00884D9B">
          <w:rPr>
            <w:webHidden/>
          </w:rPr>
          <w:fldChar w:fldCharType="end"/>
        </w:r>
      </w:hyperlink>
    </w:p>
    <w:p w14:paraId="3CD1C27C" w14:textId="15BE480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04"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_Toc215823704 \h </w:instrText>
        </w:r>
        <w:r w:rsidR="00884D9B">
          <w:rPr>
            <w:webHidden/>
          </w:rPr>
        </w:r>
        <w:r w:rsidR="00884D9B">
          <w:rPr>
            <w:webHidden/>
          </w:rPr>
          <w:fldChar w:fldCharType="separate"/>
        </w:r>
        <w:r w:rsidR="00884D9B">
          <w:rPr>
            <w:webHidden/>
          </w:rPr>
          <w:t>106</w:t>
        </w:r>
        <w:r w:rsidR="00884D9B">
          <w:rPr>
            <w:webHidden/>
          </w:rPr>
          <w:fldChar w:fldCharType="end"/>
        </w:r>
      </w:hyperlink>
    </w:p>
    <w:p w14:paraId="561EEFA1" w14:textId="51C881F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05"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_Toc215823705 \h </w:instrText>
        </w:r>
        <w:r w:rsidR="00884D9B">
          <w:rPr>
            <w:webHidden/>
          </w:rPr>
        </w:r>
        <w:r w:rsidR="00884D9B">
          <w:rPr>
            <w:webHidden/>
          </w:rPr>
          <w:fldChar w:fldCharType="separate"/>
        </w:r>
        <w:r w:rsidR="00884D9B">
          <w:rPr>
            <w:webHidden/>
          </w:rPr>
          <w:t>106</w:t>
        </w:r>
        <w:r w:rsidR="00884D9B">
          <w:rPr>
            <w:webHidden/>
          </w:rPr>
          <w:fldChar w:fldCharType="end"/>
        </w:r>
      </w:hyperlink>
    </w:p>
    <w:p w14:paraId="7BDBD27E" w14:textId="4925AE1B"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706" w:history="1">
        <w:r w:rsidR="00884D9B" w:rsidRPr="00360899">
          <w:rPr>
            <w:rStyle w:val="Hipercze"/>
            <w:lang w:val="pl-PL"/>
          </w:rPr>
          <w:t>2.1.1.1. Cel szczegółowy: RSO2.5. Wspieranie dostępu do wody oraz zrównoważonej gospodarki wodnej (EFRR)</w:t>
        </w:r>
        <w:r w:rsidR="00884D9B">
          <w:rPr>
            <w:webHidden/>
          </w:rPr>
          <w:tab/>
        </w:r>
        <w:r w:rsidR="00884D9B">
          <w:rPr>
            <w:webHidden/>
          </w:rPr>
          <w:fldChar w:fldCharType="begin"/>
        </w:r>
        <w:r w:rsidR="00884D9B">
          <w:rPr>
            <w:webHidden/>
          </w:rPr>
          <w:instrText xml:space="preserve"> PAGEREF _Toc215823706 \h </w:instrText>
        </w:r>
        <w:r w:rsidR="00884D9B">
          <w:rPr>
            <w:webHidden/>
          </w:rPr>
        </w:r>
        <w:r w:rsidR="00884D9B">
          <w:rPr>
            <w:webHidden/>
          </w:rPr>
          <w:fldChar w:fldCharType="separate"/>
        </w:r>
        <w:r w:rsidR="00884D9B">
          <w:rPr>
            <w:webHidden/>
          </w:rPr>
          <w:t>108</w:t>
        </w:r>
        <w:r w:rsidR="00884D9B">
          <w:rPr>
            <w:webHidden/>
          </w:rPr>
          <w:fldChar w:fldCharType="end"/>
        </w:r>
      </w:hyperlink>
    </w:p>
    <w:p w14:paraId="3B273844" w14:textId="4C4E3B60"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707"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_Toc215823707 \h </w:instrText>
        </w:r>
        <w:r w:rsidR="00884D9B">
          <w:rPr>
            <w:webHidden/>
          </w:rPr>
        </w:r>
        <w:r w:rsidR="00884D9B">
          <w:rPr>
            <w:webHidden/>
          </w:rPr>
          <w:fldChar w:fldCharType="separate"/>
        </w:r>
        <w:r w:rsidR="00884D9B">
          <w:rPr>
            <w:webHidden/>
          </w:rPr>
          <w:t>108</w:t>
        </w:r>
        <w:r w:rsidR="00884D9B">
          <w:rPr>
            <w:webHidden/>
          </w:rPr>
          <w:fldChar w:fldCharType="end"/>
        </w:r>
      </w:hyperlink>
    </w:p>
    <w:p w14:paraId="6AA6525B" w14:textId="00C245B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08"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_Toc215823708 \h </w:instrText>
        </w:r>
        <w:r w:rsidR="00884D9B">
          <w:rPr>
            <w:webHidden/>
          </w:rPr>
        </w:r>
        <w:r w:rsidR="00884D9B">
          <w:rPr>
            <w:webHidden/>
          </w:rPr>
          <w:fldChar w:fldCharType="separate"/>
        </w:r>
        <w:r w:rsidR="00884D9B">
          <w:rPr>
            <w:webHidden/>
          </w:rPr>
          <w:t>108</w:t>
        </w:r>
        <w:r w:rsidR="00884D9B">
          <w:rPr>
            <w:webHidden/>
          </w:rPr>
          <w:fldChar w:fldCharType="end"/>
        </w:r>
      </w:hyperlink>
    </w:p>
    <w:p w14:paraId="09B25C1B" w14:textId="4A92C6A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09"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_Toc215823709 \h </w:instrText>
        </w:r>
        <w:r w:rsidR="00884D9B">
          <w:rPr>
            <w:webHidden/>
          </w:rPr>
        </w:r>
        <w:r w:rsidR="00884D9B">
          <w:rPr>
            <w:webHidden/>
          </w:rPr>
          <w:fldChar w:fldCharType="separate"/>
        </w:r>
        <w:r w:rsidR="00884D9B">
          <w:rPr>
            <w:webHidden/>
          </w:rPr>
          <w:t>109</w:t>
        </w:r>
        <w:r w:rsidR="00884D9B">
          <w:rPr>
            <w:webHidden/>
          </w:rPr>
          <w:fldChar w:fldCharType="end"/>
        </w:r>
      </w:hyperlink>
    </w:p>
    <w:p w14:paraId="1A8432A1" w14:textId="7FB2E540"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10"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_Toc215823710 \h </w:instrText>
        </w:r>
        <w:r w:rsidR="00884D9B">
          <w:rPr>
            <w:webHidden/>
          </w:rPr>
        </w:r>
        <w:r w:rsidR="00884D9B">
          <w:rPr>
            <w:webHidden/>
          </w:rPr>
          <w:fldChar w:fldCharType="separate"/>
        </w:r>
        <w:r w:rsidR="00884D9B">
          <w:rPr>
            <w:webHidden/>
          </w:rPr>
          <w:t>110</w:t>
        </w:r>
        <w:r w:rsidR="00884D9B">
          <w:rPr>
            <w:webHidden/>
          </w:rPr>
          <w:fldChar w:fldCharType="end"/>
        </w:r>
      </w:hyperlink>
    </w:p>
    <w:p w14:paraId="5C971484" w14:textId="464B3CD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11"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_Toc215823711 \h </w:instrText>
        </w:r>
        <w:r w:rsidR="00884D9B">
          <w:rPr>
            <w:webHidden/>
          </w:rPr>
        </w:r>
        <w:r w:rsidR="00884D9B">
          <w:rPr>
            <w:webHidden/>
          </w:rPr>
          <w:fldChar w:fldCharType="separate"/>
        </w:r>
        <w:r w:rsidR="00884D9B">
          <w:rPr>
            <w:webHidden/>
          </w:rPr>
          <w:t>110</w:t>
        </w:r>
        <w:r w:rsidR="00884D9B">
          <w:rPr>
            <w:webHidden/>
          </w:rPr>
          <w:fldChar w:fldCharType="end"/>
        </w:r>
      </w:hyperlink>
    </w:p>
    <w:p w14:paraId="2AFAF77A" w14:textId="7300C9F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12"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_Toc215823712 \h </w:instrText>
        </w:r>
        <w:r w:rsidR="00884D9B">
          <w:rPr>
            <w:webHidden/>
          </w:rPr>
        </w:r>
        <w:r w:rsidR="00884D9B">
          <w:rPr>
            <w:webHidden/>
          </w:rPr>
          <w:fldChar w:fldCharType="separate"/>
        </w:r>
        <w:r w:rsidR="00884D9B">
          <w:rPr>
            <w:webHidden/>
          </w:rPr>
          <w:t>111</w:t>
        </w:r>
        <w:r w:rsidR="00884D9B">
          <w:rPr>
            <w:webHidden/>
          </w:rPr>
          <w:fldChar w:fldCharType="end"/>
        </w:r>
      </w:hyperlink>
    </w:p>
    <w:p w14:paraId="78F4CFE5" w14:textId="291E8B4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13"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_Toc215823713 \h </w:instrText>
        </w:r>
        <w:r w:rsidR="00884D9B">
          <w:rPr>
            <w:webHidden/>
          </w:rPr>
        </w:r>
        <w:r w:rsidR="00884D9B">
          <w:rPr>
            <w:webHidden/>
          </w:rPr>
          <w:fldChar w:fldCharType="separate"/>
        </w:r>
        <w:r w:rsidR="00884D9B">
          <w:rPr>
            <w:webHidden/>
          </w:rPr>
          <w:t>111</w:t>
        </w:r>
        <w:r w:rsidR="00884D9B">
          <w:rPr>
            <w:webHidden/>
          </w:rPr>
          <w:fldChar w:fldCharType="end"/>
        </w:r>
      </w:hyperlink>
    </w:p>
    <w:p w14:paraId="62D87675" w14:textId="35537CD8"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714"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_Toc215823714 \h </w:instrText>
        </w:r>
        <w:r w:rsidR="00884D9B">
          <w:rPr>
            <w:webHidden/>
          </w:rPr>
        </w:r>
        <w:r w:rsidR="00884D9B">
          <w:rPr>
            <w:webHidden/>
          </w:rPr>
          <w:fldChar w:fldCharType="separate"/>
        </w:r>
        <w:r w:rsidR="00884D9B">
          <w:rPr>
            <w:webHidden/>
          </w:rPr>
          <w:t>111</w:t>
        </w:r>
        <w:r w:rsidR="00884D9B">
          <w:rPr>
            <w:webHidden/>
          </w:rPr>
          <w:fldChar w:fldCharType="end"/>
        </w:r>
      </w:hyperlink>
    </w:p>
    <w:p w14:paraId="2545407F" w14:textId="136E81F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15"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_Toc215823715 \h </w:instrText>
        </w:r>
        <w:r w:rsidR="00884D9B">
          <w:rPr>
            <w:webHidden/>
          </w:rPr>
        </w:r>
        <w:r w:rsidR="00884D9B">
          <w:rPr>
            <w:webHidden/>
          </w:rPr>
          <w:fldChar w:fldCharType="separate"/>
        </w:r>
        <w:r w:rsidR="00884D9B">
          <w:rPr>
            <w:webHidden/>
          </w:rPr>
          <w:t>112</w:t>
        </w:r>
        <w:r w:rsidR="00884D9B">
          <w:rPr>
            <w:webHidden/>
          </w:rPr>
          <w:fldChar w:fldCharType="end"/>
        </w:r>
      </w:hyperlink>
    </w:p>
    <w:p w14:paraId="6CC80161" w14:textId="1633427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16"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_Toc215823716 \h </w:instrText>
        </w:r>
        <w:r w:rsidR="00884D9B">
          <w:rPr>
            <w:webHidden/>
          </w:rPr>
        </w:r>
        <w:r w:rsidR="00884D9B">
          <w:rPr>
            <w:webHidden/>
          </w:rPr>
          <w:fldChar w:fldCharType="separate"/>
        </w:r>
        <w:r w:rsidR="00884D9B">
          <w:rPr>
            <w:webHidden/>
          </w:rPr>
          <w:t>112</w:t>
        </w:r>
        <w:r w:rsidR="00884D9B">
          <w:rPr>
            <w:webHidden/>
          </w:rPr>
          <w:fldChar w:fldCharType="end"/>
        </w:r>
      </w:hyperlink>
    </w:p>
    <w:p w14:paraId="4FE9DDC0" w14:textId="01F1FD1A"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717"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_Toc215823717 \h </w:instrText>
        </w:r>
        <w:r w:rsidR="00884D9B">
          <w:rPr>
            <w:webHidden/>
          </w:rPr>
        </w:r>
        <w:r w:rsidR="00884D9B">
          <w:rPr>
            <w:webHidden/>
          </w:rPr>
          <w:fldChar w:fldCharType="separate"/>
        </w:r>
        <w:r w:rsidR="00884D9B">
          <w:rPr>
            <w:webHidden/>
          </w:rPr>
          <w:t>112</w:t>
        </w:r>
        <w:r w:rsidR="00884D9B">
          <w:rPr>
            <w:webHidden/>
          </w:rPr>
          <w:fldChar w:fldCharType="end"/>
        </w:r>
      </w:hyperlink>
    </w:p>
    <w:p w14:paraId="59ECDDCC" w14:textId="44A843D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18"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_Toc215823718 \h </w:instrText>
        </w:r>
        <w:r w:rsidR="00884D9B">
          <w:rPr>
            <w:webHidden/>
          </w:rPr>
        </w:r>
        <w:r w:rsidR="00884D9B">
          <w:rPr>
            <w:webHidden/>
          </w:rPr>
          <w:fldChar w:fldCharType="separate"/>
        </w:r>
        <w:r w:rsidR="00884D9B">
          <w:rPr>
            <w:webHidden/>
          </w:rPr>
          <w:t>112</w:t>
        </w:r>
        <w:r w:rsidR="00884D9B">
          <w:rPr>
            <w:webHidden/>
          </w:rPr>
          <w:fldChar w:fldCharType="end"/>
        </w:r>
      </w:hyperlink>
    </w:p>
    <w:p w14:paraId="6F05CD26" w14:textId="6E74B1F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19"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_Toc215823719 \h </w:instrText>
        </w:r>
        <w:r w:rsidR="00884D9B">
          <w:rPr>
            <w:webHidden/>
          </w:rPr>
        </w:r>
        <w:r w:rsidR="00884D9B">
          <w:rPr>
            <w:webHidden/>
          </w:rPr>
          <w:fldChar w:fldCharType="separate"/>
        </w:r>
        <w:r w:rsidR="00884D9B">
          <w:rPr>
            <w:webHidden/>
          </w:rPr>
          <w:t>113</w:t>
        </w:r>
        <w:r w:rsidR="00884D9B">
          <w:rPr>
            <w:webHidden/>
          </w:rPr>
          <w:fldChar w:fldCharType="end"/>
        </w:r>
      </w:hyperlink>
    </w:p>
    <w:p w14:paraId="4C9C162D" w14:textId="7A46899B"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20"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_Toc215823720 \h </w:instrText>
        </w:r>
        <w:r w:rsidR="00884D9B">
          <w:rPr>
            <w:webHidden/>
          </w:rPr>
        </w:r>
        <w:r w:rsidR="00884D9B">
          <w:rPr>
            <w:webHidden/>
          </w:rPr>
          <w:fldChar w:fldCharType="separate"/>
        </w:r>
        <w:r w:rsidR="00884D9B">
          <w:rPr>
            <w:webHidden/>
          </w:rPr>
          <w:t>113</w:t>
        </w:r>
        <w:r w:rsidR="00884D9B">
          <w:rPr>
            <w:webHidden/>
          </w:rPr>
          <w:fldChar w:fldCharType="end"/>
        </w:r>
      </w:hyperlink>
    </w:p>
    <w:p w14:paraId="1B0BA16E" w14:textId="45FBB27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21"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_Toc215823721 \h </w:instrText>
        </w:r>
        <w:r w:rsidR="00884D9B">
          <w:rPr>
            <w:webHidden/>
          </w:rPr>
        </w:r>
        <w:r w:rsidR="00884D9B">
          <w:rPr>
            <w:webHidden/>
          </w:rPr>
          <w:fldChar w:fldCharType="separate"/>
        </w:r>
        <w:r w:rsidR="00884D9B">
          <w:rPr>
            <w:webHidden/>
          </w:rPr>
          <w:t>113</w:t>
        </w:r>
        <w:r w:rsidR="00884D9B">
          <w:rPr>
            <w:webHidden/>
          </w:rPr>
          <w:fldChar w:fldCharType="end"/>
        </w:r>
      </w:hyperlink>
    </w:p>
    <w:p w14:paraId="283CADB6" w14:textId="59DDA83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22"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_Toc215823722 \h </w:instrText>
        </w:r>
        <w:r w:rsidR="00884D9B">
          <w:rPr>
            <w:webHidden/>
          </w:rPr>
        </w:r>
        <w:r w:rsidR="00884D9B">
          <w:rPr>
            <w:webHidden/>
          </w:rPr>
          <w:fldChar w:fldCharType="separate"/>
        </w:r>
        <w:r w:rsidR="00884D9B">
          <w:rPr>
            <w:webHidden/>
          </w:rPr>
          <w:t>113</w:t>
        </w:r>
        <w:r w:rsidR="00884D9B">
          <w:rPr>
            <w:webHidden/>
          </w:rPr>
          <w:fldChar w:fldCharType="end"/>
        </w:r>
      </w:hyperlink>
    </w:p>
    <w:p w14:paraId="3AE0F429" w14:textId="09258428"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723" w:history="1">
        <w:r w:rsidR="00884D9B" w:rsidRPr="00360899">
          <w:rPr>
            <w:rStyle w:val="Hipercze"/>
            <w:lang w:val="pl-PL"/>
          </w:rPr>
          <w:t>2.1.1.1. Cel szczegółowy: RSO2.6. Wspieranie transformacji w kierunku gospodarki o obiegu zamkniętym i gospodarki zasobooszczędnej (EFRR)</w:t>
        </w:r>
        <w:r w:rsidR="00884D9B">
          <w:rPr>
            <w:webHidden/>
          </w:rPr>
          <w:tab/>
        </w:r>
        <w:r w:rsidR="00884D9B">
          <w:rPr>
            <w:webHidden/>
          </w:rPr>
          <w:fldChar w:fldCharType="begin"/>
        </w:r>
        <w:r w:rsidR="00884D9B">
          <w:rPr>
            <w:webHidden/>
          </w:rPr>
          <w:instrText xml:space="preserve"> PAGEREF _Toc215823723 \h </w:instrText>
        </w:r>
        <w:r w:rsidR="00884D9B">
          <w:rPr>
            <w:webHidden/>
          </w:rPr>
        </w:r>
        <w:r w:rsidR="00884D9B">
          <w:rPr>
            <w:webHidden/>
          </w:rPr>
          <w:fldChar w:fldCharType="separate"/>
        </w:r>
        <w:r w:rsidR="00884D9B">
          <w:rPr>
            <w:webHidden/>
          </w:rPr>
          <w:t>114</w:t>
        </w:r>
        <w:r w:rsidR="00884D9B">
          <w:rPr>
            <w:webHidden/>
          </w:rPr>
          <w:fldChar w:fldCharType="end"/>
        </w:r>
      </w:hyperlink>
    </w:p>
    <w:p w14:paraId="6303A8F3" w14:textId="77319F3D"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724"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_Toc215823724 \h </w:instrText>
        </w:r>
        <w:r w:rsidR="00884D9B">
          <w:rPr>
            <w:webHidden/>
          </w:rPr>
        </w:r>
        <w:r w:rsidR="00884D9B">
          <w:rPr>
            <w:webHidden/>
          </w:rPr>
          <w:fldChar w:fldCharType="separate"/>
        </w:r>
        <w:r w:rsidR="00884D9B">
          <w:rPr>
            <w:webHidden/>
          </w:rPr>
          <w:t>114</w:t>
        </w:r>
        <w:r w:rsidR="00884D9B">
          <w:rPr>
            <w:webHidden/>
          </w:rPr>
          <w:fldChar w:fldCharType="end"/>
        </w:r>
      </w:hyperlink>
    </w:p>
    <w:p w14:paraId="1E756D3D" w14:textId="47F0517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25"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_Toc215823725 \h </w:instrText>
        </w:r>
        <w:r w:rsidR="00884D9B">
          <w:rPr>
            <w:webHidden/>
          </w:rPr>
        </w:r>
        <w:r w:rsidR="00884D9B">
          <w:rPr>
            <w:webHidden/>
          </w:rPr>
          <w:fldChar w:fldCharType="separate"/>
        </w:r>
        <w:r w:rsidR="00884D9B">
          <w:rPr>
            <w:webHidden/>
          </w:rPr>
          <w:t>114</w:t>
        </w:r>
        <w:r w:rsidR="00884D9B">
          <w:rPr>
            <w:webHidden/>
          </w:rPr>
          <w:fldChar w:fldCharType="end"/>
        </w:r>
      </w:hyperlink>
    </w:p>
    <w:p w14:paraId="19EC7369" w14:textId="05E3136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26"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_Toc215823726 \h </w:instrText>
        </w:r>
        <w:r w:rsidR="00884D9B">
          <w:rPr>
            <w:webHidden/>
          </w:rPr>
        </w:r>
        <w:r w:rsidR="00884D9B">
          <w:rPr>
            <w:webHidden/>
          </w:rPr>
          <w:fldChar w:fldCharType="separate"/>
        </w:r>
        <w:r w:rsidR="00884D9B">
          <w:rPr>
            <w:webHidden/>
          </w:rPr>
          <w:t>117</w:t>
        </w:r>
        <w:r w:rsidR="00884D9B">
          <w:rPr>
            <w:webHidden/>
          </w:rPr>
          <w:fldChar w:fldCharType="end"/>
        </w:r>
      </w:hyperlink>
    </w:p>
    <w:p w14:paraId="1F144A1B" w14:textId="53CA373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27"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_Toc215823727 \h </w:instrText>
        </w:r>
        <w:r w:rsidR="00884D9B">
          <w:rPr>
            <w:webHidden/>
          </w:rPr>
        </w:r>
        <w:r w:rsidR="00884D9B">
          <w:rPr>
            <w:webHidden/>
          </w:rPr>
          <w:fldChar w:fldCharType="separate"/>
        </w:r>
        <w:r w:rsidR="00884D9B">
          <w:rPr>
            <w:webHidden/>
          </w:rPr>
          <w:t>117</w:t>
        </w:r>
        <w:r w:rsidR="00884D9B">
          <w:rPr>
            <w:webHidden/>
          </w:rPr>
          <w:fldChar w:fldCharType="end"/>
        </w:r>
      </w:hyperlink>
    </w:p>
    <w:p w14:paraId="686BA1CF" w14:textId="79128890"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28"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_Toc215823728 \h </w:instrText>
        </w:r>
        <w:r w:rsidR="00884D9B">
          <w:rPr>
            <w:webHidden/>
          </w:rPr>
        </w:r>
        <w:r w:rsidR="00884D9B">
          <w:rPr>
            <w:webHidden/>
          </w:rPr>
          <w:fldChar w:fldCharType="separate"/>
        </w:r>
        <w:r w:rsidR="00884D9B">
          <w:rPr>
            <w:webHidden/>
          </w:rPr>
          <w:t>118</w:t>
        </w:r>
        <w:r w:rsidR="00884D9B">
          <w:rPr>
            <w:webHidden/>
          </w:rPr>
          <w:fldChar w:fldCharType="end"/>
        </w:r>
      </w:hyperlink>
    </w:p>
    <w:p w14:paraId="042B5E4A" w14:textId="525AFA1B"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29"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_Toc215823729 \h </w:instrText>
        </w:r>
        <w:r w:rsidR="00884D9B">
          <w:rPr>
            <w:webHidden/>
          </w:rPr>
        </w:r>
        <w:r w:rsidR="00884D9B">
          <w:rPr>
            <w:webHidden/>
          </w:rPr>
          <w:fldChar w:fldCharType="separate"/>
        </w:r>
        <w:r w:rsidR="00884D9B">
          <w:rPr>
            <w:webHidden/>
          </w:rPr>
          <w:t>118</w:t>
        </w:r>
        <w:r w:rsidR="00884D9B">
          <w:rPr>
            <w:webHidden/>
          </w:rPr>
          <w:fldChar w:fldCharType="end"/>
        </w:r>
      </w:hyperlink>
    </w:p>
    <w:p w14:paraId="0ECCF96E" w14:textId="18DA34D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30"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_Toc215823730 \h </w:instrText>
        </w:r>
        <w:r w:rsidR="00884D9B">
          <w:rPr>
            <w:webHidden/>
          </w:rPr>
        </w:r>
        <w:r w:rsidR="00884D9B">
          <w:rPr>
            <w:webHidden/>
          </w:rPr>
          <w:fldChar w:fldCharType="separate"/>
        </w:r>
        <w:r w:rsidR="00884D9B">
          <w:rPr>
            <w:webHidden/>
          </w:rPr>
          <w:t>119</w:t>
        </w:r>
        <w:r w:rsidR="00884D9B">
          <w:rPr>
            <w:webHidden/>
          </w:rPr>
          <w:fldChar w:fldCharType="end"/>
        </w:r>
      </w:hyperlink>
    </w:p>
    <w:p w14:paraId="68899B71" w14:textId="102AF608"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731"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_Toc215823731 \h </w:instrText>
        </w:r>
        <w:r w:rsidR="00884D9B">
          <w:rPr>
            <w:webHidden/>
          </w:rPr>
        </w:r>
        <w:r w:rsidR="00884D9B">
          <w:rPr>
            <w:webHidden/>
          </w:rPr>
          <w:fldChar w:fldCharType="separate"/>
        </w:r>
        <w:r w:rsidR="00884D9B">
          <w:rPr>
            <w:webHidden/>
          </w:rPr>
          <w:t>119</w:t>
        </w:r>
        <w:r w:rsidR="00884D9B">
          <w:rPr>
            <w:webHidden/>
          </w:rPr>
          <w:fldChar w:fldCharType="end"/>
        </w:r>
      </w:hyperlink>
    </w:p>
    <w:p w14:paraId="021D3DE2" w14:textId="494738C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32"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_Toc215823732 \h </w:instrText>
        </w:r>
        <w:r w:rsidR="00884D9B">
          <w:rPr>
            <w:webHidden/>
          </w:rPr>
        </w:r>
        <w:r w:rsidR="00884D9B">
          <w:rPr>
            <w:webHidden/>
          </w:rPr>
          <w:fldChar w:fldCharType="separate"/>
        </w:r>
        <w:r w:rsidR="00884D9B">
          <w:rPr>
            <w:webHidden/>
          </w:rPr>
          <w:t>119</w:t>
        </w:r>
        <w:r w:rsidR="00884D9B">
          <w:rPr>
            <w:webHidden/>
          </w:rPr>
          <w:fldChar w:fldCharType="end"/>
        </w:r>
      </w:hyperlink>
    </w:p>
    <w:p w14:paraId="36DBB5EF" w14:textId="60AAC8FB"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33"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_Toc215823733 \h </w:instrText>
        </w:r>
        <w:r w:rsidR="00884D9B">
          <w:rPr>
            <w:webHidden/>
          </w:rPr>
        </w:r>
        <w:r w:rsidR="00884D9B">
          <w:rPr>
            <w:webHidden/>
          </w:rPr>
          <w:fldChar w:fldCharType="separate"/>
        </w:r>
        <w:r w:rsidR="00884D9B">
          <w:rPr>
            <w:webHidden/>
          </w:rPr>
          <w:t>120</w:t>
        </w:r>
        <w:r w:rsidR="00884D9B">
          <w:rPr>
            <w:webHidden/>
          </w:rPr>
          <w:fldChar w:fldCharType="end"/>
        </w:r>
      </w:hyperlink>
    </w:p>
    <w:p w14:paraId="25DF5976" w14:textId="29C326C1"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734"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_Toc215823734 \h </w:instrText>
        </w:r>
        <w:r w:rsidR="00884D9B">
          <w:rPr>
            <w:webHidden/>
          </w:rPr>
        </w:r>
        <w:r w:rsidR="00884D9B">
          <w:rPr>
            <w:webHidden/>
          </w:rPr>
          <w:fldChar w:fldCharType="separate"/>
        </w:r>
        <w:r w:rsidR="00884D9B">
          <w:rPr>
            <w:webHidden/>
          </w:rPr>
          <w:t>120</w:t>
        </w:r>
        <w:r w:rsidR="00884D9B">
          <w:rPr>
            <w:webHidden/>
          </w:rPr>
          <w:fldChar w:fldCharType="end"/>
        </w:r>
      </w:hyperlink>
    </w:p>
    <w:p w14:paraId="0477C0DD" w14:textId="1A04DDF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35"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_Toc215823735 \h </w:instrText>
        </w:r>
        <w:r w:rsidR="00884D9B">
          <w:rPr>
            <w:webHidden/>
          </w:rPr>
        </w:r>
        <w:r w:rsidR="00884D9B">
          <w:rPr>
            <w:webHidden/>
          </w:rPr>
          <w:fldChar w:fldCharType="separate"/>
        </w:r>
        <w:r w:rsidR="00884D9B">
          <w:rPr>
            <w:webHidden/>
          </w:rPr>
          <w:t>120</w:t>
        </w:r>
        <w:r w:rsidR="00884D9B">
          <w:rPr>
            <w:webHidden/>
          </w:rPr>
          <w:fldChar w:fldCharType="end"/>
        </w:r>
      </w:hyperlink>
    </w:p>
    <w:p w14:paraId="012E8C38" w14:textId="4A4AAF4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36"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_Toc215823736 \h </w:instrText>
        </w:r>
        <w:r w:rsidR="00884D9B">
          <w:rPr>
            <w:webHidden/>
          </w:rPr>
        </w:r>
        <w:r w:rsidR="00884D9B">
          <w:rPr>
            <w:webHidden/>
          </w:rPr>
          <w:fldChar w:fldCharType="separate"/>
        </w:r>
        <w:r w:rsidR="00884D9B">
          <w:rPr>
            <w:webHidden/>
          </w:rPr>
          <w:t>121</w:t>
        </w:r>
        <w:r w:rsidR="00884D9B">
          <w:rPr>
            <w:webHidden/>
          </w:rPr>
          <w:fldChar w:fldCharType="end"/>
        </w:r>
      </w:hyperlink>
    </w:p>
    <w:p w14:paraId="71C60114" w14:textId="464F103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37"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_Toc215823737 \h </w:instrText>
        </w:r>
        <w:r w:rsidR="00884D9B">
          <w:rPr>
            <w:webHidden/>
          </w:rPr>
        </w:r>
        <w:r w:rsidR="00884D9B">
          <w:rPr>
            <w:webHidden/>
          </w:rPr>
          <w:fldChar w:fldCharType="separate"/>
        </w:r>
        <w:r w:rsidR="00884D9B">
          <w:rPr>
            <w:webHidden/>
          </w:rPr>
          <w:t>121</w:t>
        </w:r>
        <w:r w:rsidR="00884D9B">
          <w:rPr>
            <w:webHidden/>
          </w:rPr>
          <w:fldChar w:fldCharType="end"/>
        </w:r>
      </w:hyperlink>
    </w:p>
    <w:p w14:paraId="54245A12" w14:textId="5BC857C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38"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_Toc215823738 \h </w:instrText>
        </w:r>
        <w:r w:rsidR="00884D9B">
          <w:rPr>
            <w:webHidden/>
          </w:rPr>
        </w:r>
        <w:r w:rsidR="00884D9B">
          <w:rPr>
            <w:webHidden/>
          </w:rPr>
          <w:fldChar w:fldCharType="separate"/>
        </w:r>
        <w:r w:rsidR="00884D9B">
          <w:rPr>
            <w:webHidden/>
          </w:rPr>
          <w:t>121</w:t>
        </w:r>
        <w:r w:rsidR="00884D9B">
          <w:rPr>
            <w:webHidden/>
          </w:rPr>
          <w:fldChar w:fldCharType="end"/>
        </w:r>
      </w:hyperlink>
    </w:p>
    <w:p w14:paraId="11A04905" w14:textId="4582846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39"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_Toc215823739 \h </w:instrText>
        </w:r>
        <w:r w:rsidR="00884D9B">
          <w:rPr>
            <w:webHidden/>
          </w:rPr>
        </w:r>
        <w:r w:rsidR="00884D9B">
          <w:rPr>
            <w:webHidden/>
          </w:rPr>
          <w:fldChar w:fldCharType="separate"/>
        </w:r>
        <w:r w:rsidR="00884D9B">
          <w:rPr>
            <w:webHidden/>
          </w:rPr>
          <w:t>121</w:t>
        </w:r>
        <w:r w:rsidR="00884D9B">
          <w:rPr>
            <w:webHidden/>
          </w:rPr>
          <w:fldChar w:fldCharType="end"/>
        </w:r>
      </w:hyperlink>
    </w:p>
    <w:p w14:paraId="4D1E0E8C" w14:textId="677973D5"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740" w:history="1">
        <w:r w:rsidR="00884D9B" w:rsidRPr="00360899">
          <w:rPr>
            <w:rStyle w:val="Hipercze"/>
            <w:lang w:val="pl-PL"/>
          </w:rPr>
          <w:t>2.1.1.1. Cel szczegółowy: RSO2.7. Wzmacnianie ochrony i zachowania przyrody, różnorodności biologicznej oraz zielonej infrastruktury, w tym na obszarach miejskich, oraz ograniczanie wszelkich rodzajów zanieczyszczenia (EFRR)</w:t>
        </w:r>
        <w:r w:rsidR="00884D9B">
          <w:rPr>
            <w:webHidden/>
          </w:rPr>
          <w:tab/>
        </w:r>
        <w:r w:rsidR="00884D9B">
          <w:rPr>
            <w:webHidden/>
          </w:rPr>
          <w:fldChar w:fldCharType="begin"/>
        </w:r>
        <w:r w:rsidR="00884D9B">
          <w:rPr>
            <w:webHidden/>
          </w:rPr>
          <w:instrText xml:space="preserve"> PAGEREF _Toc215823740 \h </w:instrText>
        </w:r>
        <w:r w:rsidR="00884D9B">
          <w:rPr>
            <w:webHidden/>
          </w:rPr>
        </w:r>
        <w:r w:rsidR="00884D9B">
          <w:rPr>
            <w:webHidden/>
          </w:rPr>
          <w:fldChar w:fldCharType="separate"/>
        </w:r>
        <w:r w:rsidR="00884D9B">
          <w:rPr>
            <w:webHidden/>
          </w:rPr>
          <w:t>123</w:t>
        </w:r>
        <w:r w:rsidR="00884D9B">
          <w:rPr>
            <w:webHidden/>
          </w:rPr>
          <w:fldChar w:fldCharType="end"/>
        </w:r>
      </w:hyperlink>
    </w:p>
    <w:p w14:paraId="1520E083" w14:textId="7BD17A08"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741"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_Toc215823741 \h </w:instrText>
        </w:r>
        <w:r w:rsidR="00884D9B">
          <w:rPr>
            <w:webHidden/>
          </w:rPr>
        </w:r>
        <w:r w:rsidR="00884D9B">
          <w:rPr>
            <w:webHidden/>
          </w:rPr>
          <w:fldChar w:fldCharType="separate"/>
        </w:r>
        <w:r w:rsidR="00884D9B">
          <w:rPr>
            <w:webHidden/>
          </w:rPr>
          <w:t>123</w:t>
        </w:r>
        <w:r w:rsidR="00884D9B">
          <w:rPr>
            <w:webHidden/>
          </w:rPr>
          <w:fldChar w:fldCharType="end"/>
        </w:r>
      </w:hyperlink>
    </w:p>
    <w:p w14:paraId="2951B84A" w14:textId="1D8A461B"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42"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_Toc215823742 \h </w:instrText>
        </w:r>
        <w:r w:rsidR="00884D9B">
          <w:rPr>
            <w:webHidden/>
          </w:rPr>
        </w:r>
        <w:r w:rsidR="00884D9B">
          <w:rPr>
            <w:webHidden/>
          </w:rPr>
          <w:fldChar w:fldCharType="separate"/>
        </w:r>
        <w:r w:rsidR="00884D9B">
          <w:rPr>
            <w:webHidden/>
          </w:rPr>
          <w:t>123</w:t>
        </w:r>
        <w:r w:rsidR="00884D9B">
          <w:rPr>
            <w:webHidden/>
          </w:rPr>
          <w:fldChar w:fldCharType="end"/>
        </w:r>
      </w:hyperlink>
    </w:p>
    <w:p w14:paraId="3F17B949" w14:textId="28B1528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43"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_Toc215823743 \h </w:instrText>
        </w:r>
        <w:r w:rsidR="00884D9B">
          <w:rPr>
            <w:webHidden/>
          </w:rPr>
        </w:r>
        <w:r w:rsidR="00884D9B">
          <w:rPr>
            <w:webHidden/>
          </w:rPr>
          <w:fldChar w:fldCharType="separate"/>
        </w:r>
        <w:r w:rsidR="00884D9B">
          <w:rPr>
            <w:webHidden/>
          </w:rPr>
          <w:t>125</w:t>
        </w:r>
        <w:r w:rsidR="00884D9B">
          <w:rPr>
            <w:webHidden/>
          </w:rPr>
          <w:fldChar w:fldCharType="end"/>
        </w:r>
      </w:hyperlink>
    </w:p>
    <w:p w14:paraId="0C2C0D86" w14:textId="187E7B0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44"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_Toc215823744 \h </w:instrText>
        </w:r>
        <w:r w:rsidR="00884D9B">
          <w:rPr>
            <w:webHidden/>
          </w:rPr>
        </w:r>
        <w:r w:rsidR="00884D9B">
          <w:rPr>
            <w:webHidden/>
          </w:rPr>
          <w:fldChar w:fldCharType="separate"/>
        </w:r>
        <w:r w:rsidR="00884D9B">
          <w:rPr>
            <w:webHidden/>
          </w:rPr>
          <w:t>125</w:t>
        </w:r>
        <w:r w:rsidR="00884D9B">
          <w:rPr>
            <w:webHidden/>
          </w:rPr>
          <w:fldChar w:fldCharType="end"/>
        </w:r>
      </w:hyperlink>
    </w:p>
    <w:p w14:paraId="110F85A8" w14:textId="437005C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45"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_Toc215823745 \h </w:instrText>
        </w:r>
        <w:r w:rsidR="00884D9B">
          <w:rPr>
            <w:webHidden/>
          </w:rPr>
        </w:r>
        <w:r w:rsidR="00884D9B">
          <w:rPr>
            <w:webHidden/>
          </w:rPr>
          <w:fldChar w:fldCharType="separate"/>
        </w:r>
        <w:r w:rsidR="00884D9B">
          <w:rPr>
            <w:webHidden/>
          </w:rPr>
          <w:t>126</w:t>
        </w:r>
        <w:r w:rsidR="00884D9B">
          <w:rPr>
            <w:webHidden/>
          </w:rPr>
          <w:fldChar w:fldCharType="end"/>
        </w:r>
      </w:hyperlink>
    </w:p>
    <w:p w14:paraId="1B872572" w14:textId="03027D4D"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46"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_Toc215823746 \h </w:instrText>
        </w:r>
        <w:r w:rsidR="00884D9B">
          <w:rPr>
            <w:webHidden/>
          </w:rPr>
        </w:r>
        <w:r w:rsidR="00884D9B">
          <w:rPr>
            <w:webHidden/>
          </w:rPr>
          <w:fldChar w:fldCharType="separate"/>
        </w:r>
        <w:r w:rsidR="00884D9B">
          <w:rPr>
            <w:webHidden/>
          </w:rPr>
          <w:t>126</w:t>
        </w:r>
        <w:r w:rsidR="00884D9B">
          <w:rPr>
            <w:webHidden/>
          </w:rPr>
          <w:fldChar w:fldCharType="end"/>
        </w:r>
      </w:hyperlink>
    </w:p>
    <w:p w14:paraId="2AB44EB9" w14:textId="3E894A6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47"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_Toc215823747 \h </w:instrText>
        </w:r>
        <w:r w:rsidR="00884D9B">
          <w:rPr>
            <w:webHidden/>
          </w:rPr>
        </w:r>
        <w:r w:rsidR="00884D9B">
          <w:rPr>
            <w:webHidden/>
          </w:rPr>
          <w:fldChar w:fldCharType="separate"/>
        </w:r>
        <w:r w:rsidR="00884D9B">
          <w:rPr>
            <w:webHidden/>
          </w:rPr>
          <w:t>126</w:t>
        </w:r>
        <w:r w:rsidR="00884D9B">
          <w:rPr>
            <w:webHidden/>
          </w:rPr>
          <w:fldChar w:fldCharType="end"/>
        </w:r>
      </w:hyperlink>
    </w:p>
    <w:p w14:paraId="623CCD8C" w14:textId="35D5EE95"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748"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_Toc215823748 \h </w:instrText>
        </w:r>
        <w:r w:rsidR="00884D9B">
          <w:rPr>
            <w:webHidden/>
          </w:rPr>
        </w:r>
        <w:r w:rsidR="00884D9B">
          <w:rPr>
            <w:webHidden/>
          </w:rPr>
          <w:fldChar w:fldCharType="separate"/>
        </w:r>
        <w:r w:rsidR="00884D9B">
          <w:rPr>
            <w:webHidden/>
          </w:rPr>
          <w:t>127</w:t>
        </w:r>
        <w:r w:rsidR="00884D9B">
          <w:rPr>
            <w:webHidden/>
          </w:rPr>
          <w:fldChar w:fldCharType="end"/>
        </w:r>
      </w:hyperlink>
    </w:p>
    <w:p w14:paraId="51A6527E" w14:textId="2478D30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49"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_Toc215823749 \h </w:instrText>
        </w:r>
        <w:r w:rsidR="00884D9B">
          <w:rPr>
            <w:webHidden/>
          </w:rPr>
        </w:r>
        <w:r w:rsidR="00884D9B">
          <w:rPr>
            <w:webHidden/>
          </w:rPr>
          <w:fldChar w:fldCharType="separate"/>
        </w:r>
        <w:r w:rsidR="00884D9B">
          <w:rPr>
            <w:webHidden/>
          </w:rPr>
          <w:t>127</w:t>
        </w:r>
        <w:r w:rsidR="00884D9B">
          <w:rPr>
            <w:webHidden/>
          </w:rPr>
          <w:fldChar w:fldCharType="end"/>
        </w:r>
      </w:hyperlink>
    </w:p>
    <w:p w14:paraId="74B7956B" w14:textId="33017B5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50"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_Toc215823750 \h </w:instrText>
        </w:r>
        <w:r w:rsidR="00884D9B">
          <w:rPr>
            <w:webHidden/>
          </w:rPr>
        </w:r>
        <w:r w:rsidR="00884D9B">
          <w:rPr>
            <w:webHidden/>
          </w:rPr>
          <w:fldChar w:fldCharType="separate"/>
        </w:r>
        <w:r w:rsidR="00884D9B">
          <w:rPr>
            <w:webHidden/>
          </w:rPr>
          <w:t>127</w:t>
        </w:r>
        <w:r w:rsidR="00884D9B">
          <w:rPr>
            <w:webHidden/>
          </w:rPr>
          <w:fldChar w:fldCharType="end"/>
        </w:r>
      </w:hyperlink>
    </w:p>
    <w:p w14:paraId="41EC2E6B" w14:textId="0F4F61DE"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751"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_Toc215823751 \h </w:instrText>
        </w:r>
        <w:r w:rsidR="00884D9B">
          <w:rPr>
            <w:webHidden/>
          </w:rPr>
        </w:r>
        <w:r w:rsidR="00884D9B">
          <w:rPr>
            <w:webHidden/>
          </w:rPr>
          <w:fldChar w:fldCharType="separate"/>
        </w:r>
        <w:r w:rsidR="00884D9B">
          <w:rPr>
            <w:webHidden/>
          </w:rPr>
          <w:t>128</w:t>
        </w:r>
        <w:r w:rsidR="00884D9B">
          <w:rPr>
            <w:webHidden/>
          </w:rPr>
          <w:fldChar w:fldCharType="end"/>
        </w:r>
      </w:hyperlink>
    </w:p>
    <w:p w14:paraId="1CBDA527" w14:textId="394F304D"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52"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_Toc215823752 \h </w:instrText>
        </w:r>
        <w:r w:rsidR="00884D9B">
          <w:rPr>
            <w:webHidden/>
          </w:rPr>
        </w:r>
        <w:r w:rsidR="00884D9B">
          <w:rPr>
            <w:webHidden/>
          </w:rPr>
          <w:fldChar w:fldCharType="separate"/>
        </w:r>
        <w:r w:rsidR="00884D9B">
          <w:rPr>
            <w:webHidden/>
          </w:rPr>
          <w:t>128</w:t>
        </w:r>
        <w:r w:rsidR="00884D9B">
          <w:rPr>
            <w:webHidden/>
          </w:rPr>
          <w:fldChar w:fldCharType="end"/>
        </w:r>
      </w:hyperlink>
    </w:p>
    <w:p w14:paraId="32757A52" w14:textId="5AD871B1"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53"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_Toc215823753 \h </w:instrText>
        </w:r>
        <w:r w:rsidR="00884D9B">
          <w:rPr>
            <w:webHidden/>
          </w:rPr>
        </w:r>
        <w:r w:rsidR="00884D9B">
          <w:rPr>
            <w:webHidden/>
          </w:rPr>
          <w:fldChar w:fldCharType="separate"/>
        </w:r>
        <w:r w:rsidR="00884D9B">
          <w:rPr>
            <w:webHidden/>
          </w:rPr>
          <w:t>128</w:t>
        </w:r>
        <w:r w:rsidR="00884D9B">
          <w:rPr>
            <w:webHidden/>
          </w:rPr>
          <w:fldChar w:fldCharType="end"/>
        </w:r>
      </w:hyperlink>
    </w:p>
    <w:p w14:paraId="5FE27B9F" w14:textId="3A3EE99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54"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_Toc215823754 \h </w:instrText>
        </w:r>
        <w:r w:rsidR="00884D9B">
          <w:rPr>
            <w:webHidden/>
          </w:rPr>
        </w:r>
        <w:r w:rsidR="00884D9B">
          <w:rPr>
            <w:webHidden/>
          </w:rPr>
          <w:fldChar w:fldCharType="separate"/>
        </w:r>
        <w:r w:rsidR="00884D9B">
          <w:rPr>
            <w:webHidden/>
          </w:rPr>
          <w:t>129</w:t>
        </w:r>
        <w:r w:rsidR="00884D9B">
          <w:rPr>
            <w:webHidden/>
          </w:rPr>
          <w:fldChar w:fldCharType="end"/>
        </w:r>
      </w:hyperlink>
    </w:p>
    <w:p w14:paraId="0EAD68D1" w14:textId="5CE1764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55"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_Toc215823755 \h </w:instrText>
        </w:r>
        <w:r w:rsidR="00884D9B">
          <w:rPr>
            <w:webHidden/>
          </w:rPr>
        </w:r>
        <w:r w:rsidR="00884D9B">
          <w:rPr>
            <w:webHidden/>
          </w:rPr>
          <w:fldChar w:fldCharType="separate"/>
        </w:r>
        <w:r w:rsidR="00884D9B">
          <w:rPr>
            <w:webHidden/>
          </w:rPr>
          <w:t>129</w:t>
        </w:r>
        <w:r w:rsidR="00884D9B">
          <w:rPr>
            <w:webHidden/>
          </w:rPr>
          <w:fldChar w:fldCharType="end"/>
        </w:r>
      </w:hyperlink>
    </w:p>
    <w:p w14:paraId="2D9ADC8A" w14:textId="660FF43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56"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_Toc215823756 \h </w:instrText>
        </w:r>
        <w:r w:rsidR="00884D9B">
          <w:rPr>
            <w:webHidden/>
          </w:rPr>
        </w:r>
        <w:r w:rsidR="00884D9B">
          <w:rPr>
            <w:webHidden/>
          </w:rPr>
          <w:fldChar w:fldCharType="separate"/>
        </w:r>
        <w:r w:rsidR="00884D9B">
          <w:rPr>
            <w:webHidden/>
          </w:rPr>
          <w:t>129</w:t>
        </w:r>
        <w:r w:rsidR="00884D9B">
          <w:rPr>
            <w:webHidden/>
          </w:rPr>
          <w:fldChar w:fldCharType="end"/>
        </w:r>
      </w:hyperlink>
    </w:p>
    <w:p w14:paraId="290B5FF8" w14:textId="6A3ED540" w:rsidR="00884D9B" w:rsidRDefault="009933FD">
      <w:pPr>
        <w:pStyle w:val="Spistreci3"/>
        <w:tabs>
          <w:tab w:val="right" w:leader="dot" w:pos="10240"/>
        </w:tabs>
        <w:rPr>
          <w:rFonts w:asciiTheme="minorHAnsi" w:eastAsiaTheme="minorEastAsia" w:hAnsiTheme="minorHAnsi" w:cstheme="minorBidi"/>
          <w:sz w:val="22"/>
          <w:szCs w:val="22"/>
          <w:lang w:val="pl-PL" w:eastAsia="pl-PL"/>
        </w:rPr>
      </w:pPr>
      <w:hyperlink w:anchor="_Toc215823757" w:history="1">
        <w:r w:rsidR="00884D9B" w:rsidRPr="00360899">
          <w:rPr>
            <w:rStyle w:val="Hipercze"/>
          </w:rPr>
          <w:t>2.1.1. Priorytet: 3. Priorytet 3 – Fundusze Europejskie na rzecz mobilnego Pomorza Zachodniego (Cel szczegółowy dotyczący mobilności miejskiej określony w art. 3 ust. 1 lit. b) pkt (viii) rozporządzenia w sprawie EFRR i Funduszu Spójności)</w:t>
        </w:r>
        <w:r w:rsidR="00884D9B">
          <w:rPr>
            <w:webHidden/>
          </w:rPr>
          <w:tab/>
        </w:r>
        <w:r w:rsidR="00884D9B">
          <w:rPr>
            <w:webHidden/>
          </w:rPr>
          <w:fldChar w:fldCharType="begin"/>
        </w:r>
        <w:r w:rsidR="00884D9B">
          <w:rPr>
            <w:webHidden/>
          </w:rPr>
          <w:instrText xml:space="preserve"> PAGEREF _Toc215823757 \h </w:instrText>
        </w:r>
        <w:r w:rsidR="00884D9B">
          <w:rPr>
            <w:webHidden/>
          </w:rPr>
        </w:r>
        <w:r w:rsidR="00884D9B">
          <w:rPr>
            <w:webHidden/>
          </w:rPr>
          <w:fldChar w:fldCharType="separate"/>
        </w:r>
        <w:r w:rsidR="00884D9B">
          <w:rPr>
            <w:webHidden/>
          </w:rPr>
          <w:t>130</w:t>
        </w:r>
        <w:r w:rsidR="00884D9B">
          <w:rPr>
            <w:webHidden/>
          </w:rPr>
          <w:fldChar w:fldCharType="end"/>
        </w:r>
      </w:hyperlink>
    </w:p>
    <w:p w14:paraId="346D6BA9" w14:textId="7CC566F8"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758" w:history="1">
        <w:r w:rsidR="00884D9B" w:rsidRPr="00360899">
          <w:rPr>
            <w:rStyle w:val="Hipercze"/>
            <w:lang w:val="pl-PL"/>
          </w:rPr>
          <w:t>2.1.1.1. Cel szczegółowy: RSO2.8. Wspieranie zrównoważonej multimodalnej mobilności miejskiej jako elementu transformacji w kierunku gospodarki zeroemisyjnej (EFRR)</w:t>
        </w:r>
        <w:r w:rsidR="00884D9B">
          <w:rPr>
            <w:webHidden/>
          </w:rPr>
          <w:tab/>
        </w:r>
        <w:r w:rsidR="00884D9B">
          <w:rPr>
            <w:webHidden/>
          </w:rPr>
          <w:fldChar w:fldCharType="begin"/>
        </w:r>
        <w:r w:rsidR="00884D9B">
          <w:rPr>
            <w:webHidden/>
          </w:rPr>
          <w:instrText xml:space="preserve"> PAGEREF _Toc215823758 \h </w:instrText>
        </w:r>
        <w:r w:rsidR="00884D9B">
          <w:rPr>
            <w:webHidden/>
          </w:rPr>
        </w:r>
        <w:r w:rsidR="00884D9B">
          <w:rPr>
            <w:webHidden/>
          </w:rPr>
          <w:fldChar w:fldCharType="separate"/>
        </w:r>
        <w:r w:rsidR="00884D9B">
          <w:rPr>
            <w:webHidden/>
          </w:rPr>
          <w:t>130</w:t>
        </w:r>
        <w:r w:rsidR="00884D9B">
          <w:rPr>
            <w:webHidden/>
          </w:rPr>
          <w:fldChar w:fldCharType="end"/>
        </w:r>
      </w:hyperlink>
    </w:p>
    <w:p w14:paraId="64C7FF92" w14:textId="1273E2EA"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759"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_Toc215823759 \h </w:instrText>
        </w:r>
        <w:r w:rsidR="00884D9B">
          <w:rPr>
            <w:webHidden/>
          </w:rPr>
        </w:r>
        <w:r w:rsidR="00884D9B">
          <w:rPr>
            <w:webHidden/>
          </w:rPr>
          <w:fldChar w:fldCharType="separate"/>
        </w:r>
        <w:r w:rsidR="00884D9B">
          <w:rPr>
            <w:webHidden/>
          </w:rPr>
          <w:t>130</w:t>
        </w:r>
        <w:r w:rsidR="00884D9B">
          <w:rPr>
            <w:webHidden/>
          </w:rPr>
          <w:fldChar w:fldCharType="end"/>
        </w:r>
      </w:hyperlink>
    </w:p>
    <w:p w14:paraId="67A46153" w14:textId="40176BE1"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60"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_Toc215823760 \h </w:instrText>
        </w:r>
        <w:r w:rsidR="00884D9B">
          <w:rPr>
            <w:webHidden/>
          </w:rPr>
        </w:r>
        <w:r w:rsidR="00884D9B">
          <w:rPr>
            <w:webHidden/>
          </w:rPr>
          <w:fldChar w:fldCharType="separate"/>
        </w:r>
        <w:r w:rsidR="00884D9B">
          <w:rPr>
            <w:webHidden/>
          </w:rPr>
          <w:t>130</w:t>
        </w:r>
        <w:r w:rsidR="00884D9B">
          <w:rPr>
            <w:webHidden/>
          </w:rPr>
          <w:fldChar w:fldCharType="end"/>
        </w:r>
      </w:hyperlink>
    </w:p>
    <w:p w14:paraId="28368C77" w14:textId="3AD10911"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61"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_Toc215823761 \h </w:instrText>
        </w:r>
        <w:r w:rsidR="00884D9B">
          <w:rPr>
            <w:webHidden/>
          </w:rPr>
        </w:r>
        <w:r w:rsidR="00884D9B">
          <w:rPr>
            <w:webHidden/>
          </w:rPr>
          <w:fldChar w:fldCharType="separate"/>
        </w:r>
        <w:r w:rsidR="00884D9B">
          <w:rPr>
            <w:webHidden/>
          </w:rPr>
          <w:t>132</w:t>
        </w:r>
        <w:r w:rsidR="00884D9B">
          <w:rPr>
            <w:webHidden/>
          </w:rPr>
          <w:fldChar w:fldCharType="end"/>
        </w:r>
      </w:hyperlink>
    </w:p>
    <w:p w14:paraId="4FB76681" w14:textId="144B543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62"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_Toc215823762 \h </w:instrText>
        </w:r>
        <w:r w:rsidR="00884D9B">
          <w:rPr>
            <w:webHidden/>
          </w:rPr>
        </w:r>
        <w:r w:rsidR="00884D9B">
          <w:rPr>
            <w:webHidden/>
          </w:rPr>
          <w:fldChar w:fldCharType="separate"/>
        </w:r>
        <w:r w:rsidR="00884D9B">
          <w:rPr>
            <w:webHidden/>
          </w:rPr>
          <w:t>133</w:t>
        </w:r>
        <w:r w:rsidR="00884D9B">
          <w:rPr>
            <w:webHidden/>
          </w:rPr>
          <w:fldChar w:fldCharType="end"/>
        </w:r>
      </w:hyperlink>
    </w:p>
    <w:p w14:paraId="49E44252" w14:textId="266A8E8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63"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_Toc215823763 \h </w:instrText>
        </w:r>
        <w:r w:rsidR="00884D9B">
          <w:rPr>
            <w:webHidden/>
          </w:rPr>
        </w:r>
        <w:r w:rsidR="00884D9B">
          <w:rPr>
            <w:webHidden/>
          </w:rPr>
          <w:fldChar w:fldCharType="separate"/>
        </w:r>
        <w:r w:rsidR="00884D9B">
          <w:rPr>
            <w:webHidden/>
          </w:rPr>
          <w:t>133</w:t>
        </w:r>
        <w:r w:rsidR="00884D9B">
          <w:rPr>
            <w:webHidden/>
          </w:rPr>
          <w:fldChar w:fldCharType="end"/>
        </w:r>
      </w:hyperlink>
    </w:p>
    <w:p w14:paraId="54D12D5D" w14:textId="4DA9A01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64"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_Toc215823764 \h </w:instrText>
        </w:r>
        <w:r w:rsidR="00884D9B">
          <w:rPr>
            <w:webHidden/>
          </w:rPr>
        </w:r>
        <w:r w:rsidR="00884D9B">
          <w:rPr>
            <w:webHidden/>
          </w:rPr>
          <w:fldChar w:fldCharType="separate"/>
        </w:r>
        <w:r w:rsidR="00884D9B">
          <w:rPr>
            <w:webHidden/>
          </w:rPr>
          <w:t>134</w:t>
        </w:r>
        <w:r w:rsidR="00884D9B">
          <w:rPr>
            <w:webHidden/>
          </w:rPr>
          <w:fldChar w:fldCharType="end"/>
        </w:r>
      </w:hyperlink>
    </w:p>
    <w:p w14:paraId="77C62000" w14:textId="216B3D5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65"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_Toc215823765 \h </w:instrText>
        </w:r>
        <w:r w:rsidR="00884D9B">
          <w:rPr>
            <w:webHidden/>
          </w:rPr>
        </w:r>
        <w:r w:rsidR="00884D9B">
          <w:rPr>
            <w:webHidden/>
          </w:rPr>
          <w:fldChar w:fldCharType="separate"/>
        </w:r>
        <w:r w:rsidR="00884D9B">
          <w:rPr>
            <w:webHidden/>
          </w:rPr>
          <w:t>134</w:t>
        </w:r>
        <w:r w:rsidR="00884D9B">
          <w:rPr>
            <w:webHidden/>
          </w:rPr>
          <w:fldChar w:fldCharType="end"/>
        </w:r>
      </w:hyperlink>
    </w:p>
    <w:p w14:paraId="06C68A54" w14:textId="6E722A42"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766"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_Toc215823766 \h </w:instrText>
        </w:r>
        <w:r w:rsidR="00884D9B">
          <w:rPr>
            <w:webHidden/>
          </w:rPr>
        </w:r>
        <w:r w:rsidR="00884D9B">
          <w:rPr>
            <w:webHidden/>
          </w:rPr>
          <w:fldChar w:fldCharType="separate"/>
        </w:r>
        <w:r w:rsidR="00884D9B">
          <w:rPr>
            <w:webHidden/>
          </w:rPr>
          <w:t>135</w:t>
        </w:r>
        <w:r w:rsidR="00884D9B">
          <w:rPr>
            <w:webHidden/>
          </w:rPr>
          <w:fldChar w:fldCharType="end"/>
        </w:r>
      </w:hyperlink>
    </w:p>
    <w:p w14:paraId="09B56267" w14:textId="4A9CC51D"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67"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_Toc215823767 \h </w:instrText>
        </w:r>
        <w:r w:rsidR="00884D9B">
          <w:rPr>
            <w:webHidden/>
          </w:rPr>
        </w:r>
        <w:r w:rsidR="00884D9B">
          <w:rPr>
            <w:webHidden/>
          </w:rPr>
          <w:fldChar w:fldCharType="separate"/>
        </w:r>
        <w:r w:rsidR="00884D9B">
          <w:rPr>
            <w:webHidden/>
          </w:rPr>
          <w:t>135</w:t>
        </w:r>
        <w:r w:rsidR="00884D9B">
          <w:rPr>
            <w:webHidden/>
          </w:rPr>
          <w:fldChar w:fldCharType="end"/>
        </w:r>
      </w:hyperlink>
    </w:p>
    <w:p w14:paraId="0E8CD181" w14:textId="56472FC1"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68"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_Toc215823768 \h </w:instrText>
        </w:r>
        <w:r w:rsidR="00884D9B">
          <w:rPr>
            <w:webHidden/>
          </w:rPr>
        </w:r>
        <w:r w:rsidR="00884D9B">
          <w:rPr>
            <w:webHidden/>
          </w:rPr>
          <w:fldChar w:fldCharType="separate"/>
        </w:r>
        <w:r w:rsidR="00884D9B">
          <w:rPr>
            <w:webHidden/>
          </w:rPr>
          <w:t>135</w:t>
        </w:r>
        <w:r w:rsidR="00884D9B">
          <w:rPr>
            <w:webHidden/>
          </w:rPr>
          <w:fldChar w:fldCharType="end"/>
        </w:r>
      </w:hyperlink>
    </w:p>
    <w:p w14:paraId="4B4DEB4C" w14:textId="3DACE72D"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769"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_Toc215823769 \h </w:instrText>
        </w:r>
        <w:r w:rsidR="00884D9B">
          <w:rPr>
            <w:webHidden/>
          </w:rPr>
        </w:r>
        <w:r w:rsidR="00884D9B">
          <w:rPr>
            <w:webHidden/>
          </w:rPr>
          <w:fldChar w:fldCharType="separate"/>
        </w:r>
        <w:r w:rsidR="00884D9B">
          <w:rPr>
            <w:webHidden/>
          </w:rPr>
          <w:t>136</w:t>
        </w:r>
        <w:r w:rsidR="00884D9B">
          <w:rPr>
            <w:webHidden/>
          </w:rPr>
          <w:fldChar w:fldCharType="end"/>
        </w:r>
      </w:hyperlink>
    </w:p>
    <w:p w14:paraId="0748AD9C" w14:textId="49F0B7E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70"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_Toc215823770 \h </w:instrText>
        </w:r>
        <w:r w:rsidR="00884D9B">
          <w:rPr>
            <w:webHidden/>
          </w:rPr>
        </w:r>
        <w:r w:rsidR="00884D9B">
          <w:rPr>
            <w:webHidden/>
          </w:rPr>
          <w:fldChar w:fldCharType="separate"/>
        </w:r>
        <w:r w:rsidR="00884D9B">
          <w:rPr>
            <w:webHidden/>
          </w:rPr>
          <w:t>136</w:t>
        </w:r>
        <w:r w:rsidR="00884D9B">
          <w:rPr>
            <w:webHidden/>
          </w:rPr>
          <w:fldChar w:fldCharType="end"/>
        </w:r>
      </w:hyperlink>
    </w:p>
    <w:p w14:paraId="0A38FBD6" w14:textId="2DEE9B6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71"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_Toc215823771 \h </w:instrText>
        </w:r>
        <w:r w:rsidR="00884D9B">
          <w:rPr>
            <w:webHidden/>
          </w:rPr>
        </w:r>
        <w:r w:rsidR="00884D9B">
          <w:rPr>
            <w:webHidden/>
          </w:rPr>
          <w:fldChar w:fldCharType="separate"/>
        </w:r>
        <w:r w:rsidR="00884D9B">
          <w:rPr>
            <w:webHidden/>
          </w:rPr>
          <w:t>136</w:t>
        </w:r>
        <w:r w:rsidR="00884D9B">
          <w:rPr>
            <w:webHidden/>
          </w:rPr>
          <w:fldChar w:fldCharType="end"/>
        </w:r>
      </w:hyperlink>
    </w:p>
    <w:p w14:paraId="47220321" w14:textId="232F5E8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72"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_Toc215823772 \h </w:instrText>
        </w:r>
        <w:r w:rsidR="00884D9B">
          <w:rPr>
            <w:webHidden/>
          </w:rPr>
        </w:r>
        <w:r w:rsidR="00884D9B">
          <w:rPr>
            <w:webHidden/>
          </w:rPr>
          <w:fldChar w:fldCharType="separate"/>
        </w:r>
        <w:r w:rsidR="00884D9B">
          <w:rPr>
            <w:webHidden/>
          </w:rPr>
          <w:t>136</w:t>
        </w:r>
        <w:r w:rsidR="00884D9B">
          <w:rPr>
            <w:webHidden/>
          </w:rPr>
          <w:fldChar w:fldCharType="end"/>
        </w:r>
      </w:hyperlink>
    </w:p>
    <w:p w14:paraId="7EDEE047" w14:textId="0D24FB2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73"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_Toc215823773 \h </w:instrText>
        </w:r>
        <w:r w:rsidR="00884D9B">
          <w:rPr>
            <w:webHidden/>
          </w:rPr>
        </w:r>
        <w:r w:rsidR="00884D9B">
          <w:rPr>
            <w:webHidden/>
          </w:rPr>
          <w:fldChar w:fldCharType="separate"/>
        </w:r>
        <w:r w:rsidR="00884D9B">
          <w:rPr>
            <w:webHidden/>
          </w:rPr>
          <w:t>137</w:t>
        </w:r>
        <w:r w:rsidR="00884D9B">
          <w:rPr>
            <w:webHidden/>
          </w:rPr>
          <w:fldChar w:fldCharType="end"/>
        </w:r>
      </w:hyperlink>
    </w:p>
    <w:p w14:paraId="474EF516" w14:textId="1AF58C6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74"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_Toc215823774 \h </w:instrText>
        </w:r>
        <w:r w:rsidR="00884D9B">
          <w:rPr>
            <w:webHidden/>
          </w:rPr>
        </w:r>
        <w:r w:rsidR="00884D9B">
          <w:rPr>
            <w:webHidden/>
          </w:rPr>
          <w:fldChar w:fldCharType="separate"/>
        </w:r>
        <w:r w:rsidR="00884D9B">
          <w:rPr>
            <w:webHidden/>
          </w:rPr>
          <w:t>137</w:t>
        </w:r>
        <w:r w:rsidR="00884D9B">
          <w:rPr>
            <w:webHidden/>
          </w:rPr>
          <w:fldChar w:fldCharType="end"/>
        </w:r>
      </w:hyperlink>
    </w:p>
    <w:p w14:paraId="3B1D190C" w14:textId="473E5132" w:rsidR="00884D9B" w:rsidRDefault="009933FD">
      <w:pPr>
        <w:pStyle w:val="Spistreci3"/>
        <w:tabs>
          <w:tab w:val="right" w:leader="dot" w:pos="10240"/>
        </w:tabs>
        <w:rPr>
          <w:rFonts w:asciiTheme="minorHAnsi" w:eastAsiaTheme="minorEastAsia" w:hAnsiTheme="minorHAnsi" w:cstheme="minorBidi"/>
          <w:sz w:val="22"/>
          <w:szCs w:val="22"/>
          <w:lang w:val="pl-PL" w:eastAsia="pl-PL"/>
        </w:rPr>
      </w:pPr>
      <w:hyperlink w:anchor="_Toc215823775" w:history="1">
        <w:r w:rsidR="00884D9B" w:rsidRPr="00360899">
          <w:rPr>
            <w:rStyle w:val="Hipercze"/>
          </w:rPr>
          <w:t>2.1.1. Priorytet: 4. Priorytet 4 – Fundusze Europejskie na rzecz połączonego Pomorza Zachodniego</w:t>
        </w:r>
        <w:r w:rsidR="00884D9B">
          <w:rPr>
            <w:webHidden/>
          </w:rPr>
          <w:tab/>
        </w:r>
        <w:r w:rsidR="00884D9B">
          <w:rPr>
            <w:webHidden/>
          </w:rPr>
          <w:fldChar w:fldCharType="begin"/>
        </w:r>
        <w:r w:rsidR="00884D9B">
          <w:rPr>
            <w:webHidden/>
          </w:rPr>
          <w:instrText xml:space="preserve"> PAGEREF _Toc215823775 \h </w:instrText>
        </w:r>
        <w:r w:rsidR="00884D9B">
          <w:rPr>
            <w:webHidden/>
          </w:rPr>
        </w:r>
        <w:r w:rsidR="00884D9B">
          <w:rPr>
            <w:webHidden/>
          </w:rPr>
          <w:fldChar w:fldCharType="separate"/>
        </w:r>
        <w:r w:rsidR="00884D9B">
          <w:rPr>
            <w:webHidden/>
          </w:rPr>
          <w:t>138</w:t>
        </w:r>
        <w:r w:rsidR="00884D9B">
          <w:rPr>
            <w:webHidden/>
          </w:rPr>
          <w:fldChar w:fldCharType="end"/>
        </w:r>
      </w:hyperlink>
    </w:p>
    <w:p w14:paraId="6656A2D8" w14:textId="55A40CA5"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776" w:history="1">
        <w:r w:rsidR="00884D9B" w:rsidRPr="00360899">
          <w:rPr>
            <w:rStyle w:val="Hipercze"/>
            <w:lang w:val="pl-PL"/>
          </w:rPr>
          <w:t>2.1.1.1. Cel szczegółowy: RSO3.2. Rozwój i udoskonalanie zrównoważonej, odpornej na zmiany klimatu, inteligentnej i intermodalnej mobilności na poziomie krajowym, regionalnym i lokalnym, w tym poprawa dostępu do TEN-T oraz mobilności transgranicznej (EFRR)</w:t>
        </w:r>
        <w:r w:rsidR="00884D9B">
          <w:rPr>
            <w:webHidden/>
          </w:rPr>
          <w:tab/>
        </w:r>
        <w:r w:rsidR="00884D9B">
          <w:rPr>
            <w:webHidden/>
          </w:rPr>
          <w:fldChar w:fldCharType="begin"/>
        </w:r>
        <w:r w:rsidR="00884D9B">
          <w:rPr>
            <w:webHidden/>
          </w:rPr>
          <w:instrText xml:space="preserve"> PAGEREF _Toc215823776 \h </w:instrText>
        </w:r>
        <w:r w:rsidR="00884D9B">
          <w:rPr>
            <w:webHidden/>
          </w:rPr>
        </w:r>
        <w:r w:rsidR="00884D9B">
          <w:rPr>
            <w:webHidden/>
          </w:rPr>
          <w:fldChar w:fldCharType="separate"/>
        </w:r>
        <w:r w:rsidR="00884D9B">
          <w:rPr>
            <w:webHidden/>
          </w:rPr>
          <w:t>138</w:t>
        </w:r>
        <w:r w:rsidR="00884D9B">
          <w:rPr>
            <w:webHidden/>
          </w:rPr>
          <w:fldChar w:fldCharType="end"/>
        </w:r>
      </w:hyperlink>
    </w:p>
    <w:p w14:paraId="24B22F3B" w14:textId="3D1168D2"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777"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_Toc215823777 \h </w:instrText>
        </w:r>
        <w:r w:rsidR="00884D9B">
          <w:rPr>
            <w:webHidden/>
          </w:rPr>
        </w:r>
        <w:r w:rsidR="00884D9B">
          <w:rPr>
            <w:webHidden/>
          </w:rPr>
          <w:fldChar w:fldCharType="separate"/>
        </w:r>
        <w:r w:rsidR="00884D9B">
          <w:rPr>
            <w:webHidden/>
          </w:rPr>
          <w:t>138</w:t>
        </w:r>
        <w:r w:rsidR="00884D9B">
          <w:rPr>
            <w:webHidden/>
          </w:rPr>
          <w:fldChar w:fldCharType="end"/>
        </w:r>
      </w:hyperlink>
    </w:p>
    <w:p w14:paraId="62CAC073" w14:textId="65E81F8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78"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_Toc215823778 \h </w:instrText>
        </w:r>
        <w:r w:rsidR="00884D9B">
          <w:rPr>
            <w:webHidden/>
          </w:rPr>
        </w:r>
        <w:r w:rsidR="00884D9B">
          <w:rPr>
            <w:webHidden/>
          </w:rPr>
          <w:fldChar w:fldCharType="separate"/>
        </w:r>
        <w:r w:rsidR="00884D9B">
          <w:rPr>
            <w:webHidden/>
          </w:rPr>
          <w:t>138</w:t>
        </w:r>
        <w:r w:rsidR="00884D9B">
          <w:rPr>
            <w:webHidden/>
          </w:rPr>
          <w:fldChar w:fldCharType="end"/>
        </w:r>
      </w:hyperlink>
    </w:p>
    <w:p w14:paraId="1745E9B3" w14:textId="3A06854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79"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_Toc215823779 \h </w:instrText>
        </w:r>
        <w:r w:rsidR="00884D9B">
          <w:rPr>
            <w:webHidden/>
          </w:rPr>
        </w:r>
        <w:r w:rsidR="00884D9B">
          <w:rPr>
            <w:webHidden/>
          </w:rPr>
          <w:fldChar w:fldCharType="separate"/>
        </w:r>
        <w:r w:rsidR="00884D9B">
          <w:rPr>
            <w:webHidden/>
          </w:rPr>
          <w:t>139</w:t>
        </w:r>
        <w:r w:rsidR="00884D9B">
          <w:rPr>
            <w:webHidden/>
          </w:rPr>
          <w:fldChar w:fldCharType="end"/>
        </w:r>
      </w:hyperlink>
    </w:p>
    <w:p w14:paraId="70233D69" w14:textId="5697420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80"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_Toc215823780 \h </w:instrText>
        </w:r>
        <w:r w:rsidR="00884D9B">
          <w:rPr>
            <w:webHidden/>
          </w:rPr>
        </w:r>
        <w:r w:rsidR="00884D9B">
          <w:rPr>
            <w:webHidden/>
          </w:rPr>
          <w:fldChar w:fldCharType="separate"/>
        </w:r>
        <w:r w:rsidR="00884D9B">
          <w:rPr>
            <w:webHidden/>
          </w:rPr>
          <w:t>139</w:t>
        </w:r>
        <w:r w:rsidR="00884D9B">
          <w:rPr>
            <w:webHidden/>
          </w:rPr>
          <w:fldChar w:fldCharType="end"/>
        </w:r>
      </w:hyperlink>
    </w:p>
    <w:p w14:paraId="12F7C6A1" w14:textId="34C2522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81"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_Toc215823781 \h </w:instrText>
        </w:r>
        <w:r w:rsidR="00884D9B">
          <w:rPr>
            <w:webHidden/>
          </w:rPr>
        </w:r>
        <w:r w:rsidR="00884D9B">
          <w:rPr>
            <w:webHidden/>
          </w:rPr>
          <w:fldChar w:fldCharType="separate"/>
        </w:r>
        <w:r w:rsidR="00884D9B">
          <w:rPr>
            <w:webHidden/>
          </w:rPr>
          <w:t>140</w:t>
        </w:r>
        <w:r w:rsidR="00884D9B">
          <w:rPr>
            <w:webHidden/>
          </w:rPr>
          <w:fldChar w:fldCharType="end"/>
        </w:r>
      </w:hyperlink>
    </w:p>
    <w:p w14:paraId="468BCE1A" w14:textId="2AE6EC5D"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82"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_Toc215823782 \h </w:instrText>
        </w:r>
        <w:r w:rsidR="00884D9B">
          <w:rPr>
            <w:webHidden/>
          </w:rPr>
        </w:r>
        <w:r w:rsidR="00884D9B">
          <w:rPr>
            <w:webHidden/>
          </w:rPr>
          <w:fldChar w:fldCharType="separate"/>
        </w:r>
        <w:r w:rsidR="00884D9B">
          <w:rPr>
            <w:webHidden/>
          </w:rPr>
          <w:t>140</w:t>
        </w:r>
        <w:r w:rsidR="00884D9B">
          <w:rPr>
            <w:webHidden/>
          </w:rPr>
          <w:fldChar w:fldCharType="end"/>
        </w:r>
      </w:hyperlink>
    </w:p>
    <w:p w14:paraId="7C6E9D73" w14:textId="0805100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83"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_Toc215823783 \h </w:instrText>
        </w:r>
        <w:r w:rsidR="00884D9B">
          <w:rPr>
            <w:webHidden/>
          </w:rPr>
        </w:r>
        <w:r w:rsidR="00884D9B">
          <w:rPr>
            <w:webHidden/>
          </w:rPr>
          <w:fldChar w:fldCharType="separate"/>
        </w:r>
        <w:r w:rsidR="00884D9B">
          <w:rPr>
            <w:webHidden/>
          </w:rPr>
          <w:t>141</w:t>
        </w:r>
        <w:r w:rsidR="00884D9B">
          <w:rPr>
            <w:webHidden/>
          </w:rPr>
          <w:fldChar w:fldCharType="end"/>
        </w:r>
      </w:hyperlink>
    </w:p>
    <w:p w14:paraId="3A9B3518" w14:textId="1260B542"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784" w:history="1">
        <w:r w:rsidR="00884D9B" w:rsidRPr="00360899">
          <w:rPr>
            <w:rStyle w:val="Hipercze"/>
          </w:rPr>
          <w:t>2.1.1.1.2. Wskaźniki</w:t>
        </w:r>
        <w:r w:rsidR="00884D9B">
          <w:rPr>
            <w:webHidden/>
          </w:rPr>
          <w:tab/>
        </w:r>
        <w:r w:rsidR="00884D9B">
          <w:rPr>
            <w:webHidden/>
          </w:rPr>
          <w:fldChar w:fldCharType="begin"/>
        </w:r>
        <w:r w:rsidR="00884D9B">
          <w:rPr>
            <w:webHidden/>
          </w:rPr>
          <w:instrText xml:space="preserve"> PAGEREF _Toc215823784 \h </w:instrText>
        </w:r>
        <w:r w:rsidR="00884D9B">
          <w:rPr>
            <w:webHidden/>
          </w:rPr>
        </w:r>
        <w:r w:rsidR="00884D9B">
          <w:rPr>
            <w:webHidden/>
          </w:rPr>
          <w:fldChar w:fldCharType="separate"/>
        </w:r>
        <w:r w:rsidR="00884D9B">
          <w:rPr>
            <w:webHidden/>
          </w:rPr>
          <w:t>141</w:t>
        </w:r>
        <w:r w:rsidR="00884D9B">
          <w:rPr>
            <w:webHidden/>
          </w:rPr>
          <w:fldChar w:fldCharType="end"/>
        </w:r>
      </w:hyperlink>
    </w:p>
    <w:p w14:paraId="6F50BE58" w14:textId="48042D2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85"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_Toc215823785 \h </w:instrText>
        </w:r>
        <w:r w:rsidR="00884D9B">
          <w:rPr>
            <w:webHidden/>
          </w:rPr>
        </w:r>
        <w:r w:rsidR="00884D9B">
          <w:rPr>
            <w:webHidden/>
          </w:rPr>
          <w:fldChar w:fldCharType="separate"/>
        </w:r>
        <w:r w:rsidR="00884D9B">
          <w:rPr>
            <w:webHidden/>
          </w:rPr>
          <w:t>141</w:t>
        </w:r>
        <w:r w:rsidR="00884D9B">
          <w:rPr>
            <w:webHidden/>
          </w:rPr>
          <w:fldChar w:fldCharType="end"/>
        </w:r>
      </w:hyperlink>
    </w:p>
    <w:p w14:paraId="07A33400" w14:textId="62C1406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86"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_Toc215823786 \h </w:instrText>
        </w:r>
        <w:r w:rsidR="00884D9B">
          <w:rPr>
            <w:webHidden/>
          </w:rPr>
        </w:r>
        <w:r w:rsidR="00884D9B">
          <w:rPr>
            <w:webHidden/>
          </w:rPr>
          <w:fldChar w:fldCharType="separate"/>
        </w:r>
        <w:r w:rsidR="00884D9B">
          <w:rPr>
            <w:webHidden/>
          </w:rPr>
          <w:t>141</w:t>
        </w:r>
        <w:r w:rsidR="00884D9B">
          <w:rPr>
            <w:webHidden/>
          </w:rPr>
          <w:fldChar w:fldCharType="end"/>
        </w:r>
      </w:hyperlink>
    </w:p>
    <w:p w14:paraId="1B0EAB8F" w14:textId="7E5873B3"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787"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_Toc215823787 \h </w:instrText>
        </w:r>
        <w:r w:rsidR="00884D9B">
          <w:rPr>
            <w:webHidden/>
          </w:rPr>
        </w:r>
        <w:r w:rsidR="00884D9B">
          <w:rPr>
            <w:webHidden/>
          </w:rPr>
          <w:fldChar w:fldCharType="separate"/>
        </w:r>
        <w:r w:rsidR="00884D9B">
          <w:rPr>
            <w:webHidden/>
          </w:rPr>
          <w:t>142</w:t>
        </w:r>
        <w:r w:rsidR="00884D9B">
          <w:rPr>
            <w:webHidden/>
          </w:rPr>
          <w:fldChar w:fldCharType="end"/>
        </w:r>
      </w:hyperlink>
    </w:p>
    <w:p w14:paraId="1CD85256" w14:textId="20E7D32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88"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_Toc215823788 \h </w:instrText>
        </w:r>
        <w:r w:rsidR="00884D9B">
          <w:rPr>
            <w:webHidden/>
          </w:rPr>
        </w:r>
        <w:r w:rsidR="00884D9B">
          <w:rPr>
            <w:webHidden/>
          </w:rPr>
          <w:fldChar w:fldCharType="separate"/>
        </w:r>
        <w:r w:rsidR="00884D9B">
          <w:rPr>
            <w:webHidden/>
          </w:rPr>
          <w:t>142</w:t>
        </w:r>
        <w:r w:rsidR="00884D9B">
          <w:rPr>
            <w:webHidden/>
          </w:rPr>
          <w:fldChar w:fldCharType="end"/>
        </w:r>
      </w:hyperlink>
    </w:p>
    <w:p w14:paraId="31DB685D" w14:textId="1045C831"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89"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_Toc215823789 \h </w:instrText>
        </w:r>
        <w:r w:rsidR="00884D9B">
          <w:rPr>
            <w:webHidden/>
          </w:rPr>
        </w:r>
        <w:r w:rsidR="00884D9B">
          <w:rPr>
            <w:webHidden/>
          </w:rPr>
          <w:fldChar w:fldCharType="separate"/>
        </w:r>
        <w:r w:rsidR="00884D9B">
          <w:rPr>
            <w:webHidden/>
          </w:rPr>
          <w:t>142</w:t>
        </w:r>
        <w:r w:rsidR="00884D9B">
          <w:rPr>
            <w:webHidden/>
          </w:rPr>
          <w:fldChar w:fldCharType="end"/>
        </w:r>
      </w:hyperlink>
    </w:p>
    <w:p w14:paraId="493F7753" w14:textId="0134F8E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90"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_Toc215823790 \h </w:instrText>
        </w:r>
        <w:r w:rsidR="00884D9B">
          <w:rPr>
            <w:webHidden/>
          </w:rPr>
        </w:r>
        <w:r w:rsidR="00884D9B">
          <w:rPr>
            <w:webHidden/>
          </w:rPr>
          <w:fldChar w:fldCharType="separate"/>
        </w:r>
        <w:r w:rsidR="00884D9B">
          <w:rPr>
            <w:webHidden/>
          </w:rPr>
          <w:t>143</w:t>
        </w:r>
        <w:r w:rsidR="00884D9B">
          <w:rPr>
            <w:webHidden/>
          </w:rPr>
          <w:fldChar w:fldCharType="end"/>
        </w:r>
      </w:hyperlink>
    </w:p>
    <w:p w14:paraId="22D18631" w14:textId="651BA0E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91"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_Toc215823791 \h </w:instrText>
        </w:r>
        <w:r w:rsidR="00884D9B">
          <w:rPr>
            <w:webHidden/>
          </w:rPr>
        </w:r>
        <w:r w:rsidR="00884D9B">
          <w:rPr>
            <w:webHidden/>
          </w:rPr>
          <w:fldChar w:fldCharType="separate"/>
        </w:r>
        <w:r w:rsidR="00884D9B">
          <w:rPr>
            <w:webHidden/>
          </w:rPr>
          <w:t>143</w:t>
        </w:r>
        <w:r w:rsidR="00884D9B">
          <w:rPr>
            <w:webHidden/>
          </w:rPr>
          <w:fldChar w:fldCharType="end"/>
        </w:r>
      </w:hyperlink>
    </w:p>
    <w:p w14:paraId="5B15D3E0" w14:textId="0DB2BC0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92"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_Toc215823792 \h </w:instrText>
        </w:r>
        <w:r w:rsidR="00884D9B">
          <w:rPr>
            <w:webHidden/>
          </w:rPr>
        </w:r>
        <w:r w:rsidR="00884D9B">
          <w:rPr>
            <w:webHidden/>
          </w:rPr>
          <w:fldChar w:fldCharType="separate"/>
        </w:r>
        <w:r w:rsidR="00884D9B">
          <w:rPr>
            <w:webHidden/>
          </w:rPr>
          <w:t>143</w:t>
        </w:r>
        <w:r w:rsidR="00884D9B">
          <w:rPr>
            <w:webHidden/>
          </w:rPr>
          <w:fldChar w:fldCharType="end"/>
        </w:r>
      </w:hyperlink>
    </w:p>
    <w:p w14:paraId="6F6E1C8D" w14:textId="616D1A21" w:rsidR="00884D9B" w:rsidRDefault="009933FD">
      <w:pPr>
        <w:pStyle w:val="Spistreci3"/>
        <w:tabs>
          <w:tab w:val="right" w:leader="dot" w:pos="10240"/>
        </w:tabs>
        <w:rPr>
          <w:rFonts w:asciiTheme="minorHAnsi" w:eastAsiaTheme="minorEastAsia" w:hAnsiTheme="minorHAnsi" w:cstheme="minorBidi"/>
          <w:sz w:val="22"/>
          <w:szCs w:val="22"/>
          <w:lang w:val="pl-PL" w:eastAsia="pl-PL"/>
        </w:rPr>
      </w:pPr>
      <w:hyperlink w:anchor="_Toc215823793" w:history="1">
        <w:r w:rsidR="00884D9B" w:rsidRPr="00360899">
          <w:rPr>
            <w:rStyle w:val="Hipercze"/>
          </w:rPr>
          <w:t>2.1.1. Priorytet: 5. Priorytet 5 – Fundusze Europejskie na rzecz przyjaznego mieszkankom i mieszkańcom Pomorza Zachodniego</w:t>
        </w:r>
        <w:r w:rsidR="00884D9B">
          <w:rPr>
            <w:webHidden/>
          </w:rPr>
          <w:tab/>
        </w:r>
        <w:r w:rsidR="00884D9B">
          <w:rPr>
            <w:webHidden/>
          </w:rPr>
          <w:fldChar w:fldCharType="begin"/>
        </w:r>
        <w:r w:rsidR="00884D9B">
          <w:rPr>
            <w:webHidden/>
          </w:rPr>
          <w:instrText xml:space="preserve"> PAGEREF _Toc215823793 \h </w:instrText>
        </w:r>
        <w:r w:rsidR="00884D9B">
          <w:rPr>
            <w:webHidden/>
          </w:rPr>
        </w:r>
        <w:r w:rsidR="00884D9B">
          <w:rPr>
            <w:webHidden/>
          </w:rPr>
          <w:fldChar w:fldCharType="separate"/>
        </w:r>
        <w:r w:rsidR="00884D9B">
          <w:rPr>
            <w:webHidden/>
          </w:rPr>
          <w:t>144</w:t>
        </w:r>
        <w:r w:rsidR="00884D9B">
          <w:rPr>
            <w:webHidden/>
          </w:rPr>
          <w:fldChar w:fldCharType="end"/>
        </w:r>
      </w:hyperlink>
    </w:p>
    <w:p w14:paraId="6E4A47CE" w14:textId="45BF3EA4"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794" w:history="1">
        <w:r w:rsidR="00884D9B" w:rsidRPr="00360899">
          <w:rPr>
            <w:rStyle w:val="Hipercze"/>
            <w:lang w:val="pl-PL"/>
          </w:rPr>
          <w:t>2.1.1.1. Cel szczegółowy: RSO4.2. Poprawa równego dostępu do wysokiej jakości usług sprzyjających włączeniu społecznemu w zakresie kształcenia, szkoleń i uczenia się przez całe życie poprzez rozwój łatwo dostępnej infrastruktury, w tym poprzez wspieranie odporności w zakresie kształcenia i szkolenia na odległość oraz online (EFRR)</w:t>
        </w:r>
        <w:r w:rsidR="00884D9B">
          <w:rPr>
            <w:webHidden/>
          </w:rPr>
          <w:tab/>
        </w:r>
        <w:r w:rsidR="00884D9B">
          <w:rPr>
            <w:webHidden/>
          </w:rPr>
          <w:fldChar w:fldCharType="begin"/>
        </w:r>
        <w:r w:rsidR="00884D9B">
          <w:rPr>
            <w:webHidden/>
          </w:rPr>
          <w:instrText xml:space="preserve"> PAGEREF _Toc215823794 \h </w:instrText>
        </w:r>
        <w:r w:rsidR="00884D9B">
          <w:rPr>
            <w:webHidden/>
          </w:rPr>
        </w:r>
        <w:r w:rsidR="00884D9B">
          <w:rPr>
            <w:webHidden/>
          </w:rPr>
          <w:fldChar w:fldCharType="separate"/>
        </w:r>
        <w:r w:rsidR="00884D9B">
          <w:rPr>
            <w:webHidden/>
          </w:rPr>
          <w:t>144</w:t>
        </w:r>
        <w:r w:rsidR="00884D9B">
          <w:rPr>
            <w:webHidden/>
          </w:rPr>
          <w:fldChar w:fldCharType="end"/>
        </w:r>
      </w:hyperlink>
    </w:p>
    <w:p w14:paraId="32B189F8" w14:textId="439809D7"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795"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_Toc215823795 \h </w:instrText>
        </w:r>
        <w:r w:rsidR="00884D9B">
          <w:rPr>
            <w:webHidden/>
          </w:rPr>
        </w:r>
        <w:r w:rsidR="00884D9B">
          <w:rPr>
            <w:webHidden/>
          </w:rPr>
          <w:fldChar w:fldCharType="separate"/>
        </w:r>
        <w:r w:rsidR="00884D9B">
          <w:rPr>
            <w:webHidden/>
          </w:rPr>
          <w:t>144</w:t>
        </w:r>
        <w:r w:rsidR="00884D9B">
          <w:rPr>
            <w:webHidden/>
          </w:rPr>
          <w:fldChar w:fldCharType="end"/>
        </w:r>
      </w:hyperlink>
    </w:p>
    <w:p w14:paraId="6006CABB" w14:textId="5B58ED2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96"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_Toc215823796 \h </w:instrText>
        </w:r>
        <w:r w:rsidR="00884D9B">
          <w:rPr>
            <w:webHidden/>
          </w:rPr>
        </w:r>
        <w:r w:rsidR="00884D9B">
          <w:rPr>
            <w:webHidden/>
          </w:rPr>
          <w:fldChar w:fldCharType="separate"/>
        </w:r>
        <w:r w:rsidR="00884D9B">
          <w:rPr>
            <w:webHidden/>
          </w:rPr>
          <w:t>144</w:t>
        </w:r>
        <w:r w:rsidR="00884D9B">
          <w:rPr>
            <w:webHidden/>
          </w:rPr>
          <w:fldChar w:fldCharType="end"/>
        </w:r>
      </w:hyperlink>
    </w:p>
    <w:p w14:paraId="7F9C4764" w14:textId="794B6FE1"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97"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_Toc215823797 \h </w:instrText>
        </w:r>
        <w:r w:rsidR="00884D9B">
          <w:rPr>
            <w:webHidden/>
          </w:rPr>
        </w:r>
        <w:r w:rsidR="00884D9B">
          <w:rPr>
            <w:webHidden/>
          </w:rPr>
          <w:fldChar w:fldCharType="separate"/>
        </w:r>
        <w:r w:rsidR="00884D9B">
          <w:rPr>
            <w:webHidden/>
          </w:rPr>
          <w:t>146</w:t>
        </w:r>
        <w:r w:rsidR="00884D9B">
          <w:rPr>
            <w:webHidden/>
          </w:rPr>
          <w:fldChar w:fldCharType="end"/>
        </w:r>
      </w:hyperlink>
    </w:p>
    <w:p w14:paraId="296BB0E7" w14:textId="55150BD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98"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_Toc215823798 \h </w:instrText>
        </w:r>
        <w:r w:rsidR="00884D9B">
          <w:rPr>
            <w:webHidden/>
          </w:rPr>
        </w:r>
        <w:r w:rsidR="00884D9B">
          <w:rPr>
            <w:webHidden/>
          </w:rPr>
          <w:fldChar w:fldCharType="separate"/>
        </w:r>
        <w:r w:rsidR="00884D9B">
          <w:rPr>
            <w:webHidden/>
          </w:rPr>
          <w:t>146</w:t>
        </w:r>
        <w:r w:rsidR="00884D9B">
          <w:rPr>
            <w:webHidden/>
          </w:rPr>
          <w:fldChar w:fldCharType="end"/>
        </w:r>
      </w:hyperlink>
    </w:p>
    <w:p w14:paraId="236E6536" w14:textId="1C6990D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799"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_Toc215823799 \h </w:instrText>
        </w:r>
        <w:r w:rsidR="00884D9B">
          <w:rPr>
            <w:webHidden/>
          </w:rPr>
        </w:r>
        <w:r w:rsidR="00884D9B">
          <w:rPr>
            <w:webHidden/>
          </w:rPr>
          <w:fldChar w:fldCharType="separate"/>
        </w:r>
        <w:r w:rsidR="00884D9B">
          <w:rPr>
            <w:webHidden/>
          </w:rPr>
          <w:t>147</w:t>
        </w:r>
        <w:r w:rsidR="00884D9B">
          <w:rPr>
            <w:webHidden/>
          </w:rPr>
          <w:fldChar w:fldCharType="end"/>
        </w:r>
      </w:hyperlink>
    </w:p>
    <w:p w14:paraId="5D2D938B" w14:textId="6C69129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00"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_Toc215823800 \h </w:instrText>
        </w:r>
        <w:r w:rsidR="00884D9B">
          <w:rPr>
            <w:webHidden/>
          </w:rPr>
        </w:r>
        <w:r w:rsidR="00884D9B">
          <w:rPr>
            <w:webHidden/>
          </w:rPr>
          <w:fldChar w:fldCharType="separate"/>
        </w:r>
        <w:r w:rsidR="00884D9B">
          <w:rPr>
            <w:webHidden/>
          </w:rPr>
          <w:t>147</w:t>
        </w:r>
        <w:r w:rsidR="00884D9B">
          <w:rPr>
            <w:webHidden/>
          </w:rPr>
          <w:fldChar w:fldCharType="end"/>
        </w:r>
      </w:hyperlink>
    </w:p>
    <w:p w14:paraId="38822DEA" w14:textId="76EFDE1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01"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_Toc215823801 \h </w:instrText>
        </w:r>
        <w:r w:rsidR="00884D9B">
          <w:rPr>
            <w:webHidden/>
          </w:rPr>
        </w:r>
        <w:r w:rsidR="00884D9B">
          <w:rPr>
            <w:webHidden/>
          </w:rPr>
          <w:fldChar w:fldCharType="separate"/>
        </w:r>
        <w:r w:rsidR="00884D9B">
          <w:rPr>
            <w:webHidden/>
          </w:rPr>
          <w:t>147</w:t>
        </w:r>
        <w:r w:rsidR="00884D9B">
          <w:rPr>
            <w:webHidden/>
          </w:rPr>
          <w:fldChar w:fldCharType="end"/>
        </w:r>
      </w:hyperlink>
    </w:p>
    <w:p w14:paraId="75282B7E" w14:textId="71394121"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02"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_Toc215823802 \h </w:instrText>
        </w:r>
        <w:r w:rsidR="00884D9B">
          <w:rPr>
            <w:webHidden/>
          </w:rPr>
        </w:r>
        <w:r w:rsidR="00884D9B">
          <w:rPr>
            <w:webHidden/>
          </w:rPr>
          <w:fldChar w:fldCharType="separate"/>
        </w:r>
        <w:r w:rsidR="00884D9B">
          <w:rPr>
            <w:webHidden/>
          </w:rPr>
          <w:t>147</w:t>
        </w:r>
        <w:r w:rsidR="00884D9B">
          <w:rPr>
            <w:webHidden/>
          </w:rPr>
          <w:fldChar w:fldCharType="end"/>
        </w:r>
      </w:hyperlink>
    </w:p>
    <w:p w14:paraId="21197789" w14:textId="1FDB491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03"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_Toc215823803 \h </w:instrText>
        </w:r>
        <w:r w:rsidR="00884D9B">
          <w:rPr>
            <w:webHidden/>
          </w:rPr>
        </w:r>
        <w:r w:rsidR="00884D9B">
          <w:rPr>
            <w:webHidden/>
          </w:rPr>
          <w:fldChar w:fldCharType="separate"/>
        </w:r>
        <w:r w:rsidR="00884D9B">
          <w:rPr>
            <w:webHidden/>
          </w:rPr>
          <w:t>148</w:t>
        </w:r>
        <w:r w:rsidR="00884D9B">
          <w:rPr>
            <w:webHidden/>
          </w:rPr>
          <w:fldChar w:fldCharType="end"/>
        </w:r>
      </w:hyperlink>
    </w:p>
    <w:p w14:paraId="690B98DC" w14:textId="543C0840"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04"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_Toc215823804 \h </w:instrText>
        </w:r>
        <w:r w:rsidR="00884D9B">
          <w:rPr>
            <w:webHidden/>
          </w:rPr>
        </w:r>
        <w:r w:rsidR="00884D9B">
          <w:rPr>
            <w:webHidden/>
          </w:rPr>
          <w:fldChar w:fldCharType="separate"/>
        </w:r>
        <w:r w:rsidR="00884D9B">
          <w:rPr>
            <w:webHidden/>
          </w:rPr>
          <w:t>148</w:t>
        </w:r>
        <w:r w:rsidR="00884D9B">
          <w:rPr>
            <w:webHidden/>
          </w:rPr>
          <w:fldChar w:fldCharType="end"/>
        </w:r>
      </w:hyperlink>
    </w:p>
    <w:p w14:paraId="7CF424CE" w14:textId="74E868E0"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05"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_Toc215823805 \h </w:instrText>
        </w:r>
        <w:r w:rsidR="00884D9B">
          <w:rPr>
            <w:webHidden/>
          </w:rPr>
        </w:r>
        <w:r w:rsidR="00884D9B">
          <w:rPr>
            <w:webHidden/>
          </w:rPr>
          <w:fldChar w:fldCharType="separate"/>
        </w:r>
        <w:r w:rsidR="00884D9B">
          <w:rPr>
            <w:webHidden/>
          </w:rPr>
          <w:t>148</w:t>
        </w:r>
        <w:r w:rsidR="00884D9B">
          <w:rPr>
            <w:webHidden/>
          </w:rPr>
          <w:fldChar w:fldCharType="end"/>
        </w:r>
      </w:hyperlink>
    </w:p>
    <w:p w14:paraId="3D3500D3" w14:textId="24547DA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06"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_Toc215823806 \h </w:instrText>
        </w:r>
        <w:r w:rsidR="00884D9B">
          <w:rPr>
            <w:webHidden/>
          </w:rPr>
        </w:r>
        <w:r w:rsidR="00884D9B">
          <w:rPr>
            <w:webHidden/>
          </w:rPr>
          <w:fldChar w:fldCharType="separate"/>
        </w:r>
        <w:r w:rsidR="00884D9B">
          <w:rPr>
            <w:webHidden/>
          </w:rPr>
          <w:t>148</w:t>
        </w:r>
        <w:r w:rsidR="00884D9B">
          <w:rPr>
            <w:webHidden/>
          </w:rPr>
          <w:fldChar w:fldCharType="end"/>
        </w:r>
      </w:hyperlink>
    </w:p>
    <w:p w14:paraId="356D8096" w14:textId="0A10460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07"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_Toc215823807 \h </w:instrText>
        </w:r>
        <w:r w:rsidR="00884D9B">
          <w:rPr>
            <w:webHidden/>
          </w:rPr>
        </w:r>
        <w:r w:rsidR="00884D9B">
          <w:rPr>
            <w:webHidden/>
          </w:rPr>
          <w:fldChar w:fldCharType="separate"/>
        </w:r>
        <w:r w:rsidR="00884D9B">
          <w:rPr>
            <w:webHidden/>
          </w:rPr>
          <w:t>149</w:t>
        </w:r>
        <w:r w:rsidR="00884D9B">
          <w:rPr>
            <w:webHidden/>
          </w:rPr>
          <w:fldChar w:fldCharType="end"/>
        </w:r>
      </w:hyperlink>
    </w:p>
    <w:p w14:paraId="44EABD7A" w14:textId="063D048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08"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_Toc215823808 \h </w:instrText>
        </w:r>
        <w:r w:rsidR="00884D9B">
          <w:rPr>
            <w:webHidden/>
          </w:rPr>
        </w:r>
        <w:r w:rsidR="00884D9B">
          <w:rPr>
            <w:webHidden/>
          </w:rPr>
          <w:fldChar w:fldCharType="separate"/>
        </w:r>
        <w:r w:rsidR="00884D9B">
          <w:rPr>
            <w:webHidden/>
          </w:rPr>
          <w:t>149</w:t>
        </w:r>
        <w:r w:rsidR="00884D9B">
          <w:rPr>
            <w:webHidden/>
          </w:rPr>
          <w:fldChar w:fldCharType="end"/>
        </w:r>
      </w:hyperlink>
    </w:p>
    <w:p w14:paraId="7C73D9FE" w14:textId="6D253F8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09"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_Toc215823809 \h </w:instrText>
        </w:r>
        <w:r w:rsidR="00884D9B">
          <w:rPr>
            <w:webHidden/>
          </w:rPr>
        </w:r>
        <w:r w:rsidR="00884D9B">
          <w:rPr>
            <w:webHidden/>
          </w:rPr>
          <w:fldChar w:fldCharType="separate"/>
        </w:r>
        <w:r w:rsidR="00884D9B">
          <w:rPr>
            <w:webHidden/>
          </w:rPr>
          <w:t>149</w:t>
        </w:r>
        <w:r w:rsidR="00884D9B">
          <w:rPr>
            <w:webHidden/>
          </w:rPr>
          <w:fldChar w:fldCharType="end"/>
        </w:r>
      </w:hyperlink>
    </w:p>
    <w:p w14:paraId="037EDBF7" w14:textId="5C5FAB4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10"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_Toc215823810 \h </w:instrText>
        </w:r>
        <w:r w:rsidR="00884D9B">
          <w:rPr>
            <w:webHidden/>
          </w:rPr>
        </w:r>
        <w:r w:rsidR="00884D9B">
          <w:rPr>
            <w:webHidden/>
          </w:rPr>
          <w:fldChar w:fldCharType="separate"/>
        </w:r>
        <w:r w:rsidR="00884D9B">
          <w:rPr>
            <w:webHidden/>
          </w:rPr>
          <w:t>149</w:t>
        </w:r>
        <w:r w:rsidR="00884D9B">
          <w:rPr>
            <w:webHidden/>
          </w:rPr>
          <w:fldChar w:fldCharType="end"/>
        </w:r>
      </w:hyperlink>
    </w:p>
    <w:p w14:paraId="34C93B6B" w14:textId="5B41E5DD"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11" w:history="1">
        <w:r w:rsidR="00884D9B" w:rsidRPr="00360899">
          <w:rPr>
            <w:rStyle w:val="Hipercze"/>
            <w:lang w:val="pl-PL"/>
          </w:rPr>
          <w:t>2.1.1.1. Cel szczegółowy: RSO4.3. Wspieranie włączenia społeczno-gospodarczego społeczności marginalizowanych, gospodarstw domowych o niskich dochodach oraz grup w niekorzystnej sytuacji, w tym osób o szczególnych potrzebach, dzięki zintegrowanym działaniom obejmującym usługi mieszkaniowe i usługi społeczne (EFRR)</w:t>
        </w:r>
        <w:r w:rsidR="00884D9B">
          <w:rPr>
            <w:webHidden/>
          </w:rPr>
          <w:tab/>
        </w:r>
        <w:r w:rsidR="00884D9B">
          <w:rPr>
            <w:webHidden/>
          </w:rPr>
          <w:fldChar w:fldCharType="begin"/>
        </w:r>
        <w:r w:rsidR="00884D9B">
          <w:rPr>
            <w:webHidden/>
          </w:rPr>
          <w:instrText xml:space="preserve"> PAGEREF _Toc215823811 \h </w:instrText>
        </w:r>
        <w:r w:rsidR="00884D9B">
          <w:rPr>
            <w:webHidden/>
          </w:rPr>
        </w:r>
        <w:r w:rsidR="00884D9B">
          <w:rPr>
            <w:webHidden/>
          </w:rPr>
          <w:fldChar w:fldCharType="separate"/>
        </w:r>
        <w:r w:rsidR="00884D9B">
          <w:rPr>
            <w:webHidden/>
          </w:rPr>
          <w:t>150</w:t>
        </w:r>
        <w:r w:rsidR="00884D9B">
          <w:rPr>
            <w:webHidden/>
          </w:rPr>
          <w:fldChar w:fldCharType="end"/>
        </w:r>
      </w:hyperlink>
    </w:p>
    <w:p w14:paraId="26F9438D" w14:textId="5ED2EC0A"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12"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_Toc215823812 \h </w:instrText>
        </w:r>
        <w:r w:rsidR="00884D9B">
          <w:rPr>
            <w:webHidden/>
          </w:rPr>
        </w:r>
        <w:r w:rsidR="00884D9B">
          <w:rPr>
            <w:webHidden/>
          </w:rPr>
          <w:fldChar w:fldCharType="separate"/>
        </w:r>
        <w:r w:rsidR="00884D9B">
          <w:rPr>
            <w:webHidden/>
          </w:rPr>
          <w:t>150</w:t>
        </w:r>
        <w:r w:rsidR="00884D9B">
          <w:rPr>
            <w:webHidden/>
          </w:rPr>
          <w:fldChar w:fldCharType="end"/>
        </w:r>
      </w:hyperlink>
    </w:p>
    <w:p w14:paraId="43A13D3B" w14:textId="2D6A754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13"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_Toc215823813 \h </w:instrText>
        </w:r>
        <w:r w:rsidR="00884D9B">
          <w:rPr>
            <w:webHidden/>
          </w:rPr>
        </w:r>
        <w:r w:rsidR="00884D9B">
          <w:rPr>
            <w:webHidden/>
          </w:rPr>
          <w:fldChar w:fldCharType="separate"/>
        </w:r>
        <w:r w:rsidR="00884D9B">
          <w:rPr>
            <w:webHidden/>
          </w:rPr>
          <w:t>150</w:t>
        </w:r>
        <w:r w:rsidR="00884D9B">
          <w:rPr>
            <w:webHidden/>
          </w:rPr>
          <w:fldChar w:fldCharType="end"/>
        </w:r>
      </w:hyperlink>
    </w:p>
    <w:p w14:paraId="1BB6E571" w14:textId="59E5EAC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14"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_Toc215823814 \h </w:instrText>
        </w:r>
        <w:r w:rsidR="00884D9B">
          <w:rPr>
            <w:webHidden/>
          </w:rPr>
        </w:r>
        <w:r w:rsidR="00884D9B">
          <w:rPr>
            <w:webHidden/>
          </w:rPr>
          <w:fldChar w:fldCharType="separate"/>
        </w:r>
        <w:r w:rsidR="00884D9B">
          <w:rPr>
            <w:webHidden/>
          </w:rPr>
          <w:t>152</w:t>
        </w:r>
        <w:r w:rsidR="00884D9B">
          <w:rPr>
            <w:webHidden/>
          </w:rPr>
          <w:fldChar w:fldCharType="end"/>
        </w:r>
      </w:hyperlink>
    </w:p>
    <w:p w14:paraId="528CCDD5" w14:textId="3DEEF9A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15"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_Toc215823815 \h </w:instrText>
        </w:r>
        <w:r w:rsidR="00884D9B">
          <w:rPr>
            <w:webHidden/>
          </w:rPr>
        </w:r>
        <w:r w:rsidR="00884D9B">
          <w:rPr>
            <w:webHidden/>
          </w:rPr>
          <w:fldChar w:fldCharType="separate"/>
        </w:r>
        <w:r w:rsidR="00884D9B">
          <w:rPr>
            <w:webHidden/>
          </w:rPr>
          <w:t>152</w:t>
        </w:r>
        <w:r w:rsidR="00884D9B">
          <w:rPr>
            <w:webHidden/>
          </w:rPr>
          <w:fldChar w:fldCharType="end"/>
        </w:r>
      </w:hyperlink>
    </w:p>
    <w:p w14:paraId="7EC13D8A" w14:textId="1666A4CD"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16"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_Toc215823816 \h </w:instrText>
        </w:r>
        <w:r w:rsidR="00884D9B">
          <w:rPr>
            <w:webHidden/>
          </w:rPr>
        </w:r>
        <w:r w:rsidR="00884D9B">
          <w:rPr>
            <w:webHidden/>
          </w:rPr>
          <w:fldChar w:fldCharType="separate"/>
        </w:r>
        <w:r w:rsidR="00884D9B">
          <w:rPr>
            <w:webHidden/>
          </w:rPr>
          <w:t>153</w:t>
        </w:r>
        <w:r w:rsidR="00884D9B">
          <w:rPr>
            <w:webHidden/>
          </w:rPr>
          <w:fldChar w:fldCharType="end"/>
        </w:r>
      </w:hyperlink>
    </w:p>
    <w:p w14:paraId="5662DD2E" w14:textId="378031F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17"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_Toc215823817 \h </w:instrText>
        </w:r>
        <w:r w:rsidR="00884D9B">
          <w:rPr>
            <w:webHidden/>
          </w:rPr>
        </w:r>
        <w:r w:rsidR="00884D9B">
          <w:rPr>
            <w:webHidden/>
          </w:rPr>
          <w:fldChar w:fldCharType="separate"/>
        </w:r>
        <w:r w:rsidR="00884D9B">
          <w:rPr>
            <w:webHidden/>
          </w:rPr>
          <w:t>153</w:t>
        </w:r>
        <w:r w:rsidR="00884D9B">
          <w:rPr>
            <w:webHidden/>
          </w:rPr>
          <w:fldChar w:fldCharType="end"/>
        </w:r>
      </w:hyperlink>
    </w:p>
    <w:p w14:paraId="29CC05E7" w14:textId="1C1C1BC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18"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_Toc215823818 \h </w:instrText>
        </w:r>
        <w:r w:rsidR="00884D9B">
          <w:rPr>
            <w:webHidden/>
          </w:rPr>
        </w:r>
        <w:r w:rsidR="00884D9B">
          <w:rPr>
            <w:webHidden/>
          </w:rPr>
          <w:fldChar w:fldCharType="separate"/>
        </w:r>
        <w:r w:rsidR="00884D9B">
          <w:rPr>
            <w:webHidden/>
          </w:rPr>
          <w:t>153</w:t>
        </w:r>
        <w:r w:rsidR="00884D9B">
          <w:rPr>
            <w:webHidden/>
          </w:rPr>
          <w:fldChar w:fldCharType="end"/>
        </w:r>
      </w:hyperlink>
    </w:p>
    <w:p w14:paraId="130B40BE" w14:textId="30633C74"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19" w:history="1">
        <w:r w:rsidR="00884D9B" w:rsidRPr="00360899">
          <w:rPr>
            <w:rStyle w:val="Hipercze"/>
          </w:rPr>
          <w:t>2.1.1.1.2. Wskaźniki</w:t>
        </w:r>
        <w:r w:rsidR="00884D9B">
          <w:rPr>
            <w:webHidden/>
          </w:rPr>
          <w:tab/>
        </w:r>
        <w:r w:rsidR="00884D9B">
          <w:rPr>
            <w:webHidden/>
          </w:rPr>
          <w:fldChar w:fldCharType="begin"/>
        </w:r>
        <w:r w:rsidR="00884D9B">
          <w:rPr>
            <w:webHidden/>
          </w:rPr>
          <w:instrText xml:space="preserve"> PAGEREF _Toc215823819 \h </w:instrText>
        </w:r>
        <w:r w:rsidR="00884D9B">
          <w:rPr>
            <w:webHidden/>
          </w:rPr>
        </w:r>
        <w:r w:rsidR="00884D9B">
          <w:rPr>
            <w:webHidden/>
          </w:rPr>
          <w:fldChar w:fldCharType="separate"/>
        </w:r>
        <w:r w:rsidR="00884D9B">
          <w:rPr>
            <w:webHidden/>
          </w:rPr>
          <w:t>154</w:t>
        </w:r>
        <w:r w:rsidR="00884D9B">
          <w:rPr>
            <w:webHidden/>
          </w:rPr>
          <w:fldChar w:fldCharType="end"/>
        </w:r>
      </w:hyperlink>
    </w:p>
    <w:p w14:paraId="31BF79FD" w14:textId="01094191"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20"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_Toc215823820 \h </w:instrText>
        </w:r>
        <w:r w:rsidR="00884D9B">
          <w:rPr>
            <w:webHidden/>
          </w:rPr>
        </w:r>
        <w:r w:rsidR="00884D9B">
          <w:rPr>
            <w:webHidden/>
          </w:rPr>
          <w:fldChar w:fldCharType="separate"/>
        </w:r>
        <w:r w:rsidR="00884D9B">
          <w:rPr>
            <w:webHidden/>
          </w:rPr>
          <w:t>154</w:t>
        </w:r>
        <w:r w:rsidR="00884D9B">
          <w:rPr>
            <w:webHidden/>
          </w:rPr>
          <w:fldChar w:fldCharType="end"/>
        </w:r>
      </w:hyperlink>
    </w:p>
    <w:p w14:paraId="19B7A4E5" w14:textId="5D3DD8B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21"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_Toc215823821 \h </w:instrText>
        </w:r>
        <w:r w:rsidR="00884D9B">
          <w:rPr>
            <w:webHidden/>
          </w:rPr>
        </w:r>
        <w:r w:rsidR="00884D9B">
          <w:rPr>
            <w:webHidden/>
          </w:rPr>
          <w:fldChar w:fldCharType="separate"/>
        </w:r>
        <w:r w:rsidR="00884D9B">
          <w:rPr>
            <w:webHidden/>
          </w:rPr>
          <w:t>154</w:t>
        </w:r>
        <w:r w:rsidR="00884D9B">
          <w:rPr>
            <w:webHidden/>
          </w:rPr>
          <w:fldChar w:fldCharType="end"/>
        </w:r>
      </w:hyperlink>
    </w:p>
    <w:p w14:paraId="353DB1B2" w14:textId="027EC7C3"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22"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_Toc215823822 \h </w:instrText>
        </w:r>
        <w:r w:rsidR="00884D9B">
          <w:rPr>
            <w:webHidden/>
          </w:rPr>
        </w:r>
        <w:r w:rsidR="00884D9B">
          <w:rPr>
            <w:webHidden/>
          </w:rPr>
          <w:fldChar w:fldCharType="separate"/>
        </w:r>
        <w:r w:rsidR="00884D9B">
          <w:rPr>
            <w:webHidden/>
          </w:rPr>
          <w:t>155</w:t>
        </w:r>
        <w:r w:rsidR="00884D9B">
          <w:rPr>
            <w:webHidden/>
          </w:rPr>
          <w:fldChar w:fldCharType="end"/>
        </w:r>
      </w:hyperlink>
    </w:p>
    <w:p w14:paraId="1AD6BE9A" w14:textId="1F1C0EC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23"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_Toc215823823 \h </w:instrText>
        </w:r>
        <w:r w:rsidR="00884D9B">
          <w:rPr>
            <w:webHidden/>
          </w:rPr>
        </w:r>
        <w:r w:rsidR="00884D9B">
          <w:rPr>
            <w:webHidden/>
          </w:rPr>
          <w:fldChar w:fldCharType="separate"/>
        </w:r>
        <w:r w:rsidR="00884D9B">
          <w:rPr>
            <w:webHidden/>
          </w:rPr>
          <w:t>155</w:t>
        </w:r>
        <w:r w:rsidR="00884D9B">
          <w:rPr>
            <w:webHidden/>
          </w:rPr>
          <w:fldChar w:fldCharType="end"/>
        </w:r>
      </w:hyperlink>
    </w:p>
    <w:p w14:paraId="3B5AD19E" w14:textId="7C53FDA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24"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_Toc215823824 \h </w:instrText>
        </w:r>
        <w:r w:rsidR="00884D9B">
          <w:rPr>
            <w:webHidden/>
          </w:rPr>
        </w:r>
        <w:r w:rsidR="00884D9B">
          <w:rPr>
            <w:webHidden/>
          </w:rPr>
          <w:fldChar w:fldCharType="separate"/>
        </w:r>
        <w:r w:rsidR="00884D9B">
          <w:rPr>
            <w:webHidden/>
          </w:rPr>
          <w:t>155</w:t>
        </w:r>
        <w:r w:rsidR="00884D9B">
          <w:rPr>
            <w:webHidden/>
          </w:rPr>
          <w:fldChar w:fldCharType="end"/>
        </w:r>
      </w:hyperlink>
    </w:p>
    <w:p w14:paraId="262872AA" w14:textId="61279500"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25"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_Toc215823825 \h </w:instrText>
        </w:r>
        <w:r w:rsidR="00884D9B">
          <w:rPr>
            <w:webHidden/>
          </w:rPr>
        </w:r>
        <w:r w:rsidR="00884D9B">
          <w:rPr>
            <w:webHidden/>
          </w:rPr>
          <w:fldChar w:fldCharType="separate"/>
        </w:r>
        <w:r w:rsidR="00884D9B">
          <w:rPr>
            <w:webHidden/>
          </w:rPr>
          <w:t>155</w:t>
        </w:r>
        <w:r w:rsidR="00884D9B">
          <w:rPr>
            <w:webHidden/>
          </w:rPr>
          <w:fldChar w:fldCharType="end"/>
        </w:r>
      </w:hyperlink>
    </w:p>
    <w:p w14:paraId="78C3BC8B" w14:textId="04AF046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26"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_Toc215823826 \h </w:instrText>
        </w:r>
        <w:r w:rsidR="00884D9B">
          <w:rPr>
            <w:webHidden/>
          </w:rPr>
        </w:r>
        <w:r w:rsidR="00884D9B">
          <w:rPr>
            <w:webHidden/>
          </w:rPr>
          <w:fldChar w:fldCharType="separate"/>
        </w:r>
        <w:r w:rsidR="00884D9B">
          <w:rPr>
            <w:webHidden/>
          </w:rPr>
          <w:t>155</w:t>
        </w:r>
        <w:r w:rsidR="00884D9B">
          <w:rPr>
            <w:webHidden/>
          </w:rPr>
          <w:fldChar w:fldCharType="end"/>
        </w:r>
      </w:hyperlink>
    </w:p>
    <w:p w14:paraId="08252A11" w14:textId="5E066030"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27"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_Toc215823827 \h </w:instrText>
        </w:r>
        <w:r w:rsidR="00884D9B">
          <w:rPr>
            <w:webHidden/>
          </w:rPr>
        </w:r>
        <w:r w:rsidR="00884D9B">
          <w:rPr>
            <w:webHidden/>
          </w:rPr>
          <w:fldChar w:fldCharType="separate"/>
        </w:r>
        <w:r w:rsidR="00884D9B">
          <w:rPr>
            <w:webHidden/>
          </w:rPr>
          <w:t>155</w:t>
        </w:r>
        <w:r w:rsidR="00884D9B">
          <w:rPr>
            <w:webHidden/>
          </w:rPr>
          <w:fldChar w:fldCharType="end"/>
        </w:r>
      </w:hyperlink>
    </w:p>
    <w:p w14:paraId="14CB9489" w14:textId="00278878"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28" w:history="1">
        <w:r w:rsidR="00884D9B" w:rsidRPr="00360899">
          <w:rPr>
            <w:rStyle w:val="Hipercze"/>
            <w:lang w:val="pl-PL"/>
          </w:rPr>
          <w:t>2.1.1.1. Cel szczegółowy: RSO4.5. Zapewnianie równego dostępu do opieki zdrowotnej i wspieranie odporności systemów opieki zdrowotnej, w tym podstawowej opieki zdrowotnej, oraz wspieranie przechodzenia od opieki instytucjonalnej do opieki rodzinnej i środowiskowej (EFRR)</w:t>
        </w:r>
        <w:r w:rsidR="00884D9B">
          <w:rPr>
            <w:webHidden/>
          </w:rPr>
          <w:tab/>
        </w:r>
        <w:r w:rsidR="00884D9B">
          <w:rPr>
            <w:webHidden/>
          </w:rPr>
          <w:fldChar w:fldCharType="begin"/>
        </w:r>
        <w:r w:rsidR="00884D9B">
          <w:rPr>
            <w:webHidden/>
          </w:rPr>
          <w:instrText xml:space="preserve"> PAGEREF _Toc215823828 \h </w:instrText>
        </w:r>
        <w:r w:rsidR="00884D9B">
          <w:rPr>
            <w:webHidden/>
          </w:rPr>
        </w:r>
        <w:r w:rsidR="00884D9B">
          <w:rPr>
            <w:webHidden/>
          </w:rPr>
          <w:fldChar w:fldCharType="separate"/>
        </w:r>
        <w:r w:rsidR="00884D9B">
          <w:rPr>
            <w:webHidden/>
          </w:rPr>
          <w:t>158</w:t>
        </w:r>
        <w:r w:rsidR="00884D9B">
          <w:rPr>
            <w:webHidden/>
          </w:rPr>
          <w:fldChar w:fldCharType="end"/>
        </w:r>
      </w:hyperlink>
    </w:p>
    <w:p w14:paraId="610E14BF" w14:textId="1531B2E3"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29"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_Toc215823829 \h </w:instrText>
        </w:r>
        <w:r w:rsidR="00884D9B">
          <w:rPr>
            <w:webHidden/>
          </w:rPr>
        </w:r>
        <w:r w:rsidR="00884D9B">
          <w:rPr>
            <w:webHidden/>
          </w:rPr>
          <w:fldChar w:fldCharType="separate"/>
        </w:r>
        <w:r w:rsidR="00884D9B">
          <w:rPr>
            <w:webHidden/>
          </w:rPr>
          <w:t>158</w:t>
        </w:r>
        <w:r w:rsidR="00884D9B">
          <w:rPr>
            <w:webHidden/>
          </w:rPr>
          <w:fldChar w:fldCharType="end"/>
        </w:r>
      </w:hyperlink>
    </w:p>
    <w:p w14:paraId="743EE070" w14:textId="03AFC6C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30"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_Toc215823830 \h </w:instrText>
        </w:r>
        <w:r w:rsidR="00884D9B">
          <w:rPr>
            <w:webHidden/>
          </w:rPr>
        </w:r>
        <w:r w:rsidR="00884D9B">
          <w:rPr>
            <w:webHidden/>
          </w:rPr>
          <w:fldChar w:fldCharType="separate"/>
        </w:r>
        <w:r w:rsidR="00884D9B">
          <w:rPr>
            <w:webHidden/>
          </w:rPr>
          <w:t>158</w:t>
        </w:r>
        <w:r w:rsidR="00884D9B">
          <w:rPr>
            <w:webHidden/>
          </w:rPr>
          <w:fldChar w:fldCharType="end"/>
        </w:r>
      </w:hyperlink>
    </w:p>
    <w:p w14:paraId="2B352EF6" w14:textId="25501180"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31"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_Toc215823831 \h </w:instrText>
        </w:r>
        <w:r w:rsidR="00884D9B">
          <w:rPr>
            <w:webHidden/>
          </w:rPr>
        </w:r>
        <w:r w:rsidR="00884D9B">
          <w:rPr>
            <w:webHidden/>
          </w:rPr>
          <w:fldChar w:fldCharType="separate"/>
        </w:r>
        <w:r w:rsidR="00884D9B">
          <w:rPr>
            <w:webHidden/>
          </w:rPr>
          <w:t>160</w:t>
        </w:r>
        <w:r w:rsidR="00884D9B">
          <w:rPr>
            <w:webHidden/>
          </w:rPr>
          <w:fldChar w:fldCharType="end"/>
        </w:r>
      </w:hyperlink>
    </w:p>
    <w:p w14:paraId="32575A07" w14:textId="11A54D2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32"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_Toc215823832 \h </w:instrText>
        </w:r>
        <w:r w:rsidR="00884D9B">
          <w:rPr>
            <w:webHidden/>
          </w:rPr>
        </w:r>
        <w:r w:rsidR="00884D9B">
          <w:rPr>
            <w:webHidden/>
          </w:rPr>
          <w:fldChar w:fldCharType="separate"/>
        </w:r>
        <w:r w:rsidR="00884D9B">
          <w:rPr>
            <w:webHidden/>
          </w:rPr>
          <w:t>160</w:t>
        </w:r>
        <w:r w:rsidR="00884D9B">
          <w:rPr>
            <w:webHidden/>
          </w:rPr>
          <w:fldChar w:fldCharType="end"/>
        </w:r>
      </w:hyperlink>
    </w:p>
    <w:p w14:paraId="5C257D08" w14:textId="148B58E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33"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_Toc215823833 \h </w:instrText>
        </w:r>
        <w:r w:rsidR="00884D9B">
          <w:rPr>
            <w:webHidden/>
          </w:rPr>
        </w:r>
        <w:r w:rsidR="00884D9B">
          <w:rPr>
            <w:webHidden/>
          </w:rPr>
          <w:fldChar w:fldCharType="separate"/>
        </w:r>
        <w:r w:rsidR="00884D9B">
          <w:rPr>
            <w:webHidden/>
          </w:rPr>
          <w:t>161</w:t>
        </w:r>
        <w:r w:rsidR="00884D9B">
          <w:rPr>
            <w:webHidden/>
          </w:rPr>
          <w:fldChar w:fldCharType="end"/>
        </w:r>
      </w:hyperlink>
    </w:p>
    <w:p w14:paraId="253A887B" w14:textId="01E2FB5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34"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_Toc215823834 \h </w:instrText>
        </w:r>
        <w:r w:rsidR="00884D9B">
          <w:rPr>
            <w:webHidden/>
          </w:rPr>
        </w:r>
        <w:r w:rsidR="00884D9B">
          <w:rPr>
            <w:webHidden/>
          </w:rPr>
          <w:fldChar w:fldCharType="separate"/>
        </w:r>
        <w:r w:rsidR="00884D9B">
          <w:rPr>
            <w:webHidden/>
          </w:rPr>
          <w:t>161</w:t>
        </w:r>
        <w:r w:rsidR="00884D9B">
          <w:rPr>
            <w:webHidden/>
          </w:rPr>
          <w:fldChar w:fldCharType="end"/>
        </w:r>
      </w:hyperlink>
    </w:p>
    <w:p w14:paraId="519291BA" w14:textId="22E5E36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35"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_Toc215823835 \h </w:instrText>
        </w:r>
        <w:r w:rsidR="00884D9B">
          <w:rPr>
            <w:webHidden/>
          </w:rPr>
        </w:r>
        <w:r w:rsidR="00884D9B">
          <w:rPr>
            <w:webHidden/>
          </w:rPr>
          <w:fldChar w:fldCharType="separate"/>
        </w:r>
        <w:r w:rsidR="00884D9B">
          <w:rPr>
            <w:webHidden/>
          </w:rPr>
          <w:t>161</w:t>
        </w:r>
        <w:r w:rsidR="00884D9B">
          <w:rPr>
            <w:webHidden/>
          </w:rPr>
          <w:fldChar w:fldCharType="end"/>
        </w:r>
      </w:hyperlink>
    </w:p>
    <w:p w14:paraId="7EED6B80" w14:textId="74F32DD5"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36"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_Toc215823836 \h </w:instrText>
        </w:r>
        <w:r w:rsidR="00884D9B">
          <w:rPr>
            <w:webHidden/>
          </w:rPr>
        </w:r>
        <w:r w:rsidR="00884D9B">
          <w:rPr>
            <w:webHidden/>
          </w:rPr>
          <w:fldChar w:fldCharType="separate"/>
        </w:r>
        <w:r w:rsidR="00884D9B">
          <w:rPr>
            <w:webHidden/>
          </w:rPr>
          <w:t>162</w:t>
        </w:r>
        <w:r w:rsidR="00884D9B">
          <w:rPr>
            <w:webHidden/>
          </w:rPr>
          <w:fldChar w:fldCharType="end"/>
        </w:r>
      </w:hyperlink>
    </w:p>
    <w:p w14:paraId="75421305" w14:textId="7570057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37"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_Toc215823837 \h </w:instrText>
        </w:r>
        <w:r w:rsidR="00884D9B">
          <w:rPr>
            <w:webHidden/>
          </w:rPr>
        </w:r>
        <w:r w:rsidR="00884D9B">
          <w:rPr>
            <w:webHidden/>
          </w:rPr>
          <w:fldChar w:fldCharType="separate"/>
        </w:r>
        <w:r w:rsidR="00884D9B">
          <w:rPr>
            <w:webHidden/>
          </w:rPr>
          <w:t>162</w:t>
        </w:r>
        <w:r w:rsidR="00884D9B">
          <w:rPr>
            <w:webHidden/>
          </w:rPr>
          <w:fldChar w:fldCharType="end"/>
        </w:r>
      </w:hyperlink>
    </w:p>
    <w:p w14:paraId="02E09B09" w14:textId="77EF470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38"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_Toc215823838 \h </w:instrText>
        </w:r>
        <w:r w:rsidR="00884D9B">
          <w:rPr>
            <w:webHidden/>
          </w:rPr>
        </w:r>
        <w:r w:rsidR="00884D9B">
          <w:rPr>
            <w:webHidden/>
          </w:rPr>
          <w:fldChar w:fldCharType="separate"/>
        </w:r>
        <w:r w:rsidR="00884D9B">
          <w:rPr>
            <w:webHidden/>
          </w:rPr>
          <w:t>162</w:t>
        </w:r>
        <w:r w:rsidR="00884D9B">
          <w:rPr>
            <w:webHidden/>
          </w:rPr>
          <w:fldChar w:fldCharType="end"/>
        </w:r>
      </w:hyperlink>
    </w:p>
    <w:p w14:paraId="7DA85140" w14:textId="51ADCA6A"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39"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_Toc215823839 \h </w:instrText>
        </w:r>
        <w:r w:rsidR="00884D9B">
          <w:rPr>
            <w:webHidden/>
          </w:rPr>
        </w:r>
        <w:r w:rsidR="00884D9B">
          <w:rPr>
            <w:webHidden/>
          </w:rPr>
          <w:fldChar w:fldCharType="separate"/>
        </w:r>
        <w:r w:rsidR="00884D9B">
          <w:rPr>
            <w:webHidden/>
          </w:rPr>
          <w:t>162</w:t>
        </w:r>
        <w:r w:rsidR="00884D9B">
          <w:rPr>
            <w:webHidden/>
          </w:rPr>
          <w:fldChar w:fldCharType="end"/>
        </w:r>
      </w:hyperlink>
    </w:p>
    <w:p w14:paraId="3D42122B" w14:textId="07D2D8A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40"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_Toc215823840 \h </w:instrText>
        </w:r>
        <w:r w:rsidR="00884D9B">
          <w:rPr>
            <w:webHidden/>
          </w:rPr>
        </w:r>
        <w:r w:rsidR="00884D9B">
          <w:rPr>
            <w:webHidden/>
          </w:rPr>
          <w:fldChar w:fldCharType="separate"/>
        </w:r>
        <w:r w:rsidR="00884D9B">
          <w:rPr>
            <w:webHidden/>
          </w:rPr>
          <w:t>162</w:t>
        </w:r>
        <w:r w:rsidR="00884D9B">
          <w:rPr>
            <w:webHidden/>
          </w:rPr>
          <w:fldChar w:fldCharType="end"/>
        </w:r>
      </w:hyperlink>
    </w:p>
    <w:p w14:paraId="2ABFC73A" w14:textId="5C9BD72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41"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_Toc215823841 \h </w:instrText>
        </w:r>
        <w:r w:rsidR="00884D9B">
          <w:rPr>
            <w:webHidden/>
          </w:rPr>
        </w:r>
        <w:r w:rsidR="00884D9B">
          <w:rPr>
            <w:webHidden/>
          </w:rPr>
          <w:fldChar w:fldCharType="separate"/>
        </w:r>
        <w:r w:rsidR="00884D9B">
          <w:rPr>
            <w:webHidden/>
          </w:rPr>
          <w:t>163</w:t>
        </w:r>
        <w:r w:rsidR="00884D9B">
          <w:rPr>
            <w:webHidden/>
          </w:rPr>
          <w:fldChar w:fldCharType="end"/>
        </w:r>
      </w:hyperlink>
    </w:p>
    <w:p w14:paraId="1A4ABA1D" w14:textId="6EAFCFA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42"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_Toc215823842 \h </w:instrText>
        </w:r>
        <w:r w:rsidR="00884D9B">
          <w:rPr>
            <w:webHidden/>
          </w:rPr>
        </w:r>
        <w:r w:rsidR="00884D9B">
          <w:rPr>
            <w:webHidden/>
          </w:rPr>
          <w:fldChar w:fldCharType="separate"/>
        </w:r>
        <w:r w:rsidR="00884D9B">
          <w:rPr>
            <w:webHidden/>
          </w:rPr>
          <w:t>163</w:t>
        </w:r>
        <w:r w:rsidR="00884D9B">
          <w:rPr>
            <w:webHidden/>
          </w:rPr>
          <w:fldChar w:fldCharType="end"/>
        </w:r>
      </w:hyperlink>
    </w:p>
    <w:p w14:paraId="3FD2AD4C" w14:textId="2B4E13C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43"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_Toc215823843 \h </w:instrText>
        </w:r>
        <w:r w:rsidR="00884D9B">
          <w:rPr>
            <w:webHidden/>
          </w:rPr>
        </w:r>
        <w:r w:rsidR="00884D9B">
          <w:rPr>
            <w:webHidden/>
          </w:rPr>
          <w:fldChar w:fldCharType="separate"/>
        </w:r>
        <w:r w:rsidR="00884D9B">
          <w:rPr>
            <w:webHidden/>
          </w:rPr>
          <w:t>163</w:t>
        </w:r>
        <w:r w:rsidR="00884D9B">
          <w:rPr>
            <w:webHidden/>
          </w:rPr>
          <w:fldChar w:fldCharType="end"/>
        </w:r>
      </w:hyperlink>
    </w:p>
    <w:p w14:paraId="104F1062" w14:textId="44B8FC3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44"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_Toc215823844 \h </w:instrText>
        </w:r>
        <w:r w:rsidR="00884D9B">
          <w:rPr>
            <w:webHidden/>
          </w:rPr>
        </w:r>
        <w:r w:rsidR="00884D9B">
          <w:rPr>
            <w:webHidden/>
          </w:rPr>
          <w:fldChar w:fldCharType="separate"/>
        </w:r>
        <w:r w:rsidR="00884D9B">
          <w:rPr>
            <w:webHidden/>
          </w:rPr>
          <w:t>163</w:t>
        </w:r>
        <w:r w:rsidR="00884D9B">
          <w:rPr>
            <w:webHidden/>
          </w:rPr>
          <w:fldChar w:fldCharType="end"/>
        </w:r>
      </w:hyperlink>
    </w:p>
    <w:p w14:paraId="443435ED" w14:textId="07D5E163"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45" w:history="1">
        <w:r w:rsidR="00884D9B" w:rsidRPr="00360899">
          <w:rPr>
            <w:rStyle w:val="Hipercze"/>
            <w:lang w:val="pl-PL"/>
          </w:rPr>
          <w:t>2.1.1.1. Cel szczegółowy: RSO4.6. Wzmacnianie roli kultury i zrównoważonej turystyki w rozwoju gospodarczym, włączeniu społecznym i innowacjach społecznych (EFRR)</w:t>
        </w:r>
        <w:r w:rsidR="00884D9B">
          <w:rPr>
            <w:webHidden/>
          </w:rPr>
          <w:tab/>
        </w:r>
        <w:r w:rsidR="00884D9B">
          <w:rPr>
            <w:webHidden/>
          </w:rPr>
          <w:fldChar w:fldCharType="begin"/>
        </w:r>
        <w:r w:rsidR="00884D9B">
          <w:rPr>
            <w:webHidden/>
          </w:rPr>
          <w:instrText xml:space="preserve"> PAGEREF _Toc215823845 \h </w:instrText>
        </w:r>
        <w:r w:rsidR="00884D9B">
          <w:rPr>
            <w:webHidden/>
          </w:rPr>
        </w:r>
        <w:r w:rsidR="00884D9B">
          <w:rPr>
            <w:webHidden/>
          </w:rPr>
          <w:fldChar w:fldCharType="separate"/>
        </w:r>
        <w:r w:rsidR="00884D9B">
          <w:rPr>
            <w:webHidden/>
          </w:rPr>
          <w:t>164</w:t>
        </w:r>
        <w:r w:rsidR="00884D9B">
          <w:rPr>
            <w:webHidden/>
          </w:rPr>
          <w:fldChar w:fldCharType="end"/>
        </w:r>
      </w:hyperlink>
    </w:p>
    <w:p w14:paraId="22059306" w14:textId="558163E8"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46"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_Toc215823846 \h </w:instrText>
        </w:r>
        <w:r w:rsidR="00884D9B">
          <w:rPr>
            <w:webHidden/>
          </w:rPr>
        </w:r>
        <w:r w:rsidR="00884D9B">
          <w:rPr>
            <w:webHidden/>
          </w:rPr>
          <w:fldChar w:fldCharType="separate"/>
        </w:r>
        <w:r w:rsidR="00884D9B">
          <w:rPr>
            <w:webHidden/>
          </w:rPr>
          <w:t>164</w:t>
        </w:r>
        <w:r w:rsidR="00884D9B">
          <w:rPr>
            <w:webHidden/>
          </w:rPr>
          <w:fldChar w:fldCharType="end"/>
        </w:r>
      </w:hyperlink>
    </w:p>
    <w:p w14:paraId="4AE6236C" w14:textId="1F8C409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47"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_Toc215823847 \h </w:instrText>
        </w:r>
        <w:r w:rsidR="00884D9B">
          <w:rPr>
            <w:webHidden/>
          </w:rPr>
        </w:r>
        <w:r w:rsidR="00884D9B">
          <w:rPr>
            <w:webHidden/>
          </w:rPr>
          <w:fldChar w:fldCharType="separate"/>
        </w:r>
        <w:r w:rsidR="00884D9B">
          <w:rPr>
            <w:webHidden/>
          </w:rPr>
          <w:t>164</w:t>
        </w:r>
        <w:r w:rsidR="00884D9B">
          <w:rPr>
            <w:webHidden/>
          </w:rPr>
          <w:fldChar w:fldCharType="end"/>
        </w:r>
      </w:hyperlink>
    </w:p>
    <w:p w14:paraId="79E9C2B1" w14:textId="385CD28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48"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_Toc215823848 \h </w:instrText>
        </w:r>
        <w:r w:rsidR="00884D9B">
          <w:rPr>
            <w:webHidden/>
          </w:rPr>
        </w:r>
        <w:r w:rsidR="00884D9B">
          <w:rPr>
            <w:webHidden/>
          </w:rPr>
          <w:fldChar w:fldCharType="separate"/>
        </w:r>
        <w:r w:rsidR="00884D9B">
          <w:rPr>
            <w:webHidden/>
          </w:rPr>
          <w:t>166</w:t>
        </w:r>
        <w:r w:rsidR="00884D9B">
          <w:rPr>
            <w:webHidden/>
          </w:rPr>
          <w:fldChar w:fldCharType="end"/>
        </w:r>
      </w:hyperlink>
    </w:p>
    <w:p w14:paraId="17DF060D" w14:textId="1BB9A2C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49"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_Toc215823849 \h </w:instrText>
        </w:r>
        <w:r w:rsidR="00884D9B">
          <w:rPr>
            <w:webHidden/>
          </w:rPr>
        </w:r>
        <w:r w:rsidR="00884D9B">
          <w:rPr>
            <w:webHidden/>
          </w:rPr>
          <w:fldChar w:fldCharType="separate"/>
        </w:r>
        <w:r w:rsidR="00884D9B">
          <w:rPr>
            <w:webHidden/>
          </w:rPr>
          <w:t>166</w:t>
        </w:r>
        <w:r w:rsidR="00884D9B">
          <w:rPr>
            <w:webHidden/>
          </w:rPr>
          <w:fldChar w:fldCharType="end"/>
        </w:r>
      </w:hyperlink>
    </w:p>
    <w:p w14:paraId="61F7DD0A" w14:textId="61FCC0C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50"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_Toc215823850 \h </w:instrText>
        </w:r>
        <w:r w:rsidR="00884D9B">
          <w:rPr>
            <w:webHidden/>
          </w:rPr>
        </w:r>
        <w:r w:rsidR="00884D9B">
          <w:rPr>
            <w:webHidden/>
          </w:rPr>
          <w:fldChar w:fldCharType="separate"/>
        </w:r>
        <w:r w:rsidR="00884D9B">
          <w:rPr>
            <w:webHidden/>
          </w:rPr>
          <w:t>167</w:t>
        </w:r>
        <w:r w:rsidR="00884D9B">
          <w:rPr>
            <w:webHidden/>
          </w:rPr>
          <w:fldChar w:fldCharType="end"/>
        </w:r>
      </w:hyperlink>
    </w:p>
    <w:p w14:paraId="7CE7AAEF" w14:textId="7AF48CC0"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51"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_Toc215823851 \h </w:instrText>
        </w:r>
        <w:r w:rsidR="00884D9B">
          <w:rPr>
            <w:webHidden/>
          </w:rPr>
        </w:r>
        <w:r w:rsidR="00884D9B">
          <w:rPr>
            <w:webHidden/>
          </w:rPr>
          <w:fldChar w:fldCharType="separate"/>
        </w:r>
        <w:r w:rsidR="00884D9B">
          <w:rPr>
            <w:webHidden/>
          </w:rPr>
          <w:t>167</w:t>
        </w:r>
        <w:r w:rsidR="00884D9B">
          <w:rPr>
            <w:webHidden/>
          </w:rPr>
          <w:fldChar w:fldCharType="end"/>
        </w:r>
      </w:hyperlink>
    </w:p>
    <w:p w14:paraId="5E959F03" w14:textId="392D6AF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52"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_Toc215823852 \h </w:instrText>
        </w:r>
        <w:r w:rsidR="00884D9B">
          <w:rPr>
            <w:webHidden/>
          </w:rPr>
        </w:r>
        <w:r w:rsidR="00884D9B">
          <w:rPr>
            <w:webHidden/>
          </w:rPr>
          <w:fldChar w:fldCharType="separate"/>
        </w:r>
        <w:r w:rsidR="00884D9B">
          <w:rPr>
            <w:webHidden/>
          </w:rPr>
          <w:t>168</w:t>
        </w:r>
        <w:r w:rsidR="00884D9B">
          <w:rPr>
            <w:webHidden/>
          </w:rPr>
          <w:fldChar w:fldCharType="end"/>
        </w:r>
      </w:hyperlink>
    </w:p>
    <w:p w14:paraId="2D023099" w14:textId="207BB444"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53"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_Toc215823853 \h </w:instrText>
        </w:r>
        <w:r w:rsidR="00884D9B">
          <w:rPr>
            <w:webHidden/>
          </w:rPr>
        </w:r>
        <w:r w:rsidR="00884D9B">
          <w:rPr>
            <w:webHidden/>
          </w:rPr>
          <w:fldChar w:fldCharType="separate"/>
        </w:r>
        <w:r w:rsidR="00884D9B">
          <w:rPr>
            <w:webHidden/>
          </w:rPr>
          <w:t>168</w:t>
        </w:r>
        <w:r w:rsidR="00884D9B">
          <w:rPr>
            <w:webHidden/>
          </w:rPr>
          <w:fldChar w:fldCharType="end"/>
        </w:r>
      </w:hyperlink>
    </w:p>
    <w:p w14:paraId="480F36BF" w14:textId="5453663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54"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_Toc215823854 \h </w:instrText>
        </w:r>
        <w:r w:rsidR="00884D9B">
          <w:rPr>
            <w:webHidden/>
          </w:rPr>
        </w:r>
        <w:r w:rsidR="00884D9B">
          <w:rPr>
            <w:webHidden/>
          </w:rPr>
          <w:fldChar w:fldCharType="separate"/>
        </w:r>
        <w:r w:rsidR="00884D9B">
          <w:rPr>
            <w:webHidden/>
          </w:rPr>
          <w:t>168</w:t>
        </w:r>
        <w:r w:rsidR="00884D9B">
          <w:rPr>
            <w:webHidden/>
          </w:rPr>
          <w:fldChar w:fldCharType="end"/>
        </w:r>
      </w:hyperlink>
    </w:p>
    <w:p w14:paraId="0AB41D13" w14:textId="06A66FE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55"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_Toc215823855 \h </w:instrText>
        </w:r>
        <w:r w:rsidR="00884D9B">
          <w:rPr>
            <w:webHidden/>
          </w:rPr>
        </w:r>
        <w:r w:rsidR="00884D9B">
          <w:rPr>
            <w:webHidden/>
          </w:rPr>
          <w:fldChar w:fldCharType="separate"/>
        </w:r>
        <w:r w:rsidR="00884D9B">
          <w:rPr>
            <w:webHidden/>
          </w:rPr>
          <w:t>168</w:t>
        </w:r>
        <w:r w:rsidR="00884D9B">
          <w:rPr>
            <w:webHidden/>
          </w:rPr>
          <w:fldChar w:fldCharType="end"/>
        </w:r>
      </w:hyperlink>
    </w:p>
    <w:p w14:paraId="3ACC13A8" w14:textId="1532D354"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56"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_Toc215823856 \h </w:instrText>
        </w:r>
        <w:r w:rsidR="00884D9B">
          <w:rPr>
            <w:webHidden/>
          </w:rPr>
        </w:r>
        <w:r w:rsidR="00884D9B">
          <w:rPr>
            <w:webHidden/>
          </w:rPr>
          <w:fldChar w:fldCharType="separate"/>
        </w:r>
        <w:r w:rsidR="00884D9B">
          <w:rPr>
            <w:webHidden/>
          </w:rPr>
          <w:t>169</w:t>
        </w:r>
        <w:r w:rsidR="00884D9B">
          <w:rPr>
            <w:webHidden/>
          </w:rPr>
          <w:fldChar w:fldCharType="end"/>
        </w:r>
      </w:hyperlink>
    </w:p>
    <w:p w14:paraId="421ADEE3" w14:textId="428DB5F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57"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_Toc215823857 \h </w:instrText>
        </w:r>
        <w:r w:rsidR="00884D9B">
          <w:rPr>
            <w:webHidden/>
          </w:rPr>
        </w:r>
        <w:r w:rsidR="00884D9B">
          <w:rPr>
            <w:webHidden/>
          </w:rPr>
          <w:fldChar w:fldCharType="separate"/>
        </w:r>
        <w:r w:rsidR="00884D9B">
          <w:rPr>
            <w:webHidden/>
          </w:rPr>
          <w:t>169</w:t>
        </w:r>
        <w:r w:rsidR="00884D9B">
          <w:rPr>
            <w:webHidden/>
          </w:rPr>
          <w:fldChar w:fldCharType="end"/>
        </w:r>
      </w:hyperlink>
    </w:p>
    <w:p w14:paraId="1BE56F8D" w14:textId="1DAE984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58"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_Toc215823858 \h </w:instrText>
        </w:r>
        <w:r w:rsidR="00884D9B">
          <w:rPr>
            <w:webHidden/>
          </w:rPr>
        </w:r>
        <w:r w:rsidR="00884D9B">
          <w:rPr>
            <w:webHidden/>
          </w:rPr>
          <w:fldChar w:fldCharType="separate"/>
        </w:r>
        <w:r w:rsidR="00884D9B">
          <w:rPr>
            <w:webHidden/>
          </w:rPr>
          <w:t>169</w:t>
        </w:r>
        <w:r w:rsidR="00884D9B">
          <w:rPr>
            <w:webHidden/>
          </w:rPr>
          <w:fldChar w:fldCharType="end"/>
        </w:r>
      </w:hyperlink>
    </w:p>
    <w:p w14:paraId="4BF539D5" w14:textId="7D12C44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59"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_Toc215823859 \h </w:instrText>
        </w:r>
        <w:r w:rsidR="00884D9B">
          <w:rPr>
            <w:webHidden/>
          </w:rPr>
        </w:r>
        <w:r w:rsidR="00884D9B">
          <w:rPr>
            <w:webHidden/>
          </w:rPr>
          <w:fldChar w:fldCharType="separate"/>
        </w:r>
        <w:r w:rsidR="00884D9B">
          <w:rPr>
            <w:webHidden/>
          </w:rPr>
          <w:t>169</w:t>
        </w:r>
        <w:r w:rsidR="00884D9B">
          <w:rPr>
            <w:webHidden/>
          </w:rPr>
          <w:fldChar w:fldCharType="end"/>
        </w:r>
      </w:hyperlink>
    </w:p>
    <w:p w14:paraId="19B87068" w14:textId="2C127A0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60"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_Toc215823860 \h </w:instrText>
        </w:r>
        <w:r w:rsidR="00884D9B">
          <w:rPr>
            <w:webHidden/>
          </w:rPr>
        </w:r>
        <w:r w:rsidR="00884D9B">
          <w:rPr>
            <w:webHidden/>
          </w:rPr>
          <w:fldChar w:fldCharType="separate"/>
        </w:r>
        <w:r w:rsidR="00884D9B">
          <w:rPr>
            <w:webHidden/>
          </w:rPr>
          <w:t>169</w:t>
        </w:r>
        <w:r w:rsidR="00884D9B">
          <w:rPr>
            <w:webHidden/>
          </w:rPr>
          <w:fldChar w:fldCharType="end"/>
        </w:r>
      </w:hyperlink>
    </w:p>
    <w:p w14:paraId="53BCF8F5" w14:textId="1A32FDA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61"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_Toc215823861 \h </w:instrText>
        </w:r>
        <w:r w:rsidR="00884D9B">
          <w:rPr>
            <w:webHidden/>
          </w:rPr>
        </w:r>
        <w:r w:rsidR="00884D9B">
          <w:rPr>
            <w:webHidden/>
          </w:rPr>
          <w:fldChar w:fldCharType="separate"/>
        </w:r>
        <w:r w:rsidR="00884D9B">
          <w:rPr>
            <w:webHidden/>
          </w:rPr>
          <w:t>170</w:t>
        </w:r>
        <w:r w:rsidR="00884D9B">
          <w:rPr>
            <w:webHidden/>
          </w:rPr>
          <w:fldChar w:fldCharType="end"/>
        </w:r>
      </w:hyperlink>
    </w:p>
    <w:p w14:paraId="13A7AB2B" w14:textId="7F9C0AA6" w:rsidR="00884D9B" w:rsidRDefault="009933FD">
      <w:pPr>
        <w:pStyle w:val="Spistreci3"/>
        <w:tabs>
          <w:tab w:val="right" w:leader="dot" w:pos="10240"/>
        </w:tabs>
        <w:rPr>
          <w:rFonts w:asciiTheme="minorHAnsi" w:eastAsiaTheme="minorEastAsia" w:hAnsiTheme="minorHAnsi" w:cstheme="minorBidi"/>
          <w:sz w:val="22"/>
          <w:szCs w:val="22"/>
          <w:lang w:val="pl-PL" w:eastAsia="pl-PL"/>
        </w:rPr>
      </w:pPr>
      <w:hyperlink w:anchor="_Toc215823862" w:history="1">
        <w:r w:rsidR="00884D9B" w:rsidRPr="00360899">
          <w:rPr>
            <w:rStyle w:val="Hipercze"/>
          </w:rPr>
          <w:t>2.1.1. Priorytet: 6. Priorytet 6 – Fundusze Europejskie na rzecz aktywnego Pomorza Zachodniego</w:t>
        </w:r>
        <w:r w:rsidR="00884D9B">
          <w:rPr>
            <w:webHidden/>
          </w:rPr>
          <w:tab/>
        </w:r>
        <w:r w:rsidR="00884D9B">
          <w:rPr>
            <w:webHidden/>
          </w:rPr>
          <w:fldChar w:fldCharType="begin"/>
        </w:r>
        <w:r w:rsidR="00884D9B">
          <w:rPr>
            <w:webHidden/>
          </w:rPr>
          <w:instrText xml:space="preserve"> PAGEREF _Toc215823862 \h </w:instrText>
        </w:r>
        <w:r w:rsidR="00884D9B">
          <w:rPr>
            <w:webHidden/>
          </w:rPr>
        </w:r>
        <w:r w:rsidR="00884D9B">
          <w:rPr>
            <w:webHidden/>
          </w:rPr>
          <w:fldChar w:fldCharType="separate"/>
        </w:r>
        <w:r w:rsidR="00884D9B">
          <w:rPr>
            <w:webHidden/>
          </w:rPr>
          <w:t>171</w:t>
        </w:r>
        <w:r w:rsidR="00884D9B">
          <w:rPr>
            <w:webHidden/>
          </w:rPr>
          <w:fldChar w:fldCharType="end"/>
        </w:r>
      </w:hyperlink>
    </w:p>
    <w:p w14:paraId="225E5422" w14:textId="78CB90B5"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63" w:history="1">
        <w:r w:rsidR="00884D9B" w:rsidRPr="00360899">
          <w:rPr>
            <w:rStyle w:val="Hipercze"/>
            <w:lang w:val="pl-PL"/>
          </w:rPr>
          <w:t>2.1.1.1. Cel szczegółowy: ESO4.1. Poprawa dostępu do zatrudnienia i działań aktywizujących dla wszystkich osób poszukujących pracy – w szczególności osób młodych, zwłaszcza poprzez wdrażanie gwarancji dla młodzieży – dla osób długotrwale bezrobotnych oraz grup znajdujących się w niekorzystnej sytuacji na rynku pracy, jak również dla osób biernych zawodowo, a także poprzez promowanie samozatrudnienia i ekonomii społecznej; (EFS+)</w:t>
        </w:r>
        <w:r w:rsidR="00884D9B">
          <w:rPr>
            <w:webHidden/>
          </w:rPr>
          <w:tab/>
        </w:r>
        <w:r w:rsidR="00884D9B">
          <w:rPr>
            <w:webHidden/>
          </w:rPr>
          <w:fldChar w:fldCharType="begin"/>
        </w:r>
        <w:r w:rsidR="00884D9B">
          <w:rPr>
            <w:webHidden/>
          </w:rPr>
          <w:instrText xml:space="preserve"> PAGEREF _Toc215823863 \h </w:instrText>
        </w:r>
        <w:r w:rsidR="00884D9B">
          <w:rPr>
            <w:webHidden/>
          </w:rPr>
        </w:r>
        <w:r w:rsidR="00884D9B">
          <w:rPr>
            <w:webHidden/>
          </w:rPr>
          <w:fldChar w:fldCharType="separate"/>
        </w:r>
        <w:r w:rsidR="00884D9B">
          <w:rPr>
            <w:webHidden/>
          </w:rPr>
          <w:t>171</w:t>
        </w:r>
        <w:r w:rsidR="00884D9B">
          <w:rPr>
            <w:webHidden/>
          </w:rPr>
          <w:fldChar w:fldCharType="end"/>
        </w:r>
      </w:hyperlink>
    </w:p>
    <w:p w14:paraId="17CE6915" w14:textId="4EF62E3E"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64"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_Toc215823864 \h </w:instrText>
        </w:r>
        <w:r w:rsidR="00884D9B">
          <w:rPr>
            <w:webHidden/>
          </w:rPr>
        </w:r>
        <w:r w:rsidR="00884D9B">
          <w:rPr>
            <w:webHidden/>
          </w:rPr>
          <w:fldChar w:fldCharType="separate"/>
        </w:r>
        <w:r w:rsidR="00884D9B">
          <w:rPr>
            <w:webHidden/>
          </w:rPr>
          <w:t>171</w:t>
        </w:r>
        <w:r w:rsidR="00884D9B">
          <w:rPr>
            <w:webHidden/>
          </w:rPr>
          <w:fldChar w:fldCharType="end"/>
        </w:r>
      </w:hyperlink>
    </w:p>
    <w:p w14:paraId="64A1FE1A" w14:textId="528E188B"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65"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_Toc215823865 \h </w:instrText>
        </w:r>
        <w:r w:rsidR="00884D9B">
          <w:rPr>
            <w:webHidden/>
          </w:rPr>
        </w:r>
        <w:r w:rsidR="00884D9B">
          <w:rPr>
            <w:webHidden/>
          </w:rPr>
          <w:fldChar w:fldCharType="separate"/>
        </w:r>
        <w:r w:rsidR="00884D9B">
          <w:rPr>
            <w:webHidden/>
          </w:rPr>
          <w:t>171</w:t>
        </w:r>
        <w:r w:rsidR="00884D9B">
          <w:rPr>
            <w:webHidden/>
          </w:rPr>
          <w:fldChar w:fldCharType="end"/>
        </w:r>
      </w:hyperlink>
    </w:p>
    <w:p w14:paraId="359E237B" w14:textId="4D6365B1"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66"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_Toc215823866 \h </w:instrText>
        </w:r>
        <w:r w:rsidR="00884D9B">
          <w:rPr>
            <w:webHidden/>
          </w:rPr>
        </w:r>
        <w:r w:rsidR="00884D9B">
          <w:rPr>
            <w:webHidden/>
          </w:rPr>
          <w:fldChar w:fldCharType="separate"/>
        </w:r>
        <w:r w:rsidR="00884D9B">
          <w:rPr>
            <w:webHidden/>
          </w:rPr>
          <w:t>172</w:t>
        </w:r>
        <w:r w:rsidR="00884D9B">
          <w:rPr>
            <w:webHidden/>
          </w:rPr>
          <w:fldChar w:fldCharType="end"/>
        </w:r>
      </w:hyperlink>
    </w:p>
    <w:p w14:paraId="0EC3FF14" w14:textId="4968DA6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67"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_Toc215823867 \h </w:instrText>
        </w:r>
        <w:r w:rsidR="00884D9B">
          <w:rPr>
            <w:webHidden/>
          </w:rPr>
        </w:r>
        <w:r w:rsidR="00884D9B">
          <w:rPr>
            <w:webHidden/>
          </w:rPr>
          <w:fldChar w:fldCharType="separate"/>
        </w:r>
        <w:r w:rsidR="00884D9B">
          <w:rPr>
            <w:webHidden/>
          </w:rPr>
          <w:t>173</w:t>
        </w:r>
        <w:r w:rsidR="00884D9B">
          <w:rPr>
            <w:webHidden/>
          </w:rPr>
          <w:fldChar w:fldCharType="end"/>
        </w:r>
      </w:hyperlink>
    </w:p>
    <w:p w14:paraId="101D4A21" w14:textId="10AD074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68"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_Toc215823868 \h </w:instrText>
        </w:r>
        <w:r w:rsidR="00884D9B">
          <w:rPr>
            <w:webHidden/>
          </w:rPr>
        </w:r>
        <w:r w:rsidR="00884D9B">
          <w:rPr>
            <w:webHidden/>
          </w:rPr>
          <w:fldChar w:fldCharType="separate"/>
        </w:r>
        <w:r w:rsidR="00884D9B">
          <w:rPr>
            <w:webHidden/>
          </w:rPr>
          <w:t>173</w:t>
        </w:r>
        <w:r w:rsidR="00884D9B">
          <w:rPr>
            <w:webHidden/>
          </w:rPr>
          <w:fldChar w:fldCharType="end"/>
        </w:r>
      </w:hyperlink>
    </w:p>
    <w:p w14:paraId="4EB19FBD" w14:textId="6CF6AB3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69"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_Toc215823869 \h </w:instrText>
        </w:r>
        <w:r w:rsidR="00884D9B">
          <w:rPr>
            <w:webHidden/>
          </w:rPr>
        </w:r>
        <w:r w:rsidR="00884D9B">
          <w:rPr>
            <w:webHidden/>
          </w:rPr>
          <w:fldChar w:fldCharType="separate"/>
        </w:r>
        <w:r w:rsidR="00884D9B">
          <w:rPr>
            <w:webHidden/>
          </w:rPr>
          <w:t>173</w:t>
        </w:r>
        <w:r w:rsidR="00884D9B">
          <w:rPr>
            <w:webHidden/>
          </w:rPr>
          <w:fldChar w:fldCharType="end"/>
        </w:r>
      </w:hyperlink>
    </w:p>
    <w:p w14:paraId="0F4A0801" w14:textId="3BFE96A0"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70"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_Toc215823870 \h </w:instrText>
        </w:r>
        <w:r w:rsidR="00884D9B">
          <w:rPr>
            <w:webHidden/>
          </w:rPr>
        </w:r>
        <w:r w:rsidR="00884D9B">
          <w:rPr>
            <w:webHidden/>
          </w:rPr>
          <w:fldChar w:fldCharType="separate"/>
        </w:r>
        <w:r w:rsidR="00884D9B">
          <w:rPr>
            <w:webHidden/>
          </w:rPr>
          <w:t>174</w:t>
        </w:r>
        <w:r w:rsidR="00884D9B">
          <w:rPr>
            <w:webHidden/>
          </w:rPr>
          <w:fldChar w:fldCharType="end"/>
        </w:r>
      </w:hyperlink>
    </w:p>
    <w:p w14:paraId="2621C8E2" w14:textId="3B08411C"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71"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_Toc215823871 \h </w:instrText>
        </w:r>
        <w:r w:rsidR="00884D9B">
          <w:rPr>
            <w:webHidden/>
          </w:rPr>
        </w:r>
        <w:r w:rsidR="00884D9B">
          <w:rPr>
            <w:webHidden/>
          </w:rPr>
          <w:fldChar w:fldCharType="separate"/>
        </w:r>
        <w:r w:rsidR="00884D9B">
          <w:rPr>
            <w:webHidden/>
          </w:rPr>
          <w:t>174</w:t>
        </w:r>
        <w:r w:rsidR="00884D9B">
          <w:rPr>
            <w:webHidden/>
          </w:rPr>
          <w:fldChar w:fldCharType="end"/>
        </w:r>
      </w:hyperlink>
    </w:p>
    <w:p w14:paraId="79245A9E" w14:textId="4EF6F54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72"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_Toc215823872 \h </w:instrText>
        </w:r>
        <w:r w:rsidR="00884D9B">
          <w:rPr>
            <w:webHidden/>
          </w:rPr>
        </w:r>
        <w:r w:rsidR="00884D9B">
          <w:rPr>
            <w:webHidden/>
          </w:rPr>
          <w:fldChar w:fldCharType="separate"/>
        </w:r>
        <w:r w:rsidR="00884D9B">
          <w:rPr>
            <w:webHidden/>
          </w:rPr>
          <w:t>174</w:t>
        </w:r>
        <w:r w:rsidR="00884D9B">
          <w:rPr>
            <w:webHidden/>
          </w:rPr>
          <w:fldChar w:fldCharType="end"/>
        </w:r>
      </w:hyperlink>
    </w:p>
    <w:p w14:paraId="02B55B69" w14:textId="6ADDBCB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73"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_Toc215823873 \h </w:instrText>
        </w:r>
        <w:r w:rsidR="00884D9B">
          <w:rPr>
            <w:webHidden/>
          </w:rPr>
        </w:r>
        <w:r w:rsidR="00884D9B">
          <w:rPr>
            <w:webHidden/>
          </w:rPr>
          <w:fldChar w:fldCharType="separate"/>
        </w:r>
        <w:r w:rsidR="00884D9B">
          <w:rPr>
            <w:webHidden/>
          </w:rPr>
          <w:t>175</w:t>
        </w:r>
        <w:r w:rsidR="00884D9B">
          <w:rPr>
            <w:webHidden/>
          </w:rPr>
          <w:fldChar w:fldCharType="end"/>
        </w:r>
      </w:hyperlink>
    </w:p>
    <w:p w14:paraId="02806FF0" w14:textId="417DC54C"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74"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_Toc215823874 \h </w:instrText>
        </w:r>
        <w:r w:rsidR="00884D9B">
          <w:rPr>
            <w:webHidden/>
          </w:rPr>
        </w:r>
        <w:r w:rsidR="00884D9B">
          <w:rPr>
            <w:webHidden/>
          </w:rPr>
          <w:fldChar w:fldCharType="separate"/>
        </w:r>
        <w:r w:rsidR="00884D9B">
          <w:rPr>
            <w:webHidden/>
          </w:rPr>
          <w:t>175</w:t>
        </w:r>
        <w:r w:rsidR="00884D9B">
          <w:rPr>
            <w:webHidden/>
          </w:rPr>
          <w:fldChar w:fldCharType="end"/>
        </w:r>
      </w:hyperlink>
    </w:p>
    <w:p w14:paraId="145304C9" w14:textId="1152503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75"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_Toc215823875 \h </w:instrText>
        </w:r>
        <w:r w:rsidR="00884D9B">
          <w:rPr>
            <w:webHidden/>
          </w:rPr>
        </w:r>
        <w:r w:rsidR="00884D9B">
          <w:rPr>
            <w:webHidden/>
          </w:rPr>
          <w:fldChar w:fldCharType="separate"/>
        </w:r>
        <w:r w:rsidR="00884D9B">
          <w:rPr>
            <w:webHidden/>
          </w:rPr>
          <w:t>175</w:t>
        </w:r>
        <w:r w:rsidR="00884D9B">
          <w:rPr>
            <w:webHidden/>
          </w:rPr>
          <w:fldChar w:fldCharType="end"/>
        </w:r>
      </w:hyperlink>
    </w:p>
    <w:p w14:paraId="4FEB5F24" w14:textId="62BA5B4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76"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_Toc215823876 \h </w:instrText>
        </w:r>
        <w:r w:rsidR="00884D9B">
          <w:rPr>
            <w:webHidden/>
          </w:rPr>
        </w:r>
        <w:r w:rsidR="00884D9B">
          <w:rPr>
            <w:webHidden/>
          </w:rPr>
          <w:fldChar w:fldCharType="separate"/>
        </w:r>
        <w:r w:rsidR="00884D9B">
          <w:rPr>
            <w:webHidden/>
          </w:rPr>
          <w:t>175</w:t>
        </w:r>
        <w:r w:rsidR="00884D9B">
          <w:rPr>
            <w:webHidden/>
          </w:rPr>
          <w:fldChar w:fldCharType="end"/>
        </w:r>
      </w:hyperlink>
    </w:p>
    <w:p w14:paraId="13ADCF47" w14:textId="5A68A831"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77"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_Toc215823877 \h </w:instrText>
        </w:r>
        <w:r w:rsidR="00884D9B">
          <w:rPr>
            <w:webHidden/>
          </w:rPr>
        </w:r>
        <w:r w:rsidR="00884D9B">
          <w:rPr>
            <w:webHidden/>
          </w:rPr>
          <w:fldChar w:fldCharType="separate"/>
        </w:r>
        <w:r w:rsidR="00884D9B">
          <w:rPr>
            <w:webHidden/>
          </w:rPr>
          <w:t>176</w:t>
        </w:r>
        <w:r w:rsidR="00884D9B">
          <w:rPr>
            <w:webHidden/>
          </w:rPr>
          <w:fldChar w:fldCharType="end"/>
        </w:r>
      </w:hyperlink>
    </w:p>
    <w:p w14:paraId="0DF586FA" w14:textId="6E86ED1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78"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_Toc215823878 \h </w:instrText>
        </w:r>
        <w:r w:rsidR="00884D9B">
          <w:rPr>
            <w:webHidden/>
          </w:rPr>
        </w:r>
        <w:r w:rsidR="00884D9B">
          <w:rPr>
            <w:webHidden/>
          </w:rPr>
          <w:fldChar w:fldCharType="separate"/>
        </w:r>
        <w:r w:rsidR="00884D9B">
          <w:rPr>
            <w:webHidden/>
          </w:rPr>
          <w:t>176</w:t>
        </w:r>
        <w:r w:rsidR="00884D9B">
          <w:rPr>
            <w:webHidden/>
          </w:rPr>
          <w:fldChar w:fldCharType="end"/>
        </w:r>
      </w:hyperlink>
    </w:p>
    <w:p w14:paraId="1F47D06E" w14:textId="6C0EA26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79"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_Toc215823879 \h </w:instrText>
        </w:r>
        <w:r w:rsidR="00884D9B">
          <w:rPr>
            <w:webHidden/>
          </w:rPr>
        </w:r>
        <w:r w:rsidR="00884D9B">
          <w:rPr>
            <w:webHidden/>
          </w:rPr>
          <w:fldChar w:fldCharType="separate"/>
        </w:r>
        <w:r w:rsidR="00884D9B">
          <w:rPr>
            <w:webHidden/>
          </w:rPr>
          <w:t>176</w:t>
        </w:r>
        <w:r w:rsidR="00884D9B">
          <w:rPr>
            <w:webHidden/>
          </w:rPr>
          <w:fldChar w:fldCharType="end"/>
        </w:r>
      </w:hyperlink>
    </w:p>
    <w:p w14:paraId="2113DADD" w14:textId="7B828C4C"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80" w:history="1">
        <w:r w:rsidR="00884D9B" w:rsidRPr="00360899">
          <w:rPr>
            <w:rStyle w:val="Hipercze"/>
            <w:lang w:val="pl-PL"/>
          </w:rPr>
          <w:t>2.1.1.1. Cel szczegółowy: ESO4.2. Modernizacja instytucji i służb rynków pracy celem oceny i przewidywania zapotrzebowania na umiejętności oraz zapewnienia terminowej i odpowiednio dopasowanej pomocy i wsparcia na rzecz dostosowania umiejętności i kwalifikacji zawodowych do potrzeb rynku pracy oraz na rzecz przepływów i mobilności na rynku pracy (EFS+)</w:t>
        </w:r>
        <w:r w:rsidR="00884D9B">
          <w:rPr>
            <w:webHidden/>
          </w:rPr>
          <w:tab/>
        </w:r>
        <w:r w:rsidR="00884D9B">
          <w:rPr>
            <w:webHidden/>
          </w:rPr>
          <w:fldChar w:fldCharType="begin"/>
        </w:r>
        <w:r w:rsidR="00884D9B">
          <w:rPr>
            <w:webHidden/>
          </w:rPr>
          <w:instrText xml:space="preserve"> PAGEREF _Toc215823880 \h </w:instrText>
        </w:r>
        <w:r w:rsidR="00884D9B">
          <w:rPr>
            <w:webHidden/>
          </w:rPr>
        </w:r>
        <w:r w:rsidR="00884D9B">
          <w:rPr>
            <w:webHidden/>
          </w:rPr>
          <w:fldChar w:fldCharType="separate"/>
        </w:r>
        <w:r w:rsidR="00884D9B">
          <w:rPr>
            <w:webHidden/>
          </w:rPr>
          <w:t>177</w:t>
        </w:r>
        <w:r w:rsidR="00884D9B">
          <w:rPr>
            <w:webHidden/>
          </w:rPr>
          <w:fldChar w:fldCharType="end"/>
        </w:r>
      </w:hyperlink>
    </w:p>
    <w:p w14:paraId="11C00E07" w14:textId="48799359"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81"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_Toc215823881 \h </w:instrText>
        </w:r>
        <w:r w:rsidR="00884D9B">
          <w:rPr>
            <w:webHidden/>
          </w:rPr>
        </w:r>
        <w:r w:rsidR="00884D9B">
          <w:rPr>
            <w:webHidden/>
          </w:rPr>
          <w:fldChar w:fldCharType="separate"/>
        </w:r>
        <w:r w:rsidR="00884D9B">
          <w:rPr>
            <w:webHidden/>
          </w:rPr>
          <w:t>177</w:t>
        </w:r>
        <w:r w:rsidR="00884D9B">
          <w:rPr>
            <w:webHidden/>
          </w:rPr>
          <w:fldChar w:fldCharType="end"/>
        </w:r>
      </w:hyperlink>
    </w:p>
    <w:p w14:paraId="0FE6EFCC" w14:textId="690A7581"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82"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_Toc215823882 \h </w:instrText>
        </w:r>
        <w:r w:rsidR="00884D9B">
          <w:rPr>
            <w:webHidden/>
          </w:rPr>
        </w:r>
        <w:r w:rsidR="00884D9B">
          <w:rPr>
            <w:webHidden/>
          </w:rPr>
          <w:fldChar w:fldCharType="separate"/>
        </w:r>
        <w:r w:rsidR="00884D9B">
          <w:rPr>
            <w:webHidden/>
          </w:rPr>
          <w:t>177</w:t>
        </w:r>
        <w:r w:rsidR="00884D9B">
          <w:rPr>
            <w:webHidden/>
          </w:rPr>
          <w:fldChar w:fldCharType="end"/>
        </w:r>
      </w:hyperlink>
    </w:p>
    <w:p w14:paraId="298A2300" w14:textId="2DF0A78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83"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_Toc215823883 \h </w:instrText>
        </w:r>
        <w:r w:rsidR="00884D9B">
          <w:rPr>
            <w:webHidden/>
          </w:rPr>
        </w:r>
        <w:r w:rsidR="00884D9B">
          <w:rPr>
            <w:webHidden/>
          </w:rPr>
          <w:fldChar w:fldCharType="separate"/>
        </w:r>
        <w:r w:rsidR="00884D9B">
          <w:rPr>
            <w:webHidden/>
          </w:rPr>
          <w:t>178</w:t>
        </w:r>
        <w:r w:rsidR="00884D9B">
          <w:rPr>
            <w:webHidden/>
          </w:rPr>
          <w:fldChar w:fldCharType="end"/>
        </w:r>
      </w:hyperlink>
    </w:p>
    <w:p w14:paraId="336D9230" w14:textId="006EE1F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84"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_Toc215823884 \h </w:instrText>
        </w:r>
        <w:r w:rsidR="00884D9B">
          <w:rPr>
            <w:webHidden/>
          </w:rPr>
        </w:r>
        <w:r w:rsidR="00884D9B">
          <w:rPr>
            <w:webHidden/>
          </w:rPr>
          <w:fldChar w:fldCharType="separate"/>
        </w:r>
        <w:r w:rsidR="00884D9B">
          <w:rPr>
            <w:webHidden/>
          </w:rPr>
          <w:t>178</w:t>
        </w:r>
        <w:r w:rsidR="00884D9B">
          <w:rPr>
            <w:webHidden/>
          </w:rPr>
          <w:fldChar w:fldCharType="end"/>
        </w:r>
      </w:hyperlink>
    </w:p>
    <w:p w14:paraId="0D8E1774" w14:textId="3823E9FD"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85"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_Toc215823885 \h </w:instrText>
        </w:r>
        <w:r w:rsidR="00884D9B">
          <w:rPr>
            <w:webHidden/>
          </w:rPr>
        </w:r>
        <w:r w:rsidR="00884D9B">
          <w:rPr>
            <w:webHidden/>
          </w:rPr>
          <w:fldChar w:fldCharType="separate"/>
        </w:r>
        <w:r w:rsidR="00884D9B">
          <w:rPr>
            <w:webHidden/>
          </w:rPr>
          <w:t>178</w:t>
        </w:r>
        <w:r w:rsidR="00884D9B">
          <w:rPr>
            <w:webHidden/>
          </w:rPr>
          <w:fldChar w:fldCharType="end"/>
        </w:r>
      </w:hyperlink>
    </w:p>
    <w:p w14:paraId="1F2672B7" w14:textId="1C7B911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86"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_Toc215823886 \h </w:instrText>
        </w:r>
        <w:r w:rsidR="00884D9B">
          <w:rPr>
            <w:webHidden/>
          </w:rPr>
        </w:r>
        <w:r w:rsidR="00884D9B">
          <w:rPr>
            <w:webHidden/>
          </w:rPr>
          <w:fldChar w:fldCharType="separate"/>
        </w:r>
        <w:r w:rsidR="00884D9B">
          <w:rPr>
            <w:webHidden/>
          </w:rPr>
          <w:t>179</w:t>
        </w:r>
        <w:r w:rsidR="00884D9B">
          <w:rPr>
            <w:webHidden/>
          </w:rPr>
          <w:fldChar w:fldCharType="end"/>
        </w:r>
      </w:hyperlink>
    </w:p>
    <w:p w14:paraId="210BAB74" w14:textId="204C960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87"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_Toc215823887 \h </w:instrText>
        </w:r>
        <w:r w:rsidR="00884D9B">
          <w:rPr>
            <w:webHidden/>
          </w:rPr>
        </w:r>
        <w:r w:rsidR="00884D9B">
          <w:rPr>
            <w:webHidden/>
          </w:rPr>
          <w:fldChar w:fldCharType="separate"/>
        </w:r>
        <w:r w:rsidR="00884D9B">
          <w:rPr>
            <w:webHidden/>
          </w:rPr>
          <w:t>179</w:t>
        </w:r>
        <w:r w:rsidR="00884D9B">
          <w:rPr>
            <w:webHidden/>
          </w:rPr>
          <w:fldChar w:fldCharType="end"/>
        </w:r>
      </w:hyperlink>
    </w:p>
    <w:p w14:paraId="57BD33DE" w14:textId="44E09A95"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88"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_Toc215823888 \h </w:instrText>
        </w:r>
        <w:r w:rsidR="00884D9B">
          <w:rPr>
            <w:webHidden/>
          </w:rPr>
        </w:r>
        <w:r w:rsidR="00884D9B">
          <w:rPr>
            <w:webHidden/>
          </w:rPr>
          <w:fldChar w:fldCharType="separate"/>
        </w:r>
        <w:r w:rsidR="00884D9B">
          <w:rPr>
            <w:webHidden/>
          </w:rPr>
          <w:t>179</w:t>
        </w:r>
        <w:r w:rsidR="00884D9B">
          <w:rPr>
            <w:webHidden/>
          </w:rPr>
          <w:fldChar w:fldCharType="end"/>
        </w:r>
      </w:hyperlink>
    </w:p>
    <w:p w14:paraId="107BA45E" w14:textId="0CBCEF8B"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89"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_Toc215823889 \h </w:instrText>
        </w:r>
        <w:r w:rsidR="00884D9B">
          <w:rPr>
            <w:webHidden/>
          </w:rPr>
        </w:r>
        <w:r w:rsidR="00884D9B">
          <w:rPr>
            <w:webHidden/>
          </w:rPr>
          <w:fldChar w:fldCharType="separate"/>
        </w:r>
        <w:r w:rsidR="00884D9B">
          <w:rPr>
            <w:webHidden/>
          </w:rPr>
          <w:t>179</w:t>
        </w:r>
        <w:r w:rsidR="00884D9B">
          <w:rPr>
            <w:webHidden/>
          </w:rPr>
          <w:fldChar w:fldCharType="end"/>
        </w:r>
      </w:hyperlink>
    </w:p>
    <w:p w14:paraId="725D6005" w14:textId="21B871B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90"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_Toc215823890 \h </w:instrText>
        </w:r>
        <w:r w:rsidR="00884D9B">
          <w:rPr>
            <w:webHidden/>
          </w:rPr>
        </w:r>
        <w:r w:rsidR="00884D9B">
          <w:rPr>
            <w:webHidden/>
          </w:rPr>
          <w:fldChar w:fldCharType="separate"/>
        </w:r>
        <w:r w:rsidR="00884D9B">
          <w:rPr>
            <w:webHidden/>
          </w:rPr>
          <w:t>179</w:t>
        </w:r>
        <w:r w:rsidR="00884D9B">
          <w:rPr>
            <w:webHidden/>
          </w:rPr>
          <w:fldChar w:fldCharType="end"/>
        </w:r>
      </w:hyperlink>
    </w:p>
    <w:p w14:paraId="033990AA" w14:textId="59C4F0F3"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91"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_Toc215823891 \h </w:instrText>
        </w:r>
        <w:r w:rsidR="00884D9B">
          <w:rPr>
            <w:webHidden/>
          </w:rPr>
        </w:r>
        <w:r w:rsidR="00884D9B">
          <w:rPr>
            <w:webHidden/>
          </w:rPr>
          <w:fldChar w:fldCharType="separate"/>
        </w:r>
        <w:r w:rsidR="00884D9B">
          <w:rPr>
            <w:webHidden/>
          </w:rPr>
          <w:t>180</w:t>
        </w:r>
        <w:r w:rsidR="00884D9B">
          <w:rPr>
            <w:webHidden/>
          </w:rPr>
          <w:fldChar w:fldCharType="end"/>
        </w:r>
      </w:hyperlink>
    </w:p>
    <w:p w14:paraId="526F6C26" w14:textId="085CFCD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92"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_Toc215823892 \h </w:instrText>
        </w:r>
        <w:r w:rsidR="00884D9B">
          <w:rPr>
            <w:webHidden/>
          </w:rPr>
        </w:r>
        <w:r w:rsidR="00884D9B">
          <w:rPr>
            <w:webHidden/>
          </w:rPr>
          <w:fldChar w:fldCharType="separate"/>
        </w:r>
        <w:r w:rsidR="00884D9B">
          <w:rPr>
            <w:webHidden/>
          </w:rPr>
          <w:t>180</w:t>
        </w:r>
        <w:r w:rsidR="00884D9B">
          <w:rPr>
            <w:webHidden/>
          </w:rPr>
          <w:fldChar w:fldCharType="end"/>
        </w:r>
      </w:hyperlink>
    </w:p>
    <w:p w14:paraId="1794D5F6" w14:textId="60D8B9B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93"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_Toc215823893 \h </w:instrText>
        </w:r>
        <w:r w:rsidR="00884D9B">
          <w:rPr>
            <w:webHidden/>
          </w:rPr>
        </w:r>
        <w:r w:rsidR="00884D9B">
          <w:rPr>
            <w:webHidden/>
          </w:rPr>
          <w:fldChar w:fldCharType="separate"/>
        </w:r>
        <w:r w:rsidR="00884D9B">
          <w:rPr>
            <w:webHidden/>
          </w:rPr>
          <w:t>180</w:t>
        </w:r>
        <w:r w:rsidR="00884D9B">
          <w:rPr>
            <w:webHidden/>
          </w:rPr>
          <w:fldChar w:fldCharType="end"/>
        </w:r>
      </w:hyperlink>
    </w:p>
    <w:p w14:paraId="43E0F4EA" w14:textId="352E58B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94"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_Toc215823894 \h </w:instrText>
        </w:r>
        <w:r w:rsidR="00884D9B">
          <w:rPr>
            <w:webHidden/>
          </w:rPr>
        </w:r>
        <w:r w:rsidR="00884D9B">
          <w:rPr>
            <w:webHidden/>
          </w:rPr>
          <w:fldChar w:fldCharType="separate"/>
        </w:r>
        <w:r w:rsidR="00884D9B">
          <w:rPr>
            <w:webHidden/>
          </w:rPr>
          <w:t>180</w:t>
        </w:r>
        <w:r w:rsidR="00884D9B">
          <w:rPr>
            <w:webHidden/>
          </w:rPr>
          <w:fldChar w:fldCharType="end"/>
        </w:r>
      </w:hyperlink>
    </w:p>
    <w:p w14:paraId="282097D7" w14:textId="605A103D"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95"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_Toc215823895 \h </w:instrText>
        </w:r>
        <w:r w:rsidR="00884D9B">
          <w:rPr>
            <w:webHidden/>
          </w:rPr>
        </w:r>
        <w:r w:rsidR="00884D9B">
          <w:rPr>
            <w:webHidden/>
          </w:rPr>
          <w:fldChar w:fldCharType="separate"/>
        </w:r>
        <w:r w:rsidR="00884D9B">
          <w:rPr>
            <w:webHidden/>
          </w:rPr>
          <w:t>180</w:t>
        </w:r>
        <w:r w:rsidR="00884D9B">
          <w:rPr>
            <w:webHidden/>
          </w:rPr>
          <w:fldChar w:fldCharType="end"/>
        </w:r>
      </w:hyperlink>
    </w:p>
    <w:p w14:paraId="056DDCFD" w14:textId="1BBEC23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96"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_Toc215823896 \h </w:instrText>
        </w:r>
        <w:r w:rsidR="00884D9B">
          <w:rPr>
            <w:webHidden/>
          </w:rPr>
        </w:r>
        <w:r w:rsidR="00884D9B">
          <w:rPr>
            <w:webHidden/>
          </w:rPr>
          <w:fldChar w:fldCharType="separate"/>
        </w:r>
        <w:r w:rsidR="00884D9B">
          <w:rPr>
            <w:webHidden/>
          </w:rPr>
          <w:t>181</w:t>
        </w:r>
        <w:r w:rsidR="00884D9B">
          <w:rPr>
            <w:webHidden/>
          </w:rPr>
          <w:fldChar w:fldCharType="end"/>
        </w:r>
      </w:hyperlink>
    </w:p>
    <w:p w14:paraId="62C38D21" w14:textId="6C4359FE"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97" w:history="1">
        <w:r w:rsidR="00884D9B" w:rsidRPr="00360899">
          <w:rPr>
            <w:rStyle w:val="Hipercze"/>
            <w:lang w:val="pl-PL"/>
          </w:rPr>
          <w:t xml:space="preserve">2.1.1.1. Cel szczegółowy: ESO4.3. Wspieranie zrównoważonego pod względem płci uczestnictwa w rynku pracy, równych warunków pracy oraz lepszej równowagi między życiem zawodowym a </w:t>
        </w:r>
        <w:r w:rsidR="00884D9B" w:rsidRPr="00360899">
          <w:rPr>
            <w:rStyle w:val="Hipercze"/>
            <w:lang w:val="pl-PL"/>
          </w:rPr>
          <w:lastRenderedPageBreak/>
          <w:t>prywatnym, w tym poprzez dostęp do przystępnej cenowo opieki nad dziećmi i osobami wymagającymi wsparcia w codziennym funkcjonowaniu (EFS+)</w:t>
        </w:r>
        <w:r w:rsidR="00884D9B">
          <w:rPr>
            <w:webHidden/>
          </w:rPr>
          <w:tab/>
        </w:r>
        <w:r w:rsidR="00884D9B">
          <w:rPr>
            <w:webHidden/>
          </w:rPr>
          <w:fldChar w:fldCharType="begin"/>
        </w:r>
        <w:r w:rsidR="00884D9B">
          <w:rPr>
            <w:webHidden/>
          </w:rPr>
          <w:instrText xml:space="preserve"> PAGEREF _Toc215823897 \h </w:instrText>
        </w:r>
        <w:r w:rsidR="00884D9B">
          <w:rPr>
            <w:webHidden/>
          </w:rPr>
        </w:r>
        <w:r w:rsidR="00884D9B">
          <w:rPr>
            <w:webHidden/>
          </w:rPr>
          <w:fldChar w:fldCharType="separate"/>
        </w:r>
        <w:r w:rsidR="00884D9B">
          <w:rPr>
            <w:webHidden/>
          </w:rPr>
          <w:t>182</w:t>
        </w:r>
        <w:r w:rsidR="00884D9B">
          <w:rPr>
            <w:webHidden/>
          </w:rPr>
          <w:fldChar w:fldCharType="end"/>
        </w:r>
      </w:hyperlink>
    </w:p>
    <w:p w14:paraId="030A262D" w14:textId="166B1025"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898"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_Toc215823898 \h </w:instrText>
        </w:r>
        <w:r w:rsidR="00884D9B">
          <w:rPr>
            <w:webHidden/>
          </w:rPr>
        </w:r>
        <w:r w:rsidR="00884D9B">
          <w:rPr>
            <w:webHidden/>
          </w:rPr>
          <w:fldChar w:fldCharType="separate"/>
        </w:r>
        <w:r w:rsidR="00884D9B">
          <w:rPr>
            <w:webHidden/>
          </w:rPr>
          <w:t>182</w:t>
        </w:r>
        <w:r w:rsidR="00884D9B">
          <w:rPr>
            <w:webHidden/>
          </w:rPr>
          <w:fldChar w:fldCharType="end"/>
        </w:r>
      </w:hyperlink>
    </w:p>
    <w:p w14:paraId="37673123" w14:textId="680E051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899"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_Toc215823899 \h </w:instrText>
        </w:r>
        <w:r w:rsidR="00884D9B">
          <w:rPr>
            <w:webHidden/>
          </w:rPr>
        </w:r>
        <w:r w:rsidR="00884D9B">
          <w:rPr>
            <w:webHidden/>
          </w:rPr>
          <w:fldChar w:fldCharType="separate"/>
        </w:r>
        <w:r w:rsidR="00884D9B">
          <w:rPr>
            <w:webHidden/>
          </w:rPr>
          <w:t>182</w:t>
        </w:r>
        <w:r w:rsidR="00884D9B">
          <w:rPr>
            <w:webHidden/>
          </w:rPr>
          <w:fldChar w:fldCharType="end"/>
        </w:r>
      </w:hyperlink>
    </w:p>
    <w:p w14:paraId="0CD4ECAE" w14:textId="2483827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00"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_Toc215823900 \h </w:instrText>
        </w:r>
        <w:r w:rsidR="00884D9B">
          <w:rPr>
            <w:webHidden/>
          </w:rPr>
        </w:r>
        <w:r w:rsidR="00884D9B">
          <w:rPr>
            <w:webHidden/>
          </w:rPr>
          <w:fldChar w:fldCharType="separate"/>
        </w:r>
        <w:r w:rsidR="00884D9B">
          <w:rPr>
            <w:webHidden/>
          </w:rPr>
          <w:t>183</w:t>
        </w:r>
        <w:r w:rsidR="00884D9B">
          <w:rPr>
            <w:webHidden/>
          </w:rPr>
          <w:fldChar w:fldCharType="end"/>
        </w:r>
      </w:hyperlink>
    </w:p>
    <w:p w14:paraId="5F8874F9" w14:textId="7D7A1F51"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01"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_Toc215823901 \h </w:instrText>
        </w:r>
        <w:r w:rsidR="00884D9B">
          <w:rPr>
            <w:webHidden/>
          </w:rPr>
        </w:r>
        <w:r w:rsidR="00884D9B">
          <w:rPr>
            <w:webHidden/>
          </w:rPr>
          <w:fldChar w:fldCharType="separate"/>
        </w:r>
        <w:r w:rsidR="00884D9B">
          <w:rPr>
            <w:webHidden/>
          </w:rPr>
          <w:t>183</w:t>
        </w:r>
        <w:r w:rsidR="00884D9B">
          <w:rPr>
            <w:webHidden/>
          </w:rPr>
          <w:fldChar w:fldCharType="end"/>
        </w:r>
      </w:hyperlink>
    </w:p>
    <w:p w14:paraId="10FC6347" w14:textId="010BB9F0"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02"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_Toc215823902 \h </w:instrText>
        </w:r>
        <w:r w:rsidR="00884D9B">
          <w:rPr>
            <w:webHidden/>
          </w:rPr>
        </w:r>
        <w:r w:rsidR="00884D9B">
          <w:rPr>
            <w:webHidden/>
          </w:rPr>
          <w:fldChar w:fldCharType="separate"/>
        </w:r>
        <w:r w:rsidR="00884D9B">
          <w:rPr>
            <w:webHidden/>
          </w:rPr>
          <w:t>184</w:t>
        </w:r>
        <w:r w:rsidR="00884D9B">
          <w:rPr>
            <w:webHidden/>
          </w:rPr>
          <w:fldChar w:fldCharType="end"/>
        </w:r>
      </w:hyperlink>
    </w:p>
    <w:p w14:paraId="3D796712" w14:textId="239F14A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03"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_Toc215823903 \h </w:instrText>
        </w:r>
        <w:r w:rsidR="00884D9B">
          <w:rPr>
            <w:webHidden/>
          </w:rPr>
        </w:r>
        <w:r w:rsidR="00884D9B">
          <w:rPr>
            <w:webHidden/>
          </w:rPr>
          <w:fldChar w:fldCharType="separate"/>
        </w:r>
        <w:r w:rsidR="00884D9B">
          <w:rPr>
            <w:webHidden/>
          </w:rPr>
          <w:t>184</w:t>
        </w:r>
        <w:r w:rsidR="00884D9B">
          <w:rPr>
            <w:webHidden/>
          </w:rPr>
          <w:fldChar w:fldCharType="end"/>
        </w:r>
      </w:hyperlink>
    </w:p>
    <w:p w14:paraId="7573F3EE" w14:textId="6A8ED99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04"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_Toc215823904 \h </w:instrText>
        </w:r>
        <w:r w:rsidR="00884D9B">
          <w:rPr>
            <w:webHidden/>
          </w:rPr>
        </w:r>
        <w:r w:rsidR="00884D9B">
          <w:rPr>
            <w:webHidden/>
          </w:rPr>
          <w:fldChar w:fldCharType="separate"/>
        </w:r>
        <w:r w:rsidR="00884D9B">
          <w:rPr>
            <w:webHidden/>
          </w:rPr>
          <w:t>184</w:t>
        </w:r>
        <w:r w:rsidR="00884D9B">
          <w:rPr>
            <w:webHidden/>
          </w:rPr>
          <w:fldChar w:fldCharType="end"/>
        </w:r>
      </w:hyperlink>
    </w:p>
    <w:p w14:paraId="7C61DBDB" w14:textId="37EF5C6D"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905"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_Toc215823905 \h </w:instrText>
        </w:r>
        <w:r w:rsidR="00884D9B">
          <w:rPr>
            <w:webHidden/>
          </w:rPr>
        </w:r>
        <w:r w:rsidR="00884D9B">
          <w:rPr>
            <w:webHidden/>
          </w:rPr>
          <w:fldChar w:fldCharType="separate"/>
        </w:r>
        <w:r w:rsidR="00884D9B">
          <w:rPr>
            <w:webHidden/>
          </w:rPr>
          <w:t>185</w:t>
        </w:r>
        <w:r w:rsidR="00884D9B">
          <w:rPr>
            <w:webHidden/>
          </w:rPr>
          <w:fldChar w:fldCharType="end"/>
        </w:r>
      </w:hyperlink>
    </w:p>
    <w:p w14:paraId="513C5E10" w14:textId="7DC07ED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06"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_Toc215823906 \h </w:instrText>
        </w:r>
        <w:r w:rsidR="00884D9B">
          <w:rPr>
            <w:webHidden/>
          </w:rPr>
        </w:r>
        <w:r w:rsidR="00884D9B">
          <w:rPr>
            <w:webHidden/>
          </w:rPr>
          <w:fldChar w:fldCharType="separate"/>
        </w:r>
        <w:r w:rsidR="00884D9B">
          <w:rPr>
            <w:webHidden/>
          </w:rPr>
          <w:t>185</w:t>
        </w:r>
        <w:r w:rsidR="00884D9B">
          <w:rPr>
            <w:webHidden/>
          </w:rPr>
          <w:fldChar w:fldCharType="end"/>
        </w:r>
      </w:hyperlink>
    </w:p>
    <w:p w14:paraId="13F16F3F" w14:textId="0BF68FF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07"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_Toc215823907 \h </w:instrText>
        </w:r>
        <w:r w:rsidR="00884D9B">
          <w:rPr>
            <w:webHidden/>
          </w:rPr>
        </w:r>
        <w:r w:rsidR="00884D9B">
          <w:rPr>
            <w:webHidden/>
          </w:rPr>
          <w:fldChar w:fldCharType="separate"/>
        </w:r>
        <w:r w:rsidR="00884D9B">
          <w:rPr>
            <w:webHidden/>
          </w:rPr>
          <w:t>185</w:t>
        </w:r>
        <w:r w:rsidR="00884D9B">
          <w:rPr>
            <w:webHidden/>
          </w:rPr>
          <w:fldChar w:fldCharType="end"/>
        </w:r>
      </w:hyperlink>
    </w:p>
    <w:p w14:paraId="304578CA" w14:textId="3E2401BA"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908"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_Toc215823908 \h </w:instrText>
        </w:r>
        <w:r w:rsidR="00884D9B">
          <w:rPr>
            <w:webHidden/>
          </w:rPr>
        </w:r>
        <w:r w:rsidR="00884D9B">
          <w:rPr>
            <w:webHidden/>
          </w:rPr>
          <w:fldChar w:fldCharType="separate"/>
        </w:r>
        <w:r w:rsidR="00884D9B">
          <w:rPr>
            <w:webHidden/>
          </w:rPr>
          <w:t>185</w:t>
        </w:r>
        <w:r w:rsidR="00884D9B">
          <w:rPr>
            <w:webHidden/>
          </w:rPr>
          <w:fldChar w:fldCharType="end"/>
        </w:r>
      </w:hyperlink>
    </w:p>
    <w:p w14:paraId="743799FF" w14:textId="6C1A6BF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09"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_Toc215823909 \h </w:instrText>
        </w:r>
        <w:r w:rsidR="00884D9B">
          <w:rPr>
            <w:webHidden/>
          </w:rPr>
        </w:r>
        <w:r w:rsidR="00884D9B">
          <w:rPr>
            <w:webHidden/>
          </w:rPr>
          <w:fldChar w:fldCharType="separate"/>
        </w:r>
        <w:r w:rsidR="00884D9B">
          <w:rPr>
            <w:webHidden/>
          </w:rPr>
          <w:t>185</w:t>
        </w:r>
        <w:r w:rsidR="00884D9B">
          <w:rPr>
            <w:webHidden/>
          </w:rPr>
          <w:fldChar w:fldCharType="end"/>
        </w:r>
      </w:hyperlink>
    </w:p>
    <w:p w14:paraId="141BC9D2" w14:textId="647BC09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10"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_Toc215823910 \h </w:instrText>
        </w:r>
        <w:r w:rsidR="00884D9B">
          <w:rPr>
            <w:webHidden/>
          </w:rPr>
        </w:r>
        <w:r w:rsidR="00884D9B">
          <w:rPr>
            <w:webHidden/>
          </w:rPr>
          <w:fldChar w:fldCharType="separate"/>
        </w:r>
        <w:r w:rsidR="00884D9B">
          <w:rPr>
            <w:webHidden/>
          </w:rPr>
          <w:t>185</w:t>
        </w:r>
        <w:r w:rsidR="00884D9B">
          <w:rPr>
            <w:webHidden/>
          </w:rPr>
          <w:fldChar w:fldCharType="end"/>
        </w:r>
      </w:hyperlink>
    </w:p>
    <w:p w14:paraId="091A2C46" w14:textId="3176D7B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11"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_Toc215823911 \h </w:instrText>
        </w:r>
        <w:r w:rsidR="00884D9B">
          <w:rPr>
            <w:webHidden/>
          </w:rPr>
        </w:r>
        <w:r w:rsidR="00884D9B">
          <w:rPr>
            <w:webHidden/>
          </w:rPr>
          <w:fldChar w:fldCharType="separate"/>
        </w:r>
        <w:r w:rsidR="00884D9B">
          <w:rPr>
            <w:webHidden/>
          </w:rPr>
          <w:t>186</w:t>
        </w:r>
        <w:r w:rsidR="00884D9B">
          <w:rPr>
            <w:webHidden/>
          </w:rPr>
          <w:fldChar w:fldCharType="end"/>
        </w:r>
      </w:hyperlink>
    </w:p>
    <w:p w14:paraId="4C2128A2" w14:textId="15FE831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12"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_Toc215823912 \h </w:instrText>
        </w:r>
        <w:r w:rsidR="00884D9B">
          <w:rPr>
            <w:webHidden/>
          </w:rPr>
        </w:r>
        <w:r w:rsidR="00884D9B">
          <w:rPr>
            <w:webHidden/>
          </w:rPr>
          <w:fldChar w:fldCharType="separate"/>
        </w:r>
        <w:r w:rsidR="00884D9B">
          <w:rPr>
            <w:webHidden/>
          </w:rPr>
          <w:t>186</w:t>
        </w:r>
        <w:r w:rsidR="00884D9B">
          <w:rPr>
            <w:webHidden/>
          </w:rPr>
          <w:fldChar w:fldCharType="end"/>
        </w:r>
      </w:hyperlink>
    </w:p>
    <w:p w14:paraId="2F20B953" w14:textId="23E1E5A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13"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_Toc215823913 \h </w:instrText>
        </w:r>
        <w:r w:rsidR="00884D9B">
          <w:rPr>
            <w:webHidden/>
          </w:rPr>
        </w:r>
        <w:r w:rsidR="00884D9B">
          <w:rPr>
            <w:webHidden/>
          </w:rPr>
          <w:fldChar w:fldCharType="separate"/>
        </w:r>
        <w:r w:rsidR="00884D9B">
          <w:rPr>
            <w:webHidden/>
          </w:rPr>
          <w:t>186</w:t>
        </w:r>
        <w:r w:rsidR="00884D9B">
          <w:rPr>
            <w:webHidden/>
          </w:rPr>
          <w:fldChar w:fldCharType="end"/>
        </w:r>
      </w:hyperlink>
    </w:p>
    <w:p w14:paraId="15728344" w14:textId="6911842F"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914" w:history="1">
        <w:r w:rsidR="00884D9B" w:rsidRPr="00360899">
          <w:rPr>
            <w:rStyle w:val="Hipercze"/>
            <w:lang w:val="pl-PL"/>
          </w:rPr>
          <w:t>2.1.1.1. Cel szczegółowy: ESO4.4. Wspieranie dostosowania pracowników, przedsiębiorstw i przedsiębiorców do zmian, wspieranie aktywnego i zdrowego starzenia się oraz zdrowego i dobrze dostosowanego środowiska pracy, które uwzględnia zagrożenia dla zdrowia (EFS+)</w:t>
        </w:r>
        <w:r w:rsidR="00884D9B">
          <w:rPr>
            <w:webHidden/>
          </w:rPr>
          <w:tab/>
        </w:r>
        <w:r w:rsidR="00884D9B">
          <w:rPr>
            <w:webHidden/>
          </w:rPr>
          <w:fldChar w:fldCharType="begin"/>
        </w:r>
        <w:r w:rsidR="00884D9B">
          <w:rPr>
            <w:webHidden/>
          </w:rPr>
          <w:instrText xml:space="preserve"> PAGEREF _Toc215823914 \h </w:instrText>
        </w:r>
        <w:r w:rsidR="00884D9B">
          <w:rPr>
            <w:webHidden/>
          </w:rPr>
        </w:r>
        <w:r w:rsidR="00884D9B">
          <w:rPr>
            <w:webHidden/>
          </w:rPr>
          <w:fldChar w:fldCharType="separate"/>
        </w:r>
        <w:r w:rsidR="00884D9B">
          <w:rPr>
            <w:webHidden/>
          </w:rPr>
          <w:t>187</w:t>
        </w:r>
        <w:r w:rsidR="00884D9B">
          <w:rPr>
            <w:webHidden/>
          </w:rPr>
          <w:fldChar w:fldCharType="end"/>
        </w:r>
      </w:hyperlink>
    </w:p>
    <w:p w14:paraId="65228092" w14:textId="554FDE7A"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915"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_Toc215823915 \h </w:instrText>
        </w:r>
        <w:r w:rsidR="00884D9B">
          <w:rPr>
            <w:webHidden/>
          </w:rPr>
        </w:r>
        <w:r w:rsidR="00884D9B">
          <w:rPr>
            <w:webHidden/>
          </w:rPr>
          <w:fldChar w:fldCharType="separate"/>
        </w:r>
        <w:r w:rsidR="00884D9B">
          <w:rPr>
            <w:webHidden/>
          </w:rPr>
          <w:t>187</w:t>
        </w:r>
        <w:r w:rsidR="00884D9B">
          <w:rPr>
            <w:webHidden/>
          </w:rPr>
          <w:fldChar w:fldCharType="end"/>
        </w:r>
      </w:hyperlink>
    </w:p>
    <w:p w14:paraId="77AB5C11" w14:textId="07E3EB9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16"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_Toc215823916 \h </w:instrText>
        </w:r>
        <w:r w:rsidR="00884D9B">
          <w:rPr>
            <w:webHidden/>
          </w:rPr>
        </w:r>
        <w:r w:rsidR="00884D9B">
          <w:rPr>
            <w:webHidden/>
          </w:rPr>
          <w:fldChar w:fldCharType="separate"/>
        </w:r>
        <w:r w:rsidR="00884D9B">
          <w:rPr>
            <w:webHidden/>
          </w:rPr>
          <w:t>187</w:t>
        </w:r>
        <w:r w:rsidR="00884D9B">
          <w:rPr>
            <w:webHidden/>
          </w:rPr>
          <w:fldChar w:fldCharType="end"/>
        </w:r>
      </w:hyperlink>
    </w:p>
    <w:p w14:paraId="03F8021F" w14:textId="3306707D"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17"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_Toc215823917 \h </w:instrText>
        </w:r>
        <w:r w:rsidR="00884D9B">
          <w:rPr>
            <w:webHidden/>
          </w:rPr>
        </w:r>
        <w:r w:rsidR="00884D9B">
          <w:rPr>
            <w:webHidden/>
          </w:rPr>
          <w:fldChar w:fldCharType="separate"/>
        </w:r>
        <w:r w:rsidR="00884D9B">
          <w:rPr>
            <w:webHidden/>
          </w:rPr>
          <w:t>189</w:t>
        </w:r>
        <w:r w:rsidR="00884D9B">
          <w:rPr>
            <w:webHidden/>
          </w:rPr>
          <w:fldChar w:fldCharType="end"/>
        </w:r>
      </w:hyperlink>
    </w:p>
    <w:p w14:paraId="5C76222C" w14:textId="3549C87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18"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_Toc215823918 \h </w:instrText>
        </w:r>
        <w:r w:rsidR="00884D9B">
          <w:rPr>
            <w:webHidden/>
          </w:rPr>
        </w:r>
        <w:r w:rsidR="00884D9B">
          <w:rPr>
            <w:webHidden/>
          </w:rPr>
          <w:fldChar w:fldCharType="separate"/>
        </w:r>
        <w:r w:rsidR="00884D9B">
          <w:rPr>
            <w:webHidden/>
          </w:rPr>
          <w:t>189</w:t>
        </w:r>
        <w:r w:rsidR="00884D9B">
          <w:rPr>
            <w:webHidden/>
          </w:rPr>
          <w:fldChar w:fldCharType="end"/>
        </w:r>
      </w:hyperlink>
    </w:p>
    <w:p w14:paraId="3B09D3B1" w14:textId="1EB6099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19"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_Toc215823919 \h </w:instrText>
        </w:r>
        <w:r w:rsidR="00884D9B">
          <w:rPr>
            <w:webHidden/>
          </w:rPr>
        </w:r>
        <w:r w:rsidR="00884D9B">
          <w:rPr>
            <w:webHidden/>
          </w:rPr>
          <w:fldChar w:fldCharType="separate"/>
        </w:r>
        <w:r w:rsidR="00884D9B">
          <w:rPr>
            <w:webHidden/>
          </w:rPr>
          <w:t>190</w:t>
        </w:r>
        <w:r w:rsidR="00884D9B">
          <w:rPr>
            <w:webHidden/>
          </w:rPr>
          <w:fldChar w:fldCharType="end"/>
        </w:r>
      </w:hyperlink>
    </w:p>
    <w:p w14:paraId="030B01C0" w14:textId="451A51C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20"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_Toc215823920 \h </w:instrText>
        </w:r>
        <w:r w:rsidR="00884D9B">
          <w:rPr>
            <w:webHidden/>
          </w:rPr>
        </w:r>
        <w:r w:rsidR="00884D9B">
          <w:rPr>
            <w:webHidden/>
          </w:rPr>
          <w:fldChar w:fldCharType="separate"/>
        </w:r>
        <w:r w:rsidR="00884D9B">
          <w:rPr>
            <w:webHidden/>
          </w:rPr>
          <w:t>190</w:t>
        </w:r>
        <w:r w:rsidR="00884D9B">
          <w:rPr>
            <w:webHidden/>
          </w:rPr>
          <w:fldChar w:fldCharType="end"/>
        </w:r>
      </w:hyperlink>
    </w:p>
    <w:p w14:paraId="584ECB0F" w14:textId="1AD2F75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21"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_Toc215823921 \h </w:instrText>
        </w:r>
        <w:r w:rsidR="00884D9B">
          <w:rPr>
            <w:webHidden/>
          </w:rPr>
        </w:r>
        <w:r w:rsidR="00884D9B">
          <w:rPr>
            <w:webHidden/>
          </w:rPr>
          <w:fldChar w:fldCharType="separate"/>
        </w:r>
        <w:r w:rsidR="00884D9B">
          <w:rPr>
            <w:webHidden/>
          </w:rPr>
          <w:t>190</w:t>
        </w:r>
        <w:r w:rsidR="00884D9B">
          <w:rPr>
            <w:webHidden/>
          </w:rPr>
          <w:fldChar w:fldCharType="end"/>
        </w:r>
      </w:hyperlink>
    </w:p>
    <w:p w14:paraId="61D0F403" w14:textId="5C4EDE21"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922"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_Toc215823922 \h </w:instrText>
        </w:r>
        <w:r w:rsidR="00884D9B">
          <w:rPr>
            <w:webHidden/>
          </w:rPr>
        </w:r>
        <w:r w:rsidR="00884D9B">
          <w:rPr>
            <w:webHidden/>
          </w:rPr>
          <w:fldChar w:fldCharType="separate"/>
        </w:r>
        <w:r w:rsidR="00884D9B">
          <w:rPr>
            <w:webHidden/>
          </w:rPr>
          <w:t>191</w:t>
        </w:r>
        <w:r w:rsidR="00884D9B">
          <w:rPr>
            <w:webHidden/>
          </w:rPr>
          <w:fldChar w:fldCharType="end"/>
        </w:r>
      </w:hyperlink>
    </w:p>
    <w:p w14:paraId="282E07B5" w14:textId="3A3BBF2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23"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_Toc215823923 \h </w:instrText>
        </w:r>
        <w:r w:rsidR="00884D9B">
          <w:rPr>
            <w:webHidden/>
          </w:rPr>
        </w:r>
        <w:r w:rsidR="00884D9B">
          <w:rPr>
            <w:webHidden/>
          </w:rPr>
          <w:fldChar w:fldCharType="separate"/>
        </w:r>
        <w:r w:rsidR="00884D9B">
          <w:rPr>
            <w:webHidden/>
          </w:rPr>
          <w:t>191</w:t>
        </w:r>
        <w:r w:rsidR="00884D9B">
          <w:rPr>
            <w:webHidden/>
          </w:rPr>
          <w:fldChar w:fldCharType="end"/>
        </w:r>
      </w:hyperlink>
    </w:p>
    <w:p w14:paraId="08EA84D2" w14:textId="023006F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24"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_Toc215823924 \h </w:instrText>
        </w:r>
        <w:r w:rsidR="00884D9B">
          <w:rPr>
            <w:webHidden/>
          </w:rPr>
        </w:r>
        <w:r w:rsidR="00884D9B">
          <w:rPr>
            <w:webHidden/>
          </w:rPr>
          <w:fldChar w:fldCharType="separate"/>
        </w:r>
        <w:r w:rsidR="00884D9B">
          <w:rPr>
            <w:webHidden/>
          </w:rPr>
          <w:t>191</w:t>
        </w:r>
        <w:r w:rsidR="00884D9B">
          <w:rPr>
            <w:webHidden/>
          </w:rPr>
          <w:fldChar w:fldCharType="end"/>
        </w:r>
      </w:hyperlink>
    </w:p>
    <w:p w14:paraId="27F62C81" w14:textId="6B464D28"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925"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_Toc215823925 \h </w:instrText>
        </w:r>
        <w:r w:rsidR="00884D9B">
          <w:rPr>
            <w:webHidden/>
          </w:rPr>
        </w:r>
        <w:r w:rsidR="00884D9B">
          <w:rPr>
            <w:webHidden/>
          </w:rPr>
          <w:fldChar w:fldCharType="separate"/>
        </w:r>
        <w:r w:rsidR="00884D9B">
          <w:rPr>
            <w:webHidden/>
          </w:rPr>
          <w:t>191</w:t>
        </w:r>
        <w:r w:rsidR="00884D9B">
          <w:rPr>
            <w:webHidden/>
          </w:rPr>
          <w:fldChar w:fldCharType="end"/>
        </w:r>
      </w:hyperlink>
    </w:p>
    <w:p w14:paraId="2A161DE4" w14:textId="5B3A704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26"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_Toc215823926 \h </w:instrText>
        </w:r>
        <w:r w:rsidR="00884D9B">
          <w:rPr>
            <w:webHidden/>
          </w:rPr>
        </w:r>
        <w:r w:rsidR="00884D9B">
          <w:rPr>
            <w:webHidden/>
          </w:rPr>
          <w:fldChar w:fldCharType="separate"/>
        </w:r>
        <w:r w:rsidR="00884D9B">
          <w:rPr>
            <w:webHidden/>
          </w:rPr>
          <w:t>191</w:t>
        </w:r>
        <w:r w:rsidR="00884D9B">
          <w:rPr>
            <w:webHidden/>
          </w:rPr>
          <w:fldChar w:fldCharType="end"/>
        </w:r>
      </w:hyperlink>
    </w:p>
    <w:p w14:paraId="2D85832E" w14:textId="66E49EFB"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27"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_Toc215823927 \h </w:instrText>
        </w:r>
        <w:r w:rsidR="00884D9B">
          <w:rPr>
            <w:webHidden/>
          </w:rPr>
        </w:r>
        <w:r w:rsidR="00884D9B">
          <w:rPr>
            <w:webHidden/>
          </w:rPr>
          <w:fldChar w:fldCharType="separate"/>
        </w:r>
        <w:r w:rsidR="00884D9B">
          <w:rPr>
            <w:webHidden/>
          </w:rPr>
          <w:t>192</w:t>
        </w:r>
        <w:r w:rsidR="00884D9B">
          <w:rPr>
            <w:webHidden/>
          </w:rPr>
          <w:fldChar w:fldCharType="end"/>
        </w:r>
      </w:hyperlink>
    </w:p>
    <w:p w14:paraId="76063CE5" w14:textId="067724D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28"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_Toc215823928 \h </w:instrText>
        </w:r>
        <w:r w:rsidR="00884D9B">
          <w:rPr>
            <w:webHidden/>
          </w:rPr>
        </w:r>
        <w:r w:rsidR="00884D9B">
          <w:rPr>
            <w:webHidden/>
          </w:rPr>
          <w:fldChar w:fldCharType="separate"/>
        </w:r>
        <w:r w:rsidR="00884D9B">
          <w:rPr>
            <w:webHidden/>
          </w:rPr>
          <w:t>192</w:t>
        </w:r>
        <w:r w:rsidR="00884D9B">
          <w:rPr>
            <w:webHidden/>
          </w:rPr>
          <w:fldChar w:fldCharType="end"/>
        </w:r>
      </w:hyperlink>
    </w:p>
    <w:p w14:paraId="685B1E71" w14:textId="7D70F42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29"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_Toc215823929 \h </w:instrText>
        </w:r>
        <w:r w:rsidR="00884D9B">
          <w:rPr>
            <w:webHidden/>
          </w:rPr>
        </w:r>
        <w:r w:rsidR="00884D9B">
          <w:rPr>
            <w:webHidden/>
          </w:rPr>
          <w:fldChar w:fldCharType="separate"/>
        </w:r>
        <w:r w:rsidR="00884D9B">
          <w:rPr>
            <w:webHidden/>
          </w:rPr>
          <w:t>192</w:t>
        </w:r>
        <w:r w:rsidR="00884D9B">
          <w:rPr>
            <w:webHidden/>
          </w:rPr>
          <w:fldChar w:fldCharType="end"/>
        </w:r>
      </w:hyperlink>
    </w:p>
    <w:p w14:paraId="0AABBBA2" w14:textId="6BD4477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30"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_Toc215823930 \h </w:instrText>
        </w:r>
        <w:r w:rsidR="00884D9B">
          <w:rPr>
            <w:webHidden/>
          </w:rPr>
        </w:r>
        <w:r w:rsidR="00884D9B">
          <w:rPr>
            <w:webHidden/>
          </w:rPr>
          <w:fldChar w:fldCharType="separate"/>
        </w:r>
        <w:r w:rsidR="00884D9B">
          <w:rPr>
            <w:webHidden/>
          </w:rPr>
          <w:t>192</w:t>
        </w:r>
        <w:r w:rsidR="00884D9B">
          <w:rPr>
            <w:webHidden/>
          </w:rPr>
          <w:fldChar w:fldCharType="end"/>
        </w:r>
      </w:hyperlink>
    </w:p>
    <w:p w14:paraId="7949DC83" w14:textId="49A7AD7D"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931" w:history="1">
        <w:r w:rsidR="00884D9B" w:rsidRPr="00360899">
          <w:rPr>
            <w:rStyle w:val="Hipercze"/>
            <w:lang w:val="pl-PL"/>
          </w:rPr>
          <w:t>2.1.1.1. Cel szczegółowy: ESO4.6.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 (EFS+)</w:t>
        </w:r>
        <w:r w:rsidR="00884D9B">
          <w:rPr>
            <w:webHidden/>
          </w:rPr>
          <w:tab/>
        </w:r>
        <w:r w:rsidR="00884D9B">
          <w:rPr>
            <w:webHidden/>
          </w:rPr>
          <w:fldChar w:fldCharType="begin"/>
        </w:r>
        <w:r w:rsidR="00884D9B">
          <w:rPr>
            <w:webHidden/>
          </w:rPr>
          <w:instrText xml:space="preserve"> PAGEREF _Toc215823931 \h </w:instrText>
        </w:r>
        <w:r w:rsidR="00884D9B">
          <w:rPr>
            <w:webHidden/>
          </w:rPr>
        </w:r>
        <w:r w:rsidR="00884D9B">
          <w:rPr>
            <w:webHidden/>
          </w:rPr>
          <w:fldChar w:fldCharType="separate"/>
        </w:r>
        <w:r w:rsidR="00884D9B">
          <w:rPr>
            <w:webHidden/>
          </w:rPr>
          <w:t>194</w:t>
        </w:r>
        <w:r w:rsidR="00884D9B">
          <w:rPr>
            <w:webHidden/>
          </w:rPr>
          <w:fldChar w:fldCharType="end"/>
        </w:r>
      </w:hyperlink>
    </w:p>
    <w:p w14:paraId="219D834E" w14:textId="5603C2EF"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932"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_Toc215823932 \h </w:instrText>
        </w:r>
        <w:r w:rsidR="00884D9B">
          <w:rPr>
            <w:webHidden/>
          </w:rPr>
        </w:r>
        <w:r w:rsidR="00884D9B">
          <w:rPr>
            <w:webHidden/>
          </w:rPr>
          <w:fldChar w:fldCharType="separate"/>
        </w:r>
        <w:r w:rsidR="00884D9B">
          <w:rPr>
            <w:webHidden/>
          </w:rPr>
          <w:t>194</w:t>
        </w:r>
        <w:r w:rsidR="00884D9B">
          <w:rPr>
            <w:webHidden/>
          </w:rPr>
          <w:fldChar w:fldCharType="end"/>
        </w:r>
      </w:hyperlink>
    </w:p>
    <w:p w14:paraId="32C3089A" w14:textId="03069FF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33"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_Toc215823933 \h </w:instrText>
        </w:r>
        <w:r w:rsidR="00884D9B">
          <w:rPr>
            <w:webHidden/>
          </w:rPr>
        </w:r>
        <w:r w:rsidR="00884D9B">
          <w:rPr>
            <w:webHidden/>
          </w:rPr>
          <w:fldChar w:fldCharType="separate"/>
        </w:r>
        <w:r w:rsidR="00884D9B">
          <w:rPr>
            <w:webHidden/>
          </w:rPr>
          <w:t>194</w:t>
        </w:r>
        <w:r w:rsidR="00884D9B">
          <w:rPr>
            <w:webHidden/>
          </w:rPr>
          <w:fldChar w:fldCharType="end"/>
        </w:r>
      </w:hyperlink>
    </w:p>
    <w:p w14:paraId="7F2DB76F" w14:textId="1FA4F90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34"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_Toc215823934 \h </w:instrText>
        </w:r>
        <w:r w:rsidR="00884D9B">
          <w:rPr>
            <w:webHidden/>
          </w:rPr>
        </w:r>
        <w:r w:rsidR="00884D9B">
          <w:rPr>
            <w:webHidden/>
          </w:rPr>
          <w:fldChar w:fldCharType="separate"/>
        </w:r>
        <w:r w:rsidR="00884D9B">
          <w:rPr>
            <w:webHidden/>
          </w:rPr>
          <w:t>196</w:t>
        </w:r>
        <w:r w:rsidR="00884D9B">
          <w:rPr>
            <w:webHidden/>
          </w:rPr>
          <w:fldChar w:fldCharType="end"/>
        </w:r>
      </w:hyperlink>
    </w:p>
    <w:p w14:paraId="17E32612" w14:textId="5EF4684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35"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_Toc215823935 \h </w:instrText>
        </w:r>
        <w:r w:rsidR="00884D9B">
          <w:rPr>
            <w:webHidden/>
          </w:rPr>
        </w:r>
        <w:r w:rsidR="00884D9B">
          <w:rPr>
            <w:webHidden/>
          </w:rPr>
          <w:fldChar w:fldCharType="separate"/>
        </w:r>
        <w:r w:rsidR="00884D9B">
          <w:rPr>
            <w:webHidden/>
          </w:rPr>
          <w:t>196</w:t>
        </w:r>
        <w:r w:rsidR="00884D9B">
          <w:rPr>
            <w:webHidden/>
          </w:rPr>
          <w:fldChar w:fldCharType="end"/>
        </w:r>
      </w:hyperlink>
    </w:p>
    <w:p w14:paraId="0038470D" w14:textId="75C249F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36"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_Toc215823936 \h </w:instrText>
        </w:r>
        <w:r w:rsidR="00884D9B">
          <w:rPr>
            <w:webHidden/>
          </w:rPr>
        </w:r>
        <w:r w:rsidR="00884D9B">
          <w:rPr>
            <w:webHidden/>
          </w:rPr>
          <w:fldChar w:fldCharType="separate"/>
        </w:r>
        <w:r w:rsidR="00884D9B">
          <w:rPr>
            <w:webHidden/>
          </w:rPr>
          <w:t>197</w:t>
        </w:r>
        <w:r w:rsidR="00884D9B">
          <w:rPr>
            <w:webHidden/>
          </w:rPr>
          <w:fldChar w:fldCharType="end"/>
        </w:r>
      </w:hyperlink>
    </w:p>
    <w:p w14:paraId="0A0A6E48" w14:textId="3CD85C1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37"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_Toc215823937 \h </w:instrText>
        </w:r>
        <w:r w:rsidR="00884D9B">
          <w:rPr>
            <w:webHidden/>
          </w:rPr>
        </w:r>
        <w:r w:rsidR="00884D9B">
          <w:rPr>
            <w:webHidden/>
          </w:rPr>
          <w:fldChar w:fldCharType="separate"/>
        </w:r>
        <w:r w:rsidR="00884D9B">
          <w:rPr>
            <w:webHidden/>
          </w:rPr>
          <w:t>197</w:t>
        </w:r>
        <w:r w:rsidR="00884D9B">
          <w:rPr>
            <w:webHidden/>
          </w:rPr>
          <w:fldChar w:fldCharType="end"/>
        </w:r>
      </w:hyperlink>
    </w:p>
    <w:p w14:paraId="4D35683E" w14:textId="6A0A35C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38"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_Toc215823938 \h </w:instrText>
        </w:r>
        <w:r w:rsidR="00884D9B">
          <w:rPr>
            <w:webHidden/>
          </w:rPr>
        </w:r>
        <w:r w:rsidR="00884D9B">
          <w:rPr>
            <w:webHidden/>
          </w:rPr>
          <w:fldChar w:fldCharType="separate"/>
        </w:r>
        <w:r w:rsidR="00884D9B">
          <w:rPr>
            <w:webHidden/>
          </w:rPr>
          <w:t>197</w:t>
        </w:r>
        <w:r w:rsidR="00884D9B">
          <w:rPr>
            <w:webHidden/>
          </w:rPr>
          <w:fldChar w:fldCharType="end"/>
        </w:r>
      </w:hyperlink>
    </w:p>
    <w:p w14:paraId="14ED0190" w14:textId="30F863BD"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939"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_Toc215823939 \h </w:instrText>
        </w:r>
        <w:r w:rsidR="00884D9B">
          <w:rPr>
            <w:webHidden/>
          </w:rPr>
        </w:r>
        <w:r w:rsidR="00884D9B">
          <w:rPr>
            <w:webHidden/>
          </w:rPr>
          <w:fldChar w:fldCharType="separate"/>
        </w:r>
        <w:r w:rsidR="00884D9B">
          <w:rPr>
            <w:webHidden/>
          </w:rPr>
          <w:t>198</w:t>
        </w:r>
        <w:r w:rsidR="00884D9B">
          <w:rPr>
            <w:webHidden/>
          </w:rPr>
          <w:fldChar w:fldCharType="end"/>
        </w:r>
      </w:hyperlink>
    </w:p>
    <w:p w14:paraId="63619CD8" w14:textId="40ACE920"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40"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_Toc215823940 \h </w:instrText>
        </w:r>
        <w:r w:rsidR="00884D9B">
          <w:rPr>
            <w:webHidden/>
          </w:rPr>
        </w:r>
        <w:r w:rsidR="00884D9B">
          <w:rPr>
            <w:webHidden/>
          </w:rPr>
          <w:fldChar w:fldCharType="separate"/>
        </w:r>
        <w:r w:rsidR="00884D9B">
          <w:rPr>
            <w:webHidden/>
          </w:rPr>
          <w:t>198</w:t>
        </w:r>
        <w:r w:rsidR="00884D9B">
          <w:rPr>
            <w:webHidden/>
          </w:rPr>
          <w:fldChar w:fldCharType="end"/>
        </w:r>
      </w:hyperlink>
    </w:p>
    <w:p w14:paraId="32CAF8C4" w14:textId="3A1FFA1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41"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_Toc215823941 \h </w:instrText>
        </w:r>
        <w:r w:rsidR="00884D9B">
          <w:rPr>
            <w:webHidden/>
          </w:rPr>
        </w:r>
        <w:r w:rsidR="00884D9B">
          <w:rPr>
            <w:webHidden/>
          </w:rPr>
          <w:fldChar w:fldCharType="separate"/>
        </w:r>
        <w:r w:rsidR="00884D9B">
          <w:rPr>
            <w:webHidden/>
          </w:rPr>
          <w:t>198</w:t>
        </w:r>
        <w:r w:rsidR="00884D9B">
          <w:rPr>
            <w:webHidden/>
          </w:rPr>
          <w:fldChar w:fldCharType="end"/>
        </w:r>
      </w:hyperlink>
    </w:p>
    <w:p w14:paraId="2FB63911" w14:textId="1B286315"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942"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_Toc215823942 \h </w:instrText>
        </w:r>
        <w:r w:rsidR="00884D9B">
          <w:rPr>
            <w:webHidden/>
          </w:rPr>
        </w:r>
        <w:r w:rsidR="00884D9B">
          <w:rPr>
            <w:webHidden/>
          </w:rPr>
          <w:fldChar w:fldCharType="separate"/>
        </w:r>
        <w:r w:rsidR="00884D9B">
          <w:rPr>
            <w:webHidden/>
          </w:rPr>
          <w:t>199</w:t>
        </w:r>
        <w:r w:rsidR="00884D9B">
          <w:rPr>
            <w:webHidden/>
          </w:rPr>
          <w:fldChar w:fldCharType="end"/>
        </w:r>
      </w:hyperlink>
    </w:p>
    <w:p w14:paraId="7CB80E0D" w14:textId="436AC0ED"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43"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_Toc215823943 \h </w:instrText>
        </w:r>
        <w:r w:rsidR="00884D9B">
          <w:rPr>
            <w:webHidden/>
          </w:rPr>
        </w:r>
        <w:r w:rsidR="00884D9B">
          <w:rPr>
            <w:webHidden/>
          </w:rPr>
          <w:fldChar w:fldCharType="separate"/>
        </w:r>
        <w:r w:rsidR="00884D9B">
          <w:rPr>
            <w:webHidden/>
          </w:rPr>
          <w:t>199</w:t>
        </w:r>
        <w:r w:rsidR="00884D9B">
          <w:rPr>
            <w:webHidden/>
          </w:rPr>
          <w:fldChar w:fldCharType="end"/>
        </w:r>
      </w:hyperlink>
    </w:p>
    <w:p w14:paraId="3BFFF080" w14:textId="1D2C401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44"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_Toc215823944 \h </w:instrText>
        </w:r>
        <w:r w:rsidR="00884D9B">
          <w:rPr>
            <w:webHidden/>
          </w:rPr>
        </w:r>
        <w:r w:rsidR="00884D9B">
          <w:rPr>
            <w:webHidden/>
          </w:rPr>
          <w:fldChar w:fldCharType="separate"/>
        </w:r>
        <w:r w:rsidR="00884D9B">
          <w:rPr>
            <w:webHidden/>
          </w:rPr>
          <w:t>199</w:t>
        </w:r>
        <w:r w:rsidR="00884D9B">
          <w:rPr>
            <w:webHidden/>
          </w:rPr>
          <w:fldChar w:fldCharType="end"/>
        </w:r>
      </w:hyperlink>
    </w:p>
    <w:p w14:paraId="64BA2801" w14:textId="030F875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45"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_Toc215823945 \h </w:instrText>
        </w:r>
        <w:r w:rsidR="00884D9B">
          <w:rPr>
            <w:webHidden/>
          </w:rPr>
        </w:r>
        <w:r w:rsidR="00884D9B">
          <w:rPr>
            <w:webHidden/>
          </w:rPr>
          <w:fldChar w:fldCharType="separate"/>
        </w:r>
        <w:r w:rsidR="00884D9B">
          <w:rPr>
            <w:webHidden/>
          </w:rPr>
          <w:t>199</w:t>
        </w:r>
        <w:r w:rsidR="00884D9B">
          <w:rPr>
            <w:webHidden/>
          </w:rPr>
          <w:fldChar w:fldCharType="end"/>
        </w:r>
      </w:hyperlink>
    </w:p>
    <w:p w14:paraId="549D8F78" w14:textId="3BB9F34D"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46"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_Toc215823946 \h </w:instrText>
        </w:r>
        <w:r w:rsidR="00884D9B">
          <w:rPr>
            <w:webHidden/>
          </w:rPr>
        </w:r>
        <w:r w:rsidR="00884D9B">
          <w:rPr>
            <w:webHidden/>
          </w:rPr>
          <w:fldChar w:fldCharType="separate"/>
        </w:r>
        <w:r w:rsidR="00884D9B">
          <w:rPr>
            <w:webHidden/>
          </w:rPr>
          <w:t>200</w:t>
        </w:r>
        <w:r w:rsidR="00884D9B">
          <w:rPr>
            <w:webHidden/>
          </w:rPr>
          <w:fldChar w:fldCharType="end"/>
        </w:r>
      </w:hyperlink>
    </w:p>
    <w:p w14:paraId="3B95D805" w14:textId="414C19C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47"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_Toc215823947 \h </w:instrText>
        </w:r>
        <w:r w:rsidR="00884D9B">
          <w:rPr>
            <w:webHidden/>
          </w:rPr>
        </w:r>
        <w:r w:rsidR="00884D9B">
          <w:rPr>
            <w:webHidden/>
          </w:rPr>
          <w:fldChar w:fldCharType="separate"/>
        </w:r>
        <w:r w:rsidR="00884D9B">
          <w:rPr>
            <w:webHidden/>
          </w:rPr>
          <w:t>200</w:t>
        </w:r>
        <w:r w:rsidR="00884D9B">
          <w:rPr>
            <w:webHidden/>
          </w:rPr>
          <w:fldChar w:fldCharType="end"/>
        </w:r>
      </w:hyperlink>
    </w:p>
    <w:p w14:paraId="7E8D0118" w14:textId="63AED33B"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948" w:history="1">
        <w:r w:rsidR="00884D9B" w:rsidRPr="00360899">
          <w:rPr>
            <w:rStyle w:val="Hipercze"/>
            <w:lang w:val="pl-PL"/>
          </w:rPr>
          <w:t>2.1.1.1. Cel szczegółowy: ESO4.7. 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 (EFS+)</w:t>
        </w:r>
        <w:r w:rsidR="00884D9B">
          <w:rPr>
            <w:webHidden/>
          </w:rPr>
          <w:tab/>
        </w:r>
        <w:r w:rsidR="00884D9B">
          <w:rPr>
            <w:webHidden/>
          </w:rPr>
          <w:fldChar w:fldCharType="begin"/>
        </w:r>
        <w:r w:rsidR="00884D9B">
          <w:rPr>
            <w:webHidden/>
          </w:rPr>
          <w:instrText xml:space="preserve"> PAGEREF _Toc215823948 \h </w:instrText>
        </w:r>
        <w:r w:rsidR="00884D9B">
          <w:rPr>
            <w:webHidden/>
          </w:rPr>
        </w:r>
        <w:r w:rsidR="00884D9B">
          <w:rPr>
            <w:webHidden/>
          </w:rPr>
          <w:fldChar w:fldCharType="separate"/>
        </w:r>
        <w:r w:rsidR="00884D9B">
          <w:rPr>
            <w:webHidden/>
          </w:rPr>
          <w:t>201</w:t>
        </w:r>
        <w:r w:rsidR="00884D9B">
          <w:rPr>
            <w:webHidden/>
          </w:rPr>
          <w:fldChar w:fldCharType="end"/>
        </w:r>
      </w:hyperlink>
    </w:p>
    <w:p w14:paraId="026FE84A" w14:textId="7710AF41"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949"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_Toc215823949 \h </w:instrText>
        </w:r>
        <w:r w:rsidR="00884D9B">
          <w:rPr>
            <w:webHidden/>
          </w:rPr>
        </w:r>
        <w:r w:rsidR="00884D9B">
          <w:rPr>
            <w:webHidden/>
          </w:rPr>
          <w:fldChar w:fldCharType="separate"/>
        </w:r>
        <w:r w:rsidR="00884D9B">
          <w:rPr>
            <w:webHidden/>
          </w:rPr>
          <w:t>201</w:t>
        </w:r>
        <w:r w:rsidR="00884D9B">
          <w:rPr>
            <w:webHidden/>
          </w:rPr>
          <w:fldChar w:fldCharType="end"/>
        </w:r>
      </w:hyperlink>
    </w:p>
    <w:p w14:paraId="1A2F0805" w14:textId="14284F50"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50"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_Toc215823950 \h </w:instrText>
        </w:r>
        <w:r w:rsidR="00884D9B">
          <w:rPr>
            <w:webHidden/>
          </w:rPr>
        </w:r>
        <w:r w:rsidR="00884D9B">
          <w:rPr>
            <w:webHidden/>
          </w:rPr>
          <w:fldChar w:fldCharType="separate"/>
        </w:r>
        <w:r w:rsidR="00884D9B">
          <w:rPr>
            <w:webHidden/>
          </w:rPr>
          <w:t>201</w:t>
        </w:r>
        <w:r w:rsidR="00884D9B">
          <w:rPr>
            <w:webHidden/>
          </w:rPr>
          <w:fldChar w:fldCharType="end"/>
        </w:r>
      </w:hyperlink>
    </w:p>
    <w:p w14:paraId="195376F2" w14:textId="0FF2159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51"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_Toc215823951 \h </w:instrText>
        </w:r>
        <w:r w:rsidR="00884D9B">
          <w:rPr>
            <w:webHidden/>
          </w:rPr>
        </w:r>
        <w:r w:rsidR="00884D9B">
          <w:rPr>
            <w:webHidden/>
          </w:rPr>
          <w:fldChar w:fldCharType="separate"/>
        </w:r>
        <w:r w:rsidR="00884D9B">
          <w:rPr>
            <w:webHidden/>
          </w:rPr>
          <w:t>203</w:t>
        </w:r>
        <w:r w:rsidR="00884D9B">
          <w:rPr>
            <w:webHidden/>
          </w:rPr>
          <w:fldChar w:fldCharType="end"/>
        </w:r>
      </w:hyperlink>
    </w:p>
    <w:p w14:paraId="3206E533" w14:textId="08577D3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52"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_Toc215823952 \h </w:instrText>
        </w:r>
        <w:r w:rsidR="00884D9B">
          <w:rPr>
            <w:webHidden/>
          </w:rPr>
        </w:r>
        <w:r w:rsidR="00884D9B">
          <w:rPr>
            <w:webHidden/>
          </w:rPr>
          <w:fldChar w:fldCharType="separate"/>
        </w:r>
        <w:r w:rsidR="00884D9B">
          <w:rPr>
            <w:webHidden/>
          </w:rPr>
          <w:t>203</w:t>
        </w:r>
        <w:r w:rsidR="00884D9B">
          <w:rPr>
            <w:webHidden/>
          </w:rPr>
          <w:fldChar w:fldCharType="end"/>
        </w:r>
      </w:hyperlink>
    </w:p>
    <w:p w14:paraId="4D93B3B6" w14:textId="3D42BBE0"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53"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_Toc215823953 \h </w:instrText>
        </w:r>
        <w:r w:rsidR="00884D9B">
          <w:rPr>
            <w:webHidden/>
          </w:rPr>
        </w:r>
        <w:r w:rsidR="00884D9B">
          <w:rPr>
            <w:webHidden/>
          </w:rPr>
          <w:fldChar w:fldCharType="separate"/>
        </w:r>
        <w:r w:rsidR="00884D9B">
          <w:rPr>
            <w:webHidden/>
          </w:rPr>
          <w:t>203</w:t>
        </w:r>
        <w:r w:rsidR="00884D9B">
          <w:rPr>
            <w:webHidden/>
          </w:rPr>
          <w:fldChar w:fldCharType="end"/>
        </w:r>
      </w:hyperlink>
    </w:p>
    <w:p w14:paraId="36623352" w14:textId="0F783E7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54"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_Toc215823954 \h </w:instrText>
        </w:r>
        <w:r w:rsidR="00884D9B">
          <w:rPr>
            <w:webHidden/>
          </w:rPr>
        </w:r>
        <w:r w:rsidR="00884D9B">
          <w:rPr>
            <w:webHidden/>
          </w:rPr>
          <w:fldChar w:fldCharType="separate"/>
        </w:r>
        <w:r w:rsidR="00884D9B">
          <w:rPr>
            <w:webHidden/>
          </w:rPr>
          <w:t>204</w:t>
        </w:r>
        <w:r w:rsidR="00884D9B">
          <w:rPr>
            <w:webHidden/>
          </w:rPr>
          <w:fldChar w:fldCharType="end"/>
        </w:r>
      </w:hyperlink>
    </w:p>
    <w:p w14:paraId="7057A156" w14:textId="29CC474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55"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_Toc215823955 \h </w:instrText>
        </w:r>
        <w:r w:rsidR="00884D9B">
          <w:rPr>
            <w:webHidden/>
          </w:rPr>
        </w:r>
        <w:r w:rsidR="00884D9B">
          <w:rPr>
            <w:webHidden/>
          </w:rPr>
          <w:fldChar w:fldCharType="separate"/>
        </w:r>
        <w:r w:rsidR="00884D9B">
          <w:rPr>
            <w:webHidden/>
          </w:rPr>
          <w:t>204</w:t>
        </w:r>
        <w:r w:rsidR="00884D9B">
          <w:rPr>
            <w:webHidden/>
          </w:rPr>
          <w:fldChar w:fldCharType="end"/>
        </w:r>
      </w:hyperlink>
    </w:p>
    <w:p w14:paraId="6CD54432" w14:textId="4C8ED9BA"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956"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_Toc215823956 \h </w:instrText>
        </w:r>
        <w:r w:rsidR="00884D9B">
          <w:rPr>
            <w:webHidden/>
          </w:rPr>
        </w:r>
        <w:r w:rsidR="00884D9B">
          <w:rPr>
            <w:webHidden/>
          </w:rPr>
          <w:fldChar w:fldCharType="separate"/>
        </w:r>
        <w:r w:rsidR="00884D9B">
          <w:rPr>
            <w:webHidden/>
          </w:rPr>
          <w:t>204</w:t>
        </w:r>
        <w:r w:rsidR="00884D9B">
          <w:rPr>
            <w:webHidden/>
          </w:rPr>
          <w:fldChar w:fldCharType="end"/>
        </w:r>
      </w:hyperlink>
    </w:p>
    <w:p w14:paraId="4CA617FE" w14:textId="55DD4F4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57"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_Toc215823957 \h </w:instrText>
        </w:r>
        <w:r w:rsidR="00884D9B">
          <w:rPr>
            <w:webHidden/>
          </w:rPr>
        </w:r>
        <w:r w:rsidR="00884D9B">
          <w:rPr>
            <w:webHidden/>
          </w:rPr>
          <w:fldChar w:fldCharType="separate"/>
        </w:r>
        <w:r w:rsidR="00884D9B">
          <w:rPr>
            <w:webHidden/>
          </w:rPr>
          <w:t>204</w:t>
        </w:r>
        <w:r w:rsidR="00884D9B">
          <w:rPr>
            <w:webHidden/>
          </w:rPr>
          <w:fldChar w:fldCharType="end"/>
        </w:r>
      </w:hyperlink>
    </w:p>
    <w:p w14:paraId="1AF33F6C" w14:textId="0255383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58"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_Toc215823958 \h </w:instrText>
        </w:r>
        <w:r w:rsidR="00884D9B">
          <w:rPr>
            <w:webHidden/>
          </w:rPr>
        </w:r>
        <w:r w:rsidR="00884D9B">
          <w:rPr>
            <w:webHidden/>
          </w:rPr>
          <w:fldChar w:fldCharType="separate"/>
        </w:r>
        <w:r w:rsidR="00884D9B">
          <w:rPr>
            <w:webHidden/>
          </w:rPr>
          <w:t>205</w:t>
        </w:r>
        <w:r w:rsidR="00884D9B">
          <w:rPr>
            <w:webHidden/>
          </w:rPr>
          <w:fldChar w:fldCharType="end"/>
        </w:r>
      </w:hyperlink>
    </w:p>
    <w:p w14:paraId="00D4C50A" w14:textId="520E5AD8"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959"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_Toc215823959 \h </w:instrText>
        </w:r>
        <w:r w:rsidR="00884D9B">
          <w:rPr>
            <w:webHidden/>
          </w:rPr>
        </w:r>
        <w:r w:rsidR="00884D9B">
          <w:rPr>
            <w:webHidden/>
          </w:rPr>
          <w:fldChar w:fldCharType="separate"/>
        </w:r>
        <w:r w:rsidR="00884D9B">
          <w:rPr>
            <w:webHidden/>
          </w:rPr>
          <w:t>205</w:t>
        </w:r>
        <w:r w:rsidR="00884D9B">
          <w:rPr>
            <w:webHidden/>
          </w:rPr>
          <w:fldChar w:fldCharType="end"/>
        </w:r>
      </w:hyperlink>
    </w:p>
    <w:p w14:paraId="7D97C9F3" w14:textId="7CF17B5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60"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_Toc215823960 \h </w:instrText>
        </w:r>
        <w:r w:rsidR="00884D9B">
          <w:rPr>
            <w:webHidden/>
          </w:rPr>
        </w:r>
        <w:r w:rsidR="00884D9B">
          <w:rPr>
            <w:webHidden/>
          </w:rPr>
          <w:fldChar w:fldCharType="separate"/>
        </w:r>
        <w:r w:rsidR="00884D9B">
          <w:rPr>
            <w:webHidden/>
          </w:rPr>
          <w:t>205</w:t>
        </w:r>
        <w:r w:rsidR="00884D9B">
          <w:rPr>
            <w:webHidden/>
          </w:rPr>
          <w:fldChar w:fldCharType="end"/>
        </w:r>
      </w:hyperlink>
    </w:p>
    <w:p w14:paraId="432B6DC2" w14:textId="6C77810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61"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_Toc215823961 \h </w:instrText>
        </w:r>
        <w:r w:rsidR="00884D9B">
          <w:rPr>
            <w:webHidden/>
          </w:rPr>
        </w:r>
        <w:r w:rsidR="00884D9B">
          <w:rPr>
            <w:webHidden/>
          </w:rPr>
          <w:fldChar w:fldCharType="separate"/>
        </w:r>
        <w:r w:rsidR="00884D9B">
          <w:rPr>
            <w:webHidden/>
          </w:rPr>
          <w:t>205</w:t>
        </w:r>
        <w:r w:rsidR="00884D9B">
          <w:rPr>
            <w:webHidden/>
          </w:rPr>
          <w:fldChar w:fldCharType="end"/>
        </w:r>
      </w:hyperlink>
    </w:p>
    <w:p w14:paraId="741E81DE" w14:textId="757072D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62"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_Toc215823962 \h </w:instrText>
        </w:r>
        <w:r w:rsidR="00884D9B">
          <w:rPr>
            <w:webHidden/>
          </w:rPr>
        </w:r>
        <w:r w:rsidR="00884D9B">
          <w:rPr>
            <w:webHidden/>
          </w:rPr>
          <w:fldChar w:fldCharType="separate"/>
        </w:r>
        <w:r w:rsidR="00884D9B">
          <w:rPr>
            <w:webHidden/>
          </w:rPr>
          <w:t>206</w:t>
        </w:r>
        <w:r w:rsidR="00884D9B">
          <w:rPr>
            <w:webHidden/>
          </w:rPr>
          <w:fldChar w:fldCharType="end"/>
        </w:r>
      </w:hyperlink>
    </w:p>
    <w:p w14:paraId="51690C0C" w14:textId="0100946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63"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_Toc215823963 \h </w:instrText>
        </w:r>
        <w:r w:rsidR="00884D9B">
          <w:rPr>
            <w:webHidden/>
          </w:rPr>
        </w:r>
        <w:r w:rsidR="00884D9B">
          <w:rPr>
            <w:webHidden/>
          </w:rPr>
          <w:fldChar w:fldCharType="separate"/>
        </w:r>
        <w:r w:rsidR="00884D9B">
          <w:rPr>
            <w:webHidden/>
          </w:rPr>
          <w:t>206</w:t>
        </w:r>
        <w:r w:rsidR="00884D9B">
          <w:rPr>
            <w:webHidden/>
          </w:rPr>
          <w:fldChar w:fldCharType="end"/>
        </w:r>
      </w:hyperlink>
    </w:p>
    <w:p w14:paraId="45FFFF80" w14:textId="7A73799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64"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_Toc215823964 \h </w:instrText>
        </w:r>
        <w:r w:rsidR="00884D9B">
          <w:rPr>
            <w:webHidden/>
          </w:rPr>
        </w:r>
        <w:r w:rsidR="00884D9B">
          <w:rPr>
            <w:webHidden/>
          </w:rPr>
          <w:fldChar w:fldCharType="separate"/>
        </w:r>
        <w:r w:rsidR="00884D9B">
          <w:rPr>
            <w:webHidden/>
          </w:rPr>
          <w:t>206</w:t>
        </w:r>
        <w:r w:rsidR="00884D9B">
          <w:rPr>
            <w:webHidden/>
          </w:rPr>
          <w:fldChar w:fldCharType="end"/>
        </w:r>
      </w:hyperlink>
    </w:p>
    <w:p w14:paraId="08F9B4DC" w14:textId="7C3F716C"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965" w:history="1">
        <w:r w:rsidR="00884D9B" w:rsidRPr="00360899">
          <w:rPr>
            <w:rStyle w:val="Hipercze"/>
            <w:lang w:val="pl-PL"/>
          </w:rPr>
          <w:t>2.1.1.1. Cel szczegółowy: ESO4.8. Wspieranie aktywnego włączenia społecznego w celu promowania równości szans, niedyskryminacji i aktywnego uczestnictwa, oraz zwiększanie zdolności do zatrudnienia, w szczególności grup w niekorzystnej sytuacji (EFS+)</w:t>
        </w:r>
        <w:r w:rsidR="00884D9B">
          <w:rPr>
            <w:webHidden/>
          </w:rPr>
          <w:tab/>
        </w:r>
        <w:r w:rsidR="00884D9B">
          <w:rPr>
            <w:webHidden/>
          </w:rPr>
          <w:fldChar w:fldCharType="begin"/>
        </w:r>
        <w:r w:rsidR="00884D9B">
          <w:rPr>
            <w:webHidden/>
          </w:rPr>
          <w:instrText xml:space="preserve"> PAGEREF _Toc215823965 \h </w:instrText>
        </w:r>
        <w:r w:rsidR="00884D9B">
          <w:rPr>
            <w:webHidden/>
          </w:rPr>
        </w:r>
        <w:r w:rsidR="00884D9B">
          <w:rPr>
            <w:webHidden/>
          </w:rPr>
          <w:fldChar w:fldCharType="separate"/>
        </w:r>
        <w:r w:rsidR="00884D9B">
          <w:rPr>
            <w:webHidden/>
          </w:rPr>
          <w:t>207</w:t>
        </w:r>
        <w:r w:rsidR="00884D9B">
          <w:rPr>
            <w:webHidden/>
          </w:rPr>
          <w:fldChar w:fldCharType="end"/>
        </w:r>
      </w:hyperlink>
    </w:p>
    <w:p w14:paraId="6E9C09DA" w14:textId="30CB238F"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966"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_Toc215823966 \h </w:instrText>
        </w:r>
        <w:r w:rsidR="00884D9B">
          <w:rPr>
            <w:webHidden/>
          </w:rPr>
        </w:r>
        <w:r w:rsidR="00884D9B">
          <w:rPr>
            <w:webHidden/>
          </w:rPr>
          <w:fldChar w:fldCharType="separate"/>
        </w:r>
        <w:r w:rsidR="00884D9B">
          <w:rPr>
            <w:webHidden/>
          </w:rPr>
          <w:t>207</w:t>
        </w:r>
        <w:r w:rsidR="00884D9B">
          <w:rPr>
            <w:webHidden/>
          </w:rPr>
          <w:fldChar w:fldCharType="end"/>
        </w:r>
      </w:hyperlink>
    </w:p>
    <w:p w14:paraId="7332D74B" w14:textId="3199CF3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67"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_Toc215823967 \h </w:instrText>
        </w:r>
        <w:r w:rsidR="00884D9B">
          <w:rPr>
            <w:webHidden/>
          </w:rPr>
        </w:r>
        <w:r w:rsidR="00884D9B">
          <w:rPr>
            <w:webHidden/>
          </w:rPr>
          <w:fldChar w:fldCharType="separate"/>
        </w:r>
        <w:r w:rsidR="00884D9B">
          <w:rPr>
            <w:webHidden/>
          </w:rPr>
          <w:t>207</w:t>
        </w:r>
        <w:r w:rsidR="00884D9B">
          <w:rPr>
            <w:webHidden/>
          </w:rPr>
          <w:fldChar w:fldCharType="end"/>
        </w:r>
      </w:hyperlink>
    </w:p>
    <w:p w14:paraId="007A560E" w14:textId="3B648EB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68"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_Toc215823968 \h </w:instrText>
        </w:r>
        <w:r w:rsidR="00884D9B">
          <w:rPr>
            <w:webHidden/>
          </w:rPr>
        </w:r>
        <w:r w:rsidR="00884D9B">
          <w:rPr>
            <w:webHidden/>
          </w:rPr>
          <w:fldChar w:fldCharType="separate"/>
        </w:r>
        <w:r w:rsidR="00884D9B">
          <w:rPr>
            <w:webHidden/>
          </w:rPr>
          <w:t>209</w:t>
        </w:r>
        <w:r w:rsidR="00884D9B">
          <w:rPr>
            <w:webHidden/>
          </w:rPr>
          <w:fldChar w:fldCharType="end"/>
        </w:r>
      </w:hyperlink>
    </w:p>
    <w:p w14:paraId="704409A9" w14:textId="6CC0874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69"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_Toc215823969 \h </w:instrText>
        </w:r>
        <w:r w:rsidR="00884D9B">
          <w:rPr>
            <w:webHidden/>
          </w:rPr>
        </w:r>
        <w:r w:rsidR="00884D9B">
          <w:rPr>
            <w:webHidden/>
          </w:rPr>
          <w:fldChar w:fldCharType="separate"/>
        </w:r>
        <w:r w:rsidR="00884D9B">
          <w:rPr>
            <w:webHidden/>
          </w:rPr>
          <w:t>209</w:t>
        </w:r>
        <w:r w:rsidR="00884D9B">
          <w:rPr>
            <w:webHidden/>
          </w:rPr>
          <w:fldChar w:fldCharType="end"/>
        </w:r>
      </w:hyperlink>
    </w:p>
    <w:p w14:paraId="7D338989" w14:textId="3E1A61D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70"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_Toc215823970 \h </w:instrText>
        </w:r>
        <w:r w:rsidR="00884D9B">
          <w:rPr>
            <w:webHidden/>
          </w:rPr>
        </w:r>
        <w:r w:rsidR="00884D9B">
          <w:rPr>
            <w:webHidden/>
          </w:rPr>
          <w:fldChar w:fldCharType="separate"/>
        </w:r>
        <w:r w:rsidR="00884D9B">
          <w:rPr>
            <w:webHidden/>
          </w:rPr>
          <w:t>210</w:t>
        </w:r>
        <w:r w:rsidR="00884D9B">
          <w:rPr>
            <w:webHidden/>
          </w:rPr>
          <w:fldChar w:fldCharType="end"/>
        </w:r>
      </w:hyperlink>
    </w:p>
    <w:p w14:paraId="3D303CCA" w14:textId="2989099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71"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_Toc215823971 \h </w:instrText>
        </w:r>
        <w:r w:rsidR="00884D9B">
          <w:rPr>
            <w:webHidden/>
          </w:rPr>
        </w:r>
        <w:r w:rsidR="00884D9B">
          <w:rPr>
            <w:webHidden/>
          </w:rPr>
          <w:fldChar w:fldCharType="separate"/>
        </w:r>
        <w:r w:rsidR="00884D9B">
          <w:rPr>
            <w:webHidden/>
          </w:rPr>
          <w:t>210</w:t>
        </w:r>
        <w:r w:rsidR="00884D9B">
          <w:rPr>
            <w:webHidden/>
          </w:rPr>
          <w:fldChar w:fldCharType="end"/>
        </w:r>
      </w:hyperlink>
    </w:p>
    <w:p w14:paraId="7E98DA22" w14:textId="30C3C3E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72"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_Toc215823972 \h </w:instrText>
        </w:r>
        <w:r w:rsidR="00884D9B">
          <w:rPr>
            <w:webHidden/>
          </w:rPr>
        </w:r>
        <w:r w:rsidR="00884D9B">
          <w:rPr>
            <w:webHidden/>
          </w:rPr>
          <w:fldChar w:fldCharType="separate"/>
        </w:r>
        <w:r w:rsidR="00884D9B">
          <w:rPr>
            <w:webHidden/>
          </w:rPr>
          <w:t>211</w:t>
        </w:r>
        <w:r w:rsidR="00884D9B">
          <w:rPr>
            <w:webHidden/>
          </w:rPr>
          <w:fldChar w:fldCharType="end"/>
        </w:r>
      </w:hyperlink>
    </w:p>
    <w:p w14:paraId="48F558DD" w14:textId="6B56AEC1"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973"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_Toc215823973 \h </w:instrText>
        </w:r>
        <w:r w:rsidR="00884D9B">
          <w:rPr>
            <w:webHidden/>
          </w:rPr>
        </w:r>
        <w:r w:rsidR="00884D9B">
          <w:rPr>
            <w:webHidden/>
          </w:rPr>
          <w:fldChar w:fldCharType="separate"/>
        </w:r>
        <w:r w:rsidR="00884D9B">
          <w:rPr>
            <w:webHidden/>
          </w:rPr>
          <w:t>211</w:t>
        </w:r>
        <w:r w:rsidR="00884D9B">
          <w:rPr>
            <w:webHidden/>
          </w:rPr>
          <w:fldChar w:fldCharType="end"/>
        </w:r>
      </w:hyperlink>
    </w:p>
    <w:p w14:paraId="075F02B6" w14:textId="4F4C105D"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74"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_Toc215823974 \h </w:instrText>
        </w:r>
        <w:r w:rsidR="00884D9B">
          <w:rPr>
            <w:webHidden/>
          </w:rPr>
        </w:r>
        <w:r w:rsidR="00884D9B">
          <w:rPr>
            <w:webHidden/>
          </w:rPr>
          <w:fldChar w:fldCharType="separate"/>
        </w:r>
        <w:r w:rsidR="00884D9B">
          <w:rPr>
            <w:webHidden/>
          </w:rPr>
          <w:t>211</w:t>
        </w:r>
        <w:r w:rsidR="00884D9B">
          <w:rPr>
            <w:webHidden/>
          </w:rPr>
          <w:fldChar w:fldCharType="end"/>
        </w:r>
      </w:hyperlink>
    </w:p>
    <w:p w14:paraId="62F7AD39" w14:textId="6216F6E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75"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_Toc215823975 \h </w:instrText>
        </w:r>
        <w:r w:rsidR="00884D9B">
          <w:rPr>
            <w:webHidden/>
          </w:rPr>
        </w:r>
        <w:r w:rsidR="00884D9B">
          <w:rPr>
            <w:webHidden/>
          </w:rPr>
          <w:fldChar w:fldCharType="separate"/>
        </w:r>
        <w:r w:rsidR="00884D9B">
          <w:rPr>
            <w:webHidden/>
          </w:rPr>
          <w:t>212</w:t>
        </w:r>
        <w:r w:rsidR="00884D9B">
          <w:rPr>
            <w:webHidden/>
          </w:rPr>
          <w:fldChar w:fldCharType="end"/>
        </w:r>
      </w:hyperlink>
    </w:p>
    <w:p w14:paraId="52BD4AE2" w14:textId="272C9100"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976"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_Toc215823976 \h </w:instrText>
        </w:r>
        <w:r w:rsidR="00884D9B">
          <w:rPr>
            <w:webHidden/>
          </w:rPr>
        </w:r>
        <w:r w:rsidR="00884D9B">
          <w:rPr>
            <w:webHidden/>
          </w:rPr>
          <w:fldChar w:fldCharType="separate"/>
        </w:r>
        <w:r w:rsidR="00884D9B">
          <w:rPr>
            <w:webHidden/>
          </w:rPr>
          <w:t>212</w:t>
        </w:r>
        <w:r w:rsidR="00884D9B">
          <w:rPr>
            <w:webHidden/>
          </w:rPr>
          <w:fldChar w:fldCharType="end"/>
        </w:r>
      </w:hyperlink>
    </w:p>
    <w:p w14:paraId="42EE9E83" w14:textId="5FBF150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77"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_Toc215823977 \h </w:instrText>
        </w:r>
        <w:r w:rsidR="00884D9B">
          <w:rPr>
            <w:webHidden/>
          </w:rPr>
        </w:r>
        <w:r w:rsidR="00884D9B">
          <w:rPr>
            <w:webHidden/>
          </w:rPr>
          <w:fldChar w:fldCharType="separate"/>
        </w:r>
        <w:r w:rsidR="00884D9B">
          <w:rPr>
            <w:webHidden/>
          </w:rPr>
          <w:t>212</w:t>
        </w:r>
        <w:r w:rsidR="00884D9B">
          <w:rPr>
            <w:webHidden/>
          </w:rPr>
          <w:fldChar w:fldCharType="end"/>
        </w:r>
      </w:hyperlink>
    </w:p>
    <w:p w14:paraId="5743DC55" w14:textId="39C4157B"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78"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_Toc215823978 \h </w:instrText>
        </w:r>
        <w:r w:rsidR="00884D9B">
          <w:rPr>
            <w:webHidden/>
          </w:rPr>
        </w:r>
        <w:r w:rsidR="00884D9B">
          <w:rPr>
            <w:webHidden/>
          </w:rPr>
          <w:fldChar w:fldCharType="separate"/>
        </w:r>
        <w:r w:rsidR="00884D9B">
          <w:rPr>
            <w:webHidden/>
          </w:rPr>
          <w:t>213</w:t>
        </w:r>
        <w:r w:rsidR="00884D9B">
          <w:rPr>
            <w:webHidden/>
          </w:rPr>
          <w:fldChar w:fldCharType="end"/>
        </w:r>
      </w:hyperlink>
    </w:p>
    <w:p w14:paraId="6168936D" w14:textId="3CE840C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79"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_Toc215823979 \h </w:instrText>
        </w:r>
        <w:r w:rsidR="00884D9B">
          <w:rPr>
            <w:webHidden/>
          </w:rPr>
        </w:r>
        <w:r w:rsidR="00884D9B">
          <w:rPr>
            <w:webHidden/>
          </w:rPr>
          <w:fldChar w:fldCharType="separate"/>
        </w:r>
        <w:r w:rsidR="00884D9B">
          <w:rPr>
            <w:webHidden/>
          </w:rPr>
          <w:t>213</w:t>
        </w:r>
        <w:r w:rsidR="00884D9B">
          <w:rPr>
            <w:webHidden/>
          </w:rPr>
          <w:fldChar w:fldCharType="end"/>
        </w:r>
      </w:hyperlink>
    </w:p>
    <w:p w14:paraId="03ECA1AE" w14:textId="5A4841ED"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80"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_Toc215823980 \h </w:instrText>
        </w:r>
        <w:r w:rsidR="00884D9B">
          <w:rPr>
            <w:webHidden/>
          </w:rPr>
        </w:r>
        <w:r w:rsidR="00884D9B">
          <w:rPr>
            <w:webHidden/>
          </w:rPr>
          <w:fldChar w:fldCharType="separate"/>
        </w:r>
        <w:r w:rsidR="00884D9B">
          <w:rPr>
            <w:webHidden/>
          </w:rPr>
          <w:t>213</w:t>
        </w:r>
        <w:r w:rsidR="00884D9B">
          <w:rPr>
            <w:webHidden/>
          </w:rPr>
          <w:fldChar w:fldCharType="end"/>
        </w:r>
      </w:hyperlink>
    </w:p>
    <w:p w14:paraId="280344F6" w14:textId="4C3B1DD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81"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_Toc215823981 \h </w:instrText>
        </w:r>
        <w:r w:rsidR="00884D9B">
          <w:rPr>
            <w:webHidden/>
          </w:rPr>
        </w:r>
        <w:r w:rsidR="00884D9B">
          <w:rPr>
            <w:webHidden/>
          </w:rPr>
          <w:fldChar w:fldCharType="separate"/>
        </w:r>
        <w:r w:rsidR="00884D9B">
          <w:rPr>
            <w:webHidden/>
          </w:rPr>
          <w:t>213</w:t>
        </w:r>
        <w:r w:rsidR="00884D9B">
          <w:rPr>
            <w:webHidden/>
          </w:rPr>
          <w:fldChar w:fldCharType="end"/>
        </w:r>
      </w:hyperlink>
    </w:p>
    <w:p w14:paraId="2079666A" w14:textId="62300EC8"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982" w:history="1">
        <w:r w:rsidR="00884D9B" w:rsidRPr="00360899">
          <w:rPr>
            <w:rStyle w:val="Hipercze"/>
            <w:lang w:val="pl-PL"/>
          </w:rPr>
          <w:t>2.1.1.1. Cel szczegółowy: ESO4.9. Wspieranie integracji społeczno-gospodarczej obywateli państw trzecich, w tym migrantów (EFS+)</w:t>
        </w:r>
        <w:r w:rsidR="00884D9B">
          <w:rPr>
            <w:webHidden/>
          </w:rPr>
          <w:tab/>
        </w:r>
        <w:r w:rsidR="00884D9B">
          <w:rPr>
            <w:webHidden/>
          </w:rPr>
          <w:fldChar w:fldCharType="begin"/>
        </w:r>
        <w:r w:rsidR="00884D9B">
          <w:rPr>
            <w:webHidden/>
          </w:rPr>
          <w:instrText xml:space="preserve"> PAGEREF _Toc215823982 \h </w:instrText>
        </w:r>
        <w:r w:rsidR="00884D9B">
          <w:rPr>
            <w:webHidden/>
          </w:rPr>
        </w:r>
        <w:r w:rsidR="00884D9B">
          <w:rPr>
            <w:webHidden/>
          </w:rPr>
          <w:fldChar w:fldCharType="separate"/>
        </w:r>
        <w:r w:rsidR="00884D9B">
          <w:rPr>
            <w:webHidden/>
          </w:rPr>
          <w:t>215</w:t>
        </w:r>
        <w:r w:rsidR="00884D9B">
          <w:rPr>
            <w:webHidden/>
          </w:rPr>
          <w:fldChar w:fldCharType="end"/>
        </w:r>
      </w:hyperlink>
    </w:p>
    <w:p w14:paraId="6C5AAA33" w14:textId="4FA394DB"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983"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_Toc215823983 \h </w:instrText>
        </w:r>
        <w:r w:rsidR="00884D9B">
          <w:rPr>
            <w:webHidden/>
          </w:rPr>
        </w:r>
        <w:r w:rsidR="00884D9B">
          <w:rPr>
            <w:webHidden/>
          </w:rPr>
          <w:fldChar w:fldCharType="separate"/>
        </w:r>
        <w:r w:rsidR="00884D9B">
          <w:rPr>
            <w:webHidden/>
          </w:rPr>
          <w:t>215</w:t>
        </w:r>
        <w:r w:rsidR="00884D9B">
          <w:rPr>
            <w:webHidden/>
          </w:rPr>
          <w:fldChar w:fldCharType="end"/>
        </w:r>
      </w:hyperlink>
    </w:p>
    <w:p w14:paraId="6D40617B" w14:textId="5326749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84"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_Toc215823984 \h </w:instrText>
        </w:r>
        <w:r w:rsidR="00884D9B">
          <w:rPr>
            <w:webHidden/>
          </w:rPr>
        </w:r>
        <w:r w:rsidR="00884D9B">
          <w:rPr>
            <w:webHidden/>
          </w:rPr>
          <w:fldChar w:fldCharType="separate"/>
        </w:r>
        <w:r w:rsidR="00884D9B">
          <w:rPr>
            <w:webHidden/>
          </w:rPr>
          <w:t>215</w:t>
        </w:r>
        <w:r w:rsidR="00884D9B">
          <w:rPr>
            <w:webHidden/>
          </w:rPr>
          <w:fldChar w:fldCharType="end"/>
        </w:r>
      </w:hyperlink>
    </w:p>
    <w:p w14:paraId="59E8AEBB" w14:textId="2929A4A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85"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_Toc215823985 \h </w:instrText>
        </w:r>
        <w:r w:rsidR="00884D9B">
          <w:rPr>
            <w:webHidden/>
          </w:rPr>
        </w:r>
        <w:r w:rsidR="00884D9B">
          <w:rPr>
            <w:webHidden/>
          </w:rPr>
          <w:fldChar w:fldCharType="separate"/>
        </w:r>
        <w:r w:rsidR="00884D9B">
          <w:rPr>
            <w:webHidden/>
          </w:rPr>
          <w:t>216</w:t>
        </w:r>
        <w:r w:rsidR="00884D9B">
          <w:rPr>
            <w:webHidden/>
          </w:rPr>
          <w:fldChar w:fldCharType="end"/>
        </w:r>
      </w:hyperlink>
    </w:p>
    <w:p w14:paraId="4E84304C" w14:textId="47215EF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86"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_Toc215823986 \h </w:instrText>
        </w:r>
        <w:r w:rsidR="00884D9B">
          <w:rPr>
            <w:webHidden/>
          </w:rPr>
        </w:r>
        <w:r w:rsidR="00884D9B">
          <w:rPr>
            <w:webHidden/>
          </w:rPr>
          <w:fldChar w:fldCharType="separate"/>
        </w:r>
        <w:r w:rsidR="00884D9B">
          <w:rPr>
            <w:webHidden/>
          </w:rPr>
          <w:t>216</w:t>
        </w:r>
        <w:r w:rsidR="00884D9B">
          <w:rPr>
            <w:webHidden/>
          </w:rPr>
          <w:fldChar w:fldCharType="end"/>
        </w:r>
      </w:hyperlink>
    </w:p>
    <w:p w14:paraId="403DB0D2" w14:textId="754A186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87"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_Toc215823987 \h </w:instrText>
        </w:r>
        <w:r w:rsidR="00884D9B">
          <w:rPr>
            <w:webHidden/>
          </w:rPr>
        </w:r>
        <w:r w:rsidR="00884D9B">
          <w:rPr>
            <w:webHidden/>
          </w:rPr>
          <w:fldChar w:fldCharType="separate"/>
        </w:r>
        <w:r w:rsidR="00884D9B">
          <w:rPr>
            <w:webHidden/>
          </w:rPr>
          <w:t>217</w:t>
        </w:r>
        <w:r w:rsidR="00884D9B">
          <w:rPr>
            <w:webHidden/>
          </w:rPr>
          <w:fldChar w:fldCharType="end"/>
        </w:r>
      </w:hyperlink>
    </w:p>
    <w:p w14:paraId="19B540A2" w14:textId="53DE4CC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88"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_Toc215823988 \h </w:instrText>
        </w:r>
        <w:r w:rsidR="00884D9B">
          <w:rPr>
            <w:webHidden/>
          </w:rPr>
        </w:r>
        <w:r w:rsidR="00884D9B">
          <w:rPr>
            <w:webHidden/>
          </w:rPr>
          <w:fldChar w:fldCharType="separate"/>
        </w:r>
        <w:r w:rsidR="00884D9B">
          <w:rPr>
            <w:webHidden/>
          </w:rPr>
          <w:t>217</w:t>
        </w:r>
        <w:r w:rsidR="00884D9B">
          <w:rPr>
            <w:webHidden/>
          </w:rPr>
          <w:fldChar w:fldCharType="end"/>
        </w:r>
      </w:hyperlink>
    </w:p>
    <w:p w14:paraId="597D403F" w14:textId="673DA8D0"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89"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_Toc215823989 \h </w:instrText>
        </w:r>
        <w:r w:rsidR="00884D9B">
          <w:rPr>
            <w:webHidden/>
          </w:rPr>
        </w:r>
        <w:r w:rsidR="00884D9B">
          <w:rPr>
            <w:webHidden/>
          </w:rPr>
          <w:fldChar w:fldCharType="separate"/>
        </w:r>
        <w:r w:rsidR="00884D9B">
          <w:rPr>
            <w:webHidden/>
          </w:rPr>
          <w:t>218</w:t>
        </w:r>
        <w:r w:rsidR="00884D9B">
          <w:rPr>
            <w:webHidden/>
          </w:rPr>
          <w:fldChar w:fldCharType="end"/>
        </w:r>
      </w:hyperlink>
    </w:p>
    <w:p w14:paraId="35168FF9" w14:textId="51AED1EF"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990"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_Toc215823990 \h </w:instrText>
        </w:r>
        <w:r w:rsidR="00884D9B">
          <w:rPr>
            <w:webHidden/>
          </w:rPr>
        </w:r>
        <w:r w:rsidR="00884D9B">
          <w:rPr>
            <w:webHidden/>
          </w:rPr>
          <w:fldChar w:fldCharType="separate"/>
        </w:r>
        <w:r w:rsidR="00884D9B">
          <w:rPr>
            <w:webHidden/>
          </w:rPr>
          <w:t>218</w:t>
        </w:r>
        <w:r w:rsidR="00884D9B">
          <w:rPr>
            <w:webHidden/>
          </w:rPr>
          <w:fldChar w:fldCharType="end"/>
        </w:r>
      </w:hyperlink>
    </w:p>
    <w:p w14:paraId="3D9E0A31" w14:textId="4134397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91"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_Toc215823991 \h </w:instrText>
        </w:r>
        <w:r w:rsidR="00884D9B">
          <w:rPr>
            <w:webHidden/>
          </w:rPr>
        </w:r>
        <w:r w:rsidR="00884D9B">
          <w:rPr>
            <w:webHidden/>
          </w:rPr>
          <w:fldChar w:fldCharType="separate"/>
        </w:r>
        <w:r w:rsidR="00884D9B">
          <w:rPr>
            <w:webHidden/>
          </w:rPr>
          <w:t>218</w:t>
        </w:r>
        <w:r w:rsidR="00884D9B">
          <w:rPr>
            <w:webHidden/>
          </w:rPr>
          <w:fldChar w:fldCharType="end"/>
        </w:r>
      </w:hyperlink>
    </w:p>
    <w:p w14:paraId="72F9BF42" w14:textId="767C56D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92"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_Toc215823992 \h </w:instrText>
        </w:r>
        <w:r w:rsidR="00884D9B">
          <w:rPr>
            <w:webHidden/>
          </w:rPr>
        </w:r>
        <w:r w:rsidR="00884D9B">
          <w:rPr>
            <w:webHidden/>
          </w:rPr>
          <w:fldChar w:fldCharType="separate"/>
        </w:r>
        <w:r w:rsidR="00884D9B">
          <w:rPr>
            <w:webHidden/>
          </w:rPr>
          <w:t>218</w:t>
        </w:r>
        <w:r w:rsidR="00884D9B">
          <w:rPr>
            <w:webHidden/>
          </w:rPr>
          <w:fldChar w:fldCharType="end"/>
        </w:r>
      </w:hyperlink>
    </w:p>
    <w:p w14:paraId="722B2F6D" w14:textId="0A61CFDA"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993"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_Toc215823993 \h </w:instrText>
        </w:r>
        <w:r w:rsidR="00884D9B">
          <w:rPr>
            <w:webHidden/>
          </w:rPr>
        </w:r>
        <w:r w:rsidR="00884D9B">
          <w:rPr>
            <w:webHidden/>
          </w:rPr>
          <w:fldChar w:fldCharType="separate"/>
        </w:r>
        <w:r w:rsidR="00884D9B">
          <w:rPr>
            <w:webHidden/>
          </w:rPr>
          <w:t>218</w:t>
        </w:r>
        <w:r w:rsidR="00884D9B">
          <w:rPr>
            <w:webHidden/>
          </w:rPr>
          <w:fldChar w:fldCharType="end"/>
        </w:r>
      </w:hyperlink>
    </w:p>
    <w:p w14:paraId="7DC74A87" w14:textId="2669FC8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94"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_Toc215823994 \h </w:instrText>
        </w:r>
        <w:r w:rsidR="00884D9B">
          <w:rPr>
            <w:webHidden/>
          </w:rPr>
        </w:r>
        <w:r w:rsidR="00884D9B">
          <w:rPr>
            <w:webHidden/>
          </w:rPr>
          <w:fldChar w:fldCharType="separate"/>
        </w:r>
        <w:r w:rsidR="00884D9B">
          <w:rPr>
            <w:webHidden/>
          </w:rPr>
          <w:t>218</w:t>
        </w:r>
        <w:r w:rsidR="00884D9B">
          <w:rPr>
            <w:webHidden/>
          </w:rPr>
          <w:fldChar w:fldCharType="end"/>
        </w:r>
      </w:hyperlink>
    </w:p>
    <w:p w14:paraId="61830677" w14:textId="47E6691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95"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_Toc215823995 \h </w:instrText>
        </w:r>
        <w:r w:rsidR="00884D9B">
          <w:rPr>
            <w:webHidden/>
          </w:rPr>
        </w:r>
        <w:r w:rsidR="00884D9B">
          <w:rPr>
            <w:webHidden/>
          </w:rPr>
          <w:fldChar w:fldCharType="separate"/>
        </w:r>
        <w:r w:rsidR="00884D9B">
          <w:rPr>
            <w:webHidden/>
          </w:rPr>
          <w:t>219</w:t>
        </w:r>
        <w:r w:rsidR="00884D9B">
          <w:rPr>
            <w:webHidden/>
          </w:rPr>
          <w:fldChar w:fldCharType="end"/>
        </w:r>
      </w:hyperlink>
    </w:p>
    <w:p w14:paraId="7A9BF2F2" w14:textId="502F1A7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96"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_Toc215823996 \h </w:instrText>
        </w:r>
        <w:r w:rsidR="00884D9B">
          <w:rPr>
            <w:webHidden/>
          </w:rPr>
        </w:r>
        <w:r w:rsidR="00884D9B">
          <w:rPr>
            <w:webHidden/>
          </w:rPr>
          <w:fldChar w:fldCharType="separate"/>
        </w:r>
        <w:r w:rsidR="00884D9B">
          <w:rPr>
            <w:webHidden/>
          </w:rPr>
          <w:t>219</w:t>
        </w:r>
        <w:r w:rsidR="00884D9B">
          <w:rPr>
            <w:webHidden/>
          </w:rPr>
          <w:fldChar w:fldCharType="end"/>
        </w:r>
      </w:hyperlink>
    </w:p>
    <w:p w14:paraId="4BC42773" w14:textId="3ADABBB0"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97"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_Toc215823997 \h </w:instrText>
        </w:r>
        <w:r w:rsidR="00884D9B">
          <w:rPr>
            <w:webHidden/>
          </w:rPr>
        </w:r>
        <w:r w:rsidR="00884D9B">
          <w:rPr>
            <w:webHidden/>
          </w:rPr>
          <w:fldChar w:fldCharType="separate"/>
        </w:r>
        <w:r w:rsidR="00884D9B">
          <w:rPr>
            <w:webHidden/>
          </w:rPr>
          <w:t>219</w:t>
        </w:r>
        <w:r w:rsidR="00884D9B">
          <w:rPr>
            <w:webHidden/>
          </w:rPr>
          <w:fldChar w:fldCharType="end"/>
        </w:r>
      </w:hyperlink>
    </w:p>
    <w:p w14:paraId="3F2A323B" w14:textId="10354C6D"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3998"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_Toc215823998 \h </w:instrText>
        </w:r>
        <w:r w:rsidR="00884D9B">
          <w:rPr>
            <w:webHidden/>
          </w:rPr>
        </w:r>
        <w:r w:rsidR="00884D9B">
          <w:rPr>
            <w:webHidden/>
          </w:rPr>
          <w:fldChar w:fldCharType="separate"/>
        </w:r>
        <w:r w:rsidR="00884D9B">
          <w:rPr>
            <w:webHidden/>
          </w:rPr>
          <w:t>219</w:t>
        </w:r>
        <w:r w:rsidR="00884D9B">
          <w:rPr>
            <w:webHidden/>
          </w:rPr>
          <w:fldChar w:fldCharType="end"/>
        </w:r>
      </w:hyperlink>
    </w:p>
    <w:p w14:paraId="50D5D7E6" w14:textId="581EEA0D"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3999" w:history="1">
        <w:r w:rsidR="00884D9B" w:rsidRPr="00360899">
          <w:rPr>
            <w:rStyle w:val="Hipercze"/>
            <w:lang w:val="pl-PL"/>
          </w:rPr>
          <w:t>2.1.1.1. Cel szczegółowy: ESO4.11.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 (EFS+)</w:t>
        </w:r>
        <w:r w:rsidR="00884D9B">
          <w:rPr>
            <w:webHidden/>
          </w:rPr>
          <w:tab/>
        </w:r>
        <w:r w:rsidR="00884D9B">
          <w:rPr>
            <w:webHidden/>
          </w:rPr>
          <w:fldChar w:fldCharType="begin"/>
        </w:r>
        <w:r w:rsidR="00884D9B">
          <w:rPr>
            <w:webHidden/>
          </w:rPr>
          <w:instrText xml:space="preserve"> PAGEREF _Toc215823999 \h </w:instrText>
        </w:r>
        <w:r w:rsidR="00884D9B">
          <w:rPr>
            <w:webHidden/>
          </w:rPr>
        </w:r>
        <w:r w:rsidR="00884D9B">
          <w:rPr>
            <w:webHidden/>
          </w:rPr>
          <w:fldChar w:fldCharType="separate"/>
        </w:r>
        <w:r w:rsidR="00884D9B">
          <w:rPr>
            <w:webHidden/>
          </w:rPr>
          <w:t>220</w:t>
        </w:r>
        <w:r w:rsidR="00884D9B">
          <w:rPr>
            <w:webHidden/>
          </w:rPr>
          <w:fldChar w:fldCharType="end"/>
        </w:r>
      </w:hyperlink>
    </w:p>
    <w:p w14:paraId="36C883EC" w14:textId="1BB8AA2B"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00"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_Toc215824000 \h </w:instrText>
        </w:r>
        <w:r w:rsidR="00884D9B">
          <w:rPr>
            <w:webHidden/>
          </w:rPr>
        </w:r>
        <w:r w:rsidR="00884D9B">
          <w:rPr>
            <w:webHidden/>
          </w:rPr>
          <w:fldChar w:fldCharType="separate"/>
        </w:r>
        <w:r w:rsidR="00884D9B">
          <w:rPr>
            <w:webHidden/>
          </w:rPr>
          <w:t>220</w:t>
        </w:r>
        <w:r w:rsidR="00884D9B">
          <w:rPr>
            <w:webHidden/>
          </w:rPr>
          <w:fldChar w:fldCharType="end"/>
        </w:r>
      </w:hyperlink>
    </w:p>
    <w:p w14:paraId="4579C7C1" w14:textId="5014D57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01"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_Toc215824001 \h </w:instrText>
        </w:r>
        <w:r w:rsidR="00884D9B">
          <w:rPr>
            <w:webHidden/>
          </w:rPr>
        </w:r>
        <w:r w:rsidR="00884D9B">
          <w:rPr>
            <w:webHidden/>
          </w:rPr>
          <w:fldChar w:fldCharType="separate"/>
        </w:r>
        <w:r w:rsidR="00884D9B">
          <w:rPr>
            <w:webHidden/>
          </w:rPr>
          <w:t>220</w:t>
        </w:r>
        <w:r w:rsidR="00884D9B">
          <w:rPr>
            <w:webHidden/>
          </w:rPr>
          <w:fldChar w:fldCharType="end"/>
        </w:r>
      </w:hyperlink>
    </w:p>
    <w:p w14:paraId="6BF11AD7" w14:textId="44969F4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02"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_Toc215824002 \h </w:instrText>
        </w:r>
        <w:r w:rsidR="00884D9B">
          <w:rPr>
            <w:webHidden/>
          </w:rPr>
        </w:r>
        <w:r w:rsidR="00884D9B">
          <w:rPr>
            <w:webHidden/>
          </w:rPr>
          <w:fldChar w:fldCharType="separate"/>
        </w:r>
        <w:r w:rsidR="00884D9B">
          <w:rPr>
            <w:webHidden/>
          </w:rPr>
          <w:t>222</w:t>
        </w:r>
        <w:r w:rsidR="00884D9B">
          <w:rPr>
            <w:webHidden/>
          </w:rPr>
          <w:fldChar w:fldCharType="end"/>
        </w:r>
      </w:hyperlink>
    </w:p>
    <w:p w14:paraId="1B9FA13E" w14:textId="7712958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03"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_Toc215824003 \h </w:instrText>
        </w:r>
        <w:r w:rsidR="00884D9B">
          <w:rPr>
            <w:webHidden/>
          </w:rPr>
        </w:r>
        <w:r w:rsidR="00884D9B">
          <w:rPr>
            <w:webHidden/>
          </w:rPr>
          <w:fldChar w:fldCharType="separate"/>
        </w:r>
        <w:r w:rsidR="00884D9B">
          <w:rPr>
            <w:webHidden/>
          </w:rPr>
          <w:t>223</w:t>
        </w:r>
        <w:r w:rsidR="00884D9B">
          <w:rPr>
            <w:webHidden/>
          </w:rPr>
          <w:fldChar w:fldCharType="end"/>
        </w:r>
      </w:hyperlink>
    </w:p>
    <w:p w14:paraId="55F99A2B" w14:textId="76195FD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04"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_Toc215824004 \h </w:instrText>
        </w:r>
        <w:r w:rsidR="00884D9B">
          <w:rPr>
            <w:webHidden/>
          </w:rPr>
        </w:r>
        <w:r w:rsidR="00884D9B">
          <w:rPr>
            <w:webHidden/>
          </w:rPr>
          <w:fldChar w:fldCharType="separate"/>
        </w:r>
        <w:r w:rsidR="00884D9B">
          <w:rPr>
            <w:webHidden/>
          </w:rPr>
          <w:t>224</w:t>
        </w:r>
        <w:r w:rsidR="00884D9B">
          <w:rPr>
            <w:webHidden/>
          </w:rPr>
          <w:fldChar w:fldCharType="end"/>
        </w:r>
      </w:hyperlink>
    </w:p>
    <w:p w14:paraId="639C4ADF" w14:textId="1B93442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05"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_Toc215824005 \h </w:instrText>
        </w:r>
        <w:r w:rsidR="00884D9B">
          <w:rPr>
            <w:webHidden/>
          </w:rPr>
        </w:r>
        <w:r w:rsidR="00884D9B">
          <w:rPr>
            <w:webHidden/>
          </w:rPr>
          <w:fldChar w:fldCharType="separate"/>
        </w:r>
        <w:r w:rsidR="00884D9B">
          <w:rPr>
            <w:webHidden/>
          </w:rPr>
          <w:t>224</w:t>
        </w:r>
        <w:r w:rsidR="00884D9B">
          <w:rPr>
            <w:webHidden/>
          </w:rPr>
          <w:fldChar w:fldCharType="end"/>
        </w:r>
      </w:hyperlink>
    </w:p>
    <w:p w14:paraId="7DF13263" w14:textId="6611620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06"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_Toc215824006 \h </w:instrText>
        </w:r>
        <w:r w:rsidR="00884D9B">
          <w:rPr>
            <w:webHidden/>
          </w:rPr>
        </w:r>
        <w:r w:rsidR="00884D9B">
          <w:rPr>
            <w:webHidden/>
          </w:rPr>
          <w:fldChar w:fldCharType="separate"/>
        </w:r>
        <w:r w:rsidR="00884D9B">
          <w:rPr>
            <w:webHidden/>
          </w:rPr>
          <w:t>224</w:t>
        </w:r>
        <w:r w:rsidR="00884D9B">
          <w:rPr>
            <w:webHidden/>
          </w:rPr>
          <w:fldChar w:fldCharType="end"/>
        </w:r>
      </w:hyperlink>
    </w:p>
    <w:p w14:paraId="2926F6F4" w14:textId="6EA6E248"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07"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_Toc215824007 \h </w:instrText>
        </w:r>
        <w:r w:rsidR="00884D9B">
          <w:rPr>
            <w:webHidden/>
          </w:rPr>
        </w:r>
        <w:r w:rsidR="00884D9B">
          <w:rPr>
            <w:webHidden/>
          </w:rPr>
          <w:fldChar w:fldCharType="separate"/>
        </w:r>
        <w:r w:rsidR="00884D9B">
          <w:rPr>
            <w:webHidden/>
          </w:rPr>
          <w:t>225</w:t>
        </w:r>
        <w:r w:rsidR="00884D9B">
          <w:rPr>
            <w:webHidden/>
          </w:rPr>
          <w:fldChar w:fldCharType="end"/>
        </w:r>
      </w:hyperlink>
    </w:p>
    <w:p w14:paraId="56DCB333" w14:textId="571793B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08"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_Toc215824008 \h </w:instrText>
        </w:r>
        <w:r w:rsidR="00884D9B">
          <w:rPr>
            <w:webHidden/>
          </w:rPr>
        </w:r>
        <w:r w:rsidR="00884D9B">
          <w:rPr>
            <w:webHidden/>
          </w:rPr>
          <w:fldChar w:fldCharType="separate"/>
        </w:r>
        <w:r w:rsidR="00884D9B">
          <w:rPr>
            <w:webHidden/>
          </w:rPr>
          <w:t>225</w:t>
        </w:r>
        <w:r w:rsidR="00884D9B">
          <w:rPr>
            <w:webHidden/>
          </w:rPr>
          <w:fldChar w:fldCharType="end"/>
        </w:r>
      </w:hyperlink>
    </w:p>
    <w:p w14:paraId="6BD38D15" w14:textId="46478CD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09"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_Toc215824009 \h </w:instrText>
        </w:r>
        <w:r w:rsidR="00884D9B">
          <w:rPr>
            <w:webHidden/>
          </w:rPr>
        </w:r>
        <w:r w:rsidR="00884D9B">
          <w:rPr>
            <w:webHidden/>
          </w:rPr>
          <w:fldChar w:fldCharType="separate"/>
        </w:r>
        <w:r w:rsidR="00884D9B">
          <w:rPr>
            <w:webHidden/>
          </w:rPr>
          <w:t>225</w:t>
        </w:r>
        <w:r w:rsidR="00884D9B">
          <w:rPr>
            <w:webHidden/>
          </w:rPr>
          <w:fldChar w:fldCharType="end"/>
        </w:r>
      </w:hyperlink>
    </w:p>
    <w:p w14:paraId="2DD84B80" w14:textId="7B0129FD"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10"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_Toc215824010 \h </w:instrText>
        </w:r>
        <w:r w:rsidR="00884D9B">
          <w:rPr>
            <w:webHidden/>
          </w:rPr>
        </w:r>
        <w:r w:rsidR="00884D9B">
          <w:rPr>
            <w:webHidden/>
          </w:rPr>
          <w:fldChar w:fldCharType="separate"/>
        </w:r>
        <w:r w:rsidR="00884D9B">
          <w:rPr>
            <w:webHidden/>
          </w:rPr>
          <w:t>225</w:t>
        </w:r>
        <w:r w:rsidR="00884D9B">
          <w:rPr>
            <w:webHidden/>
          </w:rPr>
          <w:fldChar w:fldCharType="end"/>
        </w:r>
      </w:hyperlink>
    </w:p>
    <w:p w14:paraId="5DD5447E" w14:textId="7D09379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11"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_Toc215824011 \h </w:instrText>
        </w:r>
        <w:r w:rsidR="00884D9B">
          <w:rPr>
            <w:webHidden/>
          </w:rPr>
        </w:r>
        <w:r w:rsidR="00884D9B">
          <w:rPr>
            <w:webHidden/>
          </w:rPr>
          <w:fldChar w:fldCharType="separate"/>
        </w:r>
        <w:r w:rsidR="00884D9B">
          <w:rPr>
            <w:webHidden/>
          </w:rPr>
          <w:t>225</w:t>
        </w:r>
        <w:r w:rsidR="00884D9B">
          <w:rPr>
            <w:webHidden/>
          </w:rPr>
          <w:fldChar w:fldCharType="end"/>
        </w:r>
      </w:hyperlink>
    </w:p>
    <w:p w14:paraId="59B16B31" w14:textId="575532ED"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12"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_Toc215824012 \h </w:instrText>
        </w:r>
        <w:r w:rsidR="00884D9B">
          <w:rPr>
            <w:webHidden/>
          </w:rPr>
        </w:r>
        <w:r w:rsidR="00884D9B">
          <w:rPr>
            <w:webHidden/>
          </w:rPr>
          <w:fldChar w:fldCharType="separate"/>
        </w:r>
        <w:r w:rsidR="00884D9B">
          <w:rPr>
            <w:webHidden/>
          </w:rPr>
          <w:t>226</w:t>
        </w:r>
        <w:r w:rsidR="00884D9B">
          <w:rPr>
            <w:webHidden/>
          </w:rPr>
          <w:fldChar w:fldCharType="end"/>
        </w:r>
      </w:hyperlink>
    </w:p>
    <w:p w14:paraId="066A1357" w14:textId="2E75C7A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13"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_Toc215824013 \h </w:instrText>
        </w:r>
        <w:r w:rsidR="00884D9B">
          <w:rPr>
            <w:webHidden/>
          </w:rPr>
        </w:r>
        <w:r w:rsidR="00884D9B">
          <w:rPr>
            <w:webHidden/>
          </w:rPr>
          <w:fldChar w:fldCharType="separate"/>
        </w:r>
        <w:r w:rsidR="00884D9B">
          <w:rPr>
            <w:webHidden/>
          </w:rPr>
          <w:t>226</w:t>
        </w:r>
        <w:r w:rsidR="00884D9B">
          <w:rPr>
            <w:webHidden/>
          </w:rPr>
          <w:fldChar w:fldCharType="end"/>
        </w:r>
      </w:hyperlink>
    </w:p>
    <w:p w14:paraId="2E74B098" w14:textId="3EA1B8B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14"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_Toc215824014 \h </w:instrText>
        </w:r>
        <w:r w:rsidR="00884D9B">
          <w:rPr>
            <w:webHidden/>
          </w:rPr>
        </w:r>
        <w:r w:rsidR="00884D9B">
          <w:rPr>
            <w:webHidden/>
          </w:rPr>
          <w:fldChar w:fldCharType="separate"/>
        </w:r>
        <w:r w:rsidR="00884D9B">
          <w:rPr>
            <w:webHidden/>
          </w:rPr>
          <w:t>226</w:t>
        </w:r>
        <w:r w:rsidR="00884D9B">
          <w:rPr>
            <w:webHidden/>
          </w:rPr>
          <w:fldChar w:fldCharType="end"/>
        </w:r>
      </w:hyperlink>
    </w:p>
    <w:p w14:paraId="4DA795B4" w14:textId="1C95FF3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15"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_Toc215824015 \h </w:instrText>
        </w:r>
        <w:r w:rsidR="00884D9B">
          <w:rPr>
            <w:webHidden/>
          </w:rPr>
        </w:r>
        <w:r w:rsidR="00884D9B">
          <w:rPr>
            <w:webHidden/>
          </w:rPr>
          <w:fldChar w:fldCharType="separate"/>
        </w:r>
        <w:r w:rsidR="00884D9B">
          <w:rPr>
            <w:webHidden/>
          </w:rPr>
          <w:t>226</w:t>
        </w:r>
        <w:r w:rsidR="00884D9B">
          <w:rPr>
            <w:webHidden/>
          </w:rPr>
          <w:fldChar w:fldCharType="end"/>
        </w:r>
      </w:hyperlink>
    </w:p>
    <w:p w14:paraId="3126F61B" w14:textId="1BD7B4FE"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16" w:history="1">
        <w:r w:rsidR="00884D9B" w:rsidRPr="00360899">
          <w:rPr>
            <w:rStyle w:val="Hipercze"/>
            <w:lang w:val="pl-PL"/>
          </w:rPr>
          <w:t>2.1.1.1. Cel szczegółowy: ESO4.12. Promowanie integracji społecznej osób zagrożonych ubóstwem lub wykluczeniem społecznym, w tym osób najbardziej potrzebujących i dzieci (EFS+)</w:t>
        </w:r>
        <w:r w:rsidR="00884D9B">
          <w:rPr>
            <w:webHidden/>
          </w:rPr>
          <w:tab/>
        </w:r>
        <w:r w:rsidR="00884D9B">
          <w:rPr>
            <w:webHidden/>
          </w:rPr>
          <w:fldChar w:fldCharType="begin"/>
        </w:r>
        <w:r w:rsidR="00884D9B">
          <w:rPr>
            <w:webHidden/>
          </w:rPr>
          <w:instrText xml:space="preserve"> PAGEREF _Toc215824016 \h </w:instrText>
        </w:r>
        <w:r w:rsidR="00884D9B">
          <w:rPr>
            <w:webHidden/>
          </w:rPr>
        </w:r>
        <w:r w:rsidR="00884D9B">
          <w:rPr>
            <w:webHidden/>
          </w:rPr>
          <w:fldChar w:fldCharType="separate"/>
        </w:r>
        <w:r w:rsidR="00884D9B">
          <w:rPr>
            <w:webHidden/>
          </w:rPr>
          <w:t>228</w:t>
        </w:r>
        <w:r w:rsidR="00884D9B">
          <w:rPr>
            <w:webHidden/>
          </w:rPr>
          <w:fldChar w:fldCharType="end"/>
        </w:r>
      </w:hyperlink>
    </w:p>
    <w:p w14:paraId="3EBC29DF" w14:textId="0C8D3C16"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17"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_Toc215824017 \h </w:instrText>
        </w:r>
        <w:r w:rsidR="00884D9B">
          <w:rPr>
            <w:webHidden/>
          </w:rPr>
        </w:r>
        <w:r w:rsidR="00884D9B">
          <w:rPr>
            <w:webHidden/>
          </w:rPr>
          <w:fldChar w:fldCharType="separate"/>
        </w:r>
        <w:r w:rsidR="00884D9B">
          <w:rPr>
            <w:webHidden/>
          </w:rPr>
          <w:t>228</w:t>
        </w:r>
        <w:r w:rsidR="00884D9B">
          <w:rPr>
            <w:webHidden/>
          </w:rPr>
          <w:fldChar w:fldCharType="end"/>
        </w:r>
      </w:hyperlink>
    </w:p>
    <w:p w14:paraId="539F3577" w14:textId="294CD84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18"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_Toc215824018 \h </w:instrText>
        </w:r>
        <w:r w:rsidR="00884D9B">
          <w:rPr>
            <w:webHidden/>
          </w:rPr>
        </w:r>
        <w:r w:rsidR="00884D9B">
          <w:rPr>
            <w:webHidden/>
          </w:rPr>
          <w:fldChar w:fldCharType="separate"/>
        </w:r>
        <w:r w:rsidR="00884D9B">
          <w:rPr>
            <w:webHidden/>
          </w:rPr>
          <w:t>228</w:t>
        </w:r>
        <w:r w:rsidR="00884D9B">
          <w:rPr>
            <w:webHidden/>
          </w:rPr>
          <w:fldChar w:fldCharType="end"/>
        </w:r>
      </w:hyperlink>
    </w:p>
    <w:p w14:paraId="1DD2EDD3" w14:textId="0C210E9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19"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_Toc215824019 \h </w:instrText>
        </w:r>
        <w:r w:rsidR="00884D9B">
          <w:rPr>
            <w:webHidden/>
          </w:rPr>
        </w:r>
        <w:r w:rsidR="00884D9B">
          <w:rPr>
            <w:webHidden/>
          </w:rPr>
          <w:fldChar w:fldCharType="separate"/>
        </w:r>
        <w:r w:rsidR="00884D9B">
          <w:rPr>
            <w:webHidden/>
          </w:rPr>
          <w:t>230</w:t>
        </w:r>
        <w:r w:rsidR="00884D9B">
          <w:rPr>
            <w:webHidden/>
          </w:rPr>
          <w:fldChar w:fldCharType="end"/>
        </w:r>
      </w:hyperlink>
    </w:p>
    <w:p w14:paraId="3FFA7817" w14:textId="4744751B"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20"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_Toc215824020 \h </w:instrText>
        </w:r>
        <w:r w:rsidR="00884D9B">
          <w:rPr>
            <w:webHidden/>
          </w:rPr>
        </w:r>
        <w:r w:rsidR="00884D9B">
          <w:rPr>
            <w:webHidden/>
          </w:rPr>
          <w:fldChar w:fldCharType="separate"/>
        </w:r>
        <w:r w:rsidR="00884D9B">
          <w:rPr>
            <w:webHidden/>
          </w:rPr>
          <w:t>230</w:t>
        </w:r>
        <w:r w:rsidR="00884D9B">
          <w:rPr>
            <w:webHidden/>
          </w:rPr>
          <w:fldChar w:fldCharType="end"/>
        </w:r>
      </w:hyperlink>
    </w:p>
    <w:p w14:paraId="06DDEC4A" w14:textId="38FF343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21"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_Toc215824021 \h </w:instrText>
        </w:r>
        <w:r w:rsidR="00884D9B">
          <w:rPr>
            <w:webHidden/>
          </w:rPr>
        </w:r>
        <w:r w:rsidR="00884D9B">
          <w:rPr>
            <w:webHidden/>
          </w:rPr>
          <w:fldChar w:fldCharType="separate"/>
        </w:r>
        <w:r w:rsidR="00884D9B">
          <w:rPr>
            <w:webHidden/>
          </w:rPr>
          <w:t>231</w:t>
        </w:r>
        <w:r w:rsidR="00884D9B">
          <w:rPr>
            <w:webHidden/>
          </w:rPr>
          <w:fldChar w:fldCharType="end"/>
        </w:r>
      </w:hyperlink>
    </w:p>
    <w:p w14:paraId="0ABE95DF" w14:textId="075C8DAB"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22"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_Toc215824022 \h </w:instrText>
        </w:r>
        <w:r w:rsidR="00884D9B">
          <w:rPr>
            <w:webHidden/>
          </w:rPr>
        </w:r>
        <w:r w:rsidR="00884D9B">
          <w:rPr>
            <w:webHidden/>
          </w:rPr>
          <w:fldChar w:fldCharType="separate"/>
        </w:r>
        <w:r w:rsidR="00884D9B">
          <w:rPr>
            <w:webHidden/>
          </w:rPr>
          <w:t>231</w:t>
        </w:r>
        <w:r w:rsidR="00884D9B">
          <w:rPr>
            <w:webHidden/>
          </w:rPr>
          <w:fldChar w:fldCharType="end"/>
        </w:r>
      </w:hyperlink>
    </w:p>
    <w:p w14:paraId="4C884E53" w14:textId="3C8A35B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23"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_Toc215824023 \h </w:instrText>
        </w:r>
        <w:r w:rsidR="00884D9B">
          <w:rPr>
            <w:webHidden/>
          </w:rPr>
        </w:r>
        <w:r w:rsidR="00884D9B">
          <w:rPr>
            <w:webHidden/>
          </w:rPr>
          <w:fldChar w:fldCharType="separate"/>
        </w:r>
        <w:r w:rsidR="00884D9B">
          <w:rPr>
            <w:webHidden/>
          </w:rPr>
          <w:t>231</w:t>
        </w:r>
        <w:r w:rsidR="00884D9B">
          <w:rPr>
            <w:webHidden/>
          </w:rPr>
          <w:fldChar w:fldCharType="end"/>
        </w:r>
      </w:hyperlink>
    </w:p>
    <w:p w14:paraId="2431967A" w14:textId="0C92D065"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24"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_Toc215824024 \h </w:instrText>
        </w:r>
        <w:r w:rsidR="00884D9B">
          <w:rPr>
            <w:webHidden/>
          </w:rPr>
        </w:r>
        <w:r w:rsidR="00884D9B">
          <w:rPr>
            <w:webHidden/>
          </w:rPr>
          <w:fldChar w:fldCharType="separate"/>
        </w:r>
        <w:r w:rsidR="00884D9B">
          <w:rPr>
            <w:webHidden/>
          </w:rPr>
          <w:t>232</w:t>
        </w:r>
        <w:r w:rsidR="00884D9B">
          <w:rPr>
            <w:webHidden/>
          </w:rPr>
          <w:fldChar w:fldCharType="end"/>
        </w:r>
      </w:hyperlink>
    </w:p>
    <w:p w14:paraId="1D66955F" w14:textId="47793A4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25"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_Toc215824025 \h </w:instrText>
        </w:r>
        <w:r w:rsidR="00884D9B">
          <w:rPr>
            <w:webHidden/>
          </w:rPr>
        </w:r>
        <w:r w:rsidR="00884D9B">
          <w:rPr>
            <w:webHidden/>
          </w:rPr>
          <w:fldChar w:fldCharType="separate"/>
        </w:r>
        <w:r w:rsidR="00884D9B">
          <w:rPr>
            <w:webHidden/>
          </w:rPr>
          <w:t>232</w:t>
        </w:r>
        <w:r w:rsidR="00884D9B">
          <w:rPr>
            <w:webHidden/>
          </w:rPr>
          <w:fldChar w:fldCharType="end"/>
        </w:r>
      </w:hyperlink>
    </w:p>
    <w:p w14:paraId="037D2931" w14:textId="2BFB301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26"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_Toc215824026 \h </w:instrText>
        </w:r>
        <w:r w:rsidR="00884D9B">
          <w:rPr>
            <w:webHidden/>
          </w:rPr>
        </w:r>
        <w:r w:rsidR="00884D9B">
          <w:rPr>
            <w:webHidden/>
          </w:rPr>
          <w:fldChar w:fldCharType="separate"/>
        </w:r>
        <w:r w:rsidR="00884D9B">
          <w:rPr>
            <w:webHidden/>
          </w:rPr>
          <w:t>232</w:t>
        </w:r>
        <w:r w:rsidR="00884D9B">
          <w:rPr>
            <w:webHidden/>
          </w:rPr>
          <w:fldChar w:fldCharType="end"/>
        </w:r>
      </w:hyperlink>
    </w:p>
    <w:p w14:paraId="73A201CF" w14:textId="187A9630"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27"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_Toc215824027 \h </w:instrText>
        </w:r>
        <w:r w:rsidR="00884D9B">
          <w:rPr>
            <w:webHidden/>
          </w:rPr>
        </w:r>
        <w:r w:rsidR="00884D9B">
          <w:rPr>
            <w:webHidden/>
          </w:rPr>
          <w:fldChar w:fldCharType="separate"/>
        </w:r>
        <w:r w:rsidR="00884D9B">
          <w:rPr>
            <w:webHidden/>
          </w:rPr>
          <w:t>232</w:t>
        </w:r>
        <w:r w:rsidR="00884D9B">
          <w:rPr>
            <w:webHidden/>
          </w:rPr>
          <w:fldChar w:fldCharType="end"/>
        </w:r>
      </w:hyperlink>
    </w:p>
    <w:p w14:paraId="292C4734" w14:textId="36D01691"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28"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_Toc215824028 \h </w:instrText>
        </w:r>
        <w:r w:rsidR="00884D9B">
          <w:rPr>
            <w:webHidden/>
          </w:rPr>
        </w:r>
        <w:r w:rsidR="00884D9B">
          <w:rPr>
            <w:webHidden/>
          </w:rPr>
          <w:fldChar w:fldCharType="separate"/>
        </w:r>
        <w:r w:rsidR="00884D9B">
          <w:rPr>
            <w:webHidden/>
          </w:rPr>
          <w:t>232</w:t>
        </w:r>
        <w:r w:rsidR="00884D9B">
          <w:rPr>
            <w:webHidden/>
          </w:rPr>
          <w:fldChar w:fldCharType="end"/>
        </w:r>
      </w:hyperlink>
    </w:p>
    <w:p w14:paraId="22B46A0A" w14:textId="09FB15F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29"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_Toc215824029 \h </w:instrText>
        </w:r>
        <w:r w:rsidR="00884D9B">
          <w:rPr>
            <w:webHidden/>
          </w:rPr>
        </w:r>
        <w:r w:rsidR="00884D9B">
          <w:rPr>
            <w:webHidden/>
          </w:rPr>
          <w:fldChar w:fldCharType="separate"/>
        </w:r>
        <w:r w:rsidR="00884D9B">
          <w:rPr>
            <w:webHidden/>
          </w:rPr>
          <w:t>233</w:t>
        </w:r>
        <w:r w:rsidR="00884D9B">
          <w:rPr>
            <w:webHidden/>
          </w:rPr>
          <w:fldChar w:fldCharType="end"/>
        </w:r>
      </w:hyperlink>
    </w:p>
    <w:p w14:paraId="7E54B46E" w14:textId="36130E1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30"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_Toc215824030 \h </w:instrText>
        </w:r>
        <w:r w:rsidR="00884D9B">
          <w:rPr>
            <w:webHidden/>
          </w:rPr>
        </w:r>
        <w:r w:rsidR="00884D9B">
          <w:rPr>
            <w:webHidden/>
          </w:rPr>
          <w:fldChar w:fldCharType="separate"/>
        </w:r>
        <w:r w:rsidR="00884D9B">
          <w:rPr>
            <w:webHidden/>
          </w:rPr>
          <w:t>233</w:t>
        </w:r>
        <w:r w:rsidR="00884D9B">
          <w:rPr>
            <w:webHidden/>
          </w:rPr>
          <w:fldChar w:fldCharType="end"/>
        </w:r>
      </w:hyperlink>
    </w:p>
    <w:p w14:paraId="129AE603" w14:textId="5B77272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31"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_Toc215824031 \h </w:instrText>
        </w:r>
        <w:r w:rsidR="00884D9B">
          <w:rPr>
            <w:webHidden/>
          </w:rPr>
        </w:r>
        <w:r w:rsidR="00884D9B">
          <w:rPr>
            <w:webHidden/>
          </w:rPr>
          <w:fldChar w:fldCharType="separate"/>
        </w:r>
        <w:r w:rsidR="00884D9B">
          <w:rPr>
            <w:webHidden/>
          </w:rPr>
          <w:t>233</w:t>
        </w:r>
        <w:r w:rsidR="00884D9B">
          <w:rPr>
            <w:webHidden/>
          </w:rPr>
          <w:fldChar w:fldCharType="end"/>
        </w:r>
      </w:hyperlink>
    </w:p>
    <w:p w14:paraId="5B76B2EA" w14:textId="0A0655AB"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32"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_Toc215824032 \h </w:instrText>
        </w:r>
        <w:r w:rsidR="00884D9B">
          <w:rPr>
            <w:webHidden/>
          </w:rPr>
        </w:r>
        <w:r w:rsidR="00884D9B">
          <w:rPr>
            <w:webHidden/>
          </w:rPr>
          <w:fldChar w:fldCharType="separate"/>
        </w:r>
        <w:r w:rsidR="00884D9B">
          <w:rPr>
            <w:webHidden/>
          </w:rPr>
          <w:t>233</w:t>
        </w:r>
        <w:r w:rsidR="00884D9B">
          <w:rPr>
            <w:webHidden/>
          </w:rPr>
          <w:fldChar w:fldCharType="end"/>
        </w:r>
      </w:hyperlink>
    </w:p>
    <w:p w14:paraId="73BAB331" w14:textId="686412EA" w:rsidR="00884D9B" w:rsidRDefault="009933FD">
      <w:pPr>
        <w:pStyle w:val="Spistreci3"/>
        <w:tabs>
          <w:tab w:val="right" w:leader="dot" w:pos="10240"/>
        </w:tabs>
        <w:rPr>
          <w:rFonts w:asciiTheme="minorHAnsi" w:eastAsiaTheme="minorEastAsia" w:hAnsiTheme="minorHAnsi" w:cstheme="minorBidi"/>
          <w:sz w:val="22"/>
          <w:szCs w:val="22"/>
          <w:lang w:val="pl-PL" w:eastAsia="pl-PL"/>
        </w:rPr>
      </w:pPr>
      <w:hyperlink w:anchor="_Toc215824033" w:history="1">
        <w:r w:rsidR="00884D9B" w:rsidRPr="00360899">
          <w:rPr>
            <w:rStyle w:val="Hipercze"/>
          </w:rPr>
          <w:t>2.1.1. Priorytet: 7. Priorytet 7 – Fundusze Europejskie na rzecz partnerskiego Pomorza Zachodniego</w:t>
        </w:r>
        <w:r w:rsidR="00884D9B">
          <w:rPr>
            <w:webHidden/>
          </w:rPr>
          <w:tab/>
        </w:r>
        <w:r w:rsidR="00884D9B">
          <w:rPr>
            <w:webHidden/>
          </w:rPr>
          <w:fldChar w:fldCharType="begin"/>
        </w:r>
        <w:r w:rsidR="00884D9B">
          <w:rPr>
            <w:webHidden/>
          </w:rPr>
          <w:instrText xml:space="preserve"> PAGEREF _Toc215824033 \h </w:instrText>
        </w:r>
        <w:r w:rsidR="00884D9B">
          <w:rPr>
            <w:webHidden/>
          </w:rPr>
        </w:r>
        <w:r w:rsidR="00884D9B">
          <w:rPr>
            <w:webHidden/>
          </w:rPr>
          <w:fldChar w:fldCharType="separate"/>
        </w:r>
        <w:r w:rsidR="00884D9B">
          <w:rPr>
            <w:webHidden/>
          </w:rPr>
          <w:t>235</w:t>
        </w:r>
        <w:r w:rsidR="00884D9B">
          <w:rPr>
            <w:webHidden/>
          </w:rPr>
          <w:fldChar w:fldCharType="end"/>
        </w:r>
      </w:hyperlink>
    </w:p>
    <w:p w14:paraId="5C794620" w14:textId="0BEE81BB"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34" w:history="1">
        <w:r w:rsidR="00884D9B" w:rsidRPr="00360899">
          <w:rPr>
            <w:rStyle w:val="Hipercze"/>
            <w:lang w:val="pl-PL"/>
          </w:rPr>
          <w:t>2.1.1.1. Cel szczegółowy: RSO5.1. Wspieranie zintegrowanego i sprzyjającego włączeniu społecznemu rozwoju społecznego, gospodarczego i środowiskowego, kultury, dziedzictwa naturalnego, zrównoważonej turystyki i bezpieczeństwa na obszarach miejskich (EFRR)</w:t>
        </w:r>
        <w:r w:rsidR="00884D9B">
          <w:rPr>
            <w:webHidden/>
          </w:rPr>
          <w:tab/>
        </w:r>
        <w:r w:rsidR="00884D9B">
          <w:rPr>
            <w:webHidden/>
          </w:rPr>
          <w:fldChar w:fldCharType="begin"/>
        </w:r>
        <w:r w:rsidR="00884D9B">
          <w:rPr>
            <w:webHidden/>
          </w:rPr>
          <w:instrText xml:space="preserve"> PAGEREF _Toc215824034 \h </w:instrText>
        </w:r>
        <w:r w:rsidR="00884D9B">
          <w:rPr>
            <w:webHidden/>
          </w:rPr>
        </w:r>
        <w:r w:rsidR="00884D9B">
          <w:rPr>
            <w:webHidden/>
          </w:rPr>
          <w:fldChar w:fldCharType="separate"/>
        </w:r>
        <w:r w:rsidR="00884D9B">
          <w:rPr>
            <w:webHidden/>
          </w:rPr>
          <w:t>235</w:t>
        </w:r>
        <w:r w:rsidR="00884D9B">
          <w:rPr>
            <w:webHidden/>
          </w:rPr>
          <w:fldChar w:fldCharType="end"/>
        </w:r>
      </w:hyperlink>
    </w:p>
    <w:p w14:paraId="3384260C" w14:textId="28A2EFFB"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35"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_Toc215824035 \h </w:instrText>
        </w:r>
        <w:r w:rsidR="00884D9B">
          <w:rPr>
            <w:webHidden/>
          </w:rPr>
        </w:r>
        <w:r w:rsidR="00884D9B">
          <w:rPr>
            <w:webHidden/>
          </w:rPr>
          <w:fldChar w:fldCharType="separate"/>
        </w:r>
        <w:r w:rsidR="00884D9B">
          <w:rPr>
            <w:webHidden/>
          </w:rPr>
          <w:t>235</w:t>
        </w:r>
        <w:r w:rsidR="00884D9B">
          <w:rPr>
            <w:webHidden/>
          </w:rPr>
          <w:fldChar w:fldCharType="end"/>
        </w:r>
      </w:hyperlink>
    </w:p>
    <w:p w14:paraId="6FB46DD4" w14:textId="5424530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36"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_Toc215824036 \h </w:instrText>
        </w:r>
        <w:r w:rsidR="00884D9B">
          <w:rPr>
            <w:webHidden/>
          </w:rPr>
        </w:r>
        <w:r w:rsidR="00884D9B">
          <w:rPr>
            <w:webHidden/>
          </w:rPr>
          <w:fldChar w:fldCharType="separate"/>
        </w:r>
        <w:r w:rsidR="00884D9B">
          <w:rPr>
            <w:webHidden/>
          </w:rPr>
          <w:t>235</w:t>
        </w:r>
        <w:r w:rsidR="00884D9B">
          <w:rPr>
            <w:webHidden/>
          </w:rPr>
          <w:fldChar w:fldCharType="end"/>
        </w:r>
      </w:hyperlink>
    </w:p>
    <w:p w14:paraId="77E64530" w14:textId="76EB202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37"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_Toc215824037 \h </w:instrText>
        </w:r>
        <w:r w:rsidR="00884D9B">
          <w:rPr>
            <w:webHidden/>
          </w:rPr>
        </w:r>
        <w:r w:rsidR="00884D9B">
          <w:rPr>
            <w:webHidden/>
          </w:rPr>
          <w:fldChar w:fldCharType="separate"/>
        </w:r>
        <w:r w:rsidR="00884D9B">
          <w:rPr>
            <w:webHidden/>
          </w:rPr>
          <w:t>237</w:t>
        </w:r>
        <w:r w:rsidR="00884D9B">
          <w:rPr>
            <w:webHidden/>
          </w:rPr>
          <w:fldChar w:fldCharType="end"/>
        </w:r>
      </w:hyperlink>
    </w:p>
    <w:p w14:paraId="57F94749" w14:textId="211080F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38"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_Toc215824038 \h </w:instrText>
        </w:r>
        <w:r w:rsidR="00884D9B">
          <w:rPr>
            <w:webHidden/>
          </w:rPr>
        </w:r>
        <w:r w:rsidR="00884D9B">
          <w:rPr>
            <w:webHidden/>
          </w:rPr>
          <w:fldChar w:fldCharType="separate"/>
        </w:r>
        <w:r w:rsidR="00884D9B">
          <w:rPr>
            <w:webHidden/>
          </w:rPr>
          <w:t>237</w:t>
        </w:r>
        <w:r w:rsidR="00884D9B">
          <w:rPr>
            <w:webHidden/>
          </w:rPr>
          <w:fldChar w:fldCharType="end"/>
        </w:r>
      </w:hyperlink>
    </w:p>
    <w:p w14:paraId="1130974F" w14:textId="2845618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39"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_Toc215824039 \h </w:instrText>
        </w:r>
        <w:r w:rsidR="00884D9B">
          <w:rPr>
            <w:webHidden/>
          </w:rPr>
        </w:r>
        <w:r w:rsidR="00884D9B">
          <w:rPr>
            <w:webHidden/>
          </w:rPr>
          <w:fldChar w:fldCharType="separate"/>
        </w:r>
        <w:r w:rsidR="00884D9B">
          <w:rPr>
            <w:webHidden/>
          </w:rPr>
          <w:t>238</w:t>
        </w:r>
        <w:r w:rsidR="00884D9B">
          <w:rPr>
            <w:webHidden/>
          </w:rPr>
          <w:fldChar w:fldCharType="end"/>
        </w:r>
      </w:hyperlink>
    </w:p>
    <w:p w14:paraId="102978BC" w14:textId="39F07B0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40"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_Toc215824040 \h </w:instrText>
        </w:r>
        <w:r w:rsidR="00884D9B">
          <w:rPr>
            <w:webHidden/>
          </w:rPr>
        </w:r>
        <w:r w:rsidR="00884D9B">
          <w:rPr>
            <w:webHidden/>
          </w:rPr>
          <w:fldChar w:fldCharType="separate"/>
        </w:r>
        <w:r w:rsidR="00884D9B">
          <w:rPr>
            <w:webHidden/>
          </w:rPr>
          <w:t>238</w:t>
        </w:r>
        <w:r w:rsidR="00884D9B">
          <w:rPr>
            <w:webHidden/>
          </w:rPr>
          <w:fldChar w:fldCharType="end"/>
        </w:r>
      </w:hyperlink>
    </w:p>
    <w:p w14:paraId="22097F45" w14:textId="0954221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41"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_Toc215824041 \h </w:instrText>
        </w:r>
        <w:r w:rsidR="00884D9B">
          <w:rPr>
            <w:webHidden/>
          </w:rPr>
        </w:r>
        <w:r w:rsidR="00884D9B">
          <w:rPr>
            <w:webHidden/>
          </w:rPr>
          <w:fldChar w:fldCharType="separate"/>
        </w:r>
        <w:r w:rsidR="00884D9B">
          <w:rPr>
            <w:webHidden/>
          </w:rPr>
          <w:t>239</w:t>
        </w:r>
        <w:r w:rsidR="00884D9B">
          <w:rPr>
            <w:webHidden/>
          </w:rPr>
          <w:fldChar w:fldCharType="end"/>
        </w:r>
      </w:hyperlink>
    </w:p>
    <w:p w14:paraId="61642BAB" w14:textId="693F75DB"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42"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_Toc215824042 \h </w:instrText>
        </w:r>
        <w:r w:rsidR="00884D9B">
          <w:rPr>
            <w:webHidden/>
          </w:rPr>
        </w:r>
        <w:r w:rsidR="00884D9B">
          <w:rPr>
            <w:webHidden/>
          </w:rPr>
          <w:fldChar w:fldCharType="separate"/>
        </w:r>
        <w:r w:rsidR="00884D9B">
          <w:rPr>
            <w:webHidden/>
          </w:rPr>
          <w:t>239</w:t>
        </w:r>
        <w:r w:rsidR="00884D9B">
          <w:rPr>
            <w:webHidden/>
          </w:rPr>
          <w:fldChar w:fldCharType="end"/>
        </w:r>
      </w:hyperlink>
    </w:p>
    <w:p w14:paraId="5AEC2266" w14:textId="0265DA8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43"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_Toc215824043 \h </w:instrText>
        </w:r>
        <w:r w:rsidR="00884D9B">
          <w:rPr>
            <w:webHidden/>
          </w:rPr>
        </w:r>
        <w:r w:rsidR="00884D9B">
          <w:rPr>
            <w:webHidden/>
          </w:rPr>
          <w:fldChar w:fldCharType="separate"/>
        </w:r>
        <w:r w:rsidR="00884D9B">
          <w:rPr>
            <w:webHidden/>
          </w:rPr>
          <w:t>239</w:t>
        </w:r>
        <w:r w:rsidR="00884D9B">
          <w:rPr>
            <w:webHidden/>
          </w:rPr>
          <w:fldChar w:fldCharType="end"/>
        </w:r>
      </w:hyperlink>
    </w:p>
    <w:p w14:paraId="2FF096BF" w14:textId="4B96523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44"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_Toc215824044 \h </w:instrText>
        </w:r>
        <w:r w:rsidR="00884D9B">
          <w:rPr>
            <w:webHidden/>
          </w:rPr>
        </w:r>
        <w:r w:rsidR="00884D9B">
          <w:rPr>
            <w:webHidden/>
          </w:rPr>
          <w:fldChar w:fldCharType="separate"/>
        </w:r>
        <w:r w:rsidR="00884D9B">
          <w:rPr>
            <w:webHidden/>
          </w:rPr>
          <w:t>240</w:t>
        </w:r>
        <w:r w:rsidR="00884D9B">
          <w:rPr>
            <w:webHidden/>
          </w:rPr>
          <w:fldChar w:fldCharType="end"/>
        </w:r>
      </w:hyperlink>
    </w:p>
    <w:p w14:paraId="3BD3E23F" w14:textId="342F788E"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45"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_Toc215824045 \h </w:instrText>
        </w:r>
        <w:r w:rsidR="00884D9B">
          <w:rPr>
            <w:webHidden/>
          </w:rPr>
        </w:r>
        <w:r w:rsidR="00884D9B">
          <w:rPr>
            <w:webHidden/>
          </w:rPr>
          <w:fldChar w:fldCharType="separate"/>
        </w:r>
        <w:r w:rsidR="00884D9B">
          <w:rPr>
            <w:webHidden/>
          </w:rPr>
          <w:t>240</w:t>
        </w:r>
        <w:r w:rsidR="00884D9B">
          <w:rPr>
            <w:webHidden/>
          </w:rPr>
          <w:fldChar w:fldCharType="end"/>
        </w:r>
      </w:hyperlink>
    </w:p>
    <w:p w14:paraId="4A9B61F4" w14:textId="7688566B"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46"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_Toc215824046 \h </w:instrText>
        </w:r>
        <w:r w:rsidR="00884D9B">
          <w:rPr>
            <w:webHidden/>
          </w:rPr>
        </w:r>
        <w:r w:rsidR="00884D9B">
          <w:rPr>
            <w:webHidden/>
          </w:rPr>
          <w:fldChar w:fldCharType="separate"/>
        </w:r>
        <w:r w:rsidR="00884D9B">
          <w:rPr>
            <w:webHidden/>
          </w:rPr>
          <w:t>240</w:t>
        </w:r>
        <w:r w:rsidR="00884D9B">
          <w:rPr>
            <w:webHidden/>
          </w:rPr>
          <w:fldChar w:fldCharType="end"/>
        </w:r>
      </w:hyperlink>
    </w:p>
    <w:p w14:paraId="4609AA07" w14:textId="1D5D379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47"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_Toc215824047 \h </w:instrText>
        </w:r>
        <w:r w:rsidR="00884D9B">
          <w:rPr>
            <w:webHidden/>
          </w:rPr>
        </w:r>
        <w:r w:rsidR="00884D9B">
          <w:rPr>
            <w:webHidden/>
          </w:rPr>
          <w:fldChar w:fldCharType="separate"/>
        </w:r>
        <w:r w:rsidR="00884D9B">
          <w:rPr>
            <w:webHidden/>
          </w:rPr>
          <w:t>241</w:t>
        </w:r>
        <w:r w:rsidR="00884D9B">
          <w:rPr>
            <w:webHidden/>
          </w:rPr>
          <w:fldChar w:fldCharType="end"/>
        </w:r>
      </w:hyperlink>
    </w:p>
    <w:p w14:paraId="7BCCA6F4" w14:textId="032DB37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48"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_Toc215824048 \h </w:instrText>
        </w:r>
        <w:r w:rsidR="00884D9B">
          <w:rPr>
            <w:webHidden/>
          </w:rPr>
        </w:r>
        <w:r w:rsidR="00884D9B">
          <w:rPr>
            <w:webHidden/>
          </w:rPr>
          <w:fldChar w:fldCharType="separate"/>
        </w:r>
        <w:r w:rsidR="00884D9B">
          <w:rPr>
            <w:webHidden/>
          </w:rPr>
          <w:t>241</w:t>
        </w:r>
        <w:r w:rsidR="00884D9B">
          <w:rPr>
            <w:webHidden/>
          </w:rPr>
          <w:fldChar w:fldCharType="end"/>
        </w:r>
      </w:hyperlink>
    </w:p>
    <w:p w14:paraId="752DEBBA" w14:textId="33AA2AA0"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49"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_Toc215824049 \h </w:instrText>
        </w:r>
        <w:r w:rsidR="00884D9B">
          <w:rPr>
            <w:webHidden/>
          </w:rPr>
        </w:r>
        <w:r w:rsidR="00884D9B">
          <w:rPr>
            <w:webHidden/>
          </w:rPr>
          <w:fldChar w:fldCharType="separate"/>
        </w:r>
        <w:r w:rsidR="00884D9B">
          <w:rPr>
            <w:webHidden/>
          </w:rPr>
          <w:t>241</w:t>
        </w:r>
        <w:r w:rsidR="00884D9B">
          <w:rPr>
            <w:webHidden/>
          </w:rPr>
          <w:fldChar w:fldCharType="end"/>
        </w:r>
      </w:hyperlink>
    </w:p>
    <w:p w14:paraId="7DB93FF8" w14:textId="4683BE8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50"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_Toc215824050 \h </w:instrText>
        </w:r>
        <w:r w:rsidR="00884D9B">
          <w:rPr>
            <w:webHidden/>
          </w:rPr>
        </w:r>
        <w:r w:rsidR="00884D9B">
          <w:rPr>
            <w:webHidden/>
          </w:rPr>
          <w:fldChar w:fldCharType="separate"/>
        </w:r>
        <w:r w:rsidR="00884D9B">
          <w:rPr>
            <w:webHidden/>
          </w:rPr>
          <w:t>241</w:t>
        </w:r>
        <w:r w:rsidR="00884D9B">
          <w:rPr>
            <w:webHidden/>
          </w:rPr>
          <w:fldChar w:fldCharType="end"/>
        </w:r>
      </w:hyperlink>
    </w:p>
    <w:p w14:paraId="46D8019B" w14:textId="10109FF9"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51" w:history="1">
        <w:r w:rsidR="00884D9B" w:rsidRPr="00360899">
          <w:rPr>
            <w:rStyle w:val="Hipercze"/>
            <w:lang w:val="pl-PL"/>
          </w:rPr>
          <w:t>2.1.1.1. Cel szczegółowy: RSO5.2. Wspieranie zintegrowanego i sprzyjającego włączeniu społecznemu rozwoju społecznego, gospodarczego i środowiskowego na poziomie lokalnym, kultury, dziedzictwa naturalnego, zrównoważonej turystyki i bezpieczeństwa na obszarach innych niż miejskie (EFRR)</w:t>
        </w:r>
        <w:r w:rsidR="00884D9B">
          <w:rPr>
            <w:webHidden/>
          </w:rPr>
          <w:tab/>
        </w:r>
        <w:r w:rsidR="00884D9B">
          <w:rPr>
            <w:webHidden/>
          </w:rPr>
          <w:fldChar w:fldCharType="begin"/>
        </w:r>
        <w:r w:rsidR="00884D9B">
          <w:rPr>
            <w:webHidden/>
          </w:rPr>
          <w:instrText xml:space="preserve"> PAGEREF _Toc215824051 \h </w:instrText>
        </w:r>
        <w:r w:rsidR="00884D9B">
          <w:rPr>
            <w:webHidden/>
          </w:rPr>
        </w:r>
        <w:r w:rsidR="00884D9B">
          <w:rPr>
            <w:webHidden/>
          </w:rPr>
          <w:fldChar w:fldCharType="separate"/>
        </w:r>
        <w:r w:rsidR="00884D9B">
          <w:rPr>
            <w:webHidden/>
          </w:rPr>
          <w:t>243</w:t>
        </w:r>
        <w:r w:rsidR="00884D9B">
          <w:rPr>
            <w:webHidden/>
          </w:rPr>
          <w:fldChar w:fldCharType="end"/>
        </w:r>
      </w:hyperlink>
    </w:p>
    <w:p w14:paraId="67C28287" w14:textId="4E582729"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52"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_Toc215824052 \h </w:instrText>
        </w:r>
        <w:r w:rsidR="00884D9B">
          <w:rPr>
            <w:webHidden/>
          </w:rPr>
        </w:r>
        <w:r w:rsidR="00884D9B">
          <w:rPr>
            <w:webHidden/>
          </w:rPr>
          <w:fldChar w:fldCharType="separate"/>
        </w:r>
        <w:r w:rsidR="00884D9B">
          <w:rPr>
            <w:webHidden/>
          </w:rPr>
          <w:t>243</w:t>
        </w:r>
        <w:r w:rsidR="00884D9B">
          <w:rPr>
            <w:webHidden/>
          </w:rPr>
          <w:fldChar w:fldCharType="end"/>
        </w:r>
      </w:hyperlink>
    </w:p>
    <w:p w14:paraId="2C167279" w14:textId="4B11C8E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53"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_Toc215824053 \h </w:instrText>
        </w:r>
        <w:r w:rsidR="00884D9B">
          <w:rPr>
            <w:webHidden/>
          </w:rPr>
        </w:r>
        <w:r w:rsidR="00884D9B">
          <w:rPr>
            <w:webHidden/>
          </w:rPr>
          <w:fldChar w:fldCharType="separate"/>
        </w:r>
        <w:r w:rsidR="00884D9B">
          <w:rPr>
            <w:webHidden/>
          </w:rPr>
          <w:t>243</w:t>
        </w:r>
        <w:r w:rsidR="00884D9B">
          <w:rPr>
            <w:webHidden/>
          </w:rPr>
          <w:fldChar w:fldCharType="end"/>
        </w:r>
      </w:hyperlink>
    </w:p>
    <w:p w14:paraId="74326857" w14:textId="4913FEE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54"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_Toc215824054 \h </w:instrText>
        </w:r>
        <w:r w:rsidR="00884D9B">
          <w:rPr>
            <w:webHidden/>
          </w:rPr>
        </w:r>
        <w:r w:rsidR="00884D9B">
          <w:rPr>
            <w:webHidden/>
          </w:rPr>
          <w:fldChar w:fldCharType="separate"/>
        </w:r>
        <w:r w:rsidR="00884D9B">
          <w:rPr>
            <w:webHidden/>
          </w:rPr>
          <w:t>245</w:t>
        </w:r>
        <w:r w:rsidR="00884D9B">
          <w:rPr>
            <w:webHidden/>
          </w:rPr>
          <w:fldChar w:fldCharType="end"/>
        </w:r>
      </w:hyperlink>
    </w:p>
    <w:p w14:paraId="4CD9D062" w14:textId="5E321D30"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55"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_Toc215824055 \h </w:instrText>
        </w:r>
        <w:r w:rsidR="00884D9B">
          <w:rPr>
            <w:webHidden/>
          </w:rPr>
        </w:r>
        <w:r w:rsidR="00884D9B">
          <w:rPr>
            <w:webHidden/>
          </w:rPr>
          <w:fldChar w:fldCharType="separate"/>
        </w:r>
        <w:r w:rsidR="00884D9B">
          <w:rPr>
            <w:webHidden/>
          </w:rPr>
          <w:t>245</w:t>
        </w:r>
        <w:r w:rsidR="00884D9B">
          <w:rPr>
            <w:webHidden/>
          </w:rPr>
          <w:fldChar w:fldCharType="end"/>
        </w:r>
      </w:hyperlink>
    </w:p>
    <w:p w14:paraId="5B1C2654" w14:textId="22597AA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56"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_Toc215824056 \h </w:instrText>
        </w:r>
        <w:r w:rsidR="00884D9B">
          <w:rPr>
            <w:webHidden/>
          </w:rPr>
        </w:r>
        <w:r w:rsidR="00884D9B">
          <w:rPr>
            <w:webHidden/>
          </w:rPr>
          <w:fldChar w:fldCharType="separate"/>
        </w:r>
        <w:r w:rsidR="00884D9B">
          <w:rPr>
            <w:webHidden/>
          </w:rPr>
          <w:t>246</w:t>
        </w:r>
        <w:r w:rsidR="00884D9B">
          <w:rPr>
            <w:webHidden/>
          </w:rPr>
          <w:fldChar w:fldCharType="end"/>
        </w:r>
      </w:hyperlink>
    </w:p>
    <w:p w14:paraId="61F73F7A" w14:textId="52C12A2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57"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_Toc215824057 \h </w:instrText>
        </w:r>
        <w:r w:rsidR="00884D9B">
          <w:rPr>
            <w:webHidden/>
          </w:rPr>
        </w:r>
        <w:r w:rsidR="00884D9B">
          <w:rPr>
            <w:webHidden/>
          </w:rPr>
          <w:fldChar w:fldCharType="separate"/>
        </w:r>
        <w:r w:rsidR="00884D9B">
          <w:rPr>
            <w:webHidden/>
          </w:rPr>
          <w:t>246</w:t>
        </w:r>
        <w:r w:rsidR="00884D9B">
          <w:rPr>
            <w:webHidden/>
          </w:rPr>
          <w:fldChar w:fldCharType="end"/>
        </w:r>
      </w:hyperlink>
    </w:p>
    <w:p w14:paraId="654B18CA" w14:textId="390448F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58"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_Toc215824058 \h </w:instrText>
        </w:r>
        <w:r w:rsidR="00884D9B">
          <w:rPr>
            <w:webHidden/>
          </w:rPr>
        </w:r>
        <w:r w:rsidR="00884D9B">
          <w:rPr>
            <w:webHidden/>
          </w:rPr>
          <w:fldChar w:fldCharType="separate"/>
        </w:r>
        <w:r w:rsidR="00884D9B">
          <w:rPr>
            <w:webHidden/>
          </w:rPr>
          <w:t>247</w:t>
        </w:r>
        <w:r w:rsidR="00884D9B">
          <w:rPr>
            <w:webHidden/>
          </w:rPr>
          <w:fldChar w:fldCharType="end"/>
        </w:r>
      </w:hyperlink>
    </w:p>
    <w:p w14:paraId="0D02E5B0" w14:textId="06CC36C3"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59" w:history="1">
        <w:r w:rsidR="00884D9B" w:rsidRPr="00360899">
          <w:rPr>
            <w:rStyle w:val="Hipercze"/>
            <w:lang w:val="pl-PL"/>
          </w:rPr>
          <w:t>2.1.1.1.2. Wskaźniki</w:t>
        </w:r>
        <w:r w:rsidR="00884D9B">
          <w:rPr>
            <w:webHidden/>
          </w:rPr>
          <w:tab/>
        </w:r>
        <w:r w:rsidR="00884D9B">
          <w:rPr>
            <w:webHidden/>
          </w:rPr>
          <w:fldChar w:fldCharType="begin"/>
        </w:r>
        <w:r w:rsidR="00884D9B">
          <w:rPr>
            <w:webHidden/>
          </w:rPr>
          <w:instrText xml:space="preserve"> PAGEREF _Toc215824059 \h </w:instrText>
        </w:r>
        <w:r w:rsidR="00884D9B">
          <w:rPr>
            <w:webHidden/>
          </w:rPr>
        </w:r>
        <w:r w:rsidR="00884D9B">
          <w:rPr>
            <w:webHidden/>
          </w:rPr>
          <w:fldChar w:fldCharType="separate"/>
        </w:r>
        <w:r w:rsidR="00884D9B">
          <w:rPr>
            <w:webHidden/>
          </w:rPr>
          <w:t>247</w:t>
        </w:r>
        <w:r w:rsidR="00884D9B">
          <w:rPr>
            <w:webHidden/>
          </w:rPr>
          <w:fldChar w:fldCharType="end"/>
        </w:r>
      </w:hyperlink>
    </w:p>
    <w:p w14:paraId="43323E6B" w14:textId="4FA7CE9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60"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_Toc215824060 \h </w:instrText>
        </w:r>
        <w:r w:rsidR="00884D9B">
          <w:rPr>
            <w:webHidden/>
          </w:rPr>
        </w:r>
        <w:r w:rsidR="00884D9B">
          <w:rPr>
            <w:webHidden/>
          </w:rPr>
          <w:fldChar w:fldCharType="separate"/>
        </w:r>
        <w:r w:rsidR="00884D9B">
          <w:rPr>
            <w:webHidden/>
          </w:rPr>
          <w:t>247</w:t>
        </w:r>
        <w:r w:rsidR="00884D9B">
          <w:rPr>
            <w:webHidden/>
          </w:rPr>
          <w:fldChar w:fldCharType="end"/>
        </w:r>
      </w:hyperlink>
    </w:p>
    <w:p w14:paraId="79917286" w14:textId="0502830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61"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_Toc215824061 \h </w:instrText>
        </w:r>
        <w:r w:rsidR="00884D9B">
          <w:rPr>
            <w:webHidden/>
          </w:rPr>
        </w:r>
        <w:r w:rsidR="00884D9B">
          <w:rPr>
            <w:webHidden/>
          </w:rPr>
          <w:fldChar w:fldCharType="separate"/>
        </w:r>
        <w:r w:rsidR="00884D9B">
          <w:rPr>
            <w:webHidden/>
          </w:rPr>
          <w:t>248</w:t>
        </w:r>
        <w:r w:rsidR="00884D9B">
          <w:rPr>
            <w:webHidden/>
          </w:rPr>
          <w:fldChar w:fldCharType="end"/>
        </w:r>
      </w:hyperlink>
    </w:p>
    <w:p w14:paraId="5BE36ED9" w14:textId="16DF7ECB"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62" w:history="1">
        <w:r w:rsidR="00884D9B" w:rsidRPr="00360899">
          <w:rPr>
            <w:rStyle w:val="Hipercze"/>
            <w:lang w:val="pl-PL"/>
          </w:rPr>
          <w:t>2.1.1.1.3.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_Toc215824062 \h </w:instrText>
        </w:r>
        <w:r w:rsidR="00884D9B">
          <w:rPr>
            <w:webHidden/>
          </w:rPr>
        </w:r>
        <w:r w:rsidR="00884D9B">
          <w:rPr>
            <w:webHidden/>
          </w:rPr>
          <w:fldChar w:fldCharType="separate"/>
        </w:r>
        <w:r w:rsidR="00884D9B">
          <w:rPr>
            <w:webHidden/>
          </w:rPr>
          <w:t>248</w:t>
        </w:r>
        <w:r w:rsidR="00884D9B">
          <w:rPr>
            <w:webHidden/>
          </w:rPr>
          <w:fldChar w:fldCharType="end"/>
        </w:r>
      </w:hyperlink>
    </w:p>
    <w:p w14:paraId="3F205186" w14:textId="725ABB7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63"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_Toc215824063 \h </w:instrText>
        </w:r>
        <w:r w:rsidR="00884D9B">
          <w:rPr>
            <w:webHidden/>
          </w:rPr>
        </w:r>
        <w:r w:rsidR="00884D9B">
          <w:rPr>
            <w:webHidden/>
          </w:rPr>
          <w:fldChar w:fldCharType="separate"/>
        </w:r>
        <w:r w:rsidR="00884D9B">
          <w:rPr>
            <w:webHidden/>
          </w:rPr>
          <w:t>248</w:t>
        </w:r>
        <w:r w:rsidR="00884D9B">
          <w:rPr>
            <w:webHidden/>
          </w:rPr>
          <w:fldChar w:fldCharType="end"/>
        </w:r>
      </w:hyperlink>
    </w:p>
    <w:p w14:paraId="55E46196" w14:textId="0ECC0EB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64"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_Toc215824064 \h </w:instrText>
        </w:r>
        <w:r w:rsidR="00884D9B">
          <w:rPr>
            <w:webHidden/>
          </w:rPr>
        </w:r>
        <w:r w:rsidR="00884D9B">
          <w:rPr>
            <w:webHidden/>
          </w:rPr>
          <w:fldChar w:fldCharType="separate"/>
        </w:r>
        <w:r w:rsidR="00884D9B">
          <w:rPr>
            <w:webHidden/>
          </w:rPr>
          <w:t>249</w:t>
        </w:r>
        <w:r w:rsidR="00884D9B">
          <w:rPr>
            <w:webHidden/>
          </w:rPr>
          <w:fldChar w:fldCharType="end"/>
        </w:r>
      </w:hyperlink>
    </w:p>
    <w:p w14:paraId="3580A484" w14:textId="1DB6980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65"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_Toc215824065 \h </w:instrText>
        </w:r>
        <w:r w:rsidR="00884D9B">
          <w:rPr>
            <w:webHidden/>
          </w:rPr>
        </w:r>
        <w:r w:rsidR="00884D9B">
          <w:rPr>
            <w:webHidden/>
          </w:rPr>
          <w:fldChar w:fldCharType="separate"/>
        </w:r>
        <w:r w:rsidR="00884D9B">
          <w:rPr>
            <w:webHidden/>
          </w:rPr>
          <w:t>249</w:t>
        </w:r>
        <w:r w:rsidR="00884D9B">
          <w:rPr>
            <w:webHidden/>
          </w:rPr>
          <w:fldChar w:fldCharType="end"/>
        </w:r>
      </w:hyperlink>
    </w:p>
    <w:p w14:paraId="23341A72" w14:textId="6061EF8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66"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_Toc215824066 \h </w:instrText>
        </w:r>
        <w:r w:rsidR="00884D9B">
          <w:rPr>
            <w:webHidden/>
          </w:rPr>
        </w:r>
        <w:r w:rsidR="00884D9B">
          <w:rPr>
            <w:webHidden/>
          </w:rPr>
          <w:fldChar w:fldCharType="separate"/>
        </w:r>
        <w:r w:rsidR="00884D9B">
          <w:rPr>
            <w:webHidden/>
          </w:rPr>
          <w:t>249</w:t>
        </w:r>
        <w:r w:rsidR="00884D9B">
          <w:rPr>
            <w:webHidden/>
          </w:rPr>
          <w:fldChar w:fldCharType="end"/>
        </w:r>
      </w:hyperlink>
    </w:p>
    <w:p w14:paraId="20E74DA0" w14:textId="35DCE73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67"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_Toc215824067 \h </w:instrText>
        </w:r>
        <w:r w:rsidR="00884D9B">
          <w:rPr>
            <w:webHidden/>
          </w:rPr>
        </w:r>
        <w:r w:rsidR="00884D9B">
          <w:rPr>
            <w:webHidden/>
          </w:rPr>
          <w:fldChar w:fldCharType="separate"/>
        </w:r>
        <w:r w:rsidR="00884D9B">
          <w:rPr>
            <w:webHidden/>
          </w:rPr>
          <w:t>249</w:t>
        </w:r>
        <w:r w:rsidR="00884D9B">
          <w:rPr>
            <w:webHidden/>
          </w:rPr>
          <w:fldChar w:fldCharType="end"/>
        </w:r>
      </w:hyperlink>
    </w:p>
    <w:p w14:paraId="6499AE2B" w14:textId="301093CA"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4068" w:history="1">
        <w:r w:rsidR="00884D9B" w:rsidRPr="00360899">
          <w:rPr>
            <w:rStyle w:val="Hipercze"/>
          </w:rPr>
          <w:t>2.2. Priorytety pomocy technicznej</w:t>
        </w:r>
        <w:r w:rsidR="00884D9B">
          <w:rPr>
            <w:webHidden/>
          </w:rPr>
          <w:tab/>
        </w:r>
        <w:r w:rsidR="00884D9B">
          <w:rPr>
            <w:webHidden/>
          </w:rPr>
          <w:fldChar w:fldCharType="begin"/>
        </w:r>
        <w:r w:rsidR="00884D9B">
          <w:rPr>
            <w:webHidden/>
          </w:rPr>
          <w:instrText xml:space="preserve"> PAGEREF _Toc215824068 \h </w:instrText>
        </w:r>
        <w:r w:rsidR="00884D9B">
          <w:rPr>
            <w:webHidden/>
          </w:rPr>
        </w:r>
        <w:r w:rsidR="00884D9B">
          <w:rPr>
            <w:webHidden/>
          </w:rPr>
          <w:fldChar w:fldCharType="separate"/>
        </w:r>
        <w:r w:rsidR="00884D9B">
          <w:rPr>
            <w:webHidden/>
          </w:rPr>
          <w:t>251</w:t>
        </w:r>
        <w:r w:rsidR="00884D9B">
          <w:rPr>
            <w:webHidden/>
          </w:rPr>
          <w:fldChar w:fldCharType="end"/>
        </w:r>
      </w:hyperlink>
    </w:p>
    <w:p w14:paraId="76BB868D" w14:textId="434AADD7" w:rsidR="00884D9B" w:rsidRDefault="009933FD">
      <w:pPr>
        <w:pStyle w:val="Spistreci3"/>
        <w:tabs>
          <w:tab w:val="right" w:leader="dot" w:pos="10240"/>
        </w:tabs>
        <w:rPr>
          <w:rFonts w:asciiTheme="minorHAnsi" w:eastAsiaTheme="minorEastAsia" w:hAnsiTheme="minorHAnsi" w:cstheme="minorBidi"/>
          <w:sz w:val="22"/>
          <w:szCs w:val="22"/>
          <w:lang w:val="pl-PL" w:eastAsia="pl-PL"/>
        </w:rPr>
      </w:pPr>
      <w:hyperlink w:anchor="_Toc215824069" w:history="1">
        <w:r w:rsidR="00884D9B" w:rsidRPr="00360899">
          <w:rPr>
            <w:rStyle w:val="Hipercze"/>
          </w:rPr>
          <w:t>2.2.1. Priorytet pomocy technicznej na podstawie art. 36 ust. 4 rozporządzenia w sprawie wspólnych przepisów: 8. Priorytet 8 – Pomoc techniczna (EFRR)</w:t>
        </w:r>
        <w:r w:rsidR="00884D9B">
          <w:rPr>
            <w:webHidden/>
          </w:rPr>
          <w:tab/>
        </w:r>
        <w:r w:rsidR="00884D9B">
          <w:rPr>
            <w:webHidden/>
          </w:rPr>
          <w:fldChar w:fldCharType="begin"/>
        </w:r>
        <w:r w:rsidR="00884D9B">
          <w:rPr>
            <w:webHidden/>
          </w:rPr>
          <w:instrText xml:space="preserve"> PAGEREF _Toc215824069 \h </w:instrText>
        </w:r>
        <w:r w:rsidR="00884D9B">
          <w:rPr>
            <w:webHidden/>
          </w:rPr>
        </w:r>
        <w:r w:rsidR="00884D9B">
          <w:rPr>
            <w:webHidden/>
          </w:rPr>
          <w:fldChar w:fldCharType="separate"/>
        </w:r>
        <w:r w:rsidR="00884D9B">
          <w:rPr>
            <w:webHidden/>
          </w:rPr>
          <w:t>251</w:t>
        </w:r>
        <w:r w:rsidR="00884D9B">
          <w:rPr>
            <w:webHidden/>
          </w:rPr>
          <w:fldChar w:fldCharType="end"/>
        </w:r>
      </w:hyperlink>
    </w:p>
    <w:p w14:paraId="1325D4BF" w14:textId="07E1A7E8"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70" w:history="1">
        <w:r w:rsidR="00884D9B" w:rsidRPr="00360899">
          <w:rPr>
            <w:rStyle w:val="Hipercze"/>
            <w:lang w:val="pl-PL"/>
          </w:rPr>
          <w:t>2.2.1.1. Interwencja w ramach Funduszy</w:t>
        </w:r>
        <w:r w:rsidR="00884D9B">
          <w:rPr>
            <w:webHidden/>
          </w:rPr>
          <w:tab/>
        </w:r>
        <w:r w:rsidR="00884D9B">
          <w:rPr>
            <w:webHidden/>
          </w:rPr>
          <w:fldChar w:fldCharType="begin"/>
        </w:r>
        <w:r w:rsidR="00884D9B">
          <w:rPr>
            <w:webHidden/>
          </w:rPr>
          <w:instrText xml:space="preserve"> PAGEREF _Toc215824070 \h </w:instrText>
        </w:r>
        <w:r w:rsidR="00884D9B">
          <w:rPr>
            <w:webHidden/>
          </w:rPr>
        </w:r>
        <w:r w:rsidR="00884D9B">
          <w:rPr>
            <w:webHidden/>
          </w:rPr>
          <w:fldChar w:fldCharType="separate"/>
        </w:r>
        <w:r w:rsidR="00884D9B">
          <w:rPr>
            <w:webHidden/>
          </w:rPr>
          <w:t>251</w:t>
        </w:r>
        <w:r w:rsidR="00884D9B">
          <w:rPr>
            <w:webHidden/>
          </w:rPr>
          <w:fldChar w:fldCharType="end"/>
        </w:r>
      </w:hyperlink>
    </w:p>
    <w:p w14:paraId="2D5F713D" w14:textId="5B42E56B"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71" w:history="1">
        <w:r w:rsidR="00884D9B" w:rsidRPr="00360899">
          <w:rPr>
            <w:rStyle w:val="Hipercze"/>
            <w:lang w:val="pl-PL"/>
          </w:rPr>
          <w:t>Powiązane rodzaje działań – art. 22 ust. 3 lit. e) pkt (i) rozporządzenia w sprawie wspólnych przepisów</w:t>
        </w:r>
        <w:r w:rsidR="00884D9B">
          <w:rPr>
            <w:webHidden/>
          </w:rPr>
          <w:tab/>
        </w:r>
        <w:r w:rsidR="00884D9B">
          <w:rPr>
            <w:webHidden/>
          </w:rPr>
          <w:fldChar w:fldCharType="begin"/>
        </w:r>
        <w:r w:rsidR="00884D9B">
          <w:rPr>
            <w:webHidden/>
          </w:rPr>
          <w:instrText xml:space="preserve"> PAGEREF _Toc215824071 \h </w:instrText>
        </w:r>
        <w:r w:rsidR="00884D9B">
          <w:rPr>
            <w:webHidden/>
          </w:rPr>
        </w:r>
        <w:r w:rsidR="00884D9B">
          <w:rPr>
            <w:webHidden/>
          </w:rPr>
          <w:fldChar w:fldCharType="separate"/>
        </w:r>
        <w:r w:rsidR="00884D9B">
          <w:rPr>
            <w:webHidden/>
          </w:rPr>
          <w:t>251</w:t>
        </w:r>
        <w:r w:rsidR="00884D9B">
          <w:rPr>
            <w:webHidden/>
          </w:rPr>
          <w:fldChar w:fldCharType="end"/>
        </w:r>
      </w:hyperlink>
    </w:p>
    <w:p w14:paraId="4188006F" w14:textId="7BBEBD31"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72"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_Toc215824072 \h </w:instrText>
        </w:r>
        <w:r w:rsidR="00884D9B">
          <w:rPr>
            <w:webHidden/>
          </w:rPr>
        </w:r>
        <w:r w:rsidR="00884D9B">
          <w:rPr>
            <w:webHidden/>
          </w:rPr>
          <w:fldChar w:fldCharType="separate"/>
        </w:r>
        <w:r w:rsidR="00884D9B">
          <w:rPr>
            <w:webHidden/>
          </w:rPr>
          <w:t>254</w:t>
        </w:r>
        <w:r w:rsidR="00884D9B">
          <w:rPr>
            <w:webHidden/>
          </w:rPr>
          <w:fldChar w:fldCharType="end"/>
        </w:r>
      </w:hyperlink>
    </w:p>
    <w:p w14:paraId="198582E9" w14:textId="726E6151"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73" w:history="1">
        <w:r w:rsidR="00884D9B" w:rsidRPr="00360899">
          <w:rPr>
            <w:rStyle w:val="Hipercze"/>
            <w:lang w:val="pl-PL"/>
          </w:rPr>
          <w:t>2.2.1.2. Wskaźniki</w:t>
        </w:r>
        <w:r w:rsidR="00884D9B">
          <w:rPr>
            <w:webHidden/>
          </w:rPr>
          <w:tab/>
        </w:r>
        <w:r w:rsidR="00884D9B">
          <w:rPr>
            <w:webHidden/>
          </w:rPr>
          <w:fldChar w:fldCharType="begin"/>
        </w:r>
        <w:r w:rsidR="00884D9B">
          <w:rPr>
            <w:webHidden/>
          </w:rPr>
          <w:instrText xml:space="preserve"> PAGEREF _Toc215824073 \h </w:instrText>
        </w:r>
        <w:r w:rsidR="00884D9B">
          <w:rPr>
            <w:webHidden/>
          </w:rPr>
        </w:r>
        <w:r w:rsidR="00884D9B">
          <w:rPr>
            <w:webHidden/>
          </w:rPr>
          <w:fldChar w:fldCharType="separate"/>
        </w:r>
        <w:r w:rsidR="00884D9B">
          <w:rPr>
            <w:webHidden/>
          </w:rPr>
          <w:t>254</w:t>
        </w:r>
        <w:r w:rsidR="00884D9B">
          <w:rPr>
            <w:webHidden/>
          </w:rPr>
          <w:fldChar w:fldCharType="end"/>
        </w:r>
      </w:hyperlink>
    </w:p>
    <w:p w14:paraId="31FBDD4B" w14:textId="3B7934A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74"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_Toc215824074 \h </w:instrText>
        </w:r>
        <w:r w:rsidR="00884D9B">
          <w:rPr>
            <w:webHidden/>
          </w:rPr>
        </w:r>
        <w:r w:rsidR="00884D9B">
          <w:rPr>
            <w:webHidden/>
          </w:rPr>
          <w:fldChar w:fldCharType="separate"/>
        </w:r>
        <w:r w:rsidR="00884D9B">
          <w:rPr>
            <w:webHidden/>
          </w:rPr>
          <w:t>254</w:t>
        </w:r>
        <w:r w:rsidR="00884D9B">
          <w:rPr>
            <w:webHidden/>
          </w:rPr>
          <w:fldChar w:fldCharType="end"/>
        </w:r>
      </w:hyperlink>
    </w:p>
    <w:p w14:paraId="26654603" w14:textId="2B37EC66"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75" w:history="1">
        <w:r w:rsidR="00884D9B" w:rsidRPr="00360899">
          <w:rPr>
            <w:rStyle w:val="Hipercze"/>
            <w:lang w:val="pl-PL"/>
          </w:rPr>
          <w:t>2.2.1.3.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_Toc215824075 \h </w:instrText>
        </w:r>
        <w:r w:rsidR="00884D9B">
          <w:rPr>
            <w:webHidden/>
          </w:rPr>
        </w:r>
        <w:r w:rsidR="00884D9B">
          <w:rPr>
            <w:webHidden/>
          </w:rPr>
          <w:fldChar w:fldCharType="separate"/>
        </w:r>
        <w:r w:rsidR="00884D9B">
          <w:rPr>
            <w:webHidden/>
          </w:rPr>
          <w:t>255</w:t>
        </w:r>
        <w:r w:rsidR="00884D9B">
          <w:rPr>
            <w:webHidden/>
          </w:rPr>
          <w:fldChar w:fldCharType="end"/>
        </w:r>
      </w:hyperlink>
    </w:p>
    <w:p w14:paraId="163BAAAC" w14:textId="74258BE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76"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_Toc215824076 \h </w:instrText>
        </w:r>
        <w:r w:rsidR="00884D9B">
          <w:rPr>
            <w:webHidden/>
          </w:rPr>
        </w:r>
        <w:r w:rsidR="00884D9B">
          <w:rPr>
            <w:webHidden/>
          </w:rPr>
          <w:fldChar w:fldCharType="separate"/>
        </w:r>
        <w:r w:rsidR="00884D9B">
          <w:rPr>
            <w:webHidden/>
          </w:rPr>
          <w:t>255</w:t>
        </w:r>
        <w:r w:rsidR="00884D9B">
          <w:rPr>
            <w:webHidden/>
          </w:rPr>
          <w:fldChar w:fldCharType="end"/>
        </w:r>
      </w:hyperlink>
    </w:p>
    <w:p w14:paraId="0A0F4A33" w14:textId="65BA122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77"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_Toc215824077 \h </w:instrText>
        </w:r>
        <w:r w:rsidR="00884D9B">
          <w:rPr>
            <w:webHidden/>
          </w:rPr>
        </w:r>
        <w:r w:rsidR="00884D9B">
          <w:rPr>
            <w:webHidden/>
          </w:rPr>
          <w:fldChar w:fldCharType="separate"/>
        </w:r>
        <w:r w:rsidR="00884D9B">
          <w:rPr>
            <w:webHidden/>
          </w:rPr>
          <w:t>255</w:t>
        </w:r>
        <w:r w:rsidR="00884D9B">
          <w:rPr>
            <w:webHidden/>
          </w:rPr>
          <w:fldChar w:fldCharType="end"/>
        </w:r>
      </w:hyperlink>
    </w:p>
    <w:p w14:paraId="079E4579" w14:textId="0FA41420"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78"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_Toc215824078 \h </w:instrText>
        </w:r>
        <w:r w:rsidR="00884D9B">
          <w:rPr>
            <w:webHidden/>
          </w:rPr>
        </w:r>
        <w:r w:rsidR="00884D9B">
          <w:rPr>
            <w:webHidden/>
          </w:rPr>
          <w:fldChar w:fldCharType="separate"/>
        </w:r>
        <w:r w:rsidR="00884D9B">
          <w:rPr>
            <w:webHidden/>
          </w:rPr>
          <w:t>255</w:t>
        </w:r>
        <w:r w:rsidR="00884D9B">
          <w:rPr>
            <w:webHidden/>
          </w:rPr>
          <w:fldChar w:fldCharType="end"/>
        </w:r>
      </w:hyperlink>
    </w:p>
    <w:p w14:paraId="5DDBD63F" w14:textId="5F6C1D20" w:rsidR="00884D9B" w:rsidRDefault="009933FD">
      <w:pPr>
        <w:pStyle w:val="Spistreci3"/>
        <w:tabs>
          <w:tab w:val="right" w:leader="dot" w:pos="10240"/>
        </w:tabs>
        <w:rPr>
          <w:rFonts w:asciiTheme="minorHAnsi" w:eastAsiaTheme="minorEastAsia" w:hAnsiTheme="minorHAnsi" w:cstheme="minorBidi"/>
          <w:sz w:val="22"/>
          <w:szCs w:val="22"/>
          <w:lang w:val="pl-PL" w:eastAsia="pl-PL"/>
        </w:rPr>
      </w:pPr>
      <w:hyperlink w:anchor="_Toc215824079" w:history="1">
        <w:r w:rsidR="00884D9B" w:rsidRPr="00360899">
          <w:rPr>
            <w:rStyle w:val="Hipercze"/>
          </w:rPr>
          <w:t>2.2.1. Priorytet pomocy technicznej na podstawie art. 36 ust. 4 rozporządzenia w sprawie wspólnych przepisów: 9. Priorytet 9 – Pomoc techniczna (EFS+)</w:t>
        </w:r>
        <w:r w:rsidR="00884D9B">
          <w:rPr>
            <w:webHidden/>
          </w:rPr>
          <w:tab/>
        </w:r>
        <w:r w:rsidR="00884D9B">
          <w:rPr>
            <w:webHidden/>
          </w:rPr>
          <w:fldChar w:fldCharType="begin"/>
        </w:r>
        <w:r w:rsidR="00884D9B">
          <w:rPr>
            <w:webHidden/>
          </w:rPr>
          <w:instrText xml:space="preserve"> PAGEREF _Toc215824079 \h </w:instrText>
        </w:r>
        <w:r w:rsidR="00884D9B">
          <w:rPr>
            <w:webHidden/>
          </w:rPr>
        </w:r>
        <w:r w:rsidR="00884D9B">
          <w:rPr>
            <w:webHidden/>
          </w:rPr>
          <w:fldChar w:fldCharType="separate"/>
        </w:r>
        <w:r w:rsidR="00884D9B">
          <w:rPr>
            <w:webHidden/>
          </w:rPr>
          <w:t>257</w:t>
        </w:r>
        <w:r w:rsidR="00884D9B">
          <w:rPr>
            <w:webHidden/>
          </w:rPr>
          <w:fldChar w:fldCharType="end"/>
        </w:r>
      </w:hyperlink>
    </w:p>
    <w:p w14:paraId="55B71DEE" w14:textId="13E08611"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80" w:history="1">
        <w:r w:rsidR="00884D9B" w:rsidRPr="00360899">
          <w:rPr>
            <w:rStyle w:val="Hipercze"/>
            <w:lang w:val="pl-PL"/>
          </w:rPr>
          <w:t>2.2.1.1. Interwencja w ramach Funduszy</w:t>
        </w:r>
        <w:r w:rsidR="00884D9B">
          <w:rPr>
            <w:webHidden/>
          </w:rPr>
          <w:tab/>
        </w:r>
        <w:r w:rsidR="00884D9B">
          <w:rPr>
            <w:webHidden/>
          </w:rPr>
          <w:fldChar w:fldCharType="begin"/>
        </w:r>
        <w:r w:rsidR="00884D9B">
          <w:rPr>
            <w:webHidden/>
          </w:rPr>
          <w:instrText xml:space="preserve"> PAGEREF _Toc215824080 \h </w:instrText>
        </w:r>
        <w:r w:rsidR="00884D9B">
          <w:rPr>
            <w:webHidden/>
          </w:rPr>
        </w:r>
        <w:r w:rsidR="00884D9B">
          <w:rPr>
            <w:webHidden/>
          </w:rPr>
          <w:fldChar w:fldCharType="separate"/>
        </w:r>
        <w:r w:rsidR="00884D9B">
          <w:rPr>
            <w:webHidden/>
          </w:rPr>
          <w:t>257</w:t>
        </w:r>
        <w:r w:rsidR="00884D9B">
          <w:rPr>
            <w:webHidden/>
          </w:rPr>
          <w:fldChar w:fldCharType="end"/>
        </w:r>
      </w:hyperlink>
    </w:p>
    <w:p w14:paraId="6D0414A4" w14:textId="15536C1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81" w:history="1">
        <w:r w:rsidR="00884D9B" w:rsidRPr="00360899">
          <w:rPr>
            <w:rStyle w:val="Hipercze"/>
            <w:lang w:val="pl-PL"/>
          </w:rPr>
          <w:t>Powiązane rodzaje działań – art. 22 ust. 3 lit. e) pkt (i) rozporządzenia w sprawie wspólnych przepisów</w:t>
        </w:r>
        <w:r w:rsidR="00884D9B">
          <w:rPr>
            <w:webHidden/>
          </w:rPr>
          <w:tab/>
        </w:r>
        <w:r w:rsidR="00884D9B">
          <w:rPr>
            <w:webHidden/>
          </w:rPr>
          <w:fldChar w:fldCharType="begin"/>
        </w:r>
        <w:r w:rsidR="00884D9B">
          <w:rPr>
            <w:webHidden/>
          </w:rPr>
          <w:instrText xml:space="preserve"> PAGEREF _Toc215824081 \h </w:instrText>
        </w:r>
        <w:r w:rsidR="00884D9B">
          <w:rPr>
            <w:webHidden/>
          </w:rPr>
        </w:r>
        <w:r w:rsidR="00884D9B">
          <w:rPr>
            <w:webHidden/>
          </w:rPr>
          <w:fldChar w:fldCharType="separate"/>
        </w:r>
        <w:r w:rsidR="00884D9B">
          <w:rPr>
            <w:webHidden/>
          </w:rPr>
          <w:t>257</w:t>
        </w:r>
        <w:r w:rsidR="00884D9B">
          <w:rPr>
            <w:webHidden/>
          </w:rPr>
          <w:fldChar w:fldCharType="end"/>
        </w:r>
      </w:hyperlink>
    </w:p>
    <w:p w14:paraId="5098C7F8" w14:textId="1C9B0D5B"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82"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_Toc215824082 \h </w:instrText>
        </w:r>
        <w:r w:rsidR="00884D9B">
          <w:rPr>
            <w:webHidden/>
          </w:rPr>
        </w:r>
        <w:r w:rsidR="00884D9B">
          <w:rPr>
            <w:webHidden/>
          </w:rPr>
          <w:fldChar w:fldCharType="separate"/>
        </w:r>
        <w:r w:rsidR="00884D9B">
          <w:rPr>
            <w:webHidden/>
          </w:rPr>
          <w:t>260</w:t>
        </w:r>
        <w:r w:rsidR="00884D9B">
          <w:rPr>
            <w:webHidden/>
          </w:rPr>
          <w:fldChar w:fldCharType="end"/>
        </w:r>
      </w:hyperlink>
    </w:p>
    <w:p w14:paraId="103C609E" w14:textId="6F6F7A41"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83" w:history="1">
        <w:r w:rsidR="00884D9B" w:rsidRPr="00360899">
          <w:rPr>
            <w:rStyle w:val="Hipercze"/>
            <w:lang w:val="pl-PL"/>
          </w:rPr>
          <w:t>2.2.1.2. Wskaźniki</w:t>
        </w:r>
        <w:r w:rsidR="00884D9B">
          <w:rPr>
            <w:webHidden/>
          </w:rPr>
          <w:tab/>
        </w:r>
        <w:r w:rsidR="00884D9B">
          <w:rPr>
            <w:webHidden/>
          </w:rPr>
          <w:fldChar w:fldCharType="begin"/>
        </w:r>
        <w:r w:rsidR="00884D9B">
          <w:rPr>
            <w:webHidden/>
          </w:rPr>
          <w:instrText xml:space="preserve"> PAGEREF _Toc215824083 \h </w:instrText>
        </w:r>
        <w:r w:rsidR="00884D9B">
          <w:rPr>
            <w:webHidden/>
          </w:rPr>
        </w:r>
        <w:r w:rsidR="00884D9B">
          <w:rPr>
            <w:webHidden/>
          </w:rPr>
          <w:fldChar w:fldCharType="separate"/>
        </w:r>
        <w:r w:rsidR="00884D9B">
          <w:rPr>
            <w:webHidden/>
          </w:rPr>
          <w:t>260</w:t>
        </w:r>
        <w:r w:rsidR="00884D9B">
          <w:rPr>
            <w:webHidden/>
          </w:rPr>
          <w:fldChar w:fldCharType="end"/>
        </w:r>
      </w:hyperlink>
    </w:p>
    <w:p w14:paraId="775359F9" w14:textId="1AFE3E50"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84"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_Toc215824084 \h </w:instrText>
        </w:r>
        <w:r w:rsidR="00884D9B">
          <w:rPr>
            <w:webHidden/>
          </w:rPr>
        </w:r>
        <w:r w:rsidR="00884D9B">
          <w:rPr>
            <w:webHidden/>
          </w:rPr>
          <w:fldChar w:fldCharType="separate"/>
        </w:r>
        <w:r w:rsidR="00884D9B">
          <w:rPr>
            <w:webHidden/>
          </w:rPr>
          <w:t>260</w:t>
        </w:r>
        <w:r w:rsidR="00884D9B">
          <w:rPr>
            <w:webHidden/>
          </w:rPr>
          <w:fldChar w:fldCharType="end"/>
        </w:r>
      </w:hyperlink>
    </w:p>
    <w:p w14:paraId="53AF97B9" w14:textId="7184589B"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85" w:history="1">
        <w:r w:rsidR="00884D9B" w:rsidRPr="00360899">
          <w:rPr>
            <w:rStyle w:val="Hipercze"/>
            <w:lang w:val="pl-PL"/>
          </w:rPr>
          <w:t>2.2.1.3.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_Toc215824085 \h </w:instrText>
        </w:r>
        <w:r w:rsidR="00884D9B">
          <w:rPr>
            <w:webHidden/>
          </w:rPr>
        </w:r>
        <w:r w:rsidR="00884D9B">
          <w:rPr>
            <w:webHidden/>
          </w:rPr>
          <w:fldChar w:fldCharType="separate"/>
        </w:r>
        <w:r w:rsidR="00884D9B">
          <w:rPr>
            <w:webHidden/>
          </w:rPr>
          <w:t>261</w:t>
        </w:r>
        <w:r w:rsidR="00884D9B">
          <w:rPr>
            <w:webHidden/>
          </w:rPr>
          <w:fldChar w:fldCharType="end"/>
        </w:r>
      </w:hyperlink>
    </w:p>
    <w:p w14:paraId="125C6E33" w14:textId="379916BD"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86"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_Toc215824086 \h </w:instrText>
        </w:r>
        <w:r w:rsidR="00884D9B">
          <w:rPr>
            <w:webHidden/>
          </w:rPr>
        </w:r>
        <w:r w:rsidR="00884D9B">
          <w:rPr>
            <w:webHidden/>
          </w:rPr>
          <w:fldChar w:fldCharType="separate"/>
        </w:r>
        <w:r w:rsidR="00884D9B">
          <w:rPr>
            <w:webHidden/>
          </w:rPr>
          <w:t>261</w:t>
        </w:r>
        <w:r w:rsidR="00884D9B">
          <w:rPr>
            <w:webHidden/>
          </w:rPr>
          <w:fldChar w:fldCharType="end"/>
        </w:r>
      </w:hyperlink>
    </w:p>
    <w:p w14:paraId="7EFC53C5" w14:textId="0DA82EF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87"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_Toc215824087 \h </w:instrText>
        </w:r>
        <w:r w:rsidR="00884D9B">
          <w:rPr>
            <w:webHidden/>
          </w:rPr>
        </w:r>
        <w:r w:rsidR="00884D9B">
          <w:rPr>
            <w:webHidden/>
          </w:rPr>
          <w:fldChar w:fldCharType="separate"/>
        </w:r>
        <w:r w:rsidR="00884D9B">
          <w:rPr>
            <w:webHidden/>
          </w:rPr>
          <w:t>261</w:t>
        </w:r>
        <w:r w:rsidR="00884D9B">
          <w:rPr>
            <w:webHidden/>
          </w:rPr>
          <w:fldChar w:fldCharType="end"/>
        </w:r>
      </w:hyperlink>
    </w:p>
    <w:p w14:paraId="3126A414" w14:textId="562B71D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88"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_Toc215824088 \h </w:instrText>
        </w:r>
        <w:r w:rsidR="00884D9B">
          <w:rPr>
            <w:webHidden/>
          </w:rPr>
        </w:r>
        <w:r w:rsidR="00884D9B">
          <w:rPr>
            <w:webHidden/>
          </w:rPr>
          <w:fldChar w:fldCharType="separate"/>
        </w:r>
        <w:r w:rsidR="00884D9B">
          <w:rPr>
            <w:webHidden/>
          </w:rPr>
          <w:t>261</w:t>
        </w:r>
        <w:r w:rsidR="00884D9B">
          <w:rPr>
            <w:webHidden/>
          </w:rPr>
          <w:fldChar w:fldCharType="end"/>
        </w:r>
      </w:hyperlink>
    </w:p>
    <w:p w14:paraId="32716251" w14:textId="75FEEA4A"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4089" w:history="1">
        <w:r w:rsidR="00884D9B" w:rsidRPr="00360899">
          <w:rPr>
            <w:rStyle w:val="Hipercze"/>
          </w:rPr>
          <w:t>2.3. Priorytety inne niż pomoc techniczna</w:t>
        </w:r>
        <w:r w:rsidR="00884D9B">
          <w:rPr>
            <w:webHidden/>
          </w:rPr>
          <w:tab/>
        </w:r>
        <w:r w:rsidR="00884D9B">
          <w:rPr>
            <w:webHidden/>
          </w:rPr>
          <w:fldChar w:fldCharType="begin"/>
        </w:r>
        <w:r w:rsidR="00884D9B">
          <w:rPr>
            <w:webHidden/>
          </w:rPr>
          <w:instrText xml:space="preserve"> PAGEREF _Toc215824089 \h </w:instrText>
        </w:r>
        <w:r w:rsidR="00884D9B">
          <w:rPr>
            <w:webHidden/>
          </w:rPr>
        </w:r>
        <w:r w:rsidR="00884D9B">
          <w:rPr>
            <w:webHidden/>
          </w:rPr>
          <w:fldChar w:fldCharType="separate"/>
        </w:r>
        <w:r w:rsidR="00884D9B">
          <w:rPr>
            <w:webHidden/>
          </w:rPr>
          <w:t>262</w:t>
        </w:r>
        <w:r w:rsidR="00884D9B">
          <w:rPr>
            <w:webHidden/>
          </w:rPr>
          <w:fldChar w:fldCharType="end"/>
        </w:r>
      </w:hyperlink>
    </w:p>
    <w:p w14:paraId="42D5891A" w14:textId="1E20B9DC" w:rsidR="00884D9B" w:rsidRDefault="009933FD">
      <w:pPr>
        <w:pStyle w:val="Spistreci3"/>
        <w:tabs>
          <w:tab w:val="right" w:leader="dot" w:pos="10240"/>
        </w:tabs>
        <w:rPr>
          <w:rFonts w:asciiTheme="minorHAnsi" w:eastAsiaTheme="minorEastAsia" w:hAnsiTheme="minorHAnsi" w:cstheme="minorBidi"/>
          <w:sz w:val="22"/>
          <w:szCs w:val="22"/>
          <w:lang w:val="pl-PL" w:eastAsia="pl-PL"/>
        </w:rPr>
      </w:pPr>
      <w:hyperlink w:anchor="_Toc215824090" w:history="1">
        <w:r w:rsidR="00884D9B" w:rsidRPr="00360899">
          <w:rPr>
            <w:rStyle w:val="Hipercze"/>
          </w:rPr>
          <w:t>2.3.1. Priorytet: 10. Priorytet 10 – Fundusze Europejskie na rzecz wzmacniania potencjału przemysłowego Pomorza Zachodniego.</w:t>
        </w:r>
        <w:r w:rsidR="00884D9B">
          <w:rPr>
            <w:webHidden/>
          </w:rPr>
          <w:tab/>
        </w:r>
        <w:r w:rsidR="00884D9B">
          <w:rPr>
            <w:webHidden/>
          </w:rPr>
          <w:fldChar w:fldCharType="begin"/>
        </w:r>
        <w:r w:rsidR="00884D9B">
          <w:rPr>
            <w:webHidden/>
          </w:rPr>
          <w:instrText xml:space="preserve"> PAGEREF _Toc215824090 \h </w:instrText>
        </w:r>
        <w:r w:rsidR="00884D9B">
          <w:rPr>
            <w:webHidden/>
          </w:rPr>
        </w:r>
        <w:r w:rsidR="00884D9B">
          <w:rPr>
            <w:webHidden/>
          </w:rPr>
          <w:fldChar w:fldCharType="separate"/>
        </w:r>
        <w:r w:rsidR="00884D9B">
          <w:rPr>
            <w:webHidden/>
          </w:rPr>
          <w:t>262</w:t>
        </w:r>
        <w:r w:rsidR="00884D9B">
          <w:rPr>
            <w:webHidden/>
          </w:rPr>
          <w:fldChar w:fldCharType="end"/>
        </w:r>
      </w:hyperlink>
    </w:p>
    <w:p w14:paraId="14F995D2" w14:textId="23CF7C44"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91" w:history="1">
        <w:r w:rsidR="00884D9B" w:rsidRPr="00360899">
          <w:rPr>
            <w:rStyle w:val="Hipercze"/>
            <w:lang w:val="pl-PL"/>
          </w:rPr>
          <w:t>2.3.1.1. Cel szczegółowy: RSO1.7. Zwiększanie zdolności przemysłowych w celu wspierania zdolności obronnych, przy priorytetowym traktowaniu zdolności w zakresie technologii podwójnego zastosowania</w:t>
        </w:r>
        <w:r w:rsidR="00884D9B">
          <w:rPr>
            <w:webHidden/>
          </w:rPr>
          <w:tab/>
        </w:r>
        <w:r w:rsidR="00884D9B">
          <w:rPr>
            <w:webHidden/>
          </w:rPr>
          <w:fldChar w:fldCharType="begin"/>
        </w:r>
        <w:r w:rsidR="00884D9B">
          <w:rPr>
            <w:webHidden/>
          </w:rPr>
          <w:instrText xml:space="preserve"> PAGEREF _Toc215824091 \h </w:instrText>
        </w:r>
        <w:r w:rsidR="00884D9B">
          <w:rPr>
            <w:webHidden/>
          </w:rPr>
        </w:r>
        <w:r w:rsidR="00884D9B">
          <w:rPr>
            <w:webHidden/>
          </w:rPr>
          <w:fldChar w:fldCharType="separate"/>
        </w:r>
        <w:r w:rsidR="00884D9B">
          <w:rPr>
            <w:webHidden/>
          </w:rPr>
          <w:t>262</w:t>
        </w:r>
        <w:r w:rsidR="00884D9B">
          <w:rPr>
            <w:webHidden/>
          </w:rPr>
          <w:fldChar w:fldCharType="end"/>
        </w:r>
      </w:hyperlink>
    </w:p>
    <w:p w14:paraId="45F557EE" w14:textId="6C707C8F"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92" w:history="1">
        <w:r w:rsidR="00884D9B" w:rsidRPr="00360899">
          <w:rPr>
            <w:rStyle w:val="Hipercze"/>
            <w:lang w:val="pl-PL"/>
          </w:rPr>
          <w:t>2.3.1.1.1. Interwencje wspierane z Funduszy</w:t>
        </w:r>
        <w:r w:rsidR="00884D9B">
          <w:rPr>
            <w:webHidden/>
          </w:rPr>
          <w:tab/>
        </w:r>
        <w:r w:rsidR="00884D9B">
          <w:rPr>
            <w:webHidden/>
          </w:rPr>
          <w:fldChar w:fldCharType="begin"/>
        </w:r>
        <w:r w:rsidR="00884D9B">
          <w:rPr>
            <w:webHidden/>
          </w:rPr>
          <w:instrText xml:space="preserve"> PAGEREF _Toc215824092 \h </w:instrText>
        </w:r>
        <w:r w:rsidR="00884D9B">
          <w:rPr>
            <w:webHidden/>
          </w:rPr>
        </w:r>
        <w:r w:rsidR="00884D9B">
          <w:rPr>
            <w:webHidden/>
          </w:rPr>
          <w:fldChar w:fldCharType="separate"/>
        </w:r>
        <w:r w:rsidR="00884D9B">
          <w:rPr>
            <w:webHidden/>
          </w:rPr>
          <w:t>262</w:t>
        </w:r>
        <w:r w:rsidR="00884D9B">
          <w:rPr>
            <w:webHidden/>
          </w:rPr>
          <w:fldChar w:fldCharType="end"/>
        </w:r>
      </w:hyperlink>
    </w:p>
    <w:p w14:paraId="703B199A" w14:textId="0A78EE6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93"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_Toc215824093 \h </w:instrText>
        </w:r>
        <w:r w:rsidR="00884D9B">
          <w:rPr>
            <w:webHidden/>
          </w:rPr>
        </w:r>
        <w:r w:rsidR="00884D9B">
          <w:rPr>
            <w:webHidden/>
          </w:rPr>
          <w:fldChar w:fldCharType="separate"/>
        </w:r>
        <w:r w:rsidR="00884D9B">
          <w:rPr>
            <w:webHidden/>
          </w:rPr>
          <w:t>262</w:t>
        </w:r>
        <w:r w:rsidR="00884D9B">
          <w:rPr>
            <w:webHidden/>
          </w:rPr>
          <w:fldChar w:fldCharType="end"/>
        </w:r>
      </w:hyperlink>
    </w:p>
    <w:p w14:paraId="2652287A" w14:textId="7A64201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94"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_Toc215824094 \h </w:instrText>
        </w:r>
        <w:r w:rsidR="00884D9B">
          <w:rPr>
            <w:webHidden/>
          </w:rPr>
        </w:r>
        <w:r w:rsidR="00884D9B">
          <w:rPr>
            <w:webHidden/>
          </w:rPr>
          <w:fldChar w:fldCharType="separate"/>
        </w:r>
        <w:r w:rsidR="00884D9B">
          <w:rPr>
            <w:webHidden/>
          </w:rPr>
          <w:t>262</w:t>
        </w:r>
        <w:r w:rsidR="00884D9B">
          <w:rPr>
            <w:webHidden/>
          </w:rPr>
          <w:fldChar w:fldCharType="end"/>
        </w:r>
      </w:hyperlink>
    </w:p>
    <w:p w14:paraId="38E789CB" w14:textId="678E05B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95"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_Toc215824095 \h </w:instrText>
        </w:r>
        <w:r w:rsidR="00884D9B">
          <w:rPr>
            <w:webHidden/>
          </w:rPr>
        </w:r>
        <w:r w:rsidR="00884D9B">
          <w:rPr>
            <w:webHidden/>
          </w:rPr>
          <w:fldChar w:fldCharType="separate"/>
        </w:r>
        <w:r w:rsidR="00884D9B">
          <w:rPr>
            <w:webHidden/>
          </w:rPr>
          <w:t>262</w:t>
        </w:r>
        <w:r w:rsidR="00884D9B">
          <w:rPr>
            <w:webHidden/>
          </w:rPr>
          <w:fldChar w:fldCharType="end"/>
        </w:r>
      </w:hyperlink>
    </w:p>
    <w:p w14:paraId="259DF070" w14:textId="067DF99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96"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_Toc215824096 \h </w:instrText>
        </w:r>
        <w:r w:rsidR="00884D9B">
          <w:rPr>
            <w:webHidden/>
          </w:rPr>
        </w:r>
        <w:r w:rsidR="00884D9B">
          <w:rPr>
            <w:webHidden/>
          </w:rPr>
          <w:fldChar w:fldCharType="separate"/>
        </w:r>
        <w:r w:rsidR="00884D9B">
          <w:rPr>
            <w:webHidden/>
          </w:rPr>
          <w:t>263</w:t>
        </w:r>
        <w:r w:rsidR="00884D9B">
          <w:rPr>
            <w:webHidden/>
          </w:rPr>
          <w:fldChar w:fldCharType="end"/>
        </w:r>
      </w:hyperlink>
    </w:p>
    <w:p w14:paraId="371DBB4D" w14:textId="4DF3124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97"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_Toc215824097 \h </w:instrText>
        </w:r>
        <w:r w:rsidR="00884D9B">
          <w:rPr>
            <w:webHidden/>
          </w:rPr>
        </w:r>
        <w:r w:rsidR="00884D9B">
          <w:rPr>
            <w:webHidden/>
          </w:rPr>
          <w:fldChar w:fldCharType="separate"/>
        </w:r>
        <w:r w:rsidR="00884D9B">
          <w:rPr>
            <w:webHidden/>
          </w:rPr>
          <w:t>263</w:t>
        </w:r>
        <w:r w:rsidR="00884D9B">
          <w:rPr>
            <w:webHidden/>
          </w:rPr>
          <w:fldChar w:fldCharType="end"/>
        </w:r>
      </w:hyperlink>
    </w:p>
    <w:p w14:paraId="0AA73ECF" w14:textId="3338EE9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098"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_Toc215824098 \h </w:instrText>
        </w:r>
        <w:r w:rsidR="00884D9B">
          <w:rPr>
            <w:webHidden/>
          </w:rPr>
        </w:r>
        <w:r w:rsidR="00884D9B">
          <w:rPr>
            <w:webHidden/>
          </w:rPr>
          <w:fldChar w:fldCharType="separate"/>
        </w:r>
        <w:r w:rsidR="00884D9B">
          <w:rPr>
            <w:webHidden/>
          </w:rPr>
          <w:t>263</w:t>
        </w:r>
        <w:r w:rsidR="00884D9B">
          <w:rPr>
            <w:webHidden/>
          </w:rPr>
          <w:fldChar w:fldCharType="end"/>
        </w:r>
      </w:hyperlink>
    </w:p>
    <w:p w14:paraId="4D2149C4" w14:textId="4CE071C3"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099" w:history="1">
        <w:r w:rsidR="00884D9B" w:rsidRPr="00360899">
          <w:rPr>
            <w:rStyle w:val="Hipercze"/>
            <w:lang w:val="pl-PL"/>
          </w:rPr>
          <w:t>2.3.1.1.2. Wskaźniki</w:t>
        </w:r>
        <w:r w:rsidR="00884D9B">
          <w:rPr>
            <w:webHidden/>
          </w:rPr>
          <w:tab/>
        </w:r>
        <w:r w:rsidR="00884D9B">
          <w:rPr>
            <w:webHidden/>
          </w:rPr>
          <w:fldChar w:fldCharType="begin"/>
        </w:r>
        <w:r w:rsidR="00884D9B">
          <w:rPr>
            <w:webHidden/>
          </w:rPr>
          <w:instrText xml:space="preserve"> PAGEREF _Toc215824099 \h </w:instrText>
        </w:r>
        <w:r w:rsidR="00884D9B">
          <w:rPr>
            <w:webHidden/>
          </w:rPr>
        </w:r>
        <w:r w:rsidR="00884D9B">
          <w:rPr>
            <w:webHidden/>
          </w:rPr>
          <w:fldChar w:fldCharType="separate"/>
        </w:r>
        <w:r w:rsidR="00884D9B">
          <w:rPr>
            <w:webHidden/>
          </w:rPr>
          <w:t>264</w:t>
        </w:r>
        <w:r w:rsidR="00884D9B">
          <w:rPr>
            <w:webHidden/>
          </w:rPr>
          <w:fldChar w:fldCharType="end"/>
        </w:r>
      </w:hyperlink>
    </w:p>
    <w:p w14:paraId="1117B162" w14:textId="52EDE3F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00"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_Toc215824100 \h </w:instrText>
        </w:r>
        <w:r w:rsidR="00884D9B">
          <w:rPr>
            <w:webHidden/>
          </w:rPr>
        </w:r>
        <w:r w:rsidR="00884D9B">
          <w:rPr>
            <w:webHidden/>
          </w:rPr>
          <w:fldChar w:fldCharType="separate"/>
        </w:r>
        <w:r w:rsidR="00884D9B">
          <w:rPr>
            <w:webHidden/>
          </w:rPr>
          <w:t>264</w:t>
        </w:r>
        <w:r w:rsidR="00884D9B">
          <w:rPr>
            <w:webHidden/>
          </w:rPr>
          <w:fldChar w:fldCharType="end"/>
        </w:r>
      </w:hyperlink>
    </w:p>
    <w:p w14:paraId="54FCB386" w14:textId="74F4B79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01"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_Toc215824101 \h </w:instrText>
        </w:r>
        <w:r w:rsidR="00884D9B">
          <w:rPr>
            <w:webHidden/>
          </w:rPr>
        </w:r>
        <w:r w:rsidR="00884D9B">
          <w:rPr>
            <w:webHidden/>
          </w:rPr>
          <w:fldChar w:fldCharType="separate"/>
        </w:r>
        <w:r w:rsidR="00884D9B">
          <w:rPr>
            <w:webHidden/>
          </w:rPr>
          <w:t>264</w:t>
        </w:r>
        <w:r w:rsidR="00884D9B">
          <w:rPr>
            <w:webHidden/>
          </w:rPr>
          <w:fldChar w:fldCharType="end"/>
        </w:r>
      </w:hyperlink>
    </w:p>
    <w:p w14:paraId="7D7FFAFC" w14:textId="6587CB0F"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102" w:history="1">
        <w:r w:rsidR="00884D9B" w:rsidRPr="00360899">
          <w:rPr>
            <w:rStyle w:val="Hipercze"/>
            <w:lang w:val="pl-PL"/>
          </w:rPr>
          <w:t>2.3.1.1.3.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_Toc215824102 \h </w:instrText>
        </w:r>
        <w:r w:rsidR="00884D9B">
          <w:rPr>
            <w:webHidden/>
          </w:rPr>
        </w:r>
        <w:r w:rsidR="00884D9B">
          <w:rPr>
            <w:webHidden/>
          </w:rPr>
          <w:fldChar w:fldCharType="separate"/>
        </w:r>
        <w:r w:rsidR="00884D9B">
          <w:rPr>
            <w:webHidden/>
          </w:rPr>
          <w:t>265</w:t>
        </w:r>
        <w:r w:rsidR="00884D9B">
          <w:rPr>
            <w:webHidden/>
          </w:rPr>
          <w:fldChar w:fldCharType="end"/>
        </w:r>
      </w:hyperlink>
    </w:p>
    <w:p w14:paraId="31CC978C" w14:textId="41A475A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03"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_Toc215824103 \h </w:instrText>
        </w:r>
        <w:r w:rsidR="00884D9B">
          <w:rPr>
            <w:webHidden/>
          </w:rPr>
        </w:r>
        <w:r w:rsidR="00884D9B">
          <w:rPr>
            <w:webHidden/>
          </w:rPr>
          <w:fldChar w:fldCharType="separate"/>
        </w:r>
        <w:r w:rsidR="00884D9B">
          <w:rPr>
            <w:webHidden/>
          </w:rPr>
          <w:t>265</w:t>
        </w:r>
        <w:r w:rsidR="00884D9B">
          <w:rPr>
            <w:webHidden/>
          </w:rPr>
          <w:fldChar w:fldCharType="end"/>
        </w:r>
      </w:hyperlink>
    </w:p>
    <w:p w14:paraId="10DEB565" w14:textId="728901F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04"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_Toc215824104 \h </w:instrText>
        </w:r>
        <w:r w:rsidR="00884D9B">
          <w:rPr>
            <w:webHidden/>
          </w:rPr>
        </w:r>
        <w:r w:rsidR="00884D9B">
          <w:rPr>
            <w:webHidden/>
          </w:rPr>
          <w:fldChar w:fldCharType="separate"/>
        </w:r>
        <w:r w:rsidR="00884D9B">
          <w:rPr>
            <w:webHidden/>
          </w:rPr>
          <w:t>265</w:t>
        </w:r>
        <w:r w:rsidR="00884D9B">
          <w:rPr>
            <w:webHidden/>
          </w:rPr>
          <w:fldChar w:fldCharType="end"/>
        </w:r>
      </w:hyperlink>
    </w:p>
    <w:p w14:paraId="4AE1ADDF" w14:textId="69272B2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05"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_Toc215824105 \h </w:instrText>
        </w:r>
        <w:r w:rsidR="00884D9B">
          <w:rPr>
            <w:webHidden/>
          </w:rPr>
        </w:r>
        <w:r w:rsidR="00884D9B">
          <w:rPr>
            <w:webHidden/>
          </w:rPr>
          <w:fldChar w:fldCharType="separate"/>
        </w:r>
        <w:r w:rsidR="00884D9B">
          <w:rPr>
            <w:webHidden/>
          </w:rPr>
          <w:t>265</w:t>
        </w:r>
        <w:r w:rsidR="00884D9B">
          <w:rPr>
            <w:webHidden/>
          </w:rPr>
          <w:fldChar w:fldCharType="end"/>
        </w:r>
      </w:hyperlink>
    </w:p>
    <w:p w14:paraId="4ED8171B" w14:textId="30277B8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06"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_Toc215824106 \h </w:instrText>
        </w:r>
        <w:r w:rsidR="00884D9B">
          <w:rPr>
            <w:webHidden/>
          </w:rPr>
        </w:r>
        <w:r w:rsidR="00884D9B">
          <w:rPr>
            <w:webHidden/>
          </w:rPr>
          <w:fldChar w:fldCharType="separate"/>
        </w:r>
        <w:r w:rsidR="00884D9B">
          <w:rPr>
            <w:webHidden/>
          </w:rPr>
          <w:t>266</w:t>
        </w:r>
        <w:r w:rsidR="00884D9B">
          <w:rPr>
            <w:webHidden/>
          </w:rPr>
          <w:fldChar w:fldCharType="end"/>
        </w:r>
      </w:hyperlink>
    </w:p>
    <w:p w14:paraId="52FB5181" w14:textId="297A61B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07"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_Toc215824107 \h </w:instrText>
        </w:r>
        <w:r w:rsidR="00884D9B">
          <w:rPr>
            <w:webHidden/>
          </w:rPr>
        </w:r>
        <w:r w:rsidR="00884D9B">
          <w:rPr>
            <w:webHidden/>
          </w:rPr>
          <w:fldChar w:fldCharType="separate"/>
        </w:r>
        <w:r w:rsidR="00884D9B">
          <w:rPr>
            <w:webHidden/>
          </w:rPr>
          <w:t>266</w:t>
        </w:r>
        <w:r w:rsidR="00884D9B">
          <w:rPr>
            <w:webHidden/>
          </w:rPr>
          <w:fldChar w:fldCharType="end"/>
        </w:r>
      </w:hyperlink>
    </w:p>
    <w:p w14:paraId="0E72B4E2" w14:textId="243C9BB1" w:rsidR="00884D9B" w:rsidRDefault="009933FD">
      <w:pPr>
        <w:pStyle w:val="Spistreci3"/>
        <w:tabs>
          <w:tab w:val="right" w:leader="dot" w:pos="10240"/>
        </w:tabs>
        <w:rPr>
          <w:rFonts w:asciiTheme="minorHAnsi" w:eastAsiaTheme="minorEastAsia" w:hAnsiTheme="minorHAnsi" w:cstheme="minorBidi"/>
          <w:sz w:val="22"/>
          <w:szCs w:val="22"/>
          <w:lang w:val="pl-PL" w:eastAsia="pl-PL"/>
        </w:rPr>
      </w:pPr>
      <w:hyperlink w:anchor="_Toc215824108" w:history="1">
        <w:r w:rsidR="00884D9B" w:rsidRPr="00360899">
          <w:rPr>
            <w:rStyle w:val="Hipercze"/>
          </w:rPr>
          <w:t>2.3.1. Priorytet: 11. Priorytet 11 – Fundusze Europejskie na rzecz odpornego Pomorza Zachodniego</w:t>
        </w:r>
        <w:r w:rsidR="00884D9B">
          <w:rPr>
            <w:webHidden/>
          </w:rPr>
          <w:tab/>
        </w:r>
        <w:r w:rsidR="00884D9B">
          <w:rPr>
            <w:webHidden/>
          </w:rPr>
          <w:fldChar w:fldCharType="begin"/>
        </w:r>
        <w:r w:rsidR="00884D9B">
          <w:rPr>
            <w:webHidden/>
          </w:rPr>
          <w:instrText xml:space="preserve"> PAGEREF _Toc215824108 \h </w:instrText>
        </w:r>
        <w:r w:rsidR="00884D9B">
          <w:rPr>
            <w:webHidden/>
          </w:rPr>
        </w:r>
        <w:r w:rsidR="00884D9B">
          <w:rPr>
            <w:webHidden/>
          </w:rPr>
          <w:fldChar w:fldCharType="separate"/>
        </w:r>
        <w:r w:rsidR="00884D9B">
          <w:rPr>
            <w:webHidden/>
          </w:rPr>
          <w:t>267</w:t>
        </w:r>
        <w:r w:rsidR="00884D9B">
          <w:rPr>
            <w:webHidden/>
          </w:rPr>
          <w:fldChar w:fldCharType="end"/>
        </w:r>
      </w:hyperlink>
    </w:p>
    <w:p w14:paraId="6191EE9B" w14:textId="69007894"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109" w:history="1">
        <w:r w:rsidR="00884D9B" w:rsidRPr="00360899">
          <w:rPr>
            <w:rStyle w:val="Hipercze"/>
            <w:lang w:val="pl-PL"/>
          </w:rPr>
          <w:t>2.3.1.1. Cel szczegółowy: RSO2.5.  Wspieranie bezpiecznego dostępu do wody, zrównoważonej gospodarki wodnej obejmującej zintegrowane zarządzanie wodą, a także odporności wodnej.</w:t>
        </w:r>
        <w:r w:rsidR="00884D9B">
          <w:rPr>
            <w:webHidden/>
          </w:rPr>
          <w:tab/>
        </w:r>
        <w:r w:rsidR="00884D9B">
          <w:rPr>
            <w:webHidden/>
          </w:rPr>
          <w:fldChar w:fldCharType="begin"/>
        </w:r>
        <w:r w:rsidR="00884D9B">
          <w:rPr>
            <w:webHidden/>
          </w:rPr>
          <w:instrText xml:space="preserve"> PAGEREF _Toc215824109 \h </w:instrText>
        </w:r>
        <w:r w:rsidR="00884D9B">
          <w:rPr>
            <w:webHidden/>
          </w:rPr>
        </w:r>
        <w:r w:rsidR="00884D9B">
          <w:rPr>
            <w:webHidden/>
          </w:rPr>
          <w:fldChar w:fldCharType="separate"/>
        </w:r>
        <w:r w:rsidR="00884D9B">
          <w:rPr>
            <w:webHidden/>
          </w:rPr>
          <w:t>267</w:t>
        </w:r>
        <w:r w:rsidR="00884D9B">
          <w:rPr>
            <w:webHidden/>
          </w:rPr>
          <w:fldChar w:fldCharType="end"/>
        </w:r>
      </w:hyperlink>
    </w:p>
    <w:p w14:paraId="367BAC77" w14:textId="7CE916EA"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110"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_Toc215824110 \h </w:instrText>
        </w:r>
        <w:r w:rsidR="00884D9B">
          <w:rPr>
            <w:webHidden/>
          </w:rPr>
        </w:r>
        <w:r w:rsidR="00884D9B">
          <w:rPr>
            <w:webHidden/>
          </w:rPr>
          <w:fldChar w:fldCharType="separate"/>
        </w:r>
        <w:r w:rsidR="00884D9B">
          <w:rPr>
            <w:webHidden/>
          </w:rPr>
          <w:t>267</w:t>
        </w:r>
        <w:r w:rsidR="00884D9B">
          <w:rPr>
            <w:webHidden/>
          </w:rPr>
          <w:fldChar w:fldCharType="end"/>
        </w:r>
      </w:hyperlink>
    </w:p>
    <w:p w14:paraId="41942A3F" w14:textId="72E3AE0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11"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_Toc215824111 \h </w:instrText>
        </w:r>
        <w:r w:rsidR="00884D9B">
          <w:rPr>
            <w:webHidden/>
          </w:rPr>
        </w:r>
        <w:r w:rsidR="00884D9B">
          <w:rPr>
            <w:webHidden/>
          </w:rPr>
          <w:fldChar w:fldCharType="separate"/>
        </w:r>
        <w:r w:rsidR="00884D9B">
          <w:rPr>
            <w:webHidden/>
          </w:rPr>
          <w:t>267</w:t>
        </w:r>
        <w:r w:rsidR="00884D9B">
          <w:rPr>
            <w:webHidden/>
          </w:rPr>
          <w:fldChar w:fldCharType="end"/>
        </w:r>
      </w:hyperlink>
    </w:p>
    <w:p w14:paraId="6C2584A2" w14:textId="15680731"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12"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_Toc215824112 \h </w:instrText>
        </w:r>
        <w:r w:rsidR="00884D9B">
          <w:rPr>
            <w:webHidden/>
          </w:rPr>
        </w:r>
        <w:r w:rsidR="00884D9B">
          <w:rPr>
            <w:webHidden/>
          </w:rPr>
          <w:fldChar w:fldCharType="separate"/>
        </w:r>
        <w:r w:rsidR="00884D9B">
          <w:rPr>
            <w:webHidden/>
          </w:rPr>
          <w:t>268</w:t>
        </w:r>
        <w:r w:rsidR="00884D9B">
          <w:rPr>
            <w:webHidden/>
          </w:rPr>
          <w:fldChar w:fldCharType="end"/>
        </w:r>
      </w:hyperlink>
    </w:p>
    <w:p w14:paraId="765E1B35" w14:textId="06C009C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13"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_Toc215824113 \h </w:instrText>
        </w:r>
        <w:r w:rsidR="00884D9B">
          <w:rPr>
            <w:webHidden/>
          </w:rPr>
        </w:r>
        <w:r w:rsidR="00884D9B">
          <w:rPr>
            <w:webHidden/>
          </w:rPr>
          <w:fldChar w:fldCharType="separate"/>
        </w:r>
        <w:r w:rsidR="00884D9B">
          <w:rPr>
            <w:webHidden/>
          </w:rPr>
          <w:t>268</w:t>
        </w:r>
        <w:r w:rsidR="00884D9B">
          <w:rPr>
            <w:webHidden/>
          </w:rPr>
          <w:fldChar w:fldCharType="end"/>
        </w:r>
      </w:hyperlink>
    </w:p>
    <w:p w14:paraId="1346B0E0" w14:textId="23BAC9D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14"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_Toc215824114 \h </w:instrText>
        </w:r>
        <w:r w:rsidR="00884D9B">
          <w:rPr>
            <w:webHidden/>
          </w:rPr>
        </w:r>
        <w:r w:rsidR="00884D9B">
          <w:rPr>
            <w:webHidden/>
          </w:rPr>
          <w:fldChar w:fldCharType="separate"/>
        </w:r>
        <w:r w:rsidR="00884D9B">
          <w:rPr>
            <w:webHidden/>
          </w:rPr>
          <w:t>268</w:t>
        </w:r>
        <w:r w:rsidR="00884D9B">
          <w:rPr>
            <w:webHidden/>
          </w:rPr>
          <w:fldChar w:fldCharType="end"/>
        </w:r>
      </w:hyperlink>
    </w:p>
    <w:p w14:paraId="19FC3527" w14:textId="1A2C7F0D"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15"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_Toc215824115 \h </w:instrText>
        </w:r>
        <w:r w:rsidR="00884D9B">
          <w:rPr>
            <w:webHidden/>
          </w:rPr>
        </w:r>
        <w:r w:rsidR="00884D9B">
          <w:rPr>
            <w:webHidden/>
          </w:rPr>
          <w:fldChar w:fldCharType="separate"/>
        </w:r>
        <w:r w:rsidR="00884D9B">
          <w:rPr>
            <w:webHidden/>
          </w:rPr>
          <w:t>269</w:t>
        </w:r>
        <w:r w:rsidR="00884D9B">
          <w:rPr>
            <w:webHidden/>
          </w:rPr>
          <w:fldChar w:fldCharType="end"/>
        </w:r>
      </w:hyperlink>
    </w:p>
    <w:p w14:paraId="7B8FE059" w14:textId="45EC13D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16"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_Toc215824116 \h </w:instrText>
        </w:r>
        <w:r w:rsidR="00884D9B">
          <w:rPr>
            <w:webHidden/>
          </w:rPr>
        </w:r>
        <w:r w:rsidR="00884D9B">
          <w:rPr>
            <w:webHidden/>
          </w:rPr>
          <w:fldChar w:fldCharType="separate"/>
        </w:r>
        <w:r w:rsidR="00884D9B">
          <w:rPr>
            <w:webHidden/>
          </w:rPr>
          <w:t>269</w:t>
        </w:r>
        <w:r w:rsidR="00884D9B">
          <w:rPr>
            <w:webHidden/>
          </w:rPr>
          <w:fldChar w:fldCharType="end"/>
        </w:r>
      </w:hyperlink>
    </w:p>
    <w:p w14:paraId="599EA599" w14:textId="3910D343"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117" w:history="1">
        <w:r w:rsidR="00884D9B" w:rsidRPr="00360899">
          <w:rPr>
            <w:rStyle w:val="Hipercze"/>
            <w:lang w:val="pl-PL"/>
          </w:rPr>
          <w:t>2.3.1.1.2. Wskaźniki</w:t>
        </w:r>
        <w:r w:rsidR="00884D9B">
          <w:rPr>
            <w:webHidden/>
          </w:rPr>
          <w:tab/>
        </w:r>
        <w:r w:rsidR="00884D9B">
          <w:rPr>
            <w:webHidden/>
          </w:rPr>
          <w:fldChar w:fldCharType="begin"/>
        </w:r>
        <w:r w:rsidR="00884D9B">
          <w:rPr>
            <w:webHidden/>
          </w:rPr>
          <w:instrText xml:space="preserve"> PAGEREF _Toc215824117 \h </w:instrText>
        </w:r>
        <w:r w:rsidR="00884D9B">
          <w:rPr>
            <w:webHidden/>
          </w:rPr>
        </w:r>
        <w:r w:rsidR="00884D9B">
          <w:rPr>
            <w:webHidden/>
          </w:rPr>
          <w:fldChar w:fldCharType="separate"/>
        </w:r>
        <w:r w:rsidR="00884D9B">
          <w:rPr>
            <w:webHidden/>
          </w:rPr>
          <w:t>269</w:t>
        </w:r>
        <w:r w:rsidR="00884D9B">
          <w:rPr>
            <w:webHidden/>
          </w:rPr>
          <w:fldChar w:fldCharType="end"/>
        </w:r>
      </w:hyperlink>
    </w:p>
    <w:p w14:paraId="3643D4BF" w14:textId="6CDBA27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18"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_Toc215824118 \h </w:instrText>
        </w:r>
        <w:r w:rsidR="00884D9B">
          <w:rPr>
            <w:webHidden/>
          </w:rPr>
        </w:r>
        <w:r w:rsidR="00884D9B">
          <w:rPr>
            <w:webHidden/>
          </w:rPr>
          <w:fldChar w:fldCharType="separate"/>
        </w:r>
        <w:r w:rsidR="00884D9B">
          <w:rPr>
            <w:webHidden/>
          </w:rPr>
          <w:t>269</w:t>
        </w:r>
        <w:r w:rsidR="00884D9B">
          <w:rPr>
            <w:webHidden/>
          </w:rPr>
          <w:fldChar w:fldCharType="end"/>
        </w:r>
      </w:hyperlink>
    </w:p>
    <w:p w14:paraId="63456805" w14:textId="58D2647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19"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_Toc215824119 \h </w:instrText>
        </w:r>
        <w:r w:rsidR="00884D9B">
          <w:rPr>
            <w:webHidden/>
          </w:rPr>
        </w:r>
        <w:r w:rsidR="00884D9B">
          <w:rPr>
            <w:webHidden/>
          </w:rPr>
          <w:fldChar w:fldCharType="separate"/>
        </w:r>
        <w:r w:rsidR="00884D9B">
          <w:rPr>
            <w:webHidden/>
          </w:rPr>
          <w:t>270</w:t>
        </w:r>
        <w:r w:rsidR="00884D9B">
          <w:rPr>
            <w:webHidden/>
          </w:rPr>
          <w:fldChar w:fldCharType="end"/>
        </w:r>
      </w:hyperlink>
    </w:p>
    <w:p w14:paraId="78B47057" w14:textId="3D487E0C"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120" w:history="1">
        <w:r w:rsidR="00884D9B" w:rsidRPr="00360899">
          <w:rPr>
            <w:rStyle w:val="Hipercze"/>
            <w:lang w:val="pl-PL"/>
          </w:rPr>
          <w:t>2.3.1.1.3.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_Toc215824120 \h </w:instrText>
        </w:r>
        <w:r w:rsidR="00884D9B">
          <w:rPr>
            <w:webHidden/>
          </w:rPr>
        </w:r>
        <w:r w:rsidR="00884D9B">
          <w:rPr>
            <w:webHidden/>
          </w:rPr>
          <w:fldChar w:fldCharType="separate"/>
        </w:r>
        <w:r w:rsidR="00884D9B">
          <w:rPr>
            <w:webHidden/>
          </w:rPr>
          <w:t>270</w:t>
        </w:r>
        <w:r w:rsidR="00884D9B">
          <w:rPr>
            <w:webHidden/>
          </w:rPr>
          <w:fldChar w:fldCharType="end"/>
        </w:r>
      </w:hyperlink>
    </w:p>
    <w:p w14:paraId="3D46A25B" w14:textId="2498D28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21"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_Toc215824121 \h </w:instrText>
        </w:r>
        <w:r w:rsidR="00884D9B">
          <w:rPr>
            <w:webHidden/>
          </w:rPr>
        </w:r>
        <w:r w:rsidR="00884D9B">
          <w:rPr>
            <w:webHidden/>
          </w:rPr>
          <w:fldChar w:fldCharType="separate"/>
        </w:r>
        <w:r w:rsidR="00884D9B">
          <w:rPr>
            <w:webHidden/>
          </w:rPr>
          <w:t>270</w:t>
        </w:r>
        <w:r w:rsidR="00884D9B">
          <w:rPr>
            <w:webHidden/>
          </w:rPr>
          <w:fldChar w:fldCharType="end"/>
        </w:r>
      </w:hyperlink>
    </w:p>
    <w:p w14:paraId="59CF5480" w14:textId="5514977D"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22"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_Toc215824122 \h </w:instrText>
        </w:r>
        <w:r w:rsidR="00884D9B">
          <w:rPr>
            <w:webHidden/>
          </w:rPr>
        </w:r>
        <w:r w:rsidR="00884D9B">
          <w:rPr>
            <w:webHidden/>
          </w:rPr>
          <w:fldChar w:fldCharType="separate"/>
        </w:r>
        <w:r w:rsidR="00884D9B">
          <w:rPr>
            <w:webHidden/>
          </w:rPr>
          <w:t>271</w:t>
        </w:r>
        <w:r w:rsidR="00884D9B">
          <w:rPr>
            <w:webHidden/>
          </w:rPr>
          <w:fldChar w:fldCharType="end"/>
        </w:r>
      </w:hyperlink>
    </w:p>
    <w:p w14:paraId="01E98B5E" w14:textId="03F3B29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23"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_Toc215824123 \h </w:instrText>
        </w:r>
        <w:r w:rsidR="00884D9B">
          <w:rPr>
            <w:webHidden/>
          </w:rPr>
        </w:r>
        <w:r w:rsidR="00884D9B">
          <w:rPr>
            <w:webHidden/>
          </w:rPr>
          <w:fldChar w:fldCharType="separate"/>
        </w:r>
        <w:r w:rsidR="00884D9B">
          <w:rPr>
            <w:webHidden/>
          </w:rPr>
          <w:t>271</w:t>
        </w:r>
        <w:r w:rsidR="00884D9B">
          <w:rPr>
            <w:webHidden/>
          </w:rPr>
          <w:fldChar w:fldCharType="end"/>
        </w:r>
      </w:hyperlink>
    </w:p>
    <w:p w14:paraId="779458F5" w14:textId="4A4D05D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24"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_Toc215824124 \h </w:instrText>
        </w:r>
        <w:r w:rsidR="00884D9B">
          <w:rPr>
            <w:webHidden/>
          </w:rPr>
        </w:r>
        <w:r w:rsidR="00884D9B">
          <w:rPr>
            <w:webHidden/>
          </w:rPr>
          <w:fldChar w:fldCharType="separate"/>
        </w:r>
        <w:r w:rsidR="00884D9B">
          <w:rPr>
            <w:webHidden/>
          </w:rPr>
          <w:t>271</w:t>
        </w:r>
        <w:r w:rsidR="00884D9B">
          <w:rPr>
            <w:webHidden/>
          </w:rPr>
          <w:fldChar w:fldCharType="end"/>
        </w:r>
      </w:hyperlink>
    </w:p>
    <w:p w14:paraId="1125979C" w14:textId="4F13F2F0"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25"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_Toc215824125 \h </w:instrText>
        </w:r>
        <w:r w:rsidR="00884D9B">
          <w:rPr>
            <w:webHidden/>
          </w:rPr>
        </w:r>
        <w:r w:rsidR="00884D9B">
          <w:rPr>
            <w:webHidden/>
          </w:rPr>
          <w:fldChar w:fldCharType="separate"/>
        </w:r>
        <w:r w:rsidR="00884D9B">
          <w:rPr>
            <w:webHidden/>
          </w:rPr>
          <w:t>271</w:t>
        </w:r>
        <w:r w:rsidR="00884D9B">
          <w:rPr>
            <w:webHidden/>
          </w:rPr>
          <w:fldChar w:fldCharType="end"/>
        </w:r>
      </w:hyperlink>
    </w:p>
    <w:p w14:paraId="6A35F5BD" w14:textId="7E446EF2" w:rsidR="00884D9B" w:rsidRDefault="009933FD">
      <w:pPr>
        <w:pStyle w:val="Spistreci3"/>
        <w:tabs>
          <w:tab w:val="right" w:leader="dot" w:pos="10240"/>
        </w:tabs>
        <w:rPr>
          <w:rFonts w:asciiTheme="minorHAnsi" w:eastAsiaTheme="minorEastAsia" w:hAnsiTheme="minorHAnsi" w:cstheme="minorBidi"/>
          <w:sz w:val="22"/>
          <w:szCs w:val="22"/>
          <w:lang w:val="pl-PL" w:eastAsia="pl-PL"/>
        </w:rPr>
      </w:pPr>
      <w:hyperlink w:anchor="_Toc215824126" w:history="1">
        <w:r w:rsidR="00884D9B" w:rsidRPr="00360899">
          <w:rPr>
            <w:rStyle w:val="Hipercze"/>
          </w:rPr>
          <w:t>2.3.1. Priorytet: 12. Priorytet 12 – Fundusze Europejskie na rzecz dostępnego mieszkalnictwa Pomorza Zachodniego</w:t>
        </w:r>
        <w:r w:rsidR="00884D9B">
          <w:rPr>
            <w:webHidden/>
          </w:rPr>
          <w:tab/>
        </w:r>
        <w:r w:rsidR="00884D9B">
          <w:rPr>
            <w:webHidden/>
          </w:rPr>
          <w:fldChar w:fldCharType="begin"/>
        </w:r>
        <w:r w:rsidR="00884D9B">
          <w:rPr>
            <w:webHidden/>
          </w:rPr>
          <w:instrText xml:space="preserve"> PAGEREF _Toc215824126 \h </w:instrText>
        </w:r>
        <w:r w:rsidR="00884D9B">
          <w:rPr>
            <w:webHidden/>
          </w:rPr>
        </w:r>
        <w:r w:rsidR="00884D9B">
          <w:rPr>
            <w:webHidden/>
          </w:rPr>
          <w:fldChar w:fldCharType="separate"/>
        </w:r>
        <w:r w:rsidR="00884D9B">
          <w:rPr>
            <w:webHidden/>
          </w:rPr>
          <w:t>272</w:t>
        </w:r>
        <w:r w:rsidR="00884D9B">
          <w:rPr>
            <w:webHidden/>
          </w:rPr>
          <w:fldChar w:fldCharType="end"/>
        </w:r>
      </w:hyperlink>
    </w:p>
    <w:p w14:paraId="33214B19" w14:textId="6BAF1A6D"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127" w:history="1">
        <w:r w:rsidR="00884D9B" w:rsidRPr="00360899">
          <w:rPr>
            <w:rStyle w:val="Hipercze"/>
            <w:lang w:val="pl-PL"/>
          </w:rPr>
          <w:t>2.3.1.1. Cel szczegółowy: RSO2.11.  Wspieranie dostępu do przystępnych cenowo i zrównoważonych mieszkań</w:t>
        </w:r>
        <w:r w:rsidR="00884D9B">
          <w:rPr>
            <w:webHidden/>
          </w:rPr>
          <w:tab/>
        </w:r>
        <w:r w:rsidR="00884D9B">
          <w:rPr>
            <w:webHidden/>
          </w:rPr>
          <w:fldChar w:fldCharType="begin"/>
        </w:r>
        <w:r w:rsidR="00884D9B">
          <w:rPr>
            <w:webHidden/>
          </w:rPr>
          <w:instrText xml:space="preserve"> PAGEREF _Toc215824127 \h </w:instrText>
        </w:r>
        <w:r w:rsidR="00884D9B">
          <w:rPr>
            <w:webHidden/>
          </w:rPr>
        </w:r>
        <w:r w:rsidR="00884D9B">
          <w:rPr>
            <w:webHidden/>
          </w:rPr>
          <w:fldChar w:fldCharType="separate"/>
        </w:r>
        <w:r w:rsidR="00884D9B">
          <w:rPr>
            <w:webHidden/>
          </w:rPr>
          <w:t>272</w:t>
        </w:r>
        <w:r w:rsidR="00884D9B">
          <w:rPr>
            <w:webHidden/>
          </w:rPr>
          <w:fldChar w:fldCharType="end"/>
        </w:r>
      </w:hyperlink>
    </w:p>
    <w:p w14:paraId="1F4AC617" w14:textId="25117C54"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128" w:history="1">
        <w:r w:rsidR="00884D9B" w:rsidRPr="00360899">
          <w:rPr>
            <w:rStyle w:val="Hipercze"/>
            <w:lang w:val="pl-PL"/>
          </w:rPr>
          <w:t>2.1.1.1.1. Interwencje wspierane z Funduszy</w:t>
        </w:r>
        <w:r w:rsidR="00884D9B">
          <w:rPr>
            <w:webHidden/>
          </w:rPr>
          <w:tab/>
        </w:r>
        <w:r w:rsidR="00884D9B">
          <w:rPr>
            <w:webHidden/>
          </w:rPr>
          <w:fldChar w:fldCharType="begin"/>
        </w:r>
        <w:r w:rsidR="00884D9B">
          <w:rPr>
            <w:webHidden/>
          </w:rPr>
          <w:instrText xml:space="preserve"> PAGEREF _Toc215824128 \h </w:instrText>
        </w:r>
        <w:r w:rsidR="00884D9B">
          <w:rPr>
            <w:webHidden/>
          </w:rPr>
        </w:r>
        <w:r w:rsidR="00884D9B">
          <w:rPr>
            <w:webHidden/>
          </w:rPr>
          <w:fldChar w:fldCharType="separate"/>
        </w:r>
        <w:r w:rsidR="00884D9B">
          <w:rPr>
            <w:webHidden/>
          </w:rPr>
          <w:t>272</w:t>
        </w:r>
        <w:r w:rsidR="00884D9B">
          <w:rPr>
            <w:webHidden/>
          </w:rPr>
          <w:fldChar w:fldCharType="end"/>
        </w:r>
      </w:hyperlink>
    </w:p>
    <w:p w14:paraId="129E2930" w14:textId="0292D5F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29"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_Toc215824129 \h </w:instrText>
        </w:r>
        <w:r w:rsidR="00884D9B">
          <w:rPr>
            <w:webHidden/>
          </w:rPr>
        </w:r>
        <w:r w:rsidR="00884D9B">
          <w:rPr>
            <w:webHidden/>
          </w:rPr>
          <w:fldChar w:fldCharType="separate"/>
        </w:r>
        <w:r w:rsidR="00884D9B">
          <w:rPr>
            <w:webHidden/>
          </w:rPr>
          <w:t>272</w:t>
        </w:r>
        <w:r w:rsidR="00884D9B">
          <w:rPr>
            <w:webHidden/>
          </w:rPr>
          <w:fldChar w:fldCharType="end"/>
        </w:r>
      </w:hyperlink>
    </w:p>
    <w:p w14:paraId="589EDF31" w14:textId="54FCFDA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30"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_Toc215824130 \h </w:instrText>
        </w:r>
        <w:r w:rsidR="00884D9B">
          <w:rPr>
            <w:webHidden/>
          </w:rPr>
        </w:r>
        <w:r w:rsidR="00884D9B">
          <w:rPr>
            <w:webHidden/>
          </w:rPr>
          <w:fldChar w:fldCharType="separate"/>
        </w:r>
        <w:r w:rsidR="00884D9B">
          <w:rPr>
            <w:webHidden/>
          </w:rPr>
          <w:t>273</w:t>
        </w:r>
        <w:r w:rsidR="00884D9B">
          <w:rPr>
            <w:webHidden/>
          </w:rPr>
          <w:fldChar w:fldCharType="end"/>
        </w:r>
      </w:hyperlink>
    </w:p>
    <w:p w14:paraId="61E542F3" w14:textId="0142238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31"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_Toc215824131 \h </w:instrText>
        </w:r>
        <w:r w:rsidR="00884D9B">
          <w:rPr>
            <w:webHidden/>
          </w:rPr>
        </w:r>
        <w:r w:rsidR="00884D9B">
          <w:rPr>
            <w:webHidden/>
          </w:rPr>
          <w:fldChar w:fldCharType="separate"/>
        </w:r>
        <w:r w:rsidR="00884D9B">
          <w:rPr>
            <w:webHidden/>
          </w:rPr>
          <w:t>273</w:t>
        </w:r>
        <w:r w:rsidR="00884D9B">
          <w:rPr>
            <w:webHidden/>
          </w:rPr>
          <w:fldChar w:fldCharType="end"/>
        </w:r>
      </w:hyperlink>
    </w:p>
    <w:p w14:paraId="3346508D" w14:textId="213DEBD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32"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_Toc215824132 \h </w:instrText>
        </w:r>
        <w:r w:rsidR="00884D9B">
          <w:rPr>
            <w:webHidden/>
          </w:rPr>
        </w:r>
        <w:r w:rsidR="00884D9B">
          <w:rPr>
            <w:webHidden/>
          </w:rPr>
          <w:fldChar w:fldCharType="separate"/>
        </w:r>
        <w:r w:rsidR="00884D9B">
          <w:rPr>
            <w:webHidden/>
          </w:rPr>
          <w:t>274</w:t>
        </w:r>
        <w:r w:rsidR="00884D9B">
          <w:rPr>
            <w:webHidden/>
          </w:rPr>
          <w:fldChar w:fldCharType="end"/>
        </w:r>
      </w:hyperlink>
    </w:p>
    <w:p w14:paraId="2B8CF6C2" w14:textId="635EFC1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33"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_Toc215824133 \h </w:instrText>
        </w:r>
        <w:r w:rsidR="00884D9B">
          <w:rPr>
            <w:webHidden/>
          </w:rPr>
        </w:r>
        <w:r w:rsidR="00884D9B">
          <w:rPr>
            <w:webHidden/>
          </w:rPr>
          <w:fldChar w:fldCharType="separate"/>
        </w:r>
        <w:r w:rsidR="00884D9B">
          <w:rPr>
            <w:webHidden/>
          </w:rPr>
          <w:t>274</w:t>
        </w:r>
        <w:r w:rsidR="00884D9B">
          <w:rPr>
            <w:webHidden/>
          </w:rPr>
          <w:fldChar w:fldCharType="end"/>
        </w:r>
      </w:hyperlink>
    </w:p>
    <w:p w14:paraId="59E33988" w14:textId="77FB1AB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34"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_Toc215824134 \h </w:instrText>
        </w:r>
        <w:r w:rsidR="00884D9B">
          <w:rPr>
            <w:webHidden/>
          </w:rPr>
        </w:r>
        <w:r w:rsidR="00884D9B">
          <w:rPr>
            <w:webHidden/>
          </w:rPr>
          <w:fldChar w:fldCharType="separate"/>
        </w:r>
        <w:r w:rsidR="00884D9B">
          <w:rPr>
            <w:webHidden/>
          </w:rPr>
          <w:t>274</w:t>
        </w:r>
        <w:r w:rsidR="00884D9B">
          <w:rPr>
            <w:webHidden/>
          </w:rPr>
          <w:fldChar w:fldCharType="end"/>
        </w:r>
      </w:hyperlink>
    </w:p>
    <w:p w14:paraId="7D22F410" w14:textId="1E9B572D"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135" w:history="1">
        <w:r w:rsidR="00884D9B" w:rsidRPr="00360899">
          <w:rPr>
            <w:rStyle w:val="Hipercze"/>
            <w:lang w:val="pl-PL"/>
          </w:rPr>
          <w:t>2.3.1.1.2. Wskaźniki</w:t>
        </w:r>
        <w:r w:rsidR="00884D9B">
          <w:rPr>
            <w:webHidden/>
          </w:rPr>
          <w:tab/>
        </w:r>
        <w:r w:rsidR="00884D9B">
          <w:rPr>
            <w:webHidden/>
          </w:rPr>
          <w:fldChar w:fldCharType="begin"/>
        </w:r>
        <w:r w:rsidR="00884D9B">
          <w:rPr>
            <w:webHidden/>
          </w:rPr>
          <w:instrText xml:space="preserve"> PAGEREF _Toc215824135 \h </w:instrText>
        </w:r>
        <w:r w:rsidR="00884D9B">
          <w:rPr>
            <w:webHidden/>
          </w:rPr>
        </w:r>
        <w:r w:rsidR="00884D9B">
          <w:rPr>
            <w:webHidden/>
          </w:rPr>
          <w:fldChar w:fldCharType="separate"/>
        </w:r>
        <w:r w:rsidR="00884D9B">
          <w:rPr>
            <w:webHidden/>
          </w:rPr>
          <w:t>274</w:t>
        </w:r>
        <w:r w:rsidR="00884D9B">
          <w:rPr>
            <w:webHidden/>
          </w:rPr>
          <w:fldChar w:fldCharType="end"/>
        </w:r>
      </w:hyperlink>
    </w:p>
    <w:p w14:paraId="40FA0BF7" w14:textId="7303880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36"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_Toc215824136 \h </w:instrText>
        </w:r>
        <w:r w:rsidR="00884D9B">
          <w:rPr>
            <w:webHidden/>
          </w:rPr>
        </w:r>
        <w:r w:rsidR="00884D9B">
          <w:rPr>
            <w:webHidden/>
          </w:rPr>
          <w:fldChar w:fldCharType="separate"/>
        </w:r>
        <w:r w:rsidR="00884D9B">
          <w:rPr>
            <w:webHidden/>
          </w:rPr>
          <w:t>274</w:t>
        </w:r>
        <w:r w:rsidR="00884D9B">
          <w:rPr>
            <w:webHidden/>
          </w:rPr>
          <w:fldChar w:fldCharType="end"/>
        </w:r>
      </w:hyperlink>
    </w:p>
    <w:p w14:paraId="53A9C9D6" w14:textId="4FECC54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37"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_Toc215824137 \h </w:instrText>
        </w:r>
        <w:r w:rsidR="00884D9B">
          <w:rPr>
            <w:webHidden/>
          </w:rPr>
        </w:r>
        <w:r w:rsidR="00884D9B">
          <w:rPr>
            <w:webHidden/>
          </w:rPr>
          <w:fldChar w:fldCharType="separate"/>
        </w:r>
        <w:r w:rsidR="00884D9B">
          <w:rPr>
            <w:webHidden/>
          </w:rPr>
          <w:t>275</w:t>
        </w:r>
        <w:r w:rsidR="00884D9B">
          <w:rPr>
            <w:webHidden/>
          </w:rPr>
          <w:fldChar w:fldCharType="end"/>
        </w:r>
      </w:hyperlink>
    </w:p>
    <w:p w14:paraId="33B0FF0B" w14:textId="317AE41F"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138" w:history="1">
        <w:r w:rsidR="00884D9B" w:rsidRPr="00360899">
          <w:rPr>
            <w:rStyle w:val="Hipercze"/>
            <w:lang w:val="pl-PL"/>
          </w:rPr>
          <w:t>2.3.1.1.3.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_Toc215824138 \h </w:instrText>
        </w:r>
        <w:r w:rsidR="00884D9B">
          <w:rPr>
            <w:webHidden/>
          </w:rPr>
        </w:r>
        <w:r w:rsidR="00884D9B">
          <w:rPr>
            <w:webHidden/>
          </w:rPr>
          <w:fldChar w:fldCharType="separate"/>
        </w:r>
        <w:r w:rsidR="00884D9B">
          <w:rPr>
            <w:webHidden/>
          </w:rPr>
          <w:t>275</w:t>
        </w:r>
        <w:r w:rsidR="00884D9B">
          <w:rPr>
            <w:webHidden/>
          </w:rPr>
          <w:fldChar w:fldCharType="end"/>
        </w:r>
      </w:hyperlink>
    </w:p>
    <w:p w14:paraId="28351CD8" w14:textId="50377B8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39"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_Toc215824139 \h </w:instrText>
        </w:r>
        <w:r w:rsidR="00884D9B">
          <w:rPr>
            <w:webHidden/>
          </w:rPr>
        </w:r>
        <w:r w:rsidR="00884D9B">
          <w:rPr>
            <w:webHidden/>
          </w:rPr>
          <w:fldChar w:fldCharType="separate"/>
        </w:r>
        <w:r w:rsidR="00884D9B">
          <w:rPr>
            <w:webHidden/>
          </w:rPr>
          <w:t>275</w:t>
        </w:r>
        <w:r w:rsidR="00884D9B">
          <w:rPr>
            <w:webHidden/>
          </w:rPr>
          <w:fldChar w:fldCharType="end"/>
        </w:r>
      </w:hyperlink>
    </w:p>
    <w:p w14:paraId="18A047C3" w14:textId="0D28AC7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40"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_Toc215824140 \h </w:instrText>
        </w:r>
        <w:r w:rsidR="00884D9B">
          <w:rPr>
            <w:webHidden/>
          </w:rPr>
        </w:r>
        <w:r w:rsidR="00884D9B">
          <w:rPr>
            <w:webHidden/>
          </w:rPr>
          <w:fldChar w:fldCharType="separate"/>
        </w:r>
        <w:r w:rsidR="00884D9B">
          <w:rPr>
            <w:webHidden/>
          </w:rPr>
          <w:t>275</w:t>
        </w:r>
        <w:r w:rsidR="00884D9B">
          <w:rPr>
            <w:webHidden/>
          </w:rPr>
          <w:fldChar w:fldCharType="end"/>
        </w:r>
      </w:hyperlink>
    </w:p>
    <w:p w14:paraId="57EDCDA5" w14:textId="2CFC7D0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41"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_Toc215824141 \h </w:instrText>
        </w:r>
        <w:r w:rsidR="00884D9B">
          <w:rPr>
            <w:webHidden/>
          </w:rPr>
        </w:r>
        <w:r w:rsidR="00884D9B">
          <w:rPr>
            <w:webHidden/>
          </w:rPr>
          <w:fldChar w:fldCharType="separate"/>
        </w:r>
        <w:r w:rsidR="00884D9B">
          <w:rPr>
            <w:webHidden/>
          </w:rPr>
          <w:t>276</w:t>
        </w:r>
        <w:r w:rsidR="00884D9B">
          <w:rPr>
            <w:webHidden/>
          </w:rPr>
          <w:fldChar w:fldCharType="end"/>
        </w:r>
      </w:hyperlink>
    </w:p>
    <w:p w14:paraId="58F7098F" w14:textId="459C250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42"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_Toc215824142 \h </w:instrText>
        </w:r>
        <w:r w:rsidR="00884D9B">
          <w:rPr>
            <w:webHidden/>
          </w:rPr>
        </w:r>
        <w:r w:rsidR="00884D9B">
          <w:rPr>
            <w:webHidden/>
          </w:rPr>
          <w:fldChar w:fldCharType="separate"/>
        </w:r>
        <w:r w:rsidR="00884D9B">
          <w:rPr>
            <w:webHidden/>
          </w:rPr>
          <w:t>276</w:t>
        </w:r>
        <w:r w:rsidR="00884D9B">
          <w:rPr>
            <w:webHidden/>
          </w:rPr>
          <w:fldChar w:fldCharType="end"/>
        </w:r>
      </w:hyperlink>
    </w:p>
    <w:p w14:paraId="18368BE4" w14:textId="6FE9B72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43"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_Toc215824143 \h </w:instrText>
        </w:r>
        <w:r w:rsidR="00884D9B">
          <w:rPr>
            <w:webHidden/>
          </w:rPr>
        </w:r>
        <w:r w:rsidR="00884D9B">
          <w:rPr>
            <w:webHidden/>
          </w:rPr>
          <w:fldChar w:fldCharType="separate"/>
        </w:r>
        <w:r w:rsidR="00884D9B">
          <w:rPr>
            <w:webHidden/>
          </w:rPr>
          <w:t>276</w:t>
        </w:r>
        <w:r w:rsidR="00884D9B">
          <w:rPr>
            <w:webHidden/>
          </w:rPr>
          <w:fldChar w:fldCharType="end"/>
        </w:r>
      </w:hyperlink>
    </w:p>
    <w:p w14:paraId="7FA1749A" w14:textId="667CD6F7" w:rsidR="00884D9B" w:rsidRDefault="009933FD">
      <w:pPr>
        <w:pStyle w:val="Spistreci3"/>
        <w:tabs>
          <w:tab w:val="right" w:leader="dot" w:pos="10240"/>
        </w:tabs>
        <w:rPr>
          <w:rFonts w:asciiTheme="minorHAnsi" w:eastAsiaTheme="minorEastAsia" w:hAnsiTheme="minorHAnsi" w:cstheme="minorBidi"/>
          <w:sz w:val="22"/>
          <w:szCs w:val="22"/>
          <w:lang w:val="pl-PL" w:eastAsia="pl-PL"/>
        </w:rPr>
      </w:pPr>
      <w:hyperlink w:anchor="_Toc215824144" w:history="1">
        <w:r w:rsidR="00884D9B" w:rsidRPr="00360899">
          <w:rPr>
            <w:rStyle w:val="Hipercze"/>
          </w:rPr>
          <w:t>2.3.1. Priorytet: 13. Priorytet 13 – Fundusze Europejskie na rzecz bezpiecznego Pomorza Zachodniego</w:t>
        </w:r>
        <w:r w:rsidR="00884D9B">
          <w:rPr>
            <w:webHidden/>
          </w:rPr>
          <w:tab/>
        </w:r>
        <w:r w:rsidR="00884D9B">
          <w:rPr>
            <w:webHidden/>
          </w:rPr>
          <w:fldChar w:fldCharType="begin"/>
        </w:r>
        <w:r w:rsidR="00884D9B">
          <w:rPr>
            <w:webHidden/>
          </w:rPr>
          <w:instrText xml:space="preserve"> PAGEREF _Toc215824144 \h </w:instrText>
        </w:r>
        <w:r w:rsidR="00884D9B">
          <w:rPr>
            <w:webHidden/>
          </w:rPr>
        </w:r>
        <w:r w:rsidR="00884D9B">
          <w:rPr>
            <w:webHidden/>
          </w:rPr>
          <w:fldChar w:fldCharType="separate"/>
        </w:r>
        <w:r w:rsidR="00884D9B">
          <w:rPr>
            <w:webHidden/>
          </w:rPr>
          <w:t>277</w:t>
        </w:r>
        <w:r w:rsidR="00884D9B">
          <w:rPr>
            <w:webHidden/>
          </w:rPr>
          <w:fldChar w:fldCharType="end"/>
        </w:r>
      </w:hyperlink>
    </w:p>
    <w:p w14:paraId="700342C9" w14:textId="12C17EB3"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145" w:history="1">
        <w:r w:rsidR="00884D9B" w:rsidRPr="00360899">
          <w:rPr>
            <w:rStyle w:val="Hipercze"/>
            <w:lang w:val="pl-PL"/>
          </w:rPr>
          <w:t>2.3.1.1. Cel szczegółowy: RSO3.3. Rozwój odpornej infrastruktury obronnej, przy priorytetowym traktowaniu infrastruktury podwójnego zastosowania, w tym w celu wspierania mobilności wojskowej w Unii, oraz zwiększenie gotowości cywilnej</w:t>
        </w:r>
        <w:r w:rsidR="00884D9B">
          <w:rPr>
            <w:webHidden/>
          </w:rPr>
          <w:tab/>
        </w:r>
        <w:r w:rsidR="00884D9B">
          <w:rPr>
            <w:webHidden/>
          </w:rPr>
          <w:fldChar w:fldCharType="begin"/>
        </w:r>
        <w:r w:rsidR="00884D9B">
          <w:rPr>
            <w:webHidden/>
          </w:rPr>
          <w:instrText xml:space="preserve"> PAGEREF _Toc215824145 \h </w:instrText>
        </w:r>
        <w:r w:rsidR="00884D9B">
          <w:rPr>
            <w:webHidden/>
          </w:rPr>
        </w:r>
        <w:r w:rsidR="00884D9B">
          <w:rPr>
            <w:webHidden/>
          </w:rPr>
          <w:fldChar w:fldCharType="separate"/>
        </w:r>
        <w:r w:rsidR="00884D9B">
          <w:rPr>
            <w:webHidden/>
          </w:rPr>
          <w:t>277</w:t>
        </w:r>
        <w:r w:rsidR="00884D9B">
          <w:rPr>
            <w:webHidden/>
          </w:rPr>
          <w:fldChar w:fldCharType="end"/>
        </w:r>
      </w:hyperlink>
    </w:p>
    <w:p w14:paraId="48260930" w14:textId="4CCDB345"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146" w:history="1">
        <w:r w:rsidR="00884D9B" w:rsidRPr="00360899">
          <w:rPr>
            <w:rStyle w:val="Hipercze"/>
            <w:lang w:val="pl-PL"/>
          </w:rPr>
          <w:t>2.3.1.1.1. Interwencje wspierane z Funduszy</w:t>
        </w:r>
        <w:r w:rsidR="00884D9B">
          <w:rPr>
            <w:webHidden/>
          </w:rPr>
          <w:tab/>
        </w:r>
        <w:r w:rsidR="00884D9B">
          <w:rPr>
            <w:webHidden/>
          </w:rPr>
          <w:fldChar w:fldCharType="begin"/>
        </w:r>
        <w:r w:rsidR="00884D9B">
          <w:rPr>
            <w:webHidden/>
          </w:rPr>
          <w:instrText xml:space="preserve"> PAGEREF _Toc215824146 \h </w:instrText>
        </w:r>
        <w:r w:rsidR="00884D9B">
          <w:rPr>
            <w:webHidden/>
          </w:rPr>
        </w:r>
        <w:r w:rsidR="00884D9B">
          <w:rPr>
            <w:webHidden/>
          </w:rPr>
          <w:fldChar w:fldCharType="separate"/>
        </w:r>
        <w:r w:rsidR="00884D9B">
          <w:rPr>
            <w:webHidden/>
          </w:rPr>
          <w:t>277</w:t>
        </w:r>
        <w:r w:rsidR="00884D9B">
          <w:rPr>
            <w:webHidden/>
          </w:rPr>
          <w:fldChar w:fldCharType="end"/>
        </w:r>
      </w:hyperlink>
    </w:p>
    <w:p w14:paraId="763B4D20" w14:textId="79AAE96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47"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_Toc215824147 \h </w:instrText>
        </w:r>
        <w:r w:rsidR="00884D9B">
          <w:rPr>
            <w:webHidden/>
          </w:rPr>
        </w:r>
        <w:r w:rsidR="00884D9B">
          <w:rPr>
            <w:webHidden/>
          </w:rPr>
          <w:fldChar w:fldCharType="separate"/>
        </w:r>
        <w:r w:rsidR="00884D9B">
          <w:rPr>
            <w:webHidden/>
          </w:rPr>
          <w:t>277</w:t>
        </w:r>
        <w:r w:rsidR="00884D9B">
          <w:rPr>
            <w:webHidden/>
          </w:rPr>
          <w:fldChar w:fldCharType="end"/>
        </w:r>
      </w:hyperlink>
    </w:p>
    <w:p w14:paraId="5C0ACAE5" w14:textId="741CAA8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48"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_Toc215824148 \h </w:instrText>
        </w:r>
        <w:r w:rsidR="00884D9B">
          <w:rPr>
            <w:webHidden/>
          </w:rPr>
        </w:r>
        <w:r w:rsidR="00884D9B">
          <w:rPr>
            <w:webHidden/>
          </w:rPr>
          <w:fldChar w:fldCharType="separate"/>
        </w:r>
        <w:r w:rsidR="00884D9B">
          <w:rPr>
            <w:webHidden/>
          </w:rPr>
          <w:t>278</w:t>
        </w:r>
        <w:r w:rsidR="00884D9B">
          <w:rPr>
            <w:webHidden/>
          </w:rPr>
          <w:fldChar w:fldCharType="end"/>
        </w:r>
      </w:hyperlink>
    </w:p>
    <w:p w14:paraId="2516A037" w14:textId="1E17FD9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49"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_Toc215824149 \h </w:instrText>
        </w:r>
        <w:r w:rsidR="00884D9B">
          <w:rPr>
            <w:webHidden/>
          </w:rPr>
        </w:r>
        <w:r w:rsidR="00884D9B">
          <w:rPr>
            <w:webHidden/>
          </w:rPr>
          <w:fldChar w:fldCharType="separate"/>
        </w:r>
        <w:r w:rsidR="00884D9B">
          <w:rPr>
            <w:webHidden/>
          </w:rPr>
          <w:t>278</w:t>
        </w:r>
        <w:r w:rsidR="00884D9B">
          <w:rPr>
            <w:webHidden/>
          </w:rPr>
          <w:fldChar w:fldCharType="end"/>
        </w:r>
      </w:hyperlink>
    </w:p>
    <w:p w14:paraId="700D1C78" w14:textId="4623C7E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50"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_Toc215824150 \h </w:instrText>
        </w:r>
        <w:r w:rsidR="00884D9B">
          <w:rPr>
            <w:webHidden/>
          </w:rPr>
        </w:r>
        <w:r w:rsidR="00884D9B">
          <w:rPr>
            <w:webHidden/>
          </w:rPr>
          <w:fldChar w:fldCharType="separate"/>
        </w:r>
        <w:r w:rsidR="00884D9B">
          <w:rPr>
            <w:webHidden/>
          </w:rPr>
          <w:t>278</w:t>
        </w:r>
        <w:r w:rsidR="00884D9B">
          <w:rPr>
            <w:webHidden/>
          </w:rPr>
          <w:fldChar w:fldCharType="end"/>
        </w:r>
      </w:hyperlink>
    </w:p>
    <w:p w14:paraId="420A142A" w14:textId="27E9937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51"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_Toc215824151 \h </w:instrText>
        </w:r>
        <w:r w:rsidR="00884D9B">
          <w:rPr>
            <w:webHidden/>
          </w:rPr>
        </w:r>
        <w:r w:rsidR="00884D9B">
          <w:rPr>
            <w:webHidden/>
          </w:rPr>
          <w:fldChar w:fldCharType="separate"/>
        </w:r>
        <w:r w:rsidR="00884D9B">
          <w:rPr>
            <w:webHidden/>
          </w:rPr>
          <w:t>278</w:t>
        </w:r>
        <w:r w:rsidR="00884D9B">
          <w:rPr>
            <w:webHidden/>
          </w:rPr>
          <w:fldChar w:fldCharType="end"/>
        </w:r>
      </w:hyperlink>
    </w:p>
    <w:p w14:paraId="17B470BE" w14:textId="1F1AEEF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52"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_Toc215824152 \h </w:instrText>
        </w:r>
        <w:r w:rsidR="00884D9B">
          <w:rPr>
            <w:webHidden/>
          </w:rPr>
        </w:r>
        <w:r w:rsidR="00884D9B">
          <w:rPr>
            <w:webHidden/>
          </w:rPr>
          <w:fldChar w:fldCharType="separate"/>
        </w:r>
        <w:r w:rsidR="00884D9B">
          <w:rPr>
            <w:webHidden/>
          </w:rPr>
          <w:t>279</w:t>
        </w:r>
        <w:r w:rsidR="00884D9B">
          <w:rPr>
            <w:webHidden/>
          </w:rPr>
          <w:fldChar w:fldCharType="end"/>
        </w:r>
      </w:hyperlink>
    </w:p>
    <w:p w14:paraId="0055E891" w14:textId="50200B6D"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153" w:history="1">
        <w:r w:rsidR="00884D9B" w:rsidRPr="00360899">
          <w:rPr>
            <w:rStyle w:val="Hipercze"/>
            <w:lang w:val="pl-PL"/>
          </w:rPr>
          <w:t>2.3.1.1.2. Wskaźniki</w:t>
        </w:r>
        <w:r w:rsidR="00884D9B">
          <w:rPr>
            <w:webHidden/>
          </w:rPr>
          <w:tab/>
        </w:r>
        <w:r w:rsidR="00884D9B">
          <w:rPr>
            <w:webHidden/>
          </w:rPr>
          <w:fldChar w:fldCharType="begin"/>
        </w:r>
        <w:r w:rsidR="00884D9B">
          <w:rPr>
            <w:webHidden/>
          </w:rPr>
          <w:instrText xml:space="preserve"> PAGEREF _Toc215824153 \h </w:instrText>
        </w:r>
        <w:r w:rsidR="00884D9B">
          <w:rPr>
            <w:webHidden/>
          </w:rPr>
        </w:r>
        <w:r w:rsidR="00884D9B">
          <w:rPr>
            <w:webHidden/>
          </w:rPr>
          <w:fldChar w:fldCharType="separate"/>
        </w:r>
        <w:r w:rsidR="00884D9B">
          <w:rPr>
            <w:webHidden/>
          </w:rPr>
          <w:t>279</w:t>
        </w:r>
        <w:r w:rsidR="00884D9B">
          <w:rPr>
            <w:webHidden/>
          </w:rPr>
          <w:fldChar w:fldCharType="end"/>
        </w:r>
      </w:hyperlink>
    </w:p>
    <w:p w14:paraId="7AC7B759" w14:textId="783968FC"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54"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_Toc215824154 \h </w:instrText>
        </w:r>
        <w:r w:rsidR="00884D9B">
          <w:rPr>
            <w:webHidden/>
          </w:rPr>
        </w:r>
        <w:r w:rsidR="00884D9B">
          <w:rPr>
            <w:webHidden/>
          </w:rPr>
          <w:fldChar w:fldCharType="separate"/>
        </w:r>
        <w:r w:rsidR="00884D9B">
          <w:rPr>
            <w:webHidden/>
          </w:rPr>
          <w:t>279</w:t>
        </w:r>
        <w:r w:rsidR="00884D9B">
          <w:rPr>
            <w:webHidden/>
          </w:rPr>
          <w:fldChar w:fldCharType="end"/>
        </w:r>
      </w:hyperlink>
    </w:p>
    <w:p w14:paraId="5AD1C5C5" w14:textId="36C55F8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55"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_Toc215824155 \h </w:instrText>
        </w:r>
        <w:r w:rsidR="00884D9B">
          <w:rPr>
            <w:webHidden/>
          </w:rPr>
        </w:r>
        <w:r w:rsidR="00884D9B">
          <w:rPr>
            <w:webHidden/>
          </w:rPr>
          <w:fldChar w:fldCharType="separate"/>
        </w:r>
        <w:r w:rsidR="00884D9B">
          <w:rPr>
            <w:webHidden/>
          </w:rPr>
          <w:t>279</w:t>
        </w:r>
        <w:r w:rsidR="00884D9B">
          <w:rPr>
            <w:webHidden/>
          </w:rPr>
          <w:fldChar w:fldCharType="end"/>
        </w:r>
      </w:hyperlink>
    </w:p>
    <w:p w14:paraId="3C9D0922" w14:textId="52C7248C"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156" w:history="1">
        <w:r w:rsidR="00884D9B" w:rsidRPr="00360899">
          <w:rPr>
            <w:rStyle w:val="Hipercze"/>
            <w:lang w:val="pl-PL"/>
          </w:rPr>
          <w:t>2.3.1.1.3.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_Toc215824156 \h </w:instrText>
        </w:r>
        <w:r w:rsidR="00884D9B">
          <w:rPr>
            <w:webHidden/>
          </w:rPr>
        </w:r>
        <w:r w:rsidR="00884D9B">
          <w:rPr>
            <w:webHidden/>
          </w:rPr>
          <w:fldChar w:fldCharType="separate"/>
        </w:r>
        <w:r w:rsidR="00884D9B">
          <w:rPr>
            <w:webHidden/>
          </w:rPr>
          <w:t>279</w:t>
        </w:r>
        <w:r w:rsidR="00884D9B">
          <w:rPr>
            <w:webHidden/>
          </w:rPr>
          <w:fldChar w:fldCharType="end"/>
        </w:r>
      </w:hyperlink>
    </w:p>
    <w:p w14:paraId="6F742CC6" w14:textId="79A5B80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57"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_Toc215824157 \h </w:instrText>
        </w:r>
        <w:r w:rsidR="00884D9B">
          <w:rPr>
            <w:webHidden/>
          </w:rPr>
        </w:r>
        <w:r w:rsidR="00884D9B">
          <w:rPr>
            <w:webHidden/>
          </w:rPr>
          <w:fldChar w:fldCharType="separate"/>
        </w:r>
        <w:r w:rsidR="00884D9B">
          <w:rPr>
            <w:webHidden/>
          </w:rPr>
          <w:t>280</w:t>
        </w:r>
        <w:r w:rsidR="00884D9B">
          <w:rPr>
            <w:webHidden/>
          </w:rPr>
          <w:fldChar w:fldCharType="end"/>
        </w:r>
      </w:hyperlink>
    </w:p>
    <w:p w14:paraId="56E69673" w14:textId="7A6A0461"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58"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_Toc215824158 \h </w:instrText>
        </w:r>
        <w:r w:rsidR="00884D9B">
          <w:rPr>
            <w:webHidden/>
          </w:rPr>
        </w:r>
        <w:r w:rsidR="00884D9B">
          <w:rPr>
            <w:webHidden/>
          </w:rPr>
          <w:fldChar w:fldCharType="separate"/>
        </w:r>
        <w:r w:rsidR="00884D9B">
          <w:rPr>
            <w:webHidden/>
          </w:rPr>
          <w:t>280</w:t>
        </w:r>
        <w:r w:rsidR="00884D9B">
          <w:rPr>
            <w:webHidden/>
          </w:rPr>
          <w:fldChar w:fldCharType="end"/>
        </w:r>
      </w:hyperlink>
    </w:p>
    <w:p w14:paraId="6726909E" w14:textId="6803998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59"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_Toc215824159 \h </w:instrText>
        </w:r>
        <w:r w:rsidR="00884D9B">
          <w:rPr>
            <w:webHidden/>
          </w:rPr>
        </w:r>
        <w:r w:rsidR="00884D9B">
          <w:rPr>
            <w:webHidden/>
          </w:rPr>
          <w:fldChar w:fldCharType="separate"/>
        </w:r>
        <w:r w:rsidR="00884D9B">
          <w:rPr>
            <w:webHidden/>
          </w:rPr>
          <w:t>280</w:t>
        </w:r>
        <w:r w:rsidR="00884D9B">
          <w:rPr>
            <w:webHidden/>
          </w:rPr>
          <w:fldChar w:fldCharType="end"/>
        </w:r>
      </w:hyperlink>
    </w:p>
    <w:p w14:paraId="4D86EB3E" w14:textId="599FF61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60"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_Toc215824160 \h </w:instrText>
        </w:r>
        <w:r w:rsidR="00884D9B">
          <w:rPr>
            <w:webHidden/>
          </w:rPr>
        </w:r>
        <w:r w:rsidR="00884D9B">
          <w:rPr>
            <w:webHidden/>
          </w:rPr>
          <w:fldChar w:fldCharType="separate"/>
        </w:r>
        <w:r w:rsidR="00884D9B">
          <w:rPr>
            <w:webHidden/>
          </w:rPr>
          <w:t>281</w:t>
        </w:r>
        <w:r w:rsidR="00884D9B">
          <w:rPr>
            <w:webHidden/>
          </w:rPr>
          <w:fldChar w:fldCharType="end"/>
        </w:r>
      </w:hyperlink>
    </w:p>
    <w:p w14:paraId="4BFB8E4D" w14:textId="2EBADA6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61"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_Toc215824161 \h </w:instrText>
        </w:r>
        <w:r w:rsidR="00884D9B">
          <w:rPr>
            <w:webHidden/>
          </w:rPr>
        </w:r>
        <w:r w:rsidR="00884D9B">
          <w:rPr>
            <w:webHidden/>
          </w:rPr>
          <w:fldChar w:fldCharType="separate"/>
        </w:r>
        <w:r w:rsidR="00884D9B">
          <w:rPr>
            <w:webHidden/>
          </w:rPr>
          <w:t>281</w:t>
        </w:r>
        <w:r w:rsidR="00884D9B">
          <w:rPr>
            <w:webHidden/>
          </w:rPr>
          <w:fldChar w:fldCharType="end"/>
        </w:r>
      </w:hyperlink>
    </w:p>
    <w:p w14:paraId="0C8F0594" w14:textId="29DF0178" w:rsidR="00884D9B" w:rsidRDefault="009933FD">
      <w:pPr>
        <w:pStyle w:val="Spistreci3"/>
        <w:tabs>
          <w:tab w:val="right" w:leader="dot" w:pos="10240"/>
        </w:tabs>
        <w:rPr>
          <w:rFonts w:asciiTheme="minorHAnsi" w:eastAsiaTheme="minorEastAsia" w:hAnsiTheme="minorHAnsi" w:cstheme="minorBidi"/>
          <w:sz w:val="22"/>
          <w:szCs w:val="22"/>
          <w:lang w:val="pl-PL" w:eastAsia="pl-PL"/>
        </w:rPr>
      </w:pPr>
      <w:hyperlink w:anchor="_Toc215824162" w:history="1">
        <w:r w:rsidR="00884D9B" w:rsidRPr="00360899">
          <w:rPr>
            <w:rStyle w:val="Hipercze"/>
          </w:rPr>
          <w:t>2.3.1. Priorytet: 14. Priorytet 14 – Fundusze Europejskie na rzecz bezpieczeństwa mieszkanek i mieszkańców Pomorza Zachodniego</w:t>
        </w:r>
        <w:r w:rsidR="00884D9B">
          <w:rPr>
            <w:webHidden/>
          </w:rPr>
          <w:tab/>
        </w:r>
        <w:r w:rsidR="00884D9B">
          <w:rPr>
            <w:webHidden/>
          </w:rPr>
          <w:fldChar w:fldCharType="begin"/>
        </w:r>
        <w:r w:rsidR="00884D9B">
          <w:rPr>
            <w:webHidden/>
          </w:rPr>
          <w:instrText xml:space="preserve"> PAGEREF _Toc215824162 \h </w:instrText>
        </w:r>
        <w:r w:rsidR="00884D9B">
          <w:rPr>
            <w:webHidden/>
          </w:rPr>
        </w:r>
        <w:r w:rsidR="00884D9B">
          <w:rPr>
            <w:webHidden/>
          </w:rPr>
          <w:fldChar w:fldCharType="separate"/>
        </w:r>
        <w:r w:rsidR="00884D9B">
          <w:rPr>
            <w:webHidden/>
          </w:rPr>
          <w:t>282</w:t>
        </w:r>
        <w:r w:rsidR="00884D9B">
          <w:rPr>
            <w:webHidden/>
          </w:rPr>
          <w:fldChar w:fldCharType="end"/>
        </w:r>
      </w:hyperlink>
    </w:p>
    <w:p w14:paraId="65D5BDEE" w14:textId="655CA1A9"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163" w:history="1">
        <w:r w:rsidR="00884D9B" w:rsidRPr="00360899">
          <w:rPr>
            <w:rStyle w:val="Hipercze"/>
            <w:lang w:val="pl-PL"/>
          </w:rPr>
          <w:t>2.3.1.1. Cel szczegółowy: ESO4.6.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 (EFS+)</w:t>
        </w:r>
        <w:r w:rsidR="00884D9B">
          <w:rPr>
            <w:webHidden/>
          </w:rPr>
          <w:tab/>
        </w:r>
        <w:r w:rsidR="00884D9B">
          <w:rPr>
            <w:webHidden/>
          </w:rPr>
          <w:fldChar w:fldCharType="begin"/>
        </w:r>
        <w:r w:rsidR="00884D9B">
          <w:rPr>
            <w:webHidden/>
          </w:rPr>
          <w:instrText xml:space="preserve"> PAGEREF _Toc215824163 \h </w:instrText>
        </w:r>
        <w:r w:rsidR="00884D9B">
          <w:rPr>
            <w:webHidden/>
          </w:rPr>
        </w:r>
        <w:r w:rsidR="00884D9B">
          <w:rPr>
            <w:webHidden/>
          </w:rPr>
          <w:fldChar w:fldCharType="separate"/>
        </w:r>
        <w:r w:rsidR="00884D9B">
          <w:rPr>
            <w:webHidden/>
          </w:rPr>
          <w:t>282</w:t>
        </w:r>
        <w:r w:rsidR="00884D9B">
          <w:rPr>
            <w:webHidden/>
          </w:rPr>
          <w:fldChar w:fldCharType="end"/>
        </w:r>
      </w:hyperlink>
    </w:p>
    <w:p w14:paraId="53E43205" w14:textId="79A604BB"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164" w:history="1">
        <w:r w:rsidR="00884D9B" w:rsidRPr="00360899">
          <w:rPr>
            <w:rStyle w:val="Hipercze"/>
            <w:lang w:val="pl-PL"/>
          </w:rPr>
          <w:t>2.3.1.1.1. Interwencje wspierane z Funduszy</w:t>
        </w:r>
        <w:r w:rsidR="00884D9B">
          <w:rPr>
            <w:webHidden/>
          </w:rPr>
          <w:tab/>
        </w:r>
        <w:r w:rsidR="00884D9B">
          <w:rPr>
            <w:webHidden/>
          </w:rPr>
          <w:fldChar w:fldCharType="begin"/>
        </w:r>
        <w:r w:rsidR="00884D9B">
          <w:rPr>
            <w:webHidden/>
          </w:rPr>
          <w:instrText xml:space="preserve"> PAGEREF _Toc215824164 \h </w:instrText>
        </w:r>
        <w:r w:rsidR="00884D9B">
          <w:rPr>
            <w:webHidden/>
          </w:rPr>
        </w:r>
        <w:r w:rsidR="00884D9B">
          <w:rPr>
            <w:webHidden/>
          </w:rPr>
          <w:fldChar w:fldCharType="separate"/>
        </w:r>
        <w:r w:rsidR="00884D9B">
          <w:rPr>
            <w:webHidden/>
          </w:rPr>
          <w:t>282</w:t>
        </w:r>
        <w:r w:rsidR="00884D9B">
          <w:rPr>
            <w:webHidden/>
          </w:rPr>
          <w:fldChar w:fldCharType="end"/>
        </w:r>
      </w:hyperlink>
    </w:p>
    <w:p w14:paraId="745FCC7E" w14:textId="7145C72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65"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_Toc215824165 \h </w:instrText>
        </w:r>
        <w:r w:rsidR="00884D9B">
          <w:rPr>
            <w:webHidden/>
          </w:rPr>
        </w:r>
        <w:r w:rsidR="00884D9B">
          <w:rPr>
            <w:webHidden/>
          </w:rPr>
          <w:fldChar w:fldCharType="separate"/>
        </w:r>
        <w:r w:rsidR="00884D9B">
          <w:rPr>
            <w:webHidden/>
          </w:rPr>
          <w:t>282</w:t>
        </w:r>
        <w:r w:rsidR="00884D9B">
          <w:rPr>
            <w:webHidden/>
          </w:rPr>
          <w:fldChar w:fldCharType="end"/>
        </w:r>
      </w:hyperlink>
    </w:p>
    <w:p w14:paraId="1A350672" w14:textId="16F0E03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66"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_Toc215824166 \h </w:instrText>
        </w:r>
        <w:r w:rsidR="00884D9B">
          <w:rPr>
            <w:webHidden/>
          </w:rPr>
        </w:r>
        <w:r w:rsidR="00884D9B">
          <w:rPr>
            <w:webHidden/>
          </w:rPr>
          <w:fldChar w:fldCharType="separate"/>
        </w:r>
        <w:r w:rsidR="00884D9B">
          <w:rPr>
            <w:webHidden/>
          </w:rPr>
          <w:t>283</w:t>
        </w:r>
        <w:r w:rsidR="00884D9B">
          <w:rPr>
            <w:webHidden/>
          </w:rPr>
          <w:fldChar w:fldCharType="end"/>
        </w:r>
      </w:hyperlink>
    </w:p>
    <w:p w14:paraId="7F4502E0" w14:textId="25B6BF2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67"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_Toc215824167 \h </w:instrText>
        </w:r>
        <w:r w:rsidR="00884D9B">
          <w:rPr>
            <w:webHidden/>
          </w:rPr>
        </w:r>
        <w:r w:rsidR="00884D9B">
          <w:rPr>
            <w:webHidden/>
          </w:rPr>
          <w:fldChar w:fldCharType="separate"/>
        </w:r>
        <w:r w:rsidR="00884D9B">
          <w:rPr>
            <w:webHidden/>
          </w:rPr>
          <w:t>283</w:t>
        </w:r>
        <w:r w:rsidR="00884D9B">
          <w:rPr>
            <w:webHidden/>
          </w:rPr>
          <w:fldChar w:fldCharType="end"/>
        </w:r>
      </w:hyperlink>
    </w:p>
    <w:p w14:paraId="158C45D0" w14:textId="2DEB830B"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68"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_Toc215824168 \h </w:instrText>
        </w:r>
        <w:r w:rsidR="00884D9B">
          <w:rPr>
            <w:webHidden/>
          </w:rPr>
        </w:r>
        <w:r w:rsidR="00884D9B">
          <w:rPr>
            <w:webHidden/>
          </w:rPr>
          <w:fldChar w:fldCharType="separate"/>
        </w:r>
        <w:r w:rsidR="00884D9B">
          <w:rPr>
            <w:webHidden/>
          </w:rPr>
          <w:t>284</w:t>
        </w:r>
        <w:r w:rsidR="00884D9B">
          <w:rPr>
            <w:webHidden/>
          </w:rPr>
          <w:fldChar w:fldCharType="end"/>
        </w:r>
      </w:hyperlink>
    </w:p>
    <w:p w14:paraId="415EE88C" w14:textId="1696FCB7"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69"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_Toc215824169 \h </w:instrText>
        </w:r>
        <w:r w:rsidR="00884D9B">
          <w:rPr>
            <w:webHidden/>
          </w:rPr>
        </w:r>
        <w:r w:rsidR="00884D9B">
          <w:rPr>
            <w:webHidden/>
          </w:rPr>
          <w:fldChar w:fldCharType="separate"/>
        </w:r>
        <w:r w:rsidR="00884D9B">
          <w:rPr>
            <w:webHidden/>
          </w:rPr>
          <w:t>284</w:t>
        </w:r>
        <w:r w:rsidR="00884D9B">
          <w:rPr>
            <w:webHidden/>
          </w:rPr>
          <w:fldChar w:fldCharType="end"/>
        </w:r>
      </w:hyperlink>
    </w:p>
    <w:p w14:paraId="710C0E3C" w14:textId="5BB8497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70"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_Toc215824170 \h </w:instrText>
        </w:r>
        <w:r w:rsidR="00884D9B">
          <w:rPr>
            <w:webHidden/>
          </w:rPr>
        </w:r>
        <w:r w:rsidR="00884D9B">
          <w:rPr>
            <w:webHidden/>
          </w:rPr>
          <w:fldChar w:fldCharType="separate"/>
        </w:r>
        <w:r w:rsidR="00884D9B">
          <w:rPr>
            <w:webHidden/>
          </w:rPr>
          <w:t>284</w:t>
        </w:r>
        <w:r w:rsidR="00884D9B">
          <w:rPr>
            <w:webHidden/>
          </w:rPr>
          <w:fldChar w:fldCharType="end"/>
        </w:r>
      </w:hyperlink>
    </w:p>
    <w:p w14:paraId="768B09A8" w14:textId="33B1435E"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171" w:history="1">
        <w:r w:rsidR="00884D9B" w:rsidRPr="00360899">
          <w:rPr>
            <w:rStyle w:val="Hipercze"/>
            <w:lang w:val="pl-PL"/>
          </w:rPr>
          <w:t>2.3.1.1.2. Wskaźniki</w:t>
        </w:r>
        <w:r w:rsidR="00884D9B">
          <w:rPr>
            <w:webHidden/>
          </w:rPr>
          <w:tab/>
        </w:r>
        <w:r w:rsidR="00884D9B">
          <w:rPr>
            <w:webHidden/>
          </w:rPr>
          <w:fldChar w:fldCharType="begin"/>
        </w:r>
        <w:r w:rsidR="00884D9B">
          <w:rPr>
            <w:webHidden/>
          </w:rPr>
          <w:instrText xml:space="preserve"> PAGEREF _Toc215824171 \h </w:instrText>
        </w:r>
        <w:r w:rsidR="00884D9B">
          <w:rPr>
            <w:webHidden/>
          </w:rPr>
        </w:r>
        <w:r w:rsidR="00884D9B">
          <w:rPr>
            <w:webHidden/>
          </w:rPr>
          <w:fldChar w:fldCharType="separate"/>
        </w:r>
        <w:r w:rsidR="00884D9B">
          <w:rPr>
            <w:webHidden/>
          </w:rPr>
          <w:t>284</w:t>
        </w:r>
        <w:r w:rsidR="00884D9B">
          <w:rPr>
            <w:webHidden/>
          </w:rPr>
          <w:fldChar w:fldCharType="end"/>
        </w:r>
      </w:hyperlink>
    </w:p>
    <w:p w14:paraId="4EFE6798" w14:textId="1241396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72"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_Toc215824172 \h </w:instrText>
        </w:r>
        <w:r w:rsidR="00884D9B">
          <w:rPr>
            <w:webHidden/>
          </w:rPr>
        </w:r>
        <w:r w:rsidR="00884D9B">
          <w:rPr>
            <w:webHidden/>
          </w:rPr>
          <w:fldChar w:fldCharType="separate"/>
        </w:r>
        <w:r w:rsidR="00884D9B">
          <w:rPr>
            <w:webHidden/>
          </w:rPr>
          <w:t>284</w:t>
        </w:r>
        <w:r w:rsidR="00884D9B">
          <w:rPr>
            <w:webHidden/>
          </w:rPr>
          <w:fldChar w:fldCharType="end"/>
        </w:r>
      </w:hyperlink>
    </w:p>
    <w:p w14:paraId="10D90BE9" w14:textId="783EBAE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73"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_Toc215824173 \h </w:instrText>
        </w:r>
        <w:r w:rsidR="00884D9B">
          <w:rPr>
            <w:webHidden/>
          </w:rPr>
        </w:r>
        <w:r w:rsidR="00884D9B">
          <w:rPr>
            <w:webHidden/>
          </w:rPr>
          <w:fldChar w:fldCharType="separate"/>
        </w:r>
        <w:r w:rsidR="00884D9B">
          <w:rPr>
            <w:webHidden/>
          </w:rPr>
          <w:t>285</w:t>
        </w:r>
        <w:r w:rsidR="00884D9B">
          <w:rPr>
            <w:webHidden/>
          </w:rPr>
          <w:fldChar w:fldCharType="end"/>
        </w:r>
      </w:hyperlink>
    </w:p>
    <w:p w14:paraId="71AAAD61" w14:textId="70C23949"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174" w:history="1">
        <w:r w:rsidR="00884D9B" w:rsidRPr="00360899">
          <w:rPr>
            <w:rStyle w:val="Hipercze"/>
            <w:lang w:val="pl-PL"/>
          </w:rPr>
          <w:t>2.3.1.1.3.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_Toc215824174 \h </w:instrText>
        </w:r>
        <w:r w:rsidR="00884D9B">
          <w:rPr>
            <w:webHidden/>
          </w:rPr>
        </w:r>
        <w:r w:rsidR="00884D9B">
          <w:rPr>
            <w:webHidden/>
          </w:rPr>
          <w:fldChar w:fldCharType="separate"/>
        </w:r>
        <w:r w:rsidR="00884D9B">
          <w:rPr>
            <w:webHidden/>
          </w:rPr>
          <w:t>285</w:t>
        </w:r>
        <w:r w:rsidR="00884D9B">
          <w:rPr>
            <w:webHidden/>
          </w:rPr>
          <w:fldChar w:fldCharType="end"/>
        </w:r>
      </w:hyperlink>
    </w:p>
    <w:p w14:paraId="3BCA43DF" w14:textId="5B2AD6D4"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75"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_Toc215824175 \h </w:instrText>
        </w:r>
        <w:r w:rsidR="00884D9B">
          <w:rPr>
            <w:webHidden/>
          </w:rPr>
        </w:r>
        <w:r w:rsidR="00884D9B">
          <w:rPr>
            <w:webHidden/>
          </w:rPr>
          <w:fldChar w:fldCharType="separate"/>
        </w:r>
        <w:r w:rsidR="00884D9B">
          <w:rPr>
            <w:webHidden/>
          </w:rPr>
          <w:t>285</w:t>
        </w:r>
        <w:r w:rsidR="00884D9B">
          <w:rPr>
            <w:webHidden/>
          </w:rPr>
          <w:fldChar w:fldCharType="end"/>
        </w:r>
      </w:hyperlink>
    </w:p>
    <w:p w14:paraId="599A8F90" w14:textId="5E53036A"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76"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_Toc215824176 \h </w:instrText>
        </w:r>
        <w:r w:rsidR="00884D9B">
          <w:rPr>
            <w:webHidden/>
          </w:rPr>
        </w:r>
        <w:r w:rsidR="00884D9B">
          <w:rPr>
            <w:webHidden/>
          </w:rPr>
          <w:fldChar w:fldCharType="separate"/>
        </w:r>
        <w:r w:rsidR="00884D9B">
          <w:rPr>
            <w:webHidden/>
          </w:rPr>
          <w:t>285</w:t>
        </w:r>
        <w:r w:rsidR="00884D9B">
          <w:rPr>
            <w:webHidden/>
          </w:rPr>
          <w:fldChar w:fldCharType="end"/>
        </w:r>
      </w:hyperlink>
    </w:p>
    <w:p w14:paraId="19826114" w14:textId="08E9C9C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77"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_Toc215824177 \h </w:instrText>
        </w:r>
        <w:r w:rsidR="00884D9B">
          <w:rPr>
            <w:webHidden/>
          </w:rPr>
        </w:r>
        <w:r w:rsidR="00884D9B">
          <w:rPr>
            <w:webHidden/>
          </w:rPr>
          <w:fldChar w:fldCharType="separate"/>
        </w:r>
        <w:r w:rsidR="00884D9B">
          <w:rPr>
            <w:webHidden/>
          </w:rPr>
          <w:t>285</w:t>
        </w:r>
        <w:r w:rsidR="00884D9B">
          <w:rPr>
            <w:webHidden/>
          </w:rPr>
          <w:fldChar w:fldCharType="end"/>
        </w:r>
      </w:hyperlink>
    </w:p>
    <w:p w14:paraId="39D306F8" w14:textId="46209AC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78"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_Toc215824178 \h </w:instrText>
        </w:r>
        <w:r w:rsidR="00884D9B">
          <w:rPr>
            <w:webHidden/>
          </w:rPr>
        </w:r>
        <w:r w:rsidR="00884D9B">
          <w:rPr>
            <w:webHidden/>
          </w:rPr>
          <w:fldChar w:fldCharType="separate"/>
        </w:r>
        <w:r w:rsidR="00884D9B">
          <w:rPr>
            <w:webHidden/>
          </w:rPr>
          <w:t>285</w:t>
        </w:r>
        <w:r w:rsidR="00884D9B">
          <w:rPr>
            <w:webHidden/>
          </w:rPr>
          <w:fldChar w:fldCharType="end"/>
        </w:r>
      </w:hyperlink>
    </w:p>
    <w:p w14:paraId="6FBF359A" w14:textId="0943D753"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79"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_Toc215824179 \h </w:instrText>
        </w:r>
        <w:r w:rsidR="00884D9B">
          <w:rPr>
            <w:webHidden/>
          </w:rPr>
        </w:r>
        <w:r w:rsidR="00884D9B">
          <w:rPr>
            <w:webHidden/>
          </w:rPr>
          <w:fldChar w:fldCharType="separate"/>
        </w:r>
        <w:r w:rsidR="00884D9B">
          <w:rPr>
            <w:webHidden/>
          </w:rPr>
          <w:t>286</w:t>
        </w:r>
        <w:r w:rsidR="00884D9B">
          <w:rPr>
            <w:webHidden/>
          </w:rPr>
          <w:fldChar w:fldCharType="end"/>
        </w:r>
      </w:hyperlink>
    </w:p>
    <w:p w14:paraId="15784929" w14:textId="54F9B196"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180" w:history="1">
        <w:r w:rsidR="00884D9B" w:rsidRPr="00360899">
          <w:rPr>
            <w:rStyle w:val="Hipercze"/>
            <w:lang w:val="pl-PL"/>
          </w:rPr>
          <w:t>2.3.1.1. Cel szczegółowy: ESO4.7. 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 (EFS+)</w:t>
        </w:r>
        <w:r w:rsidR="00884D9B">
          <w:rPr>
            <w:webHidden/>
          </w:rPr>
          <w:tab/>
        </w:r>
        <w:r w:rsidR="00884D9B">
          <w:rPr>
            <w:webHidden/>
          </w:rPr>
          <w:fldChar w:fldCharType="begin"/>
        </w:r>
        <w:r w:rsidR="00884D9B">
          <w:rPr>
            <w:webHidden/>
          </w:rPr>
          <w:instrText xml:space="preserve"> PAGEREF _Toc215824180 \h </w:instrText>
        </w:r>
        <w:r w:rsidR="00884D9B">
          <w:rPr>
            <w:webHidden/>
          </w:rPr>
        </w:r>
        <w:r w:rsidR="00884D9B">
          <w:rPr>
            <w:webHidden/>
          </w:rPr>
          <w:fldChar w:fldCharType="separate"/>
        </w:r>
        <w:r w:rsidR="00884D9B">
          <w:rPr>
            <w:webHidden/>
          </w:rPr>
          <w:t>287</w:t>
        </w:r>
        <w:r w:rsidR="00884D9B">
          <w:rPr>
            <w:webHidden/>
          </w:rPr>
          <w:fldChar w:fldCharType="end"/>
        </w:r>
      </w:hyperlink>
    </w:p>
    <w:p w14:paraId="429B793E" w14:textId="1951C231"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181" w:history="1">
        <w:r w:rsidR="00884D9B" w:rsidRPr="00360899">
          <w:rPr>
            <w:rStyle w:val="Hipercze"/>
            <w:lang w:val="pl-PL"/>
          </w:rPr>
          <w:t>2.3.1.1.1. Interwencje wspierane z Funduszy</w:t>
        </w:r>
        <w:r w:rsidR="00884D9B">
          <w:rPr>
            <w:webHidden/>
          </w:rPr>
          <w:tab/>
        </w:r>
        <w:r w:rsidR="00884D9B">
          <w:rPr>
            <w:webHidden/>
          </w:rPr>
          <w:fldChar w:fldCharType="begin"/>
        </w:r>
        <w:r w:rsidR="00884D9B">
          <w:rPr>
            <w:webHidden/>
          </w:rPr>
          <w:instrText xml:space="preserve"> PAGEREF _Toc215824181 \h </w:instrText>
        </w:r>
        <w:r w:rsidR="00884D9B">
          <w:rPr>
            <w:webHidden/>
          </w:rPr>
        </w:r>
        <w:r w:rsidR="00884D9B">
          <w:rPr>
            <w:webHidden/>
          </w:rPr>
          <w:fldChar w:fldCharType="separate"/>
        </w:r>
        <w:r w:rsidR="00884D9B">
          <w:rPr>
            <w:webHidden/>
          </w:rPr>
          <w:t>287</w:t>
        </w:r>
        <w:r w:rsidR="00884D9B">
          <w:rPr>
            <w:webHidden/>
          </w:rPr>
          <w:fldChar w:fldCharType="end"/>
        </w:r>
      </w:hyperlink>
    </w:p>
    <w:p w14:paraId="61872713" w14:textId="5ACE357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82" w:history="1">
        <w:r w:rsidR="00884D9B" w:rsidRPr="00360899">
          <w:rPr>
            <w:rStyle w:val="Hipercze"/>
            <w:lang w:val="pl-PL"/>
          </w:rPr>
          <w:t>Powiązane rodzaje działań – art. 22 ust. 3 lit. d) pkt (i) rozporządzenia w sprawie wspólnych przepisów oraz art. 6 rozporządzenia w sprawie EFS+:</w:t>
        </w:r>
        <w:r w:rsidR="00884D9B">
          <w:rPr>
            <w:webHidden/>
          </w:rPr>
          <w:tab/>
        </w:r>
        <w:r w:rsidR="00884D9B">
          <w:rPr>
            <w:webHidden/>
          </w:rPr>
          <w:fldChar w:fldCharType="begin"/>
        </w:r>
        <w:r w:rsidR="00884D9B">
          <w:rPr>
            <w:webHidden/>
          </w:rPr>
          <w:instrText xml:space="preserve"> PAGEREF _Toc215824182 \h </w:instrText>
        </w:r>
        <w:r w:rsidR="00884D9B">
          <w:rPr>
            <w:webHidden/>
          </w:rPr>
        </w:r>
        <w:r w:rsidR="00884D9B">
          <w:rPr>
            <w:webHidden/>
          </w:rPr>
          <w:fldChar w:fldCharType="separate"/>
        </w:r>
        <w:r w:rsidR="00884D9B">
          <w:rPr>
            <w:webHidden/>
          </w:rPr>
          <w:t>287</w:t>
        </w:r>
        <w:r w:rsidR="00884D9B">
          <w:rPr>
            <w:webHidden/>
          </w:rPr>
          <w:fldChar w:fldCharType="end"/>
        </w:r>
      </w:hyperlink>
    </w:p>
    <w:p w14:paraId="18F2DECB" w14:textId="38722136"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83" w:history="1">
        <w:r w:rsidR="00884D9B" w:rsidRPr="00360899">
          <w:rPr>
            <w:rStyle w:val="Hipercze"/>
            <w:lang w:val="pl-PL"/>
          </w:rPr>
          <w:t>Główne grupy docelowe – art. 22 ust. 3 lit. d) pkt (iii) rozporządzenia w sprawie wspólnych przepisów:</w:t>
        </w:r>
        <w:r w:rsidR="00884D9B">
          <w:rPr>
            <w:webHidden/>
          </w:rPr>
          <w:tab/>
        </w:r>
        <w:r w:rsidR="00884D9B">
          <w:rPr>
            <w:webHidden/>
          </w:rPr>
          <w:fldChar w:fldCharType="begin"/>
        </w:r>
        <w:r w:rsidR="00884D9B">
          <w:rPr>
            <w:webHidden/>
          </w:rPr>
          <w:instrText xml:space="preserve"> PAGEREF _Toc215824183 \h </w:instrText>
        </w:r>
        <w:r w:rsidR="00884D9B">
          <w:rPr>
            <w:webHidden/>
          </w:rPr>
        </w:r>
        <w:r w:rsidR="00884D9B">
          <w:rPr>
            <w:webHidden/>
          </w:rPr>
          <w:fldChar w:fldCharType="separate"/>
        </w:r>
        <w:r w:rsidR="00884D9B">
          <w:rPr>
            <w:webHidden/>
          </w:rPr>
          <w:t>288</w:t>
        </w:r>
        <w:r w:rsidR="00884D9B">
          <w:rPr>
            <w:webHidden/>
          </w:rPr>
          <w:fldChar w:fldCharType="end"/>
        </w:r>
      </w:hyperlink>
    </w:p>
    <w:p w14:paraId="3859D1E3" w14:textId="6611742D"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84" w:history="1">
        <w:r w:rsidR="00884D9B" w:rsidRPr="00360899">
          <w:rPr>
            <w:rStyle w:val="Hipercze"/>
            <w:lang w:val="pl-PL"/>
          </w:rPr>
          <w:t>Działania na rzecz zapewnienia równości, włączenia społecznego i niedyskryminacji – art. 22 ust. 3 lit. d) pkt (iv) rozporządzenia w sprawie wspólnych przepisów i art. 6 rozporządzenia w sprawie EFS+</w:t>
        </w:r>
        <w:r w:rsidR="00884D9B">
          <w:rPr>
            <w:webHidden/>
          </w:rPr>
          <w:tab/>
        </w:r>
        <w:r w:rsidR="00884D9B">
          <w:rPr>
            <w:webHidden/>
          </w:rPr>
          <w:fldChar w:fldCharType="begin"/>
        </w:r>
        <w:r w:rsidR="00884D9B">
          <w:rPr>
            <w:webHidden/>
          </w:rPr>
          <w:instrText xml:space="preserve"> PAGEREF _Toc215824184 \h </w:instrText>
        </w:r>
        <w:r w:rsidR="00884D9B">
          <w:rPr>
            <w:webHidden/>
          </w:rPr>
        </w:r>
        <w:r w:rsidR="00884D9B">
          <w:rPr>
            <w:webHidden/>
          </w:rPr>
          <w:fldChar w:fldCharType="separate"/>
        </w:r>
        <w:r w:rsidR="00884D9B">
          <w:rPr>
            <w:webHidden/>
          </w:rPr>
          <w:t>288</w:t>
        </w:r>
        <w:r w:rsidR="00884D9B">
          <w:rPr>
            <w:webHidden/>
          </w:rPr>
          <w:fldChar w:fldCharType="end"/>
        </w:r>
      </w:hyperlink>
    </w:p>
    <w:p w14:paraId="68D5B785" w14:textId="063F6FBE"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85" w:history="1">
        <w:r w:rsidR="00884D9B" w:rsidRPr="00360899">
          <w:rPr>
            <w:rStyle w:val="Hipercze"/>
            <w:lang w:val="pl-PL"/>
          </w:rPr>
          <w:t>Wskazanie konkretnych terytoriów objętych wsparciem, z uwzględnieniem planowanego wykorzystania narzędzi terytorialnych – art. 22 ust. 3 lit. d) pkt (v) rozporządzenia w sprawie wspólnych przepisów</w:t>
        </w:r>
        <w:r w:rsidR="00884D9B">
          <w:rPr>
            <w:webHidden/>
          </w:rPr>
          <w:tab/>
        </w:r>
        <w:r w:rsidR="00884D9B">
          <w:rPr>
            <w:webHidden/>
          </w:rPr>
          <w:fldChar w:fldCharType="begin"/>
        </w:r>
        <w:r w:rsidR="00884D9B">
          <w:rPr>
            <w:webHidden/>
          </w:rPr>
          <w:instrText xml:space="preserve"> PAGEREF _Toc215824185 \h </w:instrText>
        </w:r>
        <w:r w:rsidR="00884D9B">
          <w:rPr>
            <w:webHidden/>
          </w:rPr>
        </w:r>
        <w:r w:rsidR="00884D9B">
          <w:rPr>
            <w:webHidden/>
          </w:rPr>
          <w:fldChar w:fldCharType="separate"/>
        </w:r>
        <w:r w:rsidR="00884D9B">
          <w:rPr>
            <w:webHidden/>
          </w:rPr>
          <w:t>288</w:t>
        </w:r>
        <w:r w:rsidR="00884D9B">
          <w:rPr>
            <w:webHidden/>
          </w:rPr>
          <w:fldChar w:fldCharType="end"/>
        </w:r>
      </w:hyperlink>
    </w:p>
    <w:p w14:paraId="69EE6326" w14:textId="026994E1"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86" w:history="1">
        <w:r w:rsidR="00884D9B" w:rsidRPr="00360899">
          <w:rPr>
            <w:rStyle w:val="Hipercze"/>
            <w:lang w:val="pl-PL"/>
          </w:rPr>
          <w:t>Działania międzyregionalne, transgraniczne i transnarodowe – art. 22 ust. 3 lit. d) pkt (vi) rozporządzenia w sprawie wspólnych przepisów</w:t>
        </w:r>
        <w:r w:rsidR="00884D9B">
          <w:rPr>
            <w:webHidden/>
          </w:rPr>
          <w:tab/>
        </w:r>
        <w:r w:rsidR="00884D9B">
          <w:rPr>
            <w:webHidden/>
          </w:rPr>
          <w:fldChar w:fldCharType="begin"/>
        </w:r>
        <w:r w:rsidR="00884D9B">
          <w:rPr>
            <w:webHidden/>
          </w:rPr>
          <w:instrText xml:space="preserve"> PAGEREF _Toc215824186 \h </w:instrText>
        </w:r>
        <w:r w:rsidR="00884D9B">
          <w:rPr>
            <w:webHidden/>
          </w:rPr>
        </w:r>
        <w:r w:rsidR="00884D9B">
          <w:rPr>
            <w:webHidden/>
          </w:rPr>
          <w:fldChar w:fldCharType="separate"/>
        </w:r>
        <w:r w:rsidR="00884D9B">
          <w:rPr>
            <w:webHidden/>
          </w:rPr>
          <w:t>289</w:t>
        </w:r>
        <w:r w:rsidR="00884D9B">
          <w:rPr>
            <w:webHidden/>
          </w:rPr>
          <w:fldChar w:fldCharType="end"/>
        </w:r>
      </w:hyperlink>
    </w:p>
    <w:p w14:paraId="795E8FFA" w14:textId="7C51EF8F"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87" w:history="1">
        <w:r w:rsidR="00884D9B" w:rsidRPr="00360899">
          <w:rPr>
            <w:rStyle w:val="Hipercze"/>
            <w:lang w:val="pl-PL"/>
          </w:rPr>
          <w:t>Planowane wykorzystanie instrumentów finansowych – art. 22 ust. 3 lit. d) pkt (vii) rozporządzenia w sprawie wspólnych przepisów</w:t>
        </w:r>
        <w:r w:rsidR="00884D9B">
          <w:rPr>
            <w:webHidden/>
          </w:rPr>
          <w:tab/>
        </w:r>
        <w:r w:rsidR="00884D9B">
          <w:rPr>
            <w:webHidden/>
          </w:rPr>
          <w:fldChar w:fldCharType="begin"/>
        </w:r>
        <w:r w:rsidR="00884D9B">
          <w:rPr>
            <w:webHidden/>
          </w:rPr>
          <w:instrText xml:space="preserve"> PAGEREF _Toc215824187 \h </w:instrText>
        </w:r>
        <w:r w:rsidR="00884D9B">
          <w:rPr>
            <w:webHidden/>
          </w:rPr>
        </w:r>
        <w:r w:rsidR="00884D9B">
          <w:rPr>
            <w:webHidden/>
          </w:rPr>
          <w:fldChar w:fldCharType="separate"/>
        </w:r>
        <w:r w:rsidR="00884D9B">
          <w:rPr>
            <w:webHidden/>
          </w:rPr>
          <w:t>289</w:t>
        </w:r>
        <w:r w:rsidR="00884D9B">
          <w:rPr>
            <w:webHidden/>
          </w:rPr>
          <w:fldChar w:fldCharType="end"/>
        </w:r>
      </w:hyperlink>
    </w:p>
    <w:p w14:paraId="3BC66E98" w14:textId="7DABBA0C"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188" w:history="1">
        <w:r w:rsidR="00884D9B" w:rsidRPr="00360899">
          <w:rPr>
            <w:rStyle w:val="Hipercze"/>
            <w:lang w:val="pl-PL"/>
          </w:rPr>
          <w:t>2.3.1.1.2. Wskaźniki</w:t>
        </w:r>
        <w:r w:rsidR="00884D9B">
          <w:rPr>
            <w:webHidden/>
          </w:rPr>
          <w:tab/>
        </w:r>
        <w:r w:rsidR="00884D9B">
          <w:rPr>
            <w:webHidden/>
          </w:rPr>
          <w:fldChar w:fldCharType="begin"/>
        </w:r>
        <w:r w:rsidR="00884D9B">
          <w:rPr>
            <w:webHidden/>
          </w:rPr>
          <w:instrText xml:space="preserve"> PAGEREF _Toc215824188 \h </w:instrText>
        </w:r>
        <w:r w:rsidR="00884D9B">
          <w:rPr>
            <w:webHidden/>
          </w:rPr>
        </w:r>
        <w:r w:rsidR="00884D9B">
          <w:rPr>
            <w:webHidden/>
          </w:rPr>
          <w:fldChar w:fldCharType="separate"/>
        </w:r>
        <w:r w:rsidR="00884D9B">
          <w:rPr>
            <w:webHidden/>
          </w:rPr>
          <w:t>289</w:t>
        </w:r>
        <w:r w:rsidR="00884D9B">
          <w:rPr>
            <w:webHidden/>
          </w:rPr>
          <w:fldChar w:fldCharType="end"/>
        </w:r>
      </w:hyperlink>
    </w:p>
    <w:p w14:paraId="468D91F6" w14:textId="6F823F40"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89" w:history="1">
        <w:r w:rsidR="00884D9B" w:rsidRPr="00360899">
          <w:rPr>
            <w:rStyle w:val="Hipercze"/>
          </w:rPr>
          <w:t>Tabela 2: Wskaźniki produktu</w:t>
        </w:r>
        <w:r w:rsidR="00884D9B">
          <w:rPr>
            <w:webHidden/>
          </w:rPr>
          <w:tab/>
        </w:r>
        <w:r w:rsidR="00884D9B">
          <w:rPr>
            <w:webHidden/>
          </w:rPr>
          <w:fldChar w:fldCharType="begin"/>
        </w:r>
        <w:r w:rsidR="00884D9B">
          <w:rPr>
            <w:webHidden/>
          </w:rPr>
          <w:instrText xml:space="preserve"> PAGEREF _Toc215824189 \h </w:instrText>
        </w:r>
        <w:r w:rsidR="00884D9B">
          <w:rPr>
            <w:webHidden/>
          </w:rPr>
        </w:r>
        <w:r w:rsidR="00884D9B">
          <w:rPr>
            <w:webHidden/>
          </w:rPr>
          <w:fldChar w:fldCharType="separate"/>
        </w:r>
        <w:r w:rsidR="00884D9B">
          <w:rPr>
            <w:webHidden/>
          </w:rPr>
          <w:t>289</w:t>
        </w:r>
        <w:r w:rsidR="00884D9B">
          <w:rPr>
            <w:webHidden/>
          </w:rPr>
          <w:fldChar w:fldCharType="end"/>
        </w:r>
      </w:hyperlink>
    </w:p>
    <w:p w14:paraId="402574EA" w14:textId="75F9AA4D"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90" w:history="1">
        <w:r w:rsidR="00884D9B" w:rsidRPr="00360899">
          <w:rPr>
            <w:rStyle w:val="Hipercze"/>
          </w:rPr>
          <w:t>Tabela 3: Wskaźniki rezultatu</w:t>
        </w:r>
        <w:r w:rsidR="00884D9B">
          <w:rPr>
            <w:webHidden/>
          </w:rPr>
          <w:tab/>
        </w:r>
        <w:r w:rsidR="00884D9B">
          <w:rPr>
            <w:webHidden/>
          </w:rPr>
          <w:fldChar w:fldCharType="begin"/>
        </w:r>
        <w:r w:rsidR="00884D9B">
          <w:rPr>
            <w:webHidden/>
          </w:rPr>
          <w:instrText xml:space="preserve"> PAGEREF _Toc215824190 \h </w:instrText>
        </w:r>
        <w:r w:rsidR="00884D9B">
          <w:rPr>
            <w:webHidden/>
          </w:rPr>
        </w:r>
        <w:r w:rsidR="00884D9B">
          <w:rPr>
            <w:webHidden/>
          </w:rPr>
          <w:fldChar w:fldCharType="separate"/>
        </w:r>
        <w:r w:rsidR="00884D9B">
          <w:rPr>
            <w:webHidden/>
          </w:rPr>
          <w:t>289</w:t>
        </w:r>
        <w:r w:rsidR="00884D9B">
          <w:rPr>
            <w:webHidden/>
          </w:rPr>
          <w:fldChar w:fldCharType="end"/>
        </w:r>
      </w:hyperlink>
    </w:p>
    <w:p w14:paraId="78031A15" w14:textId="4A3A43F4"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191" w:history="1">
        <w:r w:rsidR="00884D9B" w:rsidRPr="00360899">
          <w:rPr>
            <w:rStyle w:val="Hipercze"/>
            <w:lang w:val="pl-PL"/>
          </w:rPr>
          <w:t>2.3.1.1.3.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_Toc215824191 \h </w:instrText>
        </w:r>
        <w:r w:rsidR="00884D9B">
          <w:rPr>
            <w:webHidden/>
          </w:rPr>
        </w:r>
        <w:r w:rsidR="00884D9B">
          <w:rPr>
            <w:webHidden/>
          </w:rPr>
          <w:fldChar w:fldCharType="separate"/>
        </w:r>
        <w:r w:rsidR="00884D9B">
          <w:rPr>
            <w:webHidden/>
          </w:rPr>
          <w:t>290</w:t>
        </w:r>
        <w:r w:rsidR="00884D9B">
          <w:rPr>
            <w:webHidden/>
          </w:rPr>
          <w:fldChar w:fldCharType="end"/>
        </w:r>
      </w:hyperlink>
    </w:p>
    <w:p w14:paraId="2A0C991B" w14:textId="2EA44BB5"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92"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_Toc215824192 \h </w:instrText>
        </w:r>
        <w:r w:rsidR="00884D9B">
          <w:rPr>
            <w:webHidden/>
          </w:rPr>
        </w:r>
        <w:r w:rsidR="00884D9B">
          <w:rPr>
            <w:webHidden/>
          </w:rPr>
          <w:fldChar w:fldCharType="separate"/>
        </w:r>
        <w:r w:rsidR="00884D9B">
          <w:rPr>
            <w:webHidden/>
          </w:rPr>
          <w:t>290</w:t>
        </w:r>
        <w:r w:rsidR="00884D9B">
          <w:rPr>
            <w:webHidden/>
          </w:rPr>
          <w:fldChar w:fldCharType="end"/>
        </w:r>
      </w:hyperlink>
    </w:p>
    <w:p w14:paraId="405A75DA" w14:textId="7D381BEB"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93" w:history="1">
        <w:r w:rsidR="00884D9B" w:rsidRPr="00360899">
          <w:rPr>
            <w:rStyle w:val="Hipercze"/>
          </w:rPr>
          <w:t>Tabela 5: Wymiar 2 – forma finansowania</w:t>
        </w:r>
        <w:r w:rsidR="00884D9B">
          <w:rPr>
            <w:webHidden/>
          </w:rPr>
          <w:tab/>
        </w:r>
        <w:r w:rsidR="00884D9B">
          <w:rPr>
            <w:webHidden/>
          </w:rPr>
          <w:fldChar w:fldCharType="begin"/>
        </w:r>
        <w:r w:rsidR="00884D9B">
          <w:rPr>
            <w:webHidden/>
          </w:rPr>
          <w:instrText xml:space="preserve"> PAGEREF _Toc215824193 \h </w:instrText>
        </w:r>
        <w:r w:rsidR="00884D9B">
          <w:rPr>
            <w:webHidden/>
          </w:rPr>
        </w:r>
        <w:r w:rsidR="00884D9B">
          <w:rPr>
            <w:webHidden/>
          </w:rPr>
          <w:fldChar w:fldCharType="separate"/>
        </w:r>
        <w:r w:rsidR="00884D9B">
          <w:rPr>
            <w:webHidden/>
          </w:rPr>
          <w:t>290</w:t>
        </w:r>
        <w:r w:rsidR="00884D9B">
          <w:rPr>
            <w:webHidden/>
          </w:rPr>
          <w:fldChar w:fldCharType="end"/>
        </w:r>
      </w:hyperlink>
    </w:p>
    <w:p w14:paraId="69680C40" w14:textId="7A60FDC9"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94" w:history="1">
        <w:r w:rsidR="00884D9B" w:rsidRPr="00360899">
          <w:rPr>
            <w:rStyle w:val="Hipercze"/>
            <w:lang w:val="pl-PL"/>
          </w:rPr>
          <w:t>Tabela 6: Wymiar 3 – terytorialny mechanizm realizacji i ukierunkowanie terytorialne</w:t>
        </w:r>
        <w:r w:rsidR="00884D9B">
          <w:rPr>
            <w:webHidden/>
          </w:rPr>
          <w:tab/>
        </w:r>
        <w:r w:rsidR="00884D9B">
          <w:rPr>
            <w:webHidden/>
          </w:rPr>
          <w:fldChar w:fldCharType="begin"/>
        </w:r>
        <w:r w:rsidR="00884D9B">
          <w:rPr>
            <w:webHidden/>
          </w:rPr>
          <w:instrText xml:space="preserve"> PAGEREF _Toc215824194 \h </w:instrText>
        </w:r>
        <w:r w:rsidR="00884D9B">
          <w:rPr>
            <w:webHidden/>
          </w:rPr>
        </w:r>
        <w:r w:rsidR="00884D9B">
          <w:rPr>
            <w:webHidden/>
          </w:rPr>
          <w:fldChar w:fldCharType="separate"/>
        </w:r>
        <w:r w:rsidR="00884D9B">
          <w:rPr>
            <w:webHidden/>
          </w:rPr>
          <w:t>290</w:t>
        </w:r>
        <w:r w:rsidR="00884D9B">
          <w:rPr>
            <w:webHidden/>
          </w:rPr>
          <w:fldChar w:fldCharType="end"/>
        </w:r>
      </w:hyperlink>
    </w:p>
    <w:p w14:paraId="57AAEE35" w14:textId="142BFD28"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95"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_Toc215824195 \h </w:instrText>
        </w:r>
        <w:r w:rsidR="00884D9B">
          <w:rPr>
            <w:webHidden/>
          </w:rPr>
        </w:r>
        <w:r w:rsidR="00884D9B">
          <w:rPr>
            <w:webHidden/>
          </w:rPr>
          <w:fldChar w:fldCharType="separate"/>
        </w:r>
        <w:r w:rsidR="00884D9B">
          <w:rPr>
            <w:webHidden/>
          </w:rPr>
          <w:t>291</w:t>
        </w:r>
        <w:r w:rsidR="00884D9B">
          <w:rPr>
            <w:webHidden/>
          </w:rPr>
          <w:fldChar w:fldCharType="end"/>
        </w:r>
      </w:hyperlink>
    </w:p>
    <w:p w14:paraId="538143DD" w14:textId="733DE65B"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196"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_Toc215824196 \h </w:instrText>
        </w:r>
        <w:r w:rsidR="00884D9B">
          <w:rPr>
            <w:webHidden/>
          </w:rPr>
        </w:r>
        <w:r w:rsidR="00884D9B">
          <w:rPr>
            <w:webHidden/>
          </w:rPr>
          <w:fldChar w:fldCharType="separate"/>
        </w:r>
        <w:r w:rsidR="00884D9B">
          <w:rPr>
            <w:webHidden/>
          </w:rPr>
          <w:t>291</w:t>
        </w:r>
        <w:r w:rsidR="00884D9B">
          <w:rPr>
            <w:webHidden/>
          </w:rPr>
          <w:fldChar w:fldCharType="end"/>
        </w:r>
      </w:hyperlink>
    </w:p>
    <w:p w14:paraId="2115629C" w14:textId="41FA669F"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4197" w:history="1">
        <w:r w:rsidR="00884D9B" w:rsidRPr="00360899">
          <w:rPr>
            <w:rStyle w:val="Hipercze"/>
          </w:rPr>
          <w:t>2.4.1 Priorytet pomocy technicznej w ramach finansowania niepowiązanego z kosztami na podstawie art. 37 rozporządzenia w sprawie wspólnych przepisów:</w:t>
        </w:r>
        <w:r w:rsidR="00884D9B">
          <w:rPr>
            <w:webHidden/>
          </w:rPr>
          <w:tab/>
        </w:r>
        <w:r w:rsidR="00884D9B">
          <w:rPr>
            <w:webHidden/>
          </w:rPr>
          <w:fldChar w:fldCharType="begin"/>
        </w:r>
        <w:r w:rsidR="00884D9B">
          <w:rPr>
            <w:webHidden/>
          </w:rPr>
          <w:instrText xml:space="preserve"> PAGEREF _Toc215824197 \h </w:instrText>
        </w:r>
        <w:r w:rsidR="00884D9B">
          <w:rPr>
            <w:webHidden/>
          </w:rPr>
        </w:r>
        <w:r w:rsidR="00884D9B">
          <w:rPr>
            <w:webHidden/>
          </w:rPr>
          <w:fldChar w:fldCharType="separate"/>
        </w:r>
        <w:r w:rsidR="00884D9B">
          <w:rPr>
            <w:webHidden/>
          </w:rPr>
          <w:t>292</w:t>
        </w:r>
        <w:r w:rsidR="00884D9B">
          <w:rPr>
            <w:webHidden/>
          </w:rPr>
          <w:fldChar w:fldCharType="end"/>
        </w:r>
      </w:hyperlink>
    </w:p>
    <w:p w14:paraId="4C74AEAC" w14:textId="5C2860B7" w:rsidR="00884D9B" w:rsidRDefault="009933FD">
      <w:pPr>
        <w:pStyle w:val="Spistreci3"/>
        <w:tabs>
          <w:tab w:val="right" w:leader="dot" w:pos="10240"/>
        </w:tabs>
        <w:rPr>
          <w:rFonts w:asciiTheme="minorHAnsi" w:eastAsiaTheme="minorEastAsia" w:hAnsiTheme="minorHAnsi" w:cstheme="minorBidi"/>
          <w:sz w:val="22"/>
          <w:szCs w:val="22"/>
          <w:lang w:val="pl-PL" w:eastAsia="pl-PL"/>
        </w:rPr>
      </w:pPr>
      <w:hyperlink w:anchor="_Toc215824198" w:history="1">
        <w:r w:rsidR="00884D9B" w:rsidRPr="00360899">
          <w:rPr>
            <w:rStyle w:val="Hipercze"/>
          </w:rPr>
          <w:t>Priorytet: 15. Priorytet 15 – Pomoc techniczna w ramach finansowania niepowiązanego z kosztami (EFS+)</w:t>
        </w:r>
        <w:r w:rsidR="00884D9B">
          <w:rPr>
            <w:webHidden/>
          </w:rPr>
          <w:tab/>
        </w:r>
        <w:r w:rsidR="00884D9B">
          <w:rPr>
            <w:webHidden/>
          </w:rPr>
          <w:fldChar w:fldCharType="begin"/>
        </w:r>
        <w:r w:rsidR="00884D9B">
          <w:rPr>
            <w:webHidden/>
          </w:rPr>
          <w:instrText xml:space="preserve"> PAGEREF _Toc215824198 \h </w:instrText>
        </w:r>
        <w:r w:rsidR="00884D9B">
          <w:rPr>
            <w:webHidden/>
          </w:rPr>
        </w:r>
        <w:r w:rsidR="00884D9B">
          <w:rPr>
            <w:webHidden/>
          </w:rPr>
          <w:fldChar w:fldCharType="separate"/>
        </w:r>
        <w:r w:rsidR="00884D9B">
          <w:rPr>
            <w:webHidden/>
          </w:rPr>
          <w:t>292</w:t>
        </w:r>
        <w:r w:rsidR="00884D9B">
          <w:rPr>
            <w:webHidden/>
          </w:rPr>
          <w:fldChar w:fldCharType="end"/>
        </w:r>
      </w:hyperlink>
    </w:p>
    <w:p w14:paraId="335DD893" w14:textId="0109C77D"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199" w:history="1">
        <w:r w:rsidR="00884D9B" w:rsidRPr="00360899">
          <w:rPr>
            <w:rStyle w:val="Hipercze"/>
            <w:lang w:val="pl-PL"/>
          </w:rPr>
          <w:t>2.4.1.1. Interwencja w ramach Funduszy</w:t>
        </w:r>
        <w:r w:rsidR="00884D9B">
          <w:rPr>
            <w:webHidden/>
          </w:rPr>
          <w:tab/>
        </w:r>
        <w:r w:rsidR="00884D9B">
          <w:rPr>
            <w:webHidden/>
          </w:rPr>
          <w:fldChar w:fldCharType="begin"/>
        </w:r>
        <w:r w:rsidR="00884D9B">
          <w:rPr>
            <w:webHidden/>
          </w:rPr>
          <w:instrText xml:space="preserve"> PAGEREF _Toc215824199 \h </w:instrText>
        </w:r>
        <w:r w:rsidR="00884D9B">
          <w:rPr>
            <w:webHidden/>
          </w:rPr>
        </w:r>
        <w:r w:rsidR="00884D9B">
          <w:rPr>
            <w:webHidden/>
          </w:rPr>
          <w:fldChar w:fldCharType="separate"/>
        </w:r>
        <w:r w:rsidR="00884D9B">
          <w:rPr>
            <w:webHidden/>
          </w:rPr>
          <w:t>292</w:t>
        </w:r>
        <w:r w:rsidR="00884D9B">
          <w:rPr>
            <w:webHidden/>
          </w:rPr>
          <w:fldChar w:fldCharType="end"/>
        </w:r>
      </w:hyperlink>
    </w:p>
    <w:p w14:paraId="324A3BF2" w14:textId="6CD94AFB"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200" w:history="1">
        <w:r w:rsidR="00884D9B" w:rsidRPr="00360899">
          <w:rPr>
            <w:rStyle w:val="Hipercze"/>
            <w:lang w:val="pl-PL"/>
          </w:rPr>
          <w:t>Powiązane rodzaje działań – art. 22 ust. 3 lit. e) pkt (i) rozporządzenia w sprawie wspólnych przepisów</w:t>
        </w:r>
        <w:r w:rsidR="00884D9B">
          <w:rPr>
            <w:webHidden/>
          </w:rPr>
          <w:tab/>
        </w:r>
        <w:r w:rsidR="00884D9B">
          <w:rPr>
            <w:webHidden/>
          </w:rPr>
          <w:fldChar w:fldCharType="begin"/>
        </w:r>
        <w:r w:rsidR="00884D9B">
          <w:rPr>
            <w:webHidden/>
          </w:rPr>
          <w:instrText xml:space="preserve"> PAGEREF _Toc215824200 \h </w:instrText>
        </w:r>
        <w:r w:rsidR="00884D9B">
          <w:rPr>
            <w:webHidden/>
          </w:rPr>
        </w:r>
        <w:r w:rsidR="00884D9B">
          <w:rPr>
            <w:webHidden/>
          </w:rPr>
          <w:fldChar w:fldCharType="separate"/>
        </w:r>
        <w:r w:rsidR="00884D9B">
          <w:rPr>
            <w:webHidden/>
          </w:rPr>
          <w:t>292</w:t>
        </w:r>
        <w:r w:rsidR="00884D9B">
          <w:rPr>
            <w:webHidden/>
          </w:rPr>
          <w:fldChar w:fldCharType="end"/>
        </w:r>
      </w:hyperlink>
    </w:p>
    <w:p w14:paraId="64EA83C2" w14:textId="4DFFB81B"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201" w:history="1">
        <w:r w:rsidR="00884D9B" w:rsidRPr="00360899">
          <w:rPr>
            <w:rStyle w:val="Hipercze"/>
            <w:lang w:val="pl-PL"/>
          </w:rPr>
          <w:t>2.4.1.3. Indykatywny podział zaprogramowanych zasobów (UE) według rodzaju interwencji</w:t>
        </w:r>
        <w:r w:rsidR="00884D9B">
          <w:rPr>
            <w:webHidden/>
          </w:rPr>
          <w:tab/>
        </w:r>
        <w:r w:rsidR="00884D9B">
          <w:rPr>
            <w:webHidden/>
          </w:rPr>
          <w:fldChar w:fldCharType="begin"/>
        </w:r>
        <w:r w:rsidR="00884D9B">
          <w:rPr>
            <w:webHidden/>
          </w:rPr>
          <w:instrText xml:space="preserve"> PAGEREF _Toc215824201 \h </w:instrText>
        </w:r>
        <w:r w:rsidR="00884D9B">
          <w:rPr>
            <w:webHidden/>
          </w:rPr>
        </w:r>
        <w:r w:rsidR="00884D9B">
          <w:rPr>
            <w:webHidden/>
          </w:rPr>
          <w:fldChar w:fldCharType="separate"/>
        </w:r>
        <w:r w:rsidR="00884D9B">
          <w:rPr>
            <w:webHidden/>
          </w:rPr>
          <w:t>293</w:t>
        </w:r>
        <w:r w:rsidR="00884D9B">
          <w:rPr>
            <w:webHidden/>
          </w:rPr>
          <w:fldChar w:fldCharType="end"/>
        </w:r>
      </w:hyperlink>
    </w:p>
    <w:p w14:paraId="13CDA94F" w14:textId="7E8904A0"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202" w:history="1">
        <w:r w:rsidR="00884D9B" w:rsidRPr="00360899">
          <w:rPr>
            <w:rStyle w:val="Hipercze"/>
          </w:rPr>
          <w:t>Tabela 4: Wymiar 1 – zakres interwencji</w:t>
        </w:r>
        <w:r w:rsidR="00884D9B">
          <w:rPr>
            <w:webHidden/>
          </w:rPr>
          <w:tab/>
        </w:r>
        <w:r w:rsidR="00884D9B">
          <w:rPr>
            <w:webHidden/>
          </w:rPr>
          <w:fldChar w:fldCharType="begin"/>
        </w:r>
        <w:r w:rsidR="00884D9B">
          <w:rPr>
            <w:webHidden/>
          </w:rPr>
          <w:instrText xml:space="preserve"> PAGEREF _Toc215824202 \h </w:instrText>
        </w:r>
        <w:r w:rsidR="00884D9B">
          <w:rPr>
            <w:webHidden/>
          </w:rPr>
        </w:r>
        <w:r w:rsidR="00884D9B">
          <w:rPr>
            <w:webHidden/>
          </w:rPr>
          <w:fldChar w:fldCharType="separate"/>
        </w:r>
        <w:r w:rsidR="00884D9B">
          <w:rPr>
            <w:webHidden/>
          </w:rPr>
          <w:t>293</w:t>
        </w:r>
        <w:r w:rsidR="00884D9B">
          <w:rPr>
            <w:webHidden/>
          </w:rPr>
          <w:fldChar w:fldCharType="end"/>
        </w:r>
      </w:hyperlink>
    </w:p>
    <w:p w14:paraId="53E4EA87" w14:textId="13C9C752"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203" w:history="1">
        <w:r w:rsidR="00884D9B" w:rsidRPr="00360899">
          <w:rPr>
            <w:rStyle w:val="Hipercze"/>
            <w:lang w:val="pl-PL"/>
          </w:rPr>
          <w:t>Tabela 7: Wymiar 6 – dodatkowe tematy EFS+</w:t>
        </w:r>
        <w:r w:rsidR="00884D9B">
          <w:rPr>
            <w:webHidden/>
          </w:rPr>
          <w:tab/>
        </w:r>
        <w:r w:rsidR="00884D9B">
          <w:rPr>
            <w:webHidden/>
          </w:rPr>
          <w:fldChar w:fldCharType="begin"/>
        </w:r>
        <w:r w:rsidR="00884D9B">
          <w:rPr>
            <w:webHidden/>
          </w:rPr>
          <w:instrText xml:space="preserve"> PAGEREF _Toc215824203 \h </w:instrText>
        </w:r>
        <w:r w:rsidR="00884D9B">
          <w:rPr>
            <w:webHidden/>
          </w:rPr>
        </w:r>
        <w:r w:rsidR="00884D9B">
          <w:rPr>
            <w:webHidden/>
          </w:rPr>
          <w:fldChar w:fldCharType="separate"/>
        </w:r>
        <w:r w:rsidR="00884D9B">
          <w:rPr>
            <w:webHidden/>
          </w:rPr>
          <w:t>293</w:t>
        </w:r>
        <w:r w:rsidR="00884D9B">
          <w:rPr>
            <w:webHidden/>
          </w:rPr>
          <w:fldChar w:fldCharType="end"/>
        </w:r>
      </w:hyperlink>
    </w:p>
    <w:p w14:paraId="10062B0A" w14:textId="3E32B231" w:rsidR="00884D9B" w:rsidRDefault="009933FD">
      <w:pPr>
        <w:pStyle w:val="Spistreci5"/>
        <w:tabs>
          <w:tab w:val="right" w:leader="dot" w:pos="10240"/>
        </w:tabs>
        <w:rPr>
          <w:rFonts w:asciiTheme="minorHAnsi" w:eastAsiaTheme="minorEastAsia" w:hAnsiTheme="minorHAnsi" w:cstheme="minorBidi"/>
          <w:sz w:val="22"/>
          <w:szCs w:val="22"/>
          <w:lang w:val="pl-PL" w:eastAsia="pl-PL"/>
        </w:rPr>
      </w:pPr>
      <w:hyperlink w:anchor="_Toc215824204" w:history="1">
        <w:r w:rsidR="00884D9B" w:rsidRPr="00360899">
          <w:rPr>
            <w:rStyle w:val="Hipercze"/>
            <w:lang w:val="pl-PL"/>
          </w:rPr>
          <w:t>Tabela 8: Wymiar 7 – wymiar równouprawnienia płci w ramach EFS+*, EFRR, Funduszu Spójności i FST</w:t>
        </w:r>
        <w:r w:rsidR="00884D9B">
          <w:rPr>
            <w:webHidden/>
          </w:rPr>
          <w:tab/>
        </w:r>
        <w:r w:rsidR="00884D9B">
          <w:rPr>
            <w:webHidden/>
          </w:rPr>
          <w:fldChar w:fldCharType="begin"/>
        </w:r>
        <w:r w:rsidR="00884D9B">
          <w:rPr>
            <w:webHidden/>
          </w:rPr>
          <w:instrText xml:space="preserve"> PAGEREF _Toc215824204 \h </w:instrText>
        </w:r>
        <w:r w:rsidR="00884D9B">
          <w:rPr>
            <w:webHidden/>
          </w:rPr>
        </w:r>
        <w:r w:rsidR="00884D9B">
          <w:rPr>
            <w:webHidden/>
          </w:rPr>
          <w:fldChar w:fldCharType="separate"/>
        </w:r>
        <w:r w:rsidR="00884D9B">
          <w:rPr>
            <w:webHidden/>
          </w:rPr>
          <w:t>293</w:t>
        </w:r>
        <w:r w:rsidR="00884D9B">
          <w:rPr>
            <w:webHidden/>
          </w:rPr>
          <w:fldChar w:fldCharType="end"/>
        </w:r>
      </w:hyperlink>
    </w:p>
    <w:p w14:paraId="57ADEAFC" w14:textId="33A5BACF" w:rsidR="00884D9B" w:rsidRDefault="009933FD">
      <w:pPr>
        <w:pStyle w:val="Spistreci1"/>
        <w:tabs>
          <w:tab w:val="right" w:leader="dot" w:pos="10240"/>
        </w:tabs>
        <w:rPr>
          <w:rFonts w:asciiTheme="minorHAnsi" w:eastAsiaTheme="minorEastAsia" w:hAnsiTheme="minorHAnsi" w:cstheme="minorBidi"/>
          <w:sz w:val="22"/>
          <w:szCs w:val="22"/>
          <w:lang w:val="pl-PL" w:eastAsia="pl-PL"/>
        </w:rPr>
      </w:pPr>
      <w:hyperlink w:anchor="_Toc215824205" w:history="1">
        <w:r w:rsidR="00884D9B" w:rsidRPr="00360899">
          <w:rPr>
            <w:rStyle w:val="Hipercze"/>
            <w:lang w:val="pl-PL"/>
          </w:rPr>
          <w:t>3. Plan finansowy</w:t>
        </w:r>
        <w:r w:rsidR="00884D9B">
          <w:rPr>
            <w:webHidden/>
          </w:rPr>
          <w:tab/>
        </w:r>
        <w:r w:rsidR="00884D9B">
          <w:rPr>
            <w:webHidden/>
          </w:rPr>
          <w:fldChar w:fldCharType="begin"/>
        </w:r>
        <w:r w:rsidR="00884D9B">
          <w:rPr>
            <w:webHidden/>
          </w:rPr>
          <w:instrText xml:space="preserve"> PAGEREF _Toc215824205 \h </w:instrText>
        </w:r>
        <w:r w:rsidR="00884D9B">
          <w:rPr>
            <w:webHidden/>
          </w:rPr>
        </w:r>
        <w:r w:rsidR="00884D9B">
          <w:rPr>
            <w:webHidden/>
          </w:rPr>
          <w:fldChar w:fldCharType="separate"/>
        </w:r>
        <w:r w:rsidR="00884D9B">
          <w:rPr>
            <w:webHidden/>
          </w:rPr>
          <w:t>294</w:t>
        </w:r>
        <w:r w:rsidR="00884D9B">
          <w:rPr>
            <w:webHidden/>
          </w:rPr>
          <w:fldChar w:fldCharType="end"/>
        </w:r>
      </w:hyperlink>
    </w:p>
    <w:p w14:paraId="461CA2E8" w14:textId="01FEB9F2"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4206" w:history="1">
        <w:r w:rsidR="00884D9B" w:rsidRPr="00360899">
          <w:rPr>
            <w:rStyle w:val="Hipercze"/>
          </w:rPr>
          <w:t>3.1. Przesunięcia i wkłady (1)</w:t>
        </w:r>
        <w:r w:rsidR="00884D9B">
          <w:rPr>
            <w:webHidden/>
          </w:rPr>
          <w:tab/>
        </w:r>
        <w:r w:rsidR="00884D9B">
          <w:rPr>
            <w:webHidden/>
          </w:rPr>
          <w:fldChar w:fldCharType="begin"/>
        </w:r>
        <w:r w:rsidR="00884D9B">
          <w:rPr>
            <w:webHidden/>
          </w:rPr>
          <w:instrText xml:space="preserve"> PAGEREF _Toc215824206 \h </w:instrText>
        </w:r>
        <w:r w:rsidR="00884D9B">
          <w:rPr>
            <w:webHidden/>
          </w:rPr>
        </w:r>
        <w:r w:rsidR="00884D9B">
          <w:rPr>
            <w:webHidden/>
          </w:rPr>
          <w:fldChar w:fldCharType="separate"/>
        </w:r>
        <w:r w:rsidR="00884D9B">
          <w:rPr>
            <w:webHidden/>
          </w:rPr>
          <w:t>294</w:t>
        </w:r>
        <w:r w:rsidR="00884D9B">
          <w:rPr>
            <w:webHidden/>
          </w:rPr>
          <w:fldChar w:fldCharType="end"/>
        </w:r>
      </w:hyperlink>
    </w:p>
    <w:p w14:paraId="53A2848F" w14:textId="17894627"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207" w:history="1">
        <w:r w:rsidR="00884D9B" w:rsidRPr="00360899">
          <w:rPr>
            <w:rStyle w:val="Hipercze"/>
            <w:lang w:val="pl-PL"/>
          </w:rPr>
          <w:t>Tabela 15A: Wkłady na rzecz InvestEU* (w podziale według roku)</w:t>
        </w:r>
        <w:r w:rsidR="00884D9B">
          <w:rPr>
            <w:webHidden/>
          </w:rPr>
          <w:tab/>
        </w:r>
        <w:r w:rsidR="00884D9B">
          <w:rPr>
            <w:webHidden/>
          </w:rPr>
          <w:fldChar w:fldCharType="begin"/>
        </w:r>
        <w:r w:rsidR="00884D9B">
          <w:rPr>
            <w:webHidden/>
          </w:rPr>
          <w:instrText xml:space="preserve"> PAGEREF _Toc215824207 \h </w:instrText>
        </w:r>
        <w:r w:rsidR="00884D9B">
          <w:rPr>
            <w:webHidden/>
          </w:rPr>
        </w:r>
        <w:r w:rsidR="00884D9B">
          <w:rPr>
            <w:webHidden/>
          </w:rPr>
          <w:fldChar w:fldCharType="separate"/>
        </w:r>
        <w:r w:rsidR="00884D9B">
          <w:rPr>
            <w:webHidden/>
          </w:rPr>
          <w:t>294</w:t>
        </w:r>
        <w:r w:rsidR="00884D9B">
          <w:rPr>
            <w:webHidden/>
          </w:rPr>
          <w:fldChar w:fldCharType="end"/>
        </w:r>
      </w:hyperlink>
    </w:p>
    <w:p w14:paraId="1CC43978" w14:textId="0AB55D82"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208" w:history="1">
        <w:r w:rsidR="00884D9B" w:rsidRPr="00360899">
          <w:rPr>
            <w:rStyle w:val="Hipercze"/>
            <w:lang w:val="pl-PL"/>
          </w:rPr>
          <w:t>Tabela 15B: Wkłady na rzecz InvestEU* (zestawienie)</w:t>
        </w:r>
        <w:r w:rsidR="00884D9B">
          <w:rPr>
            <w:webHidden/>
          </w:rPr>
          <w:tab/>
        </w:r>
        <w:r w:rsidR="00884D9B">
          <w:rPr>
            <w:webHidden/>
          </w:rPr>
          <w:fldChar w:fldCharType="begin"/>
        </w:r>
        <w:r w:rsidR="00884D9B">
          <w:rPr>
            <w:webHidden/>
          </w:rPr>
          <w:instrText xml:space="preserve"> PAGEREF _Toc215824208 \h </w:instrText>
        </w:r>
        <w:r w:rsidR="00884D9B">
          <w:rPr>
            <w:webHidden/>
          </w:rPr>
        </w:r>
        <w:r w:rsidR="00884D9B">
          <w:rPr>
            <w:webHidden/>
          </w:rPr>
          <w:fldChar w:fldCharType="separate"/>
        </w:r>
        <w:r w:rsidR="00884D9B">
          <w:rPr>
            <w:webHidden/>
          </w:rPr>
          <w:t>294</w:t>
        </w:r>
        <w:r w:rsidR="00884D9B">
          <w:rPr>
            <w:webHidden/>
          </w:rPr>
          <w:fldChar w:fldCharType="end"/>
        </w:r>
      </w:hyperlink>
    </w:p>
    <w:p w14:paraId="2EDD6A11" w14:textId="5A81A768"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209" w:history="1">
        <w:r w:rsidR="00884D9B" w:rsidRPr="00360899">
          <w:rPr>
            <w:rStyle w:val="Hipercze"/>
            <w:lang w:val="pl-PL"/>
          </w:rPr>
          <w:t>Uzasadnienie z uwzględnieniem sposobu, w jaki kwoty te przyczyniają się do osiągnięcia celów polityki wybranych w umowie partnerstwa zgodnie z art. 10 ust. 1 rozporządzenia w sprawie InvestEU</w:t>
        </w:r>
        <w:r w:rsidR="00884D9B">
          <w:rPr>
            <w:webHidden/>
          </w:rPr>
          <w:tab/>
        </w:r>
        <w:r w:rsidR="00884D9B">
          <w:rPr>
            <w:webHidden/>
          </w:rPr>
          <w:fldChar w:fldCharType="begin"/>
        </w:r>
        <w:r w:rsidR="00884D9B">
          <w:rPr>
            <w:webHidden/>
          </w:rPr>
          <w:instrText xml:space="preserve"> PAGEREF _Toc215824209 \h </w:instrText>
        </w:r>
        <w:r w:rsidR="00884D9B">
          <w:rPr>
            <w:webHidden/>
          </w:rPr>
        </w:r>
        <w:r w:rsidR="00884D9B">
          <w:rPr>
            <w:webHidden/>
          </w:rPr>
          <w:fldChar w:fldCharType="separate"/>
        </w:r>
        <w:r w:rsidR="00884D9B">
          <w:rPr>
            <w:webHidden/>
          </w:rPr>
          <w:t>295</w:t>
        </w:r>
        <w:r w:rsidR="00884D9B">
          <w:rPr>
            <w:webHidden/>
          </w:rPr>
          <w:fldChar w:fldCharType="end"/>
        </w:r>
      </w:hyperlink>
    </w:p>
    <w:p w14:paraId="7F3ACDDC" w14:textId="0B083D55"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210" w:history="1">
        <w:r w:rsidR="00884D9B" w:rsidRPr="00360899">
          <w:rPr>
            <w:rStyle w:val="Hipercze"/>
            <w:lang w:val="pl-PL"/>
          </w:rPr>
          <w:t>Tabela 16A: Przesunięcia do instrumentów w ramach zarządzania bezpośredniego lub pośredniego (w podziale na lata)</w:t>
        </w:r>
        <w:r w:rsidR="00884D9B">
          <w:rPr>
            <w:webHidden/>
          </w:rPr>
          <w:tab/>
        </w:r>
        <w:r w:rsidR="00884D9B">
          <w:rPr>
            <w:webHidden/>
          </w:rPr>
          <w:fldChar w:fldCharType="begin"/>
        </w:r>
        <w:r w:rsidR="00884D9B">
          <w:rPr>
            <w:webHidden/>
          </w:rPr>
          <w:instrText xml:space="preserve"> PAGEREF _Toc215824210 \h </w:instrText>
        </w:r>
        <w:r w:rsidR="00884D9B">
          <w:rPr>
            <w:webHidden/>
          </w:rPr>
        </w:r>
        <w:r w:rsidR="00884D9B">
          <w:rPr>
            <w:webHidden/>
          </w:rPr>
          <w:fldChar w:fldCharType="separate"/>
        </w:r>
        <w:r w:rsidR="00884D9B">
          <w:rPr>
            <w:webHidden/>
          </w:rPr>
          <w:t>295</w:t>
        </w:r>
        <w:r w:rsidR="00884D9B">
          <w:rPr>
            <w:webHidden/>
          </w:rPr>
          <w:fldChar w:fldCharType="end"/>
        </w:r>
      </w:hyperlink>
    </w:p>
    <w:p w14:paraId="0DF88043" w14:textId="666C9533"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211" w:history="1">
        <w:r w:rsidR="00884D9B" w:rsidRPr="00360899">
          <w:rPr>
            <w:rStyle w:val="Hipercze"/>
            <w:lang w:val="pl-PL"/>
          </w:rPr>
          <w:t>Tabela 16B: Przesunięcia do instrumentów w ramach zarządzania bezpośredniego lub pośredniego* (zestawienie)</w:t>
        </w:r>
        <w:r w:rsidR="00884D9B">
          <w:rPr>
            <w:webHidden/>
          </w:rPr>
          <w:tab/>
        </w:r>
        <w:r w:rsidR="00884D9B">
          <w:rPr>
            <w:webHidden/>
          </w:rPr>
          <w:fldChar w:fldCharType="begin"/>
        </w:r>
        <w:r w:rsidR="00884D9B">
          <w:rPr>
            <w:webHidden/>
          </w:rPr>
          <w:instrText xml:space="preserve"> PAGEREF _Toc215824211 \h </w:instrText>
        </w:r>
        <w:r w:rsidR="00884D9B">
          <w:rPr>
            <w:webHidden/>
          </w:rPr>
        </w:r>
        <w:r w:rsidR="00884D9B">
          <w:rPr>
            <w:webHidden/>
          </w:rPr>
          <w:fldChar w:fldCharType="separate"/>
        </w:r>
        <w:r w:rsidR="00884D9B">
          <w:rPr>
            <w:webHidden/>
          </w:rPr>
          <w:t>295</w:t>
        </w:r>
        <w:r w:rsidR="00884D9B">
          <w:rPr>
            <w:webHidden/>
          </w:rPr>
          <w:fldChar w:fldCharType="end"/>
        </w:r>
      </w:hyperlink>
    </w:p>
    <w:p w14:paraId="115D5040" w14:textId="07DAAB5B"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212" w:history="1">
        <w:r w:rsidR="00884D9B" w:rsidRPr="00360899">
          <w:rPr>
            <w:rStyle w:val="Hipercze"/>
            <w:lang w:val="pl-PL"/>
          </w:rPr>
          <w:t>Przesunięcia do instrumentów w ramach zarządzania bezpośredniego lub pośredniego – uzasadnienie</w:t>
        </w:r>
        <w:r w:rsidR="00884D9B">
          <w:rPr>
            <w:webHidden/>
          </w:rPr>
          <w:tab/>
        </w:r>
        <w:r w:rsidR="00884D9B">
          <w:rPr>
            <w:webHidden/>
          </w:rPr>
          <w:fldChar w:fldCharType="begin"/>
        </w:r>
        <w:r w:rsidR="00884D9B">
          <w:rPr>
            <w:webHidden/>
          </w:rPr>
          <w:instrText xml:space="preserve"> PAGEREF _Toc215824212 \h </w:instrText>
        </w:r>
        <w:r w:rsidR="00884D9B">
          <w:rPr>
            <w:webHidden/>
          </w:rPr>
        </w:r>
        <w:r w:rsidR="00884D9B">
          <w:rPr>
            <w:webHidden/>
          </w:rPr>
          <w:fldChar w:fldCharType="separate"/>
        </w:r>
        <w:r w:rsidR="00884D9B">
          <w:rPr>
            <w:webHidden/>
          </w:rPr>
          <w:t>295</w:t>
        </w:r>
        <w:r w:rsidR="00884D9B">
          <w:rPr>
            <w:webHidden/>
          </w:rPr>
          <w:fldChar w:fldCharType="end"/>
        </w:r>
      </w:hyperlink>
    </w:p>
    <w:p w14:paraId="43DC6CC9" w14:textId="0BAAC8F2"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213" w:history="1">
        <w:r w:rsidR="00884D9B" w:rsidRPr="00360899">
          <w:rPr>
            <w:rStyle w:val="Hipercze"/>
            <w:lang w:val="pl-PL"/>
          </w:rPr>
          <w:t>Tabela 17A: Przesunięcia między EFRR, EFS+ i Funduszem Spójności lub do innego funduszu lub funduszy* (w podziale na lata)</w:t>
        </w:r>
        <w:r w:rsidR="00884D9B">
          <w:rPr>
            <w:webHidden/>
          </w:rPr>
          <w:tab/>
        </w:r>
        <w:r w:rsidR="00884D9B">
          <w:rPr>
            <w:webHidden/>
          </w:rPr>
          <w:fldChar w:fldCharType="begin"/>
        </w:r>
        <w:r w:rsidR="00884D9B">
          <w:rPr>
            <w:webHidden/>
          </w:rPr>
          <w:instrText xml:space="preserve"> PAGEREF _Toc215824213 \h </w:instrText>
        </w:r>
        <w:r w:rsidR="00884D9B">
          <w:rPr>
            <w:webHidden/>
          </w:rPr>
        </w:r>
        <w:r w:rsidR="00884D9B">
          <w:rPr>
            <w:webHidden/>
          </w:rPr>
          <w:fldChar w:fldCharType="separate"/>
        </w:r>
        <w:r w:rsidR="00884D9B">
          <w:rPr>
            <w:webHidden/>
          </w:rPr>
          <w:t>295</w:t>
        </w:r>
        <w:r w:rsidR="00884D9B">
          <w:rPr>
            <w:webHidden/>
          </w:rPr>
          <w:fldChar w:fldCharType="end"/>
        </w:r>
      </w:hyperlink>
    </w:p>
    <w:p w14:paraId="7A462412" w14:textId="188E8E6E"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214" w:history="1">
        <w:r w:rsidR="00884D9B" w:rsidRPr="00360899">
          <w:rPr>
            <w:rStyle w:val="Hipercze"/>
            <w:lang w:val="pl-PL"/>
          </w:rPr>
          <w:t>Tabela 17B: Przesunięcia między EFRR, EFS+ i Funduszem Spójności lub do innego Funduszu lub Funduszy (zestawienie)</w:t>
        </w:r>
        <w:r w:rsidR="00884D9B">
          <w:rPr>
            <w:webHidden/>
          </w:rPr>
          <w:tab/>
        </w:r>
        <w:r w:rsidR="00884D9B">
          <w:rPr>
            <w:webHidden/>
          </w:rPr>
          <w:fldChar w:fldCharType="begin"/>
        </w:r>
        <w:r w:rsidR="00884D9B">
          <w:rPr>
            <w:webHidden/>
          </w:rPr>
          <w:instrText xml:space="preserve"> PAGEREF _Toc215824214 \h </w:instrText>
        </w:r>
        <w:r w:rsidR="00884D9B">
          <w:rPr>
            <w:webHidden/>
          </w:rPr>
        </w:r>
        <w:r w:rsidR="00884D9B">
          <w:rPr>
            <w:webHidden/>
          </w:rPr>
          <w:fldChar w:fldCharType="separate"/>
        </w:r>
        <w:r w:rsidR="00884D9B">
          <w:rPr>
            <w:webHidden/>
          </w:rPr>
          <w:t>296</w:t>
        </w:r>
        <w:r w:rsidR="00884D9B">
          <w:rPr>
            <w:webHidden/>
          </w:rPr>
          <w:fldChar w:fldCharType="end"/>
        </w:r>
      </w:hyperlink>
    </w:p>
    <w:p w14:paraId="6FE2CA8F" w14:textId="71EE7BED"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215" w:history="1">
        <w:r w:rsidR="00884D9B" w:rsidRPr="00360899">
          <w:rPr>
            <w:rStyle w:val="Hipercze"/>
            <w:lang w:val="pl-PL"/>
          </w:rPr>
          <w:t>Przesunięcia między funduszami objętymi zarządzaniem dzielonym, w tym między funduszami polityki spójności – uzasadnienie</w:t>
        </w:r>
        <w:r w:rsidR="00884D9B">
          <w:rPr>
            <w:webHidden/>
          </w:rPr>
          <w:tab/>
        </w:r>
        <w:r w:rsidR="00884D9B">
          <w:rPr>
            <w:webHidden/>
          </w:rPr>
          <w:fldChar w:fldCharType="begin"/>
        </w:r>
        <w:r w:rsidR="00884D9B">
          <w:rPr>
            <w:webHidden/>
          </w:rPr>
          <w:instrText xml:space="preserve"> PAGEREF _Toc215824215 \h </w:instrText>
        </w:r>
        <w:r w:rsidR="00884D9B">
          <w:rPr>
            <w:webHidden/>
          </w:rPr>
        </w:r>
        <w:r w:rsidR="00884D9B">
          <w:rPr>
            <w:webHidden/>
          </w:rPr>
          <w:fldChar w:fldCharType="separate"/>
        </w:r>
        <w:r w:rsidR="00884D9B">
          <w:rPr>
            <w:webHidden/>
          </w:rPr>
          <w:t>296</w:t>
        </w:r>
        <w:r w:rsidR="00884D9B">
          <w:rPr>
            <w:webHidden/>
          </w:rPr>
          <w:fldChar w:fldCharType="end"/>
        </w:r>
      </w:hyperlink>
    </w:p>
    <w:p w14:paraId="6A81D23F" w14:textId="4F107387"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4216" w:history="1">
        <w:r w:rsidR="00884D9B" w:rsidRPr="00360899">
          <w:rPr>
            <w:rStyle w:val="Hipercze"/>
          </w:rPr>
          <w:t>3.2. FST: alokacja w programie i przesunięcia (1)</w:t>
        </w:r>
        <w:r w:rsidR="00884D9B">
          <w:rPr>
            <w:webHidden/>
          </w:rPr>
          <w:tab/>
        </w:r>
        <w:r w:rsidR="00884D9B">
          <w:rPr>
            <w:webHidden/>
          </w:rPr>
          <w:fldChar w:fldCharType="begin"/>
        </w:r>
        <w:r w:rsidR="00884D9B">
          <w:rPr>
            <w:webHidden/>
          </w:rPr>
          <w:instrText xml:space="preserve"> PAGEREF _Toc215824216 \h </w:instrText>
        </w:r>
        <w:r w:rsidR="00884D9B">
          <w:rPr>
            <w:webHidden/>
          </w:rPr>
        </w:r>
        <w:r w:rsidR="00884D9B">
          <w:rPr>
            <w:webHidden/>
          </w:rPr>
          <w:fldChar w:fldCharType="separate"/>
        </w:r>
        <w:r w:rsidR="00884D9B">
          <w:rPr>
            <w:webHidden/>
          </w:rPr>
          <w:t>296</w:t>
        </w:r>
        <w:r w:rsidR="00884D9B">
          <w:rPr>
            <w:webHidden/>
          </w:rPr>
          <w:fldChar w:fldCharType="end"/>
        </w:r>
      </w:hyperlink>
    </w:p>
    <w:p w14:paraId="116BB64C" w14:textId="3EAA216D"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4217" w:history="1">
        <w:r w:rsidR="00884D9B" w:rsidRPr="00360899">
          <w:rPr>
            <w:rStyle w:val="Hipercze"/>
          </w:rPr>
          <w:t>3.3. Przesunięcia między kategoriami regionu wynikające z przeglądu śródokresowego</w:t>
        </w:r>
        <w:r w:rsidR="00884D9B">
          <w:rPr>
            <w:webHidden/>
          </w:rPr>
          <w:tab/>
        </w:r>
        <w:r w:rsidR="00884D9B">
          <w:rPr>
            <w:webHidden/>
          </w:rPr>
          <w:fldChar w:fldCharType="begin"/>
        </w:r>
        <w:r w:rsidR="00884D9B">
          <w:rPr>
            <w:webHidden/>
          </w:rPr>
          <w:instrText xml:space="preserve"> PAGEREF _Toc215824217 \h </w:instrText>
        </w:r>
        <w:r w:rsidR="00884D9B">
          <w:rPr>
            <w:webHidden/>
          </w:rPr>
        </w:r>
        <w:r w:rsidR="00884D9B">
          <w:rPr>
            <w:webHidden/>
          </w:rPr>
          <w:fldChar w:fldCharType="separate"/>
        </w:r>
        <w:r w:rsidR="00884D9B">
          <w:rPr>
            <w:webHidden/>
          </w:rPr>
          <w:t>296</w:t>
        </w:r>
        <w:r w:rsidR="00884D9B">
          <w:rPr>
            <w:webHidden/>
          </w:rPr>
          <w:fldChar w:fldCharType="end"/>
        </w:r>
      </w:hyperlink>
    </w:p>
    <w:p w14:paraId="6C3D3B4D" w14:textId="58D194F2"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218" w:history="1">
        <w:r w:rsidR="00884D9B" w:rsidRPr="00360899">
          <w:rPr>
            <w:rStyle w:val="Hipercze"/>
            <w:lang w:val="pl-PL"/>
          </w:rPr>
          <w:t>Tabela 19A: Przesunięcia między kategoriami regionu wynikające z przeglądu śródokresowego w ramach danego programu (w podziale według roku)</w:t>
        </w:r>
        <w:r w:rsidR="00884D9B">
          <w:rPr>
            <w:webHidden/>
          </w:rPr>
          <w:tab/>
        </w:r>
        <w:r w:rsidR="00884D9B">
          <w:rPr>
            <w:webHidden/>
          </w:rPr>
          <w:fldChar w:fldCharType="begin"/>
        </w:r>
        <w:r w:rsidR="00884D9B">
          <w:rPr>
            <w:webHidden/>
          </w:rPr>
          <w:instrText xml:space="preserve"> PAGEREF _Toc215824218 \h </w:instrText>
        </w:r>
        <w:r w:rsidR="00884D9B">
          <w:rPr>
            <w:webHidden/>
          </w:rPr>
        </w:r>
        <w:r w:rsidR="00884D9B">
          <w:rPr>
            <w:webHidden/>
          </w:rPr>
          <w:fldChar w:fldCharType="separate"/>
        </w:r>
        <w:r w:rsidR="00884D9B">
          <w:rPr>
            <w:webHidden/>
          </w:rPr>
          <w:t>296</w:t>
        </w:r>
        <w:r w:rsidR="00884D9B">
          <w:rPr>
            <w:webHidden/>
          </w:rPr>
          <w:fldChar w:fldCharType="end"/>
        </w:r>
      </w:hyperlink>
    </w:p>
    <w:p w14:paraId="0418F3EF" w14:textId="78CC7585"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219" w:history="1">
        <w:r w:rsidR="00884D9B" w:rsidRPr="00360899">
          <w:rPr>
            <w:rStyle w:val="Hipercze"/>
            <w:lang w:val="pl-PL"/>
          </w:rPr>
          <w:t>Tabela 19B: Przesunięcia między kategoriami regionu wynikające z przeglądu śródokresowego do innych programów (w podziale według roku)</w:t>
        </w:r>
        <w:r w:rsidR="00884D9B">
          <w:rPr>
            <w:webHidden/>
          </w:rPr>
          <w:tab/>
        </w:r>
        <w:r w:rsidR="00884D9B">
          <w:rPr>
            <w:webHidden/>
          </w:rPr>
          <w:fldChar w:fldCharType="begin"/>
        </w:r>
        <w:r w:rsidR="00884D9B">
          <w:rPr>
            <w:webHidden/>
          </w:rPr>
          <w:instrText xml:space="preserve"> PAGEREF _Toc215824219 \h </w:instrText>
        </w:r>
        <w:r w:rsidR="00884D9B">
          <w:rPr>
            <w:webHidden/>
          </w:rPr>
        </w:r>
        <w:r w:rsidR="00884D9B">
          <w:rPr>
            <w:webHidden/>
          </w:rPr>
          <w:fldChar w:fldCharType="separate"/>
        </w:r>
        <w:r w:rsidR="00884D9B">
          <w:rPr>
            <w:webHidden/>
          </w:rPr>
          <w:t>296</w:t>
        </w:r>
        <w:r w:rsidR="00884D9B">
          <w:rPr>
            <w:webHidden/>
          </w:rPr>
          <w:fldChar w:fldCharType="end"/>
        </w:r>
      </w:hyperlink>
    </w:p>
    <w:p w14:paraId="4C52CE26" w14:textId="12D57368"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4220" w:history="1">
        <w:r w:rsidR="00884D9B" w:rsidRPr="00360899">
          <w:rPr>
            <w:rStyle w:val="Hipercze"/>
          </w:rPr>
          <w:t>3.4. Przesunięcia z powrotem (1)</w:t>
        </w:r>
        <w:r w:rsidR="00884D9B">
          <w:rPr>
            <w:webHidden/>
          </w:rPr>
          <w:tab/>
        </w:r>
        <w:r w:rsidR="00884D9B">
          <w:rPr>
            <w:webHidden/>
          </w:rPr>
          <w:fldChar w:fldCharType="begin"/>
        </w:r>
        <w:r w:rsidR="00884D9B">
          <w:rPr>
            <w:webHidden/>
          </w:rPr>
          <w:instrText xml:space="preserve"> PAGEREF _Toc215824220 \h </w:instrText>
        </w:r>
        <w:r w:rsidR="00884D9B">
          <w:rPr>
            <w:webHidden/>
          </w:rPr>
        </w:r>
        <w:r w:rsidR="00884D9B">
          <w:rPr>
            <w:webHidden/>
          </w:rPr>
          <w:fldChar w:fldCharType="separate"/>
        </w:r>
        <w:r w:rsidR="00884D9B">
          <w:rPr>
            <w:webHidden/>
          </w:rPr>
          <w:t>297</w:t>
        </w:r>
        <w:r w:rsidR="00884D9B">
          <w:rPr>
            <w:webHidden/>
          </w:rPr>
          <w:fldChar w:fldCharType="end"/>
        </w:r>
      </w:hyperlink>
    </w:p>
    <w:p w14:paraId="1FBB55BB" w14:textId="1FDBC59A"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221" w:history="1">
        <w:r w:rsidR="00884D9B" w:rsidRPr="00360899">
          <w:rPr>
            <w:rStyle w:val="Hipercze"/>
            <w:lang w:val="pl-PL"/>
          </w:rPr>
          <w:t>Tabela 20A: Przesunięcia z powrotem (w podziale według roku)</w:t>
        </w:r>
        <w:r w:rsidR="00884D9B">
          <w:rPr>
            <w:webHidden/>
          </w:rPr>
          <w:tab/>
        </w:r>
        <w:r w:rsidR="00884D9B">
          <w:rPr>
            <w:webHidden/>
          </w:rPr>
          <w:fldChar w:fldCharType="begin"/>
        </w:r>
        <w:r w:rsidR="00884D9B">
          <w:rPr>
            <w:webHidden/>
          </w:rPr>
          <w:instrText xml:space="preserve"> PAGEREF _Toc215824221 \h </w:instrText>
        </w:r>
        <w:r w:rsidR="00884D9B">
          <w:rPr>
            <w:webHidden/>
          </w:rPr>
        </w:r>
        <w:r w:rsidR="00884D9B">
          <w:rPr>
            <w:webHidden/>
          </w:rPr>
          <w:fldChar w:fldCharType="separate"/>
        </w:r>
        <w:r w:rsidR="00884D9B">
          <w:rPr>
            <w:webHidden/>
          </w:rPr>
          <w:t>297</w:t>
        </w:r>
        <w:r w:rsidR="00884D9B">
          <w:rPr>
            <w:webHidden/>
          </w:rPr>
          <w:fldChar w:fldCharType="end"/>
        </w:r>
      </w:hyperlink>
    </w:p>
    <w:p w14:paraId="70D4BD2C" w14:textId="3437E6E7"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222" w:history="1">
        <w:r w:rsidR="00884D9B" w:rsidRPr="00360899">
          <w:rPr>
            <w:rStyle w:val="Hipercze"/>
            <w:lang w:val="pl-PL"/>
          </w:rPr>
          <w:t>Tabela 20B: Przesunięcia z powrotem* (podsumowanie)</w:t>
        </w:r>
        <w:r w:rsidR="00884D9B">
          <w:rPr>
            <w:webHidden/>
          </w:rPr>
          <w:tab/>
        </w:r>
        <w:r w:rsidR="00884D9B">
          <w:rPr>
            <w:webHidden/>
          </w:rPr>
          <w:fldChar w:fldCharType="begin"/>
        </w:r>
        <w:r w:rsidR="00884D9B">
          <w:rPr>
            <w:webHidden/>
          </w:rPr>
          <w:instrText xml:space="preserve"> PAGEREF _Toc215824222 \h </w:instrText>
        </w:r>
        <w:r w:rsidR="00884D9B">
          <w:rPr>
            <w:webHidden/>
          </w:rPr>
        </w:r>
        <w:r w:rsidR="00884D9B">
          <w:rPr>
            <w:webHidden/>
          </w:rPr>
          <w:fldChar w:fldCharType="separate"/>
        </w:r>
        <w:r w:rsidR="00884D9B">
          <w:rPr>
            <w:webHidden/>
          </w:rPr>
          <w:t>297</w:t>
        </w:r>
        <w:r w:rsidR="00884D9B">
          <w:rPr>
            <w:webHidden/>
          </w:rPr>
          <w:fldChar w:fldCharType="end"/>
        </w:r>
      </w:hyperlink>
    </w:p>
    <w:p w14:paraId="2C6A43D0" w14:textId="7CB62881"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4223" w:history="1">
        <w:r w:rsidR="00884D9B" w:rsidRPr="00360899">
          <w:rPr>
            <w:rStyle w:val="Hipercze"/>
          </w:rPr>
          <w:t>3.5. Środki finansowe w podziale na poszczególne lata</w:t>
        </w:r>
        <w:r w:rsidR="00884D9B">
          <w:rPr>
            <w:webHidden/>
          </w:rPr>
          <w:tab/>
        </w:r>
        <w:r w:rsidR="00884D9B">
          <w:rPr>
            <w:webHidden/>
          </w:rPr>
          <w:fldChar w:fldCharType="begin"/>
        </w:r>
        <w:r w:rsidR="00884D9B">
          <w:rPr>
            <w:webHidden/>
          </w:rPr>
          <w:instrText xml:space="preserve"> PAGEREF _Toc215824223 \h </w:instrText>
        </w:r>
        <w:r w:rsidR="00884D9B">
          <w:rPr>
            <w:webHidden/>
          </w:rPr>
        </w:r>
        <w:r w:rsidR="00884D9B">
          <w:rPr>
            <w:webHidden/>
          </w:rPr>
          <w:fldChar w:fldCharType="separate"/>
        </w:r>
        <w:r w:rsidR="00884D9B">
          <w:rPr>
            <w:webHidden/>
          </w:rPr>
          <w:t>298</w:t>
        </w:r>
        <w:r w:rsidR="00884D9B">
          <w:rPr>
            <w:webHidden/>
          </w:rPr>
          <w:fldChar w:fldCharType="end"/>
        </w:r>
      </w:hyperlink>
    </w:p>
    <w:p w14:paraId="03B83BBD" w14:textId="79A90B67"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224" w:history="1">
        <w:r w:rsidR="00884D9B" w:rsidRPr="00360899">
          <w:rPr>
            <w:rStyle w:val="Hipercze"/>
            <w:lang w:val="pl-PL"/>
          </w:rPr>
          <w:t>Tabela 10: Środki finansowe w podziale na poszczególne lata</w:t>
        </w:r>
        <w:r w:rsidR="00884D9B">
          <w:rPr>
            <w:webHidden/>
          </w:rPr>
          <w:tab/>
        </w:r>
        <w:r w:rsidR="00884D9B">
          <w:rPr>
            <w:webHidden/>
          </w:rPr>
          <w:fldChar w:fldCharType="begin"/>
        </w:r>
        <w:r w:rsidR="00884D9B">
          <w:rPr>
            <w:webHidden/>
          </w:rPr>
          <w:instrText xml:space="preserve"> PAGEREF _Toc215824224 \h </w:instrText>
        </w:r>
        <w:r w:rsidR="00884D9B">
          <w:rPr>
            <w:webHidden/>
          </w:rPr>
        </w:r>
        <w:r w:rsidR="00884D9B">
          <w:rPr>
            <w:webHidden/>
          </w:rPr>
          <w:fldChar w:fldCharType="separate"/>
        </w:r>
        <w:r w:rsidR="00884D9B">
          <w:rPr>
            <w:webHidden/>
          </w:rPr>
          <w:t>298</w:t>
        </w:r>
        <w:r w:rsidR="00884D9B">
          <w:rPr>
            <w:webHidden/>
          </w:rPr>
          <w:fldChar w:fldCharType="end"/>
        </w:r>
      </w:hyperlink>
    </w:p>
    <w:p w14:paraId="4DD8657A" w14:textId="5B4B760A"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4225" w:history="1">
        <w:r w:rsidR="00884D9B" w:rsidRPr="00360899">
          <w:rPr>
            <w:rStyle w:val="Hipercze"/>
          </w:rPr>
          <w:t>3.6. Łączne środki finansowe w podziale na poszczególne fundusze oraz współfinansowanie krajowe</w:t>
        </w:r>
        <w:r w:rsidR="00884D9B">
          <w:rPr>
            <w:webHidden/>
          </w:rPr>
          <w:tab/>
        </w:r>
        <w:r w:rsidR="00884D9B">
          <w:rPr>
            <w:webHidden/>
          </w:rPr>
          <w:fldChar w:fldCharType="begin"/>
        </w:r>
        <w:r w:rsidR="00884D9B">
          <w:rPr>
            <w:webHidden/>
          </w:rPr>
          <w:instrText xml:space="preserve"> PAGEREF _Toc215824225 \h </w:instrText>
        </w:r>
        <w:r w:rsidR="00884D9B">
          <w:rPr>
            <w:webHidden/>
          </w:rPr>
        </w:r>
        <w:r w:rsidR="00884D9B">
          <w:rPr>
            <w:webHidden/>
          </w:rPr>
          <w:fldChar w:fldCharType="separate"/>
        </w:r>
        <w:r w:rsidR="00884D9B">
          <w:rPr>
            <w:webHidden/>
          </w:rPr>
          <w:t>299</w:t>
        </w:r>
        <w:r w:rsidR="00884D9B">
          <w:rPr>
            <w:webHidden/>
          </w:rPr>
          <w:fldChar w:fldCharType="end"/>
        </w:r>
      </w:hyperlink>
    </w:p>
    <w:p w14:paraId="01B9CC6B" w14:textId="7C16EE34" w:rsidR="00884D9B" w:rsidRDefault="009933FD">
      <w:pPr>
        <w:pStyle w:val="Spistreci4"/>
        <w:tabs>
          <w:tab w:val="right" w:leader="dot" w:pos="10240"/>
        </w:tabs>
        <w:rPr>
          <w:rFonts w:asciiTheme="minorHAnsi" w:eastAsiaTheme="minorEastAsia" w:hAnsiTheme="minorHAnsi" w:cstheme="minorBidi"/>
          <w:sz w:val="22"/>
          <w:szCs w:val="22"/>
          <w:lang w:val="pl-PL" w:eastAsia="pl-PL"/>
        </w:rPr>
      </w:pPr>
      <w:hyperlink w:anchor="_Toc215824226" w:history="1">
        <w:r w:rsidR="00884D9B" w:rsidRPr="00360899">
          <w:rPr>
            <w:rStyle w:val="Hipercze"/>
            <w:lang w:val="pl-PL"/>
          </w:rPr>
          <w:t>Tabela 11: Łączne środki finansowe w podziale na poszczególne fundusze oraz współfinansowanie krajowe</w:t>
        </w:r>
        <w:r w:rsidR="00884D9B">
          <w:rPr>
            <w:webHidden/>
          </w:rPr>
          <w:tab/>
        </w:r>
        <w:r w:rsidR="00884D9B">
          <w:rPr>
            <w:webHidden/>
          </w:rPr>
          <w:fldChar w:fldCharType="begin"/>
        </w:r>
        <w:r w:rsidR="00884D9B">
          <w:rPr>
            <w:webHidden/>
          </w:rPr>
          <w:instrText xml:space="preserve"> PAGEREF _Toc215824226 \h </w:instrText>
        </w:r>
        <w:r w:rsidR="00884D9B">
          <w:rPr>
            <w:webHidden/>
          </w:rPr>
        </w:r>
        <w:r w:rsidR="00884D9B">
          <w:rPr>
            <w:webHidden/>
          </w:rPr>
          <w:fldChar w:fldCharType="separate"/>
        </w:r>
        <w:r w:rsidR="00884D9B">
          <w:rPr>
            <w:webHidden/>
          </w:rPr>
          <w:t>299</w:t>
        </w:r>
        <w:r w:rsidR="00884D9B">
          <w:rPr>
            <w:webHidden/>
          </w:rPr>
          <w:fldChar w:fldCharType="end"/>
        </w:r>
      </w:hyperlink>
    </w:p>
    <w:p w14:paraId="4FE3E934" w14:textId="47779482" w:rsidR="00884D9B" w:rsidRDefault="009933FD">
      <w:pPr>
        <w:pStyle w:val="Spistreci1"/>
        <w:tabs>
          <w:tab w:val="right" w:leader="dot" w:pos="10240"/>
        </w:tabs>
        <w:rPr>
          <w:rFonts w:asciiTheme="minorHAnsi" w:eastAsiaTheme="minorEastAsia" w:hAnsiTheme="minorHAnsi" w:cstheme="minorBidi"/>
          <w:sz w:val="22"/>
          <w:szCs w:val="22"/>
          <w:lang w:val="pl-PL" w:eastAsia="pl-PL"/>
        </w:rPr>
      </w:pPr>
      <w:hyperlink w:anchor="_Toc215824227" w:history="1">
        <w:r w:rsidR="00884D9B" w:rsidRPr="00360899">
          <w:rPr>
            <w:rStyle w:val="Hipercze"/>
            <w:lang w:val="pl-PL"/>
          </w:rPr>
          <w:t>4. Warunki podstawowe</w:t>
        </w:r>
        <w:r w:rsidR="00884D9B">
          <w:rPr>
            <w:webHidden/>
          </w:rPr>
          <w:tab/>
        </w:r>
        <w:r w:rsidR="00884D9B">
          <w:rPr>
            <w:webHidden/>
          </w:rPr>
          <w:fldChar w:fldCharType="begin"/>
        </w:r>
        <w:r w:rsidR="00884D9B">
          <w:rPr>
            <w:webHidden/>
          </w:rPr>
          <w:instrText xml:space="preserve"> PAGEREF _Toc215824227 \h </w:instrText>
        </w:r>
        <w:r w:rsidR="00884D9B">
          <w:rPr>
            <w:webHidden/>
          </w:rPr>
        </w:r>
        <w:r w:rsidR="00884D9B">
          <w:rPr>
            <w:webHidden/>
          </w:rPr>
          <w:fldChar w:fldCharType="separate"/>
        </w:r>
        <w:r w:rsidR="00884D9B">
          <w:rPr>
            <w:webHidden/>
          </w:rPr>
          <w:t>301</w:t>
        </w:r>
        <w:r w:rsidR="00884D9B">
          <w:rPr>
            <w:webHidden/>
          </w:rPr>
          <w:fldChar w:fldCharType="end"/>
        </w:r>
      </w:hyperlink>
    </w:p>
    <w:p w14:paraId="757662E8" w14:textId="34895F43" w:rsidR="00884D9B" w:rsidRDefault="009933FD">
      <w:pPr>
        <w:pStyle w:val="Spistreci1"/>
        <w:tabs>
          <w:tab w:val="right" w:leader="dot" w:pos="10240"/>
        </w:tabs>
        <w:rPr>
          <w:rFonts w:asciiTheme="minorHAnsi" w:eastAsiaTheme="minorEastAsia" w:hAnsiTheme="minorHAnsi" w:cstheme="minorBidi"/>
          <w:sz w:val="22"/>
          <w:szCs w:val="22"/>
          <w:lang w:val="pl-PL" w:eastAsia="pl-PL"/>
        </w:rPr>
      </w:pPr>
      <w:hyperlink w:anchor="_Toc215824228" w:history="1">
        <w:r w:rsidR="00884D9B" w:rsidRPr="00360899">
          <w:rPr>
            <w:rStyle w:val="Hipercze"/>
            <w:lang w:val="pl-PL"/>
          </w:rPr>
          <w:t>5. Instytucje programu</w:t>
        </w:r>
        <w:r w:rsidR="00884D9B">
          <w:rPr>
            <w:webHidden/>
          </w:rPr>
          <w:tab/>
        </w:r>
        <w:r w:rsidR="00884D9B">
          <w:rPr>
            <w:webHidden/>
          </w:rPr>
          <w:fldChar w:fldCharType="begin"/>
        </w:r>
        <w:r w:rsidR="00884D9B">
          <w:rPr>
            <w:webHidden/>
          </w:rPr>
          <w:instrText xml:space="preserve"> PAGEREF _Toc215824228 \h </w:instrText>
        </w:r>
        <w:r w:rsidR="00884D9B">
          <w:rPr>
            <w:webHidden/>
          </w:rPr>
        </w:r>
        <w:r w:rsidR="00884D9B">
          <w:rPr>
            <w:webHidden/>
          </w:rPr>
          <w:fldChar w:fldCharType="separate"/>
        </w:r>
        <w:r w:rsidR="00884D9B">
          <w:rPr>
            <w:webHidden/>
          </w:rPr>
          <w:t>357</w:t>
        </w:r>
        <w:r w:rsidR="00884D9B">
          <w:rPr>
            <w:webHidden/>
          </w:rPr>
          <w:fldChar w:fldCharType="end"/>
        </w:r>
      </w:hyperlink>
    </w:p>
    <w:p w14:paraId="59BD4827" w14:textId="079361C4"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4229" w:history="1">
        <w:r w:rsidR="00884D9B" w:rsidRPr="00360899">
          <w:rPr>
            <w:rStyle w:val="Hipercze"/>
          </w:rPr>
          <w:t>Tabela 13: Instytucje programu</w:t>
        </w:r>
        <w:r w:rsidR="00884D9B">
          <w:rPr>
            <w:webHidden/>
          </w:rPr>
          <w:tab/>
        </w:r>
        <w:r w:rsidR="00884D9B">
          <w:rPr>
            <w:webHidden/>
          </w:rPr>
          <w:fldChar w:fldCharType="begin"/>
        </w:r>
        <w:r w:rsidR="00884D9B">
          <w:rPr>
            <w:webHidden/>
          </w:rPr>
          <w:instrText xml:space="preserve"> PAGEREF _Toc215824229 \h </w:instrText>
        </w:r>
        <w:r w:rsidR="00884D9B">
          <w:rPr>
            <w:webHidden/>
          </w:rPr>
        </w:r>
        <w:r w:rsidR="00884D9B">
          <w:rPr>
            <w:webHidden/>
          </w:rPr>
          <w:fldChar w:fldCharType="separate"/>
        </w:r>
        <w:r w:rsidR="00884D9B">
          <w:rPr>
            <w:webHidden/>
          </w:rPr>
          <w:t>357</w:t>
        </w:r>
        <w:r w:rsidR="00884D9B">
          <w:rPr>
            <w:webHidden/>
          </w:rPr>
          <w:fldChar w:fldCharType="end"/>
        </w:r>
      </w:hyperlink>
    </w:p>
    <w:p w14:paraId="4D85F355" w14:textId="1D784A61"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4230" w:history="1">
        <w:r w:rsidR="00884D9B" w:rsidRPr="00360899">
          <w:rPr>
            <w:rStyle w:val="Hipercze"/>
          </w:rPr>
          <w:t>Podział kwot refundowanych z tytułu pomocy technicznej na podstawie art. 36 ust. 5 rozporządzenia w sprawie wspólnych przepisów, jeżeli wskazano więcej niż jeden podmiot otrzymujący płatności od Komisji</w:t>
        </w:r>
        <w:r w:rsidR="00884D9B">
          <w:rPr>
            <w:webHidden/>
          </w:rPr>
          <w:tab/>
        </w:r>
        <w:r w:rsidR="00884D9B">
          <w:rPr>
            <w:webHidden/>
          </w:rPr>
          <w:fldChar w:fldCharType="begin"/>
        </w:r>
        <w:r w:rsidR="00884D9B">
          <w:rPr>
            <w:webHidden/>
          </w:rPr>
          <w:instrText xml:space="preserve"> PAGEREF _Toc215824230 \h </w:instrText>
        </w:r>
        <w:r w:rsidR="00884D9B">
          <w:rPr>
            <w:webHidden/>
          </w:rPr>
        </w:r>
        <w:r w:rsidR="00884D9B">
          <w:rPr>
            <w:webHidden/>
          </w:rPr>
          <w:fldChar w:fldCharType="separate"/>
        </w:r>
        <w:r w:rsidR="00884D9B">
          <w:rPr>
            <w:webHidden/>
          </w:rPr>
          <w:t>357</w:t>
        </w:r>
        <w:r w:rsidR="00884D9B">
          <w:rPr>
            <w:webHidden/>
          </w:rPr>
          <w:fldChar w:fldCharType="end"/>
        </w:r>
      </w:hyperlink>
    </w:p>
    <w:p w14:paraId="26D4E4B0" w14:textId="506654AF" w:rsidR="00884D9B" w:rsidRDefault="009933FD">
      <w:pPr>
        <w:pStyle w:val="Spistreci1"/>
        <w:tabs>
          <w:tab w:val="right" w:leader="dot" w:pos="10240"/>
        </w:tabs>
        <w:rPr>
          <w:rFonts w:asciiTheme="minorHAnsi" w:eastAsiaTheme="minorEastAsia" w:hAnsiTheme="minorHAnsi" w:cstheme="minorBidi"/>
          <w:sz w:val="22"/>
          <w:szCs w:val="22"/>
          <w:lang w:val="pl-PL" w:eastAsia="pl-PL"/>
        </w:rPr>
      </w:pPr>
      <w:hyperlink w:anchor="_Toc215824231" w:history="1">
        <w:r w:rsidR="00884D9B" w:rsidRPr="00360899">
          <w:rPr>
            <w:rStyle w:val="Hipercze"/>
            <w:lang w:val="pl-PL"/>
          </w:rPr>
          <w:t>6. Partnerstwo</w:t>
        </w:r>
        <w:r w:rsidR="00884D9B">
          <w:rPr>
            <w:webHidden/>
          </w:rPr>
          <w:tab/>
        </w:r>
        <w:r w:rsidR="00884D9B">
          <w:rPr>
            <w:webHidden/>
          </w:rPr>
          <w:fldChar w:fldCharType="begin"/>
        </w:r>
        <w:r w:rsidR="00884D9B">
          <w:rPr>
            <w:webHidden/>
          </w:rPr>
          <w:instrText xml:space="preserve"> PAGEREF _Toc215824231 \h </w:instrText>
        </w:r>
        <w:r w:rsidR="00884D9B">
          <w:rPr>
            <w:webHidden/>
          </w:rPr>
        </w:r>
        <w:r w:rsidR="00884D9B">
          <w:rPr>
            <w:webHidden/>
          </w:rPr>
          <w:fldChar w:fldCharType="separate"/>
        </w:r>
        <w:r w:rsidR="00884D9B">
          <w:rPr>
            <w:webHidden/>
          </w:rPr>
          <w:t>358</w:t>
        </w:r>
        <w:r w:rsidR="00884D9B">
          <w:rPr>
            <w:webHidden/>
          </w:rPr>
          <w:fldChar w:fldCharType="end"/>
        </w:r>
      </w:hyperlink>
    </w:p>
    <w:p w14:paraId="5056017D" w14:textId="04A83421" w:rsidR="00884D9B" w:rsidRDefault="009933FD">
      <w:pPr>
        <w:pStyle w:val="Spistreci1"/>
        <w:tabs>
          <w:tab w:val="right" w:leader="dot" w:pos="10240"/>
        </w:tabs>
        <w:rPr>
          <w:rFonts w:asciiTheme="minorHAnsi" w:eastAsiaTheme="minorEastAsia" w:hAnsiTheme="minorHAnsi" w:cstheme="minorBidi"/>
          <w:sz w:val="22"/>
          <w:szCs w:val="22"/>
          <w:lang w:val="pl-PL" w:eastAsia="pl-PL"/>
        </w:rPr>
      </w:pPr>
      <w:hyperlink w:anchor="_Toc215824232" w:history="1">
        <w:r w:rsidR="00884D9B" w:rsidRPr="00360899">
          <w:rPr>
            <w:rStyle w:val="Hipercze"/>
            <w:lang w:val="pl-PL"/>
          </w:rPr>
          <w:t>7. Komunikacja i widoczność</w:t>
        </w:r>
        <w:r w:rsidR="00884D9B">
          <w:rPr>
            <w:webHidden/>
          </w:rPr>
          <w:tab/>
        </w:r>
        <w:r w:rsidR="00884D9B">
          <w:rPr>
            <w:webHidden/>
          </w:rPr>
          <w:fldChar w:fldCharType="begin"/>
        </w:r>
        <w:r w:rsidR="00884D9B">
          <w:rPr>
            <w:webHidden/>
          </w:rPr>
          <w:instrText xml:space="preserve"> PAGEREF _Toc215824232 \h </w:instrText>
        </w:r>
        <w:r w:rsidR="00884D9B">
          <w:rPr>
            <w:webHidden/>
          </w:rPr>
        </w:r>
        <w:r w:rsidR="00884D9B">
          <w:rPr>
            <w:webHidden/>
          </w:rPr>
          <w:fldChar w:fldCharType="separate"/>
        </w:r>
        <w:r w:rsidR="00884D9B">
          <w:rPr>
            <w:webHidden/>
          </w:rPr>
          <w:t>361</w:t>
        </w:r>
        <w:r w:rsidR="00884D9B">
          <w:rPr>
            <w:webHidden/>
          </w:rPr>
          <w:fldChar w:fldCharType="end"/>
        </w:r>
      </w:hyperlink>
    </w:p>
    <w:p w14:paraId="0E83F22D" w14:textId="1F86B663" w:rsidR="00884D9B" w:rsidRDefault="009933FD">
      <w:pPr>
        <w:pStyle w:val="Spistreci1"/>
        <w:tabs>
          <w:tab w:val="right" w:leader="dot" w:pos="10240"/>
        </w:tabs>
        <w:rPr>
          <w:rFonts w:asciiTheme="minorHAnsi" w:eastAsiaTheme="minorEastAsia" w:hAnsiTheme="minorHAnsi" w:cstheme="minorBidi"/>
          <w:sz w:val="22"/>
          <w:szCs w:val="22"/>
          <w:lang w:val="pl-PL" w:eastAsia="pl-PL"/>
        </w:rPr>
      </w:pPr>
      <w:hyperlink w:anchor="_Toc215824233" w:history="1">
        <w:r w:rsidR="00884D9B" w:rsidRPr="00360899">
          <w:rPr>
            <w:rStyle w:val="Hipercze"/>
            <w:lang w:val="pl-PL"/>
          </w:rPr>
          <w:t>8. Stosowanie stawek jednostkowych, kwot ryczałtowych, stawek ryczałtowych i finansowania niepowiązanego z kosztami</w:t>
        </w:r>
        <w:r w:rsidR="00884D9B">
          <w:rPr>
            <w:webHidden/>
          </w:rPr>
          <w:tab/>
        </w:r>
        <w:r w:rsidR="00884D9B">
          <w:rPr>
            <w:webHidden/>
          </w:rPr>
          <w:fldChar w:fldCharType="begin"/>
        </w:r>
        <w:r w:rsidR="00884D9B">
          <w:rPr>
            <w:webHidden/>
          </w:rPr>
          <w:instrText xml:space="preserve"> PAGEREF _Toc215824233 \h </w:instrText>
        </w:r>
        <w:r w:rsidR="00884D9B">
          <w:rPr>
            <w:webHidden/>
          </w:rPr>
        </w:r>
        <w:r w:rsidR="00884D9B">
          <w:rPr>
            <w:webHidden/>
          </w:rPr>
          <w:fldChar w:fldCharType="separate"/>
        </w:r>
        <w:r w:rsidR="00884D9B">
          <w:rPr>
            <w:webHidden/>
          </w:rPr>
          <w:t>363</w:t>
        </w:r>
        <w:r w:rsidR="00884D9B">
          <w:rPr>
            <w:webHidden/>
          </w:rPr>
          <w:fldChar w:fldCharType="end"/>
        </w:r>
      </w:hyperlink>
    </w:p>
    <w:p w14:paraId="76EE730C" w14:textId="6F03BA02"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4234" w:history="1">
        <w:r w:rsidR="00884D9B" w:rsidRPr="00360899">
          <w:rPr>
            <w:rStyle w:val="Hipercze"/>
          </w:rPr>
          <w:t>Tabela 14: Stosowanie stawek jednostkowych, kwot ryczałtowych, stawek ryczałtowych i finansowania niepowiązanego z kosztami</w:t>
        </w:r>
        <w:r w:rsidR="00884D9B">
          <w:rPr>
            <w:webHidden/>
          </w:rPr>
          <w:tab/>
        </w:r>
        <w:r w:rsidR="00884D9B">
          <w:rPr>
            <w:webHidden/>
          </w:rPr>
          <w:fldChar w:fldCharType="begin"/>
        </w:r>
        <w:r w:rsidR="00884D9B">
          <w:rPr>
            <w:webHidden/>
          </w:rPr>
          <w:instrText xml:space="preserve"> PAGEREF _Toc215824234 \h </w:instrText>
        </w:r>
        <w:r w:rsidR="00884D9B">
          <w:rPr>
            <w:webHidden/>
          </w:rPr>
        </w:r>
        <w:r w:rsidR="00884D9B">
          <w:rPr>
            <w:webHidden/>
          </w:rPr>
          <w:fldChar w:fldCharType="separate"/>
        </w:r>
        <w:r w:rsidR="00884D9B">
          <w:rPr>
            <w:webHidden/>
          </w:rPr>
          <w:t>363</w:t>
        </w:r>
        <w:r w:rsidR="00884D9B">
          <w:rPr>
            <w:webHidden/>
          </w:rPr>
          <w:fldChar w:fldCharType="end"/>
        </w:r>
      </w:hyperlink>
    </w:p>
    <w:p w14:paraId="34C0973C" w14:textId="42CDB22D" w:rsidR="00884D9B" w:rsidRDefault="009933FD">
      <w:pPr>
        <w:pStyle w:val="Spistreci1"/>
        <w:tabs>
          <w:tab w:val="right" w:leader="dot" w:pos="10240"/>
        </w:tabs>
        <w:rPr>
          <w:rFonts w:asciiTheme="minorHAnsi" w:eastAsiaTheme="minorEastAsia" w:hAnsiTheme="minorHAnsi" w:cstheme="minorBidi"/>
          <w:sz w:val="22"/>
          <w:szCs w:val="22"/>
          <w:lang w:val="pl-PL" w:eastAsia="pl-PL"/>
        </w:rPr>
      </w:pPr>
      <w:hyperlink w:anchor="_Toc215824235" w:history="1">
        <w:r w:rsidR="00884D9B" w:rsidRPr="00360899">
          <w:rPr>
            <w:rStyle w:val="Hipercze"/>
            <w:lang w:val="pl-PL"/>
          </w:rPr>
          <w:t>Aneks 1: Wkład Unii w oparciu o stawki jednostkowe, kwoty ryczałtowe i stawki ryczałtowe</w:t>
        </w:r>
        <w:r w:rsidR="00884D9B">
          <w:rPr>
            <w:webHidden/>
          </w:rPr>
          <w:tab/>
        </w:r>
        <w:r w:rsidR="00884D9B">
          <w:rPr>
            <w:webHidden/>
          </w:rPr>
          <w:fldChar w:fldCharType="begin"/>
        </w:r>
        <w:r w:rsidR="00884D9B">
          <w:rPr>
            <w:webHidden/>
          </w:rPr>
          <w:instrText xml:space="preserve"> PAGEREF _Toc215824235 \h </w:instrText>
        </w:r>
        <w:r w:rsidR="00884D9B">
          <w:rPr>
            <w:webHidden/>
          </w:rPr>
        </w:r>
        <w:r w:rsidR="00884D9B">
          <w:rPr>
            <w:webHidden/>
          </w:rPr>
          <w:fldChar w:fldCharType="separate"/>
        </w:r>
        <w:r w:rsidR="00884D9B">
          <w:rPr>
            <w:webHidden/>
          </w:rPr>
          <w:t>364</w:t>
        </w:r>
        <w:r w:rsidR="00884D9B">
          <w:rPr>
            <w:webHidden/>
          </w:rPr>
          <w:fldChar w:fldCharType="end"/>
        </w:r>
      </w:hyperlink>
    </w:p>
    <w:p w14:paraId="5B76A6A5" w14:textId="5909D800"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4236" w:history="1">
        <w:r w:rsidR="00884D9B" w:rsidRPr="00360899">
          <w:rPr>
            <w:rStyle w:val="Hipercze"/>
          </w:rPr>
          <w:t>A. Podsumowanie głównych elementów</w:t>
        </w:r>
        <w:r w:rsidR="00884D9B">
          <w:rPr>
            <w:webHidden/>
          </w:rPr>
          <w:tab/>
        </w:r>
        <w:r w:rsidR="00884D9B">
          <w:rPr>
            <w:webHidden/>
          </w:rPr>
          <w:fldChar w:fldCharType="begin"/>
        </w:r>
        <w:r w:rsidR="00884D9B">
          <w:rPr>
            <w:webHidden/>
          </w:rPr>
          <w:instrText xml:space="preserve"> PAGEREF _Toc215824236 \h </w:instrText>
        </w:r>
        <w:r w:rsidR="00884D9B">
          <w:rPr>
            <w:webHidden/>
          </w:rPr>
        </w:r>
        <w:r w:rsidR="00884D9B">
          <w:rPr>
            <w:webHidden/>
          </w:rPr>
          <w:fldChar w:fldCharType="separate"/>
        </w:r>
        <w:r w:rsidR="00884D9B">
          <w:rPr>
            <w:webHidden/>
          </w:rPr>
          <w:t>364</w:t>
        </w:r>
        <w:r w:rsidR="00884D9B">
          <w:rPr>
            <w:webHidden/>
          </w:rPr>
          <w:fldChar w:fldCharType="end"/>
        </w:r>
      </w:hyperlink>
    </w:p>
    <w:p w14:paraId="71E3FD93" w14:textId="20C55BD3"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4237" w:history="1">
        <w:r w:rsidR="00884D9B" w:rsidRPr="00360899">
          <w:rPr>
            <w:rStyle w:val="Hipercze"/>
          </w:rPr>
          <w:t>B. Szczegółowe informacje według rodzaju operacji</w:t>
        </w:r>
        <w:r w:rsidR="00884D9B">
          <w:rPr>
            <w:webHidden/>
          </w:rPr>
          <w:tab/>
        </w:r>
        <w:r w:rsidR="00884D9B">
          <w:rPr>
            <w:webHidden/>
          </w:rPr>
          <w:fldChar w:fldCharType="begin"/>
        </w:r>
        <w:r w:rsidR="00884D9B">
          <w:rPr>
            <w:webHidden/>
          </w:rPr>
          <w:instrText xml:space="preserve"> PAGEREF _Toc215824237 \h </w:instrText>
        </w:r>
        <w:r w:rsidR="00884D9B">
          <w:rPr>
            <w:webHidden/>
          </w:rPr>
        </w:r>
        <w:r w:rsidR="00884D9B">
          <w:rPr>
            <w:webHidden/>
          </w:rPr>
          <w:fldChar w:fldCharType="separate"/>
        </w:r>
        <w:r w:rsidR="00884D9B">
          <w:rPr>
            <w:webHidden/>
          </w:rPr>
          <w:t>365</w:t>
        </w:r>
        <w:r w:rsidR="00884D9B">
          <w:rPr>
            <w:webHidden/>
          </w:rPr>
          <w:fldChar w:fldCharType="end"/>
        </w:r>
      </w:hyperlink>
    </w:p>
    <w:p w14:paraId="5283F759" w14:textId="1424802D"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4238" w:history="1">
        <w:r w:rsidR="00884D9B" w:rsidRPr="00360899">
          <w:rPr>
            <w:rStyle w:val="Hipercze"/>
          </w:rPr>
          <w:t>C. Obliczanie standardowych stawek jednostkowych, kwot ryczałtowych lub stawek ryczałtowych</w:t>
        </w:r>
        <w:r w:rsidR="00884D9B">
          <w:rPr>
            <w:webHidden/>
          </w:rPr>
          <w:tab/>
        </w:r>
        <w:r w:rsidR="00884D9B">
          <w:rPr>
            <w:webHidden/>
          </w:rPr>
          <w:fldChar w:fldCharType="begin"/>
        </w:r>
        <w:r w:rsidR="00884D9B">
          <w:rPr>
            <w:webHidden/>
          </w:rPr>
          <w:instrText xml:space="preserve"> PAGEREF _Toc215824238 \h </w:instrText>
        </w:r>
        <w:r w:rsidR="00884D9B">
          <w:rPr>
            <w:webHidden/>
          </w:rPr>
        </w:r>
        <w:r w:rsidR="00884D9B">
          <w:rPr>
            <w:webHidden/>
          </w:rPr>
          <w:fldChar w:fldCharType="separate"/>
        </w:r>
        <w:r w:rsidR="00884D9B">
          <w:rPr>
            <w:webHidden/>
          </w:rPr>
          <w:t>365</w:t>
        </w:r>
        <w:r w:rsidR="00884D9B">
          <w:rPr>
            <w:webHidden/>
          </w:rPr>
          <w:fldChar w:fldCharType="end"/>
        </w:r>
      </w:hyperlink>
    </w:p>
    <w:p w14:paraId="2BB4F06B" w14:textId="322703A9"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4239" w:history="1">
        <w:r w:rsidR="00884D9B" w:rsidRPr="00360899">
          <w:rPr>
            <w:rStyle w:val="Hipercze"/>
          </w:rPr>
          <w:t>1. Źródło danych wykorzystanych do obliczenia standardowych stawek jednostkowych, kwot ryczałtowych lub stawek ryczałtowych (kto przygotował, zgromadził i zapisał dane, miejsce przechowywania danych, daty graniczne, walidacja itd.):</w:t>
        </w:r>
        <w:r w:rsidR="00884D9B">
          <w:rPr>
            <w:webHidden/>
          </w:rPr>
          <w:tab/>
        </w:r>
        <w:r w:rsidR="00884D9B">
          <w:rPr>
            <w:webHidden/>
          </w:rPr>
          <w:fldChar w:fldCharType="begin"/>
        </w:r>
        <w:r w:rsidR="00884D9B">
          <w:rPr>
            <w:webHidden/>
          </w:rPr>
          <w:instrText xml:space="preserve"> PAGEREF _Toc215824239 \h </w:instrText>
        </w:r>
        <w:r w:rsidR="00884D9B">
          <w:rPr>
            <w:webHidden/>
          </w:rPr>
        </w:r>
        <w:r w:rsidR="00884D9B">
          <w:rPr>
            <w:webHidden/>
          </w:rPr>
          <w:fldChar w:fldCharType="separate"/>
        </w:r>
        <w:r w:rsidR="00884D9B">
          <w:rPr>
            <w:webHidden/>
          </w:rPr>
          <w:t>365</w:t>
        </w:r>
        <w:r w:rsidR="00884D9B">
          <w:rPr>
            <w:webHidden/>
          </w:rPr>
          <w:fldChar w:fldCharType="end"/>
        </w:r>
      </w:hyperlink>
    </w:p>
    <w:p w14:paraId="5777FF9A" w14:textId="1D8F4F54"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4240" w:history="1">
        <w:r w:rsidR="00884D9B" w:rsidRPr="00360899">
          <w:rPr>
            <w:rStyle w:val="Hipercze"/>
          </w:rPr>
          <w:t>2. Proszę określić, dlaczego proponowana metoda i obliczenia na podstawie art. 94 ust. 2 rozporządzenia w sprawie wspólnych przepisów są właściwe dla danego rodzaju operacji:</w:t>
        </w:r>
        <w:r w:rsidR="00884D9B">
          <w:rPr>
            <w:webHidden/>
          </w:rPr>
          <w:tab/>
        </w:r>
        <w:r w:rsidR="00884D9B">
          <w:rPr>
            <w:webHidden/>
          </w:rPr>
          <w:fldChar w:fldCharType="begin"/>
        </w:r>
        <w:r w:rsidR="00884D9B">
          <w:rPr>
            <w:webHidden/>
          </w:rPr>
          <w:instrText xml:space="preserve"> PAGEREF _Toc215824240 \h </w:instrText>
        </w:r>
        <w:r w:rsidR="00884D9B">
          <w:rPr>
            <w:webHidden/>
          </w:rPr>
        </w:r>
        <w:r w:rsidR="00884D9B">
          <w:rPr>
            <w:webHidden/>
          </w:rPr>
          <w:fldChar w:fldCharType="separate"/>
        </w:r>
        <w:r w:rsidR="00884D9B">
          <w:rPr>
            <w:webHidden/>
          </w:rPr>
          <w:t>365</w:t>
        </w:r>
        <w:r w:rsidR="00884D9B">
          <w:rPr>
            <w:webHidden/>
          </w:rPr>
          <w:fldChar w:fldCharType="end"/>
        </w:r>
      </w:hyperlink>
    </w:p>
    <w:p w14:paraId="3195A2C5" w14:textId="46D231B2"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4241" w:history="1">
        <w:r w:rsidR="00884D9B" w:rsidRPr="00360899">
          <w:rPr>
            <w:rStyle w:val="Hipercze"/>
          </w:rPr>
          <w:t>3. Proszę określić sposób dokonania obliczeń, w tym w szczególności założenia przyjęte w odniesieniu do jakości lub ilości danych. W stosownych przypadkach należy zastosować dane statystyczne i poziomy odniesienia oraz przedstawić je – na wniosek – w formacie pozwalającym na wykorzystanie przez Komisję.</w:t>
        </w:r>
        <w:r w:rsidR="00884D9B">
          <w:rPr>
            <w:webHidden/>
          </w:rPr>
          <w:tab/>
        </w:r>
        <w:r w:rsidR="00884D9B">
          <w:rPr>
            <w:webHidden/>
          </w:rPr>
          <w:fldChar w:fldCharType="begin"/>
        </w:r>
        <w:r w:rsidR="00884D9B">
          <w:rPr>
            <w:webHidden/>
          </w:rPr>
          <w:instrText xml:space="preserve"> PAGEREF _Toc215824241 \h </w:instrText>
        </w:r>
        <w:r w:rsidR="00884D9B">
          <w:rPr>
            <w:webHidden/>
          </w:rPr>
        </w:r>
        <w:r w:rsidR="00884D9B">
          <w:rPr>
            <w:webHidden/>
          </w:rPr>
          <w:fldChar w:fldCharType="separate"/>
        </w:r>
        <w:r w:rsidR="00884D9B">
          <w:rPr>
            <w:webHidden/>
          </w:rPr>
          <w:t>365</w:t>
        </w:r>
        <w:r w:rsidR="00884D9B">
          <w:rPr>
            <w:webHidden/>
          </w:rPr>
          <w:fldChar w:fldCharType="end"/>
        </w:r>
      </w:hyperlink>
    </w:p>
    <w:p w14:paraId="549221A7" w14:textId="09665510"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4242" w:history="1">
        <w:r w:rsidR="00884D9B" w:rsidRPr="00360899">
          <w:rPr>
            <w:rStyle w:val="Hipercze"/>
          </w:rPr>
          <w:t>4. Proszę wyjaśnić, w jaki sposób zapewniono, by jedynie wydatki kwalifikowalne były uwzględniane przy obliczaniu standardowych stawek jednostkowych, kwot ryczałtowych lub stawek ryczałtowych:</w:t>
        </w:r>
        <w:r w:rsidR="00884D9B">
          <w:rPr>
            <w:webHidden/>
          </w:rPr>
          <w:tab/>
        </w:r>
        <w:r w:rsidR="00884D9B">
          <w:rPr>
            <w:webHidden/>
          </w:rPr>
          <w:fldChar w:fldCharType="begin"/>
        </w:r>
        <w:r w:rsidR="00884D9B">
          <w:rPr>
            <w:webHidden/>
          </w:rPr>
          <w:instrText xml:space="preserve"> PAGEREF _Toc215824242 \h </w:instrText>
        </w:r>
        <w:r w:rsidR="00884D9B">
          <w:rPr>
            <w:webHidden/>
          </w:rPr>
        </w:r>
        <w:r w:rsidR="00884D9B">
          <w:rPr>
            <w:webHidden/>
          </w:rPr>
          <w:fldChar w:fldCharType="separate"/>
        </w:r>
        <w:r w:rsidR="00884D9B">
          <w:rPr>
            <w:webHidden/>
          </w:rPr>
          <w:t>365</w:t>
        </w:r>
        <w:r w:rsidR="00884D9B">
          <w:rPr>
            <w:webHidden/>
          </w:rPr>
          <w:fldChar w:fldCharType="end"/>
        </w:r>
      </w:hyperlink>
    </w:p>
    <w:p w14:paraId="0521E574" w14:textId="21DEF1F6"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4243" w:history="1">
        <w:r w:rsidR="00884D9B" w:rsidRPr="00360899">
          <w:rPr>
            <w:rStyle w:val="Hipercze"/>
          </w:rPr>
          <w:t>5. Ocena przez instytucję(-e) audytową(-e) metody obliczania i kwot oraz ustaleń mających zapewnić weryfikację danych, ich jakość, sposób gromadzenia i przechowywania.</w:t>
        </w:r>
        <w:r w:rsidR="00884D9B">
          <w:rPr>
            <w:webHidden/>
          </w:rPr>
          <w:tab/>
        </w:r>
        <w:r w:rsidR="00884D9B">
          <w:rPr>
            <w:webHidden/>
          </w:rPr>
          <w:fldChar w:fldCharType="begin"/>
        </w:r>
        <w:r w:rsidR="00884D9B">
          <w:rPr>
            <w:webHidden/>
          </w:rPr>
          <w:instrText xml:space="preserve"> PAGEREF _Toc215824243 \h </w:instrText>
        </w:r>
        <w:r w:rsidR="00884D9B">
          <w:rPr>
            <w:webHidden/>
          </w:rPr>
        </w:r>
        <w:r w:rsidR="00884D9B">
          <w:rPr>
            <w:webHidden/>
          </w:rPr>
          <w:fldChar w:fldCharType="separate"/>
        </w:r>
        <w:r w:rsidR="00884D9B">
          <w:rPr>
            <w:webHidden/>
          </w:rPr>
          <w:t>366</w:t>
        </w:r>
        <w:r w:rsidR="00884D9B">
          <w:rPr>
            <w:webHidden/>
          </w:rPr>
          <w:fldChar w:fldCharType="end"/>
        </w:r>
      </w:hyperlink>
    </w:p>
    <w:p w14:paraId="006C4832" w14:textId="460979AB" w:rsidR="00884D9B" w:rsidRDefault="009933FD">
      <w:pPr>
        <w:pStyle w:val="Spistreci1"/>
        <w:tabs>
          <w:tab w:val="right" w:leader="dot" w:pos="10240"/>
        </w:tabs>
        <w:rPr>
          <w:rFonts w:asciiTheme="minorHAnsi" w:eastAsiaTheme="minorEastAsia" w:hAnsiTheme="minorHAnsi" w:cstheme="minorBidi"/>
          <w:sz w:val="22"/>
          <w:szCs w:val="22"/>
          <w:lang w:val="pl-PL" w:eastAsia="pl-PL"/>
        </w:rPr>
      </w:pPr>
      <w:hyperlink w:anchor="_Toc215824244" w:history="1">
        <w:r w:rsidR="00884D9B" w:rsidRPr="00360899">
          <w:rPr>
            <w:rStyle w:val="Hipercze"/>
            <w:lang w:val="pl-PL"/>
          </w:rPr>
          <w:t>Aneks 2: Wkład Unii w oparciu o finansowanie niepowiązane z kosztami</w:t>
        </w:r>
        <w:r w:rsidR="00884D9B">
          <w:rPr>
            <w:webHidden/>
          </w:rPr>
          <w:tab/>
        </w:r>
        <w:r w:rsidR="00884D9B">
          <w:rPr>
            <w:webHidden/>
          </w:rPr>
          <w:fldChar w:fldCharType="begin"/>
        </w:r>
        <w:r w:rsidR="00884D9B">
          <w:rPr>
            <w:webHidden/>
          </w:rPr>
          <w:instrText xml:space="preserve"> PAGEREF _Toc215824244 \h </w:instrText>
        </w:r>
        <w:r w:rsidR="00884D9B">
          <w:rPr>
            <w:webHidden/>
          </w:rPr>
        </w:r>
        <w:r w:rsidR="00884D9B">
          <w:rPr>
            <w:webHidden/>
          </w:rPr>
          <w:fldChar w:fldCharType="separate"/>
        </w:r>
        <w:r w:rsidR="00884D9B">
          <w:rPr>
            <w:webHidden/>
          </w:rPr>
          <w:t>367</w:t>
        </w:r>
        <w:r w:rsidR="00884D9B">
          <w:rPr>
            <w:webHidden/>
          </w:rPr>
          <w:fldChar w:fldCharType="end"/>
        </w:r>
      </w:hyperlink>
    </w:p>
    <w:p w14:paraId="551A4A5A" w14:textId="586F9003"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4245" w:history="1">
        <w:r w:rsidR="00884D9B" w:rsidRPr="00360899">
          <w:rPr>
            <w:rStyle w:val="Hipercze"/>
          </w:rPr>
          <w:t>A. Podsumowanie głównych elementów</w:t>
        </w:r>
        <w:r w:rsidR="00884D9B">
          <w:rPr>
            <w:webHidden/>
          </w:rPr>
          <w:tab/>
        </w:r>
        <w:r w:rsidR="00884D9B">
          <w:rPr>
            <w:webHidden/>
          </w:rPr>
          <w:fldChar w:fldCharType="begin"/>
        </w:r>
        <w:r w:rsidR="00884D9B">
          <w:rPr>
            <w:webHidden/>
          </w:rPr>
          <w:instrText xml:space="preserve"> PAGEREF _Toc215824245 \h </w:instrText>
        </w:r>
        <w:r w:rsidR="00884D9B">
          <w:rPr>
            <w:webHidden/>
          </w:rPr>
        </w:r>
        <w:r w:rsidR="00884D9B">
          <w:rPr>
            <w:webHidden/>
          </w:rPr>
          <w:fldChar w:fldCharType="separate"/>
        </w:r>
        <w:r w:rsidR="00884D9B">
          <w:rPr>
            <w:webHidden/>
          </w:rPr>
          <w:t>367</w:t>
        </w:r>
        <w:r w:rsidR="00884D9B">
          <w:rPr>
            <w:webHidden/>
          </w:rPr>
          <w:fldChar w:fldCharType="end"/>
        </w:r>
      </w:hyperlink>
    </w:p>
    <w:p w14:paraId="6CA354A2" w14:textId="50521296" w:rsidR="00884D9B" w:rsidRDefault="009933FD">
      <w:pPr>
        <w:pStyle w:val="Spistreci2"/>
        <w:tabs>
          <w:tab w:val="right" w:leader="dot" w:pos="10240"/>
        </w:tabs>
        <w:rPr>
          <w:rFonts w:asciiTheme="minorHAnsi" w:eastAsiaTheme="minorEastAsia" w:hAnsiTheme="minorHAnsi" w:cstheme="minorBidi"/>
          <w:sz w:val="22"/>
          <w:szCs w:val="22"/>
          <w:lang w:val="pl-PL" w:eastAsia="pl-PL"/>
        </w:rPr>
      </w:pPr>
      <w:hyperlink w:anchor="_Toc215824246" w:history="1">
        <w:r w:rsidR="00884D9B" w:rsidRPr="00360899">
          <w:rPr>
            <w:rStyle w:val="Hipercze"/>
          </w:rPr>
          <w:t>B. Szczegółowe informacje według rodzaju operacji</w:t>
        </w:r>
        <w:r w:rsidR="00884D9B">
          <w:rPr>
            <w:webHidden/>
          </w:rPr>
          <w:tab/>
        </w:r>
        <w:r w:rsidR="00884D9B">
          <w:rPr>
            <w:webHidden/>
          </w:rPr>
          <w:fldChar w:fldCharType="begin"/>
        </w:r>
        <w:r w:rsidR="00884D9B">
          <w:rPr>
            <w:webHidden/>
          </w:rPr>
          <w:instrText xml:space="preserve"> PAGEREF _Toc215824246 \h </w:instrText>
        </w:r>
        <w:r w:rsidR="00884D9B">
          <w:rPr>
            <w:webHidden/>
          </w:rPr>
        </w:r>
        <w:r w:rsidR="00884D9B">
          <w:rPr>
            <w:webHidden/>
          </w:rPr>
          <w:fldChar w:fldCharType="separate"/>
        </w:r>
        <w:r w:rsidR="00884D9B">
          <w:rPr>
            <w:webHidden/>
          </w:rPr>
          <w:t>368</w:t>
        </w:r>
        <w:r w:rsidR="00884D9B">
          <w:rPr>
            <w:webHidden/>
          </w:rPr>
          <w:fldChar w:fldCharType="end"/>
        </w:r>
      </w:hyperlink>
    </w:p>
    <w:p w14:paraId="50F2AC68" w14:textId="58475EE2" w:rsidR="00884D9B" w:rsidRDefault="009933FD">
      <w:pPr>
        <w:pStyle w:val="Spistreci1"/>
        <w:tabs>
          <w:tab w:val="right" w:leader="dot" w:pos="10240"/>
        </w:tabs>
        <w:rPr>
          <w:rFonts w:asciiTheme="minorHAnsi" w:eastAsiaTheme="minorEastAsia" w:hAnsiTheme="minorHAnsi" w:cstheme="minorBidi"/>
          <w:sz w:val="22"/>
          <w:szCs w:val="22"/>
          <w:lang w:val="pl-PL" w:eastAsia="pl-PL"/>
        </w:rPr>
      </w:pPr>
      <w:hyperlink w:anchor="_Toc215824247" w:history="1">
        <w:r w:rsidR="00884D9B" w:rsidRPr="00360899">
          <w:rPr>
            <w:rStyle w:val="Hipercze"/>
            <w:lang w:val="pl-PL"/>
          </w:rPr>
          <w:t>Aneks 3: Wykaz planowanych operacji o znaczeniu strategicznym wraz z harmonogramem</w:t>
        </w:r>
        <w:r w:rsidR="00884D9B">
          <w:rPr>
            <w:webHidden/>
          </w:rPr>
          <w:tab/>
        </w:r>
        <w:r w:rsidR="00884D9B">
          <w:rPr>
            <w:webHidden/>
          </w:rPr>
          <w:fldChar w:fldCharType="begin"/>
        </w:r>
        <w:r w:rsidR="00884D9B">
          <w:rPr>
            <w:webHidden/>
          </w:rPr>
          <w:instrText xml:space="preserve"> PAGEREF _Toc215824247 \h </w:instrText>
        </w:r>
        <w:r w:rsidR="00884D9B">
          <w:rPr>
            <w:webHidden/>
          </w:rPr>
        </w:r>
        <w:r w:rsidR="00884D9B">
          <w:rPr>
            <w:webHidden/>
          </w:rPr>
          <w:fldChar w:fldCharType="separate"/>
        </w:r>
        <w:r w:rsidR="00884D9B">
          <w:rPr>
            <w:webHidden/>
          </w:rPr>
          <w:t>369</w:t>
        </w:r>
        <w:r w:rsidR="00884D9B">
          <w:rPr>
            <w:webHidden/>
          </w:rPr>
          <w:fldChar w:fldCharType="end"/>
        </w:r>
      </w:hyperlink>
    </w:p>
    <w:p w14:paraId="08CCFECE" w14:textId="7CFF4F50" w:rsidR="00884D9B" w:rsidRDefault="009933FD">
      <w:pPr>
        <w:pStyle w:val="Spistreci1"/>
        <w:tabs>
          <w:tab w:val="right" w:leader="dot" w:pos="10240"/>
        </w:tabs>
        <w:rPr>
          <w:rFonts w:asciiTheme="minorHAnsi" w:eastAsiaTheme="minorEastAsia" w:hAnsiTheme="minorHAnsi" w:cstheme="minorBidi"/>
          <w:sz w:val="22"/>
          <w:szCs w:val="22"/>
          <w:lang w:val="pl-PL" w:eastAsia="pl-PL"/>
        </w:rPr>
      </w:pPr>
      <w:hyperlink w:anchor="_Toc215824248" w:history="1">
        <w:r w:rsidR="00884D9B" w:rsidRPr="00360899">
          <w:rPr>
            <w:rStyle w:val="Hipercze"/>
          </w:rPr>
          <w:t>DOKUMENTY</w:t>
        </w:r>
        <w:r w:rsidR="00884D9B">
          <w:rPr>
            <w:webHidden/>
          </w:rPr>
          <w:tab/>
        </w:r>
        <w:r w:rsidR="00884D9B">
          <w:rPr>
            <w:webHidden/>
          </w:rPr>
          <w:fldChar w:fldCharType="begin"/>
        </w:r>
        <w:r w:rsidR="00884D9B">
          <w:rPr>
            <w:webHidden/>
          </w:rPr>
          <w:instrText xml:space="preserve"> PAGEREF _Toc215824248 \h </w:instrText>
        </w:r>
        <w:r w:rsidR="00884D9B">
          <w:rPr>
            <w:webHidden/>
          </w:rPr>
        </w:r>
        <w:r w:rsidR="00884D9B">
          <w:rPr>
            <w:webHidden/>
          </w:rPr>
          <w:fldChar w:fldCharType="separate"/>
        </w:r>
        <w:r w:rsidR="00884D9B">
          <w:rPr>
            <w:webHidden/>
          </w:rPr>
          <w:t>370</w:t>
        </w:r>
        <w:r w:rsidR="00884D9B">
          <w:rPr>
            <w:webHidden/>
          </w:rPr>
          <w:fldChar w:fldCharType="end"/>
        </w:r>
      </w:hyperlink>
    </w:p>
    <w:p w14:paraId="20DE405C" w14:textId="6DE1BC3A" w:rsidR="00A77B3E" w:rsidRPr="00884D9B" w:rsidRDefault="009F4183">
      <w:pPr>
        <w:pStyle w:val="Nagwek1"/>
        <w:spacing w:before="100" w:after="0"/>
        <w:rPr>
          <w:rFonts w:ascii="Times New Roman" w:hAnsi="Times New Roman" w:cs="Times New Roman"/>
          <w:b w:val="0"/>
          <w:color w:val="000000"/>
          <w:sz w:val="24"/>
          <w:lang w:val="pl-PL"/>
        </w:rPr>
      </w:pPr>
      <w:r>
        <w:rPr>
          <w:rFonts w:ascii="Times New Roman" w:hAnsi="Times New Roman" w:cs="Times New Roman"/>
          <w:b w:val="0"/>
          <w:color w:val="000000"/>
          <w:sz w:val="24"/>
        </w:rPr>
        <w:fldChar w:fldCharType="end"/>
      </w:r>
      <w:r w:rsidRPr="00884D9B">
        <w:rPr>
          <w:rFonts w:ascii="Times New Roman" w:hAnsi="Times New Roman" w:cs="Times New Roman"/>
          <w:b w:val="0"/>
          <w:color w:val="000000"/>
          <w:sz w:val="24"/>
          <w:lang w:val="pl-PL"/>
        </w:rPr>
        <w:br w:type="page"/>
      </w:r>
      <w:bookmarkStart w:id="1" w:name="_Toc215823598"/>
      <w:r w:rsidRPr="00884D9B">
        <w:rPr>
          <w:rFonts w:ascii="Times New Roman" w:hAnsi="Times New Roman" w:cs="Times New Roman"/>
          <w:b w:val="0"/>
          <w:color w:val="000000"/>
          <w:sz w:val="24"/>
          <w:lang w:val="pl-PL"/>
        </w:rPr>
        <w:lastRenderedPageBreak/>
        <w:t>1. Strategia programu: główne wyzwania i odnośne rozwiązania polityczne</w:t>
      </w:r>
      <w:bookmarkEnd w:id="1"/>
    </w:p>
    <w:p w14:paraId="0957CB4A" w14:textId="77777777" w:rsidR="00A77B3E" w:rsidRPr="00884D9B" w:rsidRDefault="009F4183">
      <w:pPr>
        <w:spacing w:before="100"/>
        <w:rPr>
          <w:color w:val="000000"/>
          <w:sz w:val="0"/>
          <w:lang w:val="pl-PL"/>
        </w:rPr>
      </w:pPr>
      <w:r w:rsidRPr="00884D9B">
        <w:rPr>
          <w:color w:val="000000"/>
          <w:lang w:val="pl-PL"/>
        </w:rPr>
        <w:t>Podstawa prawna: art. 22 ust. 3 lit. a) ppkt (i)–(viii), art. 22 ust. 3 lit. a) ppkt (x) oraz art. 22 ust. 3 lit. b) rozporządzenia (UE) 2021/1060 (RWP)</w:t>
      </w:r>
    </w:p>
    <w:p w14:paraId="081E7C66" w14:textId="77777777" w:rsidR="00A77B3E" w:rsidRPr="00884D9B"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2B2962" w:rsidRPr="00123AED" w14:paraId="51CE58C0" w14:textId="77777777" w:rsidTr="1ADDAEA5">
        <w:trPr>
          <w:trHeight w:val="16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4971678" w14:textId="77777777" w:rsidR="00A77B3E" w:rsidRPr="00884D9B" w:rsidRDefault="00A77B3E">
            <w:pPr>
              <w:spacing w:before="100"/>
              <w:rPr>
                <w:color w:val="000000"/>
                <w:sz w:val="0"/>
                <w:lang w:val="pl-PL"/>
              </w:rPr>
            </w:pPr>
          </w:p>
          <w:p w14:paraId="0345C307" w14:textId="77777777" w:rsidR="00A77B3E" w:rsidRPr="00884D9B" w:rsidRDefault="009F4183">
            <w:pPr>
              <w:spacing w:before="100"/>
              <w:rPr>
                <w:color w:val="000000"/>
                <w:lang w:val="pl-PL"/>
              </w:rPr>
            </w:pPr>
            <w:r w:rsidRPr="00884D9B">
              <w:rPr>
                <w:color w:val="000000"/>
                <w:lang w:val="pl-PL"/>
              </w:rPr>
              <w:t>Strategia Rozwoju Województwa Zachodniopomorskiego do roku 2030 (SRWZ) stanowi podstawę kształtowania i prowadzenia przez Samorząd Województwa polityki regionalnej. SRWZ określa misję Pomorza Zachodniego (WZP) jako lidera niebieskiego i zielonego wzrostu, zapewniającego wysoką jakość życia mieszkańców. Przenosi się ona na poziom programu Fundusze Europejskie dla Pomorza Zachodniego 2021 - 2027 (FEPZ), stanowiącego jedno z podstawowych narzędzi realizacji Strategii. Określenie wyzwań nastąpiło w oparciu o wskazania dokumentów strategicznych składających się na Zachodniopomorski Model Programowania Rozwoju. Tworzą go obok Strategii: Plan Zagospodarowania Przestrzennego Województwa Zachodniopomorskiego oraz sektorowe polityki rozwoju i programy realizujące te polityki.</w:t>
            </w:r>
          </w:p>
          <w:p w14:paraId="26579752" w14:textId="77777777" w:rsidR="00A77B3E" w:rsidRPr="00884D9B" w:rsidRDefault="009F4183">
            <w:pPr>
              <w:spacing w:before="100"/>
              <w:rPr>
                <w:color w:val="000000"/>
                <w:lang w:val="pl-PL"/>
              </w:rPr>
            </w:pPr>
            <w:r w:rsidRPr="00884D9B">
              <w:rPr>
                <w:color w:val="000000"/>
                <w:lang w:val="pl-PL"/>
              </w:rPr>
              <w:t>WZP jest regionem silnie zróżnicowanym terytorialnie zarówno pod względem cech społecznych, jak i ekonomicznych. Uwarunkowania historyczne, polityczne, kulturowe, wpływały na nierównomierny rozwój województwa. Specyficzne jest dziedzictwo wielkiego ruchu migracyjnego związanego z przesunięciem granic Polski po II wojnie światowej, a w konsekwencji konieczność budowania nowej wspólnoty lokalnej i regionalnej, która nadal boryka się z brakiem wspólnej tożsamości społecznej jej mieszkańców. Przeznaczenie istotnej części ziem rolnych województwa na potrzeby Państwowych Gospodarstw Rolnych (PGR), będących zapleczem produkcji rolnej, oraz skoncentrowanie przemysłu w największych miastach spowodowało, że w okresie transformacji gospodarczej lat 90-tych ubiegłego wieku skumulowały się w częściach regionu problemy społeczno-gospodarcze, które mają swoje odzwierciedlenie w dzisiejszych wewnętrznych dysproporcjach rozwojowych.</w:t>
            </w:r>
          </w:p>
          <w:p w14:paraId="0954EBFA" w14:textId="77777777" w:rsidR="00A77B3E" w:rsidRPr="00884D9B" w:rsidRDefault="009F4183">
            <w:pPr>
              <w:spacing w:before="100"/>
              <w:rPr>
                <w:color w:val="000000"/>
                <w:lang w:val="pl-PL"/>
              </w:rPr>
            </w:pPr>
            <w:r w:rsidRPr="00884D9B">
              <w:rPr>
                <w:color w:val="000000"/>
                <w:lang w:val="pl-PL"/>
              </w:rPr>
              <w:t>Logika interwencji FEPZ została oparta m.in. na wyzwaniach określonych przez KE i przyjętych przez Radę UE w Zaleceniach do Raportów rocznych dla Polski (CSR) z 2019 i 2020 roku oraz Załączniku D do Sprawozdania Krajowego z 2019 i 2020 roku.</w:t>
            </w:r>
          </w:p>
          <w:p w14:paraId="19ED8F5E" w14:textId="77777777" w:rsidR="00A77B3E" w:rsidRPr="00884D9B" w:rsidRDefault="009F4183">
            <w:pPr>
              <w:spacing w:before="100"/>
              <w:rPr>
                <w:color w:val="000000"/>
                <w:lang w:val="pl-PL"/>
              </w:rPr>
            </w:pPr>
            <w:r w:rsidRPr="00884D9B">
              <w:rPr>
                <w:color w:val="000000"/>
                <w:lang w:val="pl-PL"/>
              </w:rPr>
              <w:t>Kluczowe wyzwania rozwojowe zostały podzielone na obszary: gospodarczy, społeczny, środowiskowy oraz współpracy. Wynikają one z szeregu uwarunkowań i wniosków opisanych w licznych ekspertyzach, badaniach ewaluacyjnych i raportach tematycznych zrealizowanych dotychczas.</w:t>
            </w:r>
          </w:p>
          <w:p w14:paraId="49A1CFCE" w14:textId="77777777" w:rsidR="00A77B3E" w:rsidRPr="00884D9B" w:rsidRDefault="00A77B3E">
            <w:pPr>
              <w:spacing w:before="100"/>
              <w:rPr>
                <w:color w:val="000000"/>
                <w:lang w:val="pl-PL"/>
              </w:rPr>
            </w:pPr>
          </w:p>
          <w:p w14:paraId="5FADF6B0" w14:textId="77777777" w:rsidR="00A77B3E" w:rsidRPr="00884D9B" w:rsidRDefault="009F4183">
            <w:pPr>
              <w:spacing w:before="100"/>
              <w:rPr>
                <w:color w:val="000000"/>
                <w:lang w:val="pl-PL"/>
              </w:rPr>
            </w:pPr>
            <w:r w:rsidRPr="00884D9B">
              <w:rPr>
                <w:b/>
                <w:bCs/>
                <w:color w:val="000000"/>
                <w:lang w:val="pl-PL"/>
              </w:rPr>
              <w:t>Obszar gospodarczy</w:t>
            </w:r>
          </w:p>
          <w:p w14:paraId="2FDDAA83" w14:textId="77777777" w:rsidR="00A77B3E" w:rsidRPr="00884D9B" w:rsidRDefault="009F4183">
            <w:pPr>
              <w:spacing w:before="100"/>
              <w:rPr>
                <w:color w:val="000000"/>
                <w:lang w:val="pl-PL"/>
              </w:rPr>
            </w:pPr>
            <w:r w:rsidRPr="00884D9B">
              <w:rPr>
                <w:color w:val="000000"/>
                <w:lang w:val="pl-PL"/>
              </w:rPr>
              <w:t>W przedsiębiorstwach wciąż zbyt mała jest świadomość korzyści z prowadzonych działań B+R. Firmy, które są świadome tej zależności, podejmują kolejne przedsięwzięcia o wyższym poziomie ryzyka tj. wprowadzają nowe produkty czy usługi w oparciu o wyniki prac B+R, ale tylko nieliczne decydują się na realizację takich przedsięwzięć wspólnie z partnerami gospodarczymi czy organizacjami badawczymi. Obserwuje się zbyt niski poziom transferu wiedzy i technologii do gospodarki oraz wciąż niepełną rynkową ofertę organizacji badawczych. Gospodarkę regionu cechują nadal ograniczone możliwości budowy silnych powiązań kooperacyjnych i struktur klastrowych, których działania zmierzałyby w kierunku lepszej współpracy firm.</w:t>
            </w:r>
          </w:p>
          <w:p w14:paraId="65E31EA2" w14:textId="77777777" w:rsidR="00A77B3E" w:rsidRPr="00884D9B" w:rsidRDefault="009F4183">
            <w:pPr>
              <w:spacing w:before="100"/>
              <w:rPr>
                <w:color w:val="000000"/>
                <w:lang w:val="pl-PL"/>
              </w:rPr>
            </w:pPr>
            <w:r w:rsidRPr="00884D9B">
              <w:rPr>
                <w:color w:val="000000"/>
                <w:lang w:val="pl-PL"/>
              </w:rPr>
              <w:t>Powstające zasoby innowacyjne charakteryzują się nierównomiernym rozkładem, a skupienie prac B+R głównie w dwóch ośrodkach regionu (Szczecinie i Koszalinie) ogranicza możliwości innowacyjne firm działających w pozostałych częściach WZP. W regionie zauważalna jest niższa niż przeciętnie w kraju liczba średnich i dużych firm, liczba i kapitalizacja spółek notowanych na Giełdzie Papierów Wartościowych w Warszawie, jak również liczba przedsięb. szybkiego wzrostu.</w:t>
            </w:r>
          </w:p>
          <w:p w14:paraId="551B0BC9" w14:textId="77777777" w:rsidR="00A77B3E" w:rsidRPr="00884D9B" w:rsidRDefault="009F4183">
            <w:pPr>
              <w:spacing w:before="100"/>
              <w:rPr>
                <w:color w:val="000000"/>
                <w:lang w:val="pl-PL"/>
              </w:rPr>
            </w:pPr>
            <w:r w:rsidRPr="00884D9B">
              <w:rPr>
                <w:color w:val="000000"/>
                <w:lang w:val="pl-PL"/>
              </w:rPr>
              <w:t xml:space="preserve">Jak wskazują wyniki badania </w:t>
            </w:r>
            <w:r w:rsidRPr="00884D9B">
              <w:rPr>
                <w:i/>
                <w:iCs/>
                <w:color w:val="000000"/>
                <w:lang w:val="pl-PL"/>
              </w:rPr>
              <w:t>Rola RPO WZ we wzmacnianiu regionalnych inteligentnych specjalizacji</w:t>
            </w:r>
            <w:r w:rsidRPr="00884D9B">
              <w:rPr>
                <w:color w:val="000000"/>
                <w:lang w:val="pl-PL"/>
              </w:rPr>
              <w:t xml:space="preserve"> </w:t>
            </w:r>
            <w:r w:rsidRPr="00884D9B">
              <w:rPr>
                <w:i/>
                <w:iCs/>
                <w:color w:val="000000"/>
                <w:lang w:val="pl-PL"/>
              </w:rPr>
              <w:t>(badanie RIS),</w:t>
            </w:r>
            <w:r w:rsidRPr="00884D9B">
              <w:rPr>
                <w:color w:val="000000"/>
                <w:lang w:val="pl-PL"/>
              </w:rPr>
              <w:t xml:space="preserve"> zauważalny jest wpływ nakładów wewn. na B+R, na przychody z całokształtu działalności, a także na liczbę pracujących.</w:t>
            </w:r>
          </w:p>
          <w:p w14:paraId="099FFD2F" w14:textId="77777777" w:rsidR="00A77B3E" w:rsidRPr="00884D9B" w:rsidRDefault="009F4183">
            <w:pPr>
              <w:spacing w:before="100"/>
              <w:rPr>
                <w:color w:val="000000"/>
                <w:lang w:val="pl-PL"/>
              </w:rPr>
            </w:pPr>
            <w:r w:rsidRPr="00884D9B">
              <w:rPr>
                <w:color w:val="000000"/>
                <w:lang w:val="pl-PL"/>
              </w:rPr>
              <w:t xml:space="preserve">Wyraźnie widać, że w obszarach, które zostały zidentyfikowane jako inteligentne specjalizacje (IS) regionu, budowanie przewag konkurencyjnych odbywa się w oparciu o własne działania B+R+I i współpracę z nauką. Firmy prowadzące działalność w obszarze IS, wskazują na wysoką konkurencyjność i dynamikę rozwoju, zwłaszcza w odniesieniu do eksportu. Pomimo dotychczasowych </w:t>
            </w:r>
            <w:r w:rsidRPr="00884D9B">
              <w:rPr>
                <w:color w:val="000000"/>
                <w:lang w:val="pl-PL"/>
              </w:rPr>
              <w:lastRenderedPageBreak/>
              <w:t>działań Samorządu Województwa w zakresie wsparcia IS, nie udało się utrwalić powiązań wewnątrz poszczególnych IS, czego efektem jest brak pożądanej masy krytycznej do osiągnięcia wybijającego się na tle innych regionów wolumenu wdrożeń wyników prac B+R w postaci nowych produktów/technologii czy także portfela praw własności intelektualnej.</w:t>
            </w:r>
          </w:p>
          <w:p w14:paraId="59C09B69" w14:textId="77777777" w:rsidR="00A77B3E" w:rsidRPr="00884D9B" w:rsidRDefault="009F4183">
            <w:pPr>
              <w:spacing w:before="100"/>
              <w:rPr>
                <w:color w:val="000000"/>
                <w:lang w:val="pl-PL"/>
              </w:rPr>
            </w:pPr>
            <w:r w:rsidRPr="00884D9B">
              <w:rPr>
                <w:color w:val="000000"/>
                <w:lang w:val="pl-PL"/>
              </w:rPr>
              <w:t>Zwiększenie potencjału w zakresie badań i innowacji oraz wykorzystania zaawansowanych technologii wpłynie na zmniejszenie różnic między produktywnością dużych przedsięb. a MŚP, co nadal stanowi zauważalną zawodność rynku.</w:t>
            </w:r>
          </w:p>
          <w:p w14:paraId="4D16F2D8" w14:textId="77777777" w:rsidR="00A77B3E" w:rsidRPr="00884D9B" w:rsidRDefault="009F4183">
            <w:pPr>
              <w:spacing w:before="100"/>
              <w:rPr>
                <w:color w:val="000000"/>
                <w:lang w:val="pl-PL"/>
              </w:rPr>
            </w:pPr>
            <w:r w:rsidRPr="00884D9B">
              <w:rPr>
                <w:color w:val="000000"/>
                <w:lang w:val="pl-PL"/>
              </w:rPr>
              <w:t>Konieczne jest także przeciwdziałanie wykluczeniu cyfrowemu, szczególnie na obszarach wiejskich. Poprawy wymaga również stan usług cyfrowych w administracji, medycynie i kulturze, a zgodnie z koncepcjami Przemysłu 4 – wzmacnianie roli nauki i jej współpracy z biznesem oraz kształtowanie sprawnego otoczenia instytucjonalnego.</w:t>
            </w:r>
          </w:p>
          <w:p w14:paraId="046F314C" w14:textId="77777777" w:rsidR="00A77B3E" w:rsidRPr="00884D9B" w:rsidRDefault="009F4183">
            <w:pPr>
              <w:spacing w:before="100"/>
              <w:rPr>
                <w:color w:val="000000"/>
                <w:lang w:val="pl-PL"/>
              </w:rPr>
            </w:pPr>
            <w:r w:rsidRPr="00884D9B">
              <w:rPr>
                <w:color w:val="000000"/>
                <w:lang w:val="pl-PL"/>
              </w:rPr>
              <w:t>Duży wpływ na wzrost innowacyjności w przedsięb. ma wykwalifikowany personel, którego rozwój kompetencji i umiejętności będzie integralną częścią oferowanego wsparcia jako element projektu realizowany przez beneficjenta, czy projekty dedykowane dopasowaniu umiejętności do potrzeb poszczególnych IS.</w:t>
            </w:r>
          </w:p>
          <w:p w14:paraId="38C2E882" w14:textId="77777777" w:rsidR="00A77B3E" w:rsidRPr="00884D9B" w:rsidRDefault="009F4183">
            <w:pPr>
              <w:spacing w:before="100"/>
              <w:rPr>
                <w:color w:val="000000"/>
                <w:lang w:val="pl-PL"/>
              </w:rPr>
            </w:pPr>
            <w:r w:rsidRPr="00884D9B">
              <w:rPr>
                <w:color w:val="000000"/>
                <w:lang w:val="pl-PL"/>
              </w:rPr>
              <w:t>W wyniku konsekwentnie prowadzonego Procesu Przedsiębiorczego Odkrywania (PPO), zidentyfikowane obszary IS mają swoje odzwierciedlenie w zaktualizowanym wykazie IS stanowiącym element Strategii RIS, która określa obszary priorytetowe RIS3 na lata 2021-2027.</w:t>
            </w:r>
          </w:p>
          <w:p w14:paraId="285E8A09" w14:textId="77777777" w:rsidR="00A77B3E" w:rsidRPr="00884D9B" w:rsidRDefault="00A77B3E">
            <w:pPr>
              <w:spacing w:before="100"/>
              <w:rPr>
                <w:color w:val="000000"/>
                <w:lang w:val="pl-PL"/>
              </w:rPr>
            </w:pPr>
          </w:p>
          <w:p w14:paraId="4DE247B2" w14:textId="77777777" w:rsidR="00A77B3E" w:rsidRPr="00884D9B" w:rsidRDefault="009F4183">
            <w:pPr>
              <w:spacing w:before="100"/>
              <w:rPr>
                <w:color w:val="000000"/>
                <w:lang w:val="pl-PL"/>
              </w:rPr>
            </w:pPr>
            <w:r w:rsidRPr="00884D9B">
              <w:rPr>
                <w:b/>
                <w:bCs/>
                <w:color w:val="000000"/>
                <w:lang w:val="pl-PL"/>
              </w:rPr>
              <w:t>Obszar społeczny</w:t>
            </w:r>
          </w:p>
          <w:p w14:paraId="7CE55BFD" w14:textId="77777777" w:rsidR="00A77B3E" w:rsidRPr="00884D9B" w:rsidRDefault="009F4183">
            <w:pPr>
              <w:spacing w:before="100"/>
              <w:rPr>
                <w:color w:val="000000"/>
                <w:lang w:val="pl-PL"/>
              </w:rPr>
            </w:pPr>
            <w:r w:rsidRPr="00884D9B">
              <w:rPr>
                <w:color w:val="000000"/>
                <w:lang w:val="pl-PL"/>
              </w:rPr>
              <w:t>Sytuacja demograficzna regionu nie jest korzystna, co wynika m.in. z trwale ujemnego przyrostu naturalnego (w 2021r. -6,2 w WZP wobec -4,9 w PL), starzenia się społeczeństwa (w 2030 r. 1/3 mieszkańców regionu będzie miała więcej niż 60 lat) i wzrostu jego obciążenia demograficznego (w 2021 r. na 100 os. w wieku produkcyjnym przypadało 37,7 w wieku poprodukcyjnym, a w Polsce 24,2). Pod względem demograficznym rozwijają się aglomeracje szczecińska i koszalińska (jednak mniej dynamicznie niż krajowi liderzy), natomiast wyludniają się obszary słabo zurbanizowane, w tym w szczególności popegeerowskie, oddalone od największych ośrodków miejskich, zwłaszcza we wschodniej części regionu. Obserwuje się niekorzystne zjawisko suburbanizacji największych miast WZP. Region charakteryzuje się ujemnym saldem migracji, choć w ostatnich latach napłynęło do niego dużo imigrantów.</w:t>
            </w:r>
          </w:p>
          <w:p w14:paraId="0607016F" w14:textId="77777777" w:rsidR="00A77B3E" w:rsidRPr="00884D9B" w:rsidRDefault="009F4183">
            <w:pPr>
              <w:spacing w:before="100"/>
              <w:rPr>
                <w:color w:val="000000"/>
                <w:lang w:val="pl-PL"/>
              </w:rPr>
            </w:pPr>
            <w:r w:rsidRPr="00884D9B">
              <w:rPr>
                <w:i/>
                <w:iCs/>
                <w:color w:val="000000"/>
                <w:lang w:val="pl-PL"/>
              </w:rPr>
              <w:t>Ocena wpływu RPO WZ 2014-2020 w zakresie włączenia społecznego w regionie</w:t>
            </w:r>
            <w:r w:rsidRPr="00884D9B">
              <w:rPr>
                <w:color w:val="000000"/>
                <w:lang w:val="pl-PL"/>
              </w:rPr>
              <w:t xml:space="preserve"> pokazuje, że grupami doświadczającymi największych problemów społ. są: os. starsze, niesamodzielne – ok. 60 tys., os. z niepełnosprawnością (OzN) – 102 tys., rodzinni opiekunowie OzN – ok. 16 tys., os. doświadczające zaburzeń psychicznych – ok. 220 tys., dzieci w pieczy zastępczej – ok. 4,5 tys., os. uzależnione – ok. 29 tys., os. bezdomne – ok. 2,3 tys., imigranci – ok. 100 tys. (badanie nie uwzględnia liczby uchodźców z Ukrainy). Z raportu </w:t>
            </w:r>
            <w:r w:rsidRPr="00884D9B">
              <w:rPr>
                <w:i/>
                <w:iCs/>
                <w:color w:val="000000"/>
                <w:lang w:val="pl-PL"/>
              </w:rPr>
              <w:t xml:space="preserve">„Sytuacja osób LGBTQ+ na Pomorzu Zachodnim” </w:t>
            </w:r>
            <w:r w:rsidRPr="00884D9B">
              <w:rPr>
                <w:color w:val="000000"/>
                <w:lang w:val="pl-PL"/>
              </w:rPr>
              <w:t>wynika, że region oferuje duże wsparcie tej grupie, ale w wielu obszarach wciąż jest ono niewystarczające. Wyzwaniem jest zniwelowanie negatywnych skutków procesów demograficznych i dezintegracji społ. poprzez zapewnienie dostępu do wysokiej jakości zindywidualizowanych usług społ. w formie zdeinsytucjonalizowanej.</w:t>
            </w:r>
          </w:p>
          <w:p w14:paraId="55CEB100" w14:textId="77777777" w:rsidR="00A77B3E" w:rsidRPr="00884D9B" w:rsidRDefault="009F4183">
            <w:pPr>
              <w:spacing w:before="100"/>
              <w:rPr>
                <w:color w:val="000000"/>
                <w:lang w:val="pl-PL"/>
              </w:rPr>
            </w:pPr>
            <w:r w:rsidRPr="00884D9B">
              <w:rPr>
                <w:color w:val="000000"/>
                <w:lang w:val="pl-PL"/>
              </w:rPr>
              <w:t>Największym wyzwaniem dotyczącym regionalnego rynku pracy jest aktywizacja osób biernych zawodowo, tj. ok. ¼ populacji w wieku produkcyjnym, w tym w szczególności: kobiet w kategorii wiekowej 25-34 lata, mieszkańców wsi, osób o relatywnie niskim poziomie wykształcenia, os. najstarszych (w wieku 55-64 lata) oraz OzN. Wskaźnik zatrudnienia OzN choć rośnie, jest nadal niższy niż w całej Polsce i w 2019 r.wynosił 19,8%.</w:t>
            </w:r>
          </w:p>
          <w:p w14:paraId="7569373F" w14:textId="77777777" w:rsidR="00A77B3E" w:rsidRPr="00884D9B" w:rsidRDefault="009F4183">
            <w:pPr>
              <w:spacing w:before="100"/>
              <w:rPr>
                <w:color w:val="000000"/>
                <w:lang w:val="pl-PL"/>
              </w:rPr>
            </w:pPr>
            <w:r w:rsidRPr="00884D9B">
              <w:rPr>
                <w:color w:val="000000"/>
                <w:lang w:val="pl-PL"/>
              </w:rPr>
              <w:t xml:space="preserve">Szansą na włączenie społeczne i zatrudnienie osób zagrożonych wykluczeniem społ. jest rozwój ekonomii społ. Ten sektor w regionie nie jest jednak wystarczająco rozwinięty. Z </w:t>
            </w:r>
            <w:r w:rsidRPr="00884D9B">
              <w:rPr>
                <w:i/>
                <w:iCs/>
                <w:color w:val="000000"/>
                <w:lang w:val="pl-PL"/>
              </w:rPr>
              <w:t>Raportu o stanie ekonomii społecznej w województwie zachodniopomorskim w 2020 roku</w:t>
            </w:r>
            <w:r w:rsidRPr="00884D9B">
              <w:rPr>
                <w:color w:val="000000"/>
                <w:lang w:val="pl-PL"/>
              </w:rPr>
              <w:t xml:space="preserve"> wynika, że w regionie działa 81 przedsięb. społ. WZP należy do województw o niskim nasyceniu podm. reintegracji społecznej w stosunku do liczby ludności (10 ZAZ, 11 CIS i 30 WTZ). Zgodnie z </w:t>
            </w:r>
            <w:r w:rsidRPr="00884D9B">
              <w:rPr>
                <w:i/>
                <w:iCs/>
                <w:color w:val="000000"/>
                <w:lang w:val="pl-PL"/>
              </w:rPr>
              <w:t>Oceną wpływu RPO WZ 2014-2020 w zakresie włączenia społecznego w regionie</w:t>
            </w:r>
            <w:r w:rsidRPr="00884D9B">
              <w:rPr>
                <w:color w:val="000000"/>
                <w:lang w:val="pl-PL"/>
              </w:rPr>
              <w:t xml:space="preserve">, potencjał spółdzielni soc. nie jest wykorzystywany w </w:t>
            </w:r>
            <w:r w:rsidRPr="00884D9B">
              <w:rPr>
                <w:color w:val="000000"/>
                <w:lang w:val="pl-PL"/>
              </w:rPr>
              <w:lastRenderedPageBreak/>
              <w:t>odpowiednim stopniu. Zaledwie 11,3% usług społ. w WZP było realizowanych w 2020 r. przez spółdzielnie socjalne lub inne przedsięb. społ. na zamówienie JST.</w:t>
            </w:r>
          </w:p>
          <w:p w14:paraId="60795B74" w14:textId="77777777" w:rsidR="00A77B3E" w:rsidRPr="00884D9B" w:rsidRDefault="009F4183">
            <w:pPr>
              <w:spacing w:before="100"/>
              <w:rPr>
                <w:color w:val="000000"/>
                <w:lang w:val="pl-PL"/>
              </w:rPr>
            </w:pPr>
            <w:r w:rsidRPr="00884D9B">
              <w:rPr>
                <w:color w:val="000000"/>
                <w:lang w:val="pl-PL"/>
              </w:rPr>
              <w:t xml:space="preserve">W 2021 r. z ośrodków wsparcia korzystało 5 011 os. (1 729 osób ze środowiskowych domów samopomocy, 961 os. z dziennych domów pomocy, 4 464 z DPS). Zgodnie z analizami własnymi, w regionie jest łącznie 264 mieszkań chronionych, wspomaganych i  wytchnieniowych, zamieszkanych w 2021 przez 735 os. Wskazane powyżej mieszkania zlokalizowane są głównie na terenie dwóch miast tj. Szczecina i Stargardu. Należy jednak mieć na uwadze, że Szczecin jest największym miastem w regionie, które zamieszkuje ok. ¼ jego populacji. Z </w:t>
            </w:r>
            <w:r w:rsidRPr="00884D9B">
              <w:rPr>
                <w:i/>
                <w:iCs/>
                <w:color w:val="000000"/>
                <w:lang w:val="pl-PL"/>
              </w:rPr>
              <w:t>Oceny zasobów pomocy społecznej za rok 2021 dla województwa zachodniopomorskiego wynika</w:t>
            </w:r>
            <w:r w:rsidRPr="00884D9B">
              <w:rPr>
                <w:color w:val="000000"/>
                <w:lang w:val="pl-PL"/>
              </w:rPr>
              <w:t>, że w 2021 r. mieszkania chronione funkcjonowały jedynie w 17 gminach (na 114 w WZP).</w:t>
            </w:r>
          </w:p>
          <w:p w14:paraId="2AB65CD0" w14:textId="77777777" w:rsidR="00A77B3E" w:rsidRPr="00884D9B" w:rsidRDefault="009F4183">
            <w:pPr>
              <w:spacing w:before="100"/>
              <w:rPr>
                <w:color w:val="000000"/>
                <w:lang w:val="pl-PL"/>
              </w:rPr>
            </w:pPr>
            <w:r w:rsidRPr="00884D9B">
              <w:rPr>
                <w:color w:val="000000"/>
                <w:lang w:val="pl-PL"/>
              </w:rPr>
              <w:t>Mieszkalnictwo jest jednym z istotnych problemów społecznych regionu. Mimo tego, iż w ostatnich latach przyrastała łączna liczba mieszkań w regionie, to występuje stały niedobór mieszkań przystępnych cenowo – zwłaszcza w najlepiej rozwijających się aglomeracjach. W 2009 r. na mieszkanie socjalne z zasobów gmin oczekiwało łącznie 5 191 gospodarstw dom., zaś w 2019 r. – 5 539, zatem zapotrzebowanie wykazuje trend zwyżkowy (o 7% w ciągu dekady).</w:t>
            </w:r>
          </w:p>
          <w:p w14:paraId="31137214" w14:textId="77777777" w:rsidR="00A77B3E" w:rsidRPr="00884D9B" w:rsidRDefault="009F4183">
            <w:pPr>
              <w:spacing w:before="100"/>
              <w:rPr>
                <w:color w:val="000000"/>
                <w:lang w:val="pl-PL"/>
              </w:rPr>
            </w:pPr>
            <w:r w:rsidRPr="00884D9B">
              <w:rPr>
                <w:color w:val="000000"/>
                <w:lang w:val="pl-PL"/>
              </w:rPr>
              <w:t>Mimo systematycznej poprawy w obszarze edukacji przedszkolnej, dostępność placówek wychowania przedszkolnego jest nadal niewystarczająca, a dodatkowo zróżnicowana przestrzennie, tj. zdecydowanie niższa na obszarach wiejskich i w centr. części województwa. Na obszarach wiejskich odsetek dzieci objętych wychowaniem przedszkolnym jest jednym z najniższych w Polsce - w 2019 r. wyniósł 50,8% w porównaniu do 71,5% w skali kraju. Jego poziom wzrósł tylko o 3,8 p.p. w porównaniu do roku 2014, co częściowo jest determinowane brakiem dostępności placówek.</w:t>
            </w:r>
          </w:p>
          <w:p w14:paraId="520C2CED" w14:textId="77777777" w:rsidR="00A77B3E" w:rsidRPr="00884D9B" w:rsidRDefault="009F4183">
            <w:pPr>
              <w:spacing w:before="100"/>
              <w:rPr>
                <w:color w:val="000000"/>
                <w:lang w:val="pl-PL"/>
              </w:rPr>
            </w:pPr>
            <w:r w:rsidRPr="00884D9B">
              <w:rPr>
                <w:color w:val="000000"/>
                <w:lang w:val="pl-PL"/>
              </w:rPr>
              <w:t>Uczniowie reprezentują nadal niesatysfakcjonujący poziom wyników nauczania. Wyniki egzaminów kończących szkołę podstawową, jak i wyniki matur, wypadają poniżej średniej dla całej Polski. Z danych OKE wynika, że w roku 2020/2021 na egzaminie ósmoklasisty z j. polskiego uczniowie z regionu zdobyli 55,58% punktów, o 4,42 p.p. mniej niż w kraju. Z matematyki 42,20% przy śr. krajowej o 4,8 p.p. wyższej. Z j. ang. i j. niem. osiągnęli wynik o 3 p.p. gorszy niż średnia krajowa. Z danych KO wynika, że wyniki matur w regionie wynosiły 70%  przy średniej krajowej wynoszącej 74,5%.</w:t>
            </w:r>
          </w:p>
          <w:p w14:paraId="38245AC3" w14:textId="77777777" w:rsidR="00A77B3E" w:rsidRPr="00884D9B" w:rsidRDefault="009F4183">
            <w:pPr>
              <w:spacing w:before="100"/>
              <w:rPr>
                <w:color w:val="000000"/>
                <w:lang w:val="pl-PL"/>
              </w:rPr>
            </w:pPr>
            <w:r w:rsidRPr="00884D9B">
              <w:rPr>
                <w:color w:val="000000"/>
                <w:lang w:val="pl-PL"/>
              </w:rPr>
              <w:t>Wykształceniem co najwyżej gimnazjalnym, podstawowym lub niższym legitymuje się aż 18% mieszkańców. Co trzecia os. bezrobotna posiada wykształcenie gimnazjalne lub niższe. Wśród dorosłych os. pracujących niskie kwalifikacje posiada 43,1%. Wciąż bardzo niski jest udział os. w wieku 25-64 lat uczących się i dokształcających. Programy nauczania i kierunki kształcenia w wielu placówkach WZP są niedostosowane do potrzeb regionalnego/lokalnego rynku pracy. Szkoły rzadko nawiązują stałą współpracę z przedsięb., zwłaszcza w obszarze związanym z dynamicznym rozwojem nowych technologii. Z uwagi na spadek liczby szkół zawodowych oraz potrzeby rynku pracy, wzmocnienia wymaga kształcenie zawodowe oraz włączenie przedsięb. w system kształcenia zawodowego.</w:t>
            </w:r>
          </w:p>
          <w:p w14:paraId="65BABC6F" w14:textId="77777777" w:rsidR="00A77B3E" w:rsidRPr="00884D9B" w:rsidRDefault="009F4183">
            <w:pPr>
              <w:spacing w:before="100"/>
              <w:rPr>
                <w:color w:val="000000"/>
                <w:lang w:val="pl-PL"/>
              </w:rPr>
            </w:pPr>
            <w:r w:rsidRPr="00884D9B">
              <w:rPr>
                <w:color w:val="000000"/>
                <w:lang w:val="pl-PL"/>
              </w:rPr>
              <w:t>Pomimo zaangażowania funduszy UE we wsparcie sektora ochrony zdrowia, główne problemy zdrowotne mieszkańców zabierające im najwięcej lat życia w zdrowiu oraz będące najczęstszymi przyczynami zgonów nie zmieniły się od 20 lat i zgodnie z prognozami nadal nimi będą. W WZP istotnie wyższy w stosunku do całej Polski jest odsetek zgonów z powodu chorób układu krążenia (w 2019 r. 4. pozycja wśród 16 regionów) oraz z powodu nowotworu szyjki macicy (3.). W 2019 r. odnotowano 13,8 zgonów z powodu zaburzeń psychicznych i zaburzeń zachowania na 100 tys. mieszkańców, podczas gdy dla całego kraju wartość tego wskaźnika wyniosła 9,9 (prawie o 30% mniej). Najważniejsze potrzeby zdrowotne i wyzwania organizacji systemu opieki zdrowotnej wymagające podjęcia działań koordynowanych na poziomie regionu określa Wojewódzki Plan Transformacji na lata 2022-2026.</w:t>
            </w:r>
          </w:p>
          <w:p w14:paraId="47DBE71C" w14:textId="77777777" w:rsidR="00A77B3E" w:rsidRPr="00884D9B" w:rsidRDefault="009F4183">
            <w:pPr>
              <w:spacing w:before="100"/>
              <w:rPr>
                <w:color w:val="000000"/>
                <w:lang w:val="pl-PL"/>
              </w:rPr>
            </w:pPr>
            <w:r w:rsidRPr="00884D9B">
              <w:rPr>
                <w:color w:val="000000"/>
                <w:lang w:val="pl-PL"/>
              </w:rPr>
              <w:t xml:space="preserve">Pomorze Zachodnie to jeden z najatrakcyjniejszych turystycznie regionów w Polsce. Bogactwo walorów naturalnych, takich jak rozbudowana sieć rzek i jezior oraz długi na 185 km pas wybrzeża morskiego, predestynują region do rozwoju turystyki w pełni wykorzystującej jego endogeniczny potencjał. Na obszarze WZP znajduje się ponad 1600 jezior, których większość nadaje się doskonale do zagospodarowania pod kątem turystyki i rekreacji, ale tylko nieliczne posiadają odpowiednią infrastrukturę do uprawiania sportów wodnych. Poza pasem wybrzeża, region nie posiada rozwiniętej </w:t>
            </w:r>
            <w:r w:rsidRPr="00884D9B">
              <w:rPr>
                <w:color w:val="000000"/>
                <w:lang w:val="pl-PL"/>
              </w:rPr>
              <w:lastRenderedPageBreak/>
              <w:t>infrastruktury służącej obsłudze ruchu turystycznego. Ten deficyt jest dostrzegalny w szczególności na obszarach wiejskich.</w:t>
            </w:r>
          </w:p>
          <w:p w14:paraId="5A3DEF84" w14:textId="77777777" w:rsidR="00A77B3E" w:rsidRPr="00884D9B" w:rsidRDefault="009F4183">
            <w:pPr>
              <w:spacing w:before="100"/>
              <w:rPr>
                <w:color w:val="000000"/>
                <w:lang w:val="pl-PL"/>
              </w:rPr>
            </w:pPr>
            <w:r w:rsidRPr="00884D9B">
              <w:rPr>
                <w:color w:val="000000"/>
                <w:lang w:val="pl-PL"/>
              </w:rPr>
              <w:t>Ze względu na położenie geograficzne WZP cechuje bogata historia, zasobna i różnorodna kultura, w tym unikalna architektura i oryginalne formy urbanistyczne. Głównymi ośrodkami kulturalnymi są Szczecin i Koszalin. Pod względem liczebności instytucji kultury, jak też liczby mieszkanek i mieszkańców przypadających na jedną instytucję kultury, najlepiej w regionie wypadają najludniejsze miasta. Powoduje to znaczne zróżnicowanie w nasyceniu i stanie sieci instytucji kultury w regionie. Na terenie WZP znajdują się zabytki o międzynarodowej renomie, niestety wiele z nich wymaga przywrócenia dawnej świetności. Wg stanu na koniec 2018 r. do rejestru zabytków wpisanych było 4 245 zabytków nieruchomych, 370 zabytków archeologicznych oraz 2 179 zabytków ruchomych.</w:t>
            </w:r>
          </w:p>
          <w:p w14:paraId="151A8CB2" w14:textId="77777777" w:rsidR="00A77B3E" w:rsidRPr="00884D9B" w:rsidRDefault="009F4183">
            <w:pPr>
              <w:spacing w:before="100"/>
              <w:rPr>
                <w:color w:val="000000"/>
                <w:lang w:val="pl-PL"/>
              </w:rPr>
            </w:pPr>
            <w:r w:rsidRPr="00884D9B">
              <w:rPr>
                <w:color w:val="000000"/>
                <w:lang w:val="pl-PL"/>
              </w:rPr>
              <w:t>WZP pod względem długości dróg publicznych ogółem znajduje się na 13. pozycji w kraju, a pod względem gęstości sieci drogowej na pozycji 16. (87,6 km/100km²). Największe zagęszczenie dróg krajowych występuje w pasie przygranicznym, co nie zapewnia odpowiedniej dostępności połączeń transportowych wewnątrz regionu oraz dogodnego połączenia regionu z pozostałą częścią kraju. Krajowa Strategia Rozwoju Regionalnego podaje, że WZP jest jednym z 4 regionów o najniższych wartościach Wskaźnika Międzygałęziowej Dostępności Transportowej i cechuje się najniższą gęstością dróg gminnych i powiatowych o twardej nawierzchni (poniżej 50 km na 100 km²). Wg analiz własnych UM WZ, obszar ograniczonej dostępności obejmuje ok. 50% powierzchni WZP, co ma wyraźne odzwierciedlenie w depresji społ.-gosp. jego centralnej części.</w:t>
            </w:r>
          </w:p>
          <w:p w14:paraId="3694582A" w14:textId="77777777" w:rsidR="00A77B3E" w:rsidRPr="00884D9B" w:rsidRDefault="00A77B3E">
            <w:pPr>
              <w:spacing w:before="100"/>
              <w:rPr>
                <w:color w:val="000000"/>
                <w:lang w:val="pl-PL"/>
              </w:rPr>
            </w:pPr>
          </w:p>
          <w:p w14:paraId="74071261" w14:textId="77777777" w:rsidR="00A77B3E" w:rsidRPr="00884D9B" w:rsidRDefault="009F4183">
            <w:pPr>
              <w:spacing w:before="100"/>
              <w:rPr>
                <w:color w:val="000000"/>
                <w:lang w:val="pl-PL"/>
              </w:rPr>
            </w:pPr>
            <w:r w:rsidRPr="00884D9B">
              <w:rPr>
                <w:b/>
                <w:bCs/>
                <w:color w:val="000000"/>
                <w:lang w:val="pl-PL"/>
              </w:rPr>
              <w:t>Obszar środowiskowy</w:t>
            </w:r>
          </w:p>
          <w:p w14:paraId="4E590C3F" w14:textId="77777777" w:rsidR="00A77B3E" w:rsidRPr="00884D9B" w:rsidRDefault="009F4183">
            <w:pPr>
              <w:spacing w:before="100"/>
              <w:rPr>
                <w:color w:val="000000"/>
                <w:lang w:val="pl-PL"/>
              </w:rPr>
            </w:pPr>
            <w:r w:rsidRPr="00884D9B">
              <w:rPr>
                <w:color w:val="000000"/>
                <w:lang w:val="pl-PL"/>
              </w:rPr>
              <w:t>WZP cechuje się wyjątkowymi, w skali kraju, warunkami naturalnymi: bogactwem śródlądowych zasobów wodnych, jednym z najwyższych w kraju odsetkiem powierzchni zalesionej, a także dużą powierzchnią obszarów chronionych. Obszary objęte ochroną, w tym także siedliska ptaków i obszary Natura 2000 (60 obszarów), stanowią łącznie 46% powierzchni województwa.</w:t>
            </w:r>
          </w:p>
          <w:p w14:paraId="4937B436" w14:textId="77777777" w:rsidR="00A77B3E" w:rsidRPr="00884D9B" w:rsidRDefault="009F4183">
            <w:pPr>
              <w:spacing w:before="100"/>
              <w:rPr>
                <w:color w:val="000000"/>
                <w:lang w:val="pl-PL"/>
              </w:rPr>
            </w:pPr>
            <w:r w:rsidRPr="00884D9B">
              <w:rPr>
                <w:color w:val="000000"/>
                <w:lang w:val="pl-PL"/>
              </w:rPr>
              <w:t>W regionie w 2020 r. wytwarzano 18% krajowej produkcji energii z OZE, a w samym WZP udział energii z OZE w produkcji energii elektrycznej ogółem sięga 58,5 % (przy średniej dla Polski 17,9 % - wg GUS za rok 2020). Charakterystyczną cechą WZP jest lokalizacja dużych i bardzo dużych farm wiatrowych, głównie w pasie nadmorskim (gdzie panują najlepsze w Polsce warunki wiatrowe). Największy udział w produkcji zielonej energii ma energia wiatrowa, ale jednym z najszybciej rozwijających się sektorów OZE jest fotowoltaika.</w:t>
            </w:r>
          </w:p>
          <w:p w14:paraId="790967F6" w14:textId="77777777" w:rsidR="00A77B3E" w:rsidRPr="00884D9B" w:rsidRDefault="009F4183">
            <w:pPr>
              <w:spacing w:before="100"/>
              <w:rPr>
                <w:color w:val="000000"/>
                <w:lang w:val="pl-PL"/>
              </w:rPr>
            </w:pPr>
            <w:r w:rsidRPr="00884D9B">
              <w:rPr>
                <w:color w:val="000000"/>
                <w:lang w:val="pl-PL"/>
              </w:rPr>
              <w:t>Zidentyfikowany potencjał OZE w regionie jest w znacznym stopniu niewykorzystany. Wyzwaniem w dalszym rozwoju OZE są koszty inwestycji, poziom rozwoju technologii wytwarzania i magazynowania energii, niski dochód rozporządzalny mieszkańców, wspólnot/spółdzielni mieszkaniowych, brak odpowiednich rozwiązań prawnych i niestabilność prawna, a także brak powszechnej wiedzy o potencjalnych korzyściach ekologicznych, społecznych i ekonomicznych. Podstawowym problemem sieci energetycznych jest ich zawodność i jakość dostaw. Stabilność produkcji energii z OZE pomogą zapewnić instalacje hybrydowe łączące w sobie więcej niż jedno źródło OZE.</w:t>
            </w:r>
          </w:p>
          <w:p w14:paraId="78E63B3B" w14:textId="77777777" w:rsidR="00A77B3E" w:rsidRPr="00884D9B" w:rsidRDefault="009F4183">
            <w:pPr>
              <w:spacing w:before="100"/>
              <w:rPr>
                <w:color w:val="000000"/>
                <w:lang w:val="pl-PL"/>
              </w:rPr>
            </w:pPr>
            <w:r w:rsidRPr="00884D9B">
              <w:rPr>
                <w:color w:val="000000"/>
                <w:lang w:val="pl-PL"/>
              </w:rPr>
              <w:t>Pomimo przewidywanego znacznego postępu w zakresie efektywności energetycznej (EE), zapotrzebowanie na energię będzie rosło. Prognozy różnią się tylko skalą i tempem wzrostu. Samorząd Województwa konsekwentnie dąży – w ramach swoich możliwości i kompetencji – do osiągnięcia w 2050 roku zerowego poziomu emisji gazów cieplarnianych netto. Realizacja tego celu ma pomóc przyczynić się do osiągnięcia wspólnotowych celów klimatycznych.</w:t>
            </w:r>
          </w:p>
          <w:p w14:paraId="337B31CF" w14:textId="77777777" w:rsidR="00A77B3E" w:rsidRPr="00884D9B" w:rsidRDefault="009F4183">
            <w:pPr>
              <w:spacing w:before="100"/>
              <w:rPr>
                <w:color w:val="000000"/>
                <w:lang w:val="pl-PL"/>
              </w:rPr>
            </w:pPr>
            <w:r w:rsidRPr="00884D9B">
              <w:rPr>
                <w:color w:val="000000"/>
                <w:lang w:val="pl-PL"/>
              </w:rPr>
              <w:t>Wyzwaniem jest ograniczenie niskiej emisji, co oznacza gosp. opierającą się na nisko/bezemisyjnym transporcie, poprawie EE, tj. nisko/bezemisyjnych źródłach energii. Skala działań termomodernizacyjnych w WZP jest znacząca. Śr. wartość wskaźnika EP [kWh/m2 rok)] dla budynków wielomieszkaniowych w 2019 r. wynosiła 358,1 przed termomodernizacją (Polska 225,6) i 214,8 po termomodernizacji (Polska 141,5). Najgorsza sytuacja pod względem EE występuje w budynkach wybudowanych przed 2002 rokiem. 39% (ponad 42 tys.) budynków mieszkalnych wielorodzinnych oraz użyteczności publicznej w WZP wymaga termomodernizacji.</w:t>
            </w:r>
          </w:p>
          <w:p w14:paraId="183290EB" w14:textId="77777777" w:rsidR="00A77B3E" w:rsidRPr="00884D9B" w:rsidRDefault="009F4183">
            <w:pPr>
              <w:spacing w:before="100"/>
              <w:rPr>
                <w:color w:val="000000"/>
                <w:lang w:val="pl-PL"/>
              </w:rPr>
            </w:pPr>
            <w:r w:rsidRPr="00884D9B">
              <w:rPr>
                <w:color w:val="000000"/>
                <w:lang w:val="pl-PL"/>
              </w:rPr>
              <w:lastRenderedPageBreak/>
              <w:t>Wg GUS, wartość wskaźnika „Udział odpadów komunalnych zebranych selektywnie w ilości odpadów komunalnych ogółem” wyniosła w2020 r. dla WZP 32,2%, przy średniej krajowej 37,9%. Choć udział odpadów zebranych selektywnie w ogólnej masie odpadów komunalnych jest niższy niż średnia dla kraju, to obserwuje się przyrost tego odsetka w tempie wyższym niż średnia dla Polski. Wyzwaniem jest poprawa i uszczelnienie systemu gospodarowania odpadami, w celu zmniejszenia ilości wytwarzanych odpadów.</w:t>
            </w:r>
          </w:p>
          <w:p w14:paraId="66EE3C1E" w14:textId="77777777" w:rsidR="00A77B3E" w:rsidRPr="00884D9B" w:rsidRDefault="009F4183">
            <w:pPr>
              <w:spacing w:before="100"/>
              <w:rPr>
                <w:color w:val="000000"/>
                <w:lang w:val="pl-PL"/>
              </w:rPr>
            </w:pPr>
            <w:r w:rsidRPr="00884D9B">
              <w:rPr>
                <w:color w:val="000000"/>
                <w:lang w:val="pl-PL"/>
              </w:rPr>
              <w:t>Plany regionu są zbieżne z polityką Europejskiego Zielonego Ładu, która ma umożliwić przejście na gospodarkę o obiegu zamkniętym (GOZ) celem zmniejszenia zależności od importu, zwiększenia efektywnego gospodarowania zasobami, optymalizacji ich zużycia oraz zatrzymywania i ponownego wykorzystywania cennych surowców.</w:t>
            </w:r>
          </w:p>
          <w:p w14:paraId="5C85464E" w14:textId="77777777" w:rsidR="00A77B3E" w:rsidRPr="00884D9B" w:rsidRDefault="009F4183">
            <w:pPr>
              <w:spacing w:before="100"/>
              <w:rPr>
                <w:color w:val="000000"/>
                <w:lang w:val="pl-PL"/>
              </w:rPr>
            </w:pPr>
            <w:r w:rsidRPr="00884D9B">
              <w:rPr>
                <w:color w:val="000000"/>
                <w:lang w:val="pl-PL"/>
              </w:rPr>
              <w:t>Wyzwaniem z tym związanym jest transformacja w sektorze przemysłowym, m.in. w obszarach technologii kluczowych dla transformacji energetycznej, cyfrowej i w zakresie mobilności.</w:t>
            </w:r>
          </w:p>
          <w:p w14:paraId="7FE6FE64" w14:textId="77777777" w:rsidR="00A77B3E" w:rsidRPr="00884D9B" w:rsidRDefault="009F4183">
            <w:pPr>
              <w:spacing w:before="100"/>
              <w:rPr>
                <w:color w:val="000000"/>
                <w:lang w:val="pl-PL"/>
              </w:rPr>
            </w:pPr>
            <w:r w:rsidRPr="00884D9B">
              <w:rPr>
                <w:color w:val="000000"/>
                <w:lang w:val="pl-PL"/>
              </w:rPr>
              <w:t>Ważną rolę będzie pełniła promocja i wspieranie innowacyjnych technologii przyjaznych środowisku, tworzonych dla podmiotów publicznych i z ich udziałem, czy rozwiązania demonstracyjne.</w:t>
            </w:r>
          </w:p>
          <w:p w14:paraId="5BBA3D49" w14:textId="77777777" w:rsidR="00A77B3E" w:rsidRPr="00884D9B" w:rsidRDefault="009F4183">
            <w:pPr>
              <w:spacing w:before="100"/>
              <w:rPr>
                <w:color w:val="000000"/>
                <w:lang w:val="pl-PL"/>
              </w:rPr>
            </w:pPr>
            <w:r w:rsidRPr="00884D9B">
              <w:rPr>
                <w:color w:val="000000"/>
                <w:lang w:val="pl-PL"/>
              </w:rPr>
              <w:t>Dostęp do wody w Polsce jest uzależniony od zasobów wód podziemnych i wód powierzchniowych oraz ich jakości. Ocena stanu rezerw zasobów w regionie – wg Państwowego Monitoringu Środowiska – jest dobra, za wyjątkiem północno-zachodniego wybrzeża (rejon wyspy Uznam). Z raportu klasyfikacji wód powierzchniowych Głównego Inspektoratu Ochrony Środowiska w 2019 r. wynika natomiast, iż jakość wód powierzchniowych jest zła pod względem przydatności do spożycia. To wymaga złożonych procesów technologicznych przy jej uzdatnianiu. Wpływ na jakość wód ma również nadmierny dopływ substancji biogennych do środowiska wodnego.</w:t>
            </w:r>
          </w:p>
          <w:p w14:paraId="12CDF635" w14:textId="77777777" w:rsidR="00A77B3E" w:rsidRPr="00884D9B" w:rsidRDefault="009F4183">
            <w:pPr>
              <w:spacing w:before="100"/>
              <w:rPr>
                <w:color w:val="000000"/>
                <w:lang w:val="pl-PL"/>
              </w:rPr>
            </w:pPr>
            <w:r w:rsidRPr="00884D9B">
              <w:rPr>
                <w:color w:val="000000"/>
                <w:lang w:val="pl-PL"/>
              </w:rPr>
              <w:t>Odzwierciedlaniem skutków zmian klimatu jest tendencja wzrostowa temp. powietrza, która ma znaczący wpływ na trwałość okresów suchych i mokrych. Wydłuża się okres bezopadowy, co powoduje, że region jest silnie zagrożony suszą atmosferyczną, która z kolei oddziałuje niekorzystnie na bilans wód powierzchniowych, zwiększa ich eutrofizację oraz obniża poziom wód gruntowych. Niedobór wód to również przyczyna niekorzystnych zmian w środowisku przyrodniczym oraz zwiększenie zagrożenia pożarowego. Susze i prognozowany wzrost liczby dni z opadem ekstremalnym skutkują nasileniem występowania ekstremalnych zjawisk pogodowych, które ulegają intensyfikacji w kolejnych dekadach od 2010 roku. Dotkliwie odczuwają to obszary zurbanizowane z intensywną zabudową, uszczelnieniem terenu i fragmentacją ekosystemów przyrodniczych, gdzie tworzą się miejskie wyspy ciepła, zmniejsza cyrkulacja powietrza, a niska retencja powoduje podtopienia. Wyzwaniem jest wdrożenie rozwiązań poprawiających gospodarowanie wodami opadowymi w miejscu ich opadu, zachowanie i powiększenie otwartych przestrzeni zielonych, a także ograniczenie powierzchni nieprzepuszczalnych na terenach miejskich.</w:t>
            </w:r>
          </w:p>
          <w:p w14:paraId="026B1D2F" w14:textId="77777777" w:rsidR="00A77B3E" w:rsidRPr="00884D9B" w:rsidRDefault="009F4183">
            <w:pPr>
              <w:spacing w:before="100"/>
              <w:rPr>
                <w:color w:val="000000"/>
                <w:lang w:val="pl-PL"/>
              </w:rPr>
            </w:pPr>
            <w:r w:rsidRPr="00884D9B">
              <w:rPr>
                <w:color w:val="000000"/>
                <w:lang w:val="pl-PL"/>
              </w:rPr>
              <w:t>WZP posiada liczne obszary wyróżniające się szczególnymi wartościami przyrodniczymi, naukowymi, społecznymi, krajobrazowymi i kulturowymi.</w:t>
            </w:r>
          </w:p>
          <w:p w14:paraId="624B43F4" w14:textId="77777777" w:rsidR="00A77B3E" w:rsidRPr="00884D9B" w:rsidRDefault="009F4183">
            <w:pPr>
              <w:spacing w:before="100"/>
              <w:rPr>
                <w:color w:val="000000"/>
                <w:lang w:val="pl-PL"/>
              </w:rPr>
            </w:pPr>
            <w:r w:rsidRPr="00884D9B">
              <w:rPr>
                <w:color w:val="000000"/>
                <w:lang w:val="pl-PL"/>
              </w:rPr>
              <w:t>Około 67% ogólnej pow. chronionej w WZP stanowią obszary 2 parków narodowych (Woliński i Drawieński), 7 parków krajobrazowych, ponad 100 rezerwatów przyrody, 85 obszarów Natura 2000 oraz wiele obszarów chronionego krajobrazu. Na terenie większości powiatów zwiększono pow. obszarów chronionych (porównując 2005 r. vs 2019 – nastąpił przyrost o 5%). Ogromny kapitał naturalny stanowią również lasy, które zajmują ponad 35% ogólnej pow. WZP. Względem tych licznych obszarów o szczególnych wartościach przyrodniczych, bardzo istotną rolę we wdrażaniu działań ochronnych pełnią podmioty odpowiedzialne za zarządzanie formami ochrony przyrody oraz poszukiwanie rozwiązań zrównoważonego korzystania z tych zasobów.</w:t>
            </w:r>
          </w:p>
          <w:p w14:paraId="7C7AC41A" w14:textId="77777777" w:rsidR="00A77B3E" w:rsidRPr="00884D9B" w:rsidRDefault="009F4183">
            <w:pPr>
              <w:spacing w:before="100"/>
              <w:rPr>
                <w:color w:val="000000"/>
                <w:lang w:val="pl-PL"/>
              </w:rPr>
            </w:pPr>
            <w:r w:rsidRPr="00884D9B">
              <w:rPr>
                <w:color w:val="000000"/>
                <w:lang w:val="pl-PL"/>
              </w:rPr>
              <w:t xml:space="preserve">Nowym zagrożeniem dla bioróżnorodności są zmiany klimatu wiążące się ze zwiększoną presją niekorzystnych czynników, które powodują naruszenie dotychczasowych zależności przestrzennych, pokarmowych pomiędzy gatunkami i siedliskami oraz wpływają destabilizująco na ekosystemy. Dla wielu gatunków i siedlisk zmienność warunków temp. i wodnych będzie wiązać się ze zwiększoną konkurencyjnością ekspansywnych gatunków rodzimych, a także obcych gatunków. Szacuje się, że do 2070 roku wyginąć może więcej niż 30% gatunków roślin i zwierząt. Wpływ na kondycję gatunków i siedlisk będą miały nie tylko same zmiany klimatu i zjawiska ekstremalne, ale także działania </w:t>
            </w:r>
            <w:r w:rsidRPr="00884D9B">
              <w:rPr>
                <w:color w:val="000000"/>
                <w:lang w:val="pl-PL"/>
              </w:rPr>
              <w:lastRenderedPageBreak/>
              <w:t>adaptacyjne podejmowane przez człowieka w celu unikania strat gosp. (np. rozwój energetyki wiatrowej).</w:t>
            </w:r>
          </w:p>
          <w:p w14:paraId="0CC20FD6" w14:textId="77777777" w:rsidR="00A77B3E" w:rsidRPr="00884D9B" w:rsidRDefault="009F4183">
            <w:pPr>
              <w:spacing w:before="100"/>
              <w:rPr>
                <w:color w:val="000000"/>
                <w:lang w:val="pl-PL"/>
              </w:rPr>
            </w:pPr>
            <w:r w:rsidRPr="00884D9B">
              <w:rPr>
                <w:color w:val="000000"/>
                <w:lang w:val="pl-PL"/>
              </w:rPr>
              <w:t>Udział gruntów zdewastowanych i zdegradowanych wymagających rekultywacji w powierzchni województwa ogółem jest niski (0,125%), ale odnotowuje się ich wzrost.</w:t>
            </w:r>
          </w:p>
          <w:p w14:paraId="19FC0E89" w14:textId="77777777" w:rsidR="00A77B3E" w:rsidRPr="00884D9B" w:rsidRDefault="009F4183">
            <w:pPr>
              <w:spacing w:before="100"/>
              <w:rPr>
                <w:color w:val="000000"/>
                <w:lang w:val="pl-PL"/>
              </w:rPr>
            </w:pPr>
            <w:r w:rsidRPr="00884D9B">
              <w:rPr>
                <w:color w:val="000000"/>
                <w:lang w:val="pl-PL"/>
              </w:rPr>
              <w:t>Kluczowe wyzwanie w obszarze środowiskowym stanowi efektywna i kompleksowa edukacja ekologiczna prowadzona w oparciu o nowoczesne metody i narzędzia nauczania we współpracy z różnymi interesariuszami.</w:t>
            </w:r>
          </w:p>
          <w:p w14:paraId="75C66147" w14:textId="77777777" w:rsidR="00A77B3E" w:rsidRPr="00884D9B" w:rsidRDefault="00A77B3E">
            <w:pPr>
              <w:spacing w:before="100"/>
              <w:rPr>
                <w:color w:val="000000"/>
                <w:lang w:val="pl-PL"/>
              </w:rPr>
            </w:pPr>
          </w:p>
          <w:p w14:paraId="568ED3E2" w14:textId="77777777" w:rsidR="00A77B3E" w:rsidRPr="00884D9B" w:rsidRDefault="009F4183">
            <w:pPr>
              <w:spacing w:before="100"/>
              <w:rPr>
                <w:color w:val="000000"/>
                <w:lang w:val="pl-PL"/>
              </w:rPr>
            </w:pPr>
            <w:r w:rsidRPr="00884D9B">
              <w:rPr>
                <w:color w:val="000000"/>
                <w:lang w:val="pl-PL"/>
              </w:rPr>
              <w:t>Zidentyfikowane wyżej wyzwania pozwoliły na określenie w poszczególnych obszarach głównych celów do osiągnięcia oraz działań kierunkowych do realizacji w ramach FEPZ.</w:t>
            </w:r>
          </w:p>
          <w:p w14:paraId="40635EF1" w14:textId="77777777" w:rsidR="00A77B3E" w:rsidRPr="00884D9B" w:rsidRDefault="00A77B3E">
            <w:pPr>
              <w:spacing w:before="100"/>
              <w:rPr>
                <w:color w:val="000000"/>
                <w:lang w:val="pl-PL"/>
              </w:rPr>
            </w:pPr>
          </w:p>
          <w:p w14:paraId="3F3E1539" w14:textId="77777777" w:rsidR="00A77B3E" w:rsidRPr="00884D9B" w:rsidRDefault="009F4183">
            <w:pPr>
              <w:spacing w:before="100"/>
              <w:rPr>
                <w:color w:val="000000"/>
                <w:lang w:val="pl-PL"/>
              </w:rPr>
            </w:pPr>
            <w:r w:rsidRPr="00884D9B">
              <w:rPr>
                <w:b/>
                <w:bCs/>
                <w:color w:val="000000"/>
                <w:lang w:val="pl-PL"/>
              </w:rPr>
              <w:t>1.Transformacja regionu i wzmacnianie otoczenia gospodarczego w celu niwelacji wąskich gardeł dyfuzji innowacji i wzrostu pozycji regionalnej gospodarki w globalnych łańcuchach wartości – wejście regionu w nurt Przemysłu 4.0.</w:t>
            </w:r>
          </w:p>
          <w:p w14:paraId="4BC10519" w14:textId="77777777" w:rsidR="00A77B3E" w:rsidRPr="00884D9B" w:rsidRDefault="009F4183">
            <w:pPr>
              <w:spacing w:before="100"/>
              <w:rPr>
                <w:color w:val="000000"/>
                <w:lang w:val="pl-PL"/>
              </w:rPr>
            </w:pPr>
            <w:r w:rsidRPr="00884D9B">
              <w:rPr>
                <w:color w:val="000000"/>
                <w:lang w:val="pl-PL"/>
              </w:rPr>
              <w:t>Z uwagi na fakt, iż dotychczasowe wsparcie nie doprowadziło do osiągnięcia znaczącego postępu technologicznego, aktywność Samorządu nadal koncentrować się będzie na działaniach wspierających rozwój innowacji wraz z angażowaniem w ten proces wszystkich stron tworzących system innowacji, poprzez:</w:t>
            </w:r>
          </w:p>
          <w:p w14:paraId="46ED5E4F" w14:textId="77777777" w:rsidR="00A77B3E" w:rsidRPr="00884D9B" w:rsidRDefault="009F4183">
            <w:pPr>
              <w:numPr>
                <w:ilvl w:val="0"/>
                <w:numId w:val="18"/>
              </w:numPr>
              <w:spacing w:before="100"/>
              <w:rPr>
                <w:color w:val="000000"/>
                <w:lang w:val="pl-PL"/>
              </w:rPr>
            </w:pPr>
            <w:r w:rsidRPr="00884D9B">
              <w:rPr>
                <w:color w:val="000000"/>
                <w:lang w:val="pl-PL"/>
              </w:rPr>
              <w:t>wzmocnienie sieci kontaktów i współpracy wszystkich podmiotów ekosystemu innowacji;</w:t>
            </w:r>
          </w:p>
          <w:p w14:paraId="1B47C874" w14:textId="77777777" w:rsidR="00A77B3E" w:rsidRPr="00884D9B" w:rsidRDefault="009F4183">
            <w:pPr>
              <w:numPr>
                <w:ilvl w:val="0"/>
                <w:numId w:val="18"/>
              </w:numPr>
              <w:spacing w:before="100"/>
              <w:rPr>
                <w:color w:val="000000"/>
                <w:lang w:val="pl-PL"/>
              </w:rPr>
            </w:pPr>
            <w:r w:rsidRPr="00884D9B">
              <w:rPr>
                <w:color w:val="000000"/>
                <w:lang w:val="pl-PL"/>
              </w:rPr>
              <w:t>wzrost zachęt dla przedsiębiorstw do bardziej ryzykownych i kompleksowych inwestycji;</w:t>
            </w:r>
          </w:p>
          <w:p w14:paraId="2BE1D61F" w14:textId="77777777" w:rsidR="00A77B3E" w:rsidRPr="00884D9B" w:rsidRDefault="009F4183">
            <w:pPr>
              <w:numPr>
                <w:ilvl w:val="0"/>
                <w:numId w:val="18"/>
              </w:numPr>
              <w:spacing w:before="100"/>
              <w:rPr>
                <w:color w:val="000000"/>
                <w:lang w:val="pl-PL"/>
              </w:rPr>
            </w:pPr>
            <w:r w:rsidRPr="00884D9B">
              <w:rPr>
                <w:color w:val="000000"/>
                <w:lang w:val="pl-PL"/>
              </w:rPr>
              <w:t>kształtowanie sprawnego otoczenia instytucjonalnego oferującego dostępne i jednolicie działające cyfrowe usługi publiczne;</w:t>
            </w:r>
          </w:p>
          <w:p w14:paraId="11E01DC9" w14:textId="77777777" w:rsidR="00A77B3E" w:rsidRPr="00884D9B" w:rsidRDefault="009F4183">
            <w:pPr>
              <w:numPr>
                <w:ilvl w:val="0"/>
                <w:numId w:val="18"/>
              </w:numPr>
              <w:spacing w:before="100"/>
              <w:rPr>
                <w:color w:val="000000"/>
                <w:lang w:val="pl-PL"/>
              </w:rPr>
            </w:pPr>
            <w:r w:rsidRPr="00884D9B">
              <w:rPr>
                <w:color w:val="000000"/>
                <w:lang w:val="pl-PL"/>
              </w:rPr>
              <w:t>dalsze stymulowanie środowiska przedsiębiorczości w celu zapewnienia dostępu do zaawansowanych usług dla przedsiębiorstw.</w:t>
            </w:r>
          </w:p>
          <w:p w14:paraId="5DE3562D" w14:textId="77777777" w:rsidR="00A77B3E" w:rsidRPr="00884D9B" w:rsidRDefault="00A77B3E">
            <w:pPr>
              <w:spacing w:before="100"/>
              <w:rPr>
                <w:color w:val="000000"/>
                <w:lang w:val="pl-PL"/>
              </w:rPr>
            </w:pPr>
          </w:p>
          <w:p w14:paraId="756DD1FD" w14:textId="77777777" w:rsidR="00A77B3E" w:rsidRPr="00884D9B" w:rsidRDefault="009F4183">
            <w:pPr>
              <w:spacing w:before="100"/>
              <w:rPr>
                <w:color w:val="000000"/>
                <w:lang w:val="pl-PL"/>
              </w:rPr>
            </w:pPr>
            <w:r w:rsidRPr="00884D9B">
              <w:rPr>
                <w:b/>
                <w:bCs/>
                <w:color w:val="000000"/>
                <w:lang w:val="pl-PL"/>
              </w:rPr>
              <w:t>2.   Mieszkanki i mieszkańcy aktywni i kompetentni przez całe życie poprzez:</w:t>
            </w:r>
          </w:p>
          <w:p w14:paraId="111DC85B" w14:textId="77777777" w:rsidR="00A77B3E" w:rsidRPr="00884D9B" w:rsidRDefault="009F4183">
            <w:pPr>
              <w:numPr>
                <w:ilvl w:val="0"/>
                <w:numId w:val="19"/>
              </w:numPr>
              <w:spacing w:before="100"/>
              <w:rPr>
                <w:color w:val="000000"/>
                <w:lang w:val="pl-PL"/>
              </w:rPr>
            </w:pPr>
            <w:r w:rsidRPr="00884D9B">
              <w:rPr>
                <w:color w:val="000000"/>
                <w:lang w:val="pl-PL"/>
              </w:rPr>
              <w:t>poprawę dostępności i jakości edukacji na wszystkich etapach kształcenia, z uwzględnieniem kształtowania kompetencji przyszłości oraz potrzeb rynku pracy;</w:t>
            </w:r>
          </w:p>
          <w:p w14:paraId="3E9BFED6" w14:textId="77777777" w:rsidR="00A77B3E" w:rsidRPr="00884D9B" w:rsidRDefault="009F4183">
            <w:pPr>
              <w:numPr>
                <w:ilvl w:val="0"/>
                <w:numId w:val="19"/>
              </w:numPr>
              <w:spacing w:before="100"/>
              <w:rPr>
                <w:color w:val="000000"/>
                <w:lang w:val="pl-PL"/>
              </w:rPr>
            </w:pPr>
            <w:r w:rsidRPr="00884D9B">
              <w:rPr>
                <w:color w:val="000000"/>
                <w:lang w:val="pl-PL"/>
              </w:rPr>
              <w:t>dostosowanie opieki zdrowotnej i usług społecznych do uwarunkowań demograficznych i epidemiologicznych;</w:t>
            </w:r>
          </w:p>
          <w:p w14:paraId="018C1EEE" w14:textId="77777777" w:rsidR="00A77B3E" w:rsidRPr="00884D9B" w:rsidRDefault="009F4183">
            <w:pPr>
              <w:numPr>
                <w:ilvl w:val="0"/>
                <w:numId w:val="19"/>
              </w:numPr>
              <w:spacing w:before="100"/>
              <w:rPr>
                <w:color w:val="000000"/>
                <w:lang w:val="pl-PL"/>
              </w:rPr>
            </w:pPr>
            <w:r w:rsidRPr="00884D9B">
              <w:rPr>
                <w:color w:val="000000"/>
                <w:lang w:val="pl-PL"/>
              </w:rPr>
              <w:t>włączenie społeczno-gospodarcze mieszkańców regionu poprzez działania aktywizujące na rynku pracy oraz w przestrzeni integracji społecznej;</w:t>
            </w:r>
          </w:p>
          <w:p w14:paraId="778B3300" w14:textId="77777777" w:rsidR="00A77B3E" w:rsidRDefault="009F4183">
            <w:pPr>
              <w:numPr>
                <w:ilvl w:val="0"/>
                <w:numId w:val="19"/>
              </w:numPr>
              <w:spacing w:before="100"/>
              <w:rPr>
                <w:color w:val="000000"/>
              </w:rPr>
            </w:pPr>
            <w:r>
              <w:rPr>
                <w:color w:val="000000"/>
              </w:rPr>
              <w:t>włączenie transportowe.</w:t>
            </w:r>
          </w:p>
          <w:p w14:paraId="32307D17" w14:textId="77777777" w:rsidR="00A77B3E" w:rsidRDefault="00A77B3E">
            <w:pPr>
              <w:spacing w:before="100"/>
              <w:rPr>
                <w:color w:val="000000"/>
              </w:rPr>
            </w:pPr>
          </w:p>
          <w:p w14:paraId="093BA490" w14:textId="77777777" w:rsidR="00A77B3E" w:rsidRPr="000E120C" w:rsidRDefault="009F4183">
            <w:pPr>
              <w:spacing w:before="100"/>
              <w:rPr>
                <w:color w:val="000000"/>
                <w:lang w:val="pl-PL"/>
              </w:rPr>
            </w:pPr>
            <w:r w:rsidRPr="000E120C">
              <w:rPr>
                <w:b/>
                <w:bCs/>
                <w:color w:val="000000"/>
                <w:lang w:val="pl-PL"/>
              </w:rPr>
              <w:t>3.   Region odpowiedzialny ekologicznie i klimatycznie dzięki:</w:t>
            </w:r>
          </w:p>
          <w:p w14:paraId="5024ED8C" w14:textId="77777777" w:rsidR="00A77B3E" w:rsidRPr="000E120C" w:rsidRDefault="009F4183">
            <w:pPr>
              <w:numPr>
                <w:ilvl w:val="0"/>
                <w:numId w:val="20"/>
              </w:numPr>
              <w:spacing w:before="100"/>
              <w:rPr>
                <w:color w:val="000000"/>
                <w:lang w:val="pl-PL"/>
              </w:rPr>
            </w:pPr>
            <w:r w:rsidRPr="000E120C">
              <w:rPr>
                <w:color w:val="000000"/>
                <w:lang w:val="pl-PL"/>
              </w:rPr>
              <w:t>użytkowaniu zasobów środowiska w sposób zasobooszczędny i zrównoważony;</w:t>
            </w:r>
          </w:p>
          <w:p w14:paraId="33B9E768" w14:textId="77777777" w:rsidR="00A77B3E" w:rsidRPr="000E120C" w:rsidRDefault="009F4183">
            <w:pPr>
              <w:numPr>
                <w:ilvl w:val="0"/>
                <w:numId w:val="20"/>
              </w:numPr>
              <w:spacing w:before="100"/>
              <w:rPr>
                <w:color w:val="000000"/>
                <w:lang w:val="pl-PL"/>
              </w:rPr>
            </w:pPr>
            <w:r w:rsidRPr="000E120C">
              <w:rPr>
                <w:color w:val="000000"/>
                <w:lang w:val="pl-PL"/>
              </w:rPr>
              <w:t>gospodarce opartej na nisko/bezemisyjnym transporcie;</w:t>
            </w:r>
          </w:p>
          <w:p w14:paraId="7DEF488F" w14:textId="77777777" w:rsidR="00A77B3E" w:rsidRPr="000E120C" w:rsidRDefault="009F4183">
            <w:pPr>
              <w:numPr>
                <w:ilvl w:val="0"/>
                <w:numId w:val="20"/>
              </w:numPr>
              <w:spacing w:before="100"/>
              <w:rPr>
                <w:color w:val="000000"/>
                <w:lang w:val="pl-PL"/>
              </w:rPr>
            </w:pPr>
            <w:r w:rsidRPr="000E120C">
              <w:rPr>
                <w:color w:val="000000"/>
                <w:lang w:val="pl-PL"/>
              </w:rPr>
              <w:t>poprawie efektywności energetycznej tj. nisko/bezemisyjne źródła energii (w tym: wodór, technologie CCU/CCS);</w:t>
            </w:r>
          </w:p>
          <w:p w14:paraId="5FBF9699" w14:textId="77777777" w:rsidR="00A77B3E" w:rsidRDefault="009F4183">
            <w:pPr>
              <w:numPr>
                <w:ilvl w:val="0"/>
                <w:numId w:val="20"/>
              </w:numPr>
              <w:spacing w:before="100"/>
              <w:rPr>
                <w:color w:val="000000"/>
              </w:rPr>
            </w:pPr>
            <w:r>
              <w:rPr>
                <w:color w:val="000000"/>
              </w:rPr>
              <w:t>dalszemu rozwojowi energetyki odnawialnej;</w:t>
            </w:r>
          </w:p>
          <w:p w14:paraId="54016723" w14:textId="77777777" w:rsidR="00A77B3E" w:rsidRPr="000E120C" w:rsidRDefault="009F4183">
            <w:pPr>
              <w:numPr>
                <w:ilvl w:val="0"/>
                <w:numId w:val="20"/>
              </w:numPr>
              <w:spacing w:before="100"/>
              <w:rPr>
                <w:color w:val="000000"/>
                <w:lang w:val="pl-PL"/>
              </w:rPr>
            </w:pPr>
            <w:r w:rsidRPr="000E120C">
              <w:rPr>
                <w:color w:val="000000"/>
                <w:lang w:val="pl-PL"/>
              </w:rPr>
              <w:t>poprawie i uszczelnieniu systemu gospodarowania odpadami oraz jak najszerszemu wdrażaniu rozwiązań w obszarze gospodarki obiegu zamkniętego;</w:t>
            </w:r>
          </w:p>
          <w:p w14:paraId="54DE97B5" w14:textId="77777777" w:rsidR="00A77B3E" w:rsidRPr="000E120C" w:rsidRDefault="009F4183">
            <w:pPr>
              <w:numPr>
                <w:ilvl w:val="0"/>
                <w:numId w:val="20"/>
              </w:numPr>
              <w:spacing w:before="100"/>
              <w:rPr>
                <w:color w:val="000000"/>
                <w:lang w:val="pl-PL"/>
              </w:rPr>
            </w:pPr>
            <w:r w:rsidRPr="000E120C">
              <w:rPr>
                <w:color w:val="000000"/>
                <w:lang w:val="pl-PL"/>
              </w:rPr>
              <w:t>zachowaniu i ochronie ekosystemów, różnorodności biologicznej i walorów przyrodniczych;</w:t>
            </w:r>
          </w:p>
          <w:p w14:paraId="7A6EED77" w14:textId="77777777" w:rsidR="00A77B3E" w:rsidRPr="000E120C" w:rsidRDefault="009F4183">
            <w:pPr>
              <w:numPr>
                <w:ilvl w:val="0"/>
                <w:numId w:val="20"/>
              </w:numPr>
              <w:spacing w:before="100"/>
              <w:rPr>
                <w:color w:val="000000"/>
                <w:lang w:val="pl-PL"/>
              </w:rPr>
            </w:pPr>
            <w:r w:rsidRPr="000E120C">
              <w:rPr>
                <w:color w:val="000000"/>
                <w:lang w:val="pl-PL"/>
              </w:rPr>
              <w:t>zmniejszeniu presji niekorzystnych czynników związanych ze zmianami klimatu;</w:t>
            </w:r>
          </w:p>
          <w:p w14:paraId="0C98F1F5" w14:textId="77777777" w:rsidR="00A77B3E" w:rsidRPr="000E120C" w:rsidRDefault="009F4183">
            <w:pPr>
              <w:numPr>
                <w:ilvl w:val="0"/>
                <w:numId w:val="20"/>
              </w:numPr>
              <w:spacing w:before="100"/>
              <w:rPr>
                <w:color w:val="000000"/>
                <w:lang w:val="pl-PL"/>
              </w:rPr>
            </w:pPr>
            <w:r w:rsidRPr="000E120C">
              <w:rPr>
                <w:color w:val="000000"/>
                <w:lang w:val="pl-PL"/>
              </w:rPr>
              <w:lastRenderedPageBreak/>
              <w:t>wzrostowi świadomości społeczeństwa i instytucji w zakresie edukacji klimatycznej oraz ochrony przyrody i jej zasobów.</w:t>
            </w:r>
          </w:p>
          <w:p w14:paraId="62870411" w14:textId="77777777" w:rsidR="00A77B3E" w:rsidRPr="000E120C" w:rsidRDefault="00A77B3E">
            <w:pPr>
              <w:spacing w:before="100"/>
              <w:rPr>
                <w:color w:val="000000"/>
                <w:lang w:val="pl-PL"/>
              </w:rPr>
            </w:pPr>
          </w:p>
          <w:p w14:paraId="70B3E5A0" w14:textId="77777777" w:rsidR="00A77B3E" w:rsidRPr="000E120C" w:rsidRDefault="009F4183">
            <w:pPr>
              <w:spacing w:before="100"/>
              <w:rPr>
                <w:color w:val="000000"/>
                <w:lang w:val="pl-PL"/>
              </w:rPr>
            </w:pPr>
            <w:r w:rsidRPr="000E120C">
              <w:rPr>
                <w:b/>
                <w:bCs/>
                <w:color w:val="000000"/>
                <w:lang w:val="pl-PL"/>
              </w:rPr>
              <w:t xml:space="preserve">4.   Zaangażowanie partnerów samorządowych i społecznych poprzez: </w:t>
            </w:r>
          </w:p>
          <w:p w14:paraId="407D2914" w14:textId="77777777" w:rsidR="00A77B3E" w:rsidRPr="000E120C" w:rsidRDefault="009F4183">
            <w:pPr>
              <w:numPr>
                <w:ilvl w:val="0"/>
                <w:numId w:val="21"/>
              </w:numPr>
              <w:spacing w:before="100"/>
              <w:rPr>
                <w:color w:val="000000"/>
                <w:lang w:val="pl-PL"/>
              </w:rPr>
            </w:pPr>
            <w:r w:rsidRPr="000E120C">
              <w:rPr>
                <w:color w:val="000000"/>
                <w:lang w:val="pl-PL"/>
              </w:rPr>
              <w:t>trwały wzrost potencjału partnerów społecznych i organizacji pozarządowych;</w:t>
            </w:r>
          </w:p>
          <w:p w14:paraId="1C9DCB25" w14:textId="77777777" w:rsidR="00A77B3E" w:rsidRPr="000E120C" w:rsidRDefault="009F4183">
            <w:pPr>
              <w:numPr>
                <w:ilvl w:val="0"/>
                <w:numId w:val="21"/>
              </w:numPr>
              <w:spacing w:before="100"/>
              <w:rPr>
                <w:color w:val="000000"/>
                <w:lang w:val="pl-PL"/>
              </w:rPr>
            </w:pPr>
            <w:r w:rsidRPr="000E120C">
              <w:rPr>
                <w:color w:val="000000"/>
                <w:lang w:val="pl-PL"/>
              </w:rPr>
              <w:t>udział partnerów samorządowych i społecznych w tworzeniu wspólnych strategii i przedsięwzięć dla obszarów funkcjonalnych;</w:t>
            </w:r>
          </w:p>
          <w:p w14:paraId="6C870CFA" w14:textId="77777777" w:rsidR="00A77B3E" w:rsidRPr="000E120C" w:rsidRDefault="009F4183">
            <w:pPr>
              <w:numPr>
                <w:ilvl w:val="0"/>
                <w:numId w:val="21"/>
              </w:numPr>
              <w:spacing w:before="100"/>
              <w:rPr>
                <w:color w:val="000000"/>
                <w:lang w:val="pl-PL"/>
              </w:rPr>
            </w:pPr>
            <w:r w:rsidRPr="000E120C">
              <w:rPr>
                <w:color w:val="000000"/>
                <w:lang w:val="pl-PL"/>
              </w:rPr>
              <w:t>wzrost zaangażowania partnerów samorządowych i społecznych we wdrażanie Programu.</w:t>
            </w:r>
          </w:p>
          <w:p w14:paraId="1409B80D" w14:textId="77777777" w:rsidR="00A77B3E" w:rsidRPr="000E120C" w:rsidRDefault="00A77B3E">
            <w:pPr>
              <w:spacing w:before="100"/>
              <w:rPr>
                <w:color w:val="000000"/>
                <w:lang w:val="pl-PL"/>
              </w:rPr>
            </w:pPr>
          </w:p>
          <w:p w14:paraId="53E68D7C" w14:textId="77777777" w:rsidR="00A77B3E" w:rsidRPr="000E120C" w:rsidRDefault="009F4183">
            <w:pPr>
              <w:spacing w:before="100"/>
              <w:rPr>
                <w:color w:val="000000"/>
                <w:lang w:val="pl-PL"/>
              </w:rPr>
            </w:pPr>
            <w:r w:rsidRPr="000E120C">
              <w:rPr>
                <w:b/>
                <w:bCs/>
                <w:color w:val="000000"/>
                <w:lang w:val="pl-PL"/>
              </w:rPr>
              <w:t>Terytorialny wymiar programu</w:t>
            </w:r>
          </w:p>
          <w:p w14:paraId="4ECEA1D1" w14:textId="77777777" w:rsidR="00A77B3E" w:rsidRPr="000E120C" w:rsidRDefault="009F4183">
            <w:pPr>
              <w:spacing w:before="100"/>
              <w:rPr>
                <w:color w:val="000000"/>
                <w:lang w:val="pl-PL"/>
              </w:rPr>
            </w:pPr>
            <w:r w:rsidRPr="000E120C">
              <w:rPr>
                <w:color w:val="000000"/>
                <w:lang w:val="pl-PL"/>
              </w:rPr>
              <w:t>W Strategii wskazana została zasada realizacji polityki rozwoju ukierunkowanej terytorialnie. Oznacza to odchodzenie od sektorowych działań realizowanych w ramach poszczególnych JST w stronę zintegrowanych przedsięwzięć realizowanych na większych obszarach, których granice wyznaczają wspólne uwarunkowania rozwojowe oraz silne i wielokierunkowe powiązania funkcjonalne. Wdrożenie powyższego przesądzenia strategicznego w ramach programu zapewnią: Zintegrowane Inwestycje Terytorialne (ZIT), Inne Instrumenty Terytorialne (IIT) oraz Rozwój Lokalny Kierowany przez Społeczność (RLKS).</w:t>
            </w:r>
          </w:p>
          <w:p w14:paraId="6822AB9C" w14:textId="77777777" w:rsidR="00A77B3E" w:rsidRPr="000E120C" w:rsidRDefault="009F4183">
            <w:pPr>
              <w:spacing w:before="100"/>
              <w:rPr>
                <w:color w:val="000000"/>
                <w:lang w:val="pl-PL"/>
              </w:rPr>
            </w:pPr>
            <w:r w:rsidRPr="000E120C">
              <w:rPr>
                <w:color w:val="000000"/>
                <w:lang w:val="pl-PL"/>
              </w:rPr>
              <w:t>Jak pokazują doświadczenia perspektywy 2014-2020 - 2 ZIT w obszarach funkcjonalnych największych miast regionu oraz 6 Kontraktów samorządowych (KS) w obszarach funkcjonalnych mniejszych miast - zastosowanie instr. teryt. pozwoliło na ustanowienie trwałych i efektywnych mechanizmów współpracy samorządów i innych partnerów przyczyniających się do współkształtowania i koordynowania przedsięwzięć rozwojowych. Badania potwierdzają, że zastosowanie ww. instr. przyczyniło się również do podniesienia efektywności i skuteczności projektów w ramach RPO WZ 2014-2020. </w:t>
            </w:r>
          </w:p>
          <w:p w14:paraId="151E73F7" w14:textId="77777777" w:rsidR="00A77B3E" w:rsidRPr="000E120C" w:rsidRDefault="009F4183">
            <w:pPr>
              <w:spacing w:before="100"/>
              <w:rPr>
                <w:color w:val="000000"/>
                <w:lang w:val="pl-PL"/>
              </w:rPr>
            </w:pPr>
            <w:r w:rsidRPr="000E120C">
              <w:rPr>
                <w:color w:val="000000"/>
                <w:lang w:val="pl-PL"/>
              </w:rPr>
              <w:t>W głównej mierze było to wynikiem zintegrowanego i skoordynowanego charakteru wiązek projektów wynikających ze wspólnie i oddolnie ustalonych teryt., wielosektorowych strategii dla obszarów funkcjonalnych. Realizacja zarówno ZIT, jak i KS, których system wyboru projektów (odpowiednio pozakonkursowy, konkursowy) oraz funkcja, jaką pełniły partnerstwa w systemie realizacji programu (instytucja pośrednicząca, brak powierzenia tej funkcji), pozwoliły na sformułowanie wniosków dotyczących systemu realizacji instr. teryt. w FEPZ. Zgodnie z nimi, najbardziej optymalny z punktu widzenia osiągnięcia celów strategii teryt., jest wybór projektów do dofinansowania w trybie pozakonkursowym. Ponadto dla skutecznego realizowania strategii teryt. oraz ich monitorowania nie jest konieczne powierzenie partnerstwom samorządów lokalnych funkcji instytucji pośredniczącej w systemie wdrażania programu.</w:t>
            </w:r>
          </w:p>
          <w:p w14:paraId="4C537A9C" w14:textId="7854C020" w:rsidR="00A77B3E" w:rsidRPr="000E120C" w:rsidRDefault="009F4183">
            <w:pPr>
              <w:spacing w:before="100"/>
              <w:rPr>
                <w:color w:val="000000"/>
                <w:lang w:val="pl-PL"/>
              </w:rPr>
            </w:pPr>
            <w:r w:rsidRPr="000E120C">
              <w:rPr>
                <w:color w:val="000000"/>
                <w:lang w:val="pl-PL"/>
              </w:rPr>
              <w:t>Pozytywne doświadczenia dotyczące realizacji instr. teryt. pozwoliły na podjęcie decyzji o szerszym ich zastosowaniu i objęciu nimi całego WZP (12 partnerstw, w których uczestniczyć będą wszystkie gminy regionu). Wsparcie FEPZ ukierunkowane będzie na realizację celów i przedsięwzięć wynikających z przyjętych przez ww. partnerstwa strategii teryt., dotyczących kluczowych wyzwań, w ramach wydzielonych w FEPZ obszarów, określonych na bazie doświadczeń z lat 2014-2020, w szczególności: edukacji zawodowej, mobilności miejskiej, rozwoju gosp., EE. Zakres strategii opracowanych na potrzeby wdrażania ZIT oraz IIT zgodny będzie z art. 29 Rozp. PE i Rady 2021/1060. Jednocześnie zapewniony zostanie udział partnerstw JST w wyborze projektów, w szczególności poprzez opracowanie listy projektów, przewidzianych do dofinansowania z FEPZ. Strategie będą podlegały opiniowaniu przez IZ w zakresie możliwości finansowania z FEPZ.</w:t>
            </w:r>
          </w:p>
          <w:p w14:paraId="39938F22" w14:textId="77777777" w:rsidR="00A77B3E" w:rsidRPr="000E120C" w:rsidRDefault="009F4183">
            <w:pPr>
              <w:spacing w:before="100"/>
              <w:rPr>
                <w:color w:val="000000"/>
                <w:lang w:val="pl-PL"/>
              </w:rPr>
            </w:pPr>
            <w:r w:rsidRPr="000E120C">
              <w:rPr>
                <w:color w:val="000000"/>
                <w:lang w:val="pl-PL"/>
              </w:rPr>
              <w:t>Wyznaczonym w SRWZ obszarem strategicznej interwencji województwa jest Specjalna Strefa Włączenia (SSW). Tworzą ją gminy znajdujące się w szczególnie niekorzystnej sytuacji społ.-gosp., w tym gminy wiejskie, które borykają się z ciągle nieprzezwyciężonymi problemami strukturalnymi spowodowanymi likwidacją PGR. Wsparcie procesów rozwojowych na tym obszarze polegać będzie w szczególności na ustanowieniu preferencji w kryteriach wyboru projektów realizowanych na obszarze SSW. </w:t>
            </w:r>
          </w:p>
          <w:p w14:paraId="6CE6EABC" w14:textId="665B8216" w:rsidR="00A77B3E" w:rsidRPr="007444BB" w:rsidRDefault="4FAA4C1C">
            <w:pPr>
              <w:spacing w:before="100"/>
              <w:rPr>
                <w:color w:val="000000"/>
                <w:lang w:val="pl-PL"/>
              </w:rPr>
            </w:pPr>
            <w:r w:rsidRPr="000E120C">
              <w:rPr>
                <w:color w:val="000000" w:themeColor="text1"/>
                <w:lang w:val="pl-PL"/>
              </w:rPr>
              <w:lastRenderedPageBreak/>
              <w:t>Ponadto zastosowany zostanie instrument RLKS, co pozwoli na realizację Lokalnych Strategii Rozwoju ukierunkowanych na aktywizację społ. i gosp. w oparciu o wykorzystanie lokalnych zasobów oraz wyrównywanie szans rozwojowych społeczności wiejskiej. Zastosowanie RLKS w ramach FEPZ zapewni synergię pomiędzy środkami EFS+ (cs 4</w:t>
            </w:r>
            <w:r w:rsidR="0F38B85E" w:rsidRPr="000E120C">
              <w:rPr>
                <w:color w:val="000000" w:themeColor="text1"/>
                <w:lang w:val="pl-PL"/>
              </w:rPr>
              <w:t>g</w:t>
            </w:r>
            <w:r w:rsidRPr="000E120C">
              <w:rPr>
                <w:color w:val="000000" w:themeColor="text1"/>
                <w:lang w:val="pl-PL"/>
              </w:rPr>
              <w:t>) oraz wsparciem z EFRROW.</w:t>
            </w:r>
            <w:r w:rsidRPr="000E120C">
              <w:rPr>
                <w:b/>
                <w:bCs/>
                <w:color w:val="000000" w:themeColor="text1"/>
                <w:lang w:val="pl-PL"/>
              </w:rPr>
              <w:t xml:space="preserve"> </w:t>
            </w:r>
          </w:p>
          <w:p w14:paraId="71C810E6" w14:textId="77777777" w:rsidR="00A77B3E" w:rsidRPr="000E120C" w:rsidRDefault="00A77B3E">
            <w:pPr>
              <w:spacing w:before="100"/>
              <w:rPr>
                <w:color w:val="000000"/>
                <w:lang w:val="pl-PL"/>
              </w:rPr>
            </w:pPr>
          </w:p>
          <w:p w14:paraId="233D4942" w14:textId="77777777" w:rsidR="00A77B3E" w:rsidRPr="000E120C" w:rsidRDefault="009F4183">
            <w:pPr>
              <w:spacing w:before="100"/>
              <w:rPr>
                <w:color w:val="000000"/>
                <w:lang w:val="pl-PL"/>
              </w:rPr>
            </w:pPr>
            <w:r w:rsidRPr="000E120C">
              <w:rPr>
                <w:b/>
                <w:bCs/>
                <w:color w:val="000000"/>
                <w:lang w:val="pl-PL"/>
              </w:rPr>
              <w:t>Wyzwania w zakresie zdolności administracyjnych, zarządzania i środków upraszczających              </w:t>
            </w:r>
          </w:p>
          <w:p w14:paraId="01302CA4" w14:textId="77777777" w:rsidR="00A77B3E" w:rsidRPr="000E120C" w:rsidRDefault="009F4183">
            <w:pPr>
              <w:spacing w:before="100"/>
              <w:rPr>
                <w:color w:val="000000"/>
                <w:lang w:val="pl-PL"/>
              </w:rPr>
            </w:pPr>
            <w:r w:rsidRPr="000E120C">
              <w:rPr>
                <w:color w:val="000000"/>
                <w:lang w:val="pl-PL"/>
              </w:rPr>
              <w:t>Działania dotyczące utrzymania i zwiększania zdolności administracyjnych instytucji Programu, w tym: stabilizacja kadr, podnoszenie kompetencji, wiedzy i umiejętności oraz podejmowanie działań służących szybkiemu zakończeniu perspektywy 2014-2020 i uruchomieniu projektów z perspektywy 2021-2027. Wprowadzanie uproszczeń dla beneficjentów i zwiększenie elastyczności systemu wdrażania. IZ w coraz większym stopniu będzie korzystać z uproszczonych metod rozliczania wydatków zgodnie z art. 53 CPR.</w:t>
            </w:r>
          </w:p>
          <w:p w14:paraId="302D43E1" w14:textId="77777777" w:rsidR="00A77B3E" w:rsidRPr="000E120C" w:rsidRDefault="009F4183">
            <w:pPr>
              <w:spacing w:before="100"/>
              <w:rPr>
                <w:color w:val="000000"/>
                <w:lang w:val="pl-PL"/>
              </w:rPr>
            </w:pPr>
            <w:r w:rsidRPr="000E120C">
              <w:rPr>
                <w:color w:val="000000"/>
                <w:lang w:val="pl-PL"/>
              </w:rPr>
              <w:t>W przypadku kontroli i audytów, przewiduje się stosowanie zasady proporcjonalności. Zostaną wprowadzone uproszczenia w analizie ekonomicznej projektów. W zakresie komunikacji: standaryzacja stron internetowych, wykorzystanie nowoczesnych technologii i elektronicznych generatorów wniosków.</w:t>
            </w:r>
          </w:p>
          <w:p w14:paraId="1E58212B" w14:textId="77777777" w:rsidR="00A77B3E" w:rsidRPr="000E120C" w:rsidRDefault="00A77B3E">
            <w:pPr>
              <w:spacing w:before="100"/>
              <w:rPr>
                <w:color w:val="000000"/>
                <w:lang w:val="pl-PL"/>
              </w:rPr>
            </w:pPr>
          </w:p>
          <w:p w14:paraId="35FD2937" w14:textId="77777777" w:rsidR="00A77B3E" w:rsidRPr="000E120C" w:rsidRDefault="009F4183">
            <w:pPr>
              <w:spacing w:before="100"/>
              <w:rPr>
                <w:color w:val="000000"/>
                <w:lang w:val="pl-PL"/>
              </w:rPr>
            </w:pPr>
            <w:r w:rsidRPr="000E120C">
              <w:rPr>
                <w:b/>
                <w:bCs/>
                <w:color w:val="000000"/>
                <w:lang w:val="pl-PL"/>
              </w:rPr>
              <w:t>Wpływ programu na Strategię Unii Europejskiej dla Regionu Morza Bałtyckiego</w:t>
            </w:r>
          </w:p>
          <w:p w14:paraId="4C22FE78" w14:textId="77777777" w:rsidR="00A77B3E" w:rsidRPr="000E120C" w:rsidRDefault="009F4183">
            <w:pPr>
              <w:spacing w:before="100"/>
              <w:rPr>
                <w:color w:val="000000"/>
                <w:lang w:val="pl-PL"/>
              </w:rPr>
            </w:pPr>
            <w:r w:rsidRPr="000E120C">
              <w:rPr>
                <w:color w:val="000000"/>
                <w:lang w:val="pl-PL"/>
              </w:rPr>
              <w:t>FEPZ jest jednym z narzędzi zapewnienia synergii działań przyczyniających się do podejmowania wyzwań stojących przed regionem Morza Bałtyckiego, przyczyniając się do realizacji wszystkich trzech celów strategii tj.:</w:t>
            </w:r>
          </w:p>
          <w:p w14:paraId="7589131D" w14:textId="77777777" w:rsidR="00A77B3E" w:rsidRPr="000E120C" w:rsidRDefault="009F4183">
            <w:pPr>
              <w:spacing w:before="100"/>
              <w:rPr>
                <w:color w:val="000000"/>
                <w:lang w:val="pl-PL"/>
              </w:rPr>
            </w:pPr>
            <w:r w:rsidRPr="000E120C">
              <w:rPr>
                <w:color w:val="000000"/>
                <w:lang w:val="pl-PL"/>
              </w:rPr>
              <w:t>1.Ochrona morza – z kluczowym udziałem Priorytetu 2 Programu.</w:t>
            </w:r>
          </w:p>
          <w:p w14:paraId="26AF315A" w14:textId="77777777" w:rsidR="00A77B3E" w:rsidRPr="000E120C" w:rsidRDefault="009F4183">
            <w:pPr>
              <w:spacing w:before="100"/>
              <w:rPr>
                <w:color w:val="000000"/>
                <w:lang w:val="pl-PL"/>
              </w:rPr>
            </w:pPr>
            <w:r w:rsidRPr="000E120C">
              <w:rPr>
                <w:color w:val="000000"/>
                <w:lang w:val="pl-PL"/>
              </w:rPr>
              <w:t>2.Wzrost dobrobytu – w największym wymiarze poprzez Priorytet (P.) 1 Programu, jednak przy udziale P. 5 i 7.</w:t>
            </w:r>
          </w:p>
          <w:p w14:paraId="2A05203D" w14:textId="77777777" w:rsidR="00A77B3E" w:rsidRPr="000E120C" w:rsidRDefault="009F4183">
            <w:pPr>
              <w:spacing w:before="100"/>
              <w:rPr>
                <w:color w:val="000000"/>
                <w:lang w:val="pl-PL"/>
              </w:rPr>
            </w:pPr>
            <w:r w:rsidRPr="000E120C">
              <w:rPr>
                <w:color w:val="000000"/>
                <w:lang w:val="pl-PL"/>
              </w:rPr>
              <w:t>3.Wzrost integracji regionu – wsparcie przy udziale P. 4.</w:t>
            </w:r>
          </w:p>
          <w:p w14:paraId="21B29622" w14:textId="77777777" w:rsidR="00A77B3E" w:rsidRPr="000E120C" w:rsidRDefault="009F4183">
            <w:pPr>
              <w:spacing w:before="100"/>
              <w:rPr>
                <w:color w:val="000000"/>
                <w:lang w:val="pl-PL"/>
              </w:rPr>
            </w:pPr>
            <w:r w:rsidRPr="000E120C">
              <w:rPr>
                <w:color w:val="000000"/>
                <w:lang w:val="pl-PL"/>
              </w:rPr>
              <w:t>SUERMB jest wspierana przez FEPZ wielowymiarowo, jednak wybrane cele szczegółowe (cs) przyczyniają się do realizacji określonych w SUERMB obszarów polityki takich jak: edukacja, innowacje, bioekonomia, energia, turystyka i kultura, zagrożenia, biogeny oraz transport.</w:t>
            </w:r>
          </w:p>
          <w:p w14:paraId="5B366540" w14:textId="77777777" w:rsidR="00A77B3E" w:rsidRPr="000E120C" w:rsidRDefault="00A77B3E">
            <w:pPr>
              <w:spacing w:before="100"/>
              <w:rPr>
                <w:color w:val="000000"/>
                <w:lang w:val="pl-PL"/>
              </w:rPr>
            </w:pPr>
          </w:p>
          <w:p w14:paraId="50D72C5A" w14:textId="77777777" w:rsidR="00A77B3E" w:rsidRPr="000E120C" w:rsidRDefault="009F4183">
            <w:pPr>
              <w:spacing w:before="100"/>
              <w:rPr>
                <w:color w:val="000000"/>
                <w:lang w:val="pl-PL"/>
              </w:rPr>
            </w:pPr>
            <w:r w:rsidRPr="000E120C">
              <w:rPr>
                <w:b/>
                <w:bCs/>
                <w:color w:val="000000"/>
                <w:lang w:val="pl-PL"/>
              </w:rPr>
              <w:t>Komplementarność programu z innymi instrumentami wsparcia rozwoju</w:t>
            </w:r>
          </w:p>
          <w:p w14:paraId="69CD6C4F" w14:textId="77777777" w:rsidR="00A77B3E" w:rsidRPr="000E120C" w:rsidRDefault="009F4183">
            <w:pPr>
              <w:spacing w:before="100"/>
              <w:rPr>
                <w:color w:val="000000"/>
                <w:lang w:val="pl-PL"/>
              </w:rPr>
            </w:pPr>
            <w:r w:rsidRPr="000E120C">
              <w:rPr>
                <w:color w:val="000000"/>
                <w:lang w:val="pl-PL"/>
              </w:rPr>
              <w:t>Program stanowi jeden z elementów Polityki Spójności UE i zawiera się w układzie programów wskazanych Umową Partnerstwa. Na poziomie UP zapewniona została demarkacja i komplementarność wszystkich programów za pomocą tzw. linii demarkacyjnej. Ewentualne odstępstwa od LD są możliwe tylko za zgodą IK UP. W odniesieniu do komplementarności z programami nieobjętymi UP, kluczową kwestią jest zapewnienie jej z Planem Strategicznym WPR – tu szczególnie ważna jest interwencja w formie podejścia Leader, tj. RLKS.</w:t>
            </w:r>
          </w:p>
          <w:p w14:paraId="08C0F6F5" w14:textId="77777777" w:rsidR="00A77B3E" w:rsidRPr="000E120C" w:rsidRDefault="009F4183">
            <w:pPr>
              <w:spacing w:before="100"/>
              <w:rPr>
                <w:color w:val="000000"/>
                <w:lang w:val="pl-PL"/>
              </w:rPr>
            </w:pPr>
            <w:r w:rsidRPr="000E120C">
              <w:rPr>
                <w:color w:val="000000"/>
                <w:lang w:val="pl-PL"/>
              </w:rPr>
              <w:t>Innym obszarem komplementarności jest innowacyjność, badania i rozwój - interwencja FEPZ w ramach cs (1i) będzie uzupełniała działania podejmowane z poziomu europejskiego programu Horyzont Europe.</w:t>
            </w:r>
          </w:p>
          <w:p w14:paraId="3121A607" w14:textId="77777777" w:rsidR="00A77B3E" w:rsidRPr="000E120C" w:rsidRDefault="00A77B3E">
            <w:pPr>
              <w:spacing w:before="100"/>
              <w:rPr>
                <w:color w:val="000000"/>
                <w:lang w:val="pl-PL"/>
              </w:rPr>
            </w:pPr>
          </w:p>
          <w:p w14:paraId="72EB367A" w14:textId="77777777" w:rsidR="00A77B3E" w:rsidRPr="000E120C" w:rsidRDefault="009F4183">
            <w:pPr>
              <w:spacing w:before="100"/>
              <w:rPr>
                <w:color w:val="000000"/>
                <w:lang w:val="pl-PL"/>
              </w:rPr>
            </w:pPr>
            <w:r w:rsidRPr="000E120C">
              <w:rPr>
                <w:color w:val="000000"/>
                <w:lang w:val="pl-PL"/>
              </w:rPr>
              <w:t xml:space="preserve">W ramach CP 4 EFRR, inwestycje infrastrukturalne w placówki świadczące całodobową opiekę długoterminową w instytucjonalnych formach są niedozwolone. Ponadto, w każdym CP, wszystkie inwestycje w infrastrukturę i usługi edukacyjne, społeczne i zdrowotne będą musiały być zgodne z 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 Inwestycje będą musiały wykazać zgodność ze strategią deinstytucjonalizacji oraz </w:t>
            </w:r>
            <w:r w:rsidRPr="000E120C">
              <w:rPr>
                <w:color w:val="000000"/>
                <w:lang w:val="pl-PL"/>
              </w:rPr>
              <w:lastRenderedPageBreak/>
              <w:t>odpowiednią polityką UE i ramami prawnymi odnośnie przestrzegania zobowiązań w zakresie praw człowieka, a mianowicie Kartą Praw Podstawowych, Europejskim Filarem Praw Społecznych, Strategią na rzecz praw osób niepełnosprawnych 2021-2030, Konwencją ONZ o Prawach Dziecka (w szczególności art. 20 i 21). Zostanie to odpowiednio odzwierciedlone w kryteriach wyboru projektów.</w:t>
            </w:r>
          </w:p>
          <w:p w14:paraId="4495E1A7" w14:textId="77777777" w:rsidR="00A77B3E" w:rsidRPr="000E120C" w:rsidRDefault="009F4183">
            <w:pPr>
              <w:spacing w:before="100"/>
              <w:rPr>
                <w:color w:val="000000"/>
                <w:lang w:val="pl-PL"/>
              </w:rPr>
            </w:pPr>
            <w:r w:rsidRPr="000E120C">
              <w:rPr>
                <w:color w:val="000000"/>
                <w:lang w:val="pl-PL"/>
              </w:rPr>
              <w:t>W stosownych przypadkach programy polityki spójności będą wspierać inwestycje, które z powodzeniem łączą zasady zrównoważonego rozwoju, estetyki i inkluzywności zawarte w inicjatywie Nowy Europejski Bauhaus w celu znalezienia przystępnych, integracyjnych, zrównoważonych i atrakcyjnych rozwiązań dla wyzwań klimatycznych.</w:t>
            </w:r>
          </w:p>
          <w:p w14:paraId="44FE9CE8" w14:textId="77777777" w:rsidR="00A77B3E" w:rsidRPr="000E120C" w:rsidRDefault="00A77B3E">
            <w:pPr>
              <w:spacing w:before="100"/>
              <w:rPr>
                <w:color w:val="000000"/>
                <w:lang w:val="pl-PL"/>
              </w:rPr>
            </w:pPr>
          </w:p>
          <w:p w14:paraId="76D656EE" w14:textId="77777777" w:rsidR="00A77B3E" w:rsidRPr="000E120C" w:rsidRDefault="009F4183">
            <w:pPr>
              <w:spacing w:before="100"/>
              <w:rPr>
                <w:color w:val="000000"/>
                <w:lang w:val="pl-PL"/>
              </w:rPr>
            </w:pPr>
            <w:r w:rsidRPr="000E120C">
              <w:rPr>
                <w:color w:val="000000"/>
                <w:lang w:val="pl-PL"/>
              </w:rPr>
              <w:t>Procedury wyboru operacji mogą być konkurencyjne lub niekonkurencyjne, pod warunkiem że zastosowane kryteria i procedury są niedyskryminujące, włączające i przejrzyste, a wybrane operacje maksymalizują wkład finansowania unijnego i są zgodne z zasadami horyzontalnymi określonymi w Rozp. 2021/1060. Możliwości zastosowania procedury niekonkurencyjnej zostały dodatkowo ograniczone przez przesłanki określone w ustawie z dnia 24 marca 2022 r. o zasadach realizacji zadań finansowanych ze środków europejskich w perspektywie finansowej 2021–2027, co oznacza, że podstawowym sposobem wyboru jest procedura konkurencyjna, której zastosowanie nie jest uzależnione od spełnienia żadnych dodatkowych wymogów.</w:t>
            </w:r>
          </w:p>
          <w:p w14:paraId="17D1E2D2" w14:textId="4308A518" w:rsidR="00A77B3E" w:rsidRPr="000E120C" w:rsidRDefault="009F4183">
            <w:pPr>
              <w:spacing w:before="100"/>
              <w:rPr>
                <w:color w:val="000000"/>
                <w:lang w:val="pl-PL"/>
              </w:rPr>
            </w:pPr>
            <w:r w:rsidRPr="000E120C">
              <w:rPr>
                <w:color w:val="000000"/>
                <w:lang w:val="pl-PL"/>
              </w:rPr>
              <w:t>Przy wyborze projektów stosowane będą kryteria promujące ochronę przyrody, dostosowanie do zmian klimatu, rozwiązania proekologiczne oraz środowiskowe.</w:t>
            </w:r>
          </w:p>
          <w:p w14:paraId="43259E3A" w14:textId="7CD769F0" w:rsidR="00866A46" w:rsidRPr="000E120C" w:rsidRDefault="008A668E" w:rsidP="008A668E">
            <w:pPr>
              <w:spacing w:before="100"/>
              <w:rPr>
                <w:lang w:val="pl-PL"/>
              </w:rPr>
            </w:pPr>
            <w:r w:rsidRPr="000E120C">
              <w:rPr>
                <w:color w:val="000000"/>
                <w:lang w:val="pl-PL"/>
              </w:rPr>
              <w:t>W świetle bezprecedensowej niestabilności geopolitycznej i potrzeby zagwarantowania przez Unię, a w tym regiony, własnej obrony i gotowości cywilnej, należy wspierać inwestycje w zdolności obronne i bezpieczeństwo cywilne.</w:t>
            </w:r>
            <w:r w:rsidRPr="000E120C">
              <w:rPr>
                <w:lang w:val="pl-PL"/>
              </w:rPr>
              <w:t xml:space="preserve"> </w:t>
            </w:r>
            <w:r w:rsidR="00866A46" w:rsidRPr="000E120C">
              <w:rPr>
                <w:lang w:val="pl-PL"/>
              </w:rPr>
              <w:t>Zmiana kierunków polityki spójności wymaga przeformułowania zakresu wsparcia oraz przeznaczenia środków na cele związane z obronnością, promujące zatrudnienie, rozwój umiejętności i dywersyfikację przemysłu na poziomie regionalnym.</w:t>
            </w:r>
            <w:r w:rsidR="00E14A43" w:rsidRPr="000E120C">
              <w:rPr>
                <w:lang w:val="pl-PL"/>
              </w:rPr>
              <w:t xml:space="preserve"> Z</w:t>
            </w:r>
            <w:r w:rsidR="00866A46" w:rsidRPr="000E120C">
              <w:rPr>
                <w:lang w:val="pl-PL"/>
              </w:rPr>
              <w:t>większenie wsparcia dla</w:t>
            </w:r>
            <w:r w:rsidR="00E14A43" w:rsidRPr="000E120C">
              <w:rPr>
                <w:lang w:val="pl-PL"/>
              </w:rPr>
              <w:t xml:space="preserve"> </w:t>
            </w:r>
            <w:r w:rsidR="00866A46" w:rsidRPr="000E120C">
              <w:rPr>
                <w:lang w:val="pl-PL"/>
              </w:rPr>
              <w:t>projektów dekarbonizacyjnych</w:t>
            </w:r>
            <w:r w:rsidR="00E14A43" w:rsidRPr="000E120C">
              <w:rPr>
                <w:lang w:val="pl-PL"/>
              </w:rPr>
              <w:t xml:space="preserve"> </w:t>
            </w:r>
            <w:r w:rsidR="00FF533C" w:rsidRPr="000E120C">
              <w:rPr>
                <w:lang w:val="pl-PL"/>
              </w:rPr>
              <w:t>i</w:t>
            </w:r>
            <w:r w:rsidR="00E14A43" w:rsidRPr="000E120C">
              <w:rPr>
                <w:lang w:val="pl-PL"/>
              </w:rPr>
              <w:t xml:space="preserve"> przyst</w:t>
            </w:r>
            <w:r w:rsidR="00846D70">
              <w:rPr>
                <w:lang w:val="pl-PL"/>
              </w:rPr>
              <w:t>ę</w:t>
            </w:r>
            <w:r w:rsidR="00E14A43" w:rsidRPr="000E120C">
              <w:rPr>
                <w:lang w:val="pl-PL"/>
              </w:rPr>
              <w:t>pnego cenowo mieszkalnictwa wpłynie na odciążenie</w:t>
            </w:r>
            <w:r w:rsidR="00866A46" w:rsidRPr="000E120C">
              <w:rPr>
                <w:lang w:val="pl-PL"/>
              </w:rPr>
              <w:t xml:space="preserve"> sektor</w:t>
            </w:r>
            <w:r w:rsidR="00E14A43" w:rsidRPr="000E120C">
              <w:rPr>
                <w:lang w:val="pl-PL"/>
              </w:rPr>
              <w:t>ów</w:t>
            </w:r>
            <w:r w:rsidR="00866A46" w:rsidRPr="000E120C">
              <w:rPr>
                <w:lang w:val="pl-PL"/>
              </w:rPr>
              <w:t xml:space="preserve"> energochłonny</w:t>
            </w:r>
            <w:r w:rsidR="00E14A43" w:rsidRPr="000E120C">
              <w:rPr>
                <w:lang w:val="pl-PL"/>
              </w:rPr>
              <w:t xml:space="preserve">ch </w:t>
            </w:r>
            <w:r w:rsidR="00866A46" w:rsidRPr="000E120C">
              <w:rPr>
                <w:lang w:val="pl-PL"/>
              </w:rPr>
              <w:t>zgodne z celami klimatycznymi UE.</w:t>
            </w:r>
            <w:r w:rsidR="00626063" w:rsidRPr="000E120C">
              <w:rPr>
                <w:lang w:val="pl-PL"/>
              </w:rPr>
              <w:t xml:space="preserve"> </w:t>
            </w:r>
            <w:r w:rsidR="00E14A43" w:rsidRPr="000E120C">
              <w:rPr>
                <w:lang w:val="pl-PL"/>
              </w:rPr>
              <w:t>Ponadto i</w:t>
            </w:r>
            <w:r w:rsidRPr="000E120C">
              <w:rPr>
                <w:color w:val="000000"/>
                <w:lang w:val="pl-PL"/>
              </w:rPr>
              <w:t xml:space="preserve">nwestycje w </w:t>
            </w:r>
            <w:r w:rsidR="00866A46" w:rsidRPr="000E120C">
              <w:rPr>
                <w:color w:val="000000"/>
                <w:lang w:val="pl-PL"/>
              </w:rPr>
              <w:t>infrastruktur</w:t>
            </w:r>
            <w:r w:rsidR="00626063" w:rsidRPr="000E120C">
              <w:rPr>
                <w:color w:val="000000"/>
                <w:lang w:val="pl-PL"/>
              </w:rPr>
              <w:t>ę</w:t>
            </w:r>
            <w:r w:rsidR="00866A46" w:rsidRPr="000E120C">
              <w:rPr>
                <w:color w:val="000000"/>
                <w:lang w:val="pl-PL"/>
              </w:rPr>
              <w:t xml:space="preserve"> transportową</w:t>
            </w:r>
            <w:r w:rsidRPr="000E120C">
              <w:rPr>
                <w:color w:val="000000"/>
                <w:lang w:val="pl-PL"/>
              </w:rPr>
              <w:t>, umożliwiające szybkie rozmieszczenie służb ratunkowych</w:t>
            </w:r>
            <w:r w:rsidR="00866A46" w:rsidRPr="000E120C">
              <w:rPr>
                <w:color w:val="000000"/>
                <w:lang w:val="pl-PL"/>
              </w:rPr>
              <w:t xml:space="preserve"> </w:t>
            </w:r>
            <w:r w:rsidRPr="000E120C">
              <w:rPr>
                <w:color w:val="000000"/>
                <w:lang w:val="pl-PL"/>
              </w:rPr>
              <w:t>i dystrybucję niezbędnych dostaw, znacząco przyczyniają się do ciągłości</w:t>
            </w:r>
            <w:r w:rsidR="00866A46" w:rsidRPr="000E120C">
              <w:rPr>
                <w:color w:val="000000"/>
                <w:lang w:val="pl-PL"/>
              </w:rPr>
              <w:t xml:space="preserve"> </w:t>
            </w:r>
            <w:r w:rsidRPr="000E120C">
              <w:rPr>
                <w:color w:val="000000"/>
                <w:lang w:val="pl-PL"/>
              </w:rPr>
              <w:t>działań o kluczowym znaczeniu i bezpieczeństwa.</w:t>
            </w:r>
            <w:r w:rsidR="00866A46" w:rsidRPr="000E120C">
              <w:rPr>
                <w:lang w:val="pl-PL"/>
              </w:rPr>
              <w:t xml:space="preserve"> </w:t>
            </w:r>
          </w:p>
          <w:p w14:paraId="69F75D97" w14:textId="77777777" w:rsidR="00A77B3E" w:rsidRPr="000E120C" w:rsidRDefault="00A77B3E" w:rsidP="00E14A43">
            <w:pPr>
              <w:spacing w:before="100"/>
              <w:rPr>
                <w:color w:val="000000"/>
                <w:lang w:val="pl-PL"/>
              </w:rPr>
            </w:pPr>
          </w:p>
        </w:tc>
      </w:tr>
    </w:tbl>
    <w:p w14:paraId="742F90FE" w14:textId="77777777" w:rsidR="00A77B3E" w:rsidRPr="00884D9B" w:rsidRDefault="00A77B3E">
      <w:pPr>
        <w:spacing w:before="100"/>
        <w:rPr>
          <w:color w:val="000000"/>
          <w:lang w:val="pl-PL"/>
        </w:rPr>
        <w:sectPr w:rsidR="00A77B3E" w:rsidRPr="00884D9B">
          <w:footerReference w:type="default" r:id="rId11"/>
          <w:pgSz w:w="11906" w:h="16838"/>
          <w:pgMar w:top="720" w:right="936" w:bottom="864" w:left="720" w:header="0" w:footer="72" w:gutter="0"/>
          <w:cols w:space="720"/>
          <w:noEndnote/>
          <w:docGrid w:linePitch="360"/>
        </w:sectPr>
      </w:pPr>
    </w:p>
    <w:p w14:paraId="5FDA58E8" w14:textId="77777777" w:rsidR="00A77B3E" w:rsidRPr="00884D9B" w:rsidRDefault="009F4183">
      <w:pPr>
        <w:spacing w:before="100"/>
        <w:rPr>
          <w:color w:val="000000"/>
          <w:lang w:val="pl-PL"/>
        </w:rPr>
      </w:pPr>
      <w:r w:rsidRPr="00884D9B">
        <w:rPr>
          <w:color w:val="000000"/>
          <w:lang w:val="pl-PL"/>
        </w:rPr>
        <w:lastRenderedPageBreak/>
        <w:t>1. Strategia programu: główne wyzwania i odnośne rozwiązania polityczne</w:t>
      </w:r>
    </w:p>
    <w:p w14:paraId="5691A734" w14:textId="77777777" w:rsidR="00A77B3E" w:rsidRPr="00884D9B" w:rsidRDefault="00A77B3E">
      <w:pPr>
        <w:spacing w:before="100"/>
        <w:rPr>
          <w:color w:val="000000"/>
          <w:sz w:val="0"/>
          <w:lang w:val="pl-PL"/>
        </w:rPr>
      </w:pPr>
    </w:p>
    <w:p w14:paraId="2CC85773" w14:textId="77777777" w:rsidR="00A77B3E" w:rsidRDefault="009F4183" w:rsidP="00E55AA0">
      <w:pPr>
        <w:pStyle w:val="Nagwek2"/>
      </w:pPr>
      <w:bookmarkStart w:id="2" w:name="_Toc215823599"/>
      <w:r>
        <w:t>Tabela 1</w:t>
      </w:r>
      <w:bookmarkEnd w:id="2"/>
    </w:p>
    <w:p w14:paraId="1CCF9D4A"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9"/>
        <w:gridCol w:w="5058"/>
        <w:gridCol w:w="5055"/>
      </w:tblGrid>
      <w:tr w:rsidR="002B2962" w14:paraId="3A9A047E" w14:textId="77777777" w:rsidTr="1ADDAEA5">
        <w:trPr>
          <w:trHeight w:val="160"/>
          <w:tblHeader/>
        </w:trPr>
        <w:tc>
          <w:tcPr>
            <w:tcW w:w="166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3D1D06F" w14:textId="77777777" w:rsidR="00A77B3E" w:rsidRPr="000E120C" w:rsidRDefault="009F4183">
            <w:pPr>
              <w:spacing w:before="100"/>
              <w:jc w:val="center"/>
              <w:rPr>
                <w:color w:val="000000"/>
                <w:lang w:val="pl-PL"/>
              </w:rPr>
            </w:pPr>
            <w:r w:rsidRPr="000E120C">
              <w:rPr>
                <w:color w:val="000000"/>
                <w:lang w:val="pl-PL"/>
              </w:rPr>
              <w:t>Cel polityki lub cel szczegółowy FST</w:t>
            </w:r>
          </w:p>
        </w:tc>
        <w:tc>
          <w:tcPr>
            <w:tcW w:w="166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3362724" w14:textId="77777777" w:rsidR="00A77B3E" w:rsidRPr="000E120C" w:rsidRDefault="009F4183">
            <w:pPr>
              <w:spacing w:before="100"/>
              <w:jc w:val="center"/>
              <w:rPr>
                <w:color w:val="000000"/>
                <w:lang w:val="pl-PL"/>
              </w:rPr>
            </w:pPr>
            <w:r w:rsidRPr="000E120C">
              <w:rPr>
                <w:color w:val="000000"/>
                <w:lang w:val="pl-PL"/>
              </w:rPr>
              <w:t>Cel szczegółowy lub odrębny priorytet *</w:t>
            </w:r>
          </w:p>
        </w:tc>
        <w:tc>
          <w:tcPr>
            <w:tcW w:w="166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F884A5F" w14:textId="77777777" w:rsidR="00A77B3E" w:rsidRDefault="009F4183">
            <w:pPr>
              <w:spacing w:before="100"/>
              <w:jc w:val="center"/>
              <w:rPr>
                <w:color w:val="000000"/>
              </w:rPr>
            </w:pPr>
            <w:r>
              <w:rPr>
                <w:color w:val="000000"/>
              </w:rPr>
              <w:t>Uzasadnienie (streszczenie)</w:t>
            </w:r>
          </w:p>
        </w:tc>
      </w:tr>
      <w:tr w:rsidR="002B2962" w:rsidRPr="00123AED" w14:paraId="3980BE34" w14:textId="77777777" w:rsidTr="1ADDAEA5">
        <w:trPr>
          <w:trHeight w:val="160"/>
        </w:trPr>
        <w:tc>
          <w:tcPr>
            <w:tcW w:w="166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1AB286B" w14:textId="77777777" w:rsidR="00A77B3E" w:rsidRPr="000E120C" w:rsidRDefault="009F4183">
            <w:pPr>
              <w:spacing w:before="100"/>
              <w:rPr>
                <w:color w:val="000000"/>
                <w:lang w:val="pl-PL"/>
              </w:rPr>
            </w:pPr>
            <w:r w:rsidRPr="000E120C">
              <w:rPr>
                <w:color w:val="000000"/>
                <w:lang w:val="pl-PL"/>
              </w:rPr>
              <w:t>1. Bardziej konkurencyjna i inteligentna Europa dzięki wspieraniu innowacyjnej i inteligentnej transformacji gospodarczej oraz regionalnej łączności cyfrowej</w:t>
            </w:r>
          </w:p>
        </w:tc>
        <w:tc>
          <w:tcPr>
            <w:tcW w:w="166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E3A781F" w14:textId="77777777" w:rsidR="00A77B3E" w:rsidRPr="000E120C" w:rsidRDefault="009F4183">
            <w:pPr>
              <w:spacing w:before="100"/>
              <w:rPr>
                <w:color w:val="000000"/>
                <w:lang w:val="pl-PL"/>
              </w:rPr>
            </w:pPr>
            <w:r w:rsidRPr="000E120C">
              <w:rPr>
                <w:color w:val="000000"/>
                <w:lang w:val="pl-PL"/>
              </w:rPr>
              <w:t>RSO1.1. Rozwijanie i wzmacnianie zdolności badawczych i innowacyjnych oraz wykorzystywanie zaawansowanych technologii</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41F22A5" w14:textId="77777777" w:rsidR="00A77B3E" w:rsidRPr="007444BB" w:rsidRDefault="4FAA4C1C">
            <w:pPr>
              <w:spacing w:before="100"/>
              <w:rPr>
                <w:color w:val="000000"/>
                <w:lang w:val="pl-PL"/>
              </w:rPr>
            </w:pPr>
            <w:r w:rsidRPr="000E120C">
              <w:rPr>
                <w:color w:val="000000" w:themeColor="text1"/>
                <w:lang w:val="pl-PL"/>
              </w:rPr>
              <w:t xml:space="preserve">Celem jest zwiększenie skali działań B+R i poprawa pozycji regionu w rankingu innowacyjności Regional Innovation Scoreboard (najsłabiej oceniono dla WZP m.in. wprowadzanie innowacji marketingowych i organizacyjnych, uczenie się przez całe życie, współpracę pomiędzy przedsięb., wydatki na B+R ze strony przedsiębiorstw). Poziom innowacyjności przedsięb. jest zdecydowanie za niski. Trudności w zwiększeniu ich potencjału innowacyjnego z jednej strony należy upatrywać w strukturze przedsiębiorstw w regionie (dominacja MŚP), ale także w braku ich zaangażowania we współpracę i chęci do zrzeszenia się w organizacjach przedsiębiorców. WZP ma jedną z najniższych w Polsce wartości wskaźnika Nakłady wewnętrzne na działalność B+R w przeliczeniu na jednego mieszkańca. Wg danych GUS, w 2020 r. wydatki te kształtowały się na poziomie 267 zł w przeliczeniu na 1 mieszkańca WZP, gdzie średnia krajowa kształtuje się na poziomie 845 zł. Dane dotyczące wskaźnika Nakłady wewnętrzne na działalność B+R (GERD) również wskazują na niewielki udział regionu w łącznych wydatkach. Wg danych GUS, wydatki te poniesiono na poziomie 0,45 mld zł., co plasuje region na 13 miejscu. Firmy działające w ramach RIS wykazują wyższą niż inne podmioty aktywność w tworzeniu innowacji, a ich współpraca B+R owocuje sukcesami w obszarze tworzenia własności </w:t>
            </w:r>
            <w:r w:rsidRPr="000E120C">
              <w:rPr>
                <w:color w:val="000000" w:themeColor="text1"/>
                <w:lang w:val="pl-PL"/>
              </w:rPr>
              <w:lastRenderedPageBreak/>
              <w:t xml:space="preserve">intelektualnej oraz przekłada się na wymierne efekty wdrażania innowacji. Aby niwelować niedoskonałości rynku (które sprzyjają projektom nieobarczonym ryzykiem, o dużej i szybkiej zwrotności) należy więc wzmocnić interwencję na zbudowanie trwałych zachęt dla MŚP do zwiększania nakładów na B+R i współpracę z uczelniami. Z badania NCBiR wynika, iż najwyższe wartości stopnia zużycia aparatury naukowo- badawczej mają jednostki naukowe z WZP, co również przyczynia się do niewielkiego zainteresowania firm korzystaniem z publicznej infrastruktury badawczej w regionie. Należy zatem wzmacniać ofertę B+R uczelni dla gospodarki (zgodnie z RIS poprzez projekty kompleksowe – infrastruktura, kompetencje, cyfryzacja) przy jednoczesnym efektywnym wykorzystaniu istniejących zasobów. Konieczne jest rozwijanie powiazań klastrowych oraz profesjonalizacja usług IOB i ich sieciowanie. Potrzeba także dalszych działań nakierowanych na tworzenie warunków do rozwoju ekosystemu innowacji. </w:t>
            </w:r>
          </w:p>
        </w:tc>
      </w:tr>
      <w:tr w:rsidR="002B2962" w:rsidRPr="00123AED" w14:paraId="5E4BAFBD"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0D9574" w14:textId="77777777" w:rsidR="00A77B3E" w:rsidRPr="000E120C" w:rsidRDefault="009F4183">
            <w:pPr>
              <w:spacing w:before="100"/>
              <w:rPr>
                <w:color w:val="000000"/>
                <w:lang w:val="pl-PL"/>
              </w:rPr>
            </w:pPr>
            <w:r w:rsidRPr="000E120C">
              <w:rPr>
                <w:color w:val="000000"/>
                <w:lang w:val="pl-PL"/>
              </w:rPr>
              <w:lastRenderedPageBreak/>
              <w:t>1. Bardziej konkurencyjna i inteligentna Europa dzięki wspieraniu innowacyjnej i inteligentnej transformacji gospodarczej oraz regionalnej łączności cyfrowej</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32B3E55" w14:textId="77777777" w:rsidR="00A77B3E" w:rsidRPr="000E120C" w:rsidRDefault="009F4183">
            <w:pPr>
              <w:spacing w:before="100"/>
              <w:rPr>
                <w:color w:val="000000"/>
                <w:lang w:val="pl-PL"/>
              </w:rPr>
            </w:pPr>
            <w:r w:rsidRPr="000E120C">
              <w:rPr>
                <w:color w:val="000000"/>
                <w:lang w:val="pl-PL"/>
              </w:rPr>
              <w:t>RSO1.2. Czerpanie korzyści z cyfryzacji dla obywateli, przedsiębiorstw, organizacji badawczych i instytucji publicznych</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D032FC0" w14:textId="77777777" w:rsidR="00A77B3E" w:rsidRPr="000E120C" w:rsidRDefault="009F4183">
            <w:pPr>
              <w:spacing w:before="100"/>
              <w:rPr>
                <w:color w:val="000000"/>
                <w:lang w:val="pl-PL"/>
              </w:rPr>
            </w:pPr>
            <w:r w:rsidRPr="000E120C">
              <w:rPr>
                <w:color w:val="000000"/>
                <w:lang w:val="pl-PL"/>
              </w:rPr>
              <w:t xml:space="preserve">W regionie nadal brakuje profesjonalnie i jednolicie działających cyfrowych usług publicznych. Ze względu na charakter województwa – dużą rozległość (piąte pod względem powierzchni w kraju), nierównomierne zasiedlenie, wysoki stopień urbanizacji, remedium na bolączki dostępu do usług publicznych jest ich udostępnienie w formie cyfrowej. Do usług cyfrowych dostęp jest ograniczony jedynie zasięgiem internetu, a eliminacja konieczności dojazdu do urzędu czy instytucji pozwala zaoszczędzić czas i pieniądze. Jest to szczególnie </w:t>
            </w:r>
            <w:r w:rsidRPr="000E120C">
              <w:rPr>
                <w:color w:val="000000"/>
                <w:lang w:val="pl-PL"/>
              </w:rPr>
              <w:lastRenderedPageBreak/>
              <w:t xml:space="preserve">istotne w województwie o charakterystycznym układzie przestrzennym, w którym stolica umieszczona jest przy granicy państwa, co powoduje, że do najbardziej oddalonych miast gminnych jest ponad 220 km. Jest to bardzo istotne zarówno dla usług świadczonych przez urzędy, jak i dla usług medycznych (telemedycyna) i dla usług geodezyjnych. Potrzebna jest realizacja kompleksowych projektów, zapewniających szeroki dostęp mieszkańcom, przedsiębiorstwom, instytucjom do cyfrowych baz danych i innowacyjnych narzędzi w obszarze e-usług. Tego typu działania przyczyniać się będą do upowszechniania e-usług i ich popularyzacji zarówno wśród urzędników je obsługujących, jak i wśród klientów urzędów czy innych instytucji publicznych. Realizowane przedsięwzięcia powinny także obejmować rozwiązania, które rozwijać będą innowacyjne usługi dla przedsiębiorstw, np. poprzez inwentaryzację i udostępnianie danych w zakresie transportu, ruchu turystycznego, itp. Rozwój cyfrowy wiąże się również z szeregiem zagrożeń w świecie on-line, dlatego istotne będą działania z zakresu cyberbezpieczeństwa. </w:t>
            </w:r>
          </w:p>
        </w:tc>
      </w:tr>
      <w:tr w:rsidR="002B2962" w:rsidRPr="00123AED" w14:paraId="5B7BE4F4"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8A1E172" w14:textId="77777777" w:rsidR="00A77B3E" w:rsidRPr="000E120C" w:rsidRDefault="009F4183">
            <w:pPr>
              <w:spacing w:before="100"/>
              <w:rPr>
                <w:color w:val="000000"/>
                <w:lang w:val="pl-PL"/>
              </w:rPr>
            </w:pPr>
            <w:r w:rsidRPr="000E120C">
              <w:rPr>
                <w:color w:val="000000"/>
                <w:lang w:val="pl-PL"/>
              </w:rPr>
              <w:lastRenderedPageBreak/>
              <w:t>1. Bardziej konkurencyjna i inteligentna Europa dzięki wspieraniu innowacyjnej i inteligentnej transformacji gospodarczej oraz regionalnej łączności cyfrowej</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5528897" w14:textId="77777777" w:rsidR="00A77B3E" w:rsidRPr="000E120C" w:rsidRDefault="009F4183">
            <w:pPr>
              <w:spacing w:before="100"/>
              <w:rPr>
                <w:color w:val="000000"/>
                <w:lang w:val="pl-PL"/>
              </w:rPr>
            </w:pPr>
            <w:r w:rsidRPr="000E120C">
              <w:rPr>
                <w:color w:val="000000"/>
                <w:lang w:val="pl-PL"/>
              </w:rPr>
              <w:t>RSO1.3. Wzmacnianie trwałego wzrostu i konkurencyjności MŚP oraz tworzenie miejsc pracy w MŚP, w tym poprzez inwestycje produkcyjne</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4EC8D9" w14:textId="77777777" w:rsidR="00A77B3E" w:rsidRPr="000E120C" w:rsidRDefault="009F4183">
            <w:pPr>
              <w:spacing w:before="100"/>
              <w:rPr>
                <w:color w:val="000000"/>
                <w:lang w:val="pl-PL"/>
              </w:rPr>
            </w:pPr>
            <w:r w:rsidRPr="000E120C">
              <w:rPr>
                <w:color w:val="000000"/>
                <w:lang w:val="pl-PL"/>
              </w:rPr>
              <w:t xml:space="preserve">WZP zajmuje czołowe miejsce w Polsce pod względem liczby mikro i małych firm. Stanowi to wyzwanie w uzyskaniu pożądanego poziomu nakładów na innowacyjność i zwiększaniu zdolności inwestycyjnej mającej wpływ na zwiększenie produktywności przedsiębiorstw. Jak potwierdzają badania (np. Monitoring innowacyjnych przedsięb. Edycja III/2020 r.), innowacyjność jest skorelowana z wielkością </w:t>
            </w:r>
            <w:r w:rsidRPr="000E120C">
              <w:rPr>
                <w:color w:val="000000"/>
                <w:lang w:val="pl-PL"/>
              </w:rPr>
              <w:lastRenderedPageBreak/>
              <w:t xml:space="preserve">firmy: im większa firma, tym częściej są prowadzone różne rodzaje działalności innowacyjnej i ponoszone nakłady B+R+I. Wg danych GUS, średni udział przedsiębiorstw innowacyjnych - w ogólnej liczbie przedsięb. przemysłowych i z sektora usług wynosił na Pomorzu Zachodnim w roku 2020 28,4%, w stosunku do średniej dla Polski na poziomie 31,2%. Pomimo nieznacznej różnicy w stosunku do średniej krajowej region zajmuje 11 miejsce. Z badania RIS wynika, iż w przypadku wszystkich specjalizacji nastąpił wzrost wartości eksportu w okresie 2014-2018. Potrzebny jest jednak bardziej dynamiczny rozwój całego sektora MŚP, co wymaga interwencji publicznej tam, gdzie MŚP napotykają trudności w finansowaniu. By poprawić wskaźniki produktywności i eksportu, potrzebne jest, by zarówno przedsięb. dopiero rozpoczynające działalność, jak również doświadczone MŚP, dzięki inwestycji w innowacje i aktywa intelektualne oraz rozwój międzynarodowy, wdrażały nowe modele biznesowe, zwiększały wartość dodaną swojej działalności, jednak bez konieczności rozdrabniania kapitału czy zmiany form własności. Rozwój innowacyjnych MŚP wymaga większej internacjonalizacji i oparcia przewag konkurencyjnych w większym stopniu na jakości i innowacyjności, zwiększaniu stopnia zaawansowania technologicznego produktów, wdrażaniu zawansowanych technologii cyfrowych, automatyzacji procesów i transformacji do zielonej gospodarki. W tym kontekście jednym z większych wyzwań FEPZ będzie ożywienie gospodarcze i podniesienie konkurencyjności </w:t>
            </w:r>
            <w:r w:rsidRPr="000E120C">
              <w:rPr>
                <w:color w:val="000000"/>
                <w:lang w:val="pl-PL"/>
              </w:rPr>
              <w:lastRenderedPageBreak/>
              <w:t xml:space="preserve">przedsiębiorstw na obszarze Specjalnej Strefy Włączenia. Znaczący i trwały rozwój gosp. wymaga także większej aktywności IOB, JST, uczelni w zakresie wsparcia dla MŚP, w tym jakościowego rozwoju otoczenia inkubacyjnego dla młodych firm. Działania zaplanowane w FEPZ będą komplementarne względem instrumentów dostępnych na poziomie krajowym i międzynarodowym. </w:t>
            </w:r>
          </w:p>
        </w:tc>
      </w:tr>
      <w:tr w:rsidR="009F7C3F" w:rsidRPr="00123AED" w14:paraId="2F42BCDA"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3D106AC" w14:textId="2E53CE57" w:rsidR="009F7C3F" w:rsidRPr="000E120C" w:rsidRDefault="009F7C3F">
            <w:pPr>
              <w:spacing w:before="100"/>
              <w:rPr>
                <w:color w:val="000000"/>
                <w:lang w:val="pl-PL"/>
              </w:rPr>
            </w:pPr>
            <w:r w:rsidRPr="000E120C">
              <w:rPr>
                <w:color w:val="000000"/>
                <w:lang w:val="pl-PL"/>
              </w:rPr>
              <w:lastRenderedPageBreak/>
              <w:t>1. Bardziej konkurencyjna i inteligentna Europa dzięki wspieraniu innowacyjnej i inteligentnej transformacji gospodarczej oraz regionalnej łączności cyfrowej</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4F9E71F" w14:textId="4FD8EDEE" w:rsidR="009F7C3F" w:rsidRPr="000E120C" w:rsidRDefault="2903D344" w:rsidP="1ADDAEA5">
            <w:pPr>
              <w:spacing w:before="100"/>
              <w:rPr>
                <w:color w:val="000000"/>
                <w:highlight w:val="yellow"/>
                <w:lang w:val="pl-PL"/>
              </w:rPr>
            </w:pPr>
            <w:r w:rsidRPr="000E120C">
              <w:rPr>
                <w:color w:val="000000" w:themeColor="text1"/>
                <w:lang w:val="pl-PL"/>
              </w:rPr>
              <w:t xml:space="preserve">RSO </w:t>
            </w:r>
            <w:r w:rsidR="4B9AD349" w:rsidRPr="000E120C">
              <w:rPr>
                <w:color w:val="000000" w:themeColor="text1"/>
                <w:lang w:val="pl-PL"/>
              </w:rPr>
              <w:t xml:space="preserve">1.7 </w:t>
            </w:r>
            <w:r w:rsidR="61206F61" w:rsidRPr="000E120C">
              <w:rPr>
                <w:color w:val="000000" w:themeColor="text1"/>
                <w:lang w:val="pl-PL"/>
              </w:rPr>
              <w:t>zwiększanie zdolności przemysłowych w celu wspierania zdolności obronnych, przy priorytetowym traktowaniu zdolności w zakresie technologii podwójnego zastosowania</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2248D04" w14:textId="5629FA2B" w:rsidR="009F7C3F" w:rsidRPr="000E120C" w:rsidRDefault="00C462CB" w:rsidP="00E90642">
            <w:pPr>
              <w:spacing w:before="100"/>
              <w:rPr>
                <w:color w:val="000000"/>
                <w:lang w:val="pl-PL"/>
              </w:rPr>
            </w:pPr>
            <w:r>
              <w:rPr>
                <w:color w:val="000000"/>
                <w:lang w:val="pl-PL"/>
              </w:rPr>
              <w:t>Niepewna sytuacja</w:t>
            </w:r>
            <w:r w:rsidRPr="00C462CB">
              <w:rPr>
                <w:color w:val="000000"/>
                <w:lang w:val="pl-PL"/>
              </w:rPr>
              <w:t xml:space="preserve"> geopolityczna </w:t>
            </w:r>
            <w:r>
              <w:rPr>
                <w:color w:val="000000"/>
                <w:lang w:val="pl-PL"/>
              </w:rPr>
              <w:t>i rosnące zagrożenie zewnętrznej a</w:t>
            </w:r>
            <w:r w:rsidR="00080725">
              <w:rPr>
                <w:color w:val="000000"/>
                <w:lang w:val="pl-PL"/>
              </w:rPr>
              <w:t>g</w:t>
            </w:r>
            <w:r>
              <w:rPr>
                <w:color w:val="000000"/>
                <w:lang w:val="pl-PL"/>
              </w:rPr>
              <w:t>resji militarnej wymaga  podjęcia pilnych działań w zakresie</w:t>
            </w:r>
            <w:r w:rsidRPr="00C462CB">
              <w:rPr>
                <w:color w:val="000000"/>
                <w:lang w:val="pl-PL"/>
              </w:rPr>
              <w:t xml:space="preserve"> zniwelowania luki innowacyjnej oraz wzmocnienia konkurencyjności  gospodarczej </w:t>
            </w:r>
            <w:r>
              <w:rPr>
                <w:color w:val="000000"/>
                <w:lang w:val="pl-PL"/>
              </w:rPr>
              <w:t xml:space="preserve">w celu </w:t>
            </w:r>
            <w:r w:rsidRPr="00BF3C8F">
              <w:rPr>
                <w:color w:val="000000" w:themeColor="text1"/>
                <w:lang w:val="pl-PL"/>
              </w:rPr>
              <w:t>zwiększeni</w:t>
            </w:r>
            <w:r>
              <w:rPr>
                <w:color w:val="000000" w:themeColor="text1"/>
                <w:lang w:val="pl-PL"/>
              </w:rPr>
              <w:t>a</w:t>
            </w:r>
            <w:r w:rsidRPr="00BF3C8F">
              <w:rPr>
                <w:color w:val="000000" w:themeColor="text1"/>
                <w:lang w:val="pl-PL"/>
              </w:rPr>
              <w:t xml:space="preserve"> zdolności obronnych regionu oraz jego odporności gospodarczej</w:t>
            </w:r>
            <w:r>
              <w:rPr>
                <w:color w:val="000000" w:themeColor="text1"/>
                <w:lang w:val="pl-PL"/>
              </w:rPr>
              <w:t>.</w:t>
            </w:r>
          </w:p>
        </w:tc>
      </w:tr>
      <w:tr w:rsidR="002B2962" w:rsidRPr="00123AED" w14:paraId="5C0A6112"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0B405A" w14:textId="77777777" w:rsidR="00A77B3E" w:rsidRPr="007444BB" w:rsidRDefault="4FAA4C1C">
            <w:pPr>
              <w:spacing w:before="100"/>
              <w:rPr>
                <w:color w:val="000000"/>
                <w:lang w:val="pl-PL"/>
              </w:rPr>
            </w:pPr>
            <w:r w:rsidRPr="000E120C">
              <w:rPr>
                <w:color w:val="000000" w:themeColor="text1"/>
                <w:lang w:val="pl-PL"/>
              </w:rPr>
              <w:t>2. Bardziej przyjazna dla środowiska, niskoemisyjna i przechodząca ku gospodarce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9B0A31F" w14:textId="77777777" w:rsidR="00A77B3E" w:rsidRPr="007444BB" w:rsidRDefault="4FAA4C1C">
            <w:pPr>
              <w:spacing w:before="100"/>
              <w:rPr>
                <w:color w:val="000000"/>
                <w:lang w:val="pl-PL"/>
              </w:rPr>
            </w:pPr>
            <w:r w:rsidRPr="000E120C">
              <w:rPr>
                <w:color w:val="000000" w:themeColor="text1"/>
                <w:lang w:val="pl-PL"/>
              </w:rPr>
              <w:t>RSO2.1. Wspieranie efektywności energetycznej i redukcji emisji gazów cieplarnianych</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86EC1B7" w14:textId="77777777" w:rsidR="00A77B3E" w:rsidRPr="007444BB" w:rsidRDefault="4FAA4C1C">
            <w:pPr>
              <w:spacing w:before="100"/>
              <w:rPr>
                <w:color w:val="000000"/>
                <w:lang w:val="pl-PL"/>
              </w:rPr>
            </w:pPr>
            <w:r w:rsidRPr="000E120C">
              <w:rPr>
                <w:color w:val="000000" w:themeColor="text1"/>
                <w:lang w:val="pl-PL"/>
              </w:rPr>
              <w:t xml:space="preserve">W województwie spada sprzedaż energii cieplnej z sieci dla budynków mieszkalnych i publicznych. Wynika to z postępującej termomodernizacji budynków, ale także z trendu odchodzenia mieszkańców od ciepła sieciowego. To zjawisko ma wiele przyczyn. Wybór ciepła systemowego powinien być jednym z priorytetowych rozwiązań. Udział wydatków na użytkowanie mieszkania i nośniki energii w wydatkach ogółem na jednego mieszkańca w 2020 r. wyniósł 20,3%, Jest to drugi najwyższy wynik w Polsce. Odzwierciedla to zakres zjawiska „ubóstwa energetycznego”, które występuje, gdy gosp. dom. nie jest w stanie zapewnić sobie energii potrzebnej do odpowiedniego ogrzewania, chłodzenia i korzystania z urządzeń. Jego najczęstszymi przyczynami są niskie dochody, wysokie koszty </w:t>
            </w:r>
            <w:r w:rsidRPr="000E120C">
              <w:rPr>
                <w:color w:val="000000" w:themeColor="text1"/>
                <w:lang w:val="pl-PL"/>
              </w:rPr>
              <w:lastRenderedPageBreak/>
              <w:t xml:space="preserve">energii i niska EE budynku. Wyniki badania „Pomiar ubóstwa energetycznego w Polsce z użyciem wielowymiarowego wskaźnika ubóstwa energetycznego”, wykonanego przez IBS (2019 r.), wskazują, iż pod względem wielkości miejsca zamieszkania, ryzyko wielowymiarowego ubóstwa energetycznego jest najwyższe wśród gosp. dom. mieszkających na obszarach wiejskich. Według wyników ww. badań w 2017 r. 9,8% gosp. dom. w Polsce było dotkniętych wielowymiarowym ubóstwem energetycznym, dla regionu wsk. wynosił 10%. Tylko około 7% przedsięb. (MŚP) rozważa inwestycje w zakresie poprawy efektywności energetycznej. W 2020 roku manualne pomiary pyłu PM10 prowadzone były na 9 stacjach (dwie w aglomeracji szczecińskiej, dwie w Szczecinku i dwie Koszalinie oraz po jednej w Myśliborzu, Połczynie-Zdroju oraz Kołobrzegu). Z kolei pomiary pyłu PM2,5 prowadzone były na 6 stacjach (2 stanowiska w Szczecinie i po jednym stanowisku w Koszalinie, w Szczecinku, w Myśliborzu i w Połczynie-Zdroju). Łącznie było to 13 stanowisk pomiarów pyłowych. W większości punktów pomiarowych regularnie odnotowywano przekroczenia norm (z wyjątkiem miejscowości o statusie uzdrowiska). W związku z tym, wyzwaniem dla samorządu będzie utworzenie sieci stacji pomiarowych monitorujących parametry klimatyczne w odpowiedniej skali. Poprawa systemu racjonalizacji użytkowania i wytwarzania energii w budynkach pozwoli na ograniczenie zużycia węgla, co przełoży się na znaczne zmniejszenie emisji zanieczyszczeń i gazów cieplarnianych do atmosfery. </w:t>
            </w:r>
          </w:p>
        </w:tc>
      </w:tr>
      <w:tr w:rsidR="002B2962" w:rsidRPr="00123AED" w14:paraId="6F2C2592"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53AD658" w14:textId="77777777" w:rsidR="00A77B3E" w:rsidRPr="007444BB" w:rsidRDefault="4FAA4C1C">
            <w:pPr>
              <w:spacing w:before="100"/>
              <w:rPr>
                <w:color w:val="000000"/>
                <w:lang w:val="pl-PL"/>
              </w:rPr>
            </w:pPr>
            <w:r w:rsidRPr="000E120C">
              <w:rPr>
                <w:color w:val="000000" w:themeColor="text1"/>
                <w:lang w:val="pl-PL"/>
              </w:rPr>
              <w:lastRenderedPageBreak/>
              <w:t>2. Bardziej przyjazna dla środowiska, niskoemisyjna i przechodząca ku gospodarce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3DA98A" w14:textId="77777777" w:rsidR="00A77B3E" w:rsidRPr="007444BB" w:rsidRDefault="4FAA4C1C">
            <w:pPr>
              <w:spacing w:before="100"/>
              <w:rPr>
                <w:color w:val="000000"/>
                <w:lang w:val="pl-PL"/>
              </w:rPr>
            </w:pPr>
            <w:r w:rsidRPr="000E120C">
              <w:rPr>
                <w:color w:val="000000" w:themeColor="text1"/>
                <w:lang w:val="pl-PL"/>
              </w:rPr>
              <w:t>RSO2.2. Wspieranie energii odnawialnej zgodnie z dyrektywą (UE) 2018/2001 w sprawie energii odnawialnej[1], w tym określonymi w niej kryteriami zrównoważonego rozwoju</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19DD61F" w14:textId="77777777" w:rsidR="00A77B3E" w:rsidRPr="007444BB" w:rsidRDefault="4FAA4C1C">
            <w:pPr>
              <w:spacing w:before="100"/>
              <w:rPr>
                <w:color w:val="000000"/>
                <w:lang w:val="pl-PL"/>
              </w:rPr>
            </w:pPr>
            <w:r w:rsidRPr="000E120C">
              <w:rPr>
                <w:color w:val="000000" w:themeColor="text1"/>
                <w:lang w:val="pl-PL"/>
              </w:rPr>
              <w:t xml:space="preserve">W produkcji energii cieplnej ze źródeł systemowych kluczowe znaczenie ma węgiel. Z węgla pochodzi ponad 80% ciepła ze źródeł koncesjonowanych. Pozostałe źródła to: gaz ziemny (3%), OZE (3%), spalanie odpadów komunalnych (3%) i inne (10%). Proporcje te powinny ulec zmianie i w celu ograniczenia wykorzystania węgla konieczny jest dalszy rozwój OZE. Obserwuje się trend wzrostowy mocy zainstalowanej występujący w elektrowniach innych niż zawodowe o mocy powyżej 0,5 MW. W 2020 r. moc ta wynosiła 1 317 MW i była 3’ wynikiem w skali kraju. Nie zarejestrowano żadnego wzrostu mocy w elektrowniach cieplnych o mocy powyżej 0,5 MW. Stosunkowo duża w skali kraju jest emisja pyłów ze źródeł niezorganizowanych – 23,4% emisji w Polsce. Wielkość emisji CO2 (3,6% w skali kraju) wskazuje, że WZP jest jednym z mniejszych emitorów tego gazu w Polsce, co wynika z relatywnie niskiego udziału przemysłu wysokoemisyjnego tzn. zakładów szczególnie uciążliwych, choć zauważalny jest wzrost emisji z tych źródeł. Najbardziej perspektywicznymi źródłami OZE w WZP są bioenergetyka i energia słoneczna, z uwagi na brak prawnych możliwości dalszego znaczącego rozwoju energetyki wiatrowej. W regionie coraz większą rolę odgrywają źródła energii charakteryzujące się sezonowością dostaw. Na drodze dalszego dynamicznego rozwoju OZE w regionie stoją braki w infrastrukturze (sieci przesyłowe i dystrybucyjne) oraz brak źródeł wytwórczych o charakterze interwencyjnym, które zapewniłyby </w:t>
            </w:r>
            <w:r w:rsidRPr="000E120C">
              <w:rPr>
                <w:color w:val="000000" w:themeColor="text1"/>
                <w:lang w:val="pl-PL"/>
              </w:rPr>
              <w:lastRenderedPageBreak/>
              <w:t xml:space="preserve">stabilność energetyczną systemu. W perspektywie roku 2030 w WZP narastać będzie koncentracja potencjałów i związane z nią powiększające się zróżnicowanie potrzeb energetycznych. Pojawia się więc potrzeba kreowania lokalnych i ponadlokalnych inicjatyw angażujących wielu interesariuszy, w celu rozwijania potencjału energetyki rozproszonej, co może przyczynić się także do niwelowania narastających dysproporcji w rozwoju gospodarczym regionu, co jest zgodne z przepisami zawartymi w pakiecie Czysta Energia dla Wszystkich Europejczyków. Rozwiązaniem tej sytuacji będzie rozwój rozproszonych źródeł energii, wspólnot energetycznych i magazynów energii. W związku z tym, w dalszym ciągu wyzwaniem dla samorządu jest kontynuacja wsparcia OZE mającego na celu rozwój inicjatyw takich jak klastry energii czy działalność spółdzielni energetycznych. </w:t>
            </w:r>
          </w:p>
        </w:tc>
      </w:tr>
      <w:tr w:rsidR="002B2962" w:rsidRPr="00123AED" w14:paraId="2EFF7D10"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BAA48BB" w14:textId="77777777" w:rsidR="00A77B3E" w:rsidRPr="000E120C" w:rsidRDefault="009F4183">
            <w:pPr>
              <w:spacing w:before="100"/>
              <w:rPr>
                <w:color w:val="000000"/>
                <w:lang w:val="pl-PL"/>
              </w:rPr>
            </w:pPr>
            <w:r w:rsidRPr="000E120C">
              <w:rPr>
                <w:color w:val="000000"/>
                <w:lang w:val="pl-PL"/>
              </w:rPr>
              <w:lastRenderedPageBreak/>
              <w:t>2. Bardziej przyjazna dla środowiska, niskoemisyjna i przechodząca ku gospodarce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EB4D69F" w14:textId="77777777" w:rsidR="00A77B3E" w:rsidRPr="000E120C" w:rsidRDefault="009F4183">
            <w:pPr>
              <w:spacing w:before="100"/>
              <w:rPr>
                <w:color w:val="000000"/>
                <w:lang w:val="pl-PL"/>
              </w:rPr>
            </w:pPr>
            <w:r w:rsidRPr="000E120C">
              <w:rPr>
                <w:color w:val="000000"/>
                <w:lang w:val="pl-PL"/>
              </w:rPr>
              <w:t>RSO2.4. Wspieranie przystosowania się do zmiany klimatu i zapobiegania ryzyku związanemu z klęskami żywiołowymi i katastrofami, odporności, z uwzględnieniem podejścia ekosystemowego</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9A5D71" w14:textId="77777777" w:rsidR="00A77B3E" w:rsidRPr="000E120C" w:rsidRDefault="009F4183">
            <w:pPr>
              <w:spacing w:before="100"/>
              <w:rPr>
                <w:color w:val="000000"/>
                <w:lang w:val="pl-PL"/>
              </w:rPr>
            </w:pPr>
            <w:r w:rsidRPr="000E120C">
              <w:rPr>
                <w:color w:val="000000"/>
                <w:lang w:val="pl-PL"/>
              </w:rPr>
              <w:t xml:space="preserve">Jak potwierdzają scenariusze klimatyczne, zmiany klimatyczne będą się nasilać w perspektywie do 2100 r., a prognozy zmian temperatur i wysokości opadu są zróżnicowane regionalnie i sezonowo. Prognozowany wzrost całkowitej liczby dni z opadem jest nieznaczny, natomiast wzrasta liczba dni z opadem ekstremalnym &gt;10 mm/dobę oraz zwiększa się liczba dni upalnych z temp. powyżej 30 st. C. Skutki zmian klimatu wyznaczają dla WZP kolejne cele adaptacyjne. Region jest silnie zagrożony suszą atmosferyczną, rolniczą i hydrologiczną, w związku z czym spada jakość i dyspozycyjność zasobów wód powierzchniowych i podziemnych. Kluczowe wobec tego jest zwiększenie ilości i czasu retencji wód, co będzie </w:t>
            </w:r>
            <w:r w:rsidRPr="000E120C">
              <w:rPr>
                <w:color w:val="000000"/>
                <w:lang w:val="pl-PL"/>
              </w:rPr>
              <w:lastRenderedPageBreak/>
              <w:t xml:space="preserve">wpływać korzystnie na bilans wodny, zmniejszy eutrofizację oraz zapewni nie pogarszanie stanu środowiska. Konsekwencje porywistych wiatrów, wzrost liczby dni z temperaturą powietrza przekraczającą 30 st. C, czy gwałtowność nawalnych opadów są dużym zagrożeniem dla obszarów zurbanizowanych i wymagają coraz bardziej pilnych inwestycji w działania adaptacyjne. Zielono-niebieska infrastruktura jest sprawdzonym narzędziem, które przynosi ekologiczne, ekonomiczne i społeczne korzyści za pomocą naturalnych rozwiązań ekosystemowych, co pozwala na połączenie celów i zadań związanych z gospodarowaniem wodami w miastach oraz różnymi formami zieleni. Rozwinięta zieleń złagodzi efekty upałów, suszy, zatrzyma wodę opadową, osłabiając miejskie powodzie. Badania statystyczne pokazują, że poziom świadomości w zakresie adaptacji do zmian klimatu jest nadal niewystarczający, a jest to ważny problem dla 94% badanych (odsetek osób uważających ten problem za bardzo ważny wzrasta - 2020: 68% vs 2018: 39%). Niwelowanie wpływu zmian klimatu w województwie to również działania na rzecz zwiększenia jakości ostrzegania i informowania ludności o zagrożeniach oraz reagowania na nie. Działania te wymagają spójności z podnoszeniem sprawności, kwalifikacji i umiejętności służb ratowniczych oraz zwiększeniem świadomości, zmianą postaw i nawyków mieszkańców i mieszkanek. Z uwagi na intensyfikację zagrożeń wynikających ze zmian klimatycznych, należy kontynuować działania służące podniesieniu gotowości systemu ratownictwa oraz rozwojowi systemów </w:t>
            </w:r>
            <w:r w:rsidRPr="000E120C">
              <w:rPr>
                <w:color w:val="000000"/>
                <w:lang w:val="pl-PL"/>
              </w:rPr>
              <w:lastRenderedPageBreak/>
              <w:t xml:space="preserve">skutecznego informowania mieszkańców i mieszkanek o zagrożeniach. </w:t>
            </w:r>
          </w:p>
        </w:tc>
      </w:tr>
      <w:tr w:rsidR="002B2962" w:rsidRPr="00123AED" w14:paraId="2E834569"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6D8D75" w14:textId="77777777" w:rsidR="00A77B3E" w:rsidRPr="000E120C" w:rsidRDefault="009F4183">
            <w:pPr>
              <w:spacing w:before="100"/>
              <w:rPr>
                <w:color w:val="000000"/>
                <w:lang w:val="pl-PL"/>
              </w:rPr>
            </w:pPr>
            <w:r w:rsidRPr="000E120C">
              <w:rPr>
                <w:color w:val="000000"/>
                <w:lang w:val="pl-PL"/>
              </w:rPr>
              <w:lastRenderedPageBreak/>
              <w:t>2. Bardziej przyjazna dla środowiska, niskoemisyjna i przechodząca ku gospodarce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B4027F" w14:textId="1162C1F3" w:rsidR="005D6AD7" w:rsidRPr="000E120C" w:rsidRDefault="4FAA4C1C" w:rsidP="005D6AD7">
            <w:pPr>
              <w:spacing w:before="100"/>
              <w:rPr>
                <w:color w:val="000000"/>
                <w:lang w:val="pl-PL"/>
              </w:rPr>
            </w:pPr>
            <w:r w:rsidRPr="000E120C">
              <w:rPr>
                <w:color w:val="000000" w:themeColor="text1"/>
                <w:lang w:val="pl-PL"/>
              </w:rPr>
              <w:t xml:space="preserve">RSO2.5. </w:t>
            </w:r>
            <w:r w:rsidR="7DC30EEA" w:rsidRPr="000E120C">
              <w:rPr>
                <w:color w:val="000000" w:themeColor="text1"/>
                <w:lang w:val="pl-PL"/>
              </w:rPr>
              <w:t>wspieranie bezpiecznego dostępu do wody, zrównoważonej gospodarki wodnej obejmującej zintegrowane zarządzanie wodą, a także odporności wodnej</w:t>
            </w:r>
            <w:r w:rsidR="24933BED" w:rsidRPr="000E120C">
              <w:rPr>
                <w:color w:val="000000" w:themeColor="text1"/>
                <w:lang w:val="pl-PL"/>
              </w:rPr>
              <w:t xml:space="preserve"> </w:t>
            </w:r>
          </w:p>
          <w:p w14:paraId="77D86F48" w14:textId="29B47B3D" w:rsidR="005D6AD7" w:rsidRPr="000E120C" w:rsidRDefault="005D6AD7" w:rsidP="005D6AD7">
            <w:pPr>
              <w:spacing w:before="100"/>
              <w:rPr>
                <w:color w:val="000000"/>
                <w:lang w:val="pl-PL"/>
              </w:rPr>
            </w:pP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734FB3D" w14:textId="5C782D2D" w:rsidR="00A77B3E" w:rsidRPr="000E120C" w:rsidRDefault="009F4183">
            <w:pPr>
              <w:spacing w:before="100"/>
              <w:rPr>
                <w:color w:val="000000"/>
                <w:lang w:val="pl-PL"/>
              </w:rPr>
            </w:pPr>
            <w:r w:rsidRPr="000E120C">
              <w:rPr>
                <w:color w:val="000000"/>
                <w:lang w:val="pl-PL"/>
              </w:rPr>
              <w:t xml:space="preserve">Województwo notuje jeden z najwyższych poziomów zwodociągowania i skanalizowania w Polsce. W 2020 r. odsetek liczby mieszkańców województwa korzystających z wodociągu wynosił 96,2%, a odsetek liczby mieszkańców korzystający z systemu kanalizacji 80,7%. Ocena awaryjności infrastruktury wodociągowej w Polsce dokonana w ramach Krajowego planu inwestycyjnego w zakresie zaopatrzenia w wodę pitną wykazała, iż znaczna liczba gmin województwa zachodniopomorskiego charakteryzuje się średnią i wysoką awaryjnością. Wskaźnik Średnia wojewódzka [uszk./(km*rok)] dla WZP kształtuje się na poziomie 0,34. Mimo poczynionych postępów, ścieki komunalne nadal nie są odprowadzane i oczyszczane w odpowiednim stopniu, co wymaga dalszego rozwoju systemów odprowadzania i oczyszczania ścieków komunalnych w aglomeracjach z myślą o przyczynieniu się do realizacji strategii UE dla regionu Morza Bałtyckiego. Według danych zawartych w KPOŚK, w regionie identyfikuje się 24 aglomeracje w przedziale od 2-10 tys. oraz od 10- 15 tys., które nie spełniają jeszcze wymagań dyrektywy w zakresie zapewnienia kanalizacji sanitarnej i jakości oczyszczania ścieków. Ze względu na utrzymujący się zły stan wód przybrzeżnych i przejściowych konieczne jest dokończenie realizacji Krajowego Programu Oczyszczania Ścieków Komunalnych. </w:t>
            </w:r>
          </w:p>
          <w:p w14:paraId="45321CAF" w14:textId="09DDB1F2" w:rsidR="005D6AD7" w:rsidRPr="000E120C" w:rsidRDefault="005D6AD7" w:rsidP="005D6AD7">
            <w:pPr>
              <w:spacing w:before="100"/>
              <w:rPr>
                <w:color w:val="000000"/>
                <w:lang w:val="pl-PL"/>
              </w:rPr>
            </w:pPr>
            <w:r w:rsidRPr="000E120C">
              <w:rPr>
                <w:color w:val="000000"/>
                <w:lang w:val="pl-PL"/>
              </w:rPr>
              <w:t xml:space="preserve">W świetle bezprecedensowej niestabilności geopolitycznej należy szybko zmobilizować środki </w:t>
            </w:r>
            <w:r w:rsidRPr="000E120C">
              <w:rPr>
                <w:color w:val="000000"/>
                <w:lang w:val="pl-PL"/>
              </w:rPr>
              <w:lastRenderedPageBreak/>
              <w:t xml:space="preserve">finansowe, wspierać inwestycje w bezpieczeństwo cywilne, w tym promowanie bezpiecznego dostępu do wody. Biorąc pod uwage nasilające się zjawisko suszy geologicznej, szczególną uwagę wymagają procesy zwizane z odpornością na niedobory wody. </w:t>
            </w:r>
          </w:p>
        </w:tc>
      </w:tr>
      <w:tr w:rsidR="002B2962" w:rsidRPr="00123AED" w14:paraId="0C84E7A1"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0A8CD5" w14:textId="77777777" w:rsidR="00A77B3E" w:rsidRPr="000E120C" w:rsidRDefault="009F4183">
            <w:pPr>
              <w:spacing w:before="100"/>
              <w:rPr>
                <w:color w:val="000000"/>
                <w:lang w:val="pl-PL"/>
              </w:rPr>
            </w:pPr>
            <w:r w:rsidRPr="000E120C">
              <w:rPr>
                <w:color w:val="000000"/>
                <w:lang w:val="pl-PL"/>
              </w:rPr>
              <w:lastRenderedPageBreak/>
              <w:t>2. Bardziej przyjazna dla środowiska, niskoemisyjna i przechodząca ku gospodarce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8C9B05B" w14:textId="77777777" w:rsidR="00A77B3E" w:rsidRPr="000E120C" w:rsidRDefault="009F4183">
            <w:pPr>
              <w:spacing w:before="100"/>
              <w:rPr>
                <w:color w:val="000000"/>
                <w:lang w:val="pl-PL"/>
              </w:rPr>
            </w:pPr>
            <w:r w:rsidRPr="000E120C">
              <w:rPr>
                <w:color w:val="000000"/>
                <w:lang w:val="pl-PL"/>
              </w:rPr>
              <w:t>RSO2.6. Wspieranie transformacji w kierunku gospodarki o obiegu zamkniętym i gospodarki zasobooszczędnej</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C7F58F8" w14:textId="77777777" w:rsidR="00A77B3E" w:rsidRPr="007444BB" w:rsidRDefault="4FAA4C1C">
            <w:pPr>
              <w:spacing w:before="100"/>
              <w:rPr>
                <w:color w:val="000000"/>
                <w:lang w:val="pl-PL"/>
              </w:rPr>
            </w:pPr>
            <w:r w:rsidRPr="000E120C">
              <w:rPr>
                <w:color w:val="000000" w:themeColor="text1"/>
                <w:lang w:val="pl-PL"/>
              </w:rPr>
              <w:t xml:space="preserve">Do najważniejszych wyzwań w zakresie gospodarki odpadami należą: promowanie przejścia na gospodarkę o obiegu zamkniętym, finansowanie potrzeb inwestycyjnych w zakresie recyklingu odpadów komunalnych i efektywnego gospodarowania zasobami w MŚP oraz podnoszenie świadomości obywateli oraz firm w celu wywoływania zmiany ich zachowań i strategii biznesowych, promowania strategii zero waste i wdrażania rozwiązań związanych z oszczędnością surowców naturalnych. Konsultacje przeprowadzone z przedstawicielami uczelni w regionie wykazały, że są one zainteresowane pracami nad wdrożeniem nowatorskich metod recyklingu odpadów oraz usprawnieniem GOZ. Zgodnie z przyjętą SRWZ 2030, władze regionu zakładają wsparcie działań inwestycyjnych opartych o GOZ w całym – od projektu po odzysk materiałów – łańcuchu wartości. Zgodnie z WPGO, konieczna jest kompleksowa organizacja gospodarowania odpadami między innymi w zakresie odpadów wielkogabarytowych, opakowaniowych, zużytego sprzętu elektrycznego i elektronicznego. Region boryka się także z brakami mocy przerobowych w zakresie termicznego unieszkodliwiania odpadów medycznych i weterynaryjnych. Łączna ilość zebranych odpadów komunalnych na mieszkańca </w:t>
            </w:r>
            <w:r w:rsidRPr="000E120C">
              <w:rPr>
                <w:color w:val="000000" w:themeColor="text1"/>
                <w:lang w:val="pl-PL"/>
              </w:rPr>
              <w:lastRenderedPageBreak/>
              <w:t xml:space="preserve">w roku 2019 r. (rok przed pandemią COVID-19) wyniosła 259 kg. Jest to drugi największy wynik w kraju. Według prognozy WPGO, mieszkaniec województwa WZP będzie w 2032 r. średnio wytwarzał pomiędzy 416 a 440 kg odpadów komunalnych rocznie. Obszary nadmorskie charakteryzują się dużo wyższymi wskaźnikami wytwarzania odpadów, co związane jest z sezonową liczbą turystów. Obszary z przewagą gmin wiejskich wytwarzają znacznie mniej odpadów (293-337 kg na mieszkańca rocznie). Udział odpadów poddanych odzyskowi w ilości odpadów wytworzonych w ciągu roku wyniósł w 2019 r. 10,1%. Jest to jeden z najniższych wyników w kraju. Z kolei udział odpadów zdeponowanych na składowiskach w ilości odpadów zebranych zmieszanych wyniósł w tym samym roku 16,8%. Ilość odpadów odebranych z innych źródeł (usług komunalnych, handlu, małego biznesu, biur i instytucji) wyniosła w 2019 r. (rok przed pandemią) 167 000 ton. Był to czwarty wynik w kraju. Na koniec 2020 r. w województwie zachodniopomorskim niezrekultywowana powierzchnia terenów składowania odpadów wynosiła 536 ha. </w:t>
            </w:r>
          </w:p>
        </w:tc>
      </w:tr>
      <w:tr w:rsidR="002B2962" w:rsidRPr="00123AED" w14:paraId="335F28D2"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1B6D48B" w14:textId="77777777" w:rsidR="00A77B3E" w:rsidRPr="000E120C" w:rsidRDefault="009F4183">
            <w:pPr>
              <w:spacing w:before="100"/>
              <w:rPr>
                <w:color w:val="000000"/>
                <w:lang w:val="pl-PL"/>
              </w:rPr>
            </w:pPr>
            <w:r w:rsidRPr="000E120C">
              <w:rPr>
                <w:color w:val="000000"/>
                <w:lang w:val="pl-PL"/>
              </w:rPr>
              <w:lastRenderedPageBreak/>
              <w:t>2. Bardziej przyjazna dla środowiska, niskoemisyjna i przechodząca ku gospodarce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E04B628" w14:textId="77777777" w:rsidR="00A77B3E" w:rsidRPr="000E120C" w:rsidRDefault="009F4183">
            <w:pPr>
              <w:spacing w:before="100"/>
              <w:rPr>
                <w:color w:val="000000"/>
                <w:lang w:val="pl-PL"/>
              </w:rPr>
            </w:pPr>
            <w:r w:rsidRPr="000E120C">
              <w:rPr>
                <w:color w:val="000000"/>
                <w:lang w:val="pl-PL"/>
              </w:rPr>
              <w:t>RSO2.7. Wzmacnianie ochrony i zachowania przyrody, różnorodności biologicznej oraz zielonej infrastruktury, w tym na obszarach miejskich, oraz ograniczanie wszelkich rodzajów zanieczyszczenia</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5CCF851" w14:textId="096A057F" w:rsidR="00A77B3E" w:rsidRPr="007444BB" w:rsidRDefault="4FAA4C1C">
            <w:pPr>
              <w:spacing w:before="100"/>
              <w:rPr>
                <w:color w:val="000000"/>
                <w:lang w:val="pl-PL"/>
              </w:rPr>
            </w:pPr>
            <w:r w:rsidRPr="000E120C">
              <w:rPr>
                <w:color w:val="000000" w:themeColor="text1"/>
                <w:lang w:val="pl-PL"/>
              </w:rPr>
              <w:t xml:space="preserve">Województwo zachodniopomorskie skupia różne cenne formy ochrony przyrody i chronionego krajobrazu, w tym znaczną jego część pokrywają liczne obszary Natury 2000 (30,3% powierzchni ogólnej stanowią obszary specjalnej ochrony ptaków; 18,6% powierzchni ogólnej stanowią specjalne obszary ochrony siedlisk). Bogactwo przyrodnicze zobowiązuje do podejmowania działań na rzecz ochrony środowiska, ograniczenia </w:t>
            </w:r>
            <w:r w:rsidRPr="000E120C">
              <w:rPr>
                <w:color w:val="000000" w:themeColor="text1"/>
                <w:lang w:val="pl-PL"/>
              </w:rPr>
              <w:lastRenderedPageBreak/>
              <w:t xml:space="preserve">negatywnego wpływu zanieczyszczeń i zmian klimatu oraz do racjonalnego gospodarowania jego zasobami. Wobec zmian klimatu konieczna będzie adaptacja, utrzymanie i odtwarzanie struktury obszarów naturalnych, zachowanie ciągłości i sieci powiązań przestrzennych, a także zachowanie i kształtowanie zadrzewień. Zagrożeniem spowodowanym ociepleniem klimatu jest również migracja gatunków obcych, w tym obcych inwazyjnych. Ważnym działaniem dla ochrony stanu środowiska przyrodniczego i zachowania różnorodności biologicznej oraz zabezpieczenia zasobów i walorów przyrodniczo-krajobrazowych są dokumenty planistyczne określające cele ochrony, zasoby, twory i składniki przyrody oraz wartości krajobrazowe. Jednym z wyzwań dla regionu względem rosnącego znaczenia obszarów cennych przyrodniczo jako miejsc rozwoju różnych form aktywności człowieka jest poszukiwanie rozwiązań zrównoważonego korzystania z tych zasobów. Nieodłącznym działaniem będzie edukacja ekologiczna mająca na celu podniesienie świadomości i wiedzy na temat znaczenia dóbr przyrody, zachodzących zmian związanych z wpływem zmian klimatu oraz promocja postaw ekologicznych. W ostatnich latach handel dziką przyrodą stał się 4. najbardziej intratnym nielegalnym handlem na świecie. Z uwagi na przygraniczne położenie województwa, istnieje potrzeba podjęcia działań zapewniających odpowiednie warunki dla przechowywania zwierząt pochodzących z przemytu lub odebranych właścicielom, którzy nie zapewnili zwierzętom odpowiedniej opieki. W 2019 roku powierzchnia gruntów zdegradowanych wynosiła 697 ha (wzrost </w:t>
            </w:r>
            <w:r w:rsidRPr="000E120C">
              <w:rPr>
                <w:color w:val="000000" w:themeColor="text1"/>
                <w:lang w:val="pl-PL"/>
              </w:rPr>
              <w:lastRenderedPageBreak/>
              <w:t xml:space="preserve">o 15% w stosunku do 2015 r.), natomiast zdewastowanych 2 174 ha (spadek o 5,29% w stosunku do 2015 r.). Niezbędne są dalsze działania mające na celu zmniejszenie powierzchni rekultywacji i zagospodarowania. </w:t>
            </w:r>
          </w:p>
        </w:tc>
      </w:tr>
      <w:tr w:rsidR="002B2962" w:rsidRPr="00123AED" w14:paraId="3EFE9A99"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4ADE19E" w14:textId="77777777" w:rsidR="00A77B3E" w:rsidRPr="007444BB" w:rsidRDefault="4FAA4C1C">
            <w:pPr>
              <w:spacing w:before="100"/>
              <w:rPr>
                <w:color w:val="000000"/>
                <w:lang w:val="pl-PL"/>
              </w:rPr>
            </w:pPr>
            <w:r w:rsidRPr="000E120C">
              <w:rPr>
                <w:color w:val="000000" w:themeColor="text1"/>
                <w:lang w:val="pl-PL"/>
              </w:rPr>
              <w:lastRenderedPageBreak/>
              <w:t>2. Bardziej przyjazna dla środowiska, niskoemisyjna i przechodząca ku gospodarce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B568B9" w14:textId="77777777" w:rsidR="00A77B3E" w:rsidRPr="007444BB" w:rsidRDefault="4FAA4C1C">
            <w:pPr>
              <w:spacing w:before="100"/>
              <w:rPr>
                <w:color w:val="000000"/>
                <w:lang w:val="pl-PL"/>
              </w:rPr>
            </w:pPr>
            <w:r w:rsidRPr="000E120C">
              <w:rPr>
                <w:color w:val="000000" w:themeColor="text1"/>
                <w:lang w:val="pl-PL"/>
              </w:rPr>
              <w:t>RSO2.8. Wspieranie zrównoważonej multimodalnej mobilności miejskiej jako elementu transformacji w kierunku gospodarki zeroemisyjnej</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7F8ADA" w14:textId="77777777" w:rsidR="00A77B3E" w:rsidRPr="007444BB" w:rsidRDefault="4FAA4C1C">
            <w:pPr>
              <w:spacing w:before="100"/>
              <w:rPr>
                <w:color w:val="000000"/>
                <w:lang w:val="pl-PL"/>
              </w:rPr>
            </w:pPr>
            <w:r w:rsidRPr="000E120C">
              <w:rPr>
                <w:color w:val="000000" w:themeColor="text1"/>
                <w:lang w:val="pl-PL"/>
              </w:rPr>
              <w:t xml:space="preserve">Województwo zachodniopomorskie jest silniej zurbanizowane w porównaniu do całego kraju. W regionie w 2019 r. 68,43% ludności mieszkało w miastach (w Polsce: 60,01%; 2 pozycja województwa wśród 16 regionów), a odsetek ludności mieszkającej w miastach od 2005 r. nieznacznie zmniejszył się, identycznie jak w całej Polsce (w regionie w 2005 r. 69,17% ludności mieszkało w miastach, zaś w całej Polsce – 61,39%; 3 pozycja województwa wśród 16 regionów), co należy wiązać przede wszystkim z procesem suburbanizacji. Rozrost miast, a jednocześnie brak zmian w komunikacji publicznej, zwiększa liczbę samochodów. Badania pokazują, że emisja gazów cieplarnianych jest w dużej mierze generowana przez środki transportu – przede wszystkim indywidualnego. Wsparcie w ramach priorytetu w zakresie transportu miejskiego zakłada wdrożenie zrównoważonej mobilności miejskiej, wyrażającej się poprzez zwiększenie liczby osób rezygnujących z indywidualnego transportu samochodowego na rzecz transportu publicznego, rowerowego lub pieszego, a także poprzez zmniejszanie/uspokajanie ruchu samochodowego w centrach miast dzięki wdrażaniu przyjaznych środowisku rozwiązań. Działania realizowane w celu szczegółowym będą miały w głównej mierze wpływ na ograniczenie emisji CO² poprzez </w:t>
            </w:r>
            <w:r w:rsidRPr="000E120C">
              <w:rPr>
                <w:color w:val="000000" w:themeColor="text1"/>
                <w:lang w:val="pl-PL"/>
              </w:rPr>
              <w:lastRenderedPageBreak/>
              <w:t xml:space="preserve">uatrakcyjnienie transportu publicznego. Badania ewaluacyjne i analizy w zakresie technologii niskoemisyjnych wskazują, że główną barierą we wdrożeniu „zielonych” technologii jest brak wiedzy na temat korzyści ekonomicznych wynikających z zastosowania tego rodzaju rozwiązań. </w:t>
            </w:r>
          </w:p>
        </w:tc>
      </w:tr>
      <w:tr w:rsidR="005D6AD7" w:rsidRPr="00123AED" w14:paraId="3D30DB8B" w14:textId="77777777" w:rsidTr="1ADDAEA5">
        <w:trPr>
          <w:trHeight w:val="30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ABE658F" w14:textId="07477CAC" w:rsidR="005D6AD7" w:rsidRPr="007444BB" w:rsidRDefault="24933BED">
            <w:pPr>
              <w:spacing w:before="100"/>
              <w:rPr>
                <w:color w:val="000000"/>
                <w:lang w:val="pl-PL"/>
              </w:rPr>
            </w:pPr>
            <w:r w:rsidRPr="000E120C">
              <w:rPr>
                <w:color w:val="000000" w:themeColor="text1"/>
                <w:lang w:val="pl-PL"/>
              </w:rPr>
              <w:lastRenderedPageBreak/>
              <w:t>2. Bardziej przyjazna dla środowiska, niskoemisyjna i przechodząca ku gospodarce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4B0514" w14:textId="3E99B104" w:rsidR="005D6AD7" w:rsidRPr="000E120C" w:rsidRDefault="1BC1C571">
            <w:pPr>
              <w:spacing w:before="100"/>
              <w:rPr>
                <w:color w:val="000000"/>
                <w:lang w:val="pl-PL"/>
              </w:rPr>
            </w:pPr>
            <w:r w:rsidRPr="000E120C">
              <w:rPr>
                <w:color w:val="000000" w:themeColor="text1"/>
                <w:lang w:val="pl-PL"/>
              </w:rPr>
              <w:t>RSO</w:t>
            </w:r>
            <w:r w:rsidR="24933BED" w:rsidRPr="000E120C">
              <w:rPr>
                <w:color w:val="000000" w:themeColor="text1"/>
                <w:lang w:val="pl-PL"/>
              </w:rPr>
              <w:t xml:space="preserve">2.11 </w:t>
            </w:r>
            <w:r w:rsidR="132647F2" w:rsidRPr="000E120C">
              <w:rPr>
                <w:color w:val="000000" w:themeColor="text1"/>
                <w:lang w:val="pl-PL"/>
              </w:rPr>
              <w:t>Wspieranie dostępu do przystępnych cenowo i zrównoważonych mieszkań</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0E99D9" w14:textId="669CE64B" w:rsidR="005D6AD7" w:rsidRPr="007444BB" w:rsidRDefault="24933BED">
            <w:pPr>
              <w:spacing w:before="100"/>
              <w:rPr>
                <w:color w:val="000000"/>
                <w:lang w:val="pl-PL"/>
              </w:rPr>
            </w:pPr>
            <w:r w:rsidRPr="000E120C">
              <w:rPr>
                <w:color w:val="000000" w:themeColor="text1"/>
                <w:lang w:val="pl-PL"/>
              </w:rPr>
              <w:t xml:space="preserve">Problem mieszkaniowy w województwie zachodniopomorskim, podobnie jak w całej Polsce, charakteryzuje się wysokimi cenami mieszkań, rosnącym popytem i niedostateczną podażą, co wynika z kosztów budowy oraz potencjalnych wahań na rynku. W świetle bezprecedensowej niestabilności geopolitycznej i braku przewidywalności </w:t>
            </w:r>
            <w:r w:rsidRPr="1ADDAEA5">
              <w:rPr>
                <w:color w:val="000000" w:themeColor="text1"/>
                <w:lang w:val="pl-PL"/>
              </w:rPr>
              <w:t>zachowań rynkowy</w:t>
            </w:r>
            <w:r w:rsidRPr="000E120C">
              <w:rPr>
                <w:color w:val="000000" w:themeColor="text1"/>
                <w:lang w:val="pl-PL"/>
              </w:rPr>
              <w:t xml:space="preserve">ch, </w:t>
            </w:r>
            <w:r w:rsidRPr="1ADDAEA5">
              <w:rPr>
                <w:color w:val="000000" w:themeColor="text1"/>
                <w:lang w:val="pl-PL"/>
              </w:rPr>
              <w:t xml:space="preserve">dostep do przystepnych cenowo mieszkań jest znacząco ograniczony. </w:t>
            </w:r>
            <w:r w:rsidR="0D3F56D2" w:rsidRPr="000E120C">
              <w:rPr>
                <w:color w:val="000000" w:themeColor="text1"/>
                <w:lang w:val="pl-PL"/>
              </w:rPr>
              <w:t>Dostep</w:t>
            </w:r>
            <w:r w:rsidR="0D3F56D2" w:rsidRPr="1ADDAEA5">
              <w:rPr>
                <w:color w:val="000000" w:themeColor="text1"/>
                <w:lang w:val="pl-PL"/>
              </w:rPr>
              <w:t xml:space="preserve"> do przystepnych cenowo mieszkań jest mocno powiazane z sektorem energetycznym</w:t>
            </w:r>
            <w:r w:rsidR="0D3F56D2" w:rsidRPr="000E120C">
              <w:rPr>
                <w:color w:val="000000" w:themeColor="text1"/>
                <w:lang w:val="pl-PL"/>
              </w:rPr>
              <w:t>. Sektor mieszkaniowy, obok sektorów energochłonnych, w województwie zachodniopomorskim charakteryzuje się wysokim zużyciem energii elektrycznej i cieplnej. Dekarbonizacja budynków mieszkalnych, poprzez redukcję emisji dwutlenku węgla i gazów cieplarnianych, pozwoli na zminimalizowanie negatywnego wpływu na środowisko, jak również zapewni zmniejszenie energochłonności w sektorze mieszkaniowym.</w:t>
            </w:r>
          </w:p>
        </w:tc>
      </w:tr>
      <w:tr w:rsidR="002B2962" w:rsidRPr="00123AED" w14:paraId="74C3A4CA" w14:textId="77777777" w:rsidTr="000E120C">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87DAB69" w14:textId="77777777" w:rsidR="00A77B3E" w:rsidRPr="007444BB" w:rsidRDefault="4FAA4C1C">
            <w:pPr>
              <w:spacing w:before="100"/>
              <w:rPr>
                <w:color w:val="000000"/>
                <w:lang w:val="pl-PL"/>
              </w:rPr>
            </w:pPr>
            <w:r w:rsidRPr="000E120C">
              <w:rPr>
                <w:color w:val="000000" w:themeColor="text1"/>
                <w:lang w:val="pl-PL"/>
              </w:rPr>
              <w:t>3. Lepiej połączona Europa dzięki zwiększeniu mobilności</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825AE18" w14:textId="77777777" w:rsidR="00A77B3E" w:rsidRPr="007444BB" w:rsidRDefault="4FAA4C1C">
            <w:pPr>
              <w:spacing w:before="100"/>
              <w:rPr>
                <w:color w:val="000000"/>
                <w:lang w:val="pl-PL"/>
              </w:rPr>
            </w:pPr>
            <w:r w:rsidRPr="000E120C">
              <w:rPr>
                <w:color w:val="000000" w:themeColor="text1"/>
                <w:lang w:val="pl-PL"/>
              </w:rPr>
              <w:t>RSO3.2. Rozwój i udoskonalanie zrównoważonej, odpornej na zmiany klimatu, inteligentnej i intermodalnej mobilności na poziomie krajowym, regionalnym i lokalnym, w tym poprawa dostępu do TEN-T oraz mobilności transgranicznej</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894851D" w14:textId="77777777" w:rsidR="00A77B3E" w:rsidRPr="007444BB" w:rsidRDefault="4FAA4C1C">
            <w:pPr>
              <w:spacing w:before="100"/>
              <w:rPr>
                <w:color w:val="000000"/>
                <w:lang w:val="pl-PL"/>
              </w:rPr>
            </w:pPr>
            <w:r w:rsidRPr="000E120C">
              <w:rPr>
                <w:color w:val="000000" w:themeColor="text1"/>
                <w:lang w:val="pl-PL"/>
              </w:rPr>
              <w:t xml:space="preserve">Ze względu na układ przestrzenny województwa najbardziej wykluczonymi transportowo obszarami są te leżące w jego centrum. Wszystkie duże miasta, stanowiące bieguny wzrostu, położone są na granicach zewnętrznych regionu. Powiaty </w:t>
            </w:r>
            <w:r w:rsidRPr="000E120C">
              <w:rPr>
                <w:color w:val="000000" w:themeColor="text1"/>
                <w:lang w:val="pl-PL"/>
              </w:rPr>
              <w:lastRenderedPageBreak/>
              <w:t xml:space="preserve">położone w centrum tj. łobeski, świdwiński, drawski, białogardzki, szczególnie narażone są na ryzyko wyludniania, ze względu na ograniczony dostęp do usług publicznych. Miasta tego obszaru klasyfikowane są jako małe lub średnie, często tracące swoje funkcje, i nie zawsze stanowią odpowiednia masę dla zdynamizowania rozwoju tych obszarów. Obszar wschodniej części województwa w dokumentach strategicznych wskazywany jest jako jeden z najgorzej skomunikowanych w kraju, zarówno w odniesieniu do dostępu do stolicy regionu, jak i do stolicy kraju. Istniejąca i planowana infrastruktura transportowa poziomu krajowego nie przewiduje rozwiązania tego problemu. Drogi ekspresowe zaplanowane są wzdłuż granic województwa – drogi S3, S6, S10 i S11. Identyczna sytuacja dotyczy infrastruktury kolejowej – z wyjątkiem linii kolejowej 210, przecinającej ten obszar, zmodernizowanej ze środków RPO WZ 2014-2020. Dostępność usług transportu publicznego poza dużymi miastami jest niezadowalająca. W celu jak najlepszego skomunikowania wykluczonych obszarów województwa konieczny jest rozwój istniejących i nowych połączeń transportu publicznego (w tym kolejowego) oraz zakup nowego taboru zeroemisyjnego. Strategia Programu przewiduje rozwój zrównoważonego transportu publicznego oraz inwestycje drogowe, ułatwiające dostęp wykluczonych obszarów do istniejącej i powstającej sieci TEN-T (zarówno drogowej, jak i kolejowej oraz umieszczonych w sieci portów morskich i lotniczego). Celem jest skomunikowanie wykluczonych transporotowo obszarów z sieciami transeuropejskimi oraz </w:t>
            </w:r>
            <w:r w:rsidRPr="000E120C">
              <w:rPr>
                <w:color w:val="000000" w:themeColor="text1"/>
                <w:lang w:val="pl-PL"/>
              </w:rPr>
              <w:lastRenderedPageBreak/>
              <w:t xml:space="preserve">centrami usług publicznych umieszczonych w miastach regionu. </w:t>
            </w:r>
          </w:p>
        </w:tc>
      </w:tr>
      <w:tr w:rsidR="004C6E3E" w:rsidRPr="00123AED" w14:paraId="2373246F"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17D8B26" w14:textId="05B6E942" w:rsidR="004C6E3E" w:rsidRPr="000E120C" w:rsidRDefault="004C6E3E">
            <w:pPr>
              <w:spacing w:before="100"/>
              <w:rPr>
                <w:color w:val="000000"/>
                <w:lang w:val="pl-PL"/>
              </w:rPr>
            </w:pPr>
            <w:r w:rsidRPr="000E120C">
              <w:rPr>
                <w:color w:val="000000"/>
                <w:lang w:val="pl-PL"/>
              </w:rPr>
              <w:lastRenderedPageBreak/>
              <w:t>3. Lepiej połączona Europa dzięki zwiększeniu mobilności</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501907" w14:textId="43618D10" w:rsidR="004C6E3E" w:rsidRPr="000E120C" w:rsidRDefault="03AD5494" w:rsidP="1ADDAEA5">
            <w:pPr>
              <w:spacing w:before="100"/>
              <w:rPr>
                <w:color w:val="000000"/>
                <w:highlight w:val="yellow"/>
                <w:lang w:val="pl-PL"/>
              </w:rPr>
            </w:pPr>
            <w:r w:rsidRPr="000E120C">
              <w:rPr>
                <w:color w:val="000000" w:themeColor="text1"/>
                <w:lang w:val="pl-PL"/>
              </w:rPr>
              <w:t>RSO</w:t>
            </w:r>
            <w:r w:rsidR="0D3F56D2" w:rsidRPr="000E120C">
              <w:rPr>
                <w:color w:val="000000" w:themeColor="text1"/>
                <w:lang w:val="pl-PL"/>
              </w:rPr>
              <w:t>3.3</w:t>
            </w:r>
            <w:r w:rsidR="6A29360E" w:rsidRPr="000E120C">
              <w:rPr>
                <w:color w:val="000000" w:themeColor="text1"/>
                <w:lang w:val="pl-PL"/>
              </w:rPr>
              <w:t xml:space="preserve"> Rozwój odpornej infrastruktury obronnej, przy priorytetowym traktowaniu infrastruktury podwójnego zastosowania, w tym w celu wspierania mobilności wojskowej w Unii, oraz zwiększanie gotowości cywilnej</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3DD14C9" w14:textId="0F64C2E9" w:rsidR="004C6E3E" w:rsidRPr="000E120C" w:rsidRDefault="00100CE2" w:rsidP="004C6E3E">
            <w:pPr>
              <w:spacing w:before="100"/>
              <w:rPr>
                <w:color w:val="000000"/>
                <w:lang w:val="pl-PL"/>
              </w:rPr>
            </w:pPr>
            <w:bookmarkStart w:id="3" w:name="_Hlk211409808"/>
            <w:r w:rsidRPr="0010646B">
              <w:rPr>
                <w:color w:val="000000"/>
                <w:lang w:val="pl-PL"/>
              </w:rPr>
              <w:t xml:space="preserve">W obliczu bezprecedensowej niestabilności geopolitycznej i konieczności zagwarantowania </w:t>
            </w:r>
            <w:r>
              <w:rPr>
                <w:color w:val="000000"/>
                <w:lang w:val="pl-PL"/>
              </w:rPr>
              <w:t>efektywnej</w:t>
            </w:r>
            <w:r w:rsidRPr="0010646B">
              <w:rPr>
                <w:color w:val="000000"/>
                <w:lang w:val="pl-PL"/>
              </w:rPr>
              <w:t xml:space="preserve"> obrony i gotowości cywilnej</w:t>
            </w:r>
            <w:r>
              <w:rPr>
                <w:color w:val="000000"/>
                <w:lang w:val="pl-PL"/>
              </w:rPr>
              <w:t>,</w:t>
            </w:r>
            <w:r w:rsidRPr="0010646B">
              <w:rPr>
                <w:color w:val="000000"/>
                <w:lang w:val="pl-PL"/>
              </w:rPr>
              <w:t xml:space="preserve"> </w:t>
            </w:r>
            <w:r>
              <w:rPr>
                <w:color w:val="000000"/>
                <w:lang w:val="pl-PL"/>
              </w:rPr>
              <w:t>i</w:t>
            </w:r>
            <w:r w:rsidRPr="0010646B">
              <w:rPr>
                <w:color w:val="000000"/>
                <w:lang w:val="pl-PL"/>
              </w:rPr>
              <w:t xml:space="preserve">nwestycje w odporną infrastrukturę obronną </w:t>
            </w:r>
            <w:r>
              <w:rPr>
                <w:color w:val="000000"/>
                <w:lang w:val="pl-PL"/>
              </w:rPr>
              <w:t>oraz</w:t>
            </w:r>
            <w:r w:rsidRPr="0010646B">
              <w:rPr>
                <w:color w:val="000000"/>
                <w:lang w:val="pl-PL"/>
              </w:rPr>
              <w:t xml:space="preserve"> infrastrukturę podwójnego zastosowania, w tym w celu wspierania mobilności i poprawy gotowości cywilnej oraz bezpieczeństwa cywilnego </w:t>
            </w:r>
            <w:r>
              <w:rPr>
                <w:color w:val="000000"/>
                <w:lang w:val="pl-PL"/>
              </w:rPr>
              <w:t>są</w:t>
            </w:r>
            <w:r w:rsidRPr="0010646B">
              <w:rPr>
                <w:color w:val="000000"/>
                <w:lang w:val="pl-PL"/>
              </w:rPr>
              <w:t xml:space="preserve"> niezbędne dla szybkiego dostosowania regionu </w:t>
            </w:r>
            <w:r w:rsidR="00384925">
              <w:rPr>
                <w:color w:val="000000"/>
                <w:lang w:val="pl-PL"/>
              </w:rPr>
              <w:t xml:space="preserve">do </w:t>
            </w:r>
            <w:r>
              <w:rPr>
                <w:color w:val="000000"/>
                <w:lang w:val="pl-PL"/>
              </w:rPr>
              <w:t>aktualnych i przyszłych</w:t>
            </w:r>
            <w:r w:rsidRPr="0010646B">
              <w:rPr>
                <w:color w:val="000000"/>
                <w:lang w:val="pl-PL"/>
              </w:rPr>
              <w:t xml:space="preserve"> zagrożeń.</w:t>
            </w:r>
            <w:bookmarkEnd w:id="3"/>
          </w:p>
        </w:tc>
      </w:tr>
      <w:tr w:rsidR="002B2962" w:rsidRPr="00123AED" w14:paraId="379820BD"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95D1F2" w14:textId="77777777" w:rsidR="00A77B3E" w:rsidRPr="007444BB" w:rsidRDefault="4FAA4C1C">
            <w:pPr>
              <w:spacing w:before="100"/>
              <w:rPr>
                <w:color w:val="000000"/>
                <w:lang w:val="pl-PL"/>
              </w:rPr>
            </w:pPr>
            <w:r w:rsidRPr="000E120C">
              <w:rPr>
                <w:color w:val="000000" w:themeColor="text1"/>
                <w:lang w:val="pl-PL"/>
              </w:rPr>
              <w:t>4. Europa o silniejszym wymiarze społecznym, bardziej sprzyjająca włączeniu społecznemu i wdrażająca Europejski filar praw socjalnych;</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EA3EE6E" w14:textId="77777777" w:rsidR="00A77B3E" w:rsidRPr="007444BB" w:rsidRDefault="4FAA4C1C">
            <w:pPr>
              <w:spacing w:before="100"/>
              <w:rPr>
                <w:color w:val="000000"/>
                <w:lang w:val="pl-PL"/>
              </w:rPr>
            </w:pPr>
            <w:r w:rsidRPr="000E120C">
              <w:rPr>
                <w:color w:val="000000" w:themeColor="text1"/>
                <w:lang w:val="pl-PL"/>
              </w:rPr>
              <w:t>RSO4.2. Poprawa równego dostępu do wysokiej jakości usług sprzyjających włączeniu społecznemu w zakresie kształcenia, szkoleń i uczenia się przez całe życie poprzez rozwój łatwo dostępnej infrastruktury, w tym poprzez wspieranie odporności w zakresie kształcenia i szkolenia na odległość oraz online</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1FED0AB" w14:textId="77777777" w:rsidR="00A77B3E" w:rsidRPr="007444BB" w:rsidRDefault="4FAA4C1C">
            <w:pPr>
              <w:spacing w:before="100"/>
              <w:rPr>
                <w:color w:val="000000"/>
                <w:lang w:val="pl-PL"/>
              </w:rPr>
            </w:pPr>
            <w:r w:rsidRPr="000E120C">
              <w:rPr>
                <w:color w:val="000000" w:themeColor="text1"/>
                <w:lang w:val="pl-PL"/>
              </w:rPr>
              <w:t xml:space="preserve">Podnoszenie kwalifikacji i kompetencji osób dorosłych ma kluczowe znaczenie dla poprawy konkurencyjności regionu oraz zapobiegania zjawisku wykluczenia społ. Z Ewaluacji działań podejmowanych w ramach RPO WZ 2014-2020 na rzecz edukacji zawodowej w powiązaniu z zapotrzebowaniem regionalnego rynku pracy wynika, że wiele placówek oświatowych odbiega od wymaganych standardów i tym samym nie spełnia oczekiwań regionalnego rynku pracy, dlatego konieczne są działania na rzecz wzmocnienia infrastruktury edukacyjnej oraz poprawa dostępu do nowoczesnej bazy lokalowej oraz dydaktycznej. W WZP obserwuje się dużą dysproporcję w dostępie do infrastruktury oświatowej na wszystkich etapach kształcenia. Dostęp do infrastruktury przedszkolnej, szczególnie na obszarach wiejskich, nadal stanowi duży problem. Ograniczenie szans edukacyjnych oraz bezpośredni wpływ na możliwości aktywizacji zawodowej opiekunów dotyczy przede wszystkim osób z terenów wiejskich, które </w:t>
            </w:r>
            <w:r w:rsidRPr="000E120C">
              <w:rPr>
                <w:color w:val="000000" w:themeColor="text1"/>
                <w:lang w:val="pl-PL"/>
              </w:rPr>
              <w:lastRenderedPageBreak/>
              <w:t xml:space="preserve">charakteryzuje najniższy w kraju poziom upowszechnienia edukacji przedszkolnej. Planowane wsparcie jest zgodne z: a/Załącznikiem D do Sprawozdania Krajowego 2019 w zakresie : - podnoszenia podst. umiejętności i promowania uczenia się dorosłych; - poprawy dopasowania kształcenia i szkolenia zawodowego do potrzeb rynku pracy; - poprawy dostępu do wysokiej jakości infrastruktury i usług w zakresie wczesnej edukacji i opieki nad dzieckiem; - zwiększenia włączającego charakteru i jakości kształcenia i szkolenia oraz wspierania poszcz. osób uczących się pochodzących z grup defaworyzowanych; b/Zaleceniami Rady w sprawie wysokiej jakości systemów wczesnej edukacji i opieki nad dzieckiem od 2019 r. oraz Zaleceniami Rady w sprawie przedwczesnego kończenia nauki dot. poprawy dostępu do wysokiej jakości, przystępnych cenowo i włączających systemów wczesnej edukacji i opieki nad dzieckiem. </w:t>
            </w:r>
          </w:p>
        </w:tc>
      </w:tr>
      <w:tr w:rsidR="002B2962" w:rsidRPr="00123AED" w14:paraId="58362AB5"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22CCCB9" w14:textId="77777777" w:rsidR="00A77B3E" w:rsidRPr="007444BB" w:rsidRDefault="4FAA4C1C">
            <w:pPr>
              <w:spacing w:before="100"/>
              <w:rPr>
                <w:color w:val="000000"/>
                <w:lang w:val="pl-PL"/>
              </w:rPr>
            </w:pPr>
            <w:r w:rsidRPr="000E120C">
              <w:rPr>
                <w:color w:val="000000" w:themeColor="text1"/>
                <w:lang w:val="pl-PL"/>
              </w:rPr>
              <w:lastRenderedPageBreak/>
              <w:t>4. Europa o silniejszym wymiarze społecznym, bardziej sprzyjająca włączeniu społecznemu i wdrażająca Europejski filar praw socjalnych;</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BB6BBC8" w14:textId="77777777" w:rsidR="00A77B3E" w:rsidRPr="007444BB" w:rsidRDefault="4FAA4C1C">
            <w:pPr>
              <w:spacing w:before="100"/>
              <w:rPr>
                <w:color w:val="000000"/>
                <w:lang w:val="pl-PL"/>
              </w:rPr>
            </w:pPr>
            <w:r w:rsidRPr="000E120C">
              <w:rPr>
                <w:color w:val="000000" w:themeColor="text1"/>
                <w:lang w:val="pl-PL"/>
              </w:rPr>
              <w:t>RSO4.3. Wspieranie włączenia społeczno-gospodarczego społeczności marginalizowanych, gospodarstw domowych o niskich dochodach oraz grup w niekorzystnej sytuacji, w tym osób o szczególnych potrzebach, dzięki zintegrowanym działaniom obejmującym usługi mieszkaniowe i usługi społeczne</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4EDB0B" w14:textId="77777777" w:rsidR="00A77B3E" w:rsidRPr="007444BB" w:rsidRDefault="4FAA4C1C">
            <w:pPr>
              <w:spacing w:before="100"/>
              <w:rPr>
                <w:color w:val="000000"/>
                <w:lang w:val="pl-PL"/>
              </w:rPr>
            </w:pPr>
            <w:r w:rsidRPr="000E120C">
              <w:rPr>
                <w:color w:val="000000" w:themeColor="text1"/>
                <w:lang w:val="pl-PL"/>
              </w:rPr>
              <w:t xml:space="preserve">Prognozy do 2030r. dla regionu wskazują na wzrost liczby osób korzystających ze środowiskowej pomocy społ.;. dalsze zmniejszenie zasobu mieszkaniowego w zasobach gmin; wzrost udziału osób/rodzin doświadczających problemu niepełnosprawności/długotrwałej i ciężkiej choroby wśród klientów pomocy społ.; zwiększenie napływu dzieci do pieczy zastępczej. Potrzebne jest wsparcie działań realizowanych w oparciu o horyzontalną zasadę deinstytucjonalizacji (DI), przy równoczesnym, stopniowym ograniczaniu usług świadczonych przez całodobowe instytucje. Kwestia DI usług społ. wciąż jest słabo rozpoznana przez </w:t>
            </w:r>
            <w:r w:rsidRPr="000E120C">
              <w:rPr>
                <w:color w:val="000000" w:themeColor="text1"/>
                <w:lang w:val="pl-PL"/>
              </w:rPr>
              <w:lastRenderedPageBreak/>
              <w:t xml:space="preserve">zachodniopomorskie JST. 43% wskazuje, że nie ma wystarczających zasobów (np. wiedzy, finansów), by przeprowadzić DI usług społ. i potrzebuje wsparcia w tym zakresie. Usługi mieszkaniowe i około mieszkaniowe (np. mieszkania chronione/ treningowe/ wspierane) zostały zidentyfikowane jako jeden z najważniejszych deficytów wśród usług społ., które dotąd organizowane były w bardzo ograniczonym zakresie jedynie w większych miastach. Z uwagi na niższy niż w całej Polsce wskaźnik zatrudnienia OzN niezbędny jest rozwój infrastruktury wsparcia prozatrudnieniowego tej grupy (54 tys. osób w wieku produkcyjnym). Pomimo rozwoju sieci ZAZ w regionie (obecnie 10 ZAZ zatrudnia ok. 700 osób), skuteczność systemu aktywizacji zawodowej OzN jest niska. Wg raportu Kampanii Przeciw Homofobii "Sytuacja społeczna osób LGBTA w Polsce za lata 2015 - 2016" 69,4% młodzieży LGBT+ ma myśli samobójcze, tylko 25% matek i 12% ojców akceptuje w pełni nieheteronormatywność swojego dziecka. W 2019 r. najwięcej osób bezdomnych było w mazowieckim, śląskim, wielkopolskim i zachodniopomorskim, co uzasadnia potrzebę wsparcia również tej grupy społecznej. Planowane wsparcie jest zgodne z Zał. D do Sprawozdania Krajowego 2019 w zakresie: - wspierania zintegrowanych działań na rzecz aktywnego włączenia mających dotrzeć do większej liczby osób ze środowisk defaworyzowanych; - wzmocnienia systemu wsparcia rodziny oraz przyspieszenia DI, w szczególności w odniesieniu do dzieci pozbawionych opieki rodzicielskiej; - wspierania dostępności produktów i usług, a także </w:t>
            </w:r>
            <w:r w:rsidRPr="000E120C">
              <w:rPr>
                <w:color w:val="000000" w:themeColor="text1"/>
                <w:lang w:val="pl-PL"/>
              </w:rPr>
              <w:lastRenderedPageBreak/>
              <w:t xml:space="preserve">infrastruktury mieszk. i infrastruktury sprzyjającej włączeniu społ. dla OzN/ osób z ograniczeniami funkcjonalnymi. </w:t>
            </w:r>
          </w:p>
        </w:tc>
      </w:tr>
      <w:tr w:rsidR="002B2962" w:rsidRPr="00123AED" w14:paraId="5BE77AAC"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11494E" w14:textId="0EA6D482" w:rsidR="00A77B3E" w:rsidRPr="007444BB" w:rsidRDefault="00A77B3E">
            <w:pPr>
              <w:spacing w:before="100"/>
              <w:rPr>
                <w:color w:val="000000"/>
                <w:lang w:val="pl-PL"/>
              </w:rPr>
            </w:pP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F361038" w14:textId="14CB0DF4" w:rsidR="00A77B3E" w:rsidRPr="007444BB" w:rsidRDefault="00A77B3E">
            <w:pPr>
              <w:spacing w:before="100"/>
              <w:rPr>
                <w:color w:val="000000"/>
                <w:lang w:val="pl-PL"/>
              </w:rPr>
            </w:pP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194135" w14:textId="7EC84F98" w:rsidR="00A77B3E" w:rsidRPr="007444BB" w:rsidRDefault="00A77B3E">
            <w:pPr>
              <w:spacing w:before="100"/>
              <w:rPr>
                <w:color w:val="000000"/>
                <w:lang w:val="pl-PL"/>
              </w:rPr>
            </w:pPr>
          </w:p>
        </w:tc>
      </w:tr>
      <w:tr w:rsidR="002B2962" w:rsidRPr="00123AED" w14:paraId="7DF295CD"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A5A1251" w14:textId="77777777" w:rsidR="00A77B3E" w:rsidRPr="007444BB" w:rsidRDefault="4FAA4C1C">
            <w:pPr>
              <w:spacing w:before="100"/>
              <w:rPr>
                <w:color w:val="000000"/>
                <w:lang w:val="pl-PL"/>
              </w:rPr>
            </w:pPr>
            <w:r w:rsidRPr="000E120C">
              <w:rPr>
                <w:color w:val="000000" w:themeColor="text1"/>
                <w:lang w:val="pl-PL"/>
              </w:rPr>
              <w:t>4. Europa o silniejszym wymiarze społecznym, bardziej sprzyjająca włączeniu społecznemu i wdrażająca Europejski filar praw socjalnych;</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C7D949A" w14:textId="77777777" w:rsidR="00A77B3E" w:rsidRPr="007444BB" w:rsidRDefault="4FAA4C1C">
            <w:pPr>
              <w:spacing w:before="100"/>
              <w:rPr>
                <w:color w:val="000000"/>
                <w:lang w:val="pl-PL"/>
              </w:rPr>
            </w:pPr>
            <w:r w:rsidRPr="000E120C">
              <w:rPr>
                <w:color w:val="000000" w:themeColor="text1"/>
                <w:lang w:val="pl-PL"/>
              </w:rPr>
              <w:t>RSO4.5. Zapewnianie równego dostępu do opieki zdrowotnej i wspieranie odporności systemów opieki zdrowotnej, w tym podstawowej opieki zdrowotnej, oraz wspieranie przechodzenia od opieki instytucjonalnej do opieki rodzinnej i środowiskowej</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8BAB65C" w14:textId="77777777" w:rsidR="00A77B3E" w:rsidRPr="007444BB" w:rsidRDefault="4FAA4C1C">
            <w:pPr>
              <w:spacing w:before="100"/>
              <w:rPr>
                <w:color w:val="000000"/>
                <w:lang w:val="pl-PL"/>
              </w:rPr>
            </w:pPr>
            <w:r w:rsidRPr="000E120C">
              <w:rPr>
                <w:color w:val="000000" w:themeColor="text1"/>
                <w:lang w:val="pl-PL"/>
              </w:rPr>
              <w:t xml:space="preserve">Wg prognoz do 2030 w WZP nastąpi dalsze rozwarstwianie się stanu zdrowia w poszczególnych grupach społ., pogarszanie się stanu zdrowia psychicznego oraz dalsze starzenie się społeczeństwa. Z utrzymującymi się niekorzystnymi trendami demograficznymi związany jest wzrost zachorowań na choroby przewlekłe oraz rosnące zapotrzebowanie na świadczenia opieki zdrowotnej oraz pielęgnacyjno-opiekuńcze i rehabilitacyjno-lecznicze. Dostępność świadczeń zdrowotnych POZ jest na dobrym poziomie, ale zakres zabezpieczenia tych świadczeń jest zróżnicowany wewn. regionu. Wyposażenie placówek ochrony zdrowia w sposób niewystarczający odpowiada zdiagnozowanym przyczynom częstej zachorowalności i umieralności. Wskazuje to na potrzeby w zakresie bazy infrastrukturalnej i poprawy jakości świadczonych usług medycznych. Na tle kraju niekorzystnie wypada dostępność mieszkańców regionu do AOS: kardiologicznej, neurologicznej, reumatologicznej, endokrynologicznej i hematologicznej (jedno z ostatnich miejsc w kraju w zakresie liczby porad na tys. mieszkańców). Istniejące braki w procesie diagnostyczno-leczniczym utrudniają szybkie rozpoczęcie procesu leczenia. Wg map potrzeb zdrowotnych w zakresie RM, region zajmuje odległą pozycję w liczbie świadczeń na tys. mieszkańców. Wskazuje się, że </w:t>
            </w:r>
            <w:r w:rsidRPr="000E120C">
              <w:rPr>
                <w:color w:val="000000" w:themeColor="text1"/>
                <w:lang w:val="pl-PL"/>
              </w:rPr>
              <w:lastRenderedPageBreak/>
              <w:t xml:space="preserve">duża śmiertelność wynika z braku profilaktyki, ale również z braku dostępu do wysokiej jakości usług medycznych oraz stosowania nowych technologii dostępnych w zakresie terapii medycznych. Proponowane obszary wsparcia inwestycyjnego opieki zdrowotnej są zgodne z Zał. D do Sprawozdania Krajowego 2019, gdzie wskazano wspieranie przejścia z opieki szpitalnej na przystępne cenowo i wysokiej jakości usługi w zakresie opieki domowej i usługi środowiskowe, a także w celu koordynacji opieki zdrowotnej, w tym opieki długoterminowej. Planowane przedsięwzięcia uwzględnią wspieranie równego dostępu do opieki zdrowotnej grup defaworyzowanych, wzmocnienie opieki ambulatoryjnej podstawowej i specjalistycznej, integrację opieki, promocję i profilaktykę zdrowotną i cyfrowe rozwiązania w zakresie zdrowia. </w:t>
            </w:r>
          </w:p>
        </w:tc>
      </w:tr>
      <w:tr w:rsidR="002B2962" w:rsidRPr="00123AED" w14:paraId="094AED2A"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E69C405" w14:textId="77777777" w:rsidR="00A77B3E" w:rsidRPr="007444BB" w:rsidRDefault="4FAA4C1C">
            <w:pPr>
              <w:spacing w:before="100"/>
              <w:rPr>
                <w:color w:val="000000"/>
                <w:lang w:val="pl-PL"/>
              </w:rPr>
            </w:pPr>
            <w:r w:rsidRPr="000E120C">
              <w:rPr>
                <w:color w:val="000000" w:themeColor="text1"/>
                <w:lang w:val="pl-PL"/>
              </w:rPr>
              <w:lastRenderedPageBreak/>
              <w:t>4. Europa o silniejszym wymiarze społecznym, bardziej sprzyjająca włączeniu społecznemu i wdrażająca Europejski filar praw socjalnych;</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91D90C" w14:textId="77777777" w:rsidR="00A77B3E" w:rsidRPr="007444BB" w:rsidRDefault="4FAA4C1C">
            <w:pPr>
              <w:spacing w:before="100"/>
              <w:rPr>
                <w:color w:val="000000"/>
                <w:lang w:val="pl-PL"/>
              </w:rPr>
            </w:pPr>
            <w:r w:rsidRPr="000E120C">
              <w:rPr>
                <w:color w:val="000000" w:themeColor="text1"/>
                <w:lang w:val="pl-PL"/>
              </w:rPr>
              <w:t>RSO4.6. Wzmacnianie roli kultury i zrównoważonej turystyki w rozwoju gospodarczym, włączeniu społecznym i innowacjach społecznych</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840640B" w14:textId="77777777" w:rsidR="00A77B3E" w:rsidRPr="007444BB" w:rsidRDefault="4FAA4C1C">
            <w:pPr>
              <w:spacing w:before="100"/>
              <w:rPr>
                <w:color w:val="000000"/>
                <w:lang w:val="pl-PL"/>
              </w:rPr>
            </w:pPr>
            <w:r w:rsidRPr="000E120C">
              <w:rPr>
                <w:color w:val="000000" w:themeColor="text1"/>
                <w:lang w:val="pl-PL"/>
              </w:rPr>
              <w:t xml:space="preserve">Szerokie uczestnictwo kulturalne sprzyja rozwojowi społeczeństwa opartego na wiedzy. Wysoka aktywność w tym obszarze to również sposób na wyrównywanie szans społecznych oraz – co jest niesłychanie istotne – inwestowanie w kapitał ludzki. Kultura to świadectwo rozwoju społeczności, należy więc zadbać o jej możliwie jak najszerszy rozwój, przynajmniej w skali regionalnej, poprzez stworzenie odpowiedniej bazy materialnej. Z analiz regionalnych wynika, że w regionie ma swoją siedzibę niedostateczna liczba instytucji kultury o znaczeniu ponadregionalnym. Województwo zachodniopomorskie na tle innych regionów wyróżnia odnoszenie się do sąsiedztwa morza i </w:t>
            </w:r>
            <w:r w:rsidRPr="000E120C">
              <w:rPr>
                <w:color w:val="000000" w:themeColor="text1"/>
                <w:lang w:val="pl-PL"/>
              </w:rPr>
              <w:lastRenderedPageBreak/>
              <w:t xml:space="preserve">jego zasobów – zarówno w ogólnie pojętym stylu życia, jak również w działalności ekonomicznej. Bogactwo walorów naturalnych województwa tworzy jego specyfikę, a jednocześnie stanowi stale niewykorzystany w pełni potencjał regionu. Większość jezior nadaje się doskonale do zagospodarowania pod kątem turystyki i rekreacji, ale tylko nieliczne posiadają odpowiednią infrastrukturę do uprawiania sportów wodnych. Dodatkowego impulsu rozwojowego wymaga proces zagospodarowania szlaków wodnych atrakcyjnych dla kajakarzy – Drawy, Iny, Regi, Parsęty czy Piławy. Ponadto poza pasem wybrzeża region nie posiada rozwiniętej infrastruktury służącej obsłudze ruchu turystycznego. Ten deficyt jest dostrzegalny w szczególności na obszarach wiejskich. Na terenie województwa zachodniopomorskiego znajdują się zabytki o międzynarodowej renomie, niestety wiele z nich wymaga renowacji oraz przywrócenia dawnej świetności. Ponieważ ruch turystyczny ukierunkowany jest nie tylko na wypoczynek nadwodny, ale również na aktywność związaną ze zwiedzaniem miejsc związanych z historią i kulturą regionu, ważną kwestię stanowi udostępnienie zabytków i ich otoczenia. Turystyka odgrywa ogromną rolę w rozwoju regionu. Wynika to z jej ogromnego potencjału w dziedzinie stymulowania innych sektorów oraz tworzenia nowych miejsc pracy, zwłaszcza dla młodych ludzi. </w:t>
            </w:r>
          </w:p>
        </w:tc>
      </w:tr>
      <w:tr w:rsidR="002B2962" w14:paraId="07C2B522"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791EB4" w14:textId="77777777" w:rsidR="00A77B3E" w:rsidRPr="000E120C" w:rsidRDefault="009F4183">
            <w:pPr>
              <w:spacing w:before="100"/>
              <w:rPr>
                <w:color w:val="000000"/>
                <w:lang w:val="pl-PL"/>
              </w:rPr>
            </w:pPr>
            <w:r w:rsidRPr="000E120C">
              <w:rPr>
                <w:color w:val="000000"/>
                <w:lang w:val="pl-PL"/>
              </w:rPr>
              <w:lastRenderedPageBreak/>
              <w:t>4. Europa o silniejszym wymiarze społecznym, bardziej sprzyjająca włączeniu społecznemu i wdrażająca Europejski filar praw socjalnych;</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9BACF1" w14:textId="65A277CC" w:rsidR="00A77B3E" w:rsidRPr="000E120C" w:rsidRDefault="009F4183">
            <w:pPr>
              <w:spacing w:before="100"/>
              <w:rPr>
                <w:color w:val="000000"/>
                <w:lang w:val="pl-PL"/>
              </w:rPr>
            </w:pPr>
            <w:r w:rsidRPr="000E120C">
              <w:rPr>
                <w:color w:val="000000"/>
                <w:lang w:val="pl-PL"/>
              </w:rPr>
              <w:t xml:space="preserve">ESO4.1. Poprawa dostępu do zatrudnienia i działań aktywizujących dla wszystkich osób poszukujących pracy – w szczególności osób </w:t>
            </w:r>
            <w:r w:rsidRPr="000E120C">
              <w:rPr>
                <w:color w:val="000000"/>
                <w:lang w:val="pl-PL"/>
              </w:rPr>
              <w:lastRenderedPageBreak/>
              <w:t>młodych, zwłaszcza poprzez wdrażanie gwarancji dla młodzieży – dla osób długotrwale bezrobotnych oraz grup znajdujących się w niekorzystnej sytuacji na rynku pracy, jak również dla osób biernych zawodowo, a także poprzez promowanie samozatrudnienia i ekonomii społecznej</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6467350" w14:textId="77777777" w:rsidR="00A77B3E" w:rsidRDefault="009F4183">
            <w:pPr>
              <w:spacing w:before="100"/>
              <w:rPr>
                <w:color w:val="000000"/>
              </w:rPr>
            </w:pPr>
            <w:r w:rsidRPr="000E120C">
              <w:rPr>
                <w:color w:val="000000"/>
                <w:lang w:val="pl-PL"/>
              </w:rPr>
              <w:lastRenderedPageBreak/>
              <w:t xml:space="preserve">Sytuacja na zachodniopomorskim rynku pracy przed kryzysem wywołanym pandemią COVID-19 była dobra - aktywność zawodowa była coraz </w:t>
            </w:r>
            <w:r w:rsidRPr="000E120C">
              <w:rPr>
                <w:color w:val="000000"/>
                <w:lang w:val="pl-PL"/>
              </w:rPr>
              <w:lastRenderedPageBreak/>
              <w:t xml:space="preserve">wyższa, a stopa bezrobocia ulegała zmniejszeniu. W lutym 2021 r. stopa bezrobocia rejestrowanego w województwie zachodniopomorskim wyniosła 8,8% i była o 1,6 p.p. wyższa niż przed rokiem. Wzrost bezrobocia w skali roku odnotowano we wszystkich regionach, największy w woj. zachodniopomorskim. Na koniec lutego 2021 r. w rejestrach PUP znajdowało się 55 030 osób bezrobotnych, tj. o 10 231 osób (22,8%) więcej niż w analogicznym miesiącu w 2020 r. W strukturze bezrobotnych większość stanowiły kobiety - 54,4%, osoby od 25 do 34 roku życia - 25,9%, osoby posiadające staż pracy od roku do 5 lat – 25,9% oraz pozostające poza zatrudnieniem powyżej 24 miesięcy – 21,8%. </w:t>
            </w:r>
            <w:r>
              <w:rPr>
                <w:color w:val="000000"/>
              </w:rPr>
              <w:t xml:space="preserve">Co trzecia osoba bezrobotna posiada wykształcenie gimnazjalne lub niższe. </w:t>
            </w:r>
          </w:p>
        </w:tc>
      </w:tr>
      <w:tr w:rsidR="002B2962" w:rsidRPr="00123AED" w14:paraId="263045F5"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3AB9093" w14:textId="77777777" w:rsidR="00A77B3E" w:rsidRPr="000E120C" w:rsidRDefault="009F4183">
            <w:pPr>
              <w:spacing w:before="100"/>
              <w:rPr>
                <w:color w:val="000000"/>
                <w:lang w:val="pl-PL"/>
              </w:rPr>
            </w:pPr>
            <w:r w:rsidRPr="000E120C">
              <w:rPr>
                <w:color w:val="000000"/>
                <w:lang w:val="pl-PL"/>
              </w:rPr>
              <w:lastRenderedPageBreak/>
              <w:t>4. Europa o silniejszym wymiarze społecznym, bardziej sprzyjająca włączeniu społecznemu i wdrażająca Europejski filar praw socjalnych;</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7D62C38" w14:textId="77777777" w:rsidR="00A77B3E" w:rsidRPr="000E120C" w:rsidRDefault="009F4183">
            <w:pPr>
              <w:spacing w:before="100"/>
              <w:rPr>
                <w:color w:val="000000"/>
                <w:lang w:val="pl-PL"/>
              </w:rPr>
            </w:pPr>
            <w:r w:rsidRPr="000E120C">
              <w:rPr>
                <w:color w:val="000000"/>
                <w:lang w:val="pl-PL"/>
              </w:rPr>
              <w:t>ESO4.2. Modernizacja instytucji i służb rynków pracy celem oceny i przewidywania zapotrzebowania na umiejętności oraz zapewnienia terminowej i odpowiednio dopasowanej pomocy i wsparcia na rzecz dostosowania umiejętności i kwalifikacji zawodowych do potrzeb rynku pracy oraz na rzecz przepływów i mobilności na rynku pracy</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E6B51DC" w14:textId="77777777" w:rsidR="00A77B3E" w:rsidRPr="000E120C" w:rsidRDefault="009F4183">
            <w:pPr>
              <w:spacing w:before="100"/>
              <w:rPr>
                <w:color w:val="000000"/>
                <w:lang w:val="pl-PL"/>
              </w:rPr>
            </w:pPr>
            <w:r w:rsidRPr="000E120C">
              <w:rPr>
                <w:color w:val="000000"/>
                <w:lang w:val="pl-PL"/>
              </w:rPr>
              <w:t xml:space="preserve">Jednymi z najważniejszych czynników wpływających na przyszły stan zachodniopomorskiego rynku pracy są przemiany demograficzne, które od lat wykazują niekorzystne tendencje demograficzne. Przewidywane utrzymanie się trendu demograficznego, jakim jest starzenie się społeczeństwa, a w konsekwencji uszczuplanie zasobów rynku pracy, wymuszają podejmowanie działań zmierzających do maksymalizacji wykorzystania zasobów kapitału ludzkiego. Pogłębiająca się luka na rynku pracy wskazująca na deficyt pracownika w korelacji z niedostosowaniem ich kompetencji do potrzeb nowoczesnej gospodarki, stawia nowe wyzwania przed Publicznymi Służbami Zatrudnienia. </w:t>
            </w:r>
          </w:p>
        </w:tc>
      </w:tr>
      <w:tr w:rsidR="002B2962" w:rsidRPr="00123AED" w14:paraId="38751499"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F8842C" w14:textId="77777777" w:rsidR="00A77B3E" w:rsidRPr="000E120C" w:rsidRDefault="009F4183">
            <w:pPr>
              <w:spacing w:before="100"/>
              <w:rPr>
                <w:color w:val="000000"/>
                <w:lang w:val="pl-PL"/>
              </w:rPr>
            </w:pPr>
            <w:r w:rsidRPr="000E120C">
              <w:rPr>
                <w:color w:val="000000"/>
                <w:lang w:val="pl-PL"/>
              </w:rPr>
              <w:lastRenderedPageBreak/>
              <w:t>4. Europa o silniejszym wymiarze społecznym, bardziej sprzyjająca włączeniu społecznemu i wdrażająca Europejski filar praw socjalnych;</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CF3605A" w14:textId="77777777" w:rsidR="00A77B3E" w:rsidRPr="000E120C" w:rsidRDefault="009F4183">
            <w:pPr>
              <w:spacing w:before="100"/>
              <w:rPr>
                <w:color w:val="000000"/>
                <w:lang w:val="pl-PL"/>
              </w:rPr>
            </w:pPr>
            <w:r w:rsidRPr="000E120C">
              <w:rPr>
                <w:color w:val="000000"/>
                <w:lang w:val="pl-PL"/>
              </w:rPr>
              <w:t>ESO4.3. Wspieranie zrównoważonego pod względem płci uczestnictwa w rynku pracy, równych warunków pracy oraz lepszej równowagi między życiem zawodowym a prywatnym, w tym poprzez dostęp do przystępnej cenowo opieki nad dziećmi i osobami wymagającymi wsparcia w codziennym funkcjonowaniu</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C44AC4" w14:textId="77777777" w:rsidR="00A77B3E" w:rsidRPr="000E120C" w:rsidRDefault="009F4183">
            <w:pPr>
              <w:spacing w:before="100"/>
              <w:rPr>
                <w:color w:val="000000"/>
                <w:lang w:val="pl-PL"/>
              </w:rPr>
            </w:pPr>
            <w:r w:rsidRPr="000E120C">
              <w:rPr>
                <w:color w:val="000000"/>
                <w:lang w:val="pl-PL"/>
              </w:rPr>
              <w:t>Kobiety na rynku pracy znajdują się w gorszej sytuacji niż mężczyźni. Potwierdzają to utrzymujące się od lat niższe wartości wskaźnika zatrudnienia i wskaźnika aktywności zawodowej oraz wyższy poziom bezrobocia. Według stanu na koniec grudnia 2021 r. w woj. zachodniopomorskim udział kobiet w ogólnej liczbie bezrobotnych wyniósł 55,9% i był o 1,1 p. proc. wyższy niż przed rokiem. Najwięcej bezrobotnych kobiet było w wieku 25–34 lata. Osoby długotrwale poszukujące pracy stanowiły 47,6% ogólnej liczby zarejestrowanych bezrobotnych, z czego 51,2% to kobiety (wobec 43,0% w 2020 r.). Udział aktywnych zawodowo w ogólnej liczbie osób w wieku 15–89 lat był wyższy wśród mężczyzn i wyniósł w III kwartale 2021 r. 66,3%, natomiast w populacji kobiet odsetek ten kształtował się na poziomie 50,7%. Wskaźnik zatrudnienia był zdecydowanie wyższy wśród mężczyzn – kształtował się na poziomie 64,3%, podczas gdy wśród kobiet wynosił 49,1% (odpowiednie wartości dla osób w wieku produkcyjnym wynosiły 80,9% oraz 73,4%).</w:t>
            </w:r>
          </w:p>
        </w:tc>
      </w:tr>
      <w:tr w:rsidR="002B2962" w:rsidRPr="00123AED" w14:paraId="0AAB55E5"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EA411C9" w14:textId="77777777" w:rsidR="00A77B3E" w:rsidRPr="000E120C" w:rsidRDefault="009F4183">
            <w:pPr>
              <w:spacing w:before="100"/>
              <w:rPr>
                <w:color w:val="000000"/>
                <w:lang w:val="pl-PL"/>
              </w:rPr>
            </w:pPr>
            <w:r w:rsidRPr="000E120C">
              <w:rPr>
                <w:color w:val="000000"/>
                <w:lang w:val="pl-PL"/>
              </w:rPr>
              <w:t>4. Europa o silniejszym wymiarze społecznym, bardziej sprzyjająca włączeniu społecznemu i wdrażająca Europejski filar praw socjalnych;</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74B54E9" w14:textId="77777777" w:rsidR="00A77B3E" w:rsidRPr="000E120C" w:rsidRDefault="009F4183">
            <w:pPr>
              <w:spacing w:before="100"/>
              <w:rPr>
                <w:color w:val="000000"/>
                <w:lang w:val="pl-PL"/>
              </w:rPr>
            </w:pPr>
            <w:r w:rsidRPr="000E120C">
              <w:rPr>
                <w:color w:val="000000"/>
                <w:lang w:val="pl-PL"/>
              </w:rPr>
              <w:t>ESO4.4. Wspieranie dostosowania pracowników, przedsiębiorstw i przedsiębiorców do zmian, wspieranie aktywnego i zdrowego starzenia się oraz zdrowego i dobrze dostosowanego środowiska pracy, które uwzględnia zagrożenia dla zdrowia</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0056974" w14:textId="77777777" w:rsidR="00A77B3E" w:rsidRPr="000E120C" w:rsidRDefault="009F4183">
            <w:pPr>
              <w:spacing w:before="100"/>
              <w:rPr>
                <w:color w:val="000000"/>
                <w:lang w:val="pl-PL"/>
              </w:rPr>
            </w:pPr>
            <w:r w:rsidRPr="000E120C">
              <w:rPr>
                <w:color w:val="000000"/>
                <w:lang w:val="pl-PL"/>
              </w:rPr>
              <w:t xml:space="preserve">W województwie zachodniopomorskim w 2018 r. działalność prowadziło 223 953 przedsiębiorstw (wg rejestru REGON). Dominują mikroprzedsiębiorstwa stanowiąc 96,7% ogółu zarejestrowanych podmiotów (małe 2,7%, średnie 0,6%). Rynek pracy ulega przemianom w bardzo szybkim tempie spowodowanym przez rozwój cyfryzacji, rozkwit technologii czy szybki przepływ informacji. Przedsiębiorcy, którzy dążą do rozwoju firmy, muszą inwestować w rozwój zarówno technologiczny, jak i kapitału ludzkiego. </w:t>
            </w:r>
            <w:r w:rsidRPr="000E120C">
              <w:rPr>
                <w:color w:val="000000"/>
                <w:lang w:val="pl-PL"/>
              </w:rPr>
              <w:lastRenderedPageBreak/>
              <w:t xml:space="preserve">Pracodawca powinien stworzyć swoim pracownikom możliwości rozwoju w ramach wykonywanej przez nich pracy. Współczynnik aktywności zawodowej w 2018 r. dla mieszkańców województwa wyniósł 54,8%. Najniższą aktywnością zawodową charakteryzowały się osoby w wieku 55 lat i więcej. Ma to duże znaczenie dla opieki zdrowotnej, ponieważ po 55 roku życia wzrasta liczba zachorowań i związana z tym liczba interwencji medycznych oraz potrzeb w zakresie zapewnienia wieloprofilowej opieki zdrowotnej. </w:t>
            </w:r>
          </w:p>
        </w:tc>
      </w:tr>
      <w:tr w:rsidR="002B2962" w:rsidRPr="00123AED" w14:paraId="1A26F602"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A0AE1FE" w14:textId="77777777" w:rsidR="00A77B3E" w:rsidRPr="000E120C" w:rsidRDefault="009F4183">
            <w:pPr>
              <w:spacing w:before="100"/>
              <w:rPr>
                <w:color w:val="000000"/>
                <w:lang w:val="pl-PL"/>
              </w:rPr>
            </w:pPr>
            <w:r w:rsidRPr="000E120C">
              <w:rPr>
                <w:color w:val="000000"/>
                <w:lang w:val="pl-PL"/>
              </w:rPr>
              <w:lastRenderedPageBreak/>
              <w:t>4. Europa o silniejszym wymiarze społecznym, bardziej sprzyjająca włączeniu społecznemu i wdrażająca Europejski filar praw socjalnych;</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E8CC921" w14:textId="77777777" w:rsidR="00A77B3E" w:rsidRPr="000E120C" w:rsidRDefault="009F4183">
            <w:pPr>
              <w:spacing w:before="100"/>
              <w:rPr>
                <w:color w:val="000000"/>
                <w:lang w:val="pl-PL"/>
              </w:rPr>
            </w:pPr>
            <w:r w:rsidRPr="000E120C">
              <w:rPr>
                <w:color w:val="000000"/>
                <w:lang w:val="pl-PL"/>
              </w:rPr>
              <w:t>ESO4.6.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A0CDA7E" w14:textId="77777777" w:rsidR="00A77B3E" w:rsidRPr="000E120C" w:rsidRDefault="009F4183">
            <w:pPr>
              <w:spacing w:before="100"/>
              <w:rPr>
                <w:color w:val="000000"/>
                <w:lang w:val="pl-PL"/>
              </w:rPr>
            </w:pPr>
            <w:r w:rsidRPr="000E120C">
              <w:rPr>
                <w:color w:val="000000"/>
                <w:lang w:val="pl-PL"/>
              </w:rPr>
              <w:t xml:space="preserve">Na przestrzeni ostatnich lat liczba przedszkoli w regionie systematycznie rośnie, lecz nadal nie jest wystarczająca. W roku szkolnym 2018/2019 w województwie funkcjonowało 426 przedszkoli i tylko 85 na wsi. Miejsc w placówkach wychowania przedszkolnego było łącznie dla 55 818 dzieci, w tym w samych przedszkolach dla 41 938 dzieci (pozostałe miejsca to oddziały przedszkolne w szkołach, punkty przedszkolne i zespoły wychowania przedszkolnego). Zauważalna jest tendencja wzrostowa, natomiast sam przyrost liczby przedszkoli nie odzwierciedla popytu na świadczenie tych usług. Poziom egzaminu ósmoklasisty z języka polskiego jest niski i w roku szkolnym 2020/2021 wyniósł średnio 55,58 % – o 4,42 p.proc. mniej niż wynik ogólnopolski, z matematyki - 42,20 % przy średniej ogólnopolskiej o 4,8 p. proc. wyższej. Z języków angielskiego i niemieckiego osiągnęli wynik o 3 p. proc. niższy od średniej krajowej. Średnie wyniki matur w województwie wynoszą ok. 70% i wypadają poniżej średniej dla całego kraju. Poziom </w:t>
            </w:r>
            <w:r w:rsidRPr="000E120C">
              <w:rPr>
                <w:color w:val="000000"/>
                <w:lang w:val="pl-PL"/>
              </w:rPr>
              <w:lastRenderedPageBreak/>
              <w:t xml:space="preserve">kształcenia uczniów w zakresie kompetencji zawodowych nie jest satysfakcjonujący. Programy nauczania i kierunki kształcenia nie są dostosowane do potrzeb regionalnego/ lokalnego rynku pracy. Natomiast współpraca szkół z przedsiębiorcami w szczególności w obszarze związanym chociażby z rozwojem nowych technologii czy automatyzacją jest rzadko nawiązywana. </w:t>
            </w:r>
          </w:p>
        </w:tc>
      </w:tr>
      <w:tr w:rsidR="002B2962" w:rsidRPr="00123AED" w14:paraId="4434B034"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3B86338" w14:textId="77777777" w:rsidR="00A77B3E" w:rsidRPr="000E120C" w:rsidRDefault="009F4183">
            <w:pPr>
              <w:spacing w:before="100"/>
              <w:rPr>
                <w:color w:val="000000"/>
                <w:lang w:val="pl-PL"/>
              </w:rPr>
            </w:pPr>
            <w:r w:rsidRPr="000E120C">
              <w:rPr>
                <w:color w:val="000000"/>
                <w:lang w:val="pl-PL"/>
              </w:rPr>
              <w:lastRenderedPageBreak/>
              <w:t>4. Europa o silniejszym wymiarze społecznym, bardziej sprzyjająca włączeniu społecznemu i wdrażająca Europejski filar praw socjalnych;</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C359E6" w14:textId="77777777" w:rsidR="00A77B3E" w:rsidRPr="000E120C" w:rsidRDefault="009F4183">
            <w:pPr>
              <w:spacing w:before="100"/>
              <w:rPr>
                <w:color w:val="000000"/>
                <w:lang w:val="pl-PL"/>
              </w:rPr>
            </w:pPr>
            <w:r w:rsidRPr="000E120C">
              <w:rPr>
                <w:color w:val="000000"/>
                <w:lang w:val="pl-PL"/>
              </w:rPr>
              <w:t>ESO4.7. 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85C9E60" w14:textId="77777777" w:rsidR="00A77B3E" w:rsidRPr="000E120C" w:rsidRDefault="009F4183">
            <w:pPr>
              <w:spacing w:before="100"/>
              <w:rPr>
                <w:color w:val="000000"/>
                <w:lang w:val="pl-PL"/>
              </w:rPr>
            </w:pPr>
            <w:r w:rsidRPr="000E120C">
              <w:rPr>
                <w:color w:val="000000"/>
                <w:lang w:val="pl-PL"/>
              </w:rPr>
              <w:t xml:space="preserve">Wg informacji wskazanych w „Monitorze edukacji i kształcenia 2019”, jeden z kluczowych wskaźników w dziedzinie kształcenia i szkolenia – udział dorosłych w wieku 25-64 lat w kształceniu ustawicznym, wyniósł w Polsce w 2018 roku 5,7%. Liczbę tę zestawiono ze wskaźnikiem procentowym oszacowanym w roku 2009, który wynosił 4,7%. Przez dekadę liczba osób biorących udział w kształceniu ustawicznym w Polsce zwiększyła się o 1 p.p, a zatem jest to nieznaczny wzrost. Dla porównania, średnia dla Unii Europejskiej wyniosła w 2009 roku 9,5%, aby do 2018 roku wzrosnąć do wartości 11,1%. Faktem jest zatem utrzymywanie się nadal na niskim poziomie odsetka osób uczestniczących w kształceniu dorosłych. W zakresie uzyskiwania kwalifikacji na poziomie ponadgimnazjalnym przez osoby dorosłe, jedynie 7,6% Polaków takich kwalifikacji nie uzyskało. W porównaniu do średniej w UE, która wyniosła prawie 22%, jest to zadowalający wynik. Jeśli chodzi natomiast o osoby dorosłe o statusie osoby zatrudnionej, posiadające niskie kwalifikacje zgodnie z informacjami wskazanymi w „Monitorze edukacji i kształcenia 2019”, ich odsetek wynosił już 43,1% </w:t>
            </w:r>
            <w:r w:rsidRPr="000E120C">
              <w:rPr>
                <w:color w:val="000000"/>
                <w:lang w:val="pl-PL"/>
              </w:rPr>
              <w:lastRenderedPageBreak/>
              <w:t xml:space="preserve">i zbliżony jest do średniej w UE, która wynosi prawie 57%. Wskazuje to jednoznacznie, że wyzwaniem dla regionu wciąż pozostaje konieczność podnoszenia kwalifikacji zawodowych przez Polaków oraz podkreśla fakt, że edukacja tak naprawdę nie ma wyznaczonego horyzontu końcowego, a jej permanentny charakter wpływa bezpośrednio na całokształt życia zawodowego. Do tego przykłada się również dynamiczne zmieniający się rynek pracy: nowe technologie, cyfryzacja, automatyzacja, zmiany klimatyczne, które powodują, że konieczne jest dostosowanie kwalifikacji osób dorosłych do zmieniających się potrzeb gospodarki. </w:t>
            </w:r>
          </w:p>
        </w:tc>
      </w:tr>
      <w:tr w:rsidR="002B2962" w:rsidRPr="00123AED" w14:paraId="003C3586"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45880E0" w14:textId="77777777" w:rsidR="00A77B3E" w:rsidRPr="000E120C" w:rsidRDefault="009F4183">
            <w:pPr>
              <w:spacing w:before="100"/>
              <w:rPr>
                <w:color w:val="000000"/>
                <w:lang w:val="pl-PL"/>
              </w:rPr>
            </w:pPr>
            <w:r w:rsidRPr="000E120C">
              <w:rPr>
                <w:color w:val="000000"/>
                <w:lang w:val="pl-PL"/>
              </w:rPr>
              <w:lastRenderedPageBreak/>
              <w:t>4. Europa o silniejszym wymiarze społecznym, bardziej sprzyjająca włączeniu społecznemu i wdrażająca Europejski filar praw socjalnych;</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254DDE1" w14:textId="77777777" w:rsidR="00A77B3E" w:rsidRPr="000E120C" w:rsidRDefault="009F4183">
            <w:pPr>
              <w:spacing w:before="100"/>
              <w:rPr>
                <w:color w:val="000000"/>
                <w:lang w:val="pl-PL"/>
              </w:rPr>
            </w:pPr>
            <w:r w:rsidRPr="000E120C">
              <w:rPr>
                <w:color w:val="000000"/>
                <w:lang w:val="pl-PL"/>
              </w:rPr>
              <w:t>ESO4.8. Wspieranie aktywnego włączenia społecznego w celu promowania równości szans, niedyskryminacji i aktywnego uczestnictwa, oraz zwiększanie zdolności do zatrudnienia, w szczególności grup w niekorzystnej sytuacji</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CD0C5AC" w14:textId="24DAB76F" w:rsidR="00A77B3E" w:rsidRPr="000E120C" w:rsidRDefault="009F4183">
            <w:pPr>
              <w:spacing w:before="100"/>
              <w:rPr>
                <w:color w:val="000000"/>
                <w:lang w:val="pl-PL"/>
              </w:rPr>
            </w:pPr>
            <w:r w:rsidRPr="000E120C">
              <w:rPr>
                <w:color w:val="000000"/>
                <w:lang w:val="pl-PL"/>
              </w:rPr>
              <w:t xml:space="preserve">Z ogólnej liczby osób korzystających ze wsparcia w ramach pomocy społecznej, 80% otrzymało świadczenie pieniężne Z powodu ubóstwa pomoc społeczną przyznano w 2018 r. 24 528 osobom. Głównym powodem przyznawania świadczeń z systemu pomocy społecznej – obok ubóstwa - jest bezrobocie. Stopa bezrobocia w Polsce w grudniu 2018 r. wynosiła 5,8%. Bezrobocie w województwie zachodniopomorskim jest zróżnicowane terytorialnie. Ogólna liczba ludności w wieku 15 lat i więcej wyniosła 1 342 tys., przy czym liczba aktywnych zawodowo wyniosła 735 000 osób, a biernych zawodowo 607 tys. osób. Wśród osób wykluczonych dużą grupę stanowią osoby niepełnosprawne. W Polsce pod koniec 2018 r. pracujące osoby z niepełnosprawnością stanowiły 3,6% ogólnej liczby pracujących. Różnice między aktywnością zawodową osób sprawnych i z niepełnosprawnością są znaczące. W roku 2017 współczynnik aktywności </w:t>
            </w:r>
            <w:r w:rsidRPr="000E120C">
              <w:rPr>
                <w:color w:val="000000"/>
                <w:lang w:val="pl-PL"/>
              </w:rPr>
              <w:lastRenderedPageBreak/>
              <w:t>zawodowej osób sprawnych w wieku produkcyjnym wynosił 79,8%, wskaźnik zatrudnienia 75,9%, a stopa bezrobocia 4,9%. Różnica między wskaźnikiem zatrudnienia osób sprawnych a osób z niepełnosprawnością w wieku produkcyjnym wynosiła 49,6% a między stopą bezrobocia tych dwóch grup 4,4 pkt %. Dlatego konieczne jest wyrównywanie szans osób zagrożonych wykluczeniem społecznym tak, aby włączać je w życie społeczne oraz ułatwiać integrację na rynku pracy.</w:t>
            </w:r>
          </w:p>
        </w:tc>
      </w:tr>
      <w:tr w:rsidR="002B2962" w:rsidRPr="00123AED" w14:paraId="1A87FC4C"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0DE0796" w14:textId="77777777" w:rsidR="00A77B3E" w:rsidRPr="000E120C" w:rsidRDefault="009F4183">
            <w:pPr>
              <w:spacing w:before="100"/>
              <w:rPr>
                <w:color w:val="000000"/>
                <w:lang w:val="pl-PL"/>
              </w:rPr>
            </w:pPr>
            <w:r w:rsidRPr="000E120C">
              <w:rPr>
                <w:color w:val="000000"/>
                <w:lang w:val="pl-PL"/>
              </w:rPr>
              <w:lastRenderedPageBreak/>
              <w:t>4. Europa o silniejszym wymiarze społecznym, bardziej sprzyjająca włączeniu społecznemu i wdrażająca Europejski filar praw socjalnych;</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D5B7ED" w14:textId="77777777" w:rsidR="00A77B3E" w:rsidRPr="000E120C" w:rsidRDefault="009F4183">
            <w:pPr>
              <w:spacing w:before="100"/>
              <w:rPr>
                <w:color w:val="000000"/>
                <w:lang w:val="pl-PL"/>
              </w:rPr>
            </w:pPr>
            <w:r w:rsidRPr="000E120C">
              <w:rPr>
                <w:color w:val="000000"/>
                <w:lang w:val="pl-PL"/>
              </w:rPr>
              <w:t>ESO4.9. Wspieranie integracji społeczno-gospodarczej obywateli państw trzecich, w tym migrantów</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1FDA3F7" w14:textId="77777777" w:rsidR="00A77B3E" w:rsidRPr="000E120C" w:rsidRDefault="009F4183">
            <w:pPr>
              <w:spacing w:before="100"/>
              <w:rPr>
                <w:color w:val="000000"/>
                <w:lang w:val="pl-PL"/>
              </w:rPr>
            </w:pPr>
            <w:r w:rsidRPr="000E120C">
              <w:rPr>
                <w:color w:val="000000"/>
                <w:lang w:val="pl-PL"/>
              </w:rPr>
              <w:t xml:space="preserve">W województwie zachodniopomorskim liczba cudzoziemców posiadających ważne dokumenty uprawniające do pobytu w Polsce wydane przez Wojewodę Zachodniopomorskiego w 2018 r. wyniosła 20 252. W porównaniu z danymi z roku 2016 liczba ta zwiększyła się o 31,26%. Według danych z analizy „Powierzenie wykonywania pracy cudzoziemcom na podstawie oświadczenia pracodawcy w województwie zachodniopomorskim w 2017 roku”, na obszarze województwa zachodniopomorskiego pracodawcy lub podmioty zamierzające powierzyć wykonywanie krótkoterminowej pracy cudzoziemcowi złożyli łącznie 70 478 niezbędnych oświadczeń wobec 55 604 rok wcześniej. Liczba złożonych oświadczeń jest zróżnicowana terytorialnie. Powyższe dane pokazują, że należy zapewnić migrantom warunki sprzyjające ich integracji ze społecznością lokalną, w środowisku zawodowym czy szkolnym, z zachowaniem różnorodności kulturowej. </w:t>
            </w:r>
          </w:p>
        </w:tc>
      </w:tr>
      <w:tr w:rsidR="002B2962" w:rsidRPr="00123AED" w14:paraId="6BA9AB44"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DE6AC1D" w14:textId="77777777" w:rsidR="00A77B3E" w:rsidRPr="000E120C" w:rsidRDefault="009F4183">
            <w:pPr>
              <w:spacing w:before="100"/>
              <w:rPr>
                <w:color w:val="000000"/>
                <w:lang w:val="pl-PL"/>
              </w:rPr>
            </w:pPr>
            <w:r w:rsidRPr="000E120C">
              <w:rPr>
                <w:color w:val="000000"/>
                <w:lang w:val="pl-PL"/>
              </w:rPr>
              <w:lastRenderedPageBreak/>
              <w:t>4. Europa o silniejszym wymiarze społecznym, bardziej sprzyjająca włączeniu społecznemu i wdrażająca Europejski filar praw socjalnych;</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565B515" w14:textId="77777777" w:rsidR="00A77B3E" w:rsidRPr="000E120C" w:rsidRDefault="009F4183">
            <w:pPr>
              <w:spacing w:before="100"/>
              <w:rPr>
                <w:color w:val="000000"/>
                <w:lang w:val="pl-PL"/>
              </w:rPr>
            </w:pPr>
            <w:r w:rsidRPr="000E120C">
              <w:rPr>
                <w:color w:val="000000"/>
                <w:lang w:val="pl-PL"/>
              </w:rPr>
              <w:t>ESO4.11.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9E0AF15" w14:textId="77777777" w:rsidR="00A77B3E" w:rsidRPr="000E120C" w:rsidRDefault="009F4183">
            <w:pPr>
              <w:spacing w:before="100"/>
              <w:rPr>
                <w:color w:val="000000"/>
                <w:lang w:val="pl-PL"/>
              </w:rPr>
            </w:pPr>
            <w:r w:rsidRPr="000E120C">
              <w:rPr>
                <w:color w:val="000000"/>
                <w:lang w:val="pl-PL"/>
              </w:rPr>
              <w:t xml:space="preserve">Analizując strukturę ludności województwa zachodniopomorskiego w oparciu o zestawienie jej według ekonomicznych grup wieku, stwierdzić można, że wzrasta liczba osób w wieku poprodukcyjnym. Ta niekorzystna zmiana w strukturze wiekowej populacji związana jest ze wzrostem współczynnika obciążenia demograficznego osobami starszymi i postępującym procesem starzenia się społeczeństwa. Odsetek osób w wieku 65 lat i więcej w populacji ogółem ulega systematycznemu zwiększeniu. Jednocześnie, co 25 mieszkaniec Pomorza Zachodniego w wieku poprodukcyjnym jest beneficjentem pomocy społecznej. W kontekście danych za 2020 oraz prognoz demograficznych na 2025 rok obejmujących liczbę ludności w wieku poprodukcyjnym, wartości te będą wzrastać, a co za tym idzie – wzrastać będzie również liczba osób wymagających wsparcia w codziennym funkcjonowaniu. Niezbędne jest zatem zwiększanie dostępu do usług społecznych świadczonych w formule zdeinstytucjonalizowanej, w miejscu zamieszkania osoby wymagającej wsparcia, z wykorzystaniem pomocy środowiskowej. </w:t>
            </w:r>
          </w:p>
        </w:tc>
      </w:tr>
      <w:tr w:rsidR="002B2962" w:rsidRPr="00123AED" w14:paraId="0AF00BB3"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71C4C75" w14:textId="77777777" w:rsidR="00A77B3E" w:rsidRPr="000E120C" w:rsidRDefault="009F4183">
            <w:pPr>
              <w:spacing w:before="100"/>
              <w:rPr>
                <w:color w:val="000000"/>
                <w:lang w:val="pl-PL"/>
              </w:rPr>
            </w:pPr>
            <w:r w:rsidRPr="000E120C">
              <w:rPr>
                <w:color w:val="000000"/>
                <w:lang w:val="pl-PL"/>
              </w:rPr>
              <w:t>4. Europa o silniejszym wymiarze społecznym, bardziej sprzyjająca włączeniu społecznemu i wdrażająca Europejski filar praw socjalnych;</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AE0EFA" w14:textId="77777777" w:rsidR="00A77B3E" w:rsidRPr="000E120C" w:rsidRDefault="009F4183">
            <w:pPr>
              <w:spacing w:before="100"/>
              <w:rPr>
                <w:color w:val="000000"/>
                <w:lang w:val="pl-PL"/>
              </w:rPr>
            </w:pPr>
            <w:r w:rsidRPr="000E120C">
              <w:rPr>
                <w:color w:val="000000"/>
                <w:lang w:val="pl-PL"/>
              </w:rPr>
              <w:t>ESO4.12. Promowanie integracji społecznej osób zagrożonych ubóstwem lub wykluczeniem społecznym, w tym osób najbardziej potrzebujących i dzieci</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816AEF" w14:textId="77777777" w:rsidR="00A77B3E" w:rsidRPr="000E120C" w:rsidRDefault="009F4183">
            <w:pPr>
              <w:spacing w:before="100"/>
              <w:rPr>
                <w:color w:val="000000"/>
                <w:lang w:val="pl-PL"/>
              </w:rPr>
            </w:pPr>
            <w:r w:rsidRPr="000E120C">
              <w:rPr>
                <w:color w:val="000000"/>
                <w:lang w:val="pl-PL"/>
              </w:rPr>
              <w:t xml:space="preserve">W województwie w 2018 r. funkcjonowały ogółem 2 408 rodziny zastępcze. Sprawowały one opiekę nad 3 717 dziećmi. Wśród rodzinnych form pieczy zastępczej 1 626 funkcjonowało w formie rodziny zastępczej spokrewnionej, 604 rodziny zastępcze niezawodowe, 119 rodziny zastępcze zawodowe oraz 59 jako rodzinne domy dziecka. W zakresie rodzinnej pieczy zastępczej nastąpił </w:t>
            </w:r>
            <w:r w:rsidRPr="000E120C">
              <w:rPr>
                <w:color w:val="000000"/>
                <w:lang w:val="pl-PL"/>
              </w:rPr>
              <w:lastRenderedPageBreak/>
              <w:t xml:space="preserve">spadek liczby rodzin zastępczych spokrewnionych i rodzin zastępczych niezawodowych. Najwięcej rodzin zastępczych spokrewnionych występuje w powiecie m. Szczecin (384), w powiecie stargardzkim (125) i goleniowskim (105), natomiast najmniej w powiecie łobeskim (22). W 2019 r. na terenie województwa prowadzonych było 60 placówek opiekuńczo-wychowawczych. W ramach instytucjonalnej pieczy zastępczej prowadzone były 22 placówki typu socjalizacyjnego, 23 placówki łączące zadania placówek, 14 placówek typu rodzinnego oraz 1 typu interwencyjnego. W placówkach tych, na koniec roku 2018 przebywało 880 dzieci, o 18 dzieci mniej niż w roku ubiegłym. W 2018 r. w instytucjonalnej pieczy zastępczej umieszczono 273 dzieci, a 140 ją opuściło, z czego 68 powróciło do rodzin naturalnych. W obliczu przedstawionych danych niezbędne jest wspieranie rodziny jako podstawowej komórki warunkującej prawidłowe funkcjonowanie społeczeństwa, również poprzez interwencję kryzysową, aby zapobiegać jej rozpadowi oraz konieczności zapewnienia dziecku pieczy zastępczej, a także wspieranie rodzicielstwa zastępczego oraz deinstytucjonalizacji całego systemu na rzecz rodzinnej pieczy zastępczej. </w:t>
            </w:r>
          </w:p>
        </w:tc>
      </w:tr>
      <w:tr w:rsidR="002B2962" w:rsidRPr="00123AED" w14:paraId="262F0121"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FD8055" w14:textId="77777777" w:rsidR="00A77B3E" w:rsidRPr="000E120C" w:rsidRDefault="009F4183">
            <w:pPr>
              <w:spacing w:before="100"/>
              <w:rPr>
                <w:color w:val="000000"/>
                <w:lang w:val="pl-PL"/>
              </w:rPr>
            </w:pPr>
            <w:r w:rsidRPr="000E120C">
              <w:rPr>
                <w:color w:val="000000"/>
                <w:lang w:val="pl-PL"/>
              </w:rPr>
              <w:lastRenderedPageBreak/>
              <w:t>5. Europa bliższa obywatelom dzięki wspieraniu zrównoważonego i zintegrowanego rozwoju wszystkich rodzajów terytoriów i inicjatyw lokalnych.</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312075" w14:textId="77777777" w:rsidR="00A77B3E" w:rsidRPr="000E120C" w:rsidRDefault="009F4183">
            <w:pPr>
              <w:spacing w:before="100"/>
              <w:rPr>
                <w:color w:val="000000"/>
                <w:lang w:val="pl-PL"/>
              </w:rPr>
            </w:pPr>
            <w:r w:rsidRPr="000E120C">
              <w:rPr>
                <w:color w:val="000000"/>
                <w:lang w:val="pl-PL"/>
              </w:rPr>
              <w:t>RSO5.1. Wspieranie zintegrowanego i sprzyjającego włączeniu społecznemu rozwoju społecznego, gospodarczego i środowiskowego, kultury, dziedzictwa naturalnego, zrównoważonej turystyki i bezpieczeństwa na obszarach miejskich</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CB711B4" w14:textId="77777777" w:rsidR="00A77B3E" w:rsidRPr="000E120C" w:rsidRDefault="009F4183">
            <w:pPr>
              <w:spacing w:before="100"/>
              <w:rPr>
                <w:color w:val="000000"/>
                <w:lang w:val="pl-PL"/>
              </w:rPr>
            </w:pPr>
            <w:r w:rsidRPr="000E120C">
              <w:rPr>
                <w:color w:val="000000"/>
                <w:lang w:val="pl-PL"/>
              </w:rPr>
              <w:t xml:space="preserve">Dotychczasowe doświadczenia oraz dokumenty programowe wskazują na potrzebę odejścia od interwencji punktowej na rzecz realizacji wielosektorowych strategii terytorialnych. Instrumenty ZIT realizowane w Miejskich Obszarach Funkcjonalnych partnerstw zbudowanych na obszarze całego województwa zapewnią realizację projektów odpowiadających </w:t>
            </w:r>
            <w:r w:rsidRPr="000E120C">
              <w:rPr>
                <w:color w:val="000000"/>
                <w:lang w:val="pl-PL"/>
              </w:rPr>
              <w:lastRenderedPageBreak/>
              <w:t xml:space="preserve">zidentyfikowanym terytorialnie potencjałom i deficytom, powiązanych i komplementarnych, efektywnych pod względem kosztów, o szerszym oddziaływaniu prorozwojowym i skali rozwiązywanych problemów. Skoordynowana terytorialnie interwencja, ukierunkowana na wzmocnienie potencjałów rozwojowych danych obszarów, będzie przyczyniała się do wzmacniania lokalnych powiązań oraz wzrostu potencjału gospodarczego regionu. </w:t>
            </w:r>
          </w:p>
        </w:tc>
      </w:tr>
      <w:tr w:rsidR="002B2962" w:rsidRPr="00123AED" w14:paraId="3238342B" w14:textId="77777777" w:rsidTr="1ADDAEA5">
        <w:trPr>
          <w:trHeight w:val="160"/>
        </w:trPr>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44B278D" w14:textId="77777777" w:rsidR="00A77B3E" w:rsidRPr="000E120C" w:rsidRDefault="009F4183">
            <w:pPr>
              <w:spacing w:before="100"/>
              <w:rPr>
                <w:color w:val="000000"/>
                <w:lang w:val="pl-PL"/>
              </w:rPr>
            </w:pPr>
            <w:r w:rsidRPr="000E120C">
              <w:rPr>
                <w:color w:val="000000"/>
                <w:lang w:val="pl-PL"/>
              </w:rPr>
              <w:lastRenderedPageBreak/>
              <w:t>5. Europa bliższa obywatelom dzięki wspieraniu zrównoważonego i zintegrowanego rozwoju wszystkich rodzajów terytoriów i inicjatyw lokalnych.</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23940E4" w14:textId="77777777" w:rsidR="00A77B3E" w:rsidRPr="000E120C" w:rsidRDefault="009F4183">
            <w:pPr>
              <w:spacing w:before="100"/>
              <w:rPr>
                <w:color w:val="000000"/>
                <w:lang w:val="pl-PL"/>
              </w:rPr>
            </w:pPr>
            <w:r w:rsidRPr="000E120C">
              <w:rPr>
                <w:color w:val="000000"/>
                <w:lang w:val="pl-PL"/>
              </w:rPr>
              <w:t>RSO5.2. Wspieranie zintegrowanego i sprzyjającego włączeniu społecznemu rozwoju społecznego, gospodarczego i środowiskowego na poziomie lokalnym, kultury, dziedzictwa naturalnego, zrównoważonej turystyki i bezpieczeństwa na obszarach innych niż miejskie</w:t>
            </w:r>
          </w:p>
        </w:tc>
        <w:tc>
          <w:tcPr>
            <w:tcW w:w="10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97B1742" w14:textId="77777777" w:rsidR="00A77B3E" w:rsidRPr="000E120C" w:rsidRDefault="009F4183">
            <w:pPr>
              <w:spacing w:before="100"/>
              <w:rPr>
                <w:color w:val="000000"/>
                <w:lang w:val="pl-PL"/>
              </w:rPr>
            </w:pPr>
            <w:r w:rsidRPr="000E120C">
              <w:rPr>
                <w:color w:val="000000"/>
                <w:lang w:val="pl-PL"/>
              </w:rPr>
              <w:t xml:space="preserve">Dotychczasowe doświadczenia oraz dokumenty programowe wskazują na potrzebę odejścia od interwencji punktowej na rzecz realizacji wielosektorowych strategii terytorialnych. Instrument IIT realizowany w Obszarach Funkcjonalnych partnerstw zbudowanych na obszarze, gdzie nie ma miasta rdzeniowego, zapewni realizację projektów odpowiadających zidentyfikowanym terytorialnie potencjałom i deficytom, powiązanych i komplementarnych, efektywnych pod względem kosztów, o szerszym oddziaływaniu prorozwojowym i skali rozwiązywanych problemów. Skoordynowana terytorialnie interwencja, ukierunkowana na wzmocnienie potencjałów rozwojowych danych obszarów, będzie przyczyniała się do wzmacniania lokalnych powiązań oraz wzrostu potencjału gospodarczego regionu. </w:t>
            </w:r>
          </w:p>
        </w:tc>
      </w:tr>
    </w:tbl>
    <w:p w14:paraId="31362366" w14:textId="77777777" w:rsidR="00A77B3E" w:rsidRPr="000E120C" w:rsidRDefault="009F4183">
      <w:pPr>
        <w:spacing w:before="100"/>
        <w:rPr>
          <w:color w:val="000000"/>
          <w:lang w:val="pl-PL"/>
        </w:rPr>
        <w:sectPr w:rsidR="00A77B3E" w:rsidRPr="000E120C">
          <w:headerReference w:type="even" r:id="rId12"/>
          <w:headerReference w:type="default" r:id="rId13"/>
          <w:footerReference w:type="even" r:id="rId14"/>
          <w:footerReference w:type="default" r:id="rId15"/>
          <w:headerReference w:type="first" r:id="rId16"/>
          <w:footerReference w:type="first" r:id="rId17"/>
          <w:pgSz w:w="16838" w:h="11906" w:orient="landscape"/>
          <w:pgMar w:top="720" w:right="720" w:bottom="864" w:left="936" w:header="288" w:footer="72" w:gutter="0"/>
          <w:cols w:space="720"/>
          <w:noEndnote/>
          <w:docGrid w:linePitch="360"/>
        </w:sectPr>
      </w:pPr>
      <w:r w:rsidRPr="000E120C">
        <w:rPr>
          <w:color w:val="000000"/>
          <w:lang w:val="pl-PL"/>
        </w:rPr>
        <w:t>* Odrębne priorytety zgodnie z rozporządzeniem w sprawie EFS+</w:t>
      </w:r>
    </w:p>
    <w:p w14:paraId="04F8C85D" w14:textId="77777777" w:rsidR="00A77B3E" w:rsidRPr="000E120C" w:rsidRDefault="009F4183">
      <w:pPr>
        <w:pStyle w:val="Nagwek1"/>
        <w:spacing w:before="100" w:after="0"/>
        <w:rPr>
          <w:rFonts w:ascii="Times New Roman" w:hAnsi="Times New Roman" w:cs="Times New Roman"/>
          <w:b w:val="0"/>
          <w:color w:val="000000"/>
          <w:sz w:val="24"/>
          <w:lang w:val="pl-PL"/>
        </w:rPr>
      </w:pPr>
      <w:bookmarkStart w:id="4" w:name="_Toc215823600"/>
      <w:r w:rsidRPr="000E120C">
        <w:rPr>
          <w:rFonts w:ascii="Times New Roman" w:hAnsi="Times New Roman" w:cs="Times New Roman"/>
          <w:b w:val="0"/>
          <w:color w:val="000000"/>
          <w:sz w:val="24"/>
          <w:lang w:val="pl-PL"/>
        </w:rPr>
        <w:lastRenderedPageBreak/>
        <w:t>2. Priorytety</w:t>
      </w:r>
      <w:bookmarkEnd w:id="4"/>
    </w:p>
    <w:p w14:paraId="572B5620" w14:textId="77777777" w:rsidR="00A77B3E" w:rsidRPr="000E120C" w:rsidRDefault="00A77B3E">
      <w:pPr>
        <w:spacing w:before="100"/>
        <w:rPr>
          <w:color w:val="000000"/>
          <w:sz w:val="0"/>
          <w:lang w:val="pl-PL"/>
        </w:rPr>
      </w:pPr>
    </w:p>
    <w:p w14:paraId="3493E843" w14:textId="77777777" w:rsidR="00A77B3E" w:rsidRPr="000E120C" w:rsidRDefault="009F4183">
      <w:pPr>
        <w:spacing w:before="100"/>
        <w:rPr>
          <w:color w:val="000000"/>
          <w:sz w:val="0"/>
          <w:lang w:val="pl-PL"/>
        </w:rPr>
      </w:pPr>
      <w:r w:rsidRPr="000E120C">
        <w:rPr>
          <w:color w:val="000000"/>
          <w:lang w:val="pl-PL"/>
        </w:rPr>
        <w:t>Podstawa prawna: art. 22 ust. 2 i art. 22 ust. 3 lit. c) rozporządzenia w sprawie wspólnych przepisów</w:t>
      </w:r>
    </w:p>
    <w:p w14:paraId="294215A1" w14:textId="77777777" w:rsidR="00A77B3E" w:rsidRPr="007444BB" w:rsidRDefault="009F4183" w:rsidP="00E55AA0">
      <w:pPr>
        <w:pStyle w:val="Nagwek2"/>
      </w:pPr>
      <w:bookmarkStart w:id="5" w:name="_Toc215823601"/>
      <w:r w:rsidRPr="00E55AA0">
        <w:t>2.1. Priorytety inne niż pomoc t</w:t>
      </w:r>
      <w:r w:rsidRPr="007444BB">
        <w:t>echniczna</w:t>
      </w:r>
      <w:bookmarkEnd w:id="5"/>
    </w:p>
    <w:p w14:paraId="6744794F" w14:textId="77777777" w:rsidR="00A77B3E" w:rsidRPr="00DC2DE6" w:rsidRDefault="00A77B3E">
      <w:pPr>
        <w:spacing w:before="100"/>
        <w:rPr>
          <w:color w:val="000000"/>
          <w:sz w:val="0"/>
          <w:lang w:val="pl-PL"/>
        </w:rPr>
      </w:pPr>
    </w:p>
    <w:p w14:paraId="48EEB1E7" w14:textId="77777777" w:rsidR="00A77B3E" w:rsidRPr="00DC2DE6" w:rsidRDefault="009F4183" w:rsidP="00DC773F">
      <w:pPr>
        <w:pStyle w:val="Nagwek3"/>
      </w:pPr>
      <w:bookmarkStart w:id="6" w:name="_Toc215823602"/>
      <w:bookmarkStart w:id="7" w:name="_Hlk205209222"/>
      <w:r w:rsidRPr="00DC2DE6">
        <w:t>2.1.1. Priorytet: 1. Priorytet 1 – Fundusze Europejskie na rzecz przedsiębiorczego Pomorza Zachodniego</w:t>
      </w:r>
      <w:bookmarkEnd w:id="6"/>
    </w:p>
    <w:p w14:paraId="082BBB78" w14:textId="77777777" w:rsidR="00A77B3E" w:rsidRPr="00DC2DE6" w:rsidRDefault="00A77B3E">
      <w:pPr>
        <w:spacing w:before="100"/>
        <w:rPr>
          <w:color w:val="000000"/>
          <w:sz w:val="0"/>
          <w:lang w:val="pl-PL"/>
        </w:rPr>
      </w:pPr>
    </w:p>
    <w:p w14:paraId="10C3A830" w14:textId="77777777" w:rsidR="00A77B3E" w:rsidRPr="00DC2DE6" w:rsidRDefault="009F4183">
      <w:pPr>
        <w:pStyle w:val="Nagwek4"/>
        <w:spacing w:before="100" w:after="0"/>
        <w:rPr>
          <w:b w:val="0"/>
          <w:color w:val="000000"/>
          <w:sz w:val="24"/>
          <w:lang w:val="pl-PL"/>
        </w:rPr>
      </w:pPr>
      <w:bookmarkStart w:id="8" w:name="_Toc215823603"/>
      <w:r w:rsidRPr="00DC2DE6">
        <w:rPr>
          <w:b w:val="0"/>
          <w:color w:val="000000"/>
          <w:sz w:val="24"/>
          <w:lang w:val="pl-PL"/>
        </w:rPr>
        <w:t>2.1.1.1. Cel szczegółowy: RSO1.1. Rozwijanie i wzmacnianie zdolności badawczych i innowacyjnych oraz wykorzystywanie zaawansowanych technologii (EFRR)</w:t>
      </w:r>
      <w:bookmarkEnd w:id="8"/>
    </w:p>
    <w:p w14:paraId="3D17F8C1" w14:textId="77777777" w:rsidR="00A77B3E" w:rsidRPr="00DC2DE6" w:rsidRDefault="00A77B3E">
      <w:pPr>
        <w:spacing w:before="100"/>
        <w:rPr>
          <w:color w:val="000000"/>
          <w:sz w:val="0"/>
          <w:lang w:val="pl-PL"/>
        </w:rPr>
      </w:pPr>
    </w:p>
    <w:p w14:paraId="5BAECA3F" w14:textId="77777777" w:rsidR="00A77B3E" w:rsidRPr="00DC2DE6" w:rsidRDefault="009F4183">
      <w:pPr>
        <w:pStyle w:val="Nagwek4"/>
        <w:spacing w:before="100" w:after="0"/>
        <w:rPr>
          <w:b w:val="0"/>
          <w:color w:val="000000"/>
          <w:sz w:val="24"/>
          <w:lang w:val="pl-PL"/>
        </w:rPr>
      </w:pPr>
      <w:bookmarkStart w:id="9" w:name="_Toc215823604"/>
      <w:r w:rsidRPr="00DC2DE6">
        <w:rPr>
          <w:b w:val="0"/>
          <w:color w:val="000000"/>
          <w:sz w:val="24"/>
          <w:lang w:val="pl-PL"/>
        </w:rPr>
        <w:t>2.1.1.1.1. Interwencje wspierane z Funduszy</w:t>
      </w:r>
      <w:bookmarkEnd w:id="9"/>
    </w:p>
    <w:p w14:paraId="5B91AD53" w14:textId="77777777" w:rsidR="00A77B3E" w:rsidRPr="00DC2DE6" w:rsidRDefault="00A77B3E">
      <w:pPr>
        <w:spacing w:before="100"/>
        <w:rPr>
          <w:color w:val="000000"/>
          <w:sz w:val="0"/>
          <w:lang w:val="pl-PL"/>
        </w:rPr>
      </w:pPr>
    </w:p>
    <w:p w14:paraId="7EB32C34" w14:textId="77777777" w:rsidR="00A77B3E" w:rsidRPr="00DC2DE6" w:rsidRDefault="009F4183">
      <w:pPr>
        <w:spacing w:before="100"/>
        <w:rPr>
          <w:color w:val="000000"/>
          <w:sz w:val="0"/>
          <w:lang w:val="pl-PL"/>
        </w:rPr>
      </w:pPr>
      <w:r w:rsidRPr="00DC2DE6">
        <w:rPr>
          <w:color w:val="000000"/>
          <w:lang w:val="pl-PL"/>
        </w:rPr>
        <w:t>Podstawa prawna: art. 22 ust. 3 lit. d) ppkt (i), (iii), (iv), (v), (vi) i (vii) rozporządzenia w sprawie wspólnych przepisów</w:t>
      </w:r>
    </w:p>
    <w:p w14:paraId="3AB3CC0A" w14:textId="77777777" w:rsidR="00A77B3E" w:rsidRPr="00DC2DE6" w:rsidRDefault="009F4183">
      <w:pPr>
        <w:pStyle w:val="Nagwek5"/>
        <w:spacing w:before="100" w:after="0"/>
        <w:rPr>
          <w:b w:val="0"/>
          <w:i w:val="0"/>
          <w:color w:val="000000"/>
          <w:sz w:val="24"/>
          <w:lang w:val="pl-PL"/>
        </w:rPr>
      </w:pPr>
      <w:bookmarkStart w:id="10" w:name="_Toc215823605"/>
      <w:r w:rsidRPr="00DC2DE6">
        <w:rPr>
          <w:b w:val="0"/>
          <w:i w:val="0"/>
          <w:color w:val="000000"/>
          <w:sz w:val="24"/>
          <w:lang w:val="pl-PL"/>
        </w:rPr>
        <w:t>Powiązane rodzaje działań – art. 22 ust. 3 lit. d) pkt (i) rozporządzenia w sprawie wspólnych przepisów oraz art. 6 rozporządzenia w sprawie EFS+:</w:t>
      </w:r>
      <w:bookmarkEnd w:id="10"/>
    </w:p>
    <w:p w14:paraId="1EA76CEF"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0A6B7338" w14:textId="77777777" w:rsidTr="00DC2DE6">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tcPr>
          <w:p w14:paraId="180AC360" w14:textId="77777777" w:rsidR="00A77B3E" w:rsidRPr="00DC2DE6" w:rsidRDefault="00A77B3E">
            <w:pPr>
              <w:spacing w:before="100"/>
              <w:rPr>
                <w:color w:val="000000"/>
                <w:sz w:val="0"/>
                <w:lang w:val="pl-PL"/>
              </w:rPr>
            </w:pPr>
          </w:p>
          <w:p w14:paraId="6FF5F657" w14:textId="77777777" w:rsidR="00A77B3E" w:rsidRPr="00DC2DE6" w:rsidRDefault="009F4183">
            <w:pPr>
              <w:spacing w:before="100"/>
              <w:rPr>
                <w:color w:val="000000"/>
                <w:lang w:val="pl-PL"/>
              </w:rPr>
            </w:pPr>
            <w:r w:rsidRPr="00DC2DE6">
              <w:rPr>
                <w:color w:val="000000"/>
                <w:lang w:val="pl-PL"/>
              </w:rPr>
              <w:t xml:space="preserve">Wsparcie w ramach przedmiotowego celu szczegółowego będzie koncentrować się na inteligentnych specjalizacjach Pomorza Zachodniego, którymi są: </w:t>
            </w:r>
            <w:r w:rsidRPr="00DC2DE6">
              <w:rPr>
                <w:i/>
                <w:iCs/>
                <w:color w:val="000000"/>
                <w:lang w:val="pl-PL"/>
              </w:rPr>
              <w:t>Inteligentne metody wytwarzania wyrobów i maszyn, Przetwórstwo naturalne nowej generacji, Produkty chemiczne dla zrównoważonego rozwoju, Technologie i usługi przyszłości, Niebieska gospodarka i zielony transport, Turystyka i jakość życia</w:t>
            </w:r>
            <w:r w:rsidRPr="00DC2DE6">
              <w:rPr>
                <w:color w:val="000000"/>
                <w:lang w:val="pl-PL"/>
              </w:rPr>
              <w:t xml:space="preserve"> oraz uzupełniająco na wyłaniających się specjalizacjach z Procesu Przedsiębiorczego Odkrywania (PPO). Wszystkie działania w ramach tego celu muszą być zgodne z RIS. Doświadczenia we wspieraniu IS potwierdzają skuteczność i celowość dotychczasowej interwencji i uzasadnia rozszerzenie zakresu dostępnej oferty stanowiącej element trwałego angażowania MŚP w rozwój obszarów IS zwłaszcza poprzez sieci kontaktów i współpracy w obszarach B+R.</w:t>
            </w:r>
          </w:p>
          <w:p w14:paraId="49F857D9" w14:textId="77777777" w:rsidR="00A77B3E" w:rsidRPr="00DC2DE6" w:rsidRDefault="009F4183">
            <w:pPr>
              <w:spacing w:before="100"/>
              <w:rPr>
                <w:color w:val="000000"/>
                <w:lang w:val="pl-PL"/>
              </w:rPr>
            </w:pPr>
            <w:r w:rsidRPr="00DC2DE6">
              <w:rPr>
                <w:color w:val="000000"/>
                <w:lang w:val="pl-PL"/>
              </w:rPr>
              <w:t>Z uwagi na niedoskonałości rynku i trudności z pozyskaniem finansowania rynkowego dla projektów B+R konieczna jest kontynuacja wsparcia działalności innowacyjnej i badawczej firm. Należy wspierać przedsiębiorstwa niezależnie od ich statusu, ponieważ każde z nich pełni ważną i odmienną funkcję w ekosystemie innowacji. Tyczy się to zarówno nowych firm, doświadczonych MŚP, jak i dużych przedsiębiorstw (w tym small mid-caps i mid-caps), jako liderów łańcuchów wartości i produkcji, w które włączone są podmioty sektora MŚP. Zakłada się, że głównymi beneficjentami wsparcia będą mikro, małe i średnie przedsiębiorstwa, dla których zgodnie z obowiązującymi przepisami przewidziano zachętę w postaci wyższych poziomów dofinansowania. Przedsiębiorstwa inne niż MŚP będą mogły ubiegać się o finansowanie projektów B+R, przy czym wsparcie dla nich będzie udzielane z uwzględnieniem warunków określonych w art. 5.2 Rozporządzenia UE 2021/1058 z dnia 24 czerwca 2021r. w sprawie Europejskiego Funduszu Rozwoju Regionalnego i Funduszu Spójności.</w:t>
            </w:r>
          </w:p>
          <w:p w14:paraId="574EFD91" w14:textId="77777777" w:rsidR="00A77B3E" w:rsidRPr="00DC2DE6" w:rsidRDefault="009F4183">
            <w:pPr>
              <w:spacing w:before="100"/>
              <w:rPr>
                <w:color w:val="000000"/>
                <w:lang w:val="pl-PL"/>
              </w:rPr>
            </w:pPr>
            <w:r w:rsidRPr="00DC2DE6">
              <w:rPr>
                <w:color w:val="000000"/>
                <w:lang w:val="pl-PL"/>
              </w:rPr>
              <w:t>Wspierane będą projekty B+R o różnej wielkości – począwszy od niewielkich projektów obejmujących zakup usług badawczych, przez większe projekty B+R realizowane samodzielnie, po projekty realizowane we współpracy z innymi przedsiębiorstwami lub z organizacjami badawczymi. Przy czym planuje się zastosowanie zachęt do realizacji projektów we współpracy (pomiędzy przedsiębiorstwami, jaki i z jednostkami naukowymi), gdyż tego typu działania zwiększają generowanie innowacji, transfer wiedzy i technologii. Finansowanie infrastruktury B+R nie będzie podstawowym obszarem wsparcia w ramach przedmiotowego celu szczegółowego.</w:t>
            </w:r>
          </w:p>
          <w:p w14:paraId="0C62866F" w14:textId="77777777" w:rsidR="00A77B3E" w:rsidRPr="00DC2DE6" w:rsidRDefault="009F4183">
            <w:pPr>
              <w:spacing w:before="100"/>
              <w:rPr>
                <w:color w:val="000000"/>
                <w:lang w:val="pl-PL"/>
              </w:rPr>
            </w:pPr>
            <w:r w:rsidRPr="00DC2DE6">
              <w:rPr>
                <w:color w:val="000000"/>
                <w:lang w:val="pl-PL"/>
              </w:rPr>
              <w:lastRenderedPageBreak/>
              <w:t>Przedsiębiorstwa w szczególności MŚP będą miały możliwość ubiegania się o finansowanie projektów kompleksowych (rozumianych jako projekt lub wiązka projektów), realizowanych samodzielnie lub we współpracy z innymi przedsiębiorstwami. Pozwoli to na lepsze dostosowanie pomocy do realnych potrzeb odbiorcy, zawodności rynku oraz stopnia zaawansowania technologicznego projektów. Modułowe podejście stworzy przedsiębiorstwom możliwość kompleksowego finansowania kilku elementów procesu badawczego, w zależności od ich bieżących potrzeb, a Instytucji Zarządzającej FEPZ umożliwi dopasowanie poziomu dofinansowania do stopnia ryzyka właściwego dla danego etapu. Największym ryzykiem niepowodzenia objęty jest etap prac badawczych w związku z tym będzie miał on najwyższy poziom dofinansowania. Obowiązkowym elementem projektów kompleksowych będzie realizacja komponentu B+R (badania przemysłowe i/lub eksperymentalne prace rozwojowe), dodatkowo możliwe będzie ubieganie się w ramach projektu o wsparcie na wdrożenie wyników B+R, rozwój niezbędnej bazy laboratoryjnej, prace przedwdrożeniowe, ochronę własności intelektualnej czy rozwój kompetencji personelu badawczego.  </w:t>
            </w:r>
          </w:p>
          <w:p w14:paraId="3ACC133C" w14:textId="77777777" w:rsidR="00A77B3E" w:rsidRPr="00DC2DE6" w:rsidRDefault="009F4183">
            <w:pPr>
              <w:spacing w:before="100"/>
              <w:rPr>
                <w:color w:val="000000"/>
                <w:lang w:val="pl-PL"/>
              </w:rPr>
            </w:pPr>
            <w:r w:rsidRPr="00DC2DE6">
              <w:rPr>
                <w:color w:val="000000"/>
                <w:lang w:val="pl-PL"/>
              </w:rPr>
              <w:t>Dalsze zwiększanie potencjału gospodarki do tworzenia innowacyjnych rozwiązań wymaga także wzmocnienia podaży innowacji ze strony sektora nauki. W tym celu wspierane będą inwestycje w publiczną infrastrukturę B+R (w tym doposażenie istniejących zasobów) wraz z możliwością poprawy stopnia cyfryzacji jednostek naukowych oraz rozwojem kompetencji kadr w zarządzaniu infrastrukturą badawczą i komercjalizacji wyników prac B+R.</w:t>
            </w:r>
          </w:p>
          <w:p w14:paraId="420AC681" w14:textId="77777777" w:rsidR="00A77B3E" w:rsidRPr="00DC2DE6" w:rsidRDefault="009F4183">
            <w:pPr>
              <w:spacing w:before="100"/>
              <w:rPr>
                <w:color w:val="000000"/>
                <w:lang w:val="pl-PL"/>
              </w:rPr>
            </w:pPr>
            <w:r w:rsidRPr="00DC2DE6">
              <w:rPr>
                <w:color w:val="000000"/>
                <w:lang w:val="pl-PL"/>
              </w:rPr>
              <w:t>Niezależnie od sposobu wykorzystania infrastruktury (gospodarczo i/lub niegospodarczo) celem wspieranych przedsięwzięć będzie zwiększanie potencjału organizacji badawczych do tworzenia i poszukiwania innowacyjnych rozwiązań na rzecz regionalnej gospodarki i przedsiębiorstw. Projekt dotyczący publicznej infrastruktury badawczej będzie realizowany na warunkach wynikających z UP.</w:t>
            </w:r>
          </w:p>
          <w:p w14:paraId="326E174F" w14:textId="77777777" w:rsidR="00A77B3E" w:rsidRPr="00DC2DE6" w:rsidRDefault="009F4183">
            <w:pPr>
              <w:spacing w:before="100"/>
              <w:rPr>
                <w:color w:val="000000"/>
                <w:lang w:val="pl-PL"/>
              </w:rPr>
            </w:pPr>
            <w:r w:rsidRPr="00DC2DE6">
              <w:rPr>
                <w:color w:val="000000"/>
                <w:lang w:val="pl-PL"/>
              </w:rPr>
              <w:t>Ważnym elementem przedsięwzięć planowanych w ramach celu szczegółowego będzie wykorzystanie szans rozwoju w obszarze zielonych technologii oraz transformacja do zielonej gospodarki. Projekty ukierunkowane na poszukiwanie rozwiązań w tym zakresie będą traktowane priorytetowo – poprzez premiowanie projektów na poziomie kryteriów oceny czy organizację dedykowanych naborów.</w:t>
            </w:r>
          </w:p>
          <w:p w14:paraId="44810060" w14:textId="77777777" w:rsidR="00A77B3E" w:rsidRPr="00DC2DE6" w:rsidRDefault="009F4183">
            <w:pPr>
              <w:spacing w:before="100"/>
              <w:rPr>
                <w:color w:val="000000"/>
                <w:lang w:val="pl-PL"/>
              </w:rPr>
            </w:pPr>
            <w:r w:rsidRPr="00DC2DE6">
              <w:rPr>
                <w:color w:val="000000"/>
                <w:lang w:val="pl-PL"/>
              </w:rPr>
              <w:t>Niezbędne są także dalsze działania na rzecz wypracowania efektywnych mechanizmów zaangażowania przedsiębiorców, JST i IOB w proces przedsiębiorczego odkrywania. Przewidywany do realizacji w tym zakresie projekt Samorządu Województwa ma wymiar długofalowy i modułowy. Realizowane w nim działania będą koncentrować się na stworzeniu przyjaznego innowacjom otoczenia gospodarczego i społecznego. Do kluczowych obszarów (modułów), które mogą być realizowane w ramach projektu i mają na celu zwiększenie potencjału gospodarki do tworzenia innowacyjnych rozwiązań należą działania mające na celu:</w:t>
            </w:r>
          </w:p>
          <w:p w14:paraId="23F83214" w14:textId="77777777" w:rsidR="00A77B3E" w:rsidRPr="00DC2DE6" w:rsidRDefault="009F4183">
            <w:pPr>
              <w:numPr>
                <w:ilvl w:val="0"/>
                <w:numId w:val="22"/>
              </w:numPr>
              <w:spacing w:before="100"/>
              <w:rPr>
                <w:color w:val="000000"/>
                <w:lang w:val="pl-PL"/>
              </w:rPr>
            </w:pPr>
            <w:r w:rsidRPr="00DC2DE6">
              <w:rPr>
                <w:color w:val="000000"/>
                <w:lang w:val="pl-PL"/>
              </w:rPr>
              <w:t>upowszechnianie działalności B+R+I;</w:t>
            </w:r>
          </w:p>
          <w:p w14:paraId="03A5DC85" w14:textId="77777777" w:rsidR="00A77B3E" w:rsidRPr="00DC2DE6" w:rsidRDefault="009F4183">
            <w:pPr>
              <w:numPr>
                <w:ilvl w:val="0"/>
                <w:numId w:val="22"/>
              </w:numPr>
              <w:spacing w:before="100"/>
              <w:rPr>
                <w:color w:val="000000"/>
                <w:lang w:val="pl-PL"/>
              </w:rPr>
            </w:pPr>
            <w:r w:rsidRPr="00DC2DE6">
              <w:rPr>
                <w:color w:val="000000"/>
                <w:lang w:val="pl-PL"/>
              </w:rPr>
              <w:t>zwiększenie podaży rozwiązań B+R poprzez granty dla interdyscyplinarnych zespołów naukowych;</w:t>
            </w:r>
          </w:p>
          <w:p w14:paraId="0D099716" w14:textId="77777777" w:rsidR="00A77B3E" w:rsidRPr="00DC2DE6" w:rsidRDefault="009F4183">
            <w:pPr>
              <w:numPr>
                <w:ilvl w:val="0"/>
                <w:numId w:val="22"/>
              </w:numPr>
              <w:spacing w:before="100"/>
              <w:rPr>
                <w:color w:val="000000"/>
                <w:lang w:val="pl-PL"/>
              </w:rPr>
            </w:pPr>
            <w:r w:rsidRPr="00DC2DE6">
              <w:rPr>
                <w:color w:val="000000"/>
                <w:lang w:val="pl-PL"/>
              </w:rPr>
              <w:t>wsparcie rozwoju współpracy między: (1) przedsiębiorstwami, (2) przedsiębiorstwami a sektorem nauki oraz (3) przedsiębiorstwami, sektorem nauki, partnerami społecznymi i gospodarczymi oraz podmiotami sektora publicznego w procesie tworzenia, rozwoju i wdrażania innowacji oraz rozwoju mechanizmów dyfuzji wiedzy w gospodarce, jak również transferu technologii;</w:t>
            </w:r>
          </w:p>
          <w:p w14:paraId="43F5E662" w14:textId="77777777" w:rsidR="00A77B3E" w:rsidRPr="00DC2DE6" w:rsidRDefault="009F4183">
            <w:pPr>
              <w:numPr>
                <w:ilvl w:val="0"/>
                <w:numId w:val="22"/>
              </w:numPr>
              <w:spacing w:before="100"/>
              <w:rPr>
                <w:color w:val="000000"/>
                <w:lang w:val="pl-PL"/>
              </w:rPr>
            </w:pPr>
            <w:r w:rsidRPr="00DC2DE6">
              <w:rPr>
                <w:color w:val="000000"/>
                <w:lang w:val="pl-PL"/>
              </w:rPr>
              <w:t>wsparcie potencjału klastrów zalążkowych i wzrostowych regionalnych w związku z wprowadzaniem nowych usług (z koncentracją na klastrach, które historycznie udowodniły swoją wartość dla członków);</w:t>
            </w:r>
          </w:p>
          <w:p w14:paraId="4B940AB4" w14:textId="77777777" w:rsidR="00A77B3E" w:rsidRPr="00DC2DE6" w:rsidRDefault="009F4183">
            <w:pPr>
              <w:numPr>
                <w:ilvl w:val="0"/>
                <w:numId w:val="22"/>
              </w:numPr>
              <w:spacing w:before="100"/>
              <w:rPr>
                <w:color w:val="000000"/>
                <w:lang w:val="pl-PL"/>
              </w:rPr>
            </w:pPr>
            <w:r w:rsidRPr="00DC2DE6">
              <w:rPr>
                <w:color w:val="000000"/>
                <w:lang w:val="pl-PL"/>
              </w:rPr>
              <w:t>budowanie i rozwijanie kompetencji instytucji tworzących ekosystem innowacji oraz ich sieciowanie;</w:t>
            </w:r>
          </w:p>
          <w:p w14:paraId="096B71B6" w14:textId="77777777" w:rsidR="00A77B3E" w:rsidRPr="00DC2DE6" w:rsidRDefault="009F4183">
            <w:pPr>
              <w:numPr>
                <w:ilvl w:val="0"/>
                <w:numId w:val="22"/>
              </w:numPr>
              <w:spacing w:before="100"/>
              <w:rPr>
                <w:color w:val="000000"/>
                <w:lang w:val="pl-PL"/>
              </w:rPr>
            </w:pPr>
            <w:r w:rsidRPr="00DC2DE6">
              <w:rPr>
                <w:color w:val="000000"/>
                <w:lang w:val="pl-PL"/>
              </w:rPr>
              <w:t>monitorowanie rozwoju inteligentnych specjalizacji regionu;</w:t>
            </w:r>
          </w:p>
          <w:p w14:paraId="79F6102E" w14:textId="77777777" w:rsidR="00A77B3E" w:rsidRDefault="009F4183">
            <w:pPr>
              <w:numPr>
                <w:ilvl w:val="0"/>
                <w:numId w:val="22"/>
              </w:numPr>
              <w:spacing w:before="100"/>
              <w:rPr>
                <w:color w:val="000000"/>
              </w:rPr>
            </w:pPr>
            <w:r>
              <w:rPr>
                <w:color w:val="000000"/>
              </w:rPr>
              <w:lastRenderedPageBreak/>
              <w:t>rozwój regionalnego ekosystemu startupowego.</w:t>
            </w:r>
          </w:p>
          <w:p w14:paraId="6FD7B656" w14:textId="77777777" w:rsidR="00A77B3E" w:rsidRPr="00DC2DE6" w:rsidRDefault="009F4183">
            <w:pPr>
              <w:spacing w:before="100"/>
              <w:rPr>
                <w:color w:val="000000"/>
                <w:lang w:val="pl-PL"/>
              </w:rPr>
            </w:pPr>
            <w:r w:rsidRPr="00DC2DE6">
              <w:rPr>
                <w:color w:val="000000"/>
                <w:lang w:val="pl-PL"/>
              </w:rPr>
              <w:t>Duża liczba przedsiębiorstw współpracujących w ramach określonych branż zwiększa prawdopodobieństwo osiągnięcia wyższego poziomu wydajności i innowacji. To również skuteczne narzędzie wspierające proces dyfuzji innowacji i transferu wiedzy ze sfery B+R do przedsiębiorstw. Stąd tak istotne jest wsparcie powiązań klastrowych oraz sieciowania przedsiębiorstw i instytucji. Jednym z działań będzie mobilizacja przedsiębiorstw do podejmowania współpracy na płaszczyźnie regionalnej na jak najwcześniejszym etapie, np. poprzez identyfikację priorytetowych obszarów badawczych w danej specjalizacji.</w:t>
            </w:r>
          </w:p>
          <w:p w14:paraId="417AE45F" w14:textId="77777777" w:rsidR="00A77B3E" w:rsidRPr="00DC2DE6" w:rsidRDefault="009F4183">
            <w:pPr>
              <w:spacing w:before="100"/>
              <w:rPr>
                <w:color w:val="000000"/>
                <w:lang w:val="pl-PL"/>
              </w:rPr>
            </w:pPr>
            <w:r w:rsidRPr="00DC2DE6">
              <w:rPr>
                <w:color w:val="000000"/>
                <w:lang w:val="pl-PL"/>
              </w:rPr>
              <w:t>W ramach procesu przedsiębiorczego odkrywania zakłada się także realizację działań związanych z opracowywaniem i testowaniem nowych instrumentów w odpowiedzi na pojawiające się potrzeby i wyzwania gospodarcze, społeczne i środowiskowe. Celem jest m.in. pobudzenie sektora naukowego do tworzenia rozwiązań szytych na miarę w odpowiedzi na zidentyfikowane potrzeby grup przedsiębiorstw.</w:t>
            </w:r>
          </w:p>
          <w:p w14:paraId="2297F657" w14:textId="77777777" w:rsidR="00A77B3E" w:rsidRPr="00DC2DE6" w:rsidRDefault="009F4183">
            <w:pPr>
              <w:spacing w:before="100"/>
              <w:rPr>
                <w:color w:val="000000"/>
                <w:lang w:val="pl-PL"/>
              </w:rPr>
            </w:pPr>
            <w:r w:rsidRPr="00DC2DE6">
              <w:rPr>
                <w:color w:val="000000"/>
                <w:lang w:val="pl-PL"/>
              </w:rPr>
              <w:t>Z uwagi na bardzo szerokie spektrum planowanych do realizacji działań w zakresie PPO zakłada się, że poszczególne obszary wsparcia będą mogły być implementowane także poprzez konkursy dla np. klastrów, IOB bądź też przedsięwzięć - w pilotażowej formie realizowanych w partnerstwach klastrów, IOB i Samorządu Województwa. Celem tego typu działań jest bowiem zwiększenie zaangażowania klastrów oraz IOB w realizację regionalnej strategii innowacji, w kreowanie nowatorskich pomysłów i rozwiązań, w zacieśnianie współpracy przedsięborstw i jednostek naukowych, itp. Forma realizacji poszczególnych modułów zostanie zoptymalizowana – dostosowana do zdolności organizacyjnej i finansowej poszczególnych instytucji oraz przepisów, w szczególności w zakresie zamówień publicznych.</w:t>
            </w:r>
          </w:p>
          <w:p w14:paraId="3AD23BAD" w14:textId="77777777" w:rsidR="00A77B3E" w:rsidRPr="00DC2DE6" w:rsidRDefault="009F4183">
            <w:pPr>
              <w:spacing w:before="100"/>
              <w:rPr>
                <w:color w:val="000000"/>
                <w:lang w:val="pl-PL"/>
              </w:rPr>
            </w:pPr>
            <w:r w:rsidRPr="00DC2DE6">
              <w:rPr>
                <w:color w:val="000000"/>
                <w:lang w:val="pl-PL"/>
              </w:rPr>
              <w:t>Jednym z działań podejmowanych w ramach celu szczegółowego będzie przygotowanie IOB i klastrów do świadczenia wysokiej jakości proinnowacyjnych usług na rzecz przedsiębiorstw, w tym usług doradczych/brokerskich w zakresie opracowania i wdrożenia innowacji produktowych i procesowych o charakterze technologicznym, doradztwa w zarządzaniu własnością intelektualną, wdrażania nowych modeli biznesowych.</w:t>
            </w:r>
          </w:p>
          <w:p w14:paraId="2E482E0C" w14:textId="77777777" w:rsidR="00A77B3E" w:rsidRPr="00DC2DE6" w:rsidRDefault="009F4183">
            <w:pPr>
              <w:spacing w:before="100"/>
              <w:rPr>
                <w:color w:val="000000"/>
                <w:lang w:val="pl-PL"/>
              </w:rPr>
            </w:pPr>
            <w:r w:rsidRPr="00DC2DE6">
              <w:rPr>
                <w:color w:val="000000"/>
                <w:lang w:val="pl-PL"/>
              </w:rPr>
              <w:t>W ramach celu szczegółowego wspierane będą wyłącznie działania zgodne z zasadą DNSH.</w:t>
            </w:r>
          </w:p>
          <w:p w14:paraId="221B3FCD" w14:textId="77777777" w:rsidR="00A77B3E" w:rsidRPr="00DC2DE6" w:rsidRDefault="00A77B3E">
            <w:pPr>
              <w:spacing w:before="100"/>
              <w:rPr>
                <w:color w:val="000000"/>
                <w:lang w:val="pl-PL"/>
              </w:rPr>
            </w:pPr>
          </w:p>
        </w:tc>
      </w:tr>
    </w:tbl>
    <w:p w14:paraId="572FD35B" w14:textId="77777777" w:rsidR="00A77B3E" w:rsidRPr="00DC2DE6" w:rsidRDefault="00A77B3E">
      <w:pPr>
        <w:spacing w:before="100"/>
        <w:rPr>
          <w:color w:val="000000"/>
          <w:lang w:val="pl-PL"/>
        </w:rPr>
      </w:pPr>
    </w:p>
    <w:p w14:paraId="60CC23BF" w14:textId="77777777" w:rsidR="00A77B3E" w:rsidRPr="00DC2DE6" w:rsidRDefault="009F4183">
      <w:pPr>
        <w:pStyle w:val="Nagwek5"/>
        <w:spacing w:before="100" w:after="0"/>
        <w:rPr>
          <w:b w:val="0"/>
          <w:i w:val="0"/>
          <w:color w:val="000000"/>
          <w:sz w:val="24"/>
          <w:lang w:val="pl-PL"/>
        </w:rPr>
      </w:pPr>
      <w:bookmarkStart w:id="11" w:name="_Toc215823606"/>
      <w:r w:rsidRPr="00DC2DE6">
        <w:rPr>
          <w:b w:val="0"/>
          <w:i w:val="0"/>
          <w:color w:val="000000"/>
          <w:sz w:val="24"/>
          <w:lang w:val="pl-PL"/>
        </w:rPr>
        <w:t>Główne grupy docelowe – art. 22 ust. 3 lit. d) pkt (iii) rozporządzenia w sprawie wspólnych przepisów:</w:t>
      </w:r>
      <w:bookmarkEnd w:id="11"/>
    </w:p>
    <w:p w14:paraId="1284407D"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2847935B" w14:textId="77777777" w:rsidTr="00DC2DE6">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tcPr>
          <w:p w14:paraId="76AAB6AD" w14:textId="77777777" w:rsidR="00A77B3E" w:rsidRPr="00DC2DE6" w:rsidRDefault="00A77B3E">
            <w:pPr>
              <w:spacing w:before="100"/>
              <w:rPr>
                <w:color w:val="000000"/>
                <w:sz w:val="0"/>
                <w:lang w:val="pl-PL"/>
              </w:rPr>
            </w:pPr>
          </w:p>
          <w:p w14:paraId="0E2EFEB1" w14:textId="77777777" w:rsidR="00A77B3E" w:rsidRPr="00DC2DE6" w:rsidRDefault="009F4183">
            <w:pPr>
              <w:numPr>
                <w:ilvl w:val="0"/>
                <w:numId w:val="23"/>
              </w:numPr>
              <w:spacing w:before="100"/>
              <w:rPr>
                <w:color w:val="000000"/>
                <w:lang w:val="pl-PL"/>
              </w:rPr>
            </w:pPr>
            <w:r w:rsidRPr="00DC2DE6">
              <w:rPr>
                <w:color w:val="000000"/>
                <w:lang w:val="pl-PL"/>
              </w:rPr>
              <w:t>mikro, małe, średnie i duże przedsiębiorstwa (w tym small mid caps i mid caps) i ich konsorcja,</w:t>
            </w:r>
          </w:p>
          <w:p w14:paraId="3BED78E2" w14:textId="77777777" w:rsidR="00A77B3E" w:rsidRDefault="009F4183">
            <w:pPr>
              <w:numPr>
                <w:ilvl w:val="0"/>
                <w:numId w:val="23"/>
              </w:numPr>
              <w:spacing w:before="100"/>
              <w:rPr>
                <w:color w:val="000000"/>
              </w:rPr>
            </w:pPr>
            <w:r>
              <w:rPr>
                <w:color w:val="000000"/>
              </w:rPr>
              <w:t>organizacje badawcze,</w:t>
            </w:r>
          </w:p>
          <w:p w14:paraId="204352DD" w14:textId="77777777" w:rsidR="00A77B3E" w:rsidRDefault="009F4183">
            <w:pPr>
              <w:numPr>
                <w:ilvl w:val="0"/>
                <w:numId w:val="23"/>
              </w:numPr>
              <w:spacing w:before="100"/>
              <w:rPr>
                <w:color w:val="000000"/>
              </w:rPr>
            </w:pPr>
            <w:r>
              <w:rPr>
                <w:color w:val="000000"/>
              </w:rPr>
              <w:t>jednostki naukowe,</w:t>
            </w:r>
          </w:p>
          <w:p w14:paraId="51CEBD2E" w14:textId="77777777" w:rsidR="00A77B3E" w:rsidRDefault="009F4183">
            <w:pPr>
              <w:numPr>
                <w:ilvl w:val="0"/>
                <w:numId w:val="23"/>
              </w:numPr>
              <w:spacing w:before="100"/>
              <w:rPr>
                <w:color w:val="000000"/>
              </w:rPr>
            </w:pPr>
            <w:r>
              <w:rPr>
                <w:color w:val="000000"/>
              </w:rPr>
              <w:t>instytuty badawcze,</w:t>
            </w:r>
          </w:p>
          <w:p w14:paraId="033C5FD6" w14:textId="77777777" w:rsidR="00A77B3E" w:rsidRDefault="009F4183">
            <w:pPr>
              <w:numPr>
                <w:ilvl w:val="0"/>
                <w:numId w:val="23"/>
              </w:numPr>
              <w:spacing w:before="100"/>
              <w:rPr>
                <w:color w:val="000000"/>
              </w:rPr>
            </w:pPr>
            <w:r>
              <w:rPr>
                <w:color w:val="000000"/>
              </w:rPr>
              <w:t>szkoły wyższe,</w:t>
            </w:r>
          </w:p>
          <w:p w14:paraId="3E354B37" w14:textId="77777777" w:rsidR="00A77B3E" w:rsidRPr="00DC2DE6" w:rsidRDefault="009F4183">
            <w:pPr>
              <w:numPr>
                <w:ilvl w:val="0"/>
                <w:numId w:val="23"/>
              </w:numPr>
              <w:spacing w:before="100"/>
              <w:rPr>
                <w:color w:val="000000"/>
                <w:lang w:val="pl-PL"/>
              </w:rPr>
            </w:pPr>
            <w:r w:rsidRPr="00DC2DE6">
              <w:rPr>
                <w:color w:val="000000"/>
                <w:lang w:val="pl-PL"/>
              </w:rPr>
              <w:t>podmioty tworzące ekosystem innowacji, w tym Instytucje Otoczenia Biznesu, klastry,</w:t>
            </w:r>
          </w:p>
          <w:p w14:paraId="1D9358D9" w14:textId="77777777" w:rsidR="00A77B3E" w:rsidRDefault="009F4183">
            <w:pPr>
              <w:numPr>
                <w:ilvl w:val="0"/>
                <w:numId w:val="23"/>
              </w:numPr>
              <w:spacing w:before="100"/>
              <w:rPr>
                <w:color w:val="000000"/>
              </w:rPr>
            </w:pPr>
            <w:r>
              <w:rPr>
                <w:color w:val="000000"/>
              </w:rPr>
              <w:t>samorząd województwa,</w:t>
            </w:r>
          </w:p>
          <w:p w14:paraId="38C43B79" w14:textId="77777777" w:rsidR="00A77B3E" w:rsidRDefault="009F4183">
            <w:pPr>
              <w:numPr>
                <w:ilvl w:val="0"/>
                <w:numId w:val="23"/>
              </w:numPr>
              <w:spacing w:before="100"/>
              <w:rPr>
                <w:color w:val="000000"/>
              </w:rPr>
            </w:pPr>
            <w:r>
              <w:rPr>
                <w:color w:val="000000"/>
              </w:rPr>
              <w:lastRenderedPageBreak/>
              <w:t xml:space="preserve">konsorcja naukowo – przemysłowe, </w:t>
            </w:r>
          </w:p>
          <w:p w14:paraId="5B2A651A" w14:textId="77777777" w:rsidR="00A77B3E" w:rsidRDefault="009F4183">
            <w:pPr>
              <w:numPr>
                <w:ilvl w:val="0"/>
                <w:numId w:val="23"/>
              </w:numPr>
              <w:spacing w:before="100"/>
              <w:rPr>
                <w:color w:val="000000"/>
              </w:rPr>
            </w:pPr>
            <w:r>
              <w:rPr>
                <w:color w:val="000000"/>
              </w:rPr>
              <w:t>centra badawczo – rozwojowe.</w:t>
            </w:r>
          </w:p>
          <w:p w14:paraId="04756F9D" w14:textId="77777777" w:rsidR="00A77B3E" w:rsidRDefault="00A77B3E">
            <w:pPr>
              <w:spacing w:before="100"/>
              <w:rPr>
                <w:color w:val="000000"/>
              </w:rPr>
            </w:pPr>
          </w:p>
        </w:tc>
      </w:tr>
    </w:tbl>
    <w:p w14:paraId="5CECE22C" w14:textId="77777777" w:rsidR="00A77B3E" w:rsidRDefault="00A77B3E">
      <w:pPr>
        <w:spacing w:before="100"/>
        <w:rPr>
          <w:color w:val="000000"/>
        </w:rPr>
      </w:pPr>
    </w:p>
    <w:p w14:paraId="06ADA334" w14:textId="77777777" w:rsidR="00A77B3E" w:rsidRPr="00DC2DE6" w:rsidRDefault="009F4183">
      <w:pPr>
        <w:pStyle w:val="Nagwek5"/>
        <w:spacing w:before="100" w:after="0"/>
        <w:rPr>
          <w:b w:val="0"/>
          <w:i w:val="0"/>
          <w:color w:val="000000"/>
          <w:sz w:val="24"/>
          <w:lang w:val="pl-PL"/>
        </w:rPr>
      </w:pPr>
      <w:bookmarkStart w:id="12" w:name="_Toc215823607"/>
      <w:r w:rsidRPr="00DC2DE6">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12"/>
    </w:p>
    <w:p w14:paraId="4E5AC6F9"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69BCCD0B" w14:textId="77777777" w:rsidTr="00DC2DE6">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tcPr>
          <w:p w14:paraId="0B902A6F" w14:textId="77777777" w:rsidR="00A77B3E" w:rsidRPr="00DC2DE6" w:rsidRDefault="00A77B3E">
            <w:pPr>
              <w:spacing w:before="100"/>
              <w:rPr>
                <w:color w:val="000000"/>
                <w:sz w:val="0"/>
                <w:lang w:val="pl-PL"/>
              </w:rPr>
            </w:pPr>
          </w:p>
          <w:p w14:paraId="34B88DFC" w14:textId="77777777" w:rsidR="00A77B3E" w:rsidRPr="00DC2DE6" w:rsidRDefault="009F4183">
            <w:pPr>
              <w:spacing w:before="100"/>
              <w:rPr>
                <w:color w:val="000000"/>
                <w:lang w:val="pl-PL"/>
              </w:rPr>
            </w:pPr>
            <w:r w:rsidRPr="00DC2DE6">
              <w:rPr>
                <w:color w:val="000000"/>
                <w:lang w:val="pl-PL"/>
              </w:rPr>
              <w:t>W trosce o to, aby kobiety i mężczyźni mieli równy udział we wszystkich sferach życia, czynnego uczestnictwa w obszarze badań i rozwoju, wdrożone zostaną działania promujące równość szans. Przewidziane zostaną działania umożliwiające podnoszenie wiedzy i świadomości dot. m.in. wsparcie kompetencji zarządzania różnorodnością, wsparcia kompetencji managerskich w nauce, unikania stereotypów itp.</w:t>
            </w:r>
          </w:p>
          <w:p w14:paraId="272BD617" w14:textId="77777777" w:rsidR="00A77B3E" w:rsidRPr="00DC2DE6" w:rsidRDefault="009F4183">
            <w:pPr>
              <w:spacing w:before="100"/>
              <w:rPr>
                <w:color w:val="000000"/>
                <w:lang w:val="pl-PL"/>
              </w:rPr>
            </w:pPr>
            <w:r w:rsidRPr="00DC2DE6">
              <w:rPr>
                <w:color w:val="000000"/>
                <w:lang w:val="pl-PL"/>
              </w:rPr>
              <w:t xml:space="preserve">Działania w celu szczegółowym (i) będą realizowane z poszanowaniem zasad horyzontalnych UE, o których mowa w art. 10 Traktatu o funkcjonowaniu UE (TFUE), do przestrzegania których zobowiązane będą zarówno instytucje zaangażowane we wdrażanie programu, jak również beneficjenci projektów. Projekty realizowane w ramach cs będą realizowane z poszanowaniem zasady niedyskryminacji, w tym ze względu na płeć, rasę lub pochodzenie etniczne, religię lub światopogląd, niepełnosprawność, wiek lub orientację seksualną. Będzie się to wyrażać w konieczności zapewnienia wszystkim osobom jednakowego dostępu do m.in. informacji, produktów, usług, infrastruktury i zatrudnienia. Rezultaty projektów będą dostępne dla społeczeństwa bez dyskryminacji ze względu na przywołane powyżej cechy, a sama treść projektów nie będzie dyskryminacyjna. </w:t>
            </w:r>
          </w:p>
          <w:p w14:paraId="57C0E627" w14:textId="77777777" w:rsidR="00A77B3E" w:rsidRPr="00DC2DE6" w:rsidRDefault="009F4183">
            <w:pPr>
              <w:spacing w:before="100"/>
              <w:rPr>
                <w:color w:val="000000"/>
                <w:lang w:val="pl-PL"/>
              </w:rPr>
            </w:pPr>
            <w:r w:rsidRPr="00DC2DE6">
              <w:rPr>
                <w:color w:val="000000"/>
                <w:lang w:val="pl-PL"/>
              </w:rPr>
              <w:t xml:space="preserve">W procesie przygotowywania i wdrażania programów IZ zapewni ochronę i równe korzystanie ze wszystkich praw człowieka i podstawowych wolności przez wszystkie osoby niepełnosprawne zgodnie z Konwencją o prawach osób niepełnosprawnych. Zasada równości szans i niedyskryminacji, w tym dostępności dla osób z niepełnosprawnościami, realizowana będzie przede wszystkim poprzez zastosowanie uniwersalnego projektowania oraz mechanizmu racjonalnych usprawnień. </w:t>
            </w:r>
          </w:p>
          <w:p w14:paraId="1E4A500B" w14:textId="77777777" w:rsidR="00A77B3E" w:rsidRPr="00DC2DE6" w:rsidRDefault="009F4183">
            <w:pPr>
              <w:spacing w:before="100"/>
              <w:rPr>
                <w:color w:val="000000"/>
                <w:lang w:val="pl-PL"/>
              </w:rPr>
            </w:pPr>
            <w:r w:rsidRPr="00DC2DE6">
              <w:rPr>
                <w:color w:val="000000"/>
                <w:lang w:val="pl-PL"/>
              </w:rPr>
              <w:t>Wsparcie polityki spójności będzie udzielane wyłącznie projektom i beneficjentom, którzy przestrzegają przepisów antydyskryminacyjnych, o których mowa w art. 9 ust. 3 Rozp. ogólnego. W przypadku, gdy beneficjentem jest jednostka samorządu terytorialnego (lub podmiot przez nią kontrolowany lub od niej zależny), która podjęła jakiekolwiek działania dyskryminujące, sprzeczne z zasadami, o których mowa w art. 9 ust. 3 Rozp. ogólnego, wsparcie w ramach polityki spójności nie może być udzielone.</w:t>
            </w:r>
          </w:p>
          <w:p w14:paraId="23ED82BA" w14:textId="77777777" w:rsidR="00A77B3E" w:rsidRPr="00DC2DE6" w:rsidRDefault="00A77B3E">
            <w:pPr>
              <w:spacing w:before="100"/>
              <w:rPr>
                <w:color w:val="000000"/>
                <w:lang w:val="pl-PL"/>
              </w:rPr>
            </w:pPr>
          </w:p>
        </w:tc>
      </w:tr>
    </w:tbl>
    <w:p w14:paraId="0B131709" w14:textId="77777777" w:rsidR="00A77B3E" w:rsidRPr="00DC2DE6" w:rsidRDefault="00A77B3E">
      <w:pPr>
        <w:spacing w:before="100"/>
        <w:rPr>
          <w:color w:val="000000"/>
          <w:lang w:val="pl-PL"/>
        </w:rPr>
      </w:pPr>
    </w:p>
    <w:p w14:paraId="7667674B" w14:textId="77777777" w:rsidR="00A77B3E" w:rsidRPr="00DC2DE6" w:rsidRDefault="009F4183">
      <w:pPr>
        <w:pStyle w:val="Nagwek5"/>
        <w:spacing w:before="100" w:after="0"/>
        <w:rPr>
          <w:b w:val="0"/>
          <w:i w:val="0"/>
          <w:color w:val="000000"/>
          <w:sz w:val="24"/>
          <w:lang w:val="pl-PL"/>
        </w:rPr>
      </w:pPr>
      <w:bookmarkStart w:id="13" w:name="_Toc215823608"/>
      <w:r w:rsidRPr="00DC2DE6">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13"/>
    </w:p>
    <w:p w14:paraId="77F29CD5"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29FA1D48" w14:textId="77777777" w:rsidTr="00DC2DE6">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tcPr>
          <w:p w14:paraId="3177897F" w14:textId="77777777" w:rsidR="00A77B3E" w:rsidRPr="00DC2DE6" w:rsidRDefault="00A77B3E">
            <w:pPr>
              <w:spacing w:before="100"/>
              <w:rPr>
                <w:color w:val="000000"/>
                <w:sz w:val="0"/>
                <w:lang w:val="pl-PL"/>
              </w:rPr>
            </w:pPr>
          </w:p>
          <w:p w14:paraId="51E29930" w14:textId="77777777" w:rsidR="00A77B3E" w:rsidRDefault="009F4183">
            <w:pPr>
              <w:spacing w:before="100"/>
              <w:rPr>
                <w:color w:val="000000"/>
              </w:rPr>
            </w:pPr>
            <w:r>
              <w:rPr>
                <w:color w:val="000000"/>
              </w:rPr>
              <w:t>Nie dotyczy.</w:t>
            </w:r>
          </w:p>
          <w:p w14:paraId="7D1BAE49" w14:textId="77777777" w:rsidR="00A77B3E" w:rsidRDefault="00A77B3E">
            <w:pPr>
              <w:spacing w:before="100"/>
              <w:rPr>
                <w:color w:val="000000"/>
              </w:rPr>
            </w:pPr>
          </w:p>
        </w:tc>
      </w:tr>
    </w:tbl>
    <w:p w14:paraId="7B42293F" w14:textId="77777777" w:rsidR="00A77B3E" w:rsidRDefault="00A77B3E">
      <w:pPr>
        <w:spacing w:before="100"/>
        <w:rPr>
          <w:color w:val="000000"/>
        </w:rPr>
      </w:pPr>
    </w:p>
    <w:p w14:paraId="34354AC7" w14:textId="77777777" w:rsidR="00A77B3E" w:rsidRPr="00DC2DE6" w:rsidRDefault="009F4183">
      <w:pPr>
        <w:pStyle w:val="Nagwek5"/>
        <w:spacing w:before="100" w:after="0"/>
        <w:rPr>
          <w:b w:val="0"/>
          <w:i w:val="0"/>
          <w:color w:val="000000"/>
          <w:sz w:val="24"/>
          <w:lang w:val="pl-PL"/>
        </w:rPr>
      </w:pPr>
      <w:bookmarkStart w:id="14" w:name="_Toc215823609"/>
      <w:r w:rsidRPr="00DC2DE6">
        <w:rPr>
          <w:b w:val="0"/>
          <w:i w:val="0"/>
          <w:color w:val="000000"/>
          <w:sz w:val="24"/>
          <w:lang w:val="pl-PL"/>
        </w:rPr>
        <w:t>Działania międzyregionalne, transgraniczne i transnarodowe – art. 22 ust. 3 lit. d) pkt (vi) rozporządzenia w sprawie wspólnych przepisów</w:t>
      </w:r>
      <w:bookmarkEnd w:id="14"/>
    </w:p>
    <w:p w14:paraId="7B82758D"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6CB94930" w14:textId="77777777" w:rsidTr="00DC2DE6">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tcPr>
          <w:p w14:paraId="56E4AA71" w14:textId="77777777" w:rsidR="00A77B3E" w:rsidRPr="00DC2DE6" w:rsidRDefault="00A77B3E">
            <w:pPr>
              <w:spacing w:before="100"/>
              <w:rPr>
                <w:color w:val="000000"/>
                <w:sz w:val="0"/>
                <w:lang w:val="pl-PL"/>
              </w:rPr>
            </w:pPr>
          </w:p>
          <w:p w14:paraId="1D6B9395" w14:textId="77777777" w:rsidR="00A77B3E" w:rsidRPr="00DC2DE6" w:rsidRDefault="009F4183">
            <w:pPr>
              <w:spacing w:before="100"/>
              <w:rPr>
                <w:color w:val="000000"/>
                <w:lang w:val="pl-PL"/>
              </w:rPr>
            </w:pPr>
            <w:r w:rsidRPr="00DC2DE6">
              <w:rPr>
                <w:b/>
                <w:bCs/>
                <w:color w:val="000000"/>
                <w:lang w:val="pl-PL"/>
              </w:rPr>
              <w:t xml:space="preserve">Cel szczegółowy (i) FEPZ </w:t>
            </w:r>
            <w:r w:rsidRPr="00DC2DE6">
              <w:rPr>
                <w:color w:val="000000"/>
                <w:lang w:val="pl-PL"/>
              </w:rPr>
              <w:t>oraz Horyzont Europa w sposób komplementarny koncentrują się na obszarze badań naukowych i prac rozwojowych, innowacji oraz rozprzestrzenianiu nowoczesnych technologii. Mając na uwadze skalę korzyści i doświadczeń płynących z realizacji projektów w ramach Horyzontu zakłada się, iż system wdrażania FEPZ będzie uwzględniał następujące mechanizmy synergii i komplementarności z Horyzont Europa:</w:t>
            </w:r>
          </w:p>
          <w:p w14:paraId="43098F80" w14:textId="77777777" w:rsidR="00A77B3E" w:rsidRPr="00DC2DE6" w:rsidRDefault="009F4183">
            <w:pPr>
              <w:numPr>
                <w:ilvl w:val="0"/>
                <w:numId w:val="24"/>
              </w:numPr>
              <w:spacing w:before="100"/>
              <w:rPr>
                <w:color w:val="000000"/>
                <w:lang w:val="pl-PL"/>
              </w:rPr>
            </w:pPr>
            <w:r w:rsidRPr="00DC2DE6">
              <w:rPr>
                <w:color w:val="000000"/>
                <w:lang w:val="pl-PL"/>
              </w:rPr>
              <w:t>zastosowanie preferencji (na poziomie kryteriów) dla podmiotów posiadających doświadczenie w realizacji/realizujących projekty w ramach Horyzont Europa;</w:t>
            </w:r>
          </w:p>
          <w:p w14:paraId="60D2E934" w14:textId="77777777" w:rsidR="00A77B3E" w:rsidRPr="00DC2DE6" w:rsidRDefault="009F4183">
            <w:pPr>
              <w:numPr>
                <w:ilvl w:val="0"/>
                <w:numId w:val="24"/>
              </w:numPr>
              <w:spacing w:before="100"/>
              <w:rPr>
                <w:color w:val="000000"/>
                <w:lang w:val="pl-PL"/>
              </w:rPr>
            </w:pPr>
            <w:r w:rsidRPr="00DC2DE6">
              <w:rPr>
                <w:color w:val="000000"/>
                <w:lang w:val="pl-PL"/>
              </w:rPr>
              <w:t>promocja dobrych praktyk w zakresie ubiegania się o finansowanie z programu Horyzont 2020 oraz Horyzont Europa, np. podczas wydarzeń i spotkań z przedsiębiorcami prowadzonymi w ramach PPO;</w:t>
            </w:r>
          </w:p>
          <w:p w14:paraId="16496994" w14:textId="77777777" w:rsidR="00A77B3E" w:rsidRPr="00DC2DE6" w:rsidRDefault="009F4183">
            <w:pPr>
              <w:numPr>
                <w:ilvl w:val="0"/>
                <w:numId w:val="24"/>
              </w:numPr>
              <w:spacing w:before="100"/>
              <w:rPr>
                <w:color w:val="000000"/>
                <w:lang w:val="pl-PL"/>
              </w:rPr>
            </w:pPr>
            <w:r w:rsidRPr="00DC2DE6">
              <w:rPr>
                <w:color w:val="000000"/>
                <w:lang w:val="pl-PL"/>
              </w:rPr>
              <w:t>wdrażanie dobrych praktyk, np. zastosowanie w FEPZ uproszczeń systemu rozliczania projektów B+R wypracowanie Horyzont Europa.</w:t>
            </w:r>
          </w:p>
          <w:p w14:paraId="196405A5" w14:textId="77777777" w:rsidR="00A77B3E" w:rsidRPr="00DC2DE6" w:rsidRDefault="00A77B3E">
            <w:pPr>
              <w:spacing w:before="100"/>
              <w:rPr>
                <w:color w:val="000000"/>
                <w:lang w:val="pl-PL"/>
              </w:rPr>
            </w:pPr>
          </w:p>
          <w:p w14:paraId="2D394B3B" w14:textId="77777777" w:rsidR="00A77B3E" w:rsidRPr="00DC2DE6" w:rsidRDefault="009F4183">
            <w:pPr>
              <w:spacing w:before="100"/>
              <w:rPr>
                <w:color w:val="000000"/>
                <w:lang w:val="pl-PL"/>
              </w:rPr>
            </w:pPr>
            <w:r w:rsidRPr="00DC2DE6">
              <w:rPr>
                <w:color w:val="000000"/>
                <w:lang w:val="pl-PL"/>
              </w:rPr>
              <w:t xml:space="preserve">Działania realizowane w ramach celu szczegółowego (i) FEPZ będą także komplementarne z Celem szczegółowym 1.1 ,,Badania i innowacje” Programu Współpracy Interreg VI A Meklemburgia-Pomorze Przednie/Brandenburgia/Polska. Ze względu na specyfikę przedmiotowego programu koordynacja z FEPZ zostanie zapewniona w postaci instytucjonalnej poprzez regularną wymianę informacji w zakresie planowanych do realizacji projektów lub dobrych praktyk na Pomorzu Zachodnim, jak i w kraju związkowym Meklemburgia-Pomorze Przednie. Przedstawiciel Instytucji Zarządzającej programu FEPZ będzie uczestniczył w roli obserwatora w posiedzeniach Komitetu Monitorującego Programu Współpracy Interreg VI A Meklemburgia-Pomorze Przednie/Brandenburgia/Polska. Zakłada się także wymianę dobrych praktyk i doświadczeń pomiędzy beneficjentami programów, np. podczas giełd kooperacyjnych i spotkań organizowanych w ramach Forum Innowacji. </w:t>
            </w:r>
          </w:p>
          <w:p w14:paraId="0A07EA6F" w14:textId="77777777" w:rsidR="00A77B3E" w:rsidRPr="00DC2DE6" w:rsidRDefault="00A77B3E">
            <w:pPr>
              <w:spacing w:before="100"/>
              <w:rPr>
                <w:color w:val="000000"/>
                <w:lang w:val="pl-PL"/>
              </w:rPr>
            </w:pPr>
          </w:p>
        </w:tc>
      </w:tr>
    </w:tbl>
    <w:p w14:paraId="1B399E5E" w14:textId="77777777" w:rsidR="00A77B3E" w:rsidRPr="00DC2DE6" w:rsidRDefault="00A77B3E">
      <w:pPr>
        <w:spacing w:before="100"/>
        <w:rPr>
          <w:color w:val="000000"/>
          <w:lang w:val="pl-PL"/>
        </w:rPr>
      </w:pPr>
    </w:p>
    <w:p w14:paraId="0C7D2D3B" w14:textId="77777777" w:rsidR="00A77B3E" w:rsidRPr="00DC2DE6" w:rsidRDefault="009F4183">
      <w:pPr>
        <w:pStyle w:val="Nagwek5"/>
        <w:spacing w:before="100" w:after="0"/>
        <w:rPr>
          <w:b w:val="0"/>
          <w:i w:val="0"/>
          <w:color w:val="000000"/>
          <w:sz w:val="24"/>
          <w:lang w:val="pl-PL"/>
        </w:rPr>
      </w:pPr>
      <w:bookmarkStart w:id="15" w:name="_Toc215823610"/>
      <w:r w:rsidRPr="00DC2DE6">
        <w:rPr>
          <w:b w:val="0"/>
          <w:i w:val="0"/>
          <w:color w:val="000000"/>
          <w:sz w:val="24"/>
          <w:lang w:val="pl-PL"/>
        </w:rPr>
        <w:t>Planowane wykorzystanie instrumentów finansowych – art. 22 ust. 3 lit. d) pkt (vii) rozporządzenia w sprawie wspólnych przepisów</w:t>
      </w:r>
      <w:bookmarkEnd w:id="15"/>
    </w:p>
    <w:p w14:paraId="393CE2F0"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06AF6B54" w14:textId="77777777" w:rsidTr="00DC2DE6">
        <w:trPr>
          <w:trHeight w:val="16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0" w:type="dxa"/>
              <w:bottom w:w="80" w:type="dxa"/>
              <w:right w:w="100" w:type="dxa"/>
            </w:tcMar>
          </w:tcPr>
          <w:p w14:paraId="6FDAD4FF" w14:textId="77777777" w:rsidR="00A77B3E" w:rsidRPr="00DC2DE6" w:rsidRDefault="00A77B3E">
            <w:pPr>
              <w:spacing w:before="100"/>
              <w:rPr>
                <w:color w:val="000000"/>
                <w:sz w:val="0"/>
                <w:lang w:val="pl-PL"/>
              </w:rPr>
            </w:pPr>
          </w:p>
          <w:p w14:paraId="392A233D" w14:textId="75BBED7F" w:rsidR="00A77B3E" w:rsidRPr="007444BB" w:rsidRDefault="4FAA4C1C">
            <w:pPr>
              <w:spacing w:before="100"/>
              <w:rPr>
                <w:color w:val="000000"/>
                <w:lang w:val="pl-PL"/>
              </w:rPr>
            </w:pPr>
            <w:r w:rsidRPr="00DC2DE6">
              <w:rPr>
                <w:color w:val="000000" w:themeColor="text1"/>
                <w:lang w:val="pl-PL"/>
              </w:rPr>
              <w:t xml:space="preserve">Dotacje obejmą niedochodowe projekty z zakresu PPO, realizowane </w:t>
            </w:r>
            <w:r w:rsidRPr="1ADDAEA5">
              <w:rPr>
                <w:color w:val="000000" w:themeColor="text1"/>
                <w:lang w:val="pl-PL"/>
              </w:rPr>
              <w:t xml:space="preserve">przez </w:t>
            </w:r>
            <w:r w:rsidRPr="00DC2DE6">
              <w:rPr>
                <w:color w:val="000000" w:themeColor="text1"/>
                <w:lang w:val="pl-PL"/>
              </w:rPr>
              <w:t>Samorząd</w:t>
            </w:r>
            <w:r w:rsidRPr="1ADDAEA5">
              <w:rPr>
                <w:color w:val="000000" w:themeColor="text1"/>
                <w:lang w:val="pl-PL"/>
              </w:rPr>
              <w:t xml:space="preserve"> Województwa.    </w:t>
            </w:r>
          </w:p>
          <w:p w14:paraId="2096A484" w14:textId="77777777" w:rsidR="00A77B3E" w:rsidRPr="007444BB" w:rsidRDefault="4FAA4C1C">
            <w:pPr>
              <w:spacing w:before="100"/>
              <w:rPr>
                <w:color w:val="000000"/>
                <w:lang w:val="pl-PL"/>
              </w:rPr>
            </w:pPr>
            <w:r w:rsidRPr="00DC2DE6">
              <w:rPr>
                <w:color w:val="000000" w:themeColor="text1"/>
                <w:lang w:val="pl-PL"/>
              </w:rPr>
              <w:t>Projekty B+R będą finansowane dotacyjnie, z możliwością finansowania wdrożeń B+R w formie dotacji warunkowej.</w:t>
            </w:r>
          </w:p>
          <w:p w14:paraId="4E322F1F" w14:textId="77777777" w:rsidR="00A77B3E" w:rsidRPr="007444BB" w:rsidRDefault="4FAA4C1C">
            <w:pPr>
              <w:spacing w:before="100"/>
              <w:rPr>
                <w:color w:val="000000"/>
                <w:lang w:val="pl-PL"/>
              </w:rPr>
            </w:pPr>
            <w:r w:rsidRPr="00DC2DE6">
              <w:rPr>
                <w:color w:val="000000" w:themeColor="text1"/>
                <w:lang w:val="pl-PL"/>
              </w:rPr>
              <w:t>Uzasadnienie:</w:t>
            </w:r>
          </w:p>
          <w:p w14:paraId="7646A9ED" w14:textId="77777777" w:rsidR="00A77B3E" w:rsidRPr="007444BB" w:rsidRDefault="4FAA4C1C">
            <w:pPr>
              <w:spacing w:before="100"/>
              <w:rPr>
                <w:color w:val="000000"/>
                <w:lang w:val="pl-PL"/>
              </w:rPr>
            </w:pPr>
            <w:r w:rsidRPr="00DC2DE6">
              <w:rPr>
                <w:color w:val="000000" w:themeColor="text1"/>
                <w:lang w:val="pl-PL"/>
              </w:rPr>
              <w:t>a. b.duże ryzyko projektów B+R, zróżnicowane w zależności od etapu projektu. Specyfika regionalna i kumulacja ryzyk powoduje, że przewidywana stopa zwrotu z inwestycji w B+R jest odalona w czasie i niepewna. Powstrzymuje to MŚP od podejmowania działań B+R</w:t>
            </w:r>
          </w:p>
          <w:p w14:paraId="0FF1D7FF" w14:textId="77777777" w:rsidR="00A77B3E" w:rsidRPr="007444BB" w:rsidRDefault="4FAA4C1C">
            <w:pPr>
              <w:spacing w:before="100"/>
              <w:rPr>
                <w:color w:val="000000"/>
                <w:lang w:val="pl-PL"/>
              </w:rPr>
            </w:pPr>
            <w:r w:rsidRPr="00DC2DE6">
              <w:rPr>
                <w:color w:val="000000" w:themeColor="text1"/>
                <w:lang w:val="pl-PL"/>
              </w:rPr>
              <w:t>b. inwestycje w infrastrukturę B+R przedsiębiorstw mają charakter kosztowy, nie generują zysku po zakończeniu realizacji projektu, są pierwszym etapem procesu B+R</w:t>
            </w:r>
          </w:p>
          <w:p w14:paraId="4BF7FE85" w14:textId="77777777" w:rsidR="00A77B3E" w:rsidRPr="007444BB" w:rsidRDefault="4FAA4C1C">
            <w:pPr>
              <w:spacing w:before="100"/>
              <w:rPr>
                <w:color w:val="000000"/>
                <w:lang w:val="pl-PL"/>
              </w:rPr>
            </w:pPr>
            <w:r w:rsidRPr="00DC2DE6">
              <w:rPr>
                <w:color w:val="000000" w:themeColor="text1"/>
                <w:lang w:val="pl-PL"/>
              </w:rPr>
              <w:t xml:space="preserve">c. brak masy krytycznej dla budowania odrębnego IF w obszarze wdrożeń B+R (koszty obsługi i ryzyka niewspółmierne do efektów i skali) </w:t>
            </w:r>
          </w:p>
          <w:p w14:paraId="03EC0697" w14:textId="77777777" w:rsidR="00A77B3E" w:rsidRPr="007444BB" w:rsidRDefault="4FAA4C1C">
            <w:pPr>
              <w:spacing w:before="100"/>
              <w:rPr>
                <w:color w:val="000000"/>
                <w:lang w:val="pl-PL"/>
              </w:rPr>
            </w:pPr>
            <w:r w:rsidRPr="00DC2DE6">
              <w:rPr>
                <w:color w:val="000000" w:themeColor="text1"/>
                <w:lang w:val="pl-PL"/>
              </w:rPr>
              <w:lastRenderedPageBreak/>
              <w:t xml:space="preserve">d. zwiększenie nakładów na B+R stanowi jedno z kluczowych wyzwań w regionie. Zastosowanie dotacji pozwoli zbudować system wyboru i oceny projektów w taki sposób, by dofinansowaniem obejmowane były projekty o jak najwyższym potencjale B+R+I, wpisujące się w cele i założenia polityki gospodarczej WZP. </w:t>
            </w:r>
          </w:p>
          <w:p w14:paraId="10C59345" w14:textId="77777777" w:rsidR="00A77B3E" w:rsidRPr="00DC2DE6" w:rsidRDefault="00A77B3E">
            <w:pPr>
              <w:spacing w:before="100"/>
              <w:rPr>
                <w:color w:val="000000"/>
                <w:lang w:val="pl-PL"/>
              </w:rPr>
            </w:pPr>
          </w:p>
        </w:tc>
      </w:tr>
    </w:tbl>
    <w:p w14:paraId="12B51DE8" w14:textId="77777777" w:rsidR="00A77B3E" w:rsidRPr="00DC2DE6" w:rsidRDefault="00A77B3E">
      <w:pPr>
        <w:spacing w:before="100"/>
        <w:rPr>
          <w:color w:val="000000"/>
          <w:lang w:val="pl-PL"/>
        </w:rPr>
      </w:pPr>
    </w:p>
    <w:p w14:paraId="4948FD16" w14:textId="77777777" w:rsidR="00A77B3E" w:rsidRPr="00DC2DE6" w:rsidRDefault="009F4183">
      <w:pPr>
        <w:pStyle w:val="Nagwek4"/>
        <w:spacing w:before="100" w:after="0"/>
        <w:rPr>
          <w:b w:val="0"/>
          <w:color w:val="000000"/>
          <w:sz w:val="24"/>
          <w:lang w:val="pl-PL"/>
        </w:rPr>
      </w:pPr>
      <w:bookmarkStart w:id="16" w:name="_Toc215823611"/>
      <w:r w:rsidRPr="00DC2DE6">
        <w:rPr>
          <w:b w:val="0"/>
          <w:color w:val="000000"/>
          <w:sz w:val="24"/>
          <w:lang w:val="pl-PL"/>
        </w:rPr>
        <w:t>2.1.1.1.2. Wskaźniki</w:t>
      </w:r>
      <w:bookmarkEnd w:id="16"/>
    </w:p>
    <w:p w14:paraId="10220A7D" w14:textId="77777777" w:rsidR="00A77B3E" w:rsidRPr="00DC2DE6" w:rsidRDefault="00A77B3E">
      <w:pPr>
        <w:spacing w:before="100"/>
        <w:rPr>
          <w:color w:val="000000"/>
          <w:sz w:val="0"/>
          <w:lang w:val="pl-PL"/>
        </w:rPr>
      </w:pPr>
    </w:p>
    <w:p w14:paraId="04F91A8E" w14:textId="77777777" w:rsidR="00A77B3E" w:rsidRPr="00DC2DE6" w:rsidRDefault="009F4183">
      <w:pPr>
        <w:spacing w:before="100"/>
        <w:rPr>
          <w:color w:val="000000"/>
          <w:sz w:val="0"/>
          <w:lang w:val="pl-PL"/>
        </w:rPr>
      </w:pPr>
      <w:r w:rsidRPr="00DC2DE6">
        <w:rPr>
          <w:color w:val="000000"/>
          <w:lang w:val="pl-PL"/>
        </w:rPr>
        <w:t>Podstawa prawna: art. 22 ust. 3 lit. d) pkt (ii) rozporządzenia w sprawie wspólnych przepisów oraz art. 8 rozporządzenia w sprawie EFRR i Funduszu Spójności</w:t>
      </w:r>
    </w:p>
    <w:p w14:paraId="637C7574" w14:textId="77777777" w:rsidR="00A77B3E" w:rsidRDefault="009F4183">
      <w:pPr>
        <w:pStyle w:val="Nagwek5"/>
        <w:spacing w:before="100" w:after="0"/>
        <w:rPr>
          <w:b w:val="0"/>
          <w:i w:val="0"/>
          <w:color w:val="000000"/>
          <w:sz w:val="24"/>
        </w:rPr>
      </w:pPr>
      <w:bookmarkStart w:id="17" w:name="_Toc215823612"/>
      <w:r>
        <w:rPr>
          <w:b w:val="0"/>
          <w:i w:val="0"/>
          <w:color w:val="000000"/>
          <w:sz w:val="24"/>
        </w:rPr>
        <w:t>Tabela 2: Wskaźniki produktu</w:t>
      </w:r>
      <w:bookmarkEnd w:id="17"/>
    </w:p>
    <w:p w14:paraId="38B2C200"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70"/>
        <w:gridCol w:w="798"/>
        <w:gridCol w:w="1828"/>
        <w:gridCol w:w="1550"/>
        <w:gridCol w:w="4349"/>
        <w:gridCol w:w="1476"/>
        <w:gridCol w:w="1415"/>
        <w:gridCol w:w="1566"/>
      </w:tblGrid>
      <w:tr w:rsidR="002B2962" w14:paraId="3C99E003"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CC95231"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262F3A0"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9290216"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541F257"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DFAC042"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7AE76D9"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B1238A0"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5132B23"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B6AD5D4" w14:textId="77777777" w:rsidR="00A77B3E" w:rsidRDefault="009F4183">
            <w:pPr>
              <w:spacing w:before="100"/>
              <w:jc w:val="center"/>
              <w:rPr>
                <w:color w:val="000000"/>
                <w:sz w:val="20"/>
              </w:rPr>
            </w:pPr>
            <w:r>
              <w:rPr>
                <w:color w:val="000000"/>
                <w:sz w:val="20"/>
              </w:rPr>
              <w:t>Cel końcowy (2029)</w:t>
            </w:r>
          </w:p>
        </w:tc>
      </w:tr>
      <w:tr w:rsidR="002B2962" w14:paraId="4BD5BF3F"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6339D31"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22534B" w14:textId="77777777" w:rsidR="00A77B3E" w:rsidRDefault="009F4183">
            <w:pPr>
              <w:spacing w:before="100"/>
              <w:rPr>
                <w:color w:val="000000"/>
                <w:sz w:val="20"/>
              </w:rPr>
            </w:pPr>
            <w:r>
              <w:rPr>
                <w:color w:val="000000"/>
                <w:sz w:val="20"/>
              </w:rPr>
              <w:t>RSO1.1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E22CB5"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FD9C1AA"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E79383" w14:textId="77777777" w:rsidR="00A77B3E" w:rsidRDefault="009F4183">
            <w:pPr>
              <w:spacing w:before="100"/>
              <w:rPr>
                <w:color w:val="000000"/>
                <w:sz w:val="20"/>
              </w:rPr>
            </w:pPr>
            <w:r>
              <w:rPr>
                <w:color w:val="000000"/>
                <w:sz w:val="20"/>
              </w:rPr>
              <w:t>RCO01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212FE9A" w14:textId="77777777" w:rsidR="00A77B3E" w:rsidRPr="007444BB" w:rsidRDefault="4FAA4C1C" w:rsidP="1ADDAEA5">
            <w:pPr>
              <w:spacing w:before="100"/>
              <w:rPr>
                <w:color w:val="000000"/>
                <w:sz w:val="20"/>
                <w:szCs w:val="20"/>
                <w:lang w:val="pl-PL"/>
              </w:rPr>
            </w:pPr>
            <w:r w:rsidRPr="00DC2DE6">
              <w:rPr>
                <w:color w:val="000000" w:themeColor="text1"/>
                <w:sz w:val="20"/>
                <w:szCs w:val="20"/>
                <w:lang w:val="pl-PL"/>
              </w:rPr>
              <w:t>Przedsiębiorstwa objęte wsparciem (w tym: mikro, małe, średnie, duże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DBE3702" w14:textId="77777777" w:rsidR="00A77B3E" w:rsidRDefault="009F4183">
            <w:pPr>
              <w:spacing w:before="100"/>
              <w:rPr>
                <w:color w:val="000000"/>
                <w:sz w:val="20"/>
              </w:rPr>
            </w:pPr>
            <w:r>
              <w:rPr>
                <w:color w:val="000000"/>
                <w:sz w:val="20"/>
              </w:rPr>
              <w:t>przedsiębiorstwa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5511221" w14:textId="77777777" w:rsidR="00A77B3E" w:rsidRDefault="009F4183">
            <w:pPr>
              <w:spacing w:before="100"/>
              <w:jc w:val="right"/>
              <w:rPr>
                <w:color w:val="000000"/>
                <w:sz w:val="20"/>
              </w:rPr>
            </w:pPr>
            <w:r>
              <w:rPr>
                <w:color w:val="000000"/>
                <w:sz w:val="20"/>
              </w:rPr>
              <w:t>5,00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23163FD" w14:textId="6C0F9404" w:rsidR="00A77B3E" w:rsidRDefault="009F4183">
            <w:pPr>
              <w:spacing w:before="100"/>
              <w:jc w:val="right"/>
              <w:rPr>
                <w:color w:val="000000"/>
                <w:sz w:val="20"/>
              </w:rPr>
            </w:pPr>
            <w:r>
              <w:rPr>
                <w:color w:val="000000"/>
                <w:sz w:val="20"/>
              </w:rPr>
              <w:t>176,00</w:t>
            </w:r>
          </w:p>
        </w:tc>
      </w:tr>
      <w:tr w:rsidR="002B2962" w14:paraId="720042DC"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216A1A9"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944BF11" w14:textId="77777777" w:rsidR="00A77B3E" w:rsidRDefault="009F4183">
            <w:pPr>
              <w:spacing w:before="100"/>
              <w:rPr>
                <w:color w:val="000000"/>
                <w:sz w:val="20"/>
              </w:rPr>
            </w:pPr>
            <w:r>
              <w:rPr>
                <w:color w:val="000000"/>
                <w:sz w:val="20"/>
              </w:rPr>
              <w:t>RSO1.1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62AD83"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A77F96"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D68738" w14:textId="77777777" w:rsidR="00A77B3E" w:rsidRDefault="009F4183">
            <w:pPr>
              <w:spacing w:before="100"/>
              <w:rPr>
                <w:color w:val="000000"/>
                <w:sz w:val="20"/>
              </w:rPr>
            </w:pPr>
            <w:r>
              <w:rPr>
                <w:color w:val="000000"/>
                <w:sz w:val="20"/>
              </w:rPr>
              <w:t>RCO02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0E2E23" w14:textId="77777777" w:rsidR="00A77B3E" w:rsidRPr="00DC2DE6" w:rsidRDefault="009F4183">
            <w:pPr>
              <w:spacing w:before="100"/>
              <w:rPr>
                <w:color w:val="000000"/>
                <w:sz w:val="20"/>
                <w:lang w:val="pl-PL"/>
              </w:rPr>
            </w:pPr>
            <w:r w:rsidRPr="00DC2DE6">
              <w:rPr>
                <w:color w:val="000000"/>
                <w:sz w:val="20"/>
                <w:lang w:val="pl-PL"/>
              </w:rPr>
              <w:t>Przedsiębiorstwa objęte wsparciem w formie dotacji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0CB06F" w14:textId="77777777" w:rsidR="00A77B3E" w:rsidRDefault="009F4183">
            <w:pPr>
              <w:spacing w:before="100"/>
              <w:rPr>
                <w:color w:val="000000"/>
                <w:sz w:val="20"/>
              </w:rPr>
            </w:pPr>
            <w:r>
              <w:rPr>
                <w:color w:val="000000"/>
                <w:sz w:val="20"/>
              </w:rPr>
              <w:t>przedsiębiorstwa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AD9633F" w14:textId="77777777" w:rsidR="00A77B3E" w:rsidRDefault="009F4183">
            <w:pPr>
              <w:spacing w:before="100"/>
              <w:jc w:val="right"/>
              <w:rPr>
                <w:color w:val="000000"/>
                <w:sz w:val="20"/>
              </w:rPr>
            </w:pPr>
            <w:r>
              <w:rPr>
                <w:color w:val="000000"/>
                <w:sz w:val="20"/>
              </w:rPr>
              <w:t>5,00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0C14851" w14:textId="2CAE575D" w:rsidR="00A77B3E" w:rsidRDefault="009F4183" w:rsidP="3EC64C4D">
            <w:pPr>
              <w:spacing w:before="100"/>
              <w:jc w:val="right"/>
              <w:rPr>
                <w:color w:val="000000"/>
                <w:sz w:val="20"/>
                <w:szCs w:val="20"/>
              </w:rPr>
            </w:pPr>
            <w:r w:rsidRPr="3EC64C4D">
              <w:rPr>
                <w:color w:val="000000" w:themeColor="text1"/>
                <w:sz w:val="20"/>
                <w:szCs w:val="20"/>
              </w:rPr>
              <w:t>34,00</w:t>
            </w:r>
          </w:p>
        </w:tc>
      </w:tr>
      <w:tr w:rsidR="002B2962" w14:paraId="13095AF5"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F11E04B"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D66627" w14:textId="77777777" w:rsidR="00A77B3E" w:rsidRDefault="009F4183">
            <w:pPr>
              <w:spacing w:before="100"/>
              <w:rPr>
                <w:color w:val="000000"/>
                <w:sz w:val="20"/>
              </w:rPr>
            </w:pPr>
            <w:r>
              <w:rPr>
                <w:color w:val="000000"/>
                <w:sz w:val="20"/>
              </w:rPr>
              <w:t>RSO1.1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19B5E5"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463CFDC"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29F134" w14:textId="77777777" w:rsidR="00A77B3E" w:rsidRDefault="009F4183">
            <w:pPr>
              <w:spacing w:before="100"/>
              <w:rPr>
                <w:color w:val="000000"/>
                <w:sz w:val="20"/>
              </w:rPr>
            </w:pPr>
            <w:r>
              <w:rPr>
                <w:color w:val="000000"/>
                <w:sz w:val="20"/>
              </w:rPr>
              <w:t>RCO04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8174043" w14:textId="77777777" w:rsidR="00A77B3E" w:rsidRDefault="009F4183">
            <w:pPr>
              <w:spacing w:before="100"/>
              <w:rPr>
                <w:color w:val="000000"/>
                <w:sz w:val="20"/>
              </w:rPr>
            </w:pPr>
            <w:r>
              <w:rPr>
                <w:color w:val="000000"/>
                <w:sz w:val="20"/>
              </w:rPr>
              <w:t>Przedsiębiorstwa otrzymujące wsparcie niefinansowe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094B84" w14:textId="77777777" w:rsidR="00A77B3E" w:rsidRDefault="009F4183">
            <w:pPr>
              <w:spacing w:before="100"/>
              <w:rPr>
                <w:color w:val="000000"/>
                <w:sz w:val="20"/>
              </w:rPr>
            </w:pPr>
            <w:r>
              <w:rPr>
                <w:color w:val="000000"/>
                <w:sz w:val="20"/>
              </w:rPr>
              <w:t>przedsiębiorstwa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2A2E67E"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E711397" w14:textId="4593089D" w:rsidR="00A77B3E" w:rsidRDefault="006F61DA">
            <w:pPr>
              <w:spacing w:before="100"/>
              <w:jc w:val="right"/>
              <w:rPr>
                <w:color w:val="000000"/>
                <w:sz w:val="20"/>
              </w:rPr>
            </w:pPr>
            <w:r>
              <w:rPr>
                <w:color w:val="000000"/>
                <w:sz w:val="20"/>
              </w:rPr>
              <w:t>50,00</w:t>
            </w:r>
          </w:p>
        </w:tc>
      </w:tr>
      <w:tr w:rsidR="002B2962" w14:paraId="1209DEA7"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8F31DFA"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1D1E9C5" w14:textId="77777777" w:rsidR="00A77B3E" w:rsidRDefault="009F4183">
            <w:pPr>
              <w:spacing w:before="100"/>
              <w:rPr>
                <w:color w:val="000000"/>
                <w:sz w:val="20"/>
              </w:rPr>
            </w:pPr>
            <w:r>
              <w:rPr>
                <w:color w:val="000000"/>
                <w:sz w:val="20"/>
              </w:rPr>
              <w:t>RSO1.1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01FE42"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084260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8B4DF7E" w14:textId="77777777" w:rsidR="00A77B3E" w:rsidRDefault="009F4183">
            <w:pPr>
              <w:spacing w:before="100"/>
              <w:rPr>
                <w:color w:val="000000"/>
                <w:sz w:val="20"/>
              </w:rPr>
            </w:pPr>
            <w:r>
              <w:rPr>
                <w:color w:val="000000"/>
                <w:sz w:val="20"/>
              </w:rPr>
              <w:t>RCO08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EEE101" w14:textId="77777777" w:rsidR="00A77B3E" w:rsidRPr="007444BB" w:rsidRDefault="4FAA4C1C" w:rsidP="1ADDAEA5">
            <w:pPr>
              <w:spacing w:before="100"/>
              <w:rPr>
                <w:color w:val="000000"/>
                <w:sz w:val="20"/>
                <w:szCs w:val="20"/>
                <w:lang w:val="pl-PL"/>
              </w:rPr>
            </w:pPr>
            <w:r w:rsidRPr="00DC2DE6">
              <w:rPr>
                <w:color w:val="000000" w:themeColor="text1"/>
                <w:sz w:val="20"/>
                <w:szCs w:val="20"/>
                <w:lang w:val="pl-PL"/>
              </w:rPr>
              <w:t>Nominalna wartość sprzętu na potrzeby badań naukowych i innowacji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03AC37F" w14:textId="77777777" w:rsidR="00A77B3E" w:rsidRDefault="009F4183">
            <w:pPr>
              <w:spacing w:before="100"/>
              <w:rPr>
                <w:color w:val="000000"/>
                <w:sz w:val="20"/>
              </w:rPr>
            </w:pPr>
            <w:r>
              <w:rPr>
                <w:color w:val="000000"/>
                <w:sz w:val="20"/>
              </w:rPr>
              <w:t>EUR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96ABAB3"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E893D85" w14:textId="77777777" w:rsidR="00A77B3E" w:rsidRDefault="009F4183">
            <w:pPr>
              <w:spacing w:before="100"/>
              <w:jc w:val="right"/>
              <w:rPr>
                <w:color w:val="000000"/>
                <w:sz w:val="20"/>
              </w:rPr>
            </w:pPr>
            <w:r>
              <w:rPr>
                <w:color w:val="000000"/>
                <w:sz w:val="20"/>
              </w:rPr>
              <w:t>4 800 000,00</w:t>
            </w:r>
          </w:p>
        </w:tc>
      </w:tr>
    </w:tbl>
    <w:p w14:paraId="1FAF5D26" w14:textId="77777777" w:rsidR="00A77B3E" w:rsidRDefault="00A77B3E">
      <w:pPr>
        <w:spacing w:before="100"/>
        <w:rPr>
          <w:color w:val="000000"/>
          <w:sz w:val="20"/>
        </w:rPr>
      </w:pPr>
    </w:p>
    <w:p w14:paraId="2595424A" w14:textId="77777777" w:rsidR="00A77B3E" w:rsidRPr="00DC2DE6" w:rsidRDefault="009F4183">
      <w:pPr>
        <w:spacing w:before="100"/>
        <w:rPr>
          <w:color w:val="000000"/>
          <w:sz w:val="0"/>
          <w:lang w:val="pl-PL"/>
        </w:rPr>
      </w:pPr>
      <w:r w:rsidRPr="00DC2DE6">
        <w:rPr>
          <w:color w:val="000000"/>
          <w:lang w:val="pl-PL"/>
        </w:rPr>
        <w:t>Podstawa prawna: art. 22 ust. 3 lit. d) ppkt (ii) rozporządzenia w sprawie wspólnych przepisów</w:t>
      </w:r>
    </w:p>
    <w:p w14:paraId="6A1CCF4C" w14:textId="77777777" w:rsidR="00A77B3E" w:rsidRDefault="009F4183">
      <w:pPr>
        <w:pStyle w:val="Nagwek5"/>
        <w:spacing w:before="100" w:after="0"/>
        <w:rPr>
          <w:b w:val="0"/>
          <w:i w:val="0"/>
          <w:color w:val="000000"/>
          <w:sz w:val="24"/>
        </w:rPr>
      </w:pPr>
      <w:bookmarkStart w:id="18" w:name="_Toc215823613"/>
      <w:r>
        <w:rPr>
          <w:b w:val="0"/>
          <w:i w:val="0"/>
          <w:color w:val="000000"/>
          <w:sz w:val="24"/>
        </w:rPr>
        <w:t>Tabela 3: Wskaźniki rezultatu</w:t>
      </w:r>
      <w:bookmarkEnd w:id="18"/>
    </w:p>
    <w:p w14:paraId="6E497C36"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1217"/>
        <w:gridCol w:w="798"/>
        <w:gridCol w:w="1218"/>
        <w:gridCol w:w="1427"/>
        <w:gridCol w:w="2713"/>
        <w:gridCol w:w="1476"/>
        <w:gridCol w:w="1490"/>
        <w:gridCol w:w="1106"/>
        <w:gridCol w:w="1286"/>
        <w:gridCol w:w="966"/>
        <w:gridCol w:w="654"/>
      </w:tblGrid>
      <w:tr w:rsidR="002B2962" w14:paraId="35BC49DC"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42F0926"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B7EAF13"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60F558C"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551E08F"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1209BCC"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B05D6C0"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A0C3E1E"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2B7F1D8" w14:textId="77777777" w:rsidR="00A77B3E" w:rsidRPr="00DC2DE6" w:rsidRDefault="009F4183">
            <w:pPr>
              <w:spacing w:before="100"/>
              <w:jc w:val="center"/>
              <w:rPr>
                <w:color w:val="000000"/>
                <w:sz w:val="20"/>
                <w:lang w:val="pl-PL"/>
              </w:rPr>
            </w:pPr>
            <w:r w:rsidRPr="00DC2DE6">
              <w:rPr>
                <w:color w:val="000000"/>
                <w:sz w:val="20"/>
                <w:lang w:val="pl-PL"/>
              </w:rPr>
              <w:t>Wartość bazowa lub wartość odniesienia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5C5C981"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FD03221"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11FF4C7"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1FE5980" w14:textId="77777777" w:rsidR="00A77B3E" w:rsidRDefault="009F4183">
            <w:pPr>
              <w:spacing w:before="100"/>
              <w:jc w:val="center"/>
              <w:rPr>
                <w:color w:val="000000"/>
                <w:sz w:val="20"/>
              </w:rPr>
            </w:pPr>
            <w:r>
              <w:rPr>
                <w:color w:val="000000"/>
                <w:sz w:val="20"/>
              </w:rPr>
              <w:t>Uwagi</w:t>
            </w:r>
          </w:p>
        </w:tc>
      </w:tr>
      <w:tr w:rsidR="002B2962" w14:paraId="46EFDD39"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36A45E8"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08859C" w14:textId="77777777" w:rsidR="00A77B3E" w:rsidRDefault="009F4183">
            <w:pPr>
              <w:spacing w:before="100"/>
              <w:rPr>
                <w:color w:val="000000"/>
                <w:sz w:val="20"/>
              </w:rPr>
            </w:pPr>
            <w:r>
              <w:rPr>
                <w:color w:val="000000"/>
                <w:sz w:val="20"/>
              </w:rPr>
              <w:t>RSO1.1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4FA9195"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BAFC7CA"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1904EDF" w14:textId="77777777" w:rsidR="00A77B3E" w:rsidRDefault="009F4183">
            <w:pPr>
              <w:spacing w:before="100"/>
              <w:rPr>
                <w:color w:val="000000"/>
                <w:sz w:val="20"/>
              </w:rPr>
            </w:pPr>
            <w:r>
              <w:rPr>
                <w:color w:val="000000"/>
                <w:sz w:val="20"/>
              </w:rPr>
              <w:t>RCR02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82EAD95" w14:textId="77777777" w:rsidR="00A77B3E" w:rsidRPr="007444BB" w:rsidRDefault="4FAA4C1C" w:rsidP="1ADDAEA5">
            <w:pPr>
              <w:spacing w:before="100"/>
              <w:rPr>
                <w:color w:val="000000"/>
                <w:sz w:val="20"/>
                <w:szCs w:val="20"/>
                <w:lang w:val="pl-PL"/>
              </w:rPr>
            </w:pPr>
            <w:r w:rsidRPr="00DC2DE6">
              <w:rPr>
                <w:color w:val="000000" w:themeColor="text1"/>
                <w:sz w:val="20"/>
                <w:szCs w:val="20"/>
                <w:lang w:val="pl-PL"/>
              </w:rPr>
              <w:t>Inwestycje prywatne uzupełniające wsparcie publiczne (w tym: dotacje, instrumenty finansowe)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1C60E9C" w14:textId="77777777" w:rsidR="00A77B3E" w:rsidRDefault="009F4183">
            <w:pPr>
              <w:spacing w:before="100"/>
              <w:rPr>
                <w:color w:val="000000"/>
                <w:sz w:val="20"/>
              </w:rPr>
            </w:pPr>
            <w:r>
              <w:rPr>
                <w:color w:val="000000"/>
                <w:sz w:val="20"/>
              </w:rPr>
              <w:t>EUR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62B5C93"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8B4E71"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34D1321" w14:textId="77777777" w:rsidR="00A77B3E" w:rsidRDefault="009F4183">
            <w:pPr>
              <w:spacing w:before="100"/>
              <w:jc w:val="right"/>
              <w:rPr>
                <w:color w:val="000000"/>
                <w:sz w:val="20"/>
              </w:rPr>
            </w:pPr>
            <w:r>
              <w:rPr>
                <w:color w:val="000000"/>
                <w:sz w:val="20"/>
              </w:rPr>
              <w:t>9 696 000,00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EE396CE" w14:textId="77777777" w:rsidR="00A77B3E" w:rsidRDefault="009F4183">
            <w:pPr>
              <w:spacing w:before="100"/>
              <w:rPr>
                <w:color w:val="000000"/>
                <w:sz w:val="20"/>
              </w:rPr>
            </w:pPr>
            <w:r>
              <w:rPr>
                <w:color w:val="000000"/>
                <w:sz w:val="20"/>
              </w:rPr>
              <w:t>CST 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C1D310F" w14:textId="77777777" w:rsidR="00A77B3E" w:rsidRDefault="00A77B3E">
            <w:pPr>
              <w:spacing w:before="100"/>
              <w:rPr>
                <w:color w:val="000000"/>
                <w:sz w:val="20"/>
              </w:rPr>
            </w:pPr>
          </w:p>
        </w:tc>
      </w:tr>
      <w:tr w:rsidR="002B2962" w14:paraId="07560379"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B06A633" w14:textId="77777777" w:rsidR="00A77B3E" w:rsidRDefault="009F4183">
            <w:pPr>
              <w:spacing w:before="100"/>
              <w:rPr>
                <w:color w:val="000000"/>
                <w:sz w:val="20"/>
              </w:rPr>
            </w:pPr>
            <w:r>
              <w:rPr>
                <w:color w:val="000000"/>
                <w:sz w:val="20"/>
              </w:rPr>
              <w:lastRenderedPageBreak/>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922F234" w14:textId="77777777" w:rsidR="00A77B3E" w:rsidRDefault="009F4183">
            <w:pPr>
              <w:spacing w:before="100"/>
              <w:rPr>
                <w:color w:val="000000"/>
                <w:sz w:val="20"/>
              </w:rPr>
            </w:pPr>
            <w:r>
              <w:rPr>
                <w:color w:val="000000"/>
                <w:sz w:val="20"/>
              </w:rPr>
              <w:t>RSO1.1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B2A282"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C114B7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E88DFD5" w14:textId="77777777" w:rsidR="00A77B3E" w:rsidRDefault="009F4183">
            <w:pPr>
              <w:spacing w:before="100"/>
              <w:rPr>
                <w:color w:val="000000"/>
                <w:sz w:val="20"/>
              </w:rPr>
            </w:pPr>
            <w:r>
              <w:rPr>
                <w:color w:val="000000"/>
                <w:sz w:val="20"/>
              </w:rPr>
              <w:t>RCR03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3FFD2C8" w14:textId="77777777" w:rsidR="00A77B3E" w:rsidRPr="00DC2DE6" w:rsidRDefault="009F4183">
            <w:pPr>
              <w:spacing w:before="100"/>
              <w:rPr>
                <w:color w:val="000000"/>
                <w:sz w:val="20"/>
                <w:lang w:val="pl-PL"/>
              </w:rPr>
            </w:pPr>
            <w:r w:rsidRPr="00DC2DE6">
              <w:rPr>
                <w:color w:val="000000"/>
                <w:sz w:val="20"/>
                <w:lang w:val="pl-PL"/>
              </w:rPr>
              <w:t>Małe i średnie przedsiębiorstwa (MŚP) wprowadzające innowacje produktowe lub procesowe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8462BC8" w14:textId="77777777" w:rsidR="00A77B3E" w:rsidRDefault="009F4183">
            <w:pPr>
              <w:spacing w:before="100"/>
              <w:rPr>
                <w:color w:val="000000"/>
                <w:sz w:val="20"/>
              </w:rPr>
            </w:pPr>
            <w:r>
              <w:rPr>
                <w:color w:val="000000"/>
                <w:sz w:val="20"/>
              </w:rPr>
              <w:t>przedsiębiorstwa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70A6B7F"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5CAF127"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92557D" w14:textId="77777777" w:rsidR="00A77B3E" w:rsidRDefault="009F4183">
            <w:pPr>
              <w:spacing w:before="100"/>
              <w:jc w:val="right"/>
              <w:rPr>
                <w:color w:val="000000"/>
                <w:sz w:val="20"/>
              </w:rPr>
            </w:pPr>
            <w:r>
              <w:rPr>
                <w:color w:val="000000"/>
                <w:sz w:val="20"/>
              </w:rPr>
              <w:t>7,00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9E65A9A" w14:textId="77777777" w:rsidR="00A77B3E" w:rsidRDefault="009F4183">
            <w:pPr>
              <w:spacing w:before="100"/>
              <w:rPr>
                <w:color w:val="000000"/>
                <w:sz w:val="20"/>
              </w:rPr>
            </w:pPr>
            <w:r>
              <w:rPr>
                <w:color w:val="000000"/>
                <w:sz w:val="20"/>
              </w:rPr>
              <w:t>CST2021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52E96A5" w14:textId="77777777" w:rsidR="00A77B3E" w:rsidRDefault="00A77B3E">
            <w:pPr>
              <w:spacing w:before="100"/>
              <w:rPr>
                <w:color w:val="000000"/>
                <w:sz w:val="20"/>
              </w:rPr>
            </w:pPr>
          </w:p>
        </w:tc>
      </w:tr>
    </w:tbl>
    <w:p w14:paraId="09CFF008" w14:textId="77777777" w:rsidR="00A77B3E" w:rsidRDefault="00A77B3E">
      <w:pPr>
        <w:spacing w:before="100"/>
        <w:rPr>
          <w:color w:val="000000"/>
          <w:sz w:val="20"/>
        </w:rPr>
      </w:pPr>
    </w:p>
    <w:p w14:paraId="093829CB" w14:textId="77777777" w:rsidR="00A77B3E" w:rsidRPr="00DC2DE6" w:rsidRDefault="009F4183">
      <w:pPr>
        <w:pStyle w:val="Nagwek4"/>
        <w:spacing w:before="100" w:after="0"/>
        <w:rPr>
          <w:b w:val="0"/>
          <w:color w:val="000000"/>
          <w:sz w:val="24"/>
          <w:lang w:val="pl-PL"/>
        </w:rPr>
      </w:pPr>
      <w:bookmarkStart w:id="19" w:name="_Toc215823614"/>
      <w:r w:rsidRPr="00DC2DE6">
        <w:rPr>
          <w:b w:val="0"/>
          <w:color w:val="000000"/>
          <w:sz w:val="24"/>
          <w:lang w:val="pl-PL"/>
        </w:rPr>
        <w:t>2.1.1.1.3. Indykatywny podział zaprogramowanych zasobów (UE) według rodzaju interwencji</w:t>
      </w:r>
      <w:bookmarkEnd w:id="19"/>
    </w:p>
    <w:p w14:paraId="4AA7FDC7" w14:textId="77777777" w:rsidR="00A77B3E" w:rsidRPr="00DC2DE6" w:rsidRDefault="00A77B3E">
      <w:pPr>
        <w:spacing w:before="100"/>
        <w:rPr>
          <w:color w:val="000000"/>
          <w:sz w:val="0"/>
          <w:lang w:val="pl-PL"/>
        </w:rPr>
      </w:pPr>
    </w:p>
    <w:p w14:paraId="29BF9B81" w14:textId="77777777" w:rsidR="00A77B3E" w:rsidRPr="00DC2DE6" w:rsidRDefault="009F4183">
      <w:pPr>
        <w:spacing w:before="100"/>
        <w:rPr>
          <w:color w:val="000000"/>
          <w:sz w:val="0"/>
          <w:lang w:val="pl-PL"/>
        </w:rPr>
      </w:pPr>
      <w:r w:rsidRPr="00DC2DE6">
        <w:rPr>
          <w:color w:val="000000"/>
          <w:lang w:val="pl-PL"/>
        </w:rPr>
        <w:t>Podstawa prawna: art. 22 ust. 3 lit. d) pkt (viii) rozporządzenia w sprawie wspólnych przepisów</w:t>
      </w:r>
    </w:p>
    <w:p w14:paraId="36BD6008" w14:textId="77777777" w:rsidR="00A77B3E" w:rsidRDefault="009F4183">
      <w:pPr>
        <w:pStyle w:val="Nagwek5"/>
        <w:spacing w:before="100" w:after="0"/>
        <w:rPr>
          <w:b w:val="0"/>
          <w:i w:val="0"/>
          <w:color w:val="000000"/>
          <w:sz w:val="24"/>
        </w:rPr>
      </w:pPr>
      <w:bookmarkStart w:id="20" w:name="_Toc215823615"/>
      <w:r>
        <w:rPr>
          <w:b w:val="0"/>
          <w:i w:val="0"/>
          <w:color w:val="000000"/>
          <w:sz w:val="24"/>
        </w:rPr>
        <w:t>Tabela 4: Wymiar 1 – zakres interwencji</w:t>
      </w:r>
      <w:bookmarkEnd w:id="20"/>
    </w:p>
    <w:p w14:paraId="1A19E747"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90"/>
        <w:gridCol w:w="798"/>
        <w:gridCol w:w="1508"/>
        <w:gridCol w:w="9419"/>
        <w:gridCol w:w="1337"/>
      </w:tblGrid>
      <w:tr w:rsidR="002B2962" w14:paraId="0D273AB1" w14:textId="77777777" w:rsidTr="1ADDAEA5">
        <w:tc>
          <w:tcPr>
            <w:tcW w:w="8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ECA567F" w14:textId="77777777" w:rsidR="00A77B3E" w:rsidRDefault="009F4183">
            <w:pPr>
              <w:spacing w:before="100"/>
              <w:jc w:val="center"/>
              <w:rPr>
                <w:color w:val="000000"/>
                <w:sz w:val="20"/>
              </w:rPr>
            </w:pPr>
            <w:r>
              <w:rPr>
                <w:color w:val="000000"/>
                <w:sz w:val="20"/>
              </w:rPr>
              <w:t>Priorytet</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3653FD2" w14:textId="77777777" w:rsidR="00A77B3E" w:rsidRDefault="009F4183">
            <w:pPr>
              <w:spacing w:before="100"/>
              <w:jc w:val="center"/>
              <w:rPr>
                <w:color w:val="000000"/>
                <w:sz w:val="20"/>
              </w:rPr>
            </w:pPr>
            <w:r>
              <w:rPr>
                <w:color w:val="000000"/>
                <w:sz w:val="20"/>
              </w:rPr>
              <w:t>Cel szczegółowy</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E4E3487" w14:textId="77777777" w:rsidR="00A77B3E" w:rsidRDefault="009F4183">
            <w:pPr>
              <w:spacing w:before="100"/>
              <w:jc w:val="center"/>
              <w:rPr>
                <w:color w:val="000000"/>
                <w:sz w:val="20"/>
              </w:rPr>
            </w:pPr>
            <w:r>
              <w:rPr>
                <w:color w:val="000000"/>
                <w:sz w:val="20"/>
              </w:rPr>
              <w:t>Fundusz</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94205B2" w14:textId="77777777" w:rsidR="00A77B3E" w:rsidRDefault="009F4183">
            <w:pPr>
              <w:spacing w:before="100"/>
              <w:jc w:val="center"/>
              <w:rPr>
                <w:color w:val="000000"/>
                <w:sz w:val="20"/>
              </w:rPr>
            </w:pPr>
            <w:r>
              <w:rPr>
                <w:color w:val="000000"/>
                <w:sz w:val="20"/>
              </w:rPr>
              <w:t>Kategoria regionu</w:t>
            </w:r>
          </w:p>
        </w:tc>
        <w:tc>
          <w:tcPr>
            <w:tcW w:w="9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4E151A8" w14:textId="77777777" w:rsidR="00A77B3E" w:rsidRDefault="009F4183">
            <w:pPr>
              <w:spacing w:before="100"/>
              <w:jc w:val="center"/>
              <w:rPr>
                <w:color w:val="000000"/>
                <w:sz w:val="20"/>
              </w:rPr>
            </w:pPr>
            <w:r>
              <w:rPr>
                <w:color w:val="000000"/>
                <w:sz w:val="20"/>
              </w:rPr>
              <w:t>Kod</w:t>
            </w:r>
          </w:p>
        </w:tc>
        <w:tc>
          <w:tcPr>
            <w:tcW w:w="1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3068B9F" w14:textId="77777777" w:rsidR="00A77B3E" w:rsidRDefault="009F4183">
            <w:pPr>
              <w:spacing w:before="100"/>
              <w:jc w:val="center"/>
              <w:rPr>
                <w:color w:val="000000"/>
                <w:sz w:val="20"/>
              </w:rPr>
            </w:pPr>
            <w:r>
              <w:rPr>
                <w:color w:val="000000"/>
                <w:sz w:val="20"/>
              </w:rPr>
              <w:t>Kwota (w EUR)</w:t>
            </w:r>
          </w:p>
        </w:tc>
      </w:tr>
      <w:tr w:rsidR="002B2962" w14:paraId="1B6D5996" w14:textId="77777777" w:rsidTr="1ADDAEA5">
        <w:tc>
          <w:tcPr>
            <w:tcW w:w="8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03494E" w14:textId="77777777" w:rsidR="00A77B3E" w:rsidRDefault="009F4183">
            <w:pPr>
              <w:spacing w:before="100"/>
              <w:rPr>
                <w:color w:val="000000"/>
                <w:sz w:val="20"/>
              </w:rPr>
            </w:pPr>
            <w:r>
              <w:rPr>
                <w:color w:val="000000"/>
                <w:sz w:val="20"/>
              </w:rPr>
              <w:t>1</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A20073B" w14:textId="77777777" w:rsidR="00A77B3E" w:rsidRDefault="009F4183">
            <w:pPr>
              <w:spacing w:before="100"/>
              <w:rPr>
                <w:color w:val="000000"/>
                <w:sz w:val="20"/>
              </w:rPr>
            </w:pPr>
            <w:r>
              <w:rPr>
                <w:color w:val="000000"/>
                <w:sz w:val="20"/>
              </w:rPr>
              <w:t>RSO1.1</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9C250BB" w14:textId="77777777" w:rsidR="00A77B3E" w:rsidRDefault="009F4183">
            <w:pPr>
              <w:spacing w:before="100"/>
              <w:rPr>
                <w:color w:val="000000"/>
                <w:sz w:val="20"/>
              </w:rPr>
            </w:pPr>
            <w:r>
              <w:rPr>
                <w:color w:val="000000"/>
                <w:sz w:val="20"/>
              </w:rPr>
              <w:t>EFRR</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E9FD7CC" w14:textId="77777777" w:rsidR="00A77B3E" w:rsidRDefault="009F4183">
            <w:pPr>
              <w:spacing w:before="100"/>
              <w:rPr>
                <w:color w:val="000000"/>
                <w:sz w:val="20"/>
              </w:rPr>
            </w:pPr>
            <w:r>
              <w:rPr>
                <w:color w:val="000000"/>
                <w:sz w:val="20"/>
              </w:rPr>
              <w:t>Regiony słabiej rozwinięte</w:t>
            </w:r>
          </w:p>
        </w:tc>
        <w:tc>
          <w:tcPr>
            <w:tcW w:w="9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52679FC" w14:textId="77777777" w:rsidR="00A77B3E" w:rsidRPr="007444BB" w:rsidRDefault="4FAA4C1C" w:rsidP="1ADDAEA5">
            <w:pPr>
              <w:spacing w:before="100"/>
              <w:rPr>
                <w:color w:val="000000"/>
                <w:sz w:val="20"/>
                <w:szCs w:val="20"/>
                <w:lang w:val="pl-PL"/>
              </w:rPr>
            </w:pPr>
            <w:r w:rsidRPr="00DC2DE6">
              <w:rPr>
                <w:color w:val="000000" w:themeColor="text1"/>
                <w:sz w:val="20"/>
                <w:szCs w:val="20"/>
                <w:lang w:val="pl-PL"/>
              </w:rPr>
              <w:t>004. Inwestycje w środki trwałe, w tym infrastrukturę badawczą, w publicznych ośrodkach badawczych i instytucjach szkolnictwa wyższego bezpośrednio związane z działaniami badawczymi i innowacyjnymi</w:t>
            </w:r>
          </w:p>
        </w:tc>
        <w:tc>
          <w:tcPr>
            <w:tcW w:w="1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22A053" w14:textId="34BE4308" w:rsidR="00A77B3E" w:rsidRDefault="4FAA4C1C" w:rsidP="1ADDAEA5">
            <w:pPr>
              <w:spacing w:before="100"/>
              <w:jc w:val="right"/>
              <w:rPr>
                <w:color w:val="000000"/>
                <w:sz w:val="20"/>
                <w:szCs w:val="20"/>
              </w:rPr>
            </w:pPr>
            <w:r w:rsidRPr="1ADDAEA5">
              <w:rPr>
                <w:color w:val="000000" w:themeColor="text1"/>
                <w:sz w:val="20"/>
                <w:szCs w:val="20"/>
              </w:rPr>
              <w:t>6 </w:t>
            </w:r>
            <w:r w:rsidR="114C509C" w:rsidRPr="1ADDAEA5">
              <w:rPr>
                <w:color w:val="000000" w:themeColor="text1"/>
                <w:sz w:val="20"/>
                <w:szCs w:val="20"/>
              </w:rPr>
              <w:t>8</w:t>
            </w:r>
            <w:r w:rsidRPr="1ADDAEA5">
              <w:rPr>
                <w:color w:val="000000" w:themeColor="text1"/>
                <w:sz w:val="20"/>
                <w:szCs w:val="20"/>
              </w:rPr>
              <w:t>00 000,00</w:t>
            </w:r>
          </w:p>
        </w:tc>
      </w:tr>
      <w:tr w:rsidR="002B2962" w14:paraId="543932F4" w14:textId="77777777" w:rsidTr="1ADDAEA5">
        <w:tc>
          <w:tcPr>
            <w:tcW w:w="8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128344" w14:textId="77777777" w:rsidR="00A77B3E" w:rsidRDefault="009F4183">
            <w:pPr>
              <w:spacing w:before="100"/>
              <w:rPr>
                <w:color w:val="000000"/>
                <w:sz w:val="20"/>
              </w:rPr>
            </w:pPr>
            <w:r>
              <w:rPr>
                <w:color w:val="000000"/>
                <w:sz w:val="20"/>
              </w:rPr>
              <w:t>1</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A42B53F" w14:textId="77777777" w:rsidR="00A77B3E" w:rsidRDefault="009F4183">
            <w:pPr>
              <w:spacing w:before="100"/>
              <w:rPr>
                <w:color w:val="000000"/>
                <w:sz w:val="20"/>
              </w:rPr>
            </w:pPr>
            <w:r>
              <w:rPr>
                <w:color w:val="000000"/>
                <w:sz w:val="20"/>
              </w:rPr>
              <w:t>RSO1.1</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C302128" w14:textId="77777777" w:rsidR="00A77B3E" w:rsidRDefault="009F4183">
            <w:pPr>
              <w:spacing w:before="100"/>
              <w:rPr>
                <w:color w:val="000000"/>
                <w:sz w:val="20"/>
              </w:rPr>
            </w:pPr>
            <w:r>
              <w:rPr>
                <w:color w:val="000000"/>
                <w:sz w:val="20"/>
              </w:rPr>
              <w:t>EFRR</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D74CB41" w14:textId="77777777" w:rsidR="00A77B3E" w:rsidRDefault="009F4183">
            <w:pPr>
              <w:spacing w:before="100"/>
              <w:rPr>
                <w:color w:val="000000"/>
                <w:sz w:val="20"/>
              </w:rPr>
            </w:pPr>
            <w:r>
              <w:rPr>
                <w:color w:val="000000"/>
                <w:sz w:val="20"/>
              </w:rPr>
              <w:t>Regiony słabiej rozwinięte</w:t>
            </w:r>
          </w:p>
        </w:tc>
        <w:tc>
          <w:tcPr>
            <w:tcW w:w="9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4A660A5" w14:textId="77777777" w:rsidR="00A77B3E" w:rsidRPr="00DC2DE6" w:rsidRDefault="009F4183">
            <w:pPr>
              <w:spacing w:before="100"/>
              <w:rPr>
                <w:color w:val="000000"/>
                <w:sz w:val="20"/>
                <w:lang w:val="pl-PL"/>
              </w:rPr>
            </w:pPr>
            <w:r w:rsidRPr="00DC2DE6">
              <w:rPr>
                <w:color w:val="000000"/>
                <w:sz w:val="20"/>
                <w:lang w:val="pl-PL"/>
              </w:rPr>
              <w:t>010. Działania badawcze i innowacyjne w MŚP, w tym tworzenie sieci kontaktów</w:t>
            </w:r>
          </w:p>
        </w:tc>
        <w:tc>
          <w:tcPr>
            <w:tcW w:w="1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DD6604C" w14:textId="77777777" w:rsidR="00A77B3E" w:rsidRDefault="009F4183">
            <w:pPr>
              <w:spacing w:before="100"/>
              <w:jc w:val="right"/>
              <w:rPr>
                <w:color w:val="000000"/>
                <w:sz w:val="20"/>
              </w:rPr>
            </w:pPr>
            <w:r>
              <w:rPr>
                <w:color w:val="000000"/>
                <w:sz w:val="20"/>
              </w:rPr>
              <w:t>28 000 000,00</w:t>
            </w:r>
          </w:p>
        </w:tc>
      </w:tr>
      <w:tr w:rsidR="002B2962" w14:paraId="273ED949" w14:textId="77777777" w:rsidTr="1ADDAEA5">
        <w:tc>
          <w:tcPr>
            <w:tcW w:w="8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64917C" w14:textId="77777777" w:rsidR="00A77B3E" w:rsidRDefault="009F4183">
            <w:pPr>
              <w:spacing w:before="100"/>
              <w:rPr>
                <w:color w:val="000000"/>
                <w:sz w:val="20"/>
              </w:rPr>
            </w:pPr>
            <w:r>
              <w:rPr>
                <w:color w:val="000000"/>
                <w:sz w:val="20"/>
              </w:rPr>
              <w:t>1</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A2E0986" w14:textId="77777777" w:rsidR="00A77B3E" w:rsidRDefault="009F4183">
            <w:pPr>
              <w:spacing w:before="100"/>
              <w:rPr>
                <w:color w:val="000000"/>
                <w:sz w:val="20"/>
              </w:rPr>
            </w:pPr>
            <w:r>
              <w:rPr>
                <w:color w:val="000000"/>
                <w:sz w:val="20"/>
              </w:rPr>
              <w:t>RSO1.1</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33064D2" w14:textId="77777777" w:rsidR="00A77B3E" w:rsidRDefault="009F4183">
            <w:pPr>
              <w:spacing w:before="100"/>
              <w:rPr>
                <w:color w:val="000000"/>
                <w:sz w:val="20"/>
              </w:rPr>
            </w:pPr>
            <w:r>
              <w:rPr>
                <w:color w:val="000000"/>
                <w:sz w:val="20"/>
              </w:rPr>
              <w:t>EFRR</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298B1F9" w14:textId="77777777" w:rsidR="00A77B3E" w:rsidRDefault="009F4183">
            <w:pPr>
              <w:spacing w:before="100"/>
              <w:rPr>
                <w:color w:val="000000"/>
                <w:sz w:val="20"/>
              </w:rPr>
            </w:pPr>
            <w:r>
              <w:rPr>
                <w:color w:val="000000"/>
                <w:sz w:val="20"/>
              </w:rPr>
              <w:t>Regiony słabiej rozwinięte</w:t>
            </w:r>
          </w:p>
        </w:tc>
        <w:tc>
          <w:tcPr>
            <w:tcW w:w="9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6F03D3A" w14:textId="77777777" w:rsidR="00A77B3E" w:rsidRPr="00DC2DE6" w:rsidRDefault="009F4183">
            <w:pPr>
              <w:spacing w:before="100"/>
              <w:rPr>
                <w:color w:val="000000"/>
                <w:sz w:val="20"/>
                <w:lang w:val="pl-PL"/>
              </w:rPr>
            </w:pPr>
            <w:r w:rsidRPr="00DC2DE6">
              <w:rPr>
                <w:color w:val="000000"/>
                <w:sz w:val="20"/>
                <w:lang w:val="pl-PL"/>
              </w:rPr>
              <w:t xml:space="preserve">011. Działania badawcze i innowacyjne w dużych przedsiębiorstwach, w tym tworzenie sieci kontaktów </w:t>
            </w:r>
          </w:p>
        </w:tc>
        <w:tc>
          <w:tcPr>
            <w:tcW w:w="1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969B483" w14:textId="021E5523" w:rsidR="00A77B3E" w:rsidRDefault="3127B779" w:rsidP="1ADDAEA5">
            <w:pPr>
              <w:spacing w:before="100"/>
              <w:jc w:val="right"/>
              <w:rPr>
                <w:color w:val="000000"/>
                <w:sz w:val="20"/>
                <w:szCs w:val="20"/>
              </w:rPr>
            </w:pPr>
            <w:r w:rsidRPr="1ADDAEA5">
              <w:rPr>
                <w:color w:val="000000" w:themeColor="text1"/>
                <w:sz w:val="20"/>
                <w:szCs w:val="20"/>
              </w:rPr>
              <w:t>400 000</w:t>
            </w:r>
            <w:r w:rsidR="4FAA4C1C" w:rsidRPr="1ADDAEA5">
              <w:rPr>
                <w:color w:val="000000" w:themeColor="text1"/>
                <w:sz w:val="20"/>
                <w:szCs w:val="20"/>
              </w:rPr>
              <w:t>,00</w:t>
            </w:r>
          </w:p>
        </w:tc>
      </w:tr>
      <w:tr w:rsidR="002B2962" w14:paraId="314C79A0" w14:textId="77777777" w:rsidTr="1ADDAEA5">
        <w:tc>
          <w:tcPr>
            <w:tcW w:w="8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229B3D" w14:textId="77777777" w:rsidR="00A77B3E" w:rsidRDefault="009F4183">
            <w:pPr>
              <w:spacing w:before="100"/>
              <w:rPr>
                <w:color w:val="000000"/>
                <w:sz w:val="20"/>
              </w:rPr>
            </w:pPr>
            <w:r>
              <w:rPr>
                <w:color w:val="000000"/>
                <w:sz w:val="20"/>
              </w:rPr>
              <w:t>1</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7AA4536" w14:textId="77777777" w:rsidR="00A77B3E" w:rsidRDefault="009F4183">
            <w:pPr>
              <w:spacing w:before="100"/>
              <w:rPr>
                <w:color w:val="000000"/>
                <w:sz w:val="20"/>
              </w:rPr>
            </w:pPr>
            <w:r>
              <w:rPr>
                <w:color w:val="000000"/>
                <w:sz w:val="20"/>
              </w:rPr>
              <w:t>RSO1.1</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A2DD81E" w14:textId="77777777" w:rsidR="00A77B3E" w:rsidRDefault="009F4183">
            <w:pPr>
              <w:spacing w:before="100"/>
              <w:rPr>
                <w:color w:val="000000"/>
                <w:sz w:val="20"/>
              </w:rPr>
            </w:pPr>
            <w:r>
              <w:rPr>
                <w:color w:val="000000"/>
                <w:sz w:val="20"/>
              </w:rPr>
              <w:t>EFRR</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BC8FD3F" w14:textId="77777777" w:rsidR="00A77B3E" w:rsidRDefault="009F4183">
            <w:pPr>
              <w:spacing w:before="100"/>
              <w:rPr>
                <w:color w:val="000000"/>
                <w:sz w:val="20"/>
              </w:rPr>
            </w:pPr>
            <w:r>
              <w:rPr>
                <w:color w:val="000000"/>
                <w:sz w:val="20"/>
              </w:rPr>
              <w:t>Regiony słabiej rozwinięte</w:t>
            </w:r>
          </w:p>
        </w:tc>
        <w:tc>
          <w:tcPr>
            <w:tcW w:w="9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8A82796" w14:textId="77777777" w:rsidR="00A77B3E" w:rsidRPr="00DC2DE6" w:rsidRDefault="009F4183">
            <w:pPr>
              <w:spacing w:before="100"/>
              <w:rPr>
                <w:color w:val="000000"/>
                <w:sz w:val="20"/>
                <w:lang w:val="pl-PL"/>
              </w:rPr>
            </w:pPr>
            <w:r w:rsidRPr="00DC2DE6">
              <w:rPr>
                <w:color w:val="000000"/>
                <w:sz w:val="20"/>
                <w:lang w:val="pl-PL"/>
              </w:rPr>
              <w:t>024. Zaawansowane usługi wsparcia dla MŚP i grup MŚP (w tym usługi w zakresie zarządzania, marketingu i projektowania)</w:t>
            </w:r>
          </w:p>
        </w:tc>
        <w:tc>
          <w:tcPr>
            <w:tcW w:w="1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6038D31" w14:textId="77777777" w:rsidR="00A77B3E" w:rsidRDefault="009F4183">
            <w:pPr>
              <w:spacing w:before="100"/>
              <w:jc w:val="right"/>
              <w:rPr>
                <w:color w:val="000000"/>
                <w:sz w:val="20"/>
              </w:rPr>
            </w:pPr>
            <w:r>
              <w:rPr>
                <w:color w:val="000000"/>
                <w:sz w:val="20"/>
              </w:rPr>
              <w:t>3 400 000,00</w:t>
            </w:r>
          </w:p>
        </w:tc>
      </w:tr>
      <w:tr w:rsidR="002B2962" w14:paraId="345CA17B" w14:textId="77777777" w:rsidTr="1ADDAEA5">
        <w:tc>
          <w:tcPr>
            <w:tcW w:w="8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DE2CD62" w14:textId="77777777" w:rsidR="00A77B3E" w:rsidRDefault="009F4183">
            <w:pPr>
              <w:spacing w:before="100"/>
              <w:rPr>
                <w:color w:val="000000"/>
                <w:sz w:val="20"/>
              </w:rPr>
            </w:pPr>
            <w:r>
              <w:rPr>
                <w:color w:val="000000"/>
                <w:sz w:val="20"/>
              </w:rPr>
              <w:t>1</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0EE15C5" w14:textId="77777777" w:rsidR="00A77B3E" w:rsidRDefault="009F4183">
            <w:pPr>
              <w:spacing w:before="100"/>
              <w:rPr>
                <w:color w:val="000000"/>
                <w:sz w:val="20"/>
              </w:rPr>
            </w:pPr>
            <w:r>
              <w:rPr>
                <w:color w:val="000000"/>
                <w:sz w:val="20"/>
              </w:rPr>
              <w:t>RSO1.1</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C6195C" w14:textId="77777777" w:rsidR="00A77B3E" w:rsidRDefault="009F4183">
            <w:pPr>
              <w:spacing w:before="100"/>
              <w:rPr>
                <w:color w:val="000000"/>
                <w:sz w:val="20"/>
              </w:rPr>
            </w:pPr>
            <w:r>
              <w:rPr>
                <w:color w:val="000000"/>
                <w:sz w:val="20"/>
              </w:rPr>
              <w:t>EFRR</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2C79C63" w14:textId="77777777" w:rsidR="00A77B3E" w:rsidRDefault="009F4183">
            <w:pPr>
              <w:spacing w:before="100"/>
              <w:rPr>
                <w:color w:val="000000"/>
                <w:sz w:val="20"/>
              </w:rPr>
            </w:pPr>
            <w:r>
              <w:rPr>
                <w:color w:val="000000"/>
                <w:sz w:val="20"/>
              </w:rPr>
              <w:t>Regiony słabiej rozwinięte</w:t>
            </w:r>
          </w:p>
        </w:tc>
        <w:tc>
          <w:tcPr>
            <w:tcW w:w="9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EC7641F" w14:textId="77777777" w:rsidR="00A77B3E" w:rsidRPr="00DC2DE6" w:rsidRDefault="009F4183">
            <w:pPr>
              <w:spacing w:before="100"/>
              <w:rPr>
                <w:color w:val="000000"/>
                <w:sz w:val="20"/>
                <w:lang w:val="pl-PL"/>
              </w:rPr>
            </w:pPr>
            <w:r w:rsidRPr="00DC2DE6">
              <w:rPr>
                <w:color w:val="000000"/>
                <w:sz w:val="20"/>
                <w:lang w:val="pl-PL"/>
              </w:rPr>
              <w:t>028. Transfer technologii i współpraca między przedsiębiorstwami, ośrodkami badań naukowych i sektorem szkolnictwa wyższego</w:t>
            </w:r>
          </w:p>
        </w:tc>
        <w:tc>
          <w:tcPr>
            <w:tcW w:w="1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258D127" w14:textId="4B9401F9" w:rsidR="00A77B3E" w:rsidRDefault="7A9F8E6A" w:rsidP="1ADDAEA5">
            <w:pPr>
              <w:spacing w:before="100"/>
              <w:jc w:val="right"/>
              <w:rPr>
                <w:color w:val="000000"/>
                <w:sz w:val="20"/>
                <w:szCs w:val="20"/>
              </w:rPr>
            </w:pPr>
            <w:r w:rsidRPr="1ADDAEA5">
              <w:rPr>
                <w:color w:val="000000" w:themeColor="text1"/>
                <w:sz w:val="20"/>
                <w:szCs w:val="20"/>
              </w:rPr>
              <w:t>2</w:t>
            </w:r>
            <w:r w:rsidR="4FAA4C1C" w:rsidRPr="1ADDAEA5">
              <w:rPr>
                <w:color w:val="000000" w:themeColor="text1"/>
                <w:sz w:val="20"/>
                <w:szCs w:val="20"/>
              </w:rPr>
              <w:t> </w:t>
            </w:r>
            <w:r w:rsidR="3A402FB8" w:rsidRPr="1ADDAEA5">
              <w:rPr>
                <w:color w:val="000000" w:themeColor="text1"/>
                <w:sz w:val="20"/>
                <w:szCs w:val="20"/>
              </w:rPr>
              <w:t>638</w:t>
            </w:r>
            <w:r w:rsidR="4FAA4C1C" w:rsidRPr="1ADDAEA5">
              <w:rPr>
                <w:color w:val="000000" w:themeColor="text1"/>
                <w:sz w:val="20"/>
                <w:szCs w:val="20"/>
              </w:rPr>
              <w:t> </w:t>
            </w:r>
            <w:r w:rsidR="173A898E" w:rsidRPr="1ADDAEA5">
              <w:rPr>
                <w:color w:val="000000" w:themeColor="text1"/>
                <w:sz w:val="20"/>
                <w:szCs w:val="20"/>
              </w:rPr>
              <w:t>755</w:t>
            </w:r>
            <w:r w:rsidR="4FAA4C1C" w:rsidRPr="1ADDAEA5">
              <w:rPr>
                <w:color w:val="000000" w:themeColor="text1"/>
                <w:sz w:val="20"/>
                <w:szCs w:val="20"/>
              </w:rPr>
              <w:t>,00</w:t>
            </w:r>
          </w:p>
        </w:tc>
      </w:tr>
      <w:tr w:rsidR="002B2962" w14:paraId="3AA02108" w14:textId="77777777" w:rsidTr="1ADDAEA5">
        <w:tc>
          <w:tcPr>
            <w:tcW w:w="8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0ABBD21" w14:textId="77777777" w:rsidR="00A77B3E" w:rsidRDefault="009F4183">
            <w:pPr>
              <w:spacing w:before="100"/>
              <w:rPr>
                <w:color w:val="000000"/>
                <w:sz w:val="20"/>
              </w:rPr>
            </w:pPr>
            <w:r>
              <w:rPr>
                <w:color w:val="000000"/>
                <w:sz w:val="20"/>
              </w:rPr>
              <w:t>1</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78385D6" w14:textId="77777777" w:rsidR="00A77B3E" w:rsidRDefault="009F4183">
            <w:pPr>
              <w:spacing w:before="100"/>
              <w:rPr>
                <w:color w:val="000000"/>
                <w:sz w:val="20"/>
              </w:rPr>
            </w:pPr>
            <w:r>
              <w:rPr>
                <w:color w:val="000000"/>
                <w:sz w:val="20"/>
              </w:rPr>
              <w:t>RSO1.1</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BB23D55" w14:textId="77777777" w:rsidR="00A77B3E" w:rsidRDefault="009F4183">
            <w:pPr>
              <w:spacing w:before="100"/>
              <w:rPr>
                <w:color w:val="000000"/>
                <w:sz w:val="20"/>
              </w:rPr>
            </w:pPr>
            <w:r>
              <w:rPr>
                <w:color w:val="000000"/>
                <w:sz w:val="20"/>
              </w:rPr>
              <w:t>EFRR</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FE7B083" w14:textId="77777777" w:rsidR="00A77B3E" w:rsidRDefault="009F4183">
            <w:pPr>
              <w:spacing w:before="100"/>
              <w:rPr>
                <w:color w:val="000000"/>
                <w:sz w:val="20"/>
              </w:rPr>
            </w:pPr>
            <w:r>
              <w:rPr>
                <w:color w:val="000000"/>
                <w:sz w:val="20"/>
              </w:rPr>
              <w:t>Regiony słabiej rozwinięte</w:t>
            </w:r>
          </w:p>
        </w:tc>
        <w:tc>
          <w:tcPr>
            <w:tcW w:w="9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6B41C5" w14:textId="77777777" w:rsidR="00A77B3E" w:rsidRPr="00DC2DE6" w:rsidRDefault="009F4183">
            <w:pPr>
              <w:spacing w:before="100"/>
              <w:rPr>
                <w:color w:val="000000"/>
                <w:sz w:val="20"/>
                <w:lang w:val="pl-PL"/>
              </w:rPr>
            </w:pPr>
            <w:r w:rsidRPr="00DC2DE6">
              <w:rPr>
                <w:color w:val="000000"/>
                <w:sz w:val="20"/>
                <w:lang w:val="pl-PL"/>
              </w:rPr>
              <w:t>029. Procesy badawcze i innowacyjne, transfer technologii i współpraca między przedsiębiorstwami, ośrodkami badań naukowych i uniwersytetami koncentrujące się na gospodarce niskoemisyjnej, odporności i przystosowaniu się do zmiany klimatu</w:t>
            </w:r>
          </w:p>
        </w:tc>
        <w:tc>
          <w:tcPr>
            <w:tcW w:w="1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C6F48A" w14:textId="081C9683" w:rsidR="00A77B3E" w:rsidRDefault="4FAA4C1C" w:rsidP="1ADDAEA5">
            <w:pPr>
              <w:spacing w:before="100"/>
              <w:jc w:val="right"/>
              <w:rPr>
                <w:color w:val="000000"/>
                <w:sz w:val="20"/>
                <w:szCs w:val="20"/>
              </w:rPr>
            </w:pPr>
            <w:r w:rsidRPr="1ADDAEA5">
              <w:rPr>
                <w:color w:val="000000" w:themeColor="text1"/>
                <w:sz w:val="20"/>
                <w:szCs w:val="20"/>
              </w:rPr>
              <w:t>1</w:t>
            </w:r>
            <w:r w:rsidR="3226373E" w:rsidRPr="1ADDAEA5">
              <w:rPr>
                <w:color w:val="000000" w:themeColor="text1"/>
                <w:sz w:val="20"/>
                <w:szCs w:val="20"/>
              </w:rPr>
              <w:t>3</w:t>
            </w:r>
            <w:r w:rsidRPr="1ADDAEA5">
              <w:rPr>
                <w:color w:val="000000" w:themeColor="text1"/>
                <w:sz w:val="20"/>
                <w:szCs w:val="20"/>
              </w:rPr>
              <w:t>00 000,00</w:t>
            </w:r>
          </w:p>
        </w:tc>
      </w:tr>
      <w:tr w:rsidR="002B2962" w14:paraId="2535010F" w14:textId="77777777" w:rsidTr="1ADDAEA5">
        <w:tc>
          <w:tcPr>
            <w:tcW w:w="8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C201403" w14:textId="77777777" w:rsidR="00A77B3E" w:rsidRDefault="009F4183">
            <w:pPr>
              <w:spacing w:before="100"/>
              <w:rPr>
                <w:color w:val="000000"/>
                <w:sz w:val="20"/>
              </w:rPr>
            </w:pPr>
            <w:r>
              <w:rPr>
                <w:color w:val="000000"/>
                <w:sz w:val="20"/>
              </w:rPr>
              <w:t>1</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5AC8457" w14:textId="77777777" w:rsidR="00A77B3E" w:rsidRDefault="009F4183">
            <w:pPr>
              <w:spacing w:before="100"/>
              <w:rPr>
                <w:color w:val="000000"/>
                <w:sz w:val="20"/>
              </w:rPr>
            </w:pPr>
            <w:r>
              <w:rPr>
                <w:color w:val="000000"/>
                <w:sz w:val="20"/>
              </w:rPr>
              <w:t>RSO1.1</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65DE1DD" w14:textId="77777777" w:rsidR="00A77B3E" w:rsidRDefault="009F4183">
            <w:pPr>
              <w:spacing w:before="100"/>
              <w:rPr>
                <w:color w:val="000000"/>
                <w:sz w:val="20"/>
              </w:rPr>
            </w:pPr>
            <w:r>
              <w:rPr>
                <w:color w:val="000000"/>
                <w:sz w:val="20"/>
              </w:rPr>
              <w:t>EFRR</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AAE901B" w14:textId="77777777" w:rsidR="00A77B3E" w:rsidRDefault="009F4183">
            <w:pPr>
              <w:spacing w:before="100"/>
              <w:rPr>
                <w:color w:val="000000"/>
                <w:sz w:val="20"/>
              </w:rPr>
            </w:pPr>
            <w:r>
              <w:rPr>
                <w:color w:val="000000"/>
                <w:sz w:val="20"/>
              </w:rPr>
              <w:t>Regiony słabiej rozwinięte</w:t>
            </w:r>
          </w:p>
        </w:tc>
        <w:tc>
          <w:tcPr>
            <w:tcW w:w="9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5DB5E30" w14:textId="77777777" w:rsidR="00A77B3E" w:rsidRPr="00DC2DE6" w:rsidRDefault="009F4183">
            <w:pPr>
              <w:spacing w:before="100"/>
              <w:rPr>
                <w:color w:val="000000"/>
                <w:sz w:val="20"/>
                <w:lang w:val="pl-PL"/>
              </w:rPr>
            </w:pPr>
            <w:r w:rsidRPr="00DC2DE6">
              <w:rPr>
                <w:color w:val="000000"/>
                <w:sz w:val="20"/>
                <w:lang w:val="pl-PL"/>
              </w:rPr>
              <w:t>030. Procesy badawcze i innowacyjne, transfer technologii i współpraca między przedsiębiorstwami koncentrujące się na gospodarce o obiegu zamkniętym</w:t>
            </w:r>
          </w:p>
        </w:tc>
        <w:tc>
          <w:tcPr>
            <w:tcW w:w="1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B90D04" w14:textId="517492B3" w:rsidR="00A77B3E" w:rsidRDefault="4FAA4C1C" w:rsidP="1ADDAEA5">
            <w:pPr>
              <w:spacing w:before="100"/>
              <w:jc w:val="right"/>
              <w:rPr>
                <w:color w:val="000000"/>
                <w:sz w:val="20"/>
                <w:szCs w:val="20"/>
              </w:rPr>
            </w:pPr>
            <w:r w:rsidRPr="1ADDAEA5">
              <w:rPr>
                <w:color w:val="000000" w:themeColor="text1"/>
                <w:sz w:val="20"/>
                <w:szCs w:val="20"/>
              </w:rPr>
              <w:t>1 000 000,00</w:t>
            </w:r>
          </w:p>
        </w:tc>
      </w:tr>
      <w:tr w:rsidR="002B2962" w14:paraId="4A2333ED" w14:textId="77777777" w:rsidTr="1ADDAEA5">
        <w:tc>
          <w:tcPr>
            <w:tcW w:w="8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767589" w14:textId="77777777" w:rsidR="00A77B3E" w:rsidRDefault="009F4183">
            <w:pPr>
              <w:spacing w:before="100"/>
              <w:rPr>
                <w:color w:val="000000"/>
                <w:sz w:val="20"/>
              </w:rPr>
            </w:pPr>
            <w:r>
              <w:rPr>
                <w:color w:val="000000"/>
                <w:sz w:val="20"/>
              </w:rPr>
              <w:t>1</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8807D9" w14:textId="77777777" w:rsidR="00A77B3E" w:rsidRDefault="009F4183">
            <w:pPr>
              <w:spacing w:before="100"/>
              <w:rPr>
                <w:color w:val="000000"/>
                <w:sz w:val="20"/>
              </w:rPr>
            </w:pPr>
            <w:r>
              <w:rPr>
                <w:color w:val="000000"/>
                <w:sz w:val="20"/>
              </w:rPr>
              <w:t>RSO1.1</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A1EC12" w14:textId="77777777" w:rsidR="00A77B3E" w:rsidRDefault="009F4183">
            <w:pPr>
              <w:spacing w:before="100"/>
              <w:rPr>
                <w:color w:val="000000"/>
                <w:sz w:val="20"/>
              </w:rPr>
            </w:pPr>
            <w:r>
              <w:rPr>
                <w:color w:val="000000"/>
                <w:sz w:val="20"/>
              </w:rPr>
              <w:t>Ogółem</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EA3905" w14:textId="77777777" w:rsidR="00A77B3E" w:rsidRDefault="00A77B3E">
            <w:pPr>
              <w:spacing w:before="100"/>
              <w:rPr>
                <w:color w:val="000000"/>
                <w:sz w:val="20"/>
              </w:rPr>
            </w:pPr>
          </w:p>
        </w:tc>
        <w:tc>
          <w:tcPr>
            <w:tcW w:w="9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39A3D6C" w14:textId="77777777" w:rsidR="00A77B3E" w:rsidRDefault="00A77B3E">
            <w:pPr>
              <w:spacing w:before="100"/>
              <w:rPr>
                <w:color w:val="000000"/>
                <w:sz w:val="20"/>
              </w:rPr>
            </w:pPr>
          </w:p>
        </w:tc>
        <w:tc>
          <w:tcPr>
            <w:tcW w:w="1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333272" w14:textId="4BC6C607" w:rsidR="00A77B3E" w:rsidRDefault="4458274C" w:rsidP="1ADDAEA5">
            <w:pPr>
              <w:spacing w:before="100"/>
              <w:jc w:val="right"/>
              <w:rPr>
                <w:color w:val="000000"/>
                <w:sz w:val="20"/>
                <w:szCs w:val="20"/>
              </w:rPr>
            </w:pPr>
            <w:r w:rsidRPr="1ADDAEA5">
              <w:rPr>
                <w:color w:val="000000" w:themeColor="text1"/>
                <w:sz w:val="20"/>
                <w:szCs w:val="20"/>
              </w:rPr>
              <w:t>43 538 755</w:t>
            </w:r>
            <w:r w:rsidR="4FAA4C1C" w:rsidRPr="1ADDAEA5">
              <w:rPr>
                <w:color w:val="000000" w:themeColor="text1"/>
                <w:sz w:val="20"/>
                <w:szCs w:val="20"/>
              </w:rPr>
              <w:t>,00</w:t>
            </w:r>
          </w:p>
        </w:tc>
      </w:tr>
    </w:tbl>
    <w:p w14:paraId="438BF63F" w14:textId="77777777" w:rsidR="00A77B3E" w:rsidRDefault="00A77B3E">
      <w:pPr>
        <w:spacing w:before="100"/>
        <w:rPr>
          <w:color w:val="000000"/>
          <w:sz w:val="20"/>
        </w:rPr>
      </w:pPr>
    </w:p>
    <w:p w14:paraId="6B729EFC" w14:textId="77777777" w:rsidR="00A77B3E" w:rsidRDefault="009F4183">
      <w:pPr>
        <w:pStyle w:val="Nagwek5"/>
        <w:spacing w:before="100" w:after="0"/>
        <w:rPr>
          <w:b w:val="0"/>
          <w:i w:val="0"/>
          <w:color w:val="000000"/>
          <w:sz w:val="24"/>
        </w:rPr>
      </w:pPr>
      <w:bookmarkStart w:id="21" w:name="_Toc215823616"/>
      <w:r>
        <w:rPr>
          <w:b w:val="0"/>
          <w:i w:val="0"/>
          <w:color w:val="000000"/>
          <w:sz w:val="24"/>
        </w:rPr>
        <w:t>Tabela 5: Wymiar 2 – forma finansowania</w:t>
      </w:r>
      <w:bookmarkEnd w:id="21"/>
    </w:p>
    <w:p w14:paraId="274A0A0E"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2B2962" w14:paraId="10BA5BD6"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E709320"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FC91CE0"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1658696"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EE8C75D"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3350E55"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573A62A" w14:textId="77777777" w:rsidR="00A77B3E" w:rsidRDefault="009F4183">
            <w:pPr>
              <w:spacing w:before="100"/>
              <w:jc w:val="center"/>
              <w:rPr>
                <w:color w:val="000000"/>
                <w:sz w:val="20"/>
              </w:rPr>
            </w:pPr>
            <w:r>
              <w:rPr>
                <w:color w:val="000000"/>
                <w:sz w:val="20"/>
              </w:rPr>
              <w:t>Kwota (w EUR)</w:t>
            </w:r>
          </w:p>
        </w:tc>
      </w:tr>
      <w:tr w:rsidR="002B2962" w14:paraId="090D8485"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61CFE9" w14:textId="77777777" w:rsidR="00A77B3E" w:rsidRDefault="009F4183">
            <w:pPr>
              <w:spacing w:before="100"/>
              <w:rPr>
                <w:color w:val="000000"/>
                <w:sz w:val="20"/>
              </w:rPr>
            </w:pPr>
            <w:r>
              <w:rPr>
                <w:color w:val="000000"/>
                <w:sz w:val="20"/>
              </w:rPr>
              <w:lastRenderedPageBreak/>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71F174" w14:textId="77777777" w:rsidR="00A77B3E" w:rsidRDefault="009F4183">
            <w:pPr>
              <w:spacing w:before="100"/>
              <w:rPr>
                <w:color w:val="000000"/>
                <w:sz w:val="20"/>
              </w:rPr>
            </w:pPr>
            <w:r>
              <w:rPr>
                <w:color w:val="000000"/>
                <w:sz w:val="20"/>
              </w:rPr>
              <w:t>RSO1.1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D48BC2B"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A678CF9"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197EDA5" w14:textId="77777777" w:rsidR="00A77B3E" w:rsidRDefault="009F4183">
            <w:pPr>
              <w:spacing w:before="100"/>
              <w:rPr>
                <w:color w:val="000000"/>
                <w:sz w:val="20"/>
              </w:rPr>
            </w:pPr>
            <w:r>
              <w:rPr>
                <w:color w:val="000000"/>
                <w:sz w:val="20"/>
              </w:rPr>
              <w:t>01. Dotacja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C84ADD3" w14:textId="23A7DB5A" w:rsidR="00A77B3E" w:rsidRDefault="5D6A8013" w:rsidP="1ADDAEA5">
            <w:pPr>
              <w:spacing w:before="100"/>
              <w:jc w:val="right"/>
              <w:rPr>
                <w:color w:val="000000"/>
                <w:sz w:val="20"/>
                <w:szCs w:val="20"/>
              </w:rPr>
            </w:pPr>
            <w:r w:rsidRPr="1ADDAEA5">
              <w:rPr>
                <w:color w:val="000000" w:themeColor="text1"/>
                <w:sz w:val="20"/>
                <w:szCs w:val="20"/>
              </w:rPr>
              <w:t>43 538 755</w:t>
            </w:r>
            <w:r w:rsidR="4FAA4C1C" w:rsidRPr="1ADDAEA5">
              <w:rPr>
                <w:color w:val="000000" w:themeColor="text1"/>
                <w:sz w:val="20"/>
                <w:szCs w:val="20"/>
              </w:rPr>
              <w:t>,00</w:t>
            </w:r>
          </w:p>
        </w:tc>
      </w:tr>
      <w:tr w:rsidR="002B2962" w14:paraId="4DE0BF60"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6A1A85F"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2C53E58" w14:textId="77777777" w:rsidR="00A77B3E" w:rsidRDefault="009F4183">
            <w:pPr>
              <w:spacing w:before="100"/>
              <w:rPr>
                <w:color w:val="000000"/>
                <w:sz w:val="20"/>
              </w:rPr>
            </w:pPr>
            <w:r>
              <w:rPr>
                <w:color w:val="000000"/>
                <w:sz w:val="20"/>
              </w:rPr>
              <w:t>RSO1.1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F59D25"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09A72DA"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34E9F2"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8FF86BD" w14:textId="7996D93E" w:rsidR="00A77B3E" w:rsidRDefault="3B920EF7" w:rsidP="1ADDAEA5">
            <w:pPr>
              <w:spacing w:before="100"/>
              <w:jc w:val="right"/>
              <w:rPr>
                <w:color w:val="000000"/>
                <w:sz w:val="20"/>
                <w:szCs w:val="20"/>
              </w:rPr>
            </w:pPr>
            <w:r w:rsidRPr="1ADDAEA5">
              <w:rPr>
                <w:color w:val="000000" w:themeColor="text1"/>
                <w:sz w:val="20"/>
                <w:szCs w:val="20"/>
              </w:rPr>
              <w:t>43 538 755</w:t>
            </w:r>
            <w:r w:rsidR="4FAA4C1C" w:rsidRPr="1ADDAEA5">
              <w:rPr>
                <w:color w:val="000000" w:themeColor="text1"/>
                <w:sz w:val="20"/>
                <w:szCs w:val="20"/>
              </w:rPr>
              <w:t>,00</w:t>
            </w:r>
          </w:p>
        </w:tc>
      </w:tr>
    </w:tbl>
    <w:p w14:paraId="421AAF5D" w14:textId="77777777" w:rsidR="00A77B3E" w:rsidRDefault="00A77B3E">
      <w:pPr>
        <w:spacing w:before="100"/>
        <w:rPr>
          <w:color w:val="000000"/>
          <w:sz w:val="20"/>
        </w:rPr>
      </w:pPr>
    </w:p>
    <w:p w14:paraId="14C66A1D" w14:textId="77777777" w:rsidR="00A77B3E" w:rsidRPr="00DC2DE6" w:rsidRDefault="009F4183">
      <w:pPr>
        <w:pStyle w:val="Nagwek5"/>
        <w:spacing w:before="100" w:after="0"/>
        <w:rPr>
          <w:b w:val="0"/>
          <w:i w:val="0"/>
          <w:color w:val="000000"/>
          <w:sz w:val="24"/>
          <w:lang w:val="pl-PL"/>
        </w:rPr>
      </w:pPr>
      <w:bookmarkStart w:id="22" w:name="_Toc215823617"/>
      <w:r w:rsidRPr="00DC2DE6">
        <w:rPr>
          <w:b w:val="0"/>
          <w:i w:val="0"/>
          <w:color w:val="000000"/>
          <w:sz w:val="24"/>
          <w:lang w:val="pl-PL"/>
        </w:rPr>
        <w:t>Tabela 6: Wymiar 3 – terytorialny mechanizm realizacji i ukierunkowanie terytorialne</w:t>
      </w:r>
      <w:bookmarkEnd w:id="22"/>
    </w:p>
    <w:p w14:paraId="1AE1A085"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2B2962" w14:paraId="6E706C70"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CD7DAD1"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FF26F39"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2A1BBBD"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1AC404A"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82B2FD4"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BD67C6D" w14:textId="77777777" w:rsidR="00A77B3E" w:rsidRDefault="009F4183">
            <w:pPr>
              <w:spacing w:before="100"/>
              <w:jc w:val="center"/>
              <w:rPr>
                <w:color w:val="000000"/>
                <w:sz w:val="20"/>
              </w:rPr>
            </w:pPr>
            <w:r>
              <w:rPr>
                <w:color w:val="000000"/>
                <w:sz w:val="20"/>
              </w:rPr>
              <w:t>Kwota (w EUR)</w:t>
            </w:r>
          </w:p>
        </w:tc>
      </w:tr>
      <w:tr w:rsidR="002B2962" w14:paraId="3909241B"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9FCF4DA"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4A4C41" w14:textId="77777777" w:rsidR="00A77B3E" w:rsidRDefault="009F4183">
            <w:pPr>
              <w:spacing w:before="100"/>
              <w:rPr>
                <w:color w:val="000000"/>
                <w:sz w:val="20"/>
              </w:rPr>
            </w:pPr>
            <w:r>
              <w:rPr>
                <w:color w:val="000000"/>
                <w:sz w:val="20"/>
              </w:rPr>
              <w:t>RSO1.1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55C1329"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857D28C"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355013" w14:textId="77777777" w:rsidR="00A77B3E" w:rsidRPr="00DC2DE6" w:rsidRDefault="009F4183">
            <w:pPr>
              <w:spacing w:before="100"/>
              <w:rPr>
                <w:color w:val="000000"/>
                <w:sz w:val="20"/>
                <w:lang w:val="pl-PL"/>
              </w:rPr>
            </w:pPr>
            <w:r w:rsidRPr="00DC2DE6">
              <w:rPr>
                <w:color w:val="000000"/>
                <w:sz w:val="20"/>
                <w:lang w:val="pl-PL"/>
              </w:rPr>
              <w:t>33. Inne podejścia – brak ukierunkowania terytorialnego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44DD5A1" w14:textId="2B191FA7" w:rsidR="00A77B3E" w:rsidRDefault="4A6B6E3C" w:rsidP="1ADDAEA5">
            <w:pPr>
              <w:spacing w:before="100"/>
              <w:jc w:val="right"/>
              <w:rPr>
                <w:color w:val="000000"/>
                <w:sz w:val="20"/>
                <w:szCs w:val="20"/>
              </w:rPr>
            </w:pPr>
            <w:r w:rsidRPr="1ADDAEA5">
              <w:rPr>
                <w:color w:val="000000" w:themeColor="text1"/>
                <w:sz w:val="20"/>
                <w:szCs w:val="20"/>
              </w:rPr>
              <w:t>43 538 755</w:t>
            </w:r>
            <w:r w:rsidR="4FAA4C1C" w:rsidRPr="1ADDAEA5">
              <w:rPr>
                <w:color w:val="000000" w:themeColor="text1"/>
                <w:sz w:val="20"/>
                <w:szCs w:val="20"/>
              </w:rPr>
              <w:t>,00</w:t>
            </w:r>
          </w:p>
        </w:tc>
      </w:tr>
      <w:tr w:rsidR="002B2962" w14:paraId="4D4F96C1"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EBAF681"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58F6C68" w14:textId="77777777" w:rsidR="00A77B3E" w:rsidRDefault="009F4183">
            <w:pPr>
              <w:spacing w:before="100"/>
              <w:rPr>
                <w:color w:val="000000"/>
                <w:sz w:val="20"/>
              </w:rPr>
            </w:pPr>
            <w:r>
              <w:rPr>
                <w:color w:val="000000"/>
                <w:sz w:val="20"/>
              </w:rPr>
              <w:t>RSO1.1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A3EBECC"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2AA353"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2C893E1"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3DDC15A" w14:textId="7DE01485" w:rsidR="00A77B3E" w:rsidRDefault="434D36B6" w:rsidP="1ADDAEA5">
            <w:pPr>
              <w:spacing w:before="100"/>
              <w:jc w:val="right"/>
              <w:rPr>
                <w:color w:val="000000"/>
                <w:sz w:val="20"/>
                <w:szCs w:val="20"/>
              </w:rPr>
            </w:pPr>
            <w:r w:rsidRPr="1ADDAEA5">
              <w:rPr>
                <w:color w:val="000000" w:themeColor="text1"/>
                <w:sz w:val="20"/>
                <w:szCs w:val="20"/>
              </w:rPr>
              <w:t>43 538 755</w:t>
            </w:r>
            <w:r w:rsidR="4FAA4C1C" w:rsidRPr="1ADDAEA5">
              <w:rPr>
                <w:color w:val="000000" w:themeColor="text1"/>
                <w:sz w:val="20"/>
                <w:szCs w:val="20"/>
              </w:rPr>
              <w:t>,00</w:t>
            </w:r>
          </w:p>
        </w:tc>
      </w:tr>
    </w:tbl>
    <w:p w14:paraId="01573AAA" w14:textId="77777777" w:rsidR="00A77B3E" w:rsidRDefault="00A77B3E">
      <w:pPr>
        <w:spacing w:before="100"/>
        <w:rPr>
          <w:color w:val="000000"/>
          <w:sz w:val="20"/>
        </w:rPr>
      </w:pPr>
    </w:p>
    <w:p w14:paraId="0A72495A" w14:textId="77777777" w:rsidR="00A77B3E" w:rsidRPr="00DC2DE6" w:rsidRDefault="009F4183">
      <w:pPr>
        <w:pStyle w:val="Nagwek5"/>
        <w:spacing w:before="100" w:after="0"/>
        <w:rPr>
          <w:b w:val="0"/>
          <w:i w:val="0"/>
          <w:color w:val="000000"/>
          <w:sz w:val="24"/>
          <w:lang w:val="pl-PL"/>
        </w:rPr>
      </w:pPr>
      <w:bookmarkStart w:id="23" w:name="_Toc215823618"/>
      <w:r w:rsidRPr="00DC2DE6">
        <w:rPr>
          <w:b w:val="0"/>
          <w:i w:val="0"/>
          <w:color w:val="000000"/>
          <w:sz w:val="24"/>
          <w:lang w:val="pl-PL"/>
        </w:rPr>
        <w:t>Tabela 7: Wymiar 6 – dodatkowe tematy EFS+</w:t>
      </w:r>
      <w:bookmarkEnd w:id="23"/>
    </w:p>
    <w:p w14:paraId="5D74C102"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2B2962" w14:paraId="2A22BE53" w14:textId="77777777" w:rsidTr="00DC2DE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31D61B9"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93ADF41"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293B3C7"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764BA2D"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E4724DE"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A5E2E4B" w14:textId="77777777" w:rsidR="00A77B3E" w:rsidRDefault="009F4183">
            <w:pPr>
              <w:spacing w:before="100"/>
              <w:jc w:val="center"/>
              <w:rPr>
                <w:color w:val="000000"/>
                <w:sz w:val="20"/>
              </w:rPr>
            </w:pPr>
            <w:r>
              <w:rPr>
                <w:color w:val="000000"/>
                <w:sz w:val="20"/>
              </w:rPr>
              <w:t>Kwota (w EUR)</w:t>
            </w:r>
          </w:p>
        </w:tc>
      </w:tr>
    </w:tbl>
    <w:p w14:paraId="11EC5025" w14:textId="77777777" w:rsidR="00A77B3E" w:rsidRDefault="00A77B3E">
      <w:pPr>
        <w:spacing w:before="100"/>
        <w:rPr>
          <w:color w:val="000000"/>
          <w:sz w:val="20"/>
        </w:rPr>
      </w:pPr>
    </w:p>
    <w:p w14:paraId="31CB54B0" w14:textId="77777777" w:rsidR="00A77B3E" w:rsidRPr="00DC2DE6" w:rsidRDefault="009F4183">
      <w:pPr>
        <w:pStyle w:val="Nagwek5"/>
        <w:spacing w:before="100" w:after="0"/>
        <w:rPr>
          <w:b w:val="0"/>
          <w:i w:val="0"/>
          <w:color w:val="000000"/>
          <w:sz w:val="24"/>
          <w:lang w:val="pl-PL"/>
        </w:rPr>
      </w:pPr>
      <w:bookmarkStart w:id="24" w:name="_Toc215823619"/>
      <w:r w:rsidRPr="00DC2DE6">
        <w:rPr>
          <w:b w:val="0"/>
          <w:i w:val="0"/>
          <w:color w:val="000000"/>
          <w:sz w:val="24"/>
          <w:lang w:val="pl-PL"/>
        </w:rPr>
        <w:t>Tabela 8: Wymiar 7 – wymiar równouprawnienia płci w ramach EFS+*, EFRR, Funduszu Spójności i FST</w:t>
      </w:r>
      <w:bookmarkEnd w:id="24"/>
    </w:p>
    <w:p w14:paraId="607CB515"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2535"/>
        <w:gridCol w:w="1366"/>
        <w:gridCol w:w="3875"/>
        <w:gridCol w:w="3543"/>
        <w:gridCol w:w="2449"/>
      </w:tblGrid>
      <w:tr w:rsidR="002B2962" w14:paraId="7068368A"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B3BDBF8"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2727DCE"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D5110F7"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A04B85C"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221792B"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9320EA2" w14:textId="77777777" w:rsidR="00A77B3E" w:rsidRDefault="009F4183">
            <w:pPr>
              <w:spacing w:before="100"/>
              <w:jc w:val="center"/>
              <w:rPr>
                <w:color w:val="000000"/>
                <w:sz w:val="20"/>
              </w:rPr>
            </w:pPr>
            <w:r>
              <w:rPr>
                <w:color w:val="000000"/>
                <w:sz w:val="20"/>
              </w:rPr>
              <w:t>Kwota (w EUR)</w:t>
            </w:r>
          </w:p>
        </w:tc>
      </w:tr>
      <w:tr w:rsidR="002B2962" w14:paraId="3FA501A0"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9014D3B"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1FCCF6F" w14:textId="77777777" w:rsidR="00A77B3E" w:rsidRDefault="009F4183">
            <w:pPr>
              <w:spacing w:before="100"/>
              <w:rPr>
                <w:color w:val="000000"/>
                <w:sz w:val="20"/>
              </w:rPr>
            </w:pPr>
            <w:r>
              <w:rPr>
                <w:color w:val="000000"/>
                <w:sz w:val="20"/>
              </w:rPr>
              <w:t>RSO1.1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AAED0F6"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9315C0"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8B66347" w14:textId="77777777" w:rsidR="00A77B3E" w:rsidRDefault="009F4183">
            <w:pPr>
              <w:spacing w:before="100"/>
              <w:rPr>
                <w:color w:val="000000"/>
                <w:sz w:val="20"/>
              </w:rPr>
            </w:pPr>
            <w:r>
              <w:rPr>
                <w:color w:val="000000"/>
                <w:sz w:val="20"/>
              </w:rPr>
              <w:t>03. Neutralność płciowa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80B96CE" w14:textId="0602ADF7" w:rsidR="00A77B3E" w:rsidRDefault="56EF2F95" w:rsidP="1ADDAEA5">
            <w:pPr>
              <w:spacing w:before="100"/>
              <w:jc w:val="right"/>
              <w:rPr>
                <w:color w:val="000000"/>
                <w:sz w:val="20"/>
                <w:szCs w:val="20"/>
              </w:rPr>
            </w:pPr>
            <w:r w:rsidRPr="1ADDAEA5">
              <w:rPr>
                <w:color w:val="000000" w:themeColor="text1"/>
                <w:sz w:val="20"/>
                <w:szCs w:val="20"/>
              </w:rPr>
              <w:t>43 538 755</w:t>
            </w:r>
            <w:r w:rsidR="4FAA4C1C" w:rsidRPr="1ADDAEA5">
              <w:rPr>
                <w:color w:val="000000" w:themeColor="text1"/>
                <w:sz w:val="20"/>
                <w:szCs w:val="20"/>
              </w:rPr>
              <w:t>,00</w:t>
            </w:r>
          </w:p>
        </w:tc>
      </w:tr>
      <w:tr w:rsidR="002B2962" w14:paraId="0282CF1E"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83C3815"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40591D" w14:textId="77777777" w:rsidR="00A77B3E" w:rsidRDefault="009F4183">
            <w:pPr>
              <w:spacing w:before="100"/>
              <w:rPr>
                <w:color w:val="000000"/>
                <w:sz w:val="20"/>
              </w:rPr>
            </w:pPr>
            <w:r>
              <w:rPr>
                <w:color w:val="000000"/>
                <w:sz w:val="20"/>
              </w:rPr>
              <w:t>RSO1.1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4A7A56C"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E81EBB1"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3B9567"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DF81C8" w14:textId="2FD89454" w:rsidR="00A77B3E" w:rsidRDefault="45F0F3AE" w:rsidP="1ADDAEA5">
            <w:pPr>
              <w:spacing w:before="100"/>
              <w:jc w:val="right"/>
              <w:rPr>
                <w:color w:val="000000"/>
                <w:sz w:val="20"/>
                <w:szCs w:val="20"/>
              </w:rPr>
            </w:pPr>
            <w:r w:rsidRPr="1ADDAEA5">
              <w:rPr>
                <w:color w:val="000000" w:themeColor="text1"/>
                <w:sz w:val="20"/>
                <w:szCs w:val="20"/>
              </w:rPr>
              <w:t>43 538 755</w:t>
            </w:r>
            <w:r w:rsidR="4FAA4C1C" w:rsidRPr="1ADDAEA5">
              <w:rPr>
                <w:color w:val="000000" w:themeColor="text1"/>
                <w:sz w:val="20"/>
                <w:szCs w:val="20"/>
              </w:rPr>
              <w:t>,00</w:t>
            </w:r>
          </w:p>
        </w:tc>
      </w:tr>
    </w:tbl>
    <w:p w14:paraId="6F50764E" w14:textId="77777777" w:rsidR="00A77B3E" w:rsidRPr="00DC2DE6" w:rsidRDefault="009F4183">
      <w:pPr>
        <w:spacing w:before="100"/>
        <w:rPr>
          <w:color w:val="000000"/>
          <w:sz w:val="20"/>
          <w:lang w:val="pl-PL"/>
        </w:rPr>
      </w:pPr>
      <w:r w:rsidRPr="00DC2DE6">
        <w:rPr>
          <w:color w:val="000000"/>
          <w:sz w:val="20"/>
          <w:lang w:val="pl-PL"/>
        </w:rPr>
        <w:t>* Zasadniczo 40 % EFS+ przeznacza się na monitorowanie wydatków na cele związane z równością płci. 100 % ma zastosowanie w sytuacji, gdy państwo członkowskie zdecyduje się stosować art. 6 EFS+</w:t>
      </w:r>
    </w:p>
    <w:p w14:paraId="7CD78851" w14:textId="77777777" w:rsidR="00A77B3E" w:rsidRPr="00DC2DE6" w:rsidRDefault="009F4183">
      <w:pPr>
        <w:pStyle w:val="Nagwek4"/>
        <w:spacing w:before="100" w:after="0"/>
        <w:rPr>
          <w:b w:val="0"/>
          <w:color w:val="000000"/>
          <w:sz w:val="24"/>
          <w:lang w:val="pl-PL"/>
        </w:rPr>
      </w:pPr>
      <w:r w:rsidRPr="00DC2DE6">
        <w:rPr>
          <w:b w:val="0"/>
          <w:color w:val="000000"/>
          <w:sz w:val="24"/>
          <w:lang w:val="pl-PL"/>
        </w:rPr>
        <w:br w:type="page"/>
      </w:r>
      <w:bookmarkStart w:id="25" w:name="_Toc215823620"/>
      <w:bookmarkEnd w:id="7"/>
      <w:r w:rsidRPr="00DC2DE6">
        <w:rPr>
          <w:b w:val="0"/>
          <w:color w:val="000000"/>
          <w:sz w:val="24"/>
          <w:lang w:val="pl-PL"/>
        </w:rPr>
        <w:lastRenderedPageBreak/>
        <w:t>2.1.1.1. Cel szczegółowy: RSO1.2. Czerpanie korzyści z cyfryzacji dla obywateli, przedsiębiorstw, organizacji badawczych i instytucji publicznych (EFRR)</w:t>
      </w:r>
      <w:bookmarkEnd w:id="25"/>
    </w:p>
    <w:p w14:paraId="7395979D" w14:textId="77777777" w:rsidR="00A77B3E" w:rsidRPr="00DC2DE6" w:rsidRDefault="00A77B3E">
      <w:pPr>
        <w:spacing w:before="100"/>
        <w:rPr>
          <w:color w:val="000000"/>
          <w:sz w:val="0"/>
          <w:lang w:val="pl-PL"/>
        </w:rPr>
      </w:pPr>
    </w:p>
    <w:p w14:paraId="4CE65C8B" w14:textId="77777777" w:rsidR="00A77B3E" w:rsidRPr="00DC2DE6" w:rsidRDefault="009F4183">
      <w:pPr>
        <w:pStyle w:val="Nagwek4"/>
        <w:spacing w:before="100" w:after="0"/>
        <w:rPr>
          <w:b w:val="0"/>
          <w:color w:val="000000"/>
          <w:sz w:val="24"/>
          <w:lang w:val="pl-PL"/>
        </w:rPr>
      </w:pPr>
      <w:bookmarkStart w:id="26" w:name="_Toc215823621"/>
      <w:r w:rsidRPr="00DC2DE6">
        <w:rPr>
          <w:b w:val="0"/>
          <w:color w:val="000000"/>
          <w:sz w:val="24"/>
          <w:lang w:val="pl-PL"/>
        </w:rPr>
        <w:t>2.1.1.1.1. Interwencje wspierane z Funduszy</w:t>
      </w:r>
      <w:bookmarkEnd w:id="26"/>
    </w:p>
    <w:p w14:paraId="3C7919BC" w14:textId="77777777" w:rsidR="00A77B3E" w:rsidRPr="00DC2DE6" w:rsidRDefault="00A77B3E">
      <w:pPr>
        <w:spacing w:before="100"/>
        <w:rPr>
          <w:color w:val="000000"/>
          <w:sz w:val="0"/>
          <w:lang w:val="pl-PL"/>
        </w:rPr>
      </w:pPr>
    </w:p>
    <w:p w14:paraId="0CDD27F4" w14:textId="77777777" w:rsidR="00A77B3E" w:rsidRPr="00DC2DE6" w:rsidRDefault="009F4183">
      <w:pPr>
        <w:spacing w:before="100"/>
        <w:rPr>
          <w:color w:val="000000"/>
          <w:sz w:val="0"/>
          <w:lang w:val="pl-PL"/>
        </w:rPr>
      </w:pPr>
      <w:r w:rsidRPr="00DC2DE6">
        <w:rPr>
          <w:color w:val="000000"/>
          <w:lang w:val="pl-PL"/>
        </w:rPr>
        <w:t>Podstawa prawna: art. 22 ust. 3 lit. d) ppkt (i), (iii), (iv), (v), (vi) i (vii) rozporządzenia w sprawie wspólnych przepisów</w:t>
      </w:r>
    </w:p>
    <w:p w14:paraId="1B526946" w14:textId="77777777" w:rsidR="00A77B3E" w:rsidRPr="00DC2DE6" w:rsidRDefault="009F4183">
      <w:pPr>
        <w:pStyle w:val="Nagwek5"/>
        <w:spacing w:before="100" w:after="0"/>
        <w:rPr>
          <w:b w:val="0"/>
          <w:i w:val="0"/>
          <w:color w:val="000000"/>
          <w:sz w:val="24"/>
          <w:lang w:val="pl-PL"/>
        </w:rPr>
      </w:pPr>
      <w:bookmarkStart w:id="27" w:name="_Toc215823622"/>
      <w:r w:rsidRPr="00DC2DE6">
        <w:rPr>
          <w:b w:val="0"/>
          <w:i w:val="0"/>
          <w:color w:val="000000"/>
          <w:sz w:val="24"/>
          <w:lang w:val="pl-PL"/>
        </w:rPr>
        <w:t>Powiązane rodzaje działań – art. 22 ust. 3 lit. d) pkt (i) rozporządzenia w sprawie wspólnych przepisów oraz art. 6 rozporządzenia w sprawie EFS+:</w:t>
      </w:r>
      <w:bookmarkEnd w:id="27"/>
    </w:p>
    <w:p w14:paraId="439D6DA8"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2D8500A5" w14:textId="77777777" w:rsidTr="00DC2DE6">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84ADF6" w14:textId="77777777" w:rsidR="00A77B3E" w:rsidRPr="00DC2DE6" w:rsidRDefault="00A77B3E">
            <w:pPr>
              <w:spacing w:before="100"/>
              <w:rPr>
                <w:color w:val="000000"/>
                <w:sz w:val="0"/>
                <w:lang w:val="pl-PL"/>
              </w:rPr>
            </w:pPr>
          </w:p>
          <w:p w14:paraId="4212675F" w14:textId="77777777" w:rsidR="00A77B3E" w:rsidRPr="00DC2DE6" w:rsidRDefault="009F4183">
            <w:pPr>
              <w:spacing w:before="100"/>
              <w:rPr>
                <w:color w:val="000000"/>
                <w:lang w:val="pl-PL"/>
              </w:rPr>
            </w:pPr>
            <w:r w:rsidRPr="00DC2DE6">
              <w:rPr>
                <w:color w:val="000000"/>
                <w:lang w:val="pl-PL"/>
              </w:rPr>
              <w:t xml:space="preserve">W ramach celu szczegółowego projekty będą się koncentrowały na transformacji cyfrowej regionu. Projekty przyczyniały się będą do realizacji Agendy Cyfrowej Unii Europejskiej oraz przekształcania gospodarki regionalnej w kierunku gospodarki 4.0. </w:t>
            </w:r>
          </w:p>
          <w:p w14:paraId="57147968" w14:textId="77777777" w:rsidR="00A77B3E" w:rsidRPr="00DC2DE6" w:rsidRDefault="009F4183">
            <w:pPr>
              <w:spacing w:before="100"/>
              <w:rPr>
                <w:color w:val="000000"/>
                <w:lang w:val="pl-PL"/>
              </w:rPr>
            </w:pPr>
            <w:r w:rsidRPr="00DC2DE6">
              <w:rPr>
                <w:color w:val="000000"/>
                <w:lang w:val="pl-PL"/>
              </w:rPr>
              <w:t>Zgodnie z zapisami Umowy Partnerstwa, przewiduje się wsparcie projektów administracji oraz działania skierowane bezpośrednio do mieszkanek i mieszkańców obejmujące:</w:t>
            </w:r>
          </w:p>
          <w:p w14:paraId="47827913" w14:textId="77777777" w:rsidR="00A77B3E" w:rsidRPr="00DC2DE6" w:rsidRDefault="009F4183">
            <w:pPr>
              <w:numPr>
                <w:ilvl w:val="0"/>
                <w:numId w:val="25"/>
              </w:numPr>
              <w:spacing w:before="100"/>
              <w:rPr>
                <w:color w:val="000000"/>
                <w:lang w:val="pl-PL"/>
              </w:rPr>
            </w:pPr>
            <w:r w:rsidRPr="00DC2DE6">
              <w:rPr>
                <w:color w:val="000000"/>
                <w:lang w:val="pl-PL"/>
              </w:rPr>
              <w:t>transformację cyfrową urzędów polegającą na wdrożeniu programów stymulujących wprowadzanie w sektorze publicznym rozwiązań cyfrowych i nowych e-usług poprzez m.in. udostępnianie w trybie otwartym danych w bardzo szerokim zakresie np. dot. ruchu pasażerskiego, ruchu turystycznego, dostępności transportowej ośrodków miejskich.  </w:t>
            </w:r>
          </w:p>
          <w:p w14:paraId="736BB620" w14:textId="77777777" w:rsidR="00A77B3E" w:rsidRPr="00DC2DE6" w:rsidRDefault="009F4183">
            <w:pPr>
              <w:numPr>
                <w:ilvl w:val="0"/>
                <w:numId w:val="25"/>
              </w:numPr>
              <w:spacing w:before="100"/>
              <w:rPr>
                <w:color w:val="000000"/>
                <w:lang w:val="pl-PL"/>
              </w:rPr>
            </w:pPr>
            <w:r w:rsidRPr="00DC2DE6">
              <w:rPr>
                <w:color w:val="000000"/>
                <w:lang w:val="pl-PL"/>
              </w:rPr>
              <w:t>wsparcie rozwoju innowacyjnych usług cyfrowych dla przedsiębiorstw. np. poprzez dostarczanie bezpłatnych narzędzi pozwalających na wykorzystanie danych świadczonych jako serwis "na żądanie";</w:t>
            </w:r>
          </w:p>
          <w:p w14:paraId="0636DCDE" w14:textId="77777777" w:rsidR="00A77B3E" w:rsidRPr="00DC2DE6" w:rsidRDefault="009F4183">
            <w:pPr>
              <w:spacing w:before="100"/>
              <w:rPr>
                <w:color w:val="000000"/>
                <w:lang w:val="pl-PL"/>
              </w:rPr>
            </w:pPr>
            <w:r w:rsidRPr="00DC2DE6">
              <w:rPr>
                <w:color w:val="000000"/>
                <w:lang w:val="pl-PL"/>
              </w:rPr>
              <w:t>Powstaną nowoczesne i innowacyjne narzędzia cyfrowe umożliwiające przedsiębiorstwom wykorzystywanie danych z wielu obszarów, które do tej pory nie były dla nich dostępne lub były dostępne w bardzo ograniczonym zakresie. Realizacja tego typu wsparcia przyczyni się do szybszej transformacji cyfrowej i pozytywnie wpłynie na rozwój gospodarczy regionu. Zastosowanie przez przedsiębiorców innowacyjnych narzędzi do wykonywania analiz z monitoringu danych jak również analiz danych otwartych tworzonych i udostępnianych przez Samorząd Województwa umożliwi  realizację potrzeb biznesowych w zakresie między innymi turystyki, transportu czy zielonej transformacji.</w:t>
            </w:r>
          </w:p>
          <w:p w14:paraId="01C3F237" w14:textId="77777777" w:rsidR="00A77B3E" w:rsidRPr="00DC2DE6" w:rsidRDefault="00A77B3E">
            <w:pPr>
              <w:spacing w:before="100"/>
              <w:rPr>
                <w:color w:val="000000"/>
                <w:lang w:val="pl-PL"/>
              </w:rPr>
            </w:pPr>
          </w:p>
          <w:p w14:paraId="552FD8FC" w14:textId="77777777" w:rsidR="00A77B3E" w:rsidRPr="00DC2DE6" w:rsidRDefault="009F4183">
            <w:pPr>
              <w:numPr>
                <w:ilvl w:val="0"/>
                <w:numId w:val="26"/>
              </w:numPr>
              <w:spacing w:before="100"/>
              <w:rPr>
                <w:color w:val="000000"/>
                <w:lang w:val="pl-PL"/>
              </w:rPr>
            </w:pPr>
            <w:r w:rsidRPr="00DC2DE6">
              <w:rPr>
                <w:color w:val="000000"/>
                <w:lang w:val="pl-PL"/>
              </w:rPr>
              <w:t>cyfryzację i zwiększanie dostępności danych publicznych, a także cyfrowych zasobów o znacznym potencjale ponownego wykorzystania, pozostających w dyspozycji podmiotów spoza sektora publicznego, jako katalizatora popytu na produkty rewolucji cyfrowej;</w:t>
            </w:r>
          </w:p>
          <w:p w14:paraId="27A40D73" w14:textId="77777777" w:rsidR="00A77B3E" w:rsidRPr="00DC2DE6" w:rsidRDefault="009F4183">
            <w:pPr>
              <w:numPr>
                <w:ilvl w:val="0"/>
                <w:numId w:val="26"/>
              </w:numPr>
              <w:spacing w:before="100"/>
              <w:rPr>
                <w:color w:val="000000"/>
                <w:lang w:val="pl-PL"/>
              </w:rPr>
            </w:pPr>
            <w:r w:rsidRPr="00DC2DE6">
              <w:rPr>
                <w:color w:val="000000"/>
                <w:lang w:val="pl-PL"/>
              </w:rPr>
              <w:t>zapewnienie spójnego systemu standaryzacji i interoperacyjności całego środowiska cyfrowego w sferze publicznej i pozarządowej z naciskiem na wysoki poziom cyberbezpieczeństwa.</w:t>
            </w:r>
          </w:p>
          <w:p w14:paraId="5BA4AD59" w14:textId="77777777" w:rsidR="00A77B3E" w:rsidRPr="00DC2DE6" w:rsidRDefault="009F4183">
            <w:pPr>
              <w:spacing w:before="100"/>
              <w:rPr>
                <w:color w:val="000000"/>
                <w:lang w:val="pl-PL"/>
              </w:rPr>
            </w:pPr>
            <w:r w:rsidRPr="00DC2DE6">
              <w:rPr>
                <w:color w:val="000000"/>
                <w:lang w:val="pl-PL"/>
              </w:rPr>
              <w:t xml:space="preserve">Zaplanowana interwencja zakłada przede wszystkim zwiększenie zaawansowania cyfrowego sektora publicznego i pozarządowego. Wynika to ze zidentyfikowanych w regionie potrzeb. W województwie konieczne jest wsparcie rozwoju sprawnej, efektywnej opieki zdrowotnej poprzez tworzenie i zapewnienie   wysokiej jakość e-usług oraz wdrażanie idei kompleksowego i zindywidualizowanego podejścia cyfrowego do procesu diagnostyczno-terapeutycznego pacjenta), z uwzględnieniem racjonalnego wydatkowania środków na ten cel. Wdrażanie i upowszechnianie działań cyfrowych będzie oparte na powiązaniach funkcjonalnych ośrodków medycznych i współdziałaniu wszystkich interesariuszy sektora ochrony zdrowia oraz komplementarności z rozwiązaniami szczebla krajowego. Stworzenie sytemu wymaga, znacznego przeskalowania, unifikacji i dostosowania do wymagań, </w:t>
            </w:r>
            <w:r w:rsidRPr="00DC2DE6">
              <w:rPr>
                <w:color w:val="000000"/>
                <w:lang w:val="pl-PL"/>
              </w:rPr>
              <w:lastRenderedPageBreak/>
              <w:t>zgodnie ze specyfiką działań realizowanych regionalnie, dedykowanych wielu podmiotom i grupom interesariuszy. Nie istnieją na rynku gotowe produkty lub rozwiązania realizujące w pełni zaplanowany zakres osiąganych e-usług w sektorze medycznym. </w:t>
            </w:r>
          </w:p>
          <w:p w14:paraId="579B0E7D" w14:textId="77777777" w:rsidR="00A77B3E" w:rsidRPr="00DC2DE6" w:rsidRDefault="009F4183">
            <w:pPr>
              <w:spacing w:before="100"/>
              <w:rPr>
                <w:color w:val="000000"/>
                <w:lang w:val="pl-PL"/>
              </w:rPr>
            </w:pPr>
            <w:r w:rsidRPr="00DC2DE6">
              <w:rPr>
                <w:color w:val="000000"/>
                <w:lang w:val="pl-PL"/>
              </w:rPr>
              <w:t>Ważnym działaniem w zakresie informatyzacji w obszarze zdrowia będzie sukcesywne wprowadzanie świadczenia usług zdrowotnych i opiekuńczych w modelu telemedycznym. Planuje się także stworzenie produktów lub usług cyfrowych, które będą stosowały elementy sztucznej inteligencji umożliwiające personelowi lepsze wykorzystanie swojej wiedzy poprzez wydobycie wartościowych informacji z dużych zestawów danych. Na ich podstawie możliwe będzie rekomendowanie praktycznych użytecznych wyników analiz mających zastosowanie w procesie leczenia.</w:t>
            </w:r>
          </w:p>
          <w:p w14:paraId="7287C579" w14:textId="77777777" w:rsidR="00A77B3E" w:rsidRPr="00DC2DE6" w:rsidRDefault="009F4183">
            <w:pPr>
              <w:spacing w:before="100"/>
              <w:rPr>
                <w:color w:val="000000"/>
                <w:lang w:val="pl-PL"/>
              </w:rPr>
            </w:pPr>
            <w:r w:rsidRPr="00DC2DE6">
              <w:rPr>
                <w:color w:val="000000"/>
                <w:lang w:val="pl-PL"/>
              </w:rPr>
              <w:t xml:space="preserve">Nie mniej istotne jest wsparcie samorządów lokalnych i samorządu regionalnego w zakresie cyfryzacji. </w:t>
            </w:r>
          </w:p>
          <w:p w14:paraId="5DAF9AA8" w14:textId="77777777" w:rsidR="00A77B3E" w:rsidRPr="00DC2DE6" w:rsidRDefault="009F4183">
            <w:pPr>
              <w:spacing w:before="100"/>
              <w:rPr>
                <w:color w:val="000000"/>
                <w:lang w:val="pl-PL"/>
              </w:rPr>
            </w:pPr>
            <w:r w:rsidRPr="00DC2DE6">
              <w:rPr>
                <w:color w:val="000000"/>
                <w:lang w:val="pl-PL"/>
              </w:rPr>
              <w:t>Samorządy terytorialne muszą usprawniać swoje funkcjonowanie zarówno względem obywateli, umożliwiając realizację coraz większej liczby usług przez internet, ale także wdrażać systemy wspierania zarządzania jednostką, w tym systemy wspierania podejmowania decyzji czy zarządzania budżetem (m.in. wykorzystanie monitoringu danych dla spójnego transgranicznego regionu poprzez udostępnienie zharmonizowanych danych, np. porównawczych w przyjętym horyzoncie czasowym w drodze wykorzystania danych geoprzestrzennych i danych pozyskiwanych w ramach statystyki publicznej; zapewnienie nowych możliwości w zakresie analizy zjawisk, diagnozy sytuacji oraz monitoringu na obszarach transgranicznych).</w:t>
            </w:r>
          </w:p>
          <w:p w14:paraId="34CD07DB" w14:textId="77777777" w:rsidR="00A77B3E" w:rsidRPr="00DC2DE6" w:rsidRDefault="009F4183">
            <w:pPr>
              <w:spacing w:before="100"/>
              <w:rPr>
                <w:color w:val="000000"/>
                <w:lang w:val="pl-PL"/>
              </w:rPr>
            </w:pPr>
            <w:r w:rsidRPr="00DC2DE6">
              <w:rPr>
                <w:color w:val="000000"/>
                <w:lang w:val="pl-PL"/>
              </w:rPr>
              <w:t xml:space="preserve">Ważnym obszarem wsparcia instytucji jest również cyfryzacja procesów inwestycyjnych, w tym przygotowanie cyfrowych danych przestrzennych i geodezyjnych, które umożliwią realizację spraw urzędowych drogą elektroniczną. Istotne są także działania podejmowane na rzecz szerokiego ucyfrowienia usług związanych z realizacją zadań obejmujących między innymi takie obszary jak turystyka, sport, rolnictwo, ochrona środowiska, komunikacja i organizacja transportu oraz mobilność realizowanych z wykorzystaniem danych przestrzennych.  Stworzenie narzędzi cyfrowych do gromadzenia, przetwarzania i udostępniania danych z tak wielu dziedzin przyczyni się do transformacji cyfrowej przedsiębiorstw, instytucji i urzędów. </w:t>
            </w:r>
          </w:p>
          <w:p w14:paraId="38B33AD2" w14:textId="77777777" w:rsidR="00A77B3E" w:rsidRPr="00DC2DE6" w:rsidRDefault="009F4183">
            <w:pPr>
              <w:spacing w:before="100"/>
              <w:rPr>
                <w:color w:val="000000"/>
                <w:lang w:val="pl-PL"/>
              </w:rPr>
            </w:pPr>
            <w:r w:rsidRPr="00DC2DE6">
              <w:rPr>
                <w:color w:val="000000"/>
                <w:lang w:val="pl-PL"/>
              </w:rPr>
              <w:t>Planowane do podjęcia w ramach celu szczegółowego przedsięwzięcia mają na celu wdrożenie nowych usług cyfrowych, a także znaczącą modyfikację jakościową usług świadczonych obecnie dla ulepszenia i poprawienia efektywności i ich funkcjonowania dla obywateli i przedsiębiorców. W ramach planowanych do realizacji projektów do nowych usług należą np. te związane z wdrożeniem transgranicznego monitoringu danych; z wdrożeniem narzędzi i usług w zakresie prawidłowej realizacji, nadzoru i monitoringu regionalnego planu transportowego czy usług umożliwiających wykorzystanie narzędzi wspierających procesy leczenia, opartych o elementy Sztucznej Inteligencji (AI).</w:t>
            </w:r>
          </w:p>
          <w:p w14:paraId="4EE45119" w14:textId="77777777" w:rsidR="00A77B3E" w:rsidRPr="00DC2DE6" w:rsidRDefault="009F4183">
            <w:pPr>
              <w:spacing w:before="100"/>
              <w:rPr>
                <w:color w:val="000000"/>
                <w:lang w:val="pl-PL"/>
              </w:rPr>
            </w:pPr>
            <w:r w:rsidRPr="00DC2DE6">
              <w:rPr>
                <w:color w:val="000000"/>
                <w:lang w:val="pl-PL"/>
              </w:rPr>
              <w:t xml:space="preserve">Wsparcie w ramach celu szczegółowego przyczyni się do realizacji celów Agendy Cyfrowej UE w zakresie cyfrowej transformacji polskiej gospodarki, w tym rozwoju Przemysłu 4.0, e-administracji oraz modeli biznesowych wykorzystujących rozwiązania cyfrowe, opartych na gromadzeniu, analizie, wymianie i przetwarzaniu danych m.in. na potrzeby rozwoju nowych technologii. Projekty w zakresie cyfryzacji będą poprzedzane analizami kosztów i korzyści oraz będą uwzględniać zasady interoperacyjności i komplementarności planowanych e-usług z poziomem krajowym oraz zgodność z pryncypiami Architektury Informacyjnej Państwa (kompatybilnymi z Europejskimi ramami interoperacyjności (COM(2017) 134). </w:t>
            </w:r>
          </w:p>
          <w:p w14:paraId="2807F883" w14:textId="77777777" w:rsidR="00A77B3E" w:rsidRPr="00DC2DE6" w:rsidRDefault="009F4183">
            <w:pPr>
              <w:spacing w:before="100"/>
              <w:rPr>
                <w:color w:val="000000"/>
                <w:lang w:val="pl-PL"/>
              </w:rPr>
            </w:pPr>
            <w:r w:rsidRPr="00DC2DE6">
              <w:rPr>
                <w:b/>
                <w:bCs/>
                <w:color w:val="000000"/>
                <w:lang w:val="pl-PL"/>
              </w:rPr>
              <w:t xml:space="preserve">Planuje się wspierać jedynie </w:t>
            </w:r>
            <w:r w:rsidRPr="00DC2DE6">
              <w:rPr>
                <w:color w:val="000000"/>
                <w:lang w:val="pl-PL"/>
              </w:rPr>
              <w:t xml:space="preserve">e-usługi o </w:t>
            </w:r>
            <w:r w:rsidRPr="00DC2DE6">
              <w:rPr>
                <w:b/>
                <w:bCs/>
                <w:color w:val="000000"/>
                <w:lang w:val="pl-PL"/>
              </w:rPr>
              <w:t xml:space="preserve">pełnej dostępności online </w:t>
            </w:r>
            <w:r w:rsidRPr="00DC2DE6">
              <w:rPr>
                <w:color w:val="000000"/>
                <w:lang w:val="pl-PL"/>
              </w:rPr>
              <w:t>(4-5 poziom dojrzałości). Inwestycje w infrastrukturę lub sprzęt będą uzasadnione celami projektu i zidentyfikowanymi potrzebami wynikającymi z braku wystarczających zasobów w administracji publicznej niezbędnych do tworzenia, wdrażania lub obsługi e-usług publicznych.</w:t>
            </w:r>
          </w:p>
          <w:p w14:paraId="54D5778E" w14:textId="77777777" w:rsidR="00A77B3E" w:rsidRPr="00DC2DE6" w:rsidRDefault="009F4183">
            <w:pPr>
              <w:spacing w:before="100"/>
              <w:rPr>
                <w:color w:val="000000"/>
                <w:lang w:val="pl-PL"/>
              </w:rPr>
            </w:pPr>
            <w:r w:rsidRPr="00DC2DE6">
              <w:rPr>
                <w:color w:val="000000"/>
                <w:lang w:val="pl-PL"/>
              </w:rPr>
              <w:t xml:space="preserve">Digitalizacja zasobów naukowych, kulturalnych i rządowych będzie odbywać się zgodnie z dyrektywą w sprawie otwartych danych i ponownego wykorzystywania informacji sektora publicznego (dyrektywa (UE) 2019/1024). </w:t>
            </w:r>
          </w:p>
          <w:p w14:paraId="1C5864BF" w14:textId="77777777" w:rsidR="00A77B3E" w:rsidRPr="00DC2DE6" w:rsidRDefault="009F4183">
            <w:pPr>
              <w:spacing w:before="100"/>
              <w:rPr>
                <w:color w:val="000000"/>
                <w:lang w:val="pl-PL"/>
              </w:rPr>
            </w:pPr>
            <w:r w:rsidRPr="00DC2DE6">
              <w:rPr>
                <w:color w:val="000000"/>
                <w:lang w:val="pl-PL"/>
              </w:rPr>
              <w:t>Projekty z zakresu geodezji uzgadniane będą z Głównym Geodetą Kraju.</w:t>
            </w:r>
          </w:p>
          <w:p w14:paraId="061DA4EB" w14:textId="77777777" w:rsidR="00A77B3E" w:rsidRPr="00DC2DE6" w:rsidRDefault="009F4183">
            <w:pPr>
              <w:spacing w:before="100"/>
              <w:rPr>
                <w:color w:val="000000"/>
                <w:lang w:val="pl-PL"/>
              </w:rPr>
            </w:pPr>
            <w:r w:rsidRPr="00DC2DE6">
              <w:rPr>
                <w:color w:val="000000"/>
                <w:lang w:val="pl-PL"/>
              </w:rPr>
              <w:lastRenderedPageBreak/>
              <w:t>Projekty e-zdrowia muszą posiadać pozytywną opinię ministra właściwego do spraw zdrowia w zakresie zgodności projektu z dokumentami strategicznymi i programowymi w obszarze cyfrowego zdrowia oraz jego komplementarności i interoperacyjności z centralnymi rozwiązaniami e-zdrowia. Będą także podlegały uzgodnieniom na forum Komitetu Sterującego zgodnie z przyjętym systemem koordynacji.</w:t>
            </w:r>
          </w:p>
          <w:p w14:paraId="3A4C8152" w14:textId="77777777" w:rsidR="00A77B3E" w:rsidRPr="00DC2DE6" w:rsidRDefault="009F4183">
            <w:pPr>
              <w:spacing w:before="100"/>
              <w:rPr>
                <w:color w:val="000000"/>
                <w:lang w:val="pl-PL"/>
              </w:rPr>
            </w:pPr>
            <w:r w:rsidRPr="00DC2DE6">
              <w:rPr>
                <w:color w:val="000000"/>
                <w:lang w:val="pl-PL"/>
              </w:rPr>
              <w:t>Beneficjenci wsparcia zobowiązani będą do tworzenia i świadczenia usług elektronicznych spełniających standardy dostępności (określone w ustawach w sprawie dostępności oraz w dyrektywie w sprawie dostępności stron internetowych i aplikacji mobilnych (UE) 2016/2102).W ramach celu szczegółowego wspierane będą wyłącznie działania zgodne z zasadą DNSH.</w:t>
            </w:r>
          </w:p>
          <w:p w14:paraId="2409F83D" w14:textId="77777777" w:rsidR="00A77B3E" w:rsidRPr="00DC2DE6" w:rsidRDefault="00A77B3E">
            <w:pPr>
              <w:spacing w:before="100"/>
              <w:rPr>
                <w:color w:val="000000"/>
                <w:lang w:val="pl-PL"/>
              </w:rPr>
            </w:pPr>
          </w:p>
        </w:tc>
      </w:tr>
    </w:tbl>
    <w:p w14:paraId="62769487" w14:textId="77777777" w:rsidR="00A77B3E" w:rsidRPr="00DC2DE6" w:rsidRDefault="00A77B3E">
      <w:pPr>
        <w:spacing w:before="100"/>
        <w:rPr>
          <w:color w:val="000000"/>
          <w:lang w:val="pl-PL"/>
        </w:rPr>
      </w:pPr>
    </w:p>
    <w:p w14:paraId="7A2CF008" w14:textId="77777777" w:rsidR="00A77B3E" w:rsidRPr="00DC2DE6" w:rsidRDefault="009F4183">
      <w:pPr>
        <w:pStyle w:val="Nagwek5"/>
        <w:spacing w:before="100" w:after="0"/>
        <w:rPr>
          <w:b w:val="0"/>
          <w:i w:val="0"/>
          <w:color w:val="000000"/>
          <w:sz w:val="24"/>
          <w:lang w:val="pl-PL"/>
        </w:rPr>
      </w:pPr>
      <w:bookmarkStart w:id="28" w:name="_Toc215823623"/>
      <w:r w:rsidRPr="00DC2DE6">
        <w:rPr>
          <w:b w:val="0"/>
          <w:i w:val="0"/>
          <w:color w:val="000000"/>
          <w:sz w:val="24"/>
          <w:lang w:val="pl-PL"/>
        </w:rPr>
        <w:t>Główne grupy docelowe – art. 22 ust. 3 lit. d) pkt (iii) rozporządzenia w sprawie wspólnych przepisów:</w:t>
      </w:r>
      <w:bookmarkEnd w:id="28"/>
    </w:p>
    <w:p w14:paraId="29015FD0"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4305FA3E" w14:textId="77777777" w:rsidTr="00DC2DE6">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C5809C" w14:textId="77777777" w:rsidR="00A77B3E" w:rsidRPr="00DC2DE6" w:rsidRDefault="00A77B3E">
            <w:pPr>
              <w:spacing w:before="100"/>
              <w:rPr>
                <w:color w:val="000000"/>
                <w:sz w:val="0"/>
                <w:lang w:val="pl-PL"/>
              </w:rPr>
            </w:pPr>
          </w:p>
          <w:p w14:paraId="17E3B68B" w14:textId="77777777" w:rsidR="00A77B3E" w:rsidRDefault="009F4183">
            <w:pPr>
              <w:numPr>
                <w:ilvl w:val="0"/>
                <w:numId w:val="27"/>
              </w:numPr>
              <w:spacing w:before="100"/>
              <w:rPr>
                <w:color w:val="000000"/>
              </w:rPr>
            </w:pPr>
            <w:r>
              <w:rPr>
                <w:color w:val="000000"/>
              </w:rPr>
              <w:t>przedsiębiorstwa,</w:t>
            </w:r>
          </w:p>
          <w:p w14:paraId="15DEAC1E" w14:textId="77777777" w:rsidR="00A77B3E" w:rsidRDefault="009F4183">
            <w:pPr>
              <w:numPr>
                <w:ilvl w:val="0"/>
                <w:numId w:val="27"/>
              </w:numPr>
              <w:spacing w:before="100"/>
              <w:rPr>
                <w:color w:val="000000"/>
              </w:rPr>
            </w:pPr>
            <w:r>
              <w:rPr>
                <w:color w:val="000000"/>
              </w:rPr>
              <w:t>jednostki samorządu terytorialnego,</w:t>
            </w:r>
          </w:p>
          <w:p w14:paraId="1A7DC887" w14:textId="77777777" w:rsidR="00A77B3E" w:rsidRDefault="009F4183">
            <w:pPr>
              <w:numPr>
                <w:ilvl w:val="0"/>
                <w:numId w:val="27"/>
              </w:numPr>
              <w:spacing w:before="100"/>
              <w:rPr>
                <w:color w:val="000000"/>
              </w:rPr>
            </w:pPr>
            <w:r>
              <w:rPr>
                <w:color w:val="000000"/>
              </w:rPr>
              <w:t>podmioty lecznicze,</w:t>
            </w:r>
          </w:p>
          <w:p w14:paraId="66829D69" w14:textId="77777777" w:rsidR="00A77B3E" w:rsidRDefault="009F4183">
            <w:pPr>
              <w:numPr>
                <w:ilvl w:val="0"/>
                <w:numId w:val="27"/>
              </w:numPr>
              <w:spacing w:before="100"/>
              <w:rPr>
                <w:color w:val="000000"/>
              </w:rPr>
            </w:pPr>
            <w:r>
              <w:rPr>
                <w:color w:val="000000"/>
              </w:rPr>
              <w:t>mieszkanki i mieszkańcy województwa.</w:t>
            </w:r>
          </w:p>
          <w:p w14:paraId="3BDDB217" w14:textId="77777777" w:rsidR="00A77B3E" w:rsidRDefault="00A77B3E">
            <w:pPr>
              <w:spacing w:before="100"/>
              <w:rPr>
                <w:color w:val="000000"/>
              </w:rPr>
            </w:pPr>
          </w:p>
        </w:tc>
      </w:tr>
    </w:tbl>
    <w:p w14:paraId="575DE6DA" w14:textId="77777777" w:rsidR="00A77B3E" w:rsidRDefault="00A77B3E">
      <w:pPr>
        <w:spacing w:before="100"/>
        <w:rPr>
          <w:color w:val="000000"/>
        </w:rPr>
      </w:pPr>
    </w:p>
    <w:p w14:paraId="486E1A3A" w14:textId="77777777" w:rsidR="00A77B3E" w:rsidRPr="00DC2DE6" w:rsidRDefault="009F4183">
      <w:pPr>
        <w:pStyle w:val="Nagwek5"/>
        <w:spacing w:before="100" w:after="0"/>
        <w:rPr>
          <w:b w:val="0"/>
          <w:i w:val="0"/>
          <w:color w:val="000000"/>
          <w:sz w:val="24"/>
          <w:lang w:val="pl-PL"/>
        </w:rPr>
      </w:pPr>
      <w:bookmarkStart w:id="29" w:name="_Toc215823624"/>
      <w:r w:rsidRPr="00DC2DE6">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29"/>
    </w:p>
    <w:p w14:paraId="42F10587"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334B81AD" w14:textId="77777777" w:rsidTr="00DC2DE6">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6DD972" w14:textId="77777777" w:rsidR="00A77B3E" w:rsidRPr="00DC2DE6" w:rsidRDefault="00A77B3E">
            <w:pPr>
              <w:spacing w:before="100"/>
              <w:rPr>
                <w:color w:val="000000"/>
                <w:sz w:val="0"/>
                <w:lang w:val="pl-PL"/>
              </w:rPr>
            </w:pPr>
          </w:p>
          <w:p w14:paraId="183BB63F" w14:textId="77777777" w:rsidR="00A77B3E" w:rsidRPr="00DC2DE6" w:rsidRDefault="009F4183">
            <w:pPr>
              <w:spacing w:before="100"/>
              <w:rPr>
                <w:color w:val="000000"/>
                <w:lang w:val="pl-PL"/>
              </w:rPr>
            </w:pPr>
            <w:r w:rsidRPr="00DC2DE6">
              <w:rPr>
                <w:color w:val="000000"/>
                <w:lang w:val="pl-PL"/>
              </w:rPr>
              <w:t>Beneficjenci wsparcia w ramach celu szczegółowego (ii) zobowiązani będą do tworzenia produktów i świadczenia usług spełniających standardy dostępności zgodnie z dyrektywą (UE) 2019/882. Działania w zakresie tworzenia stron internetowych i mobilnych aplikacji organów sektora publicznego będą zgodne z dyrektywą 2016/2102. Tworzone treści w możliwie największym stopniu odpowiadać będą na potrzeby osób starszych, osób o niskim poziomie wyksztalcenia, mieszkańcow wsi czy osób z niepełnosprawnościami. Rozwój e-administracji czy digitalizacja zasobów w postaci cyfrowej będzie służyć realizacji zasady włączenia społecznego i zapewni ww. osobom szeroki udział w życiu społecznym. Publikowane informacje sektora publicznego będą udostępniane na przejrzystych, skutecznych i niedyskryminacyjnych warunkach. W odniesieniu do dostępności cyfrowej stron internetowych, systemów teleinformatycznych czy dokumentów wymagana będzie zgodność ze standardami WCAG.</w:t>
            </w:r>
          </w:p>
          <w:p w14:paraId="45CB3B78" w14:textId="77777777" w:rsidR="00A77B3E" w:rsidRPr="00DC2DE6" w:rsidRDefault="009F4183">
            <w:pPr>
              <w:spacing w:before="100"/>
              <w:rPr>
                <w:color w:val="000000"/>
                <w:lang w:val="pl-PL"/>
              </w:rPr>
            </w:pPr>
            <w:r w:rsidRPr="00DC2DE6">
              <w:rPr>
                <w:color w:val="000000"/>
                <w:lang w:val="pl-PL"/>
              </w:rPr>
              <w:t xml:space="preserve">Działania w cs realizowane będą zgodnie z zasadami horyzontalnymi zawartymi w art. 9 Rozporządzenia PE i Rady nr 2021/1060 oraz zasadą zwalczania dyskryminacji zawartą w art. 10 Traktatu o funkcjonowaniu Unii Europejskiej. </w:t>
            </w:r>
          </w:p>
          <w:p w14:paraId="20B5475B" w14:textId="77777777" w:rsidR="00A77B3E" w:rsidRPr="00DC2DE6" w:rsidRDefault="009F4183">
            <w:pPr>
              <w:spacing w:before="100"/>
              <w:rPr>
                <w:color w:val="000000"/>
                <w:lang w:val="pl-PL"/>
              </w:rPr>
            </w:pPr>
            <w:r w:rsidRPr="00DC2DE6">
              <w:rPr>
                <w:color w:val="000000"/>
                <w:lang w:val="pl-PL"/>
              </w:rPr>
              <w:t xml:space="preserve">Projekty realizowane w ramach cs będą realizowane z poszanowaniem zasady niedyskryminacji, w tym ze względu na płeć, rasę lub pochodzenie etniczne, religię lub światopogląd, niepełnosprawność, wiek lub orientację seksualną. Będzie się to wyrażać w konieczności zapewnienia wszystkim osobom </w:t>
            </w:r>
            <w:r w:rsidRPr="00DC2DE6">
              <w:rPr>
                <w:color w:val="000000"/>
                <w:lang w:val="pl-PL"/>
              </w:rPr>
              <w:lastRenderedPageBreak/>
              <w:t xml:space="preserve">jednakowego dostępu do m.in. informacji, produktów, usług, infrastruktury i zatrudnienia. Rezultaty projektów będą dostępne dla społeczeństwa bez dyskryminacji ze względu na przywołane powyżej cechy, a sama treść projektów nie będzie dyskryminacyjna. </w:t>
            </w:r>
          </w:p>
          <w:p w14:paraId="657F42F3" w14:textId="77777777" w:rsidR="00A77B3E" w:rsidRPr="00DC2DE6" w:rsidRDefault="009F4183">
            <w:pPr>
              <w:spacing w:before="100"/>
              <w:rPr>
                <w:color w:val="000000"/>
                <w:lang w:val="pl-PL"/>
              </w:rPr>
            </w:pPr>
            <w:r w:rsidRPr="00DC2DE6">
              <w:rPr>
                <w:color w:val="000000"/>
                <w:lang w:val="pl-PL"/>
              </w:rPr>
              <w:t xml:space="preserve">Wsparcie polityki spójności będzie udzielane wyłącznie projektom i beneficjentom, którzy przestrzegają przepisów antydyskryminacyjnych, o których mowa w art. 9 ust. 3 Rozporządzenia ogólnego. W przypadku, gdy beneficjentem jest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 </w:t>
            </w:r>
          </w:p>
          <w:p w14:paraId="5E385CC3" w14:textId="77777777" w:rsidR="00A77B3E" w:rsidRPr="00DC2DE6" w:rsidRDefault="00A77B3E">
            <w:pPr>
              <w:spacing w:before="100"/>
              <w:rPr>
                <w:color w:val="000000"/>
                <w:lang w:val="pl-PL"/>
              </w:rPr>
            </w:pPr>
          </w:p>
        </w:tc>
      </w:tr>
    </w:tbl>
    <w:p w14:paraId="72BAA5B5" w14:textId="77777777" w:rsidR="00A77B3E" w:rsidRPr="00DC2DE6" w:rsidRDefault="00A77B3E">
      <w:pPr>
        <w:spacing w:before="100"/>
        <w:rPr>
          <w:color w:val="000000"/>
          <w:lang w:val="pl-PL"/>
        </w:rPr>
      </w:pPr>
    </w:p>
    <w:p w14:paraId="7D74051D" w14:textId="77777777" w:rsidR="00A77B3E" w:rsidRPr="00DC2DE6" w:rsidRDefault="009F4183">
      <w:pPr>
        <w:pStyle w:val="Nagwek5"/>
        <w:spacing w:before="100" w:after="0"/>
        <w:rPr>
          <w:b w:val="0"/>
          <w:i w:val="0"/>
          <w:color w:val="000000"/>
          <w:sz w:val="24"/>
          <w:lang w:val="pl-PL"/>
        </w:rPr>
      </w:pPr>
      <w:bookmarkStart w:id="30" w:name="_Toc215823625"/>
      <w:r w:rsidRPr="00DC2DE6">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30"/>
    </w:p>
    <w:p w14:paraId="66F52D2F"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5499702D" w14:textId="77777777" w:rsidTr="00DC2DE6">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D34375" w14:textId="77777777" w:rsidR="00A77B3E" w:rsidRPr="00DC2DE6" w:rsidRDefault="00A77B3E">
            <w:pPr>
              <w:spacing w:before="100"/>
              <w:rPr>
                <w:color w:val="000000"/>
                <w:sz w:val="0"/>
                <w:lang w:val="pl-PL"/>
              </w:rPr>
            </w:pPr>
          </w:p>
          <w:p w14:paraId="51CFC21C" w14:textId="77777777" w:rsidR="00A77B3E" w:rsidRDefault="009F4183">
            <w:pPr>
              <w:spacing w:before="100"/>
              <w:rPr>
                <w:color w:val="000000"/>
              </w:rPr>
            </w:pPr>
            <w:r>
              <w:rPr>
                <w:color w:val="000000"/>
              </w:rPr>
              <w:t>Nie dotyczy.</w:t>
            </w:r>
          </w:p>
          <w:p w14:paraId="2A568783" w14:textId="77777777" w:rsidR="00A77B3E" w:rsidRDefault="00A77B3E">
            <w:pPr>
              <w:spacing w:before="100"/>
              <w:rPr>
                <w:color w:val="000000"/>
              </w:rPr>
            </w:pPr>
          </w:p>
        </w:tc>
      </w:tr>
    </w:tbl>
    <w:p w14:paraId="1D71420C" w14:textId="77777777" w:rsidR="00A77B3E" w:rsidRDefault="00A77B3E">
      <w:pPr>
        <w:spacing w:before="100"/>
        <w:rPr>
          <w:color w:val="000000"/>
        </w:rPr>
      </w:pPr>
    </w:p>
    <w:p w14:paraId="1CFF75B7" w14:textId="77777777" w:rsidR="00A77B3E" w:rsidRPr="00DC2DE6" w:rsidRDefault="009F4183">
      <w:pPr>
        <w:pStyle w:val="Nagwek5"/>
        <w:spacing w:before="100" w:after="0"/>
        <w:rPr>
          <w:b w:val="0"/>
          <w:i w:val="0"/>
          <w:color w:val="000000"/>
          <w:sz w:val="24"/>
          <w:lang w:val="pl-PL"/>
        </w:rPr>
      </w:pPr>
      <w:bookmarkStart w:id="31" w:name="_Toc215823626"/>
      <w:r w:rsidRPr="00DC2DE6">
        <w:rPr>
          <w:b w:val="0"/>
          <w:i w:val="0"/>
          <w:color w:val="000000"/>
          <w:sz w:val="24"/>
          <w:lang w:val="pl-PL"/>
        </w:rPr>
        <w:t>Działania międzyregionalne, transgraniczne i transnarodowe – art. 22 ust. 3 lit. d) pkt (vi) rozporządzenia w sprawie wspólnych przepisów</w:t>
      </w:r>
      <w:bookmarkEnd w:id="31"/>
    </w:p>
    <w:p w14:paraId="0F53BF88"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6AD48844" w14:textId="77777777" w:rsidTr="00DC2DE6">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E773EA" w14:textId="77777777" w:rsidR="00A77B3E" w:rsidRPr="00DC2DE6" w:rsidRDefault="00A77B3E">
            <w:pPr>
              <w:spacing w:before="100"/>
              <w:rPr>
                <w:color w:val="000000"/>
                <w:sz w:val="0"/>
                <w:lang w:val="pl-PL"/>
              </w:rPr>
            </w:pPr>
          </w:p>
          <w:p w14:paraId="3C5691A1" w14:textId="77777777" w:rsidR="00A77B3E" w:rsidRPr="00DC2DE6" w:rsidRDefault="009F4183">
            <w:pPr>
              <w:spacing w:before="100"/>
              <w:rPr>
                <w:color w:val="000000"/>
                <w:lang w:val="pl-PL"/>
              </w:rPr>
            </w:pPr>
            <w:r w:rsidRPr="00DC2DE6">
              <w:rPr>
                <w:color w:val="000000"/>
                <w:lang w:val="pl-PL"/>
              </w:rPr>
              <w:t>W ramach planowanych do realizacji projektów zakłada się wdrożenie transgranicznego monitoringu danych o bardzo szerokim zasięgu m.in. w zakresie badania potoków pasażerskich, dostępności terytorialnej, ruchu turystycznego oraz zielonej transformacji, obejmującego także dane pochodzące z regionu przygranicznego. Realizacja planowanych działań zakłada kontynuację współpracy z partnerami niemieckimi, w szczególności w zakresie zbierania i pozyskiwania danych. Zaplanowane działania wspierające transformację cyfrową Pomorza Zachodniego będą komplementarne z działaniami wynikającymi z programów o charakterze międzyregionalnym, ponadnarodowym i transgranicznym: Program Współpracy Interreg VI A Meklemburgia-Pomorze Przednie/Brandenburgia/Polska, Program Cyfrowa Europa.</w:t>
            </w:r>
          </w:p>
          <w:p w14:paraId="601D9B1D" w14:textId="77777777" w:rsidR="00A77B3E" w:rsidRPr="00DC2DE6" w:rsidRDefault="00A77B3E">
            <w:pPr>
              <w:spacing w:before="100"/>
              <w:rPr>
                <w:color w:val="000000"/>
                <w:lang w:val="pl-PL"/>
              </w:rPr>
            </w:pPr>
          </w:p>
        </w:tc>
      </w:tr>
    </w:tbl>
    <w:p w14:paraId="767C85A5" w14:textId="77777777" w:rsidR="00A77B3E" w:rsidRPr="00DC2DE6" w:rsidRDefault="00A77B3E">
      <w:pPr>
        <w:spacing w:before="100"/>
        <w:rPr>
          <w:color w:val="000000"/>
          <w:lang w:val="pl-PL"/>
        </w:rPr>
      </w:pPr>
    </w:p>
    <w:p w14:paraId="22200F58" w14:textId="77777777" w:rsidR="00A77B3E" w:rsidRPr="00DC2DE6" w:rsidRDefault="009F4183">
      <w:pPr>
        <w:pStyle w:val="Nagwek5"/>
        <w:spacing w:before="100" w:after="0"/>
        <w:rPr>
          <w:b w:val="0"/>
          <w:i w:val="0"/>
          <w:color w:val="000000"/>
          <w:sz w:val="24"/>
          <w:lang w:val="pl-PL"/>
        </w:rPr>
      </w:pPr>
      <w:bookmarkStart w:id="32" w:name="_Toc215823627"/>
      <w:r w:rsidRPr="00DC2DE6">
        <w:rPr>
          <w:b w:val="0"/>
          <w:i w:val="0"/>
          <w:color w:val="000000"/>
          <w:sz w:val="24"/>
          <w:lang w:val="pl-PL"/>
        </w:rPr>
        <w:t>Planowane wykorzystanie instrumentów finansowych – art. 22 ust. 3 lit. d) pkt (vii) rozporządzenia w sprawie wspólnych przepisów</w:t>
      </w:r>
      <w:bookmarkEnd w:id="32"/>
    </w:p>
    <w:p w14:paraId="42F954F2"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7371E44D" w14:textId="77777777" w:rsidTr="00DC2DE6">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3CA7AB" w14:textId="77777777" w:rsidR="00A77B3E" w:rsidRPr="00DC2DE6" w:rsidRDefault="00A77B3E">
            <w:pPr>
              <w:spacing w:before="100"/>
              <w:rPr>
                <w:color w:val="000000"/>
                <w:sz w:val="0"/>
                <w:lang w:val="pl-PL"/>
              </w:rPr>
            </w:pPr>
          </w:p>
          <w:p w14:paraId="1BF95092" w14:textId="77777777" w:rsidR="00A77B3E" w:rsidRPr="00DC2DE6" w:rsidRDefault="009F4183">
            <w:pPr>
              <w:spacing w:before="100"/>
              <w:rPr>
                <w:color w:val="000000"/>
                <w:lang w:val="pl-PL"/>
              </w:rPr>
            </w:pPr>
            <w:r w:rsidRPr="00DC2DE6">
              <w:rPr>
                <w:color w:val="000000"/>
                <w:lang w:val="pl-PL"/>
              </w:rPr>
              <w:t xml:space="preserve">W ramach cs 1.2 nie zakłada się bezpośredniego wsparcia przedsiębiorstw, w związku z tym zgodnie z zapisami Umowy Partnerstwa wsparcie realizowane będzie wyłącznie w formie dotacji. </w:t>
            </w:r>
          </w:p>
          <w:p w14:paraId="4694B7D9" w14:textId="77777777" w:rsidR="00A77B3E" w:rsidRPr="00DC2DE6" w:rsidRDefault="009F4183">
            <w:pPr>
              <w:spacing w:before="100"/>
              <w:rPr>
                <w:color w:val="000000"/>
                <w:lang w:val="pl-PL"/>
              </w:rPr>
            </w:pPr>
            <w:r w:rsidRPr="00DC2DE6">
              <w:rPr>
                <w:color w:val="000000"/>
                <w:lang w:val="pl-PL"/>
              </w:rPr>
              <w:t xml:space="preserve">Planowane do realizacji projekty mają na celu poprawę dostępności mieszkańców do szeroko pojętych e-usług i e-zasobów publicznych świadczonych nieodpłatnie. Przedsięwzięcia nie będą nastawione na zysk, nie będą miały charakteru komercyjnego. Ich dugofalowym celem będzie stymulowanie rozwoju społeczno – gospodarczego oraz przyspieszenie transformacji cyfrowej regionu. </w:t>
            </w:r>
          </w:p>
          <w:p w14:paraId="525DCC42" w14:textId="77777777" w:rsidR="00A77B3E" w:rsidRPr="00DC2DE6" w:rsidRDefault="00A77B3E">
            <w:pPr>
              <w:spacing w:before="100"/>
              <w:rPr>
                <w:color w:val="000000"/>
                <w:lang w:val="pl-PL"/>
              </w:rPr>
            </w:pPr>
          </w:p>
        </w:tc>
      </w:tr>
    </w:tbl>
    <w:p w14:paraId="7350667D" w14:textId="77777777" w:rsidR="00A77B3E" w:rsidRPr="00DC2DE6" w:rsidRDefault="00A77B3E">
      <w:pPr>
        <w:spacing w:before="100"/>
        <w:rPr>
          <w:color w:val="000000"/>
          <w:lang w:val="pl-PL"/>
        </w:rPr>
      </w:pPr>
    </w:p>
    <w:p w14:paraId="6E78C7D0" w14:textId="77777777" w:rsidR="00A77B3E" w:rsidRPr="00DC2DE6" w:rsidRDefault="009F4183">
      <w:pPr>
        <w:pStyle w:val="Nagwek4"/>
        <w:spacing w:before="100" w:after="0"/>
        <w:rPr>
          <w:b w:val="0"/>
          <w:color w:val="000000"/>
          <w:sz w:val="24"/>
          <w:lang w:val="pl-PL"/>
        </w:rPr>
      </w:pPr>
      <w:bookmarkStart w:id="33" w:name="_Toc215823628"/>
      <w:r w:rsidRPr="00DC2DE6">
        <w:rPr>
          <w:b w:val="0"/>
          <w:color w:val="000000"/>
          <w:sz w:val="24"/>
          <w:lang w:val="pl-PL"/>
        </w:rPr>
        <w:t>2.1.1.1.2. Wskaźniki</w:t>
      </w:r>
      <w:bookmarkEnd w:id="33"/>
    </w:p>
    <w:p w14:paraId="2A9660E3" w14:textId="77777777" w:rsidR="00A77B3E" w:rsidRPr="00DC2DE6" w:rsidRDefault="00A77B3E">
      <w:pPr>
        <w:spacing w:before="100"/>
        <w:rPr>
          <w:color w:val="000000"/>
          <w:sz w:val="0"/>
          <w:lang w:val="pl-PL"/>
        </w:rPr>
      </w:pPr>
    </w:p>
    <w:p w14:paraId="660FB4B6" w14:textId="77777777" w:rsidR="00A77B3E" w:rsidRPr="00DC2DE6" w:rsidRDefault="009F4183">
      <w:pPr>
        <w:spacing w:before="100"/>
        <w:rPr>
          <w:color w:val="000000"/>
          <w:sz w:val="0"/>
          <w:lang w:val="pl-PL"/>
        </w:rPr>
      </w:pPr>
      <w:r w:rsidRPr="00DC2DE6">
        <w:rPr>
          <w:color w:val="000000"/>
          <w:lang w:val="pl-PL"/>
        </w:rPr>
        <w:t>Podstawa prawna: art. 22 ust. 3 lit. d) pkt (ii) rozporządzenia w sprawie wspólnych przepisów oraz art. 8 rozporządzenia w sprawie EFRR i Funduszu Spójności</w:t>
      </w:r>
    </w:p>
    <w:p w14:paraId="03949891" w14:textId="77777777" w:rsidR="00A77B3E" w:rsidRDefault="009F4183">
      <w:pPr>
        <w:pStyle w:val="Nagwek5"/>
        <w:spacing w:before="100" w:after="0"/>
        <w:rPr>
          <w:b w:val="0"/>
          <w:i w:val="0"/>
          <w:color w:val="000000"/>
          <w:sz w:val="24"/>
        </w:rPr>
      </w:pPr>
      <w:bookmarkStart w:id="34" w:name="_Toc215823629"/>
      <w:r>
        <w:rPr>
          <w:b w:val="0"/>
          <w:i w:val="0"/>
          <w:color w:val="000000"/>
          <w:sz w:val="24"/>
        </w:rPr>
        <w:t>Tabela 2: Wskaźniki produktu</w:t>
      </w:r>
      <w:bookmarkEnd w:id="34"/>
    </w:p>
    <w:p w14:paraId="76AD9C1C"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27"/>
        <w:gridCol w:w="798"/>
        <w:gridCol w:w="1654"/>
        <w:gridCol w:w="1514"/>
        <w:gridCol w:w="5088"/>
        <w:gridCol w:w="1342"/>
        <w:gridCol w:w="1292"/>
        <w:gridCol w:w="1337"/>
      </w:tblGrid>
      <w:tr w:rsidR="002B2962" w14:paraId="2CEA8BEF" w14:textId="77777777" w:rsidTr="00DC2DE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D4AC92B"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145F26"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D92F744"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A24C9F6"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064CF8A"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67AAD8F"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B612B47"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9C624F4"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84562B" w14:textId="77777777" w:rsidR="00A77B3E" w:rsidRDefault="009F4183">
            <w:pPr>
              <w:spacing w:before="100"/>
              <w:jc w:val="center"/>
              <w:rPr>
                <w:color w:val="000000"/>
                <w:sz w:val="20"/>
              </w:rPr>
            </w:pPr>
            <w:r>
              <w:rPr>
                <w:color w:val="000000"/>
                <w:sz w:val="20"/>
              </w:rPr>
              <w:t>Cel końcowy (2029)</w:t>
            </w:r>
          </w:p>
        </w:tc>
      </w:tr>
      <w:tr w:rsidR="002B2962" w14:paraId="522CD296" w14:textId="77777777" w:rsidTr="00DC2DE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072146" w14:textId="77777777" w:rsidR="00A77B3E" w:rsidRDefault="009F4183">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943EEA" w14:textId="77777777" w:rsidR="00A77B3E" w:rsidRDefault="009F4183">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3E7199"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98C53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D27F28" w14:textId="77777777" w:rsidR="00A77B3E" w:rsidRDefault="009F4183">
            <w:pPr>
              <w:spacing w:before="100"/>
              <w:rPr>
                <w:color w:val="000000"/>
                <w:sz w:val="20"/>
              </w:rPr>
            </w:pPr>
            <w:r>
              <w:rPr>
                <w:color w:val="000000"/>
                <w:sz w:val="20"/>
              </w:rPr>
              <w:t>RCO14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6519F0" w14:textId="77777777" w:rsidR="00A77B3E" w:rsidRPr="00DC2DE6" w:rsidRDefault="009F4183">
            <w:pPr>
              <w:spacing w:before="100"/>
              <w:rPr>
                <w:color w:val="000000"/>
                <w:sz w:val="20"/>
                <w:lang w:val="pl-PL"/>
              </w:rPr>
            </w:pPr>
            <w:r w:rsidRPr="00DC2DE6">
              <w:rPr>
                <w:color w:val="000000"/>
                <w:sz w:val="20"/>
                <w:lang w:val="pl-PL"/>
              </w:rPr>
              <w:t>Instytucje publiczne otrzymujące wsparcie na opracowywanie usług, produktów i procesów cyfrowych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A1086B" w14:textId="77777777" w:rsidR="00A77B3E" w:rsidRDefault="009F4183">
            <w:pPr>
              <w:spacing w:before="100"/>
              <w:rPr>
                <w:color w:val="000000"/>
                <w:sz w:val="20"/>
              </w:rPr>
            </w:pPr>
            <w:r>
              <w:rPr>
                <w:color w:val="000000"/>
                <w:sz w:val="20"/>
              </w:rPr>
              <w:t>instytucje publiczne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CCD101"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7AEEED" w14:textId="77777777" w:rsidR="00A77B3E" w:rsidRDefault="009F4183">
            <w:pPr>
              <w:spacing w:before="100"/>
              <w:jc w:val="right"/>
              <w:rPr>
                <w:color w:val="000000"/>
                <w:sz w:val="20"/>
              </w:rPr>
            </w:pPr>
            <w:r>
              <w:rPr>
                <w:color w:val="000000"/>
                <w:sz w:val="20"/>
              </w:rPr>
              <w:t>18,00</w:t>
            </w:r>
          </w:p>
        </w:tc>
      </w:tr>
    </w:tbl>
    <w:p w14:paraId="1C97B231" w14:textId="77777777" w:rsidR="00A77B3E" w:rsidRDefault="00A77B3E">
      <w:pPr>
        <w:spacing w:before="100"/>
        <w:rPr>
          <w:color w:val="000000"/>
          <w:sz w:val="20"/>
        </w:rPr>
      </w:pPr>
    </w:p>
    <w:p w14:paraId="029BB249" w14:textId="77777777" w:rsidR="00A77B3E" w:rsidRPr="00DC2DE6" w:rsidRDefault="009F4183">
      <w:pPr>
        <w:spacing w:before="100"/>
        <w:rPr>
          <w:color w:val="000000"/>
          <w:sz w:val="0"/>
          <w:lang w:val="pl-PL"/>
        </w:rPr>
      </w:pPr>
      <w:r w:rsidRPr="00DC2DE6">
        <w:rPr>
          <w:color w:val="000000"/>
          <w:lang w:val="pl-PL"/>
        </w:rPr>
        <w:t>Podstawa prawna: art. 22 ust. 3 lit. d) ppkt (ii) rozporządzenia w sprawie wspólnych przepisów</w:t>
      </w:r>
    </w:p>
    <w:p w14:paraId="2A133BA4" w14:textId="77777777" w:rsidR="00A77B3E" w:rsidRDefault="009F4183">
      <w:pPr>
        <w:pStyle w:val="Nagwek5"/>
        <w:spacing w:before="100" w:after="0"/>
        <w:rPr>
          <w:b w:val="0"/>
          <w:i w:val="0"/>
          <w:color w:val="000000"/>
          <w:sz w:val="24"/>
        </w:rPr>
      </w:pPr>
      <w:bookmarkStart w:id="35" w:name="_Toc215823630"/>
      <w:r>
        <w:rPr>
          <w:b w:val="0"/>
          <w:i w:val="0"/>
          <w:color w:val="000000"/>
          <w:sz w:val="24"/>
        </w:rPr>
        <w:t>Tabela 3: Wskaźniki rezultatu</w:t>
      </w:r>
      <w:bookmarkEnd w:id="35"/>
    </w:p>
    <w:p w14:paraId="3EE3C0FF"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19"/>
        <w:gridCol w:w="798"/>
        <w:gridCol w:w="1226"/>
        <w:gridCol w:w="1428"/>
        <w:gridCol w:w="2935"/>
        <w:gridCol w:w="1476"/>
        <w:gridCol w:w="1503"/>
        <w:gridCol w:w="1108"/>
        <w:gridCol w:w="1037"/>
        <w:gridCol w:w="968"/>
        <w:gridCol w:w="654"/>
      </w:tblGrid>
      <w:tr w:rsidR="002B2962" w14:paraId="5B8B5857" w14:textId="77777777" w:rsidTr="00DC2DE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26FCCE1"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613B033"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C5B73E9"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B7A943F"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963696"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5B90285"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5A25C9D"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0C7EAFE" w14:textId="77777777" w:rsidR="00A77B3E" w:rsidRPr="00DC2DE6" w:rsidRDefault="009F4183">
            <w:pPr>
              <w:spacing w:before="100"/>
              <w:jc w:val="center"/>
              <w:rPr>
                <w:color w:val="000000"/>
                <w:sz w:val="20"/>
                <w:lang w:val="pl-PL"/>
              </w:rPr>
            </w:pPr>
            <w:r w:rsidRPr="00DC2DE6">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8F0B22"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AAAF0BE"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AE27740"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D059E00" w14:textId="77777777" w:rsidR="00A77B3E" w:rsidRDefault="009F4183">
            <w:pPr>
              <w:spacing w:before="100"/>
              <w:jc w:val="center"/>
              <w:rPr>
                <w:color w:val="000000"/>
                <w:sz w:val="20"/>
              </w:rPr>
            </w:pPr>
            <w:r>
              <w:rPr>
                <w:color w:val="000000"/>
                <w:sz w:val="20"/>
              </w:rPr>
              <w:t>Uwagi</w:t>
            </w:r>
          </w:p>
        </w:tc>
      </w:tr>
      <w:tr w:rsidR="002B2962" w14:paraId="30B6F8C9" w14:textId="77777777" w:rsidTr="00DC2DE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C8E2A4" w14:textId="77777777" w:rsidR="00A77B3E" w:rsidRDefault="009F4183">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AB69AC" w14:textId="77777777" w:rsidR="00A77B3E" w:rsidRDefault="009F4183">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01B8E3"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1EA84A"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2B1831" w14:textId="77777777" w:rsidR="00A77B3E" w:rsidRDefault="009F4183">
            <w:pPr>
              <w:spacing w:before="100"/>
              <w:rPr>
                <w:color w:val="000000"/>
                <w:sz w:val="20"/>
              </w:rPr>
            </w:pPr>
            <w:r>
              <w:rPr>
                <w:color w:val="000000"/>
                <w:sz w:val="20"/>
              </w:rPr>
              <w:t>RCR11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4BECA4" w14:textId="77777777" w:rsidR="00A77B3E" w:rsidRPr="00DC2DE6" w:rsidRDefault="009F4183">
            <w:pPr>
              <w:spacing w:before="100"/>
              <w:rPr>
                <w:color w:val="000000"/>
                <w:sz w:val="20"/>
                <w:lang w:val="pl-PL"/>
              </w:rPr>
            </w:pPr>
            <w:r w:rsidRPr="00DC2DE6">
              <w:rPr>
                <w:color w:val="000000"/>
                <w:sz w:val="20"/>
                <w:lang w:val="pl-PL"/>
              </w:rPr>
              <w:t>Użytkownicy nowych i zmodernizowanych publicznych usług, produktów i procesów cyfrowych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C20515" w14:textId="77777777" w:rsidR="00A77B3E" w:rsidRDefault="009F4183">
            <w:pPr>
              <w:spacing w:before="100"/>
              <w:rPr>
                <w:color w:val="000000"/>
                <w:sz w:val="20"/>
              </w:rPr>
            </w:pPr>
            <w:r>
              <w:rPr>
                <w:color w:val="000000"/>
                <w:sz w:val="20"/>
              </w:rPr>
              <w:t>użytkownicy/rok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499E44"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4973EB"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F0B05A" w14:textId="77777777" w:rsidR="00A77B3E" w:rsidRDefault="009F4183">
            <w:pPr>
              <w:spacing w:before="100"/>
              <w:jc w:val="right"/>
              <w:rPr>
                <w:color w:val="000000"/>
                <w:sz w:val="20"/>
              </w:rPr>
            </w:pPr>
            <w:r>
              <w:rPr>
                <w:color w:val="000000"/>
                <w:sz w:val="20"/>
              </w:rPr>
              <w:t>3 040,00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AA2618"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841F70" w14:textId="77777777" w:rsidR="00A77B3E" w:rsidRDefault="00A77B3E">
            <w:pPr>
              <w:spacing w:before="100"/>
              <w:rPr>
                <w:color w:val="000000"/>
                <w:sz w:val="20"/>
              </w:rPr>
            </w:pPr>
          </w:p>
        </w:tc>
      </w:tr>
    </w:tbl>
    <w:p w14:paraId="7672FC7A" w14:textId="77777777" w:rsidR="00A77B3E" w:rsidRDefault="00A77B3E">
      <w:pPr>
        <w:spacing w:before="100"/>
        <w:rPr>
          <w:color w:val="000000"/>
          <w:sz w:val="20"/>
        </w:rPr>
      </w:pPr>
    </w:p>
    <w:p w14:paraId="344CBCC5" w14:textId="77777777" w:rsidR="00A77B3E" w:rsidRPr="00DC2DE6" w:rsidRDefault="009F4183">
      <w:pPr>
        <w:pStyle w:val="Nagwek4"/>
        <w:spacing w:before="100" w:after="0"/>
        <w:rPr>
          <w:b w:val="0"/>
          <w:color w:val="000000"/>
          <w:sz w:val="24"/>
          <w:lang w:val="pl-PL"/>
        </w:rPr>
      </w:pPr>
      <w:bookmarkStart w:id="36" w:name="_Toc215823631"/>
      <w:r w:rsidRPr="00DC2DE6">
        <w:rPr>
          <w:b w:val="0"/>
          <w:color w:val="000000"/>
          <w:sz w:val="24"/>
          <w:lang w:val="pl-PL"/>
        </w:rPr>
        <w:t>2.1.1.1.3. Indykatywny podział zaprogramowanych zasobów (UE) według rodzaju interwencji</w:t>
      </w:r>
      <w:bookmarkEnd w:id="36"/>
    </w:p>
    <w:p w14:paraId="7EF2B37F" w14:textId="77777777" w:rsidR="00A77B3E" w:rsidRPr="00DC2DE6" w:rsidRDefault="00A77B3E">
      <w:pPr>
        <w:spacing w:before="100"/>
        <w:rPr>
          <w:color w:val="000000"/>
          <w:sz w:val="0"/>
          <w:lang w:val="pl-PL"/>
        </w:rPr>
      </w:pPr>
    </w:p>
    <w:p w14:paraId="3FDCF87C" w14:textId="77777777" w:rsidR="00A77B3E" w:rsidRPr="00DC2DE6" w:rsidRDefault="009F4183">
      <w:pPr>
        <w:spacing w:before="100"/>
        <w:rPr>
          <w:color w:val="000000"/>
          <w:sz w:val="0"/>
          <w:lang w:val="pl-PL"/>
        </w:rPr>
      </w:pPr>
      <w:r w:rsidRPr="00DC2DE6">
        <w:rPr>
          <w:color w:val="000000"/>
          <w:lang w:val="pl-PL"/>
        </w:rPr>
        <w:t>Podstawa prawna: art. 22 ust. 3 lit. d) pkt (viii) rozporządzenia w sprawie wspólnych przepisów</w:t>
      </w:r>
    </w:p>
    <w:p w14:paraId="1B3595E0" w14:textId="77777777" w:rsidR="00A77B3E" w:rsidRDefault="009F4183">
      <w:pPr>
        <w:pStyle w:val="Nagwek5"/>
        <w:spacing w:before="100" w:after="0"/>
        <w:rPr>
          <w:b w:val="0"/>
          <w:i w:val="0"/>
          <w:color w:val="000000"/>
          <w:sz w:val="24"/>
        </w:rPr>
      </w:pPr>
      <w:bookmarkStart w:id="37" w:name="_Toc215823632"/>
      <w:r>
        <w:rPr>
          <w:b w:val="0"/>
          <w:i w:val="0"/>
          <w:color w:val="000000"/>
          <w:sz w:val="24"/>
        </w:rPr>
        <w:t>Tabela 4: Wymiar 1 – zakres interwencji</w:t>
      </w:r>
      <w:bookmarkEnd w:id="37"/>
    </w:p>
    <w:p w14:paraId="71C36A45"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
        <w:gridCol w:w="1777"/>
        <w:gridCol w:w="957"/>
        <w:gridCol w:w="2716"/>
        <w:gridCol w:w="7021"/>
        <w:gridCol w:w="1717"/>
      </w:tblGrid>
      <w:tr w:rsidR="002B2962" w14:paraId="6E09C306"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0D0C63C"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451DEAA"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3D7E4C5"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C701835"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35D7D66"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4A08B39" w14:textId="77777777" w:rsidR="00A77B3E" w:rsidRDefault="009F4183">
            <w:pPr>
              <w:spacing w:before="100"/>
              <w:jc w:val="center"/>
              <w:rPr>
                <w:color w:val="000000"/>
                <w:sz w:val="20"/>
              </w:rPr>
            </w:pPr>
            <w:r>
              <w:rPr>
                <w:color w:val="000000"/>
                <w:sz w:val="20"/>
              </w:rPr>
              <w:t>Kwota (w EUR)</w:t>
            </w:r>
          </w:p>
        </w:tc>
      </w:tr>
      <w:tr w:rsidR="002B2962" w14:paraId="5F64E356"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8BBBAA"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6AB0D40" w14:textId="77777777" w:rsidR="00A77B3E" w:rsidRDefault="009F4183">
            <w:pPr>
              <w:spacing w:before="100"/>
              <w:rPr>
                <w:color w:val="000000"/>
                <w:sz w:val="20"/>
              </w:rPr>
            </w:pPr>
            <w:r>
              <w:rPr>
                <w:color w:val="000000"/>
                <w:sz w:val="20"/>
              </w:rPr>
              <w:t>RSO1.2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281556"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BC749DB"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7690037" w14:textId="77777777" w:rsidR="00A77B3E" w:rsidRPr="00DC2DE6" w:rsidRDefault="009F4183">
            <w:pPr>
              <w:spacing w:before="100"/>
              <w:rPr>
                <w:color w:val="000000"/>
                <w:sz w:val="20"/>
                <w:lang w:val="pl-PL"/>
              </w:rPr>
            </w:pPr>
            <w:r w:rsidRPr="00DC2DE6">
              <w:rPr>
                <w:color w:val="000000"/>
                <w:sz w:val="20"/>
                <w:lang w:val="pl-PL"/>
              </w:rPr>
              <w:t>016. Rozwiązania ICT, usługi elektroniczne, aplikacje dla administracji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23A3DE3" w14:textId="66228CEB" w:rsidR="00A77B3E" w:rsidRDefault="1A9BA1C2" w:rsidP="1ADDAEA5">
            <w:pPr>
              <w:spacing w:before="100"/>
              <w:jc w:val="right"/>
              <w:rPr>
                <w:color w:val="000000"/>
                <w:sz w:val="20"/>
                <w:szCs w:val="20"/>
              </w:rPr>
            </w:pPr>
            <w:r w:rsidRPr="1ADDAEA5">
              <w:rPr>
                <w:color w:val="000000" w:themeColor="text1"/>
                <w:sz w:val="20"/>
                <w:szCs w:val="20"/>
              </w:rPr>
              <w:t>20 000</w:t>
            </w:r>
            <w:r w:rsidR="4FAA4C1C" w:rsidRPr="1ADDAEA5">
              <w:rPr>
                <w:color w:val="000000" w:themeColor="text1"/>
                <w:sz w:val="20"/>
                <w:szCs w:val="20"/>
              </w:rPr>
              <w:t> 000,00</w:t>
            </w:r>
          </w:p>
        </w:tc>
      </w:tr>
      <w:tr w:rsidR="002B2962" w14:paraId="32A8F188"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8AD4D85"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83D191" w14:textId="77777777" w:rsidR="00A77B3E" w:rsidRDefault="009F4183">
            <w:pPr>
              <w:spacing w:before="100"/>
              <w:rPr>
                <w:color w:val="000000"/>
                <w:sz w:val="20"/>
              </w:rPr>
            </w:pPr>
            <w:r>
              <w:rPr>
                <w:color w:val="000000"/>
                <w:sz w:val="20"/>
              </w:rPr>
              <w:t>RSO1.2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B0B7107"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FC1315"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174B1B7"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D2B650" w14:textId="77777777" w:rsidR="00A77B3E" w:rsidRDefault="009F4183">
            <w:pPr>
              <w:spacing w:before="100"/>
              <w:jc w:val="right"/>
              <w:rPr>
                <w:color w:val="000000"/>
                <w:sz w:val="20"/>
              </w:rPr>
            </w:pPr>
            <w:r>
              <w:rPr>
                <w:color w:val="000000"/>
                <w:sz w:val="20"/>
              </w:rPr>
              <w:t>20 000 000,00</w:t>
            </w:r>
          </w:p>
        </w:tc>
      </w:tr>
    </w:tbl>
    <w:p w14:paraId="1646B96A" w14:textId="77777777" w:rsidR="00A77B3E" w:rsidRDefault="00A77B3E">
      <w:pPr>
        <w:spacing w:before="100"/>
        <w:rPr>
          <w:color w:val="000000"/>
          <w:sz w:val="20"/>
        </w:rPr>
      </w:pPr>
    </w:p>
    <w:p w14:paraId="3243C42B" w14:textId="77777777" w:rsidR="00A77B3E" w:rsidRDefault="009F4183">
      <w:pPr>
        <w:pStyle w:val="Nagwek5"/>
        <w:spacing w:before="100" w:after="0"/>
        <w:rPr>
          <w:b w:val="0"/>
          <w:i w:val="0"/>
          <w:color w:val="000000"/>
          <w:sz w:val="24"/>
        </w:rPr>
      </w:pPr>
      <w:bookmarkStart w:id="38" w:name="_Toc215823633"/>
      <w:r>
        <w:rPr>
          <w:b w:val="0"/>
          <w:i w:val="0"/>
          <w:color w:val="000000"/>
          <w:sz w:val="24"/>
        </w:rPr>
        <w:lastRenderedPageBreak/>
        <w:t>Tabela 5: Wymiar 2 – forma finansowania</w:t>
      </w:r>
      <w:bookmarkEnd w:id="38"/>
    </w:p>
    <w:p w14:paraId="6CC962FC"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2B2962" w14:paraId="3B54E31F" w14:textId="77777777" w:rsidTr="00DC2DE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E754B0"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A89039"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2B19B99"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2AAFB99"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482ED35"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DD2CED1" w14:textId="77777777" w:rsidR="00A77B3E" w:rsidRDefault="009F4183">
            <w:pPr>
              <w:spacing w:before="100"/>
              <w:jc w:val="center"/>
              <w:rPr>
                <w:color w:val="000000"/>
                <w:sz w:val="20"/>
              </w:rPr>
            </w:pPr>
            <w:r>
              <w:rPr>
                <w:color w:val="000000"/>
                <w:sz w:val="20"/>
              </w:rPr>
              <w:t>Kwota (w EUR)</w:t>
            </w:r>
          </w:p>
        </w:tc>
      </w:tr>
      <w:tr w:rsidR="002B2962" w14:paraId="4D6988EF" w14:textId="77777777" w:rsidTr="00DC2DE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99E2C5" w14:textId="77777777" w:rsidR="00A77B3E" w:rsidRDefault="009F4183">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9D767C" w14:textId="77777777" w:rsidR="00A77B3E" w:rsidRDefault="009F4183">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D7417F"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F885CC"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31A2BA" w14:textId="77777777" w:rsidR="00A77B3E" w:rsidRDefault="009F4183">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3C7536" w14:textId="77777777" w:rsidR="00A77B3E" w:rsidRDefault="009F4183">
            <w:pPr>
              <w:spacing w:before="100"/>
              <w:jc w:val="right"/>
              <w:rPr>
                <w:color w:val="000000"/>
                <w:sz w:val="20"/>
              </w:rPr>
            </w:pPr>
            <w:r>
              <w:rPr>
                <w:color w:val="000000"/>
                <w:sz w:val="20"/>
              </w:rPr>
              <w:t>20 000 000,00</w:t>
            </w:r>
          </w:p>
        </w:tc>
      </w:tr>
      <w:tr w:rsidR="002B2962" w14:paraId="26DC1117" w14:textId="77777777" w:rsidTr="00DC2DE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B71D73" w14:textId="77777777" w:rsidR="00A77B3E" w:rsidRDefault="009F4183">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F1C2CE" w14:textId="77777777" w:rsidR="00A77B3E" w:rsidRDefault="009F4183">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CB469B"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60861F"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06169F"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9EB6EB" w14:textId="77777777" w:rsidR="00A77B3E" w:rsidRDefault="009F4183">
            <w:pPr>
              <w:spacing w:before="100"/>
              <w:jc w:val="right"/>
              <w:rPr>
                <w:color w:val="000000"/>
                <w:sz w:val="20"/>
              </w:rPr>
            </w:pPr>
            <w:r>
              <w:rPr>
                <w:color w:val="000000"/>
                <w:sz w:val="20"/>
              </w:rPr>
              <w:t>20 000 000,00</w:t>
            </w:r>
          </w:p>
        </w:tc>
      </w:tr>
    </w:tbl>
    <w:p w14:paraId="63887047" w14:textId="77777777" w:rsidR="00A77B3E" w:rsidRDefault="00A77B3E">
      <w:pPr>
        <w:spacing w:before="100"/>
        <w:rPr>
          <w:color w:val="000000"/>
          <w:sz w:val="20"/>
        </w:rPr>
      </w:pPr>
    </w:p>
    <w:p w14:paraId="0448343B" w14:textId="77777777" w:rsidR="00A77B3E" w:rsidRPr="00DC2DE6" w:rsidRDefault="009F4183">
      <w:pPr>
        <w:pStyle w:val="Nagwek5"/>
        <w:spacing w:before="100" w:after="0"/>
        <w:rPr>
          <w:b w:val="0"/>
          <w:i w:val="0"/>
          <w:color w:val="000000"/>
          <w:sz w:val="24"/>
          <w:lang w:val="pl-PL"/>
        </w:rPr>
      </w:pPr>
      <w:bookmarkStart w:id="39" w:name="_Toc215823634"/>
      <w:r w:rsidRPr="00DC2DE6">
        <w:rPr>
          <w:b w:val="0"/>
          <w:i w:val="0"/>
          <w:color w:val="000000"/>
          <w:sz w:val="24"/>
          <w:lang w:val="pl-PL"/>
        </w:rPr>
        <w:t>Tabela 6: Wymiar 3 – terytorialny mechanizm realizacji i ukierunkowanie terytorialne</w:t>
      </w:r>
      <w:bookmarkEnd w:id="39"/>
    </w:p>
    <w:p w14:paraId="61086624"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2B2962" w14:paraId="61312584" w14:textId="77777777" w:rsidTr="00DC2DE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A436173"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5FE419C"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627C66E"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F42BBF"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3F2AA8"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545AEE" w14:textId="77777777" w:rsidR="00A77B3E" w:rsidRDefault="009F4183">
            <w:pPr>
              <w:spacing w:before="100"/>
              <w:jc w:val="center"/>
              <w:rPr>
                <w:color w:val="000000"/>
                <w:sz w:val="20"/>
              </w:rPr>
            </w:pPr>
            <w:r>
              <w:rPr>
                <w:color w:val="000000"/>
                <w:sz w:val="20"/>
              </w:rPr>
              <w:t>Kwota (w EUR)</w:t>
            </w:r>
          </w:p>
        </w:tc>
      </w:tr>
      <w:tr w:rsidR="002B2962" w14:paraId="6FBC9429" w14:textId="77777777" w:rsidTr="00DC2DE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79169D" w14:textId="77777777" w:rsidR="00A77B3E" w:rsidRDefault="009F4183">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6560D4" w14:textId="77777777" w:rsidR="00A77B3E" w:rsidRDefault="009F4183">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4045B0"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BE2BE9"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A746C0" w14:textId="77777777" w:rsidR="00A77B3E" w:rsidRPr="00DC2DE6" w:rsidRDefault="009F4183">
            <w:pPr>
              <w:spacing w:before="100"/>
              <w:rPr>
                <w:color w:val="000000"/>
                <w:sz w:val="20"/>
                <w:lang w:val="pl-PL"/>
              </w:rPr>
            </w:pPr>
            <w:r w:rsidRPr="00DC2DE6">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51FF52" w14:textId="77777777" w:rsidR="00A77B3E" w:rsidRDefault="009F4183">
            <w:pPr>
              <w:spacing w:before="100"/>
              <w:jc w:val="right"/>
              <w:rPr>
                <w:color w:val="000000"/>
                <w:sz w:val="20"/>
              </w:rPr>
            </w:pPr>
            <w:r>
              <w:rPr>
                <w:color w:val="000000"/>
                <w:sz w:val="20"/>
              </w:rPr>
              <w:t>20 000 000,00</w:t>
            </w:r>
          </w:p>
        </w:tc>
      </w:tr>
      <w:tr w:rsidR="002B2962" w14:paraId="12141C44" w14:textId="77777777" w:rsidTr="00DC2DE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8CE743" w14:textId="77777777" w:rsidR="00A77B3E" w:rsidRDefault="009F4183">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90C909" w14:textId="77777777" w:rsidR="00A77B3E" w:rsidRDefault="009F4183">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7D33FD"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4042F5"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5586E0"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23F8FF" w14:textId="77777777" w:rsidR="00A77B3E" w:rsidRDefault="009F4183">
            <w:pPr>
              <w:spacing w:before="100"/>
              <w:jc w:val="right"/>
              <w:rPr>
                <w:color w:val="000000"/>
                <w:sz w:val="20"/>
              </w:rPr>
            </w:pPr>
            <w:r>
              <w:rPr>
                <w:color w:val="000000"/>
                <w:sz w:val="20"/>
              </w:rPr>
              <w:t>20 000 000,00</w:t>
            </w:r>
          </w:p>
        </w:tc>
      </w:tr>
    </w:tbl>
    <w:p w14:paraId="288D1713" w14:textId="77777777" w:rsidR="00A77B3E" w:rsidRDefault="00A77B3E">
      <w:pPr>
        <w:spacing w:before="100"/>
        <w:rPr>
          <w:color w:val="000000"/>
          <w:sz w:val="20"/>
        </w:rPr>
      </w:pPr>
    </w:p>
    <w:p w14:paraId="47BAFA7C" w14:textId="77777777" w:rsidR="00A77B3E" w:rsidRPr="00DC2DE6" w:rsidRDefault="009F4183">
      <w:pPr>
        <w:pStyle w:val="Nagwek5"/>
        <w:spacing w:before="100" w:after="0"/>
        <w:rPr>
          <w:b w:val="0"/>
          <w:i w:val="0"/>
          <w:color w:val="000000"/>
          <w:sz w:val="24"/>
          <w:lang w:val="pl-PL"/>
        </w:rPr>
      </w:pPr>
      <w:bookmarkStart w:id="40" w:name="_Toc215823635"/>
      <w:r w:rsidRPr="00DC2DE6">
        <w:rPr>
          <w:b w:val="0"/>
          <w:i w:val="0"/>
          <w:color w:val="000000"/>
          <w:sz w:val="24"/>
          <w:lang w:val="pl-PL"/>
        </w:rPr>
        <w:t>Tabela 7: Wymiar 6 – dodatkowe tematy EFS+</w:t>
      </w:r>
      <w:bookmarkEnd w:id="40"/>
    </w:p>
    <w:p w14:paraId="6B2844EE"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2B2962" w14:paraId="26963520" w14:textId="77777777" w:rsidTr="00DC2DE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2E94F28"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B8E6C33"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1D9C2FD"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1A21F4"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7955067"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63A5331" w14:textId="77777777" w:rsidR="00A77B3E" w:rsidRDefault="009F4183">
            <w:pPr>
              <w:spacing w:before="100"/>
              <w:jc w:val="center"/>
              <w:rPr>
                <w:color w:val="000000"/>
                <w:sz w:val="20"/>
              </w:rPr>
            </w:pPr>
            <w:r>
              <w:rPr>
                <w:color w:val="000000"/>
                <w:sz w:val="20"/>
              </w:rPr>
              <w:t>Kwota (w EUR)</w:t>
            </w:r>
          </w:p>
        </w:tc>
      </w:tr>
    </w:tbl>
    <w:p w14:paraId="6B80DA8C" w14:textId="77777777" w:rsidR="00A77B3E" w:rsidRDefault="00A77B3E">
      <w:pPr>
        <w:spacing w:before="100"/>
        <w:rPr>
          <w:color w:val="000000"/>
          <w:sz w:val="20"/>
        </w:rPr>
      </w:pPr>
    </w:p>
    <w:p w14:paraId="494D2977" w14:textId="77777777" w:rsidR="00A77B3E" w:rsidRPr="00DC2DE6" w:rsidRDefault="009F4183">
      <w:pPr>
        <w:pStyle w:val="Nagwek5"/>
        <w:spacing w:before="100" w:after="0"/>
        <w:rPr>
          <w:b w:val="0"/>
          <w:i w:val="0"/>
          <w:color w:val="000000"/>
          <w:sz w:val="24"/>
          <w:lang w:val="pl-PL"/>
        </w:rPr>
      </w:pPr>
      <w:bookmarkStart w:id="41" w:name="_Toc215823636"/>
      <w:r w:rsidRPr="00DC2DE6">
        <w:rPr>
          <w:b w:val="0"/>
          <w:i w:val="0"/>
          <w:color w:val="000000"/>
          <w:sz w:val="24"/>
          <w:lang w:val="pl-PL"/>
        </w:rPr>
        <w:t>Tabela 8: Wymiar 7 – wymiar równouprawnienia płci w ramach EFS+*, EFRR, Funduszu Spójności i FST</w:t>
      </w:r>
      <w:bookmarkEnd w:id="41"/>
    </w:p>
    <w:p w14:paraId="303C96C5"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2535"/>
        <w:gridCol w:w="1366"/>
        <w:gridCol w:w="3875"/>
        <w:gridCol w:w="3543"/>
        <w:gridCol w:w="2449"/>
      </w:tblGrid>
      <w:tr w:rsidR="002B2962" w14:paraId="68149C01" w14:textId="77777777" w:rsidTr="00DC2DE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F70C38F"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40AFD12"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49B7740"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B3AB8AE"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6CBAA60"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E540370" w14:textId="77777777" w:rsidR="00A77B3E" w:rsidRDefault="009F4183">
            <w:pPr>
              <w:spacing w:before="100"/>
              <w:jc w:val="center"/>
              <w:rPr>
                <w:color w:val="000000"/>
                <w:sz w:val="20"/>
              </w:rPr>
            </w:pPr>
            <w:r>
              <w:rPr>
                <w:color w:val="000000"/>
                <w:sz w:val="20"/>
              </w:rPr>
              <w:t>Kwota (w EUR)</w:t>
            </w:r>
          </w:p>
        </w:tc>
      </w:tr>
      <w:tr w:rsidR="002B2962" w14:paraId="2BE4C226" w14:textId="77777777" w:rsidTr="00DC2DE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B1B4AA" w14:textId="77777777" w:rsidR="00A77B3E" w:rsidRDefault="009F4183">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6CE9F3" w14:textId="77777777" w:rsidR="00A77B3E" w:rsidRDefault="009F4183">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57E36C"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BC7F66"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704BBD" w14:textId="77777777" w:rsidR="00A77B3E" w:rsidRDefault="009F4183">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1669C7" w14:textId="77777777" w:rsidR="00A77B3E" w:rsidRDefault="009F4183">
            <w:pPr>
              <w:spacing w:before="100"/>
              <w:jc w:val="right"/>
              <w:rPr>
                <w:color w:val="000000"/>
                <w:sz w:val="20"/>
              </w:rPr>
            </w:pPr>
            <w:r>
              <w:rPr>
                <w:color w:val="000000"/>
                <w:sz w:val="20"/>
              </w:rPr>
              <w:t>20 000 000,00</w:t>
            </w:r>
          </w:p>
        </w:tc>
      </w:tr>
      <w:tr w:rsidR="002B2962" w14:paraId="6383E8D2" w14:textId="77777777" w:rsidTr="00DC2DE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F8F0E5" w14:textId="77777777" w:rsidR="00A77B3E" w:rsidRDefault="009F4183">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3E2070" w14:textId="77777777" w:rsidR="00A77B3E" w:rsidRDefault="009F4183">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6F38B6"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DF8EA9"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70BC7D"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FBF21C" w14:textId="77777777" w:rsidR="00A77B3E" w:rsidRDefault="009F4183">
            <w:pPr>
              <w:spacing w:before="100"/>
              <w:jc w:val="right"/>
              <w:rPr>
                <w:color w:val="000000"/>
                <w:sz w:val="20"/>
              </w:rPr>
            </w:pPr>
            <w:r>
              <w:rPr>
                <w:color w:val="000000"/>
                <w:sz w:val="20"/>
              </w:rPr>
              <w:t>20 000 000,00</w:t>
            </w:r>
          </w:p>
        </w:tc>
      </w:tr>
    </w:tbl>
    <w:p w14:paraId="5687B986" w14:textId="77777777" w:rsidR="00A77B3E" w:rsidRPr="00DC2DE6" w:rsidRDefault="009F4183">
      <w:pPr>
        <w:spacing w:before="100"/>
        <w:rPr>
          <w:color w:val="000000"/>
          <w:sz w:val="20"/>
          <w:lang w:val="pl-PL"/>
        </w:rPr>
      </w:pPr>
      <w:r w:rsidRPr="00DC2DE6">
        <w:rPr>
          <w:color w:val="000000"/>
          <w:sz w:val="20"/>
          <w:lang w:val="pl-PL"/>
        </w:rPr>
        <w:t>* Zasadniczo 40 % EFS+ przeznacza się na monitorowanie wydatków na cele związane z równością płci. 100 % ma zastosowanie w sytuacji, gdy państwo członkowskie zdecyduje się stosować art. 6 EFS+</w:t>
      </w:r>
    </w:p>
    <w:p w14:paraId="2FE51F79" w14:textId="77777777" w:rsidR="00A77B3E" w:rsidRPr="00DC2DE6" w:rsidRDefault="009F4183">
      <w:pPr>
        <w:pStyle w:val="Nagwek4"/>
        <w:spacing w:before="100" w:after="0"/>
        <w:rPr>
          <w:b w:val="0"/>
          <w:color w:val="000000"/>
          <w:sz w:val="24"/>
          <w:lang w:val="pl-PL"/>
        </w:rPr>
      </w:pPr>
      <w:r w:rsidRPr="00DC2DE6">
        <w:rPr>
          <w:b w:val="0"/>
          <w:color w:val="000000"/>
          <w:sz w:val="24"/>
          <w:lang w:val="pl-PL"/>
        </w:rPr>
        <w:br w:type="page"/>
      </w:r>
      <w:bookmarkStart w:id="42" w:name="_Toc215823637"/>
      <w:r w:rsidRPr="00DC2DE6">
        <w:rPr>
          <w:b w:val="0"/>
          <w:color w:val="000000"/>
          <w:sz w:val="24"/>
          <w:lang w:val="pl-PL"/>
        </w:rPr>
        <w:lastRenderedPageBreak/>
        <w:t>2.1.1.1. Cel szczegółowy: RSO1.3. Wzmacnianie trwałego wzrostu i konkurencyjności MŚP oraz tworzenie miejsc pracy w MŚP, w tym poprzez inwestycje produkcyjne (EFRR)</w:t>
      </w:r>
      <w:bookmarkEnd w:id="42"/>
    </w:p>
    <w:p w14:paraId="03F53DFA" w14:textId="77777777" w:rsidR="00A77B3E" w:rsidRPr="00DC2DE6" w:rsidRDefault="00A77B3E">
      <w:pPr>
        <w:spacing w:before="100"/>
        <w:rPr>
          <w:color w:val="000000"/>
          <w:sz w:val="0"/>
          <w:lang w:val="pl-PL"/>
        </w:rPr>
      </w:pPr>
    </w:p>
    <w:p w14:paraId="72574B33" w14:textId="77777777" w:rsidR="00A77B3E" w:rsidRPr="00DC2DE6" w:rsidRDefault="009F4183">
      <w:pPr>
        <w:pStyle w:val="Nagwek4"/>
        <w:spacing w:before="100" w:after="0"/>
        <w:rPr>
          <w:b w:val="0"/>
          <w:color w:val="000000"/>
          <w:sz w:val="24"/>
          <w:lang w:val="pl-PL"/>
        </w:rPr>
      </w:pPr>
      <w:bookmarkStart w:id="43" w:name="_Toc215823638"/>
      <w:r w:rsidRPr="00DC2DE6">
        <w:rPr>
          <w:b w:val="0"/>
          <w:color w:val="000000"/>
          <w:sz w:val="24"/>
          <w:lang w:val="pl-PL"/>
        </w:rPr>
        <w:t>2.1.1.1.1. Interwencje wspierane z Funduszy</w:t>
      </w:r>
      <w:bookmarkEnd w:id="43"/>
    </w:p>
    <w:p w14:paraId="19ECEA40" w14:textId="77777777" w:rsidR="00A77B3E" w:rsidRPr="00DC2DE6" w:rsidRDefault="00A77B3E">
      <w:pPr>
        <w:spacing w:before="100"/>
        <w:rPr>
          <w:color w:val="000000"/>
          <w:sz w:val="0"/>
          <w:lang w:val="pl-PL"/>
        </w:rPr>
      </w:pPr>
    </w:p>
    <w:p w14:paraId="30E36381" w14:textId="77777777" w:rsidR="00A77B3E" w:rsidRPr="00DC2DE6" w:rsidRDefault="009F4183">
      <w:pPr>
        <w:spacing w:before="100"/>
        <w:rPr>
          <w:color w:val="000000"/>
          <w:sz w:val="0"/>
          <w:lang w:val="pl-PL"/>
        </w:rPr>
      </w:pPr>
      <w:r w:rsidRPr="00DC2DE6">
        <w:rPr>
          <w:color w:val="000000"/>
          <w:lang w:val="pl-PL"/>
        </w:rPr>
        <w:t>Podstawa prawna: art. 22 ust. 3 lit. d) ppkt (i), (iii), (iv), (v), (vi) i (vii) rozporządzenia w sprawie wspólnych przepisów</w:t>
      </w:r>
    </w:p>
    <w:p w14:paraId="1E6D25EE" w14:textId="77777777" w:rsidR="00A77B3E" w:rsidRPr="00DC2DE6" w:rsidRDefault="009F4183">
      <w:pPr>
        <w:pStyle w:val="Nagwek5"/>
        <w:spacing w:before="100" w:after="0"/>
        <w:rPr>
          <w:b w:val="0"/>
          <w:i w:val="0"/>
          <w:color w:val="000000"/>
          <w:sz w:val="24"/>
          <w:lang w:val="pl-PL"/>
        </w:rPr>
      </w:pPr>
      <w:bookmarkStart w:id="44" w:name="_Toc215823639"/>
      <w:r w:rsidRPr="00DC2DE6">
        <w:rPr>
          <w:b w:val="0"/>
          <w:i w:val="0"/>
          <w:color w:val="000000"/>
          <w:sz w:val="24"/>
          <w:lang w:val="pl-PL"/>
        </w:rPr>
        <w:t>Powiązane rodzaje działań – art. 22 ust. 3 lit. d) pkt (i) rozporządzenia w sprawie wspólnych przepisów oraz art. 6 rozporządzenia w sprawie EFS+:</w:t>
      </w:r>
      <w:bookmarkEnd w:id="44"/>
    </w:p>
    <w:p w14:paraId="5C54DBAC"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5E7F011E" w14:textId="77777777" w:rsidTr="00DC2DE6">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7C48E0" w14:textId="77777777" w:rsidR="00A77B3E" w:rsidRPr="00DC2DE6" w:rsidRDefault="00A77B3E">
            <w:pPr>
              <w:spacing w:before="100"/>
              <w:rPr>
                <w:color w:val="000000"/>
                <w:sz w:val="0"/>
                <w:lang w:val="pl-PL"/>
              </w:rPr>
            </w:pPr>
          </w:p>
          <w:p w14:paraId="410488B9" w14:textId="77777777" w:rsidR="00A77B3E" w:rsidRPr="00DC2DE6" w:rsidRDefault="009F4183">
            <w:pPr>
              <w:spacing w:before="100"/>
              <w:rPr>
                <w:color w:val="000000"/>
                <w:lang w:val="pl-PL"/>
              </w:rPr>
            </w:pPr>
            <w:r w:rsidRPr="00DC2DE6">
              <w:rPr>
                <w:color w:val="000000"/>
                <w:lang w:val="pl-PL"/>
              </w:rPr>
              <w:t>Szeroko rozumiana gospodarka przyszłości wymaga znaczącego zwiększania innowacyjności i produktywności zachodniopomorskich przedsiębiorstw. Filarem gospodarki regionu są mikro, małe i średnie przedsiębiorstwa. Z uwagi na zidentyfikowane niedoskonałości rynku, na którym działają MŚP niezbędne jest podjęcie działań stymulujących wdrażanie przez MŚP nowych strategii biznesowych opartych na postępie technologicznym, transformacji cyfrowej, zastosowaniu rozwiązań związanych z zieloną gospodarką i dalszej ekspansji na nowe rynki.</w:t>
            </w:r>
          </w:p>
          <w:p w14:paraId="65FE08C2" w14:textId="77777777" w:rsidR="00A77B3E" w:rsidRPr="00DC2DE6" w:rsidRDefault="009F4183">
            <w:pPr>
              <w:spacing w:before="100"/>
              <w:rPr>
                <w:color w:val="000000"/>
                <w:lang w:val="pl-PL"/>
              </w:rPr>
            </w:pPr>
            <w:r w:rsidRPr="00DC2DE6">
              <w:rPr>
                <w:color w:val="000000"/>
                <w:lang w:val="pl-PL"/>
              </w:rPr>
              <w:t>Zakłada się, że realizacja zaplanowanego wsparcia pozwoli osiągnąć m.in. następujące cele:</w:t>
            </w:r>
          </w:p>
          <w:p w14:paraId="5DA2D55D" w14:textId="77777777" w:rsidR="00A77B3E" w:rsidRPr="00DC2DE6" w:rsidRDefault="009F4183">
            <w:pPr>
              <w:numPr>
                <w:ilvl w:val="0"/>
                <w:numId w:val="28"/>
              </w:numPr>
              <w:spacing w:before="100"/>
              <w:rPr>
                <w:color w:val="000000"/>
                <w:lang w:val="pl-PL"/>
              </w:rPr>
            </w:pPr>
            <w:r w:rsidRPr="00DC2DE6">
              <w:rPr>
                <w:color w:val="000000"/>
                <w:lang w:val="pl-PL"/>
              </w:rPr>
              <w:t>zwiększenie liczby MŚP wdrażających innowacyjne rozwiązania, o wysokim poziomie cyfryzacji i automatyzacji procesów,</w:t>
            </w:r>
          </w:p>
          <w:p w14:paraId="4AE03749" w14:textId="77777777" w:rsidR="00A77B3E" w:rsidRPr="00DC2DE6" w:rsidRDefault="009F4183">
            <w:pPr>
              <w:numPr>
                <w:ilvl w:val="0"/>
                <w:numId w:val="28"/>
              </w:numPr>
              <w:spacing w:before="100"/>
              <w:rPr>
                <w:color w:val="000000"/>
                <w:lang w:val="pl-PL"/>
              </w:rPr>
            </w:pPr>
            <w:r w:rsidRPr="00DC2DE6">
              <w:rPr>
                <w:color w:val="000000"/>
                <w:lang w:val="pl-PL"/>
              </w:rPr>
              <w:t>zwiększenie liczby MŚP podejmujących współpracę w zakresie innowacji i wdrożeń,</w:t>
            </w:r>
          </w:p>
          <w:p w14:paraId="16B5D7F2" w14:textId="77777777" w:rsidR="00A77B3E" w:rsidRPr="00DC2DE6" w:rsidRDefault="009F4183">
            <w:pPr>
              <w:numPr>
                <w:ilvl w:val="0"/>
                <w:numId w:val="28"/>
              </w:numPr>
              <w:spacing w:before="100"/>
              <w:rPr>
                <w:color w:val="000000"/>
                <w:lang w:val="pl-PL"/>
              </w:rPr>
            </w:pPr>
            <w:r w:rsidRPr="00DC2DE6">
              <w:rPr>
                <w:color w:val="000000"/>
                <w:lang w:val="pl-PL"/>
              </w:rPr>
              <w:t>wzrost działalności eksportowej MŚP oraz wzrost udziału w eksporcie zaawansowanych technologicznie produktów,</w:t>
            </w:r>
          </w:p>
          <w:p w14:paraId="592A0C05" w14:textId="77777777" w:rsidR="00A77B3E" w:rsidRPr="00DC2DE6" w:rsidRDefault="009F4183">
            <w:pPr>
              <w:numPr>
                <w:ilvl w:val="0"/>
                <w:numId w:val="28"/>
              </w:numPr>
              <w:spacing w:before="100"/>
              <w:rPr>
                <w:color w:val="000000"/>
                <w:lang w:val="pl-PL"/>
              </w:rPr>
            </w:pPr>
            <w:r w:rsidRPr="00DC2DE6">
              <w:rPr>
                <w:color w:val="000000"/>
                <w:lang w:val="pl-PL"/>
              </w:rPr>
              <w:t>zrównoważony rozwój gospodarki regionu w oparciu o jego endogeniczne potencjały,</w:t>
            </w:r>
          </w:p>
          <w:p w14:paraId="3D1C02FE" w14:textId="77777777" w:rsidR="00A77B3E" w:rsidRPr="00DC2DE6" w:rsidRDefault="009F4183">
            <w:pPr>
              <w:numPr>
                <w:ilvl w:val="0"/>
                <w:numId w:val="28"/>
              </w:numPr>
              <w:spacing w:before="100"/>
              <w:rPr>
                <w:color w:val="000000"/>
                <w:lang w:val="pl-PL"/>
              </w:rPr>
            </w:pPr>
            <w:r w:rsidRPr="00DC2DE6">
              <w:rPr>
                <w:color w:val="000000"/>
                <w:lang w:val="pl-PL"/>
              </w:rPr>
              <w:t>zapewnienie równomiernego dostępu do dobrej jakości usług Instytucji Otoczenia Biznesu.</w:t>
            </w:r>
          </w:p>
          <w:p w14:paraId="76ABA8AE" w14:textId="77777777" w:rsidR="00A77B3E" w:rsidRPr="00DC2DE6" w:rsidRDefault="00A77B3E">
            <w:pPr>
              <w:spacing w:before="100"/>
              <w:rPr>
                <w:color w:val="000000"/>
                <w:lang w:val="pl-PL"/>
              </w:rPr>
            </w:pPr>
          </w:p>
          <w:p w14:paraId="32731652" w14:textId="77777777" w:rsidR="00A77B3E" w:rsidRPr="00DC2DE6" w:rsidRDefault="009F4183">
            <w:pPr>
              <w:spacing w:before="100"/>
              <w:rPr>
                <w:color w:val="000000"/>
                <w:lang w:val="pl-PL"/>
              </w:rPr>
            </w:pPr>
            <w:r w:rsidRPr="00DC2DE6">
              <w:rPr>
                <w:color w:val="000000"/>
                <w:lang w:val="pl-PL"/>
              </w:rPr>
              <w:t>Przewidywane w ramach celu szczegółowego działania zakładają rozwijanie potencjału zachodniopomorskich przedsiębiorstw poprzez wsparcie w zakresie tworzenia i wdrażania innowacji, utrzymywania miejsc pracy, zwiększaniu udziału w łańcuchach kooperacji oraz zwiększenie ekspansji zagranicznej.</w:t>
            </w:r>
          </w:p>
          <w:p w14:paraId="042C0C0D" w14:textId="77777777" w:rsidR="00A77B3E" w:rsidRPr="00DC2DE6" w:rsidRDefault="009F4183">
            <w:pPr>
              <w:spacing w:before="100"/>
              <w:rPr>
                <w:color w:val="000000"/>
                <w:lang w:val="pl-PL"/>
              </w:rPr>
            </w:pPr>
            <w:r w:rsidRPr="00DC2DE6">
              <w:rPr>
                <w:color w:val="000000"/>
                <w:lang w:val="pl-PL"/>
              </w:rPr>
              <w:t>Zastosowana interwencja publiczna ukierunkowana będzie na dalszą transformację przemysłową regionu, tj. wzrost udziału przemysłu i usług wiedzochłonnych, większą automatyzację, robotyzację i cyfryzację przedsiębiorstw, rozwój przemysłów kreatywnych, zwiększenie wykorzystania wiedzy i nowoczesnych rozwiązań technologicznych we wszystkich sektorach gospodarki.</w:t>
            </w:r>
          </w:p>
          <w:p w14:paraId="28D71468" w14:textId="77777777" w:rsidR="00A77B3E" w:rsidRPr="00DC2DE6" w:rsidRDefault="009F4183">
            <w:pPr>
              <w:spacing w:before="100"/>
              <w:rPr>
                <w:color w:val="000000"/>
                <w:lang w:val="pl-PL"/>
              </w:rPr>
            </w:pPr>
            <w:r w:rsidRPr="00DC2DE6">
              <w:rPr>
                <w:color w:val="000000"/>
                <w:lang w:val="pl-PL"/>
              </w:rPr>
              <w:t>Stanowi to wyzwanie w zakresie zapewnienia zrównoważonego, a jednocześnie dynamicznego rozwoju regionu. W związku z tym duży nacisk zostanie położony także na uzupełnienie wsparcia inwestycyjnego przedsiębiorstw szeregiem działań wzmacniajacych otoczenie gospodarcze.</w:t>
            </w:r>
          </w:p>
          <w:p w14:paraId="5E36B0C5" w14:textId="77777777" w:rsidR="00A77B3E" w:rsidRPr="00DC2DE6" w:rsidRDefault="009F4183">
            <w:pPr>
              <w:spacing w:before="100"/>
              <w:rPr>
                <w:color w:val="000000"/>
                <w:lang w:val="pl-PL"/>
              </w:rPr>
            </w:pPr>
            <w:r w:rsidRPr="00DC2DE6">
              <w:rPr>
                <w:color w:val="000000"/>
                <w:lang w:val="pl-PL"/>
              </w:rPr>
              <w:t>W tym celu zakłada się następujące typy projektów:</w:t>
            </w:r>
          </w:p>
          <w:p w14:paraId="73287158" w14:textId="77777777" w:rsidR="00A77B3E" w:rsidRPr="00DC2DE6" w:rsidRDefault="009F4183">
            <w:pPr>
              <w:spacing w:before="100"/>
              <w:rPr>
                <w:color w:val="000000"/>
                <w:lang w:val="pl-PL"/>
              </w:rPr>
            </w:pPr>
            <w:r w:rsidRPr="00DC2DE6">
              <w:rPr>
                <w:color w:val="000000"/>
                <w:lang w:val="pl-PL"/>
              </w:rPr>
              <w:t>1.wsparcie rozwoju przedsiębiorstw poprzez inwestycje;</w:t>
            </w:r>
          </w:p>
          <w:p w14:paraId="71913FDE" w14:textId="77777777" w:rsidR="00A77B3E" w:rsidRPr="00DC2DE6" w:rsidRDefault="009F4183">
            <w:pPr>
              <w:spacing w:before="100"/>
              <w:rPr>
                <w:color w:val="000000"/>
                <w:lang w:val="pl-PL"/>
              </w:rPr>
            </w:pPr>
            <w:r w:rsidRPr="00DC2DE6">
              <w:rPr>
                <w:color w:val="000000"/>
                <w:lang w:val="pl-PL"/>
              </w:rPr>
              <w:t xml:space="preserve">MŚP odgrywają znaczącą rolę w stabilizacji społeczno - gospodarczej regionu. Są jednak mniej odporne na gwałtowne zmiany takie jak globalizacja, pandemia, wojna, kryzysy finansowe, itp., Niezbędne jest zapewnienie wszystkim MŚP dostępu do finansowania inwestycji zarówno w środki trwałe oraz wartości niematerialne i prawne, jak również w kapitał obrotowy. Priorytetem będzie wsparcie rozwoju MŚP działających w obszarze inteligentnych specjalizacji Pomorza Zachodniego (IS), zarówno tych, które konkurując swymi produktami i usługami na rynkach zagranicznych muszą stale inwestować </w:t>
            </w:r>
            <w:r w:rsidRPr="00DC2DE6">
              <w:rPr>
                <w:color w:val="000000"/>
                <w:lang w:val="pl-PL"/>
              </w:rPr>
              <w:lastRenderedPageBreak/>
              <w:t>w nowoczesne technologie i podnoszenie swojej konkurencyjności, jak i tych, których rozwój oparty jest o naturalne zasoby i potencjały regionu (np. przetwórstwo naturalne nowej generacji, turystyka i jakość życia).</w:t>
            </w:r>
          </w:p>
          <w:p w14:paraId="6C4C0E13" w14:textId="77777777" w:rsidR="00A77B3E" w:rsidRPr="00DC2DE6" w:rsidRDefault="009F4183">
            <w:pPr>
              <w:spacing w:before="100"/>
              <w:rPr>
                <w:color w:val="000000"/>
                <w:lang w:val="pl-PL"/>
              </w:rPr>
            </w:pPr>
            <w:r w:rsidRPr="00DC2DE6">
              <w:rPr>
                <w:color w:val="000000"/>
                <w:lang w:val="pl-PL"/>
              </w:rPr>
              <w:t>Nie mniej ważne będzie wsparcie transformacji cyfrowej MŚP poprzez inwestycje w wdrażające wyspecjalizowane rozwiązania cyfrowe prowadzące do automatyzacji procesów i robotyzacji przedsiębiorstw wraz z komponentami dotyczącym rozwoju kwalifikacji personelu.</w:t>
            </w:r>
          </w:p>
          <w:p w14:paraId="3CC4D46E" w14:textId="77777777" w:rsidR="00A77B3E" w:rsidRPr="00DC2DE6" w:rsidRDefault="009F4183">
            <w:pPr>
              <w:spacing w:before="100"/>
              <w:rPr>
                <w:color w:val="000000"/>
                <w:lang w:val="pl-PL"/>
              </w:rPr>
            </w:pPr>
            <w:r w:rsidRPr="00DC2DE6">
              <w:rPr>
                <w:color w:val="000000"/>
                <w:lang w:val="pl-PL"/>
              </w:rPr>
              <w:t>2.innowacyjne inwestycje przedsiębiorstw na obszarze SSW;</w:t>
            </w:r>
          </w:p>
          <w:p w14:paraId="66165E98" w14:textId="77777777" w:rsidR="00A77B3E" w:rsidRPr="00DC2DE6" w:rsidRDefault="009F4183">
            <w:pPr>
              <w:spacing w:before="100"/>
              <w:rPr>
                <w:color w:val="000000"/>
                <w:lang w:val="pl-PL"/>
              </w:rPr>
            </w:pPr>
            <w:r w:rsidRPr="00DC2DE6">
              <w:rPr>
                <w:color w:val="000000"/>
                <w:lang w:val="pl-PL"/>
              </w:rPr>
              <w:t>Jednym z większych wyzwań FEPZ będzie aktywizacja gospodarcza obszaru Specjalnej Strefy Włączenia (SSW), na którym zidentyfikowano szereg deficytów spowalniających rozwój tego obszaru. Do zadań Samorządu Województwa należy zapewnienie równomiernego rozwoju regionu. Od lat obserwowana jest koncentracja innowacyjnych inwestycji przedsiębiorstw na terenie obszarów funkcjonalnych – Koszalina i Szczecina. Tymczasem na obszarze SSW obserwuje się wysoki poziom bezrobocia, odpływ wykwalifikowanych pracowników, realizację przez przedsiębiorstwa typowych inwestycji w park maszynowy, brak wyspecjalizowanych IOB i organizacji badawczych. Niezbędne jest zagwarantowanie kompleksowego systemu wsparcia dla przedsiębiorstw podejmujących ryzyko inwestycji na tym obszarze. Pozwoli to pełniej wykorzystywać potencjały regionu i włączyć te przedsiębiorstwa w łańcuchy powiązań gospodarczych regionu. Stanowi to wyzwanie w zakresie zapewnienia zrównoważonego, a jednocześnie dynamicznego rozwoju regionu. W związku z tym duży nacisk zostanie położony także na uzupełnienie wsparcia inwestycyjnego przedsiębiorstw szeregiem działań wzmacniających otoczenie gospodarcze.</w:t>
            </w:r>
          </w:p>
          <w:p w14:paraId="0337D6DF" w14:textId="77777777" w:rsidR="00A77B3E" w:rsidRPr="00DC2DE6" w:rsidRDefault="009F4183">
            <w:pPr>
              <w:spacing w:before="100"/>
              <w:rPr>
                <w:color w:val="000000"/>
                <w:lang w:val="pl-PL"/>
              </w:rPr>
            </w:pPr>
            <w:r w:rsidRPr="00DC2DE6">
              <w:rPr>
                <w:color w:val="000000"/>
                <w:lang w:val="pl-PL"/>
              </w:rPr>
              <w:t xml:space="preserve">Z uwagi na przyjęte w regionie priorytety pierwszeństwo we współfinansowaniu będą mieć inwestycje służące innowacyjnej i inteligentnej transformacji gospodarczej, tj. wdrażające wyspecjalizowane rozwiązania cyfrowe prowadzące do automatyzacji procesów i robotyzacji przedsiębiorstw wraz z komponentami dotyczącym rozwoju kwalifikacji personelu oraz zastosowaniu zielonych rozwiązań. </w:t>
            </w:r>
          </w:p>
          <w:p w14:paraId="103AE0D6" w14:textId="77777777" w:rsidR="00A77B3E" w:rsidRPr="00DC2DE6" w:rsidRDefault="009F4183">
            <w:pPr>
              <w:spacing w:before="100"/>
              <w:rPr>
                <w:color w:val="000000"/>
                <w:lang w:val="pl-PL"/>
              </w:rPr>
            </w:pPr>
            <w:r w:rsidRPr="00DC2DE6">
              <w:rPr>
                <w:color w:val="000000"/>
                <w:lang w:val="pl-PL"/>
              </w:rPr>
              <w:t>3.przygotowanie i wdrożenie nowych modeli biznesowych przedsiębiorstw (w tym wspólne projekty przedsiębiorstw i IOB);</w:t>
            </w:r>
          </w:p>
          <w:p w14:paraId="3DD03195" w14:textId="77777777" w:rsidR="00A77B3E" w:rsidRPr="00DC2DE6" w:rsidRDefault="009F4183">
            <w:pPr>
              <w:spacing w:before="100"/>
              <w:rPr>
                <w:color w:val="000000"/>
                <w:lang w:val="pl-PL"/>
              </w:rPr>
            </w:pPr>
            <w:r w:rsidRPr="00DC2DE6">
              <w:rPr>
                <w:color w:val="000000"/>
                <w:lang w:val="pl-PL"/>
              </w:rPr>
              <w:t>Dynamicznie zmieniająca się rzeczywistość wymaga od przedsiębiorstw otwartości na zmiany modeli biznesowych, zacieśniania współpracy, wzajemnego uczenia się i budowania wspólnej konkurencyjności. Wspierając działania w tym obszarze, przewiduje się m.in. realizację projektów opartych o współpracę grup przedsiębiorstw w ramach klastrów i/lub z Instytucjami Otoczenia Biznesu. W ramach tego typu projektów możliwa będzie np. realizacja wspólnych projektów przedsiębiorstw, zakładających tworzenie produktów sieciowych (np. wspólny produkt, wspólny znak towarowy, wspólna obsługa klienta, wspólna promocja na nowych rynkach zbytu). </w:t>
            </w:r>
          </w:p>
          <w:p w14:paraId="770B08AD" w14:textId="77777777" w:rsidR="00A77B3E" w:rsidRPr="00DC2DE6" w:rsidRDefault="009F4183">
            <w:pPr>
              <w:spacing w:before="100"/>
              <w:rPr>
                <w:color w:val="000000"/>
                <w:lang w:val="pl-PL"/>
              </w:rPr>
            </w:pPr>
            <w:r w:rsidRPr="00DC2DE6">
              <w:rPr>
                <w:color w:val="000000"/>
                <w:lang w:val="pl-PL"/>
              </w:rPr>
              <w:t>4.internacjonalizacja MŚP, promocja eksportu i przedsiębiorczości;</w:t>
            </w:r>
          </w:p>
          <w:p w14:paraId="7D58D618" w14:textId="77777777" w:rsidR="00A77B3E" w:rsidRPr="00DC2DE6" w:rsidRDefault="00A77B3E">
            <w:pPr>
              <w:spacing w:before="100"/>
              <w:rPr>
                <w:color w:val="000000"/>
                <w:lang w:val="pl-PL"/>
              </w:rPr>
            </w:pPr>
          </w:p>
          <w:p w14:paraId="541A63A8" w14:textId="77777777" w:rsidR="00A77B3E" w:rsidRPr="00DC2DE6" w:rsidRDefault="009F4183">
            <w:pPr>
              <w:spacing w:before="100"/>
              <w:rPr>
                <w:color w:val="000000"/>
                <w:lang w:val="pl-PL"/>
              </w:rPr>
            </w:pPr>
            <w:r w:rsidRPr="00DC2DE6">
              <w:rPr>
                <w:color w:val="000000"/>
                <w:lang w:val="pl-PL"/>
              </w:rPr>
              <w:t>Przewiduje się także kontynuację działań w zakresie promocji eksportu i dalszej internacjonalizacji MŚP oraz umacnianie wizerunku Pomorza Zachodniego jako regionu innowacyjnego, przyjaznego przedsiębiorcom. Bazując na doświadczeniach poprzednich perspektyw finansowych zakłada się realizację wyłącznie projektów kompleksowych obejmujących m.in. koordynację działań systemowych na rzecz promocji eksportu oraz pomoc dla grup MŚP w nawiązywaniu kontaktów gospodarczych z partnerami krajowymi i zagranicznymi, formułowanie strategii dotyczącej działań międzynarodowych,</w:t>
            </w:r>
            <w:r w:rsidRPr="00DC2DE6">
              <w:rPr>
                <w:b/>
                <w:bCs/>
                <w:color w:val="000000"/>
                <w:lang w:val="pl-PL"/>
              </w:rPr>
              <w:t xml:space="preserve"> </w:t>
            </w:r>
            <w:r w:rsidRPr="00DC2DE6">
              <w:rPr>
                <w:color w:val="000000"/>
                <w:lang w:val="pl-PL"/>
              </w:rPr>
              <w:t>wsparcie</w:t>
            </w:r>
            <w:r w:rsidRPr="00DC2DE6">
              <w:rPr>
                <w:b/>
                <w:bCs/>
                <w:color w:val="000000"/>
                <w:lang w:val="pl-PL"/>
              </w:rPr>
              <w:t xml:space="preserve"> </w:t>
            </w:r>
            <w:r w:rsidRPr="00DC2DE6">
              <w:rPr>
                <w:color w:val="000000"/>
                <w:lang w:val="pl-PL"/>
              </w:rPr>
              <w:t>udziału przedsiębiorstw w międzynarodowych targach i misjach gospodarczych. </w:t>
            </w:r>
          </w:p>
          <w:p w14:paraId="136E1780" w14:textId="77777777" w:rsidR="00A77B3E" w:rsidRPr="00DC2DE6" w:rsidRDefault="009F4183">
            <w:pPr>
              <w:spacing w:before="100"/>
              <w:rPr>
                <w:color w:val="000000"/>
                <w:lang w:val="pl-PL"/>
              </w:rPr>
            </w:pPr>
            <w:r w:rsidRPr="00DC2DE6">
              <w:rPr>
                <w:color w:val="000000"/>
                <w:lang w:val="pl-PL"/>
              </w:rPr>
              <w:t>5.wsparcie JST w tworzeniu warunków dla rozwoju przedsiębiorczości i obsługi inwestora;</w:t>
            </w:r>
          </w:p>
          <w:p w14:paraId="01883975" w14:textId="77777777" w:rsidR="00A77B3E" w:rsidRPr="00DC2DE6" w:rsidRDefault="009F4183">
            <w:pPr>
              <w:spacing w:before="100"/>
              <w:rPr>
                <w:color w:val="000000"/>
                <w:lang w:val="pl-PL"/>
              </w:rPr>
            </w:pPr>
            <w:r w:rsidRPr="00DC2DE6">
              <w:rPr>
                <w:color w:val="000000"/>
                <w:lang w:val="pl-PL"/>
              </w:rPr>
              <w:lastRenderedPageBreak/>
              <w:t>W sposób kompleksowy dla całego regionu podnoszone będą standardy obsługi inwestora i wsparcia rozwoju przedsiębiorczości. Działania w tych obszarach z powodzeniem realizowane były w poprzedniej perspektywie finansowej (projekty „Ster na eksport, Ster na innowacje, Inwestuj na Pomorzu Zachodnim) i jako element długofalowej polityki rozwoju innowacji regionu wymagają kontynuacji. </w:t>
            </w:r>
          </w:p>
          <w:p w14:paraId="6210FA92" w14:textId="77777777" w:rsidR="00A77B3E" w:rsidRPr="00DC2DE6" w:rsidRDefault="009F4183">
            <w:pPr>
              <w:spacing w:before="100"/>
              <w:rPr>
                <w:color w:val="000000"/>
                <w:lang w:val="pl-PL"/>
              </w:rPr>
            </w:pPr>
            <w:r w:rsidRPr="00DC2DE6">
              <w:rPr>
                <w:color w:val="000000"/>
                <w:lang w:val="pl-PL"/>
              </w:rPr>
              <w:t>6.wsparcie tworzenia i rozwoju nowych przedsiębiorstw.</w:t>
            </w:r>
          </w:p>
          <w:p w14:paraId="40698E4E" w14:textId="77777777" w:rsidR="00A77B3E" w:rsidRPr="00DC2DE6" w:rsidRDefault="009F4183">
            <w:pPr>
              <w:spacing w:before="100"/>
              <w:rPr>
                <w:color w:val="000000"/>
                <w:lang w:val="pl-PL"/>
              </w:rPr>
            </w:pPr>
            <w:r w:rsidRPr="00DC2DE6">
              <w:rPr>
                <w:color w:val="000000"/>
                <w:lang w:val="pl-PL"/>
              </w:rPr>
              <w:t>Planuje się także wzmocnienie rozwoju nowych przedsiębiorstw (zwłaszcza tych, które działać będą w oparciu o nowoczesne technologie, badania i rozwój oraz rozwiązania cyfrowe), których istnienie jest niezbędnym elementem każdej gospodarki. W tym celu wspierane będą projekty obejmujące usługi inkubacyjne, usługi dotyczące zakładania i prowadzenia działalności na wczesnym etapie rozwoju oraz inicjatywy zachęcające mieszkańców regionu do uruchamiania działalności gospodarczej. Zakłada się także rozwój infrastruktury inkubatorów przedsiębiorczości, np. poprzez tworzenie pracowni i prototypowni wyposażonych w nowoczesne technologie, które umożliwią rozwój innowacyjnych pomysłów biznesowych, bez konieczności ponoszenia nakładów inwestycyjnych na początkowym etapie działalności. Co do zasady w ramach celu szczegółowego premiowane będą projekty realizowane na obszarach rewitalizacji wskazanych w Gminnych Programach Rewitalizacji.</w:t>
            </w:r>
          </w:p>
          <w:p w14:paraId="2C850E6B" w14:textId="77777777" w:rsidR="00A77B3E" w:rsidRPr="00DC2DE6" w:rsidRDefault="009F4183">
            <w:pPr>
              <w:spacing w:before="100"/>
              <w:rPr>
                <w:color w:val="000000"/>
                <w:lang w:val="pl-PL"/>
              </w:rPr>
            </w:pPr>
            <w:r w:rsidRPr="00DC2DE6">
              <w:rPr>
                <w:color w:val="000000"/>
                <w:lang w:val="pl-PL"/>
              </w:rPr>
              <w:t>W ramach celu szczegółowego wspierane będą wyłącznie działania zgodne z zasadą DNSH.</w:t>
            </w:r>
          </w:p>
          <w:p w14:paraId="0786EEAC" w14:textId="77777777" w:rsidR="00A77B3E" w:rsidRPr="00DC2DE6" w:rsidRDefault="00A77B3E">
            <w:pPr>
              <w:spacing w:before="100"/>
              <w:rPr>
                <w:color w:val="000000"/>
                <w:lang w:val="pl-PL"/>
              </w:rPr>
            </w:pPr>
          </w:p>
        </w:tc>
      </w:tr>
    </w:tbl>
    <w:p w14:paraId="495AC46C" w14:textId="77777777" w:rsidR="00A77B3E" w:rsidRPr="00DC2DE6" w:rsidRDefault="00A77B3E">
      <w:pPr>
        <w:spacing w:before="100"/>
        <w:rPr>
          <w:color w:val="000000"/>
          <w:lang w:val="pl-PL"/>
        </w:rPr>
      </w:pPr>
    </w:p>
    <w:p w14:paraId="3A2E4BFC" w14:textId="77777777" w:rsidR="00A77B3E" w:rsidRPr="00DC2DE6" w:rsidRDefault="009F4183">
      <w:pPr>
        <w:pStyle w:val="Nagwek5"/>
        <w:spacing w:before="100" w:after="0"/>
        <w:rPr>
          <w:b w:val="0"/>
          <w:i w:val="0"/>
          <w:color w:val="000000"/>
          <w:sz w:val="24"/>
          <w:lang w:val="pl-PL"/>
        </w:rPr>
      </w:pPr>
      <w:bookmarkStart w:id="45" w:name="_Toc215823640"/>
      <w:r w:rsidRPr="00DC2DE6">
        <w:rPr>
          <w:b w:val="0"/>
          <w:i w:val="0"/>
          <w:color w:val="000000"/>
          <w:sz w:val="24"/>
          <w:lang w:val="pl-PL"/>
        </w:rPr>
        <w:t>Główne grupy docelowe – art. 22 ust. 3 lit. d) pkt (iii) rozporządzenia w sprawie wspólnych przepisów:</w:t>
      </w:r>
      <w:bookmarkEnd w:id="45"/>
    </w:p>
    <w:p w14:paraId="1D25D9D7"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34E06561" w14:textId="77777777" w:rsidTr="00DC2DE6">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22D808" w14:textId="77777777" w:rsidR="00A77B3E" w:rsidRPr="00DC2DE6" w:rsidRDefault="00A77B3E">
            <w:pPr>
              <w:spacing w:before="100"/>
              <w:rPr>
                <w:color w:val="000000"/>
                <w:sz w:val="0"/>
                <w:lang w:val="pl-PL"/>
              </w:rPr>
            </w:pPr>
          </w:p>
          <w:p w14:paraId="63C69D52" w14:textId="77777777" w:rsidR="00A77B3E" w:rsidRPr="00DC2DE6" w:rsidRDefault="009F4183">
            <w:pPr>
              <w:numPr>
                <w:ilvl w:val="0"/>
                <w:numId w:val="29"/>
              </w:numPr>
              <w:spacing w:before="100"/>
              <w:rPr>
                <w:color w:val="000000"/>
                <w:lang w:val="pl-PL"/>
              </w:rPr>
            </w:pPr>
            <w:r w:rsidRPr="00DC2DE6">
              <w:rPr>
                <w:color w:val="000000"/>
                <w:lang w:val="pl-PL"/>
              </w:rPr>
              <w:t>mikro, małe i średnie przedsiębiorstwa,,</w:t>
            </w:r>
          </w:p>
          <w:p w14:paraId="558E3AA4" w14:textId="77777777" w:rsidR="00A77B3E" w:rsidRDefault="009F4183">
            <w:pPr>
              <w:numPr>
                <w:ilvl w:val="0"/>
                <w:numId w:val="29"/>
              </w:numPr>
              <w:spacing w:before="100"/>
              <w:rPr>
                <w:color w:val="000000"/>
              </w:rPr>
            </w:pPr>
            <w:r>
              <w:rPr>
                <w:color w:val="000000"/>
              </w:rPr>
              <w:t>grupy przedsiębiorstw,</w:t>
            </w:r>
          </w:p>
          <w:p w14:paraId="4C6C75FA" w14:textId="77777777" w:rsidR="00A77B3E" w:rsidRDefault="009F4183">
            <w:pPr>
              <w:numPr>
                <w:ilvl w:val="0"/>
                <w:numId w:val="29"/>
              </w:numPr>
              <w:spacing w:before="100"/>
              <w:rPr>
                <w:color w:val="000000"/>
              </w:rPr>
            </w:pPr>
            <w:r>
              <w:rPr>
                <w:color w:val="000000"/>
              </w:rPr>
              <w:t>jednostki samorządu terytorialnego,</w:t>
            </w:r>
          </w:p>
          <w:p w14:paraId="77F6CDD6" w14:textId="77777777" w:rsidR="00A77B3E" w:rsidRPr="00DC2DE6" w:rsidRDefault="009F4183">
            <w:pPr>
              <w:numPr>
                <w:ilvl w:val="0"/>
                <w:numId w:val="29"/>
              </w:numPr>
              <w:spacing w:before="100"/>
              <w:rPr>
                <w:color w:val="000000"/>
                <w:lang w:val="pl-PL"/>
              </w:rPr>
            </w:pPr>
            <w:r w:rsidRPr="00DC2DE6">
              <w:rPr>
                <w:color w:val="000000"/>
                <w:lang w:val="pl-PL"/>
              </w:rPr>
              <w:t>Instytucje Otoczenia Biznesu (w tym ich konsorcja, partnerstwa),</w:t>
            </w:r>
          </w:p>
          <w:p w14:paraId="524378A9" w14:textId="77777777" w:rsidR="00A77B3E" w:rsidRDefault="009F4183">
            <w:pPr>
              <w:numPr>
                <w:ilvl w:val="0"/>
                <w:numId w:val="29"/>
              </w:numPr>
              <w:spacing w:before="100"/>
              <w:rPr>
                <w:color w:val="000000"/>
              </w:rPr>
            </w:pPr>
            <w:r>
              <w:rPr>
                <w:color w:val="000000"/>
              </w:rPr>
              <w:t>klastry,</w:t>
            </w:r>
          </w:p>
          <w:p w14:paraId="0178D738" w14:textId="77777777" w:rsidR="00A77B3E" w:rsidRPr="00DC2DE6" w:rsidRDefault="009F4183">
            <w:pPr>
              <w:numPr>
                <w:ilvl w:val="0"/>
                <w:numId w:val="29"/>
              </w:numPr>
              <w:spacing w:before="100"/>
              <w:rPr>
                <w:color w:val="000000"/>
                <w:lang w:val="pl-PL"/>
              </w:rPr>
            </w:pPr>
            <w:r w:rsidRPr="00DC2DE6">
              <w:rPr>
                <w:color w:val="000000"/>
                <w:lang w:val="pl-PL"/>
              </w:rPr>
              <w:t xml:space="preserve">centra innowacji, centra transferu technologii, parki technologiczne, </w:t>
            </w:r>
          </w:p>
          <w:p w14:paraId="13E5416F" w14:textId="77777777" w:rsidR="00A77B3E" w:rsidRPr="00DC2DE6" w:rsidRDefault="009F4183">
            <w:pPr>
              <w:numPr>
                <w:ilvl w:val="0"/>
                <w:numId w:val="29"/>
              </w:numPr>
              <w:spacing w:before="100"/>
              <w:rPr>
                <w:color w:val="000000"/>
                <w:lang w:val="pl-PL"/>
              </w:rPr>
            </w:pPr>
            <w:r w:rsidRPr="00DC2DE6">
              <w:rPr>
                <w:color w:val="000000"/>
                <w:lang w:val="pl-PL"/>
              </w:rPr>
              <w:t xml:space="preserve">inne podmioty tworzące ekosystem innowacji, </w:t>
            </w:r>
          </w:p>
          <w:p w14:paraId="5D0BFABE" w14:textId="77777777" w:rsidR="00A77B3E" w:rsidRPr="00DC2DE6" w:rsidRDefault="009F4183">
            <w:pPr>
              <w:numPr>
                <w:ilvl w:val="0"/>
                <w:numId w:val="29"/>
              </w:numPr>
              <w:spacing w:before="100"/>
              <w:rPr>
                <w:color w:val="000000"/>
                <w:lang w:val="pl-PL"/>
              </w:rPr>
            </w:pPr>
            <w:r w:rsidRPr="00DC2DE6">
              <w:rPr>
                <w:color w:val="000000"/>
                <w:lang w:val="pl-PL"/>
              </w:rPr>
              <w:t>osoby fizyczne planujące założenie działalności gospodarczej,</w:t>
            </w:r>
          </w:p>
          <w:p w14:paraId="2F9F31F0" w14:textId="77777777" w:rsidR="00A77B3E" w:rsidRDefault="009F4183">
            <w:pPr>
              <w:numPr>
                <w:ilvl w:val="0"/>
                <w:numId w:val="29"/>
              </w:numPr>
              <w:spacing w:before="100"/>
              <w:rPr>
                <w:color w:val="000000"/>
              </w:rPr>
            </w:pPr>
            <w:r>
              <w:rPr>
                <w:color w:val="000000"/>
              </w:rPr>
              <w:t xml:space="preserve">mieszkanki i mieszkańcy województwa. </w:t>
            </w:r>
          </w:p>
          <w:p w14:paraId="094B9D5B" w14:textId="77777777" w:rsidR="00A77B3E" w:rsidRDefault="00A77B3E">
            <w:pPr>
              <w:spacing w:before="100"/>
              <w:rPr>
                <w:color w:val="000000"/>
              </w:rPr>
            </w:pPr>
          </w:p>
        </w:tc>
      </w:tr>
    </w:tbl>
    <w:p w14:paraId="1F9E125B" w14:textId="77777777" w:rsidR="00A77B3E" w:rsidRDefault="00A77B3E">
      <w:pPr>
        <w:spacing w:before="100"/>
        <w:rPr>
          <w:color w:val="000000"/>
        </w:rPr>
      </w:pPr>
    </w:p>
    <w:p w14:paraId="0E32F7EA" w14:textId="77777777" w:rsidR="00A77B3E" w:rsidRPr="00DC2DE6" w:rsidRDefault="009F4183">
      <w:pPr>
        <w:pStyle w:val="Nagwek5"/>
        <w:spacing w:before="100" w:after="0"/>
        <w:rPr>
          <w:b w:val="0"/>
          <w:i w:val="0"/>
          <w:color w:val="000000"/>
          <w:sz w:val="24"/>
          <w:lang w:val="pl-PL"/>
        </w:rPr>
      </w:pPr>
      <w:bookmarkStart w:id="46" w:name="_Toc215823641"/>
      <w:r w:rsidRPr="00DC2DE6">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46"/>
    </w:p>
    <w:p w14:paraId="545D9117"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0E159113" w14:textId="77777777" w:rsidTr="00DC2DE6">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940B54" w14:textId="77777777" w:rsidR="00A77B3E" w:rsidRPr="00DC2DE6" w:rsidRDefault="00A77B3E">
            <w:pPr>
              <w:spacing w:before="100"/>
              <w:rPr>
                <w:color w:val="000000"/>
                <w:sz w:val="0"/>
                <w:lang w:val="pl-PL"/>
              </w:rPr>
            </w:pPr>
          </w:p>
          <w:p w14:paraId="5E83658A" w14:textId="77777777" w:rsidR="00A77B3E" w:rsidRPr="00DC2DE6" w:rsidRDefault="009F4183">
            <w:pPr>
              <w:spacing w:before="100"/>
              <w:rPr>
                <w:color w:val="000000"/>
                <w:lang w:val="pl-PL"/>
              </w:rPr>
            </w:pPr>
            <w:r w:rsidRPr="00DC2DE6">
              <w:rPr>
                <w:color w:val="000000"/>
                <w:lang w:val="pl-PL"/>
              </w:rPr>
              <w:t>Działania w obszarze wzmacniania innowacyjności i konkurencyjności MŚP będą uwzględniać wymiar równości szans i niedyskryminacji. Oferta IOB, klastrów powstała w wyniku wsparcia obejmować będzie dostęp do specjalistycznych usług indywidualnie dopasowanych do potrzeb.</w:t>
            </w:r>
          </w:p>
          <w:p w14:paraId="71DB38AB" w14:textId="77777777" w:rsidR="00A77B3E" w:rsidRPr="00DC2DE6" w:rsidRDefault="009F4183">
            <w:pPr>
              <w:spacing w:before="100"/>
              <w:rPr>
                <w:color w:val="000000"/>
                <w:lang w:val="pl-PL"/>
              </w:rPr>
            </w:pPr>
            <w:r w:rsidRPr="00DC2DE6">
              <w:rPr>
                <w:color w:val="000000"/>
                <w:lang w:val="pl-PL"/>
              </w:rPr>
              <w:t>Komponent szkoleniowy w projektach inwestycyjnych pozwoli na podnoszenie wiedzy przedsiębiorców i ich pracowników min. w zakresie wykorzystania nowych technologii, co wpłynie na szersze włączenie zawodowe różnych grup.</w:t>
            </w:r>
          </w:p>
          <w:p w14:paraId="0219FAA6" w14:textId="77777777" w:rsidR="00A77B3E" w:rsidRPr="00DC2DE6" w:rsidRDefault="009F4183">
            <w:pPr>
              <w:spacing w:before="100"/>
              <w:rPr>
                <w:color w:val="000000"/>
                <w:lang w:val="pl-PL"/>
              </w:rPr>
            </w:pPr>
            <w:r w:rsidRPr="00DC2DE6">
              <w:rPr>
                <w:color w:val="000000"/>
                <w:lang w:val="pl-PL"/>
              </w:rPr>
              <w:t>Działania w celu szczegółowym (iii) będą realizowane z poszanowaniem zasad horyzontalnych UE, o których mowa w art. 10 Traktatu o funkcjonowaniu Unii Europejskiej (TFUE), do przestrzegania których zobowiązane będą zarówno instytucje zangażowane we wdrażanie programu, jak również beneficjenci projektów.</w:t>
            </w:r>
          </w:p>
          <w:p w14:paraId="39B175F7" w14:textId="77777777" w:rsidR="00A77B3E" w:rsidRPr="00DC2DE6" w:rsidRDefault="009F4183">
            <w:pPr>
              <w:spacing w:before="100"/>
              <w:rPr>
                <w:color w:val="000000"/>
                <w:lang w:val="pl-PL"/>
              </w:rPr>
            </w:pPr>
            <w:r w:rsidRPr="00DC2DE6">
              <w:rPr>
                <w:color w:val="000000"/>
                <w:lang w:val="pl-PL"/>
              </w:rPr>
              <w:t xml:space="preserve">Projekty realizowane w ramach cs będą realizowane z poszanowaniem zasady niedyskryminacji, w tym ze względu na płeć, rasę lub pochodzenie etniczne, religię lub światopogląd, niepełnosprawność, wiek lub orientację seksualną. Będzie się to wyrażać w konieczności zapewnienia wszystkim osobom jednakowego dostępu do m.in. informacji, produktów, usług, infrastruktury i zatrudnienia. Rezultaty projektów będą dostępne dla społeczeństwa bez dyskryminacji ze względu na przywołane powyżej cechy, a sama treść projektów nie będzie dyskryminacyjna. </w:t>
            </w:r>
          </w:p>
          <w:p w14:paraId="68075F65" w14:textId="77777777" w:rsidR="00A77B3E" w:rsidRPr="00DC2DE6" w:rsidRDefault="009F4183">
            <w:pPr>
              <w:spacing w:before="100"/>
              <w:rPr>
                <w:color w:val="000000"/>
                <w:lang w:val="pl-PL"/>
              </w:rPr>
            </w:pPr>
            <w:r w:rsidRPr="00DC2DE6">
              <w:rPr>
                <w:color w:val="000000"/>
                <w:lang w:val="pl-PL"/>
              </w:rPr>
              <w:t xml:space="preserve">W procesie przygotowywania i wdrażania programów IZ zapewni ochronę i równe korzystanie ze wszystkich praw człowieka i podstawowych wolności przez wszystkie osoby niepełnosprawne zgodnie z Konwencją o prawach osób niepełnosprawnych. </w:t>
            </w:r>
          </w:p>
          <w:p w14:paraId="7DE38E4A" w14:textId="77777777" w:rsidR="00A77B3E" w:rsidRPr="00DC2DE6" w:rsidRDefault="009F4183">
            <w:pPr>
              <w:spacing w:before="100"/>
              <w:rPr>
                <w:color w:val="000000"/>
                <w:lang w:val="pl-PL"/>
              </w:rPr>
            </w:pPr>
            <w:r w:rsidRPr="00DC2DE6">
              <w:rPr>
                <w:color w:val="000000"/>
                <w:lang w:val="pl-PL"/>
              </w:rPr>
              <w:t xml:space="preserve">Zasada równości szans i niedyskryminacji, w tym dostępności dla osób z niepełnosprawnościami, realizowana będzie głównie poprzez zastosowanie uniwersalnego projektowania oraz mechanizmu racjonalnych usprawnień. </w:t>
            </w:r>
          </w:p>
          <w:p w14:paraId="1DD69C9A" w14:textId="77777777" w:rsidR="00A77B3E" w:rsidRPr="00DC2DE6" w:rsidRDefault="009F4183">
            <w:pPr>
              <w:spacing w:before="100"/>
              <w:rPr>
                <w:color w:val="000000"/>
                <w:lang w:val="pl-PL"/>
              </w:rPr>
            </w:pPr>
            <w:r w:rsidRPr="00DC2DE6">
              <w:rPr>
                <w:color w:val="000000"/>
                <w:lang w:val="pl-PL"/>
              </w:rPr>
              <w:t xml:space="preserve">Wsparcie polityki spójności będzie udzielane wyłącznie projektom i beneficjentom, którzy przestrzegają przepisów antydyskryminacyjnych, o których mowa w art. 9 ust. 3 Rozp. ogólnego. W przypadku, gdy beneficjentem jest jednostka samorządu terytorialnego (lub podmiot przez nią kontrolowany lub od niej zależny), która podjęła jakiekolwiek działania dyskryminujące, sprzeczne z zasadami, o których mowa w art. 9 ust. 3 Rozp. ogólnego, wsparcie w ramach polityki spójności nie może być udzielone. </w:t>
            </w:r>
          </w:p>
          <w:p w14:paraId="4D429331" w14:textId="77777777" w:rsidR="00A77B3E" w:rsidRPr="00DC2DE6" w:rsidRDefault="00A77B3E">
            <w:pPr>
              <w:spacing w:before="100"/>
              <w:rPr>
                <w:color w:val="000000"/>
                <w:lang w:val="pl-PL"/>
              </w:rPr>
            </w:pPr>
          </w:p>
        </w:tc>
      </w:tr>
    </w:tbl>
    <w:p w14:paraId="6C6B4A4F" w14:textId="77777777" w:rsidR="00A77B3E" w:rsidRPr="00DC2DE6" w:rsidRDefault="00A77B3E">
      <w:pPr>
        <w:spacing w:before="100"/>
        <w:rPr>
          <w:color w:val="000000"/>
          <w:lang w:val="pl-PL"/>
        </w:rPr>
      </w:pPr>
    </w:p>
    <w:p w14:paraId="6B0EB2AE" w14:textId="77777777" w:rsidR="00A77B3E" w:rsidRPr="00DC2DE6" w:rsidRDefault="009F4183">
      <w:pPr>
        <w:pStyle w:val="Nagwek5"/>
        <w:spacing w:before="100" w:after="0"/>
        <w:rPr>
          <w:b w:val="0"/>
          <w:i w:val="0"/>
          <w:color w:val="000000"/>
          <w:sz w:val="24"/>
          <w:lang w:val="pl-PL"/>
        </w:rPr>
      </w:pPr>
      <w:bookmarkStart w:id="47" w:name="_Toc215823642"/>
      <w:r w:rsidRPr="00DC2DE6">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47"/>
    </w:p>
    <w:p w14:paraId="2DE9B253"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27F32592" w14:textId="77777777" w:rsidTr="00DC2DE6">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6AF064" w14:textId="77777777" w:rsidR="00A77B3E" w:rsidRPr="00DC2DE6" w:rsidRDefault="00A77B3E">
            <w:pPr>
              <w:spacing w:before="100"/>
              <w:rPr>
                <w:color w:val="000000"/>
                <w:sz w:val="0"/>
                <w:lang w:val="pl-PL"/>
              </w:rPr>
            </w:pPr>
          </w:p>
          <w:p w14:paraId="16952F28" w14:textId="77777777" w:rsidR="00A77B3E" w:rsidRPr="00DC2DE6" w:rsidRDefault="009F4183">
            <w:pPr>
              <w:spacing w:before="100"/>
              <w:rPr>
                <w:color w:val="000000"/>
                <w:lang w:val="pl-PL"/>
              </w:rPr>
            </w:pPr>
            <w:r w:rsidRPr="00DC2DE6">
              <w:rPr>
                <w:color w:val="000000"/>
                <w:lang w:val="pl-PL"/>
              </w:rPr>
              <w:t xml:space="preserve">Specjalna Strefa Włączenia – obszar o zdiagnozowanych deficytach rozwojowych, objęty programem interwencyjnym Samorządu Województwa. </w:t>
            </w:r>
          </w:p>
          <w:p w14:paraId="743ECAB3" w14:textId="77777777" w:rsidR="00A77B3E" w:rsidRPr="00DC2DE6" w:rsidRDefault="00A77B3E">
            <w:pPr>
              <w:spacing w:before="100"/>
              <w:rPr>
                <w:color w:val="000000"/>
                <w:lang w:val="pl-PL"/>
              </w:rPr>
            </w:pPr>
          </w:p>
        </w:tc>
      </w:tr>
    </w:tbl>
    <w:p w14:paraId="35F52549" w14:textId="77777777" w:rsidR="00A77B3E" w:rsidRPr="00DC2DE6" w:rsidRDefault="00A77B3E">
      <w:pPr>
        <w:spacing w:before="100"/>
        <w:rPr>
          <w:color w:val="000000"/>
          <w:lang w:val="pl-PL"/>
        </w:rPr>
      </w:pPr>
    </w:p>
    <w:p w14:paraId="18A433CB" w14:textId="77777777" w:rsidR="00A77B3E" w:rsidRPr="00DC2DE6" w:rsidRDefault="009F4183">
      <w:pPr>
        <w:pStyle w:val="Nagwek5"/>
        <w:spacing w:before="100" w:after="0"/>
        <w:rPr>
          <w:b w:val="0"/>
          <w:i w:val="0"/>
          <w:color w:val="000000"/>
          <w:sz w:val="24"/>
          <w:lang w:val="pl-PL"/>
        </w:rPr>
      </w:pPr>
      <w:bookmarkStart w:id="48" w:name="_Toc215823643"/>
      <w:r w:rsidRPr="00DC2DE6">
        <w:rPr>
          <w:b w:val="0"/>
          <w:i w:val="0"/>
          <w:color w:val="000000"/>
          <w:sz w:val="24"/>
          <w:lang w:val="pl-PL"/>
        </w:rPr>
        <w:t>Działania międzyregionalne, transgraniczne i transnarodowe – art. 22 ust. 3 lit. d) pkt (vi) rozporządzenia w sprawie wspólnych przepisów</w:t>
      </w:r>
      <w:bookmarkEnd w:id="48"/>
    </w:p>
    <w:p w14:paraId="6E63B727"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6D2E2AA0" w14:textId="77777777" w:rsidTr="00DC2DE6">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764D28" w14:textId="77777777" w:rsidR="00A77B3E" w:rsidRPr="00DC2DE6" w:rsidRDefault="00A77B3E">
            <w:pPr>
              <w:spacing w:before="100"/>
              <w:rPr>
                <w:color w:val="000000"/>
                <w:sz w:val="0"/>
                <w:lang w:val="pl-PL"/>
              </w:rPr>
            </w:pPr>
          </w:p>
          <w:p w14:paraId="0F7A9FEC" w14:textId="77777777" w:rsidR="00A77B3E" w:rsidRPr="00DC2DE6" w:rsidRDefault="009F4183">
            <w:pPr>
              <w:spacing w:before="100"/>
              <w:rPr>
                <w:color w:val="000000"/>
                <w:lang w:val="pl-PL"/>
              </w:rPr>
            </w:pPr>
            <w:r w:rsidRPr="00DC2DE6">
              <w:rPr>
                <w:color w:val="000000"/>
                <w:lang w:val="pl-PL"/>
              </w:rPr>
              <w:lastRenderedPageBreak/>
              <w:t>Planuje się umożliwienie realizacji projektów z partnerami z niemieckich regionów przygranicznych, z regionów nadmorskich w obszarze wsparcia rozwoju przedsiębiorczości, np. poprzez organizację wspólnych spotkań kooperacyjnych, wymianę dobrych praktyk i innych inicjatyw stymulujących przedsiębiorstwa do nawiązywania współpracy gospodarczej z partnerami spoza kraju. W systemie wdrażania FEPZ dla wybranych typów projektów zostaną określone preferencje dla projektów uwzględniających aspekt transgraniczny. Typy projektów możliwe do realizacji w ramach przedmiotowego cs są komplementarne względem działań zaplanowanych w programach: Program Interreg Niemcy/Meklemburgia Pomorze Przednie-Brandenburgia-Polska, Program Interreg Południowy Bałtyk 2021-2027.  </w:t>
            </w:r>
          </w:p>
          <w:p w14:paraId="6E55D08A" w14:textId="77777777" w:rsidR="00A77B3E" w:rsidRPr="00DC2DE6" w:rsidRDefault="00A77B3E">
            <w:pPr>
              <w:spacing w:before="100"/>
              <w:rPr>
                <w:color w:val="000000"/>
                <w:lang w:val="pl-PL"/>
              </w:rPr>
            </w:pPr>
          </w:p>
        </w:tc>
      </w:tr>
    </w:tbl>
    <w:p w14:paraId="1F263CEE" w14:textId="77777777" w:rsidR="00A77B3E" w:rsidRPr="00DC2DE6" w:rsidRDefault="00A77B3E">
      <w:pPr>
        <w:spacing w:before="100"/>
        <w:rPr>
          <w:color w:val="000000"/>
          <w:lang w:val="pl-PL"/>
        </w:rPr>
      </w:pPr>
    </w:p>
    <w:p w14:paraId="18FC333B" w14:textId="77777777" w:rsidR="00A77B3E" w:rsidRPr="00DC2DE6" w:rsidRDefault="009F4183">
      <w:pPr>
        <w:pStyle w:val="Nagwek5"/>
        <w:spacing w:before="100" w:after="0"/>
        <w:rPr>
          <w:b w:val="0"/>
          <w:i w:val="0"/>
          <w:color w:val="000000"/>
          <w:sz w:val="24"/>
          <w:lang w:val="pl-PL"/>
        </w:rPr>
      </w:pPr>
      <w:bookmarkStart w:id="49" w:name="_Toc215823644"/>
      <w:r w:rsidRPr="00DC2DE6">
        <w:rPr>
          <w:b w:val="0"/>
          <w:i w:val="0"/>
          <w:color w:val="000000"/>
          <w:sz w:val="24"/>
          <w:lang w:val="pl-PL"/>
        </w:rPr>
        <w:t>Planowane wykorzystanie instrumentów finansowych – art. 22 ust. 3 lit. d) pkt (vii) rozporządzenia w sprawie wspólnych przepisów</w:t>
      </w:r>
      <w:bookmarkEnd w:id="49"/>
    </w:p>
    <w:p w14:paraId="1E461DD3"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39996CFE" w14:textId="77777777" w:rsidTr="00DC2DE6">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F2F4C2" w14:textId="77777777" w:rsidR="00A77B3E" w:rsidRPr="00DC2DE6" w:rsidRDefault="00A77B3E">
            <w:pPr>
              <w:spacing w:before="100"/>
              <w:rPr>
                <w:color w:val="000000"/>
                <w:sz w:val="0"/>
                <w:lang w:val="pl-PL"/>
              </w:rPr>
            </w:pPr>
          </w:p>
          <w:p w14:paraId="3DA4666E" w14:textId="77777777" w:rsidR="00A77B3E" w:rsidRPr="00DC2DE6" w:rsidRDefault="009F4183">
            <w:pPr>
              <w:spacing w:before="100"/>
              <w:rPr>
                <w:color w:val="000000"/>
                <w:lang w:val="pl-PL"/>
              </w:rPr>
            </w:pPr>
            <w:r w:rsidRPr="00DC2DE6">
              <w:rPr>
                <w:color w:val="000000"/>
                <w:lang w:val="pl-PL"/>
              </w:rPr>
              <w:t xml:space="preserve">Inwestycje MŚP (w tym niespecjalistyczne rozwiązania cyfrowe) objęte będą instrumentami finansowymi, w tym instrumentem łączonym z dotacją w ramach jednej operacji (np. pożyczka z umorzeniem części kapitału). </w:t>
            </w:r>
          </w:p>
          <w:p w14:paraId="66FA6D64" w14:textId="77777777" w:rsidR="00A77B3E" w:rsidRPr="00DC2DE6" w:rsidRDefault="009F4183">
            <w:pPr>
              <w:spacing w:before="100"/>
              <w:rPr>
                <w:color w:val="000000"/>
                <w:lang w:val="pl-PL"/>
              </w:rPr>
            </w:pPr>
            <w:r w:rsidRPr="00DC2DE6">
              <w:rPr>
                <w:color w:val="000000"/>
                <w:lang w:val="pl-PL"/>
              </w:rPr>
              <w:t xml:space="preserve">Wsparciem dotacyjnym objęte zostaną inwestycje MŚP na obszarze SSW (z wyłączeniem obszarów przejściowych), która z uwagi na liczne deficyty (wyznaczone w oparciu o mierniki w obszarach problemowych - dostępność do usług publicznych, demografia, infrastruktura techniczna, problemy miejscowości popegeerowskich, potencjał gospodarczy, ubóstwo)  nie stanowi atrakcyjnego miejsca do inwestowania i wymaga zastosowania innego katalogu zachęt dla MŚP oraz inwestycje wdrażające wyspecjalizowane rozwiązania cyfrowe. Przyjęty model pozwoli zbudować system wyboru i oceny projektów tak, by dofinansowaniem obejmować projekty realizujące w jak największym stopniu cele polityki gospodarczej regionu. </w:t>
            </w:r>
          </w:p>
          <w:p w14:paraId="30438798" w14:textId="77777777" w:rsidR="00A77B3E" w:rsidRPr="00DC2DE6" w:rsidRDefault="009F4183">
            <w:pPr>
              <w:spacing w:before="100"/>
              <w:rPr>
                <w:color w:val="000000"/>
                <w:lang w:val="pl-PL"/>
              </w:rPr>
            </w:pPr>
            <w:r w:rsidRPr="00DC2DE6">
              <w:rPr>
                <w:color w:val="000000"/>
                <w:lang w:val="pl-PL"/>
              </w:rPr>
              <w:t xml:space="preserve">Projekty z zakresu promocji eksportu, wsparcia przedsiębiorczości będą realizowane przez Samorząd Województwa i IOB i jako realizacja zadań publicznych nie będą miały dochodowego charakteru, będą wiec finansowane dotacyjnie. </w:t>
            </w:r>
          </w:p>
          <w:p w14:paraId="29B5AC22" w14:textId="77777777" w:rsidR="00A77B3E" w:rsidRPr="00DC2DE6" w:rsidRDefault="00A77B3E">
            <w:pPr>
              <w:spacing w:before="100"/>
              <w:rPr>
                <w:color w:val="000000"/>
                <w:lang w:val="pl-PL"/>
              </w:rPr>
            </w:pPr>
          </w:p>
        </w:tc>
      </w:tr>
    </w:tbl>
    <w:p w14:paraId="4DF7218B" w14:textId="77777777" w:rsidR="00A77B3E" w:rsidRPr="00DC2DE6" w:rsidRDefault="00A77B3E">
      <w:pPr>
        <w:spacing w:before="100"/>
        <w:rPr>
          <w:color w:val="000000"/>
          <w:lang w:val="pl-PL"/>
        </w:rPr>
      </w:pPr>
    </w:p>
    <w:p w14:paraId="1CCEA019" w14:textId="77777777" w:rsidR="00A77B3E" w:rsidRPr="00DC2DE6" w:rsidRDefault="009F4183">
      <w:pPr>
        <w:pStyle w:val="Nagwek4"/>
        <w:spacing w:before="100" w:after="0"/>
        <w:rPr>
          <w:b w:val="0"/>
          <w:color w:val="000000"/>
          <w:sz w:val="24"/>
          <w:lang w:val="pl-PL"/>
        </w:rPr>
      </w:pPr>
      <w:bookmarkStart w:id="50" w:name="_Toc215823645"/>
      <w:r w:rsidRPr="00DC2DE6">
        <w:rPr>
          <w:b w:val="0"/>
          <w:color w:val="000000"/>
          <w:sz w:val="24"/>
          <w:lang w:val="pl-PL"/>
        </w:rPr>
        <w:t>2.1.1.1.2. Wskaźniki</w:t>
      </w:r>
      <w:bookmarkEnd w:id="50"/>
    </w:p>
    <w:p w14:paraId="3DE0A750" w14:textId="77777777" w:rsidR="00A77B3E" w:rsidRPr="00DC2DE6" w:rsidRDefault="00A77B3E">
      <w:pPr>
        <w:spacing w:before="100"/>
        <w:rPr>
          <w:color w:val="000000"/>
          <w:sz w:val="0"/>
          <w:lang w:val="pl-PL"/>
        </w:rPr>
      </w:pPr>
    </w:p>
    <w:p w14:paraId="6E7F85CC" w14:textId="77777777" w:rsidR="00A77B3E" w:rsidRPr="00DC2DE6" w:rsidRDefault="009F4183">
      <w:pPr>
        <w:spacing w:before="100"/>
        <w:rPr>
          <w:color w:val="000000"/>
          <w:sz w:val="0"/>
          <w:lang w:val="pl-PL"/>
        </w:rPr>
      </w:pPr>
      <w:r w:rsidRPr="00DC2DE6">
        <w:rPr>
          <w:color w:val="000000"/>
          <w:lang w:val="pl-PL"/>
        </w:rPr>
        <w:t>Podstawa prawna: art. 22 ust. 3 lit. d) pkt (ii) rozporządzenia w sprawie wspólnych przepisów oraz art. 8 rozporządzenia w sprawie EFRR i Funduszu Spójności</w:t>
      </w:r>
    </w:p>
    <w:p w14:paraId="2D3CC5DE" w14:textId="77777777" w:rsidR="00A77B3E" w:rsidRDefault="009F4183">
      <w:pPr>
        <w:pStyle w:val="Nagwek5"/>
        <w:spacing w:before="100" w:after="0"/>
        <w:rPr>
          <w:b w:val="0"/>
          <w:i w:val="0"/>
          <w:color w:val="000000"/>
          <w:sz w:val="24"/>
        </w:rPr>
      </w:pPr>
      <w:bookmarkStart w:id="51" w:name="_Toc215823646"/>
      <w:r>
        <w:rPr>
          <w:b w:val="0"/>
          <w:i w:val="0"/>
          <w:color w:val="000000"/>
          <w:sz w:val="24"/>
        </w:rPr>
        <w:t>Tabela 2: Wskaźniki produktu</w:t>
      </w:r>
      <w:bookmarkEnd w:id="51"/>
    </w:p>
    <w:p w14:paraId="0F7F98B6"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75"/>
        <w:gridCol w:w="798"/>
        <w:gridCol w:w="1846"/>
        <w:gridCol w:w="1553"/>
        <w:gridCol w:w="4405"/>
        <w:gridCol w:w="1476"/>
        <w:gridCol w:w="1427"/>
        <w:gridCol w:w="1472"/>
      </w:tblGrid>
      <w:tr w:rsidR="002B2962" w14:paraId="343A7D26" w14:textId="77777777" w:rsidTr="00DC2DE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D124766"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149E042"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A2D1366"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E4E1E93"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5F7C440"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D306C5F"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5BA36EE"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DA07B4"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66438D" w14:textId="77777777" w:rsidR="00A77B3E" w:rsidRDefault="009F4183">
            <w:pPr>
              <w:spacing w:before="100"/>
              <w:jc w:val="center"/>
              <w:rPr>
                <w:color w:val="000000"/>
                <w:sz w:val="20"/>
              </w:rPr>
            </w:pPr>
            <w:r>
              <w:rPr>
                <w:color w:val="000000"/>
                <w:sz w:val="20"/>
              </w:rPr>
              <w:t>Cel końcowy (2029)</w:t>
            </w:r>
          </w:p>
        </w:tc>
      </w:tr>
      <w:tr w:rsidR="002B2962" w14:paraId="28A17E41" w14:textId="77777777" w:rsidTr="00DC2DE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DFD746" w14:textId="77777777" w:rsidR="00A77B3E" w:rsidRDefault="009F4183">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526250" w14:textId="77777777" w:rsidR="00A77B3E" w:rsidRDefault="009F4183">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924E4A"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D21B56"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6FA3C3" w14:textId="77777777" w:rsidR="00A77B3E" w:rsidRDefault="009F4183">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EA2A83" w14:textId="77777777" w:rsidR="00A77B3E" w:rsidRPr="00DC2DE6" w:rsidRDefault="009F4183">
            <w:pPr>
              <w:spacing w:before="100"/>
              <w:rPr>
                <w:color w:val="000000"/>
                <w:sz w:val="20"/>
                <w:lang w:val="pl-PL"/>
              </w:rPr>
            </w:pPr>
            <w:r w:rsidRPr="00DC2DE6">
              <w:rPr>
                <w:color w:val="000000"/>
                <w:sz w:val="20"/>
                <w:lang w:val="pl-PL"/>
              </w:rPr>
              <w:t>Przedsiębiorstwa objęte wsparciem (w tym: mikro, małe, średnie, duże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6D9FAF" w14:textId="77777777" w:rsidR="00A77B3E" w:rsidRDefault="009F4183">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93C9FA" w14:textId="77777777" w:rsidR="00A77B3E" w:rsidRDefault="009F4183">
            <w:pPr>
              <w:spacing w:before="100"/>
              <w:jc w:val="right"/>
              <w:rPr>
                <w:color w:val="000000"/>
                <w:sz w:val="20"/>
              </w:rPr>
            </w:pPr>
            <w:r>
              <w:rPr>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B847A6" w14:textId="77777777" w:rsidR="00A77B3E" w:rsidRDefault="009F4183">
            <w:pPr>
              <w:spacing w:before="100"/>
              <w:jc w:val="right"/>
              <w:rPr>
                <w:color w:val="000000"/>
                <w:sz w:val="20"/>
              </w:rPr>
            </w:pPr>
            <w:r>
              <w:rPr>
                <w:color w:val="000000"/>
                <w:sz w:val="20"/>
              </w:rPr>
              <w:t>744,00</w:t>
            </w:r>
          </w:p>
        </w:tc>
      </w:tr>
      <w:tr w:rsidR="002B2962" w14:paraId="461559A6" w14:textId="77777777" w:rsidTr="00DC2DE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753A03" w14:textId="77777777" w:rsidR="00A77B3E" w:rsidRDefault="009F4183">
            <w:pPr>
              <w:spacing w:before="100"/>
              <w:rPr>
                <w:color w:val="000000"/>
                <w:sz w:val="20"/>
              </w:rPr>
            </w:pPr>
            <w:r>
              <w:rPr>
                <w:color w:val="000000"/>
                <w:sz w:val="20"/>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3F59FB" w14:textId="77777777" w:rsidR="00A77B3E" w:rsidRDefault="009F4183">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6BEAAC"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167EF6"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1158DD" w14:textId="77777777" w:rsidR="00A77B3E" w:rsidRDefault="009F4183">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8B0AA6" w14:textId="77777777" w:rsidR="00A77B3E" w:rsidRPr="00DC2DE6" w:rsidRDefault="009F4183">
            <w:pPr>
              <w:spacing w:before="100"/>
              <w:rPr>
                <w:color w:val="000000"/>
                <w:sz w:val="20"/>
                <w:lang w:val="pl-PL"/>
              </w:rPr>
            </w:pPr>
            <w:r w:rsidRPr="00DC2DE6">
              <w:rPr>
                <w:color w:val="000000"/>
                <w:sz w:val="20"/>
                <w:lang w:val="pl-PL"/>
              </w:rPr>
              <w:t>Przedsiębiorstwa objęte wsparciem w formie dotacji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245F98" w14:textId="77777777" w:rsidR="00A77B3E" w:rsidRDefault="009F4183">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74032A"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AA3DE5" w14:textId="1A3FB589" w:rsidR="00A77B3E" w:rsidRDefault="006F61DA">
            <w:pPr>
              <w:spacing w:before="100"/>
              <w:jc w:val="right"/>
              <w:rPr>
                <w:color w:val="000000"/>
                <w:sz w:val="20"/>
              </w:rPr>
            </w:pPr>
            <w:r>
              <w:rPr>
                <w:color w:val="000000"/>
                <w:sz w:val="20"/>
              </w:rPr>
              <w:t>60,00</w:t>
            </w:r>
          </w:p>
        </w:tc>
      </w:tr>
      <w:tr w:rsidR="002B2962" w14:paraId="72045D47" w14:textId="77777777" w:rsidTr="00DC2DE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1D1EE1" w14:textId="77777777" w:rsidR="00A77B3E" w:rsidRDefault="009F4183">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3674F4" w14:textId="77777777" w:rsidR="00A77B3E" w:rsidRDefault="009F4183">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319EF6"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AC39E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363A8B" w14:textId="77777777" w:rsidR="00A77B3E" w:rsidRDefault="009F4183">
            <w:pPr>
              <w:spacing w:before="100"/>
              <w:rPr>
                <w:color w:val="000000"/>
                <w:sz w:val="20"/>
              </w:rPr>
            </w:pPr>
            <w:r>
              <w:rPr>
                <w:color w:val="000000"/>
                <w:sz w:val="20"/>
              </w:rPr>
              <w:t>RCO03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70C85A" w14:textId="77777777" w:rsidR="00A77B3E" w:rsidRPr="00DC2DE6" w:rsidRDefault="009F4183">
            <w:pPr>
              <w:spacing w:before="100"/>
              <w:rPr>
                <w:color w:val="000000"/>
                <w:sz w:val="20"/>
                <w:lang w:val="pl-PL"/>
              </w:rPr>
            </w:pPr>
            <w:r w:rsidRPr="00DC2DE6">
              <w:rPr>
                <w:color w:val="000000"/>
                <w:sz w:val="20"/>
                <w:lang w:val="pl-PL"/>
              </w:rPr>
              <w:t>Przedsiębiorstwa objęte wsparciem z instrumentów finansowych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C30713" w14:textId="77777777" w:rsidR="00A77B3E" w:rsidRDefault="009F4183">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F350C6"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6E92DA" w14:textId="77777777" w:rsidR="00A77B3E" w:rsidRDefault="009F4183">
            <w:pPr>
              <w:spacing w:before="100"/>
              <w:jc w:val="right"/>
              <w:rPr>
                <w:color w:val="000000"/>
                <w:sz w:val="20"/>
              </w:rPr>
            </w:pPr>
            <w:r>
              <w:rPr>
                <w:color w:val="000000"/>
                <w:sz w:val="20"/>
              </w:rPr>
              <w:t>481,00</w:t>
            </w:r>
          </w:p>
        </w:tc>
      </w:tr>
      <w:tr w:rsidR="002B2962" w14:paraId="129B6C7B" w14:textId="77777777" w:rsidTr="00DC2DE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7B73D1" w14:textId="77777777" w:rsidR="00A77B3E" w:rsidRDefault="009F4183">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16D8B1" w14:textId="77777777" w:rsidR="00A77B3E" w:rsidRDefault="009F4183">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83C7E1"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97EAD0"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1812DF" w14:textId="77777777" w:rsidR="00A77B3E" w:rsidRDefault="009F4183">
            <w:pPr>
              <w:spacing w:before="100"/>
              <w:rPr>
                <w:color w:val="000000"/>
                <w:sz w:val="20"/>
              </w:rPr>
            </w:pPr>
            <w:r>
              <w:rPr>
                <w:color w:val="000000"/>
                <w:sz w:val="20"/>
              </w:rPr>
              <w:t>RCO04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98984D" w14:textId="77777777" w:rsidR="00A77B3E" w:rsidRDefault="009F4183">
            <w:pPr>
              <w:spacing w:before="100"/>
              <w:rPr>
                <w:color w:val="000000"/>
                <w:sz w:val="20"/>
              </w:rPr>
            </w:pPr>
            <w:r>
              <w:rPr>
                <w:color w:val="000000"/>
                <w:sz w:val="20"/>
              </w:rPr>
              <w:t>Przedsiębiorstwa otrzymujące wsparcie niefinansowe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17B104" w14:textId="77777777" w:rsidR="00A77B3E" w:rsidRDefault="009F4183">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EEDEA4" w14:textId="77777777" w:rsidR="00A77B3E" w:rsidRDefault="009F4183">
            <w:pPr>
              <w:spacing w:before="100"/>
              <w:jc w:val="right"/>
              <w:rPr>
                <w:color w:val="000000"/>
                <w:sz w:val="20"/>
              </w:rPr>
            </w:pPr>
            <w:r>
              <w:rPr>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DFFA8B" w14:textId="77034939" w:rsidR="00A77B3E" w:rsidRDefault="009F4183">
            <w:pPr>
              <w:spacing w:before="100"/>
              <w:jc w:val="right"/>
              <w:rPr>
                <w:color w:val="000000"/>
                <w:sz w:val="20"/>
              </w:rPr>
            </w:pPr>
            <w:r>
              <w:rPr>
                <w:color w:val="000000"/>
                <w:sz w:val="20"/>
              </w:rPr>
              <w:t>195,00</w:t>
            </w:r>
          </w:p>
        </w:tc>
      </w:tr>
      <w:tr w:rsidR="002B2962" w14:paraId="32256D7C" w14:textId="77777777" w:rsidTr="00DC2DE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9D772F" w14:textId="77777777" w:rsidR="00A77B3E" w:rsidRDefault="009F4183">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F23160" w14:textId="77777777" w:rsidR="00A77B3E" w:rsidRDefault="009F4183">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5CE78D"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2BBE20"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29AA6A" w14:textId="77777777" w:rsidR="00A77B3E" w:rsidRDefault="009F4183">
            <w:pPr>
              <w:spacing w:before="100"/>
              <w:rPr>
                <w:color w:val="000000"/>
                <w:sz w:val="20"/>
              </w:rPr>
            </w:pPr>
            <w:r>
              <w:rPr>
                <w:color w:val="000000"/>
                <w:sz w:val="20"/>
              </w:rPr>
              <w:t>RCO05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7B87B7" w14:textId="77777777" w:rsidR="00A77B3E" w:rsidRDefault="009F4183">
            <w:pPr>
              <w:spacing w:before="100"/>
              <w:rPr>
                <w:color w:val="000000"/>
                <w:sz w:val="20"/>
              </w:rPr>
            </w:pPr>
            <w:r>
              <w:rPr>
                <w:color w:val="000000"/>
                <w:sz w:val="20"/>
              </w:rPr>
              <w:t>Nowe przedsiębiorstwa objęte wsparciem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123DD7" w14:textId="77777777" w:rsidR="00A77B3E" w:rsidRDefault="009F4183">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DB2A16"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EA64AF" w14:textId="77777777" w:rsidR="00A77B3E" w:rsidRDefault="009F4183">
            <w:pPr>
              <w:spacing w:before="100"/>
              <w:jc w:val="right"/>
              <w:rPr>
                <w:color w:val="000000"/>
                <w:sz w:val="20"/>
              </w:rPr>
            </w:pPr>
            <w:r>
              <w:rPr>
                <w:color w:val="000000"/>
                <w:sz w:val="20"/>
              </w:rPr>
              <w:t>35,00</w:t>
            </w:r>
          </w:p>
        </w:tc>
      </w:tr>
    </w:tbl>
    <w:p w14:paraId="60E5F4B4" w14:textId="77777777" w:rsidR="00A77B3E" w:rsidRDefault="00A77B3E">
      <w:pPr>
        <w:spacing w:before="100"/>
        <w:rPr>
          <w:color w:val="000000"/>
          <w:sz w:val="20"/>
        </w:rPr>
      </w:pPr>
    </w:p>
    <w:p w14:paraId="70E9823E" w14:textId="77777777" w:rsidR="00A77B3E" w:rsidRPr="00DC2DE6" w:rsidRDefault="009F4183">
      <w:pPr>
        <w:spacing w:before="100"/>
        <w:rPr>
          <w:color w:val="000000"/>
          <w:sz w:val="0"/>
          <w:lang w:val="pl-PL"/>
        </w:rPr>
      </w:pPr>
      <w:r w:rsidRPr="00DC2DE6">
        <w:rPr>
          <w:color w:val="000000"/>
          <w:lang w:val="pl-PL"/>
        </w:rPr>
        <w:t>Podstawa prawna: art. 22 ust. 3 lit. d) ppkt (ii) rozporządzenia w sprawie wspólnych przepisów</w:t>
      </w:r>
    </w:p>
    <w:p w14:paraId="49367118" w14:textId="77777777" w:rsidR="00A77B3E" w:rsidRDefault="009F4183">
      <w:pPr>
        <w:pStyle w:val="Nagwek5"/>
        <w:spacing w:before="100" w:after="0"/>
        <w:rPr>
          <w:b w:val="0"/>
          <w:i w:val="0"/>
          <w:color w:val="000000"/>
          <w:sz w:val="24"/>
        </w:rPr>
      </w:pPr>
      <w:bookmarkStart w:id="52" w:name="_Toc215823647"/>
      <w:r>
        <w:rPr>
          <w:b w:val="0"/>
          <w:i w:val="0"/>
          <w:color w:val="000000"/>
          <w:sz w:val="24"/>
        </w:rPr>
        <w:t>Tabela 3: Wskaźniki rezultatu</w:t>
      </w:r>
      <w:bookmarkEnd w:id="52"/>
    </w:p>
    <w:p w14:paraId="489D8733"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24"/>
        <w:gridCol w:w="798"/>
        <w:gridCol w:w="1245"/>
        <w:gridCol w:w="1432"/>
        <w:gridCol w:w="2845"/>
        <w:gridCol w:w="1476"/>
        <w:gridCol w:w="1539"/>
        <w:gridCol w:w="1114"/>
        <w:gridCol w:w="1051"/>
        <w:gridCol w:w="974"/>
        <w:gridCol w:w="654"/>
      </w:tblGrid>
      <w:tr w:rsidR="00452EFE" w14:paraId="28742ED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58956E"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7697801"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42D6613"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B1CB16"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BC8B8ED"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6B1CD5"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3E152E"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BF8503" w14:textId="77777777" w:rsidR="00A77B3E" w:rsidRPr="00DC2DE6" w:rsidRDefault="009F4183">
            <w:pPr>
              <w:spacing w:before="100"/>
              <w:jc w:val="center"/>
              <w:rPr>
                <w:color w:val="000000"/>
                <w:sz w:val="20"/>
                <w:lang w:val="pl-PL"/>
              </w:rPr>
            </w:pPr>
            <w:r w:rsidRPr="00DC2DE6">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45EB54E"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05E5CC8"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F1A50C6"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F99C054" w14:textId="77777777" w:rsidR="00A77B3E" w:rsidRDefault="009F4183">
            <w:pPr>
              <w:spacing w:before="100"/>
              <w:jc w:val="center"/>
              <w:rPr>
                <w:color w:val="000000"/>
                <w:sz w:val="20"/>
              </w:rPr>
            </w:pPr>
            <w:r>
              <w:rPr>
                <w:color w:val="000000"/>
                <w:sz w:val="20"/>
              </w:rPr>
              <w:t>Uwagi</w:t>
            </w:r>
          </w:p>
        </w:tc>
      </w:tr>
      <w:tr w:rsidR="00452EFE" w14:paraId="45360D6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366752" w14:textId="77777777" w:rsidR="00A77B3E" w:rsidRDefault="009F4183">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266D83" w14:textId="77777777" w:rsidR="00A77B3E" w:rsidRDefault="009F4183">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440153"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F3929D"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4C531E" w14:textId="77777777" w:rsidR="00A77B3E" w:rsidRDefault="009F4183">
            <w:pPr>
              <w:spacing w:before="100"/>
              <w:rPr>
                <w:color w:val="000000"/>
                <w:sz w:val="20"/>
              </w:rPr>
            </w:pPr>
            <w:r>
              <w:rPr>
                <w:color w:val="000000"/>
                <w:sz w:val="20"/>
              </w:rPr>
              <w:t>RCR01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1DAE0C" w14:textId="77777777" w:rsidR="00A77B3E" w:rsidRPr="00DC2DE6" w:rsidRDefault="009F4183">
            <w:pPr>
              <w:spacing w:before="100"/>
              <w:rPr>
                <w:color w:val="000000"/>
                <w:sz w:val="20"/>
                <w:lang w:val="pl-PL"/>
              </w:rPr>
            </w:pPr>
            <w:r w:rsidRPr="00DC2DE6">
              <w:rPr>
                <w:color w:val="000000"/>
                <w:sz w:val="20"/>
                <w:lang w:val="pl-PL"/>
              </w:rPr>
              <w:t>Miejsca pracy utworzone we wspieranych podmiotach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AAB77B" w14:textId="77777777" w:rsidR="00A77B3E" w:rsidRDefault="009F4183">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4DE191"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D3697E"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82DD3D" w14:textId="19241307" w:rsidR="00A77B3E" w:rsidRDefault="006F61DA">
            <w:pPr>
              <w:spacing w:before="100"/>
              <w:jc w:val="right"/>
              <w:rPr>
                <w:color w:val="000000"/>
                <w:sz w:val="20"/>
              </w:rPr>
            </w:pPr>
            <w:r>
              <w:rPr>
                <w:color w:val="000000"/>
                <w:sz w:val="20"/>
              </w:rPr>
              <w:t>96,00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6E5E86"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2D3424" w14:textId="77777777" w:rsidR="00A77B3E" w:rsidRDefault="00A77B3E">
            <w:pPr>
              <w:spacing w:before="100"/>
              <w:rPr>
                <w:color w:val="000000"/>
                <w:sz w:val="20"/>
              </w:rPr>
            </w:pPr>
          </w:p>
        </w:tc>
      </w:tr>
      <w:tr w:rsidR="00452EFE" w14:paraId="3340C69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AD6829" w14:textId="77777777" w:rsidR="00A77B3E" w:rsidRDefault="009F4183">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81BFC4" w14:textId="77777777" w:rsidR="00A77B3E" w:rsidRDefault="009F4183">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A69800"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21EAA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33DA6A" w14:textId="77777777" w:rsidR="00A77B3E" w:rsidRDefault="009F4183">
            <w:pPr>
              <w:spacing w:before="100"/>
              <w:rPr>
                <w:color w:val="000000"/>
                <w:sz w:val="20"/>
              </w:rPr>
            </w:pPr>
            <w:r>
              <w:rPr>
                <w:color w:val="000000"/>
                <w:sz w:val="20"/>
              </w:rPr>
              <w:t>RCR02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4EF4DD" w14:textId="77777777" w:rsidR="00A77B3E" w:rsidRPr="00DC2DE6" w:rsidRDefault="009F4183">
            <w:pPr>
              <w:spacing w:before="100"/>
              <w:rPr>
                <w:color w:val="000000"/>
                <w:sz w:val="20"/>
                <w:lang w:val="pl-PL"/>
              </w:rPr>
            </w:pPr>
            <w:r w:rsidRPr="00DC2DE6">
              <w:rPr>
                <w:color w:val="000000"/>
                <w:sz w:val="20"/>
                <w:lang w:val="pl-PL"/>
              </w:rPr>
              <w:t>Inwestycje prywatne uzupełniające wsparcie publiczne (w tym: dotacje, instrumenty 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14B2E7" w14:textId="77777777" w:rsidR="00A77B3E" w:rsidRDefault="009F4183">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2021FB"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C480C3"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8C85F0" w14:textId="17FAA73F" w:rsidR="00A77B3E" w:rsidRDefault="007539E3">
            <w:pPr>
              <w:spacing w:before="100"/>
              <w:jc w:val="right"/>
              <w:rPr>
                <w:color w:val="000000"/>
                <w:sz w:val="20"/>
              </w:rPr>
            </w:pPr>
            <w:r>
              <w:rPr>
                <w:color w:val="000000"/>
                <w:sz w:val="20"/>
              </w:rPr>
              <w:t>4</w:t>
            </w:r>
            <w:r w:rsidR="009103E0">
              <w:rPr>
                <w:color w:val="000000"/>
                <w:sz w:val="20"/>
              </w:rPr>
              <w:t xml:space="preserve">0 </w:t>
            </w:r>
            <w:r>
              <w:rPr>
                <w:color w:val="000000"/>
                <w:sz w:val="20"/>
              </w:rPr>
              <w:t>880</w:t>
            </w:r>
            <w:r w:rsidR="009103E0">
              <w:rPr>
                <w:color w:val="000000"/>
                <w:sz w:val="20"/>
              </w:rPr>
              <w:t xml:space="preserve"> 000</w:t>
            </w:r>
            <w:r>
              <w:rPr>
                <w:color w:val="000000"/>
                <w:sz w:val="20"/>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FB44DD"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8DDC14" w14:textId="77777777" w:rsidR="00A77B3E" w:rsidRDefault="00A77B3E">
            <w:pPr>
              <w:spacing w:before="100"/>
              <w:rPr>
                <w:color w:val="000000"/>
                <w:sz w:val="20"/>
              </w:rPr>
            </w:pPr>
          </w:p>
        </w:tc>
      </w:tr>
      <w:tr w:rsidR="00452EFE" w14:paraId="267E384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0FEBE5" w14:textId="77777777" w:rsidR="00A77B3E" w:rsidRDefault="009F4183">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D983E4" w14:textId="77777777" w:rsidR="00A77B3E" w:rsidRDefault="009F4183">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A5712E"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F3EA1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697D34" w14:textId="77777777" w:rsidR="00A77B3E" w:rsidRDefault="009F4183">
            <w:pPr>
              <w:spacing w:before="100"/>
              <w:rPr>
                <w:color w:val="000000"/>
                <w:sz w:val="20"/>
              </w:rPr>
            </w:pPr>
            <w:r>
              <w:rPr>
                <w:color w:val="000000"/>
                <w:sz w:val="20"/>
              </w:rPr>
              <w:t>RCR03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F51AD7" w14:textId="77777777" w:rsidR="00A77B3E" w:rsidRPr="00DC2DE6" w:rsidRDefault="009F4183">
            <w:pPr>
              <w:spacing w:before="100"/>
              <w:rPr>
                <w:color w:val="000000"/>
                <w:sz w:val="20"/>
                <w:lang w:val="pl-PL"/>
              </w:rPr>
            </w:pPr>
            <w:r w:rsidRPr="00DC2DE6">
              <w:rPr>
                <w:color w:val="000000"/>
                <w:sz w:val="20"/>
                <w:lang w:val="pl-PL"/>
              </w:rPr>
              <w:t>Małe i średnie przedsiębiorstwa (MŚP) wprowadzające innowacje produktowe lub procesowe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1399F9" w14:textId="77777777" w:rsidR="00A77B3E" w:rsidRDefault="009F4183">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06C691"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FC6BBC"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BDFAF2" w14:textId="05EEDC1B" w:rsidR="00A77B3E" w:rsidRDefault="006F61DA">
            <w:pPr>
              <w:spacing w:before="100"/>
              <w:jc w:val="right"/>
              <w:rPr>
                <w:color w:val="000000"/>
                <w:sz w:val="20"/>
              </w:rPr>
            </w:pPr>
            <w:r>
              <w:rPr>
                <w:color w:val="000000"/>
                <w:sz w:val="20"/>
              </w:rPr>
              <w:t>188,00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50BBC1"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3FAA89" w14:textId="77777777" w:rsidR="00A77B3E" w:rsidRDefault="00A77B3E">
            <w:pPr>
              <w:spacing w:before="100"/>
              <w:rPr>
                <w:color w:val="000000"/>
                <w:sz w:val="20"/>
              </w:rPr>
            </w:pPr>
          </w:p>
        </w:tc>
      </w:tr>
    </w:tbl>
    <w:p w14:paraId="534245B9" w14:textId="77777777" w:rsidR="00A77B3E" w:rsidRDefault="00A77B3E">
      <w:pPr>
        <w:spacing w:before="100"/>
        <w:rPr>
          <w:color w:val="000000"/>
          <w:sz w:val="20"/>
        </w:rPr>
      </w:pPr>
    </w:p>
    <w:p w14:paraId="3079B80E" w14:textId="77777777" w:rsidR="00A77B3E" w:rsidRPr="00DC2DE6" w:rsidRDefault="009F4183">
      <w:pPr>
        <w:pStyle w:val="Nagwek4"/>
        <w:spacing w:before="100" w:after="0"/>
        <w:rPr>
          <w:b w:val="0"/>
          <w:color w:val="000000"/>
          <w:sz w:val="24"/>
          <w:lang w:val="pl-PL"/>
        </w:rPr>
      </w:pPr>
      <w:bookmarkStart w:id="53" w:name="_Toc215823648"/>
      <w:r w:rsidRPr="00DC2DE6">
        <w:rPr>
          <w:b w:val="0"/>
          <w:color w:val="000000"/>
          <w:sz w:val="24"/>
          <w:lang w:val="pl-PL"/>
        </w:rPr>
        <w:t>2.1.1.1.3. Indykatywny podział zaprogramowanych zasobów (UE) według rodzaju interwencji</w:t>
      </w:r>
      <w:bookmarkEnd w:id="53"/>
    </w:p>
    <w:p w14:paraId="4896AF80" w14:textId="77777777" w:rsidR="00A77B3E" w:rsidRPr="00DC2DE6" w:rsidRDefault="00A77B3E">
      <w:pPr>
        <w:spacing w:before="100"/>
        <w:rPr>
          <w:color w:val="000000"/>
          <w:sz w:val="0"/>
          <w:lang w:val="pl-PL"/>
        </w:rPr>
      </w:pPr>
    </w:p>
    <w:p w14:paraId="57D7A71A" w14:textId="77777777" w:rsidR="00A77B3E" w:rsidRPr="00DC2DE6" w:rsidRDefault="009F4183">
      <w:pPr>
        <w:spacing w:before="100"/>
        <w:rPr>
          <w:color w:val="000000"/>
          <w:sz w:val="0"/>
          <w:lang w:val="pl-PL"/>
        </w:rPr>
      </w:pPr>
      <w:r w:rsidRPr="00DC2DE6">
        <w:rPr>
          <w:color w:val="000000"/>
          <w:lang w:val="pl-PL"/>
        </w:rPr>
        <w:t>Podstawa prawna: art. 22 ust. 3 lit. d) pkt (viii) rozporządzenia w sprawie wspólnych przepisów</w:t>
      </w:r>
    </w:p>
    <w:p w14:paraId="073275FA" w14:textId="77777777" w:rsidR="00A77B3E" w:rsidRDefault="009F4183">
      <w:pPr>
        <w:pStyle w:val="Nagwek5"/>
        <w:spacing w:before="100" w:after="0"/>
        <w:rPr>
          <w:b w:val="0"/>
          <w:i w:val="0"/>
          <w:color w:val="000000"/>
          <w:sz w:val="24"/>
        </w:rPr>
      </w:pPr>
      <w:bookmarkStart w:id="54" w:name="_Toc215823649"/>
      <w:r>
        <w:rPr>
          <w:b w:val="0"/>
          <w:i w:val="0"/>
          <w:color w:val="000000"/>
          <w:sz w:val="24"/>
        </w:rPr>
        <w:t>Tabela 4: Wymiar 1 – zakres interwencji</w:t>
      </w:r>
      <w:bookmarkEnd w:id="54"/>
    </w:p>
    <w:p w14:paraId="35E4B004"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09"/>
        <w:gridCol w:w="798"/>
        <w:gridCol w:w="1582"/>
        <w:gridCol w:w="9317"/>
        <w:gridCol w:w="1346"/>
      </w:tblGrid>
      <w:tr w:rsidR="002B2962" w14:paraId="216D1CAB"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1416C23"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5DE36A8"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8E3B0DD"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204BBFD"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AACD178"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2ECCC7A" w14:textId="77777777" w:rsidR="00A77B3E" w:rsidRDefault="009F4183">
            <w:pPr>
              <w:spacing w:before="100"/>
              <w:jc w:val="center"/>
              <w:rPr>
                <w:color w:val="000000"/>
                <w:sz w:val="20"/>
              </w:rPr>
            </w:pPr>
            <w:r>
              <w:rPr>
                <w:color w:val="000000"/>
                <w:sz w:val="20"/>
              </w:rPr>
              <w:t>Kwota (w EUR)</w:t>
            </w:r>
          </w:p>
        </w:tc>
      </w:tr>
      <w:tr w:rsidR="002B2962" w14:paraId="707A8BBF"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1F1965F" w14:textId="77777777" w:rsidR="00A77B3E" w:rsidRDefault="009F4183">
            <w:pPr>
              <w:spacing w:before="100"/>
              <w:rPr>
                <w:color w:val="000000"/>
                <w:sz w:val="20"/>
              </w:rPr>
            </w:pPr>
            <w:r>
              <w:rPr>
                <w:color w:val="000000"/>
                <w:sz w:val="20"/>
              </w:rPr>
              <w:lastRenderedPageBreak/>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22BAF0" w14:textId="77777777" w:rsidR="00A77B3E" w:rsidRDefault="009F4183">
            <w:pPr>
              <w:spacing w:before="100"/>
              <w:rPr>
                <w:color w:val="000000"/>
                <w:sz w:val="20"/>
              </w:rPr>
            </w:pPr>
            <w:r>
              <w:rPr>
                <w:color w:val="000000"/>
                <w:sz w:val="20"/>
              </w:rPr>
              <w:t>RSO1.3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6A6FEA"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543EF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009D91" w14:textId="77777777" w:rsidR="00A77B3E" w:rsidRPr="00DC2DE6" w:rsidRDefault="009F4183">
            <w:pPr>
              <w:spacing w:before="100"/>
              <w:rPr>
                <w:color w:val="000000"/>
                <w:sz w:val="20"/>
                <w:lang w:val="pl-PL"/>
              </w:rPr>
            </w:pPr>
            <w:r w:rsidRPr="00DC2DE6">
              <w:rPr>
                <w:color w:val="000000"/>
                <w:sz w:val="20"/>
                <w:lang w:val="pl-PL"/>
              </w:rPr>
              <w:t>013. Cyfryzacja MŚP (w tym handel elektroniczny, e-biznes i sieciowe procesy biznesowe, ośrodki innowacji cyfrowych, żywe laboratoria, przedsiębiorcy internetowi i przedsiębiorstwa ICT typu start-up, usługi B2B)</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A985B0" w14:textId="377E9E79" w:rsidR="00A77B3E" w:rsidRDefault="4C4088E4" w:rsidP="1ADDAEA5">
            <w:pPr>
              <w:spacing w:before="100"/>
              <w:jc w:val="right"/>
              <w:rPr>
                <w:color w:val="000000"/>
                <w:sz w:val="20"/>
                <w:szCs w:val="20"/>
              </w:rPr>
            </w:pPr>
            <w:r w:rsidRPr="1ADDAEA5">
              <w:rPr>
                <w:color w:val="000000" w:themeColor="text1"/>
                <w:sz w:val="20"/>
                <w:szCs w:val="20"/>
              </w:rPr>
              <w:t>15</w:t>
            </w:r>
            <w:r w:rsidR="4FAA4C1C" w:rsidRPr="1ADDAEA5">
              <w:rPr>
                <w:color w:val="000000" w:themeColor="text1"/>
                <w:sz w:val="20"/>
                <w:szCs w:val="20"/>
              </w:rPr>
              <w:t> 000 000,00</w:t>
            </w:r>
          </w:p>
        </w:tc>
      </w:tr>
      <w:tr w:rsidR="002B2962" w14:paraId="3F8303A3"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502449"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58CCEC7" w14:textId="77777777" w:rsidR="00A77B3E" w:rsidRDefault="009F4183">
            <w:pPr>
              <w:spacing w:before="100"/>
              <w:rPr>
                <w:color w:val="000000"/>
                <w:sz w:val="20"/>
              </w:rPr>
            </w:pPr>
            <w:r>
              <w:rPr>
                <w:color w:val="000000"/>
                <w:sz w:val="20"/>
              </w:rPr>
              <w:t>RSO1.3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5E55BFF"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B0705D9"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78493A" w14:textId="77777777" w:rsidR="00A77B3E" w:rsidRPr="00DC2DE6" w:rsidRDefault="009F4183">
            <w:pPr>
              <w:spacing w:before="100"/>
              <w:rPr>
                <w:color w:val="000000"/>
                <w:sz w:val="20"/>
                <w:lang w:val="pl-PL"/>
              </w:rPr>
            </w:pPr>
            <w:r w:rsidRPr="00DC2DE6">
              <w:rPr>
                <w:color w:val="000000"/>
                <w:sz w:val="20"/>
                <w:lang w:val="pl-PL"/>
              </w:rPr>
              <w:t>021. Rozwój działalności i umiędzynarodowienie MŚP, w tym inwestycje produkcyjne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C9DDF0F" w14:textId="0F92574F" w:rsidR="00A77B3E" w:rsidRDefault="73CC1D59" w:rsidP="1ADDAEA5">
            <w:pPr>
              <w:spacing w:before="100"/>
              <w:jc w:val="right"/>
              <w:rPr>
                <w:color w:val="000000"/>
                <w:sz w:val="20"/>
                <w:szCs w:val="20"/>
              </w:rPr>
            </w:pPr>
            <w:r w:rsidRPr="3EC64C4D">
              <w:rPr>
                <w:color w:val="000000" w:themeColor="text1"/>
                <w:sz w:val="20"/>
                <w:szCs w:val="20"/>
              </w:rPr>
              <w:t>8</w:t>
            </w:r>
            <w:r w:rsidR="174B6C53" w:rsidRPr="3EC64C4D">
              <w:rPr>
                <w:color w:val="000000" w:themeColor="text1"/>
                <w:sz w:val="20"/>
                <w:szCs w:val="20"/>
              </w:rPr>
              <w:t>6</w:t>
            </w:r>
            <w:r w:rsidR="4FAA4C1C" w:rsidRPr="3EC64C4D">
              <w:rPr>
                <w:color w:val="000000" w:themeColor="text1"/>
                <w:sz w:val="20"/>
                <w:szCs w:val="20"/>
              </w:rPr>
              <w:t> 000 000,00</w:t>
            </w:r>
          </w:p>
        </w:tc>
      </w:tr>
      <w:tr w:rsidR="002B2962" w14:paraId="0D4719C7"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02F5F1B"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604EF2" w14:textId="77777777" w:rsidR="00A77B3E" w:rsidRDefault="009F4183">
            <w:pPr>
              <w:spacing w:before="100"/>
              <w:rPr>
                <w:color w:val="000000"/>
                <w:sz w:val="20"/>
              </w:rPr>
            </w:pPr>
            <w:r>
              <w:rPr>
                <w:color w:val="000000"/>
                <w:sz w:val="20"/>
              </w:rPr>
              <w:t>RSO1.3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C18657"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4B64B6"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B63814B" w14:textId="77777777" w:rsidR="00A77B3E" w:rsidRPr="00DC2DE6" w:rsidRDefault="009F4183">
            <w:pPr>
              <w:spacing w:before="100"/>
              <w:rPr>
                <w:color w:val="000000"/>
                <w:sz w:val="20"/>
                <w:lang w:val="pl-PL"/>
              </w:rPr>
            </w:pPr>
            <w:r w:rsidRPr="00DC2DE6">
              <w:rPr>
                <w:color w:val="000000"/>
                <w:sz w:val="20"/>
                <w:lang w:val="pl-PL"/>
              </w:rPr>
              <w:t>024. Zaawansowane usługi wsparcia dla MŚP i grup MŚP (w tym usługi w zakresie zarządzania, marketingu i projektowania)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363F8A7" w14:textId="7C2C32E2" w:rsidR="00A77B3E" w:rsidRDefault="1222F2F3" w:rsidP="1ADDAEA5">
            <w:pPr>
              <w:spacing w:before="100"/>
              <w:jc w:val="right"/>
              <w:rPr>
                <w:color w:val="000000"/>
                <w:sz w:val="20"/>
                <w:szCs w:val="20"/>
              </w:rPr>
            </w:pPr>
            <w:r w:rsidRPr="1ADDAEA5">
              <w:rPr>
                <w:color w:val="000000" w:themeColor="text1"/>
                <w:sz w:val="20"/>
                <w:szCs w:val="20"/>
              </w:rPr>
              <w:t>11 900 000</w:t>
            </w:r>
            <w:r w:rsidR="4FAA4C1C" w:rsidRPr="1ADDAEA5">
              <w:rPr>
                <w:color w:val="000000" w:themeColor="text1"/>
                <w:sz w:val="20"/>
                <w:szCs w:val="20"/>
              </w:rPr>
              <w:t>,00</w:t>
            </w:r>
          </w:p>
        </w:tc>
      </w:tr>
      <w:tr w:rsidR="002B2962" w14:paraId="20436F4D"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BB4AB79"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D234C66" w14:textId="77777777" w:rsidR="00A77B3E" w:rsidRDefault="009F4183">
            <w:pPr>
              <w:spacing w:before="100"/>
              <w:rPr>
                <w:color w:val="000000"/>
                <w:sz w:val="20"/>
              </w:rPr>
            </w:pPr>
            <w:r>
              <w:rPr>
                <w:color w:val="000000"/>
                <w:sz w:val="20"/>
              </w:rPr>
              <w:t>RSO1.3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E36C03E"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579E68A"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08DF1B5" w14:textId="77777777" w:rsidR="00A77B3E" w:rsidRPr="00DC2DE6" w:rsidRDefault="009F4183">
            <w:pPr>
              <w:spacing w:before="100"/>
              <w:rPr>
                <w:color w:val="000000"/>
                <w:sz w:val="20"/>
                <w:lang w:val="pl-PL"/>
              </w:rPr>
            </w:pPr>
            <w:r w:rsidRPr="00DC2DE6">
              <w:rPr>
                <w:color w:val="000000"/>
                <w:sz w:val="20"/>
                <w:lang w:val="pl-PL"/>
              </w:rPr>
              <w:t>025. Inkubator przedsiębiorczości, wsparcie dla przedsiębiorstw typu spin-off i spin-out oraz przedsiębiorstw typu start-up</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07E81B9" w14:textId="77777777" w:rsidR="00A77B3E" w:rsidRDefault="009F4183">
            <w:pPr>
              <w:spacing w:before="100"/>
              <w:jc w:val="right"/>
              <w:rPr>
                <w:color w:val="000000"/>
                <w:sz w:val="20"/>
              </w:rPr>
            </w:pPr>
            <w:r>
              <w:rPr>
                <w:color w:val="000000"/>
                <w:sz w:val="20"/>
              </w:rPr>
              <w:t>2 000 000,00</w:t>
            </w:r>
          </w:p>
        </w:tc>
      </w:tr>
      <w:tr w:rsidR="002B2962" w14:paraId="47513B53"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6118F53"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AB43F63" w14:textId="77777777" w:rsidR="00A77B3E" w:rsidRDefault="009F4183">
            <w:pPr>
              <w:spacing w:before="100"/>
              <w:rPr>
                <w:color w:val="000000"/>
                <w:sz w:val="20"/>
              </w:rPr>
            </w:pPr>
            <w:r>
              <w:rPr>
                <w:color w:val="000000"/>
                <w:sz w:val="20"/>
              </w:rPr>
              <w:t>RSO1.3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F0A9CE"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EAF32F3"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242A2DE"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16EEB99" w14:textId="46A9095A" w:rsidR="00A77B3E" w:rsidRDefault="4C59E586" w:rsidP="3EC64C4D">
            <w:pPr>
              <w:spacing w:before="100"/>
              <w:jc w:val="right"/>
              <w:rPr>
                <w:color w:val="000000"/>
                <w:sz w:val="20"/>
                <w:szCs w:val="20"/>
              </w:rPr>
            </w:pPr>
            <w:r w:rsidRPr="3EC64C4D">
              <w:rPr>
                <w:color w:val="000000" w:themeColor="text1"/>
                <w:sz w:val="20"/>
                <w:szCs w:val="20"/>
              </w:rPr>
              <w:t>114 900</w:t>
            </w:r>
            <w:r w:rsidR="009F4183" w:rsidRPr="3EC64C4D">
              <w:rPr>
                <w:color w:val="000000" w:themeColor="text1"/>
                <w:sz w:val="20"/>
                <w:szCs w:val="20"/>
              </w:rPr>
              <w:t> 000,00</w:t>
            </w:r>
          </w:p>
        </w:tc>
      </w:tr>
    </w:tbl>
    <w:p w14:paraId="125DCAFA" w14:textId="77777777" w:rsidR="00A77B3E" w:rsidRDefault="00A77B3E">
      <w:pPr>
        <w:spacing w:before="100"/>
        <w:rPr>
          <w:color w:val="000000"/>
          <w:sz w:val="20"/>
        </w:rPr>
      </w:pPr>
    </w:p>
    <w:p w14:paraId="33409AE8" w14:textId="77777777" w:rsidR="00A77B3E" w:rsidRDefault="009F4183">
      <w:pPr>
        <w:pStyle w:val="Nagwek5"/>
        <w:spacing w:before="100" w:after="0"/>
        <w:rPr>
          <w:b w:val="0"/>
          <w:i w:val="0"/>
          <w:color w:val="000000"/>
          <w:sz w:val="24"/>
        </w:rPr>
      </w:pPr>
      <w:bookmarkStart w:id="55" w:name="_Toc215823650"/>
      <w:r>
        <w:rPr>
          <w:b w:val="0"/>
          <w:i w:val="0"/>
          <w:color w:val="000000"/>
          <w:sz w:val="24"/>
        </w:rPr>
        <w:t>Tabela 5: Wymiar 2 – forma finansowania</w:t>
      </w:r>
      <w:bookmarkEnd w:id="55"/>
    </w:p>
    <w:p w14:paraId="50839810"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1475"/>
        <w:gridCol w:w="798"/>
        <w:gridCol w:w="2241"/>
        <w:gridCol w:w="8409"/>
        <w:gridCol w:w="1428"/>
      </w:tblGrid>
      <w:tr w:rsidR="002B2962" w14:paraId="2FCACB34"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36D7939"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9D0709F"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C7D79B3"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4B29E46"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36E9987"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504AF6D" w14:textId="77777777" w:rsidR="00A77B3E" w:rsidRDefault="009F4183">
            <w:pPr>
              <w:spacing w:before="100"/>
              <w:jc w:val="center"/>
              <w:rPr>
                <w:color w:val="000000"/>
                <w:sz w:val="20"/>
              </w:rPr>
            </w:pPr>
            <w:r>
              <w:rPr>
                <w:color w:val="000000"/>
                <w:sz w:val="20"/>
              </w:rPr>
              <w:t>Kwota (w EUR)</w:t>
            </w:r>
          </w:p>
        </w:tc>
      </w:tr>
      <w:tr w:rsidR="002B2962" w14:paraId="4DBCB899"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1E2653B"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524C05" w14:textId="77777777" w:rsidR="00A77B3E" w:rsidRDefault="009F4183">
            <w:pPr>
              <w:spacing w:before="100"/>
              <w:rPr>
                <w:color w:val="000000"/>
                <w:sz w:val="20"/>
              </w:rPr>
            </w:pPr>
            <w:r>
              <w:rPr>
                <w:color w:val="000000"/>
                <w:sz w:val="20"/>
              </w:rPr>
              <w:t>RSO1.3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3B2F83"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9A8A4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B8CABF" w14:textId="77777777" w:rsidR="00A77B3E" w:rsidRDefault="009F4183">
            <w:pPr>
              <w:spacing w:before="100"/>
              <w:rPr>
                <w:color w:val="000000"/>
                <w:sz w:val="20"/>
              </w:rPr>
            </w:pPr>
            <w:r>
              <w:rPr>
                <w:color w:val="000000"/>
                <w:sz w:val="20"/>
              </w:rPr>
              <w:t>01. Dotacja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946D742" w14:textId="5BBC5274" w:rsidR="00A77B3E" w:rsidRDefault="4383053E" w:rsidP="3EC64C4D">
            <w:pPr>
              <w:spacing w:before="100"/>
              <w:jc w:val="right"/>
              <w:rPr>
                <w:color w:val="000000"/>
                <w:sz w:val="20"/>
                <w:szCs w:val="20"/>
              </w:rPr>
            </w:pPr>
            <w:r w:rsidRPr="3EC64C4D">
              <w:rPr>
                <w:color w:val="000000" w:themeColor="text1"/>
                <w:sz w:val="20"/>
                <w:szCs w:val="20"/>
              </w:rPr>
              <w:t>44</w:t>
            </w:r>
            <w:r w:rsidR="009F4183" w:rsidRPr="3EC64C4D">
              <w:rPr>
                <w:color w:val="000000" w:themeColor="text1"/>
                <w:sz w:val="20"/>
                <w:szCs w:val="20"/>
              </w:rPr>
              <w:t> </w:t>
            </w:r>
            <w:r w:rsidR="2073B775" w:rsidRPr="3EC64C4D">
              <w:rPr>
                <w:color w:val="000000" w:themeColor="text1"/>
                <w:sz w:val="20"/>
                <w:szCs w:val="20"/>
              </w:rPr>
              <w:t>900</w:t>
            </w:r>
            <w:r w:rsidR="009F4183" w:rsidRPr="3EC64C4D">
              <w:rPr>
                <w:color w:val="000000" w:themeColor="text1"/>
                <w:sz w:val="20"/>
                <w:szCs w:val="20"/>
              </w:rPr>
              <w:t> 000,00</w:t>
            </w:r>
          </w:p>
        </w:tc>
      </w:tr>
      <w:tr w:rsidR="002B2962" w14:paraId="4E82009E"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029335"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9D638FC" w14:textId="77777777" w:rsidR="00A77B3E" w:rsidRDefault="009F4183">
            <w:pPr>
              <w:spacing w:before="100"/>
              <w:rPr>
                <w:color w:val="000000"/>
                <w:sz w:val="20"/>
              </w:rPr>
            </w:pPr>
            <w:r>
              <w:rPr>
                <w:color w:val="000000"/>
                <w:sz w:val="20"/>
              </w:rPr>
              <w:t>RSO1.3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A55087E"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B33A7AA"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7B3C8B9" w14:textId="77777777" w:rsidR="00A77B3E" w:rsidRPr="00DC2DE6" w:rsidRDefault="009F4183">
            <w:pPr>
              <w:spacing w:before="100"/>
              <w:rPr>
                <w:color w:val="000000"/>
                <w:sz w:val="20"/>
                <w:lang w:val="pl-PL"/>
              </w:rPr>
            </w:pPr>
            <w:r w:rsidRPr="00DC2DE6">
              <w:rPr>
                <w:color w:val="000000"/>
                <w:sz w:val="20"/>
                <w:lang w:val="pl-PL"/>
              </w:rPr>
              <w:t xml:space="preserve">03. Wsparcie za pośrednictwem instrumentów finansowych: pożyczka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728423E" w14:textId="77777777" w:rsidR="00A77B3E" w:rsidRDefault="009F4183">
            <w:pPr>
              <w:spacing w:before="100"/>
              <w:jc w:val="right"/>
              <w:rPr>
                <w:color w:val="000000"/>
                <w:sz w:val="20"/>
              </w:rPr>
            </w:pPr>
            <w:r>
              <w:rPr>
                <w:color w:val="000000"/>
                <w:sz w:val="20"/>
              </w:rPr>
              <w:t>58 975 000,00</w:t>
            </w:r>
          </w:p>
        </w:tc>
      </w:tr>
      <w:tr w:rsidR="002B2962" w14:paraId="217E4382"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C5E7ACC"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F99D64C" w14:textId="77777777" w:rsidR="00A77B3E" w:rsidRDefault="009F4183">
            <w:pPr>
              <w:spacing w:before="100"/>
              <w:rPr>
                <w:color w:val="000000"/>
                <w:sz w:val="20"/>
              </w:rPr>
            </w:pPr>
            <w:r>
              <w:rPr>
                <w:color w:val="000000"/>
                <w:sz w:val="20"/>
              </w:rPr>
              <w:t>RSO1.3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BBF1AEB"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788634"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3C17B1E" w14:textId="77777777" w:rsidR="00A77B3E" w:rsidRPr="00DC2DE6" w:rsidRDefault="009F4183">
            <w:pPr>
              <w:spacing w:before="100"/>
              <w:rPr>
                <w:color w:val="000000"/>
                <w:sz w:val="20"/>
                <w:lang w:val="pl-PL"/>
              </w:rPr>
            </w:pPr>
            <w:r w:rsidRPr="00DC2DE6">
              <w:rPr>
                <w:color w:val="000000"/>
                <w:sz w:val="20"/>
                <w:lang w:val="pl-PL"/>
              </w:rPr>
              <w:t>05. Wsparcie za pośrednictwem instrumentów finansowych: Dotacje w ramach instrumentu finansowego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9CFC0E" w14:textId="77777777" w:rsidR="00A77B3E" w:rsidRDefault="009F4183">
            <w:pPr>
              <w:spacing w:before="100"/>
              <w:jc w:val="right"/>
              <w:rPr>
                <w:color w:val="000000"/>
                <w:sz w:val="20"/>
              </w:rPr>
            </w:pPr>
            <w:r>
              <w:rPr>
                <w:color w:val="000000"/>
                <w:sz w:val="20"/>
              </w:rPr>
              <w:t>11 025 000,00</w:t>
            </w:r>
          </w:p>
        </w:tc>
      </w:tr>
      <w:tr w:rsidR="002B2962" w14:paraId="35646392"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3F0A254"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1903629" w14:textId="77777777" w:rsidR="00A77B3E" w:rsidRDefault="009F4183">
            <w:pPr>
              <w:spacing w:before="100"/>
              <w:rPr>
                <w:color w:val="000000"/>
                <w:sz w:val="20"/>
              </w:rPr>
            </w:pPr>
            <w:r>
              <w:rPr>
                <w:color w:val="000000"/>
                <w:sz w:val="20"/>
              </w:rPr>
              <w:t>RSO1.3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7AA995"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C8A3D5"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C41C8AB"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2BC1AFD" w14:textId="62B421DA" w:rsidR="00A77B3E" w:rsidRDefault="7F6E9B5B" w:rsidP="1ADDAEA5">
            <w:pPr>
              <w:spacing w:before="100"/>
              <w:jc w:val="right"/>
              <w:rPr>
                <w:color w:val="000000"/>
                <w:sz w:val="20"/>
                <w:szCs w:val="20"/>
              </w:rPr>
            </w:pPr>
            <w:r w:rsidRPr="3EC64C4D">
              <w:rPr>
                <w:color w:val="000000" w:themeColor="text1"/>
                <w:sz w:val="20"/>
                <w:szCs w:val="20"/>
              </w:rPr>
              <w:t>114</w:t>
            </w:r>
            <w:r w:rsidR="300781BF" w:rsidRPr="3EC64C4D">
              <w:rPr>
                <w:color w:val="000000" w:themeColor="text1"/>
                <w:sz w:val="20"/>
                <w:szCs w:val="20"/>
              </w:rPr>
              <w:t xml:space="preserve"> 900 000</w:t>
            </w:r>
            <w:r w:rsidR="4FAA4C1C" w:rsidRPr="3EC64C4D">
              <w:rPr>
                <w:color w:val="000000" w:themeColor="text1"/>
                <w:sz w:val="20"/>
                <w:szCs w:val="20"/>
              </w:rPr>
              <w:t>,00</w:t>
            </w:r>
          </w:p>
        </w:tc>
      </w:tr>
    </w:tbl>
    <w:p w14:paraId="674C9973" w14:textId="77777777" w:rsidR="00A77B3E" w:rsidRDefault="00A77B3E">
      <w:pPr>
        <w:spacing w:before="100"/>
        <w:rPr>
          <w:color w:val="000000"/>
          <w:sz w:val="20"/>
        </w:rPr>
      </w:pPr>
    </w:p>
    <w:p w14:paraId="00A7C093" w14:textId="77777777" w:rsidR="00A77B3E" w:rsidRPr="00DC2DE6" w:rsidRDefault="009F4183">
      <w:pPr>
        <w:pStyle w:val="Nagwek5"/>
        <w:spacing w:before="100" w:after="0"/>
        <w:rPr>
          <w:b w:val="0"/>
          <w:i w:val="0"/>
          <w:color w:val="000000"/>
          <w:sz w:val="24"/>
          <w:lang w:val="pl-PL"/>
        </w:rPr>
      </w:pPr>
      <w:bookmarkStart w:id="56" w:name="_Toc215823651"/>
      <w:r w:rsidRPr="00DC2DE6">
        <w:rPr>
          <w:b w:val="0"/>
          <w:i w:val="0"/>
          <w:color w:val="000000"/>
          <w:sz w:val="24"/>
          <w:lang w:val="pl-PL"/>
        </w:rPr>
        <w:t>Tabela 6: Wymiar 3 – terytorialny mechanizm realizacji i ukierunkowanie terytorialne</w:t>
      </w:r>
      <w:bookmarkEnd w:id="56"/>
    </w:p>
    <w:p w14:paraId="3E937B2E"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6"/>
        <w:gridCol w:w="1961"/>
        <w:gridCol w:w="1057"/>
        <w:gridCol w:w="2998"/>
        <w:gridCol w:w="6175"/>
        <w:gridCol w:w="1895"/>
      </w:tblGrid>
      <w:tr w:rsidR="002B2962" w14:paraId="69D4411C"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AE95AE5"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550D790"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96A7705"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464CE22"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A44EDF4"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169905F" w14:textId="77777777" w:rsidR="00A77B3E" w:rsidRDefault="009F4183">
            <w:pPr>
              <w:spacing w:before="100"/>
              <w:jc w:val="center"/>
              <w:rPr>
                <w:color w:val="000000"/>
                <w:sz w:val="20"/>
              </w:rPr>
            </w:pPr>
            <w:r>
              <w:rPr>
                <w:color w:val="000000"/>
                <w:sz w:val="20"/>
              </w:rPr>
              <w:t>Kwota (w EUR)</w:t>
            </w:r>
          </w:p>
        </w:tc>
      </w:tr>
      <w:tr w:rsidR="002B2962" w14:paraId="7183A201"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ED2BCA5"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59BC7E1" w14:textId="77777777" w:rsidR="00A77B3E" w:rsidRDefault="009F4183">
            <w:pPr>
              <w:spacing w:before="100"/>
              <w:rPr>
                <w:color w:val="000000"/>
                <w:sz w:val="20"/>
              </w:rPr>
            </w:pPr>
            <w:r>
              <w:rPr>
                <w:color w:val="000000"/>
                <w:sz w:val="20"/>
              </w:rPr>
              <w:t>RSO1.3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44FD696"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5E7F5CA"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ECCE9D3" w14:textId="77777777" w:rsidR="00A77B3E" w:rsidRPr="00DC2DE6" w:rsidRDefault="009F4183">
            <w:pPr>
              <w:spacing w:before="100"/>
              <w:rPr>
                <w:color w:val="000000"/>
                <w:sz w:val="20"/>
                <w:lang w:val="pl-PL"/>
              </w:rPr>
            </w:pPr>
            <w:r w:rsidRPr="00DC2DE6">
              <w:rPr>
                <w:color w:val="000000"/>
                <w:sz w:val="20"/>
                <w:lang w:val="pl-PL"/>
              </w:rPr>
              <w:t>32. Inne podejścia – inne rodzaje terytoriów docelowych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6331A46" w14:textId="33838FBF" w:rsidR="00A77B3E" w:rsidRDefault="53A44F8D" w:rsidP="3EC64C4D">
            <w:pPr>
              <w:spacing w:before="100"/>
              <w:jc w:val="right"/>
              <w:rPr>
                <w:color w:val="000000"/>
                <w:sz w:val="20"/>
                <w:szCs w:val="20"/>
              </w:rPr>
            </w:pPr>
            <w:r w:rsidRPr="3EC64C4D">
              <w:rPr>
                <w:color w:val="000000" w:themeColor="text1"/>
                <w:sz w:val="20"/>
                <w:szCs w:val="20"/>
              </w:rPr>
              <w:t>23 937 500</w:t>
            </w:r>
            <w:r w:rsidR="009F4183" w:rsidRPr="3EC64C4D">
              <w:rPr>
                <w:color w:val="000000" w:themeColor="text1"/>
                <w:sz w:val="20"/>
                <w:szCs w:val="20"/>
              </w:rPr>
              <w:t>,00</w:t>
            </w:r>
          </w:p>
        </w:tc>
      </w:tr>
      <w:tr w:rsidR="002B2962" w14:paraId="71128D2C"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1EAF181"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3FC67F" w14:textId="77777777" w:rsidR="00A77B3E" w:rsidRDefault="009F4183">
            <w:pPr>
              <w:spacing w:before="100"/>
              <w:rPr>
                <w:color w:val="000000"/>
                <w:sz w:val="20"/>
              </w:rPr>
            </w:pPr>
            <w:r>
              <w:rPr>
                <w:color w:val="000000"/>
                <w:sz w:val="20"/>
              </w:rPr>
              <w:t>RSO1.3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2AEA770"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15A617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359A350" w14:textId="77777777" w:rsidR="00A77B3E" w:rsidRPr="00DC2DE6" w:rsidRDefault="009F4183">
            <w:pPr>
              <w:spacing w:before="100"/>
              <w:rPr>
                <w:color w:val="000000"/>
                <w:sz w:val="20"/>
                <w:lang w:val="pl-PL"/>
              </w:rPr>
            </w:pPr>
            <w:r w:rsidRPr="00DC2DE6">
              <w:rPr>
                <w:color w:val="000000"/>
                <w:sz w:val="20"/>
                <w:lang w:val="pl-PL"/>
              </w:rPr>
              <w:t>33. Inne podejścia – brak ukierunkowania terytorialnego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DB1DCA" w14:textId="592E6D46" w:rsidR="00A77B3E" w:rsidRDefault="660CB4B1" w:rsidP="3EC64C4D">
            <w:pPr>
              <w:spacing w:before="100"/>
              <w:jc w:val="right"/>
              <w:rPr>
                <w:color w:val="000000"/>
                <w:sz w:val="20"/>
                <w:szCs w:val="20"/>
              </w:rPr>
            </w:pPr>
            <w:r w:rsidRPr="3EC64C4D">
              <w:rPr>
                <w:color w:val="000000" w:themeColor="text1"/>
                <w:sz w:val="20"/>
                <w:szCs w:val="20"/>
              </w:rPr>
              <w:t>90 962 500</w:t>
            </w:r>
            <w:r w:rsidR="009F4183" w:rsidRPr="3EC64C4D">
              <w:rPr>
                <w:color w:val="000000" w:themeColor="text1"/>
                <w:sz w:val="20"/>
                <w:szCs w:val="20"/>
              </w:rPr>
              <w:t>,00</w:t>
            </w:r>
          </w:p>
        </w:tc>
      </w:tr>
      <w:tr w:rsidR="002B2962" w14:paraId="61C30E24"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BEB310"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1E86FB7" w14:textId="77777777" w:rsidR="00A77B3E" w:rsidRDefault="009F4183">
            <w:pPr>
              <w:spacing w:before="100"/>
              <w:rPr>
                <w:color w:val="000000"/>
                <w:sz w:val="20"/>
              </w:rPr>
            </w:pPr>
            <w:r>
              <w:rPr>
                <w:color w:val="000000"/>
                <w:sz w:val="20"/>
              </w:rPr>
              <w:t>RSO1.3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127F8B"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B3DCF3"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43044DF"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ACEFCC0" w14:textId="6522FCEE" w:rsidR="00A77B3E" w:rsidRDefault="78617B00" w:rsidP="1ADDAEA5">
            <w:pPr>
              <w:spacing w:before="100"/>
              <w:jc w:val="right"/>
              <w:rPr>
                <w:color w:val="000000"/>
                <w:sz w:val="20"/>
                <w:szCs w:val="20"/>
              </w:rPr>
            </w:pPr>
            <w:r w:rsidRPr="3EC64C4D">
              <w:rPr>
                <w:color w:val="000000" w:themeColor="text1"/>
                <w:sz w:val="20"/>
                <w:szCs w:val="20"/>
              </w:rPr>
              <w:t>114</w:t>
            </w:r>
            <w:r w:rsidR="3DE2A443" w:rsidRPr="3EC64C4D">
              <w:rPr>
                <w:color w:val="000000" w:themeColor="text1"/>
                <w:sz w:val="20"/>
                <w:szCs w:val="20"/>
              </w:rPr>
              <w:t xml:space="preserve"> 900 000,</w:t>
            </w:r>
            <w:r w:rsidR="4FAA4C1C" w:rsidRPr="3EC64C4D">
              <w:rPr>
                <w:color w:val="000000" w:themeColor="text1"/>
                <w:sz w:val="20"/>
                <w:szCs w:val="20"/>
              </w:rPr>
              <w:t>00</w:t>
            </w:r>
          </w:p>
        </w:tc>
      </w:tr>
    </w:tbl>
    <w:p w14:paraId="1302645B" w14:textId="77777777" w:rsidR="00A77B3E" w:rsidRDefault="00A77B3E">
      <w:pPr>
        <w:spacing w:before="100"/>
        <w:rPr>
          <w:color w:val="000000"/>
          <w:sz w:val="20"/>
        </w:rPr>
      </w:pPr>
    </w:p>
    <w:p w14:paraId="5DD0B266" w14:textId="77777777" w:rsidR="00A77B3E" w:rsidRPr="00DC2DE6" w:rsidRDefault="009F4183">
      <w:pPr>
        <w:pStyle w:val="Nagwek5"/>
        <w:spacing w:before="100" w:after="0"/>
        <w:rPr>
          <w:b w:val="0"/>
          <w:i w:val="0"/>
          <w:color w:val="000000"/>
          <w:sz w:val="24"/>
          <w:lang w:val="pl-PL"/>
        </w:rPr>
      </w:pPr>
      <w:bookmarkStart w:id="57" w:name="_Toc215823652"/>
      <w:r w:rsidRPr="00DC2DE6">
        <w:rPr>
          <w:b w:val="0"/>
          <w:i w:val="0"/>
          <w:color w:val="000000"/>
          <w:sz w:val="24"/>
          <w:lang w:val="pl-PL"/>
        </w:rPr>
        <w:t>Tabela 7: Wymiar 6 – dodatkowe tematy EFS+</w:t>
      </w:r>
      <w:bookmarkEnd w:id="57"/>
    </w:p>
    <w:p w14:paraId="2A58EDDD"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2B2962" w14:paraId="5CE4DD5B" w14:textId="77777777" w:rsidTr="00DC2DE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AA05F6"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5B37D92"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1E4FD4A"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D5E303"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072CFD8"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F9C5E91" w14:textId="77777777" w:rsidR="00A77B3E" w:rsidRDefault="009F4183">
            <w:pPr>
              <w:spacing w:before="100"/>
              <w:jc w:val="center"/>
              <w:rPr>
                <w:color w:val="000000"/>
                <w:sz w:val="20"/>
              </w:rPr>
            </w:pPr>
            <w:r>
              <w:rPr>
                <w:color w:val="000000"/>
                <w:sz w:val="20"/>
              </w:rPr>
              <w:t>Kwota (w EUR)</w:t>
            </w:r>
          </w:p>
        </w:tc>
      </w:tr>
    </w:tbl>
    <w:p w14:paraId="530CCF7D" w14:textId="77777777" w:rsidR="00A77B3E" w:rsidRDefault="00A77B3E">
      <w:pPr>
        <w:spacing w:before="100"/>
        <w:rPr>
          <w:color w:val="000000"/>
          <w:sz w:val="20"/>
        </w:rPr>
      </w:pPr>
    </w:p>
    <w:p w14:paraId="2D80C9AD" w14:textId="77777777" w:rsidR="00A77B3E" w:rsidRPr="00DC2DE6" w:rsidRDefault="009F4183">
      <w:pPr>
        <w:pStyle w:val="Nagwek5"/>
        <w:spacing w:before="100" w:after="0"/>
        <w:rPr>
          <w:b w:val="0"/>
          <w:i w:val="0"/>
          <w:color w:val="000000"/>
          <w:sz w:val="24"/>
          <w:lang w:val="pl-PL"/>
        </w:rPr>
      </w:pPr>
      <w:bookmarkStart w:id="58" w:name="_Toc215823653"/>
      <w:r w:rsidRPr="00DC2DE6">
        <w:rPr>
          <w:b w:val="0"/>
          <w:i w:val="0"/>
          <w:color w:val="000000"/>
          <w:sz w:val="24"/>
          <w:lang w:val="pl-PL"/>
        </w:rPr>
        <w:t>Tabela 8: Wymiar 7 – wymiar równouprawnienia płci w ramach EFS+*, EFRR, Funduszu Spójności i FST</w:t>
      </w:r>
      <w:bookmarkEnd w:id="58"/>
    </w:p>
    <w:p w14:paraId="40C5AE77"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2535"/>
        <w:gridCol w:w="1366"/>
        <w:gridCol w:w="3875"/>
        <w:gridCol w:w="3543"/>
        <w:gridCol w:w="2449"/>
      </w:tblGrid>
      <w:tr w:rsidR="002B2962" w14:paraId="68C49A33"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AC2E30B"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18D18B4"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CF98709"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BBE2F59"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A2B4352"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8C28066" w14:textId="77777777" w:rsidR="00A77B3E" w:rsidRDefault="009F4183">
            <w:pPr>
              <w:spacing w:before="100"/>
              <w:jc w:val="center"/>
              <w:rPr>
                <w:color w:val="000000"/>
                <w:sz w:val="20"/>
              </w:rPr>
            </w:pPr>
            <w:r>
              <w:rPr>
                <w:color w:val="000000"/>
                <w:sz w:val="20"/>
              </w:rPr>
              <w:t>Kwota (w EUR)</w:t>
            </w:r>
          </w:p>
        </w:tc>
      </w:tr>
      <w:tr w:rsidR="002B2962" w14:paraId="3E75164C"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5C8BDD"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E6E885B" w14:textId="77777777" w:rsidR="00A77B3E" w:rsidRDefault="009F4183">
            <w:pPr>
              <w:spacing w:before="100"/>
              <w:rPr>
                <w:color w:val="000000"/>
                <w:sz w:val="20"/>
              </w:rPr>
            </w:pPr>
            <w:r>
              <w:rPr>
                <w:color w:val="000000"/>
                <w:sz w:val="20"/>
              </w:rPr>
              <w:t>RSO1.3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171FA8E"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CA5D7DB"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1569DDD" w14:textId="77777777" w:rsidR="00A77B3E" w:rsidRDefault="009F4183">
            <w:pPr>
              <w:spacing w:before="100"/>
              <w:rPr>
                <w:color w:val="000000"/>
                <w:sz w:val="20"/>
              </w:rPr>
            </w:pPr>
            <w:r>
              <w:rPr>
                <w:color w:val="000000"/>
                <w:sz w:val="20"/>
              </w:rPr>
              <w:t>03. Neutralność płciowa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2F2FA33" w14:textId="0A4E22E3" w:rsidR="00A77B3E" w:rsidRDefault="737C28B9" w:rsidP="1ADDAEA5">
            <w:pPr>
              <w:spacing w:before="100"/>
              <w:jc w:val="right"/>
              <w:rPr>
                <w:color w:val="000000"/>
                <w:sz w:val="20"/>
                <w:szCs w:val="20"/>
              </w:rPr>
            </w:pPr>
            <w:r w:rsidRPr="3EC64C4D">
              <w:rPr>
                <w:color w:val="000000" w:themeColor="text1"/>
                <w:sz w:val="20"/>
                <w:szCs w:val="20"/>
              </w:rPr>
              <w:t>1</w:t>
            </w:r>
            <w:r w:rsidR="37F3EFAE" w:rsidRPr="3EC64C4D">
              <w:rPr>
                <w:color w:val="000000" w:themeColor="text1"/>
                <w:sz w:val="20"/>
                <w:szCs w:val="20"/>
              </w:rPr>
              <w:t>14</w:t>
            </w:r>
            <w:r w:rsidRPr="3EC64C4D">
              <w:rPr>
                <w:color w:val="000000" w:themeColor="text1"/>
                <w:sz w:val="20"/>
                <w:szCs w:val="20"/>
              </w:rPr>
              <w:t xml:space="preserve"> 900 000</w:t>
            </w:r>
            <w:r w:rsidR="4FAA4C1C" w:rsidRPr="3EC64C4D">
              <w:rPr>
                <w:color w:val="000000" w:themeColor="text1"/>
                <w:sz w:val="20"/>
                <w:szCs w:val="20"/>
              </w:rPr>
              <w:t>,00</w:t>
            </w:r>
          </w:p>
        </w:tc>
      </w:tr>
      <w:tr w:rsidR="002B2962" w14:paraId="008A83FE" w14:textId="77777777" w:rsidTr="00DC2DE6">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CE53C0D" w14:textId="77777777" w:rsidR="00A77B3E" w:rsidRDefault="009F4183">
            <w:pPr>
              <w:spacing w:before="100"/>
              <w:rPr>
                <w:color w:val="000000"/>
                <w:sz w:val="20"/>
              </w:rPr>
            </w:pPr>
            <w:r>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13D926A" w14:textId="77777777" w:rsidR="00A77B3E" w:rsidRDefault="009F4183">
            <w:pPr>
              <w:spacing w:before="100"/>
              <w:rPr>
                <w:color w:val="000000"/>
                <w:sz w:val="20"/>
              </w:rPr>
            </w:pPr>
            <w:r>
              <w:rPr>
                <w:color w:val="000000"/>
                <w:sz w:val="20"/>
              </w:rPr>
              <w:t>RSO1.3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226E896"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9B5BAE8"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D005CA"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67AD001" w14:textId="729D0B92" w:rsidR="00A77B3E" w:rsidRDefault="4FBA3FBA" w:rsidP="1ADDAEA5">
            <w:pPr>
              <w:spacing w:before="100"/>
              <w:jc w:val="right"/>
              <w:rPr>
                <w:color w:val="000000"/>
                <w:sz w:val="20"/>
                <w:szCs w:val="20"/>
              </w:rPr>
            </w:pPr>
            <w:r w:rsidRPr="3EC64C4D">
              <w:rPr>
                <w:color w:val="000000" w:themeColor="text1"/>
                <w:sz w:val="20"/>
                <w:szCs w:val="20"/>
              </w:rPr>
              <w:t>1</w:t>
            </w:r>
            <w:r w:rsidR="00962A62" w:rsidRPr="3EC64C4D">
              <w:rPr>
                <w:color w:val="000000" w:themeColor="text1"/>
                <w:sz w:val="20"/>
                <w:szCs w:val="20"/>
              </w:rPr>
              <w:t>14</w:t>
            </w:r>
            <w:r w:rsidRPr="3EC64C4D">
              <w:rPr>
                <w:color w:val="000000" w:themeColor="text1"/>
                <w:sz w:val="20"/>
                <w:szCs w:val="20"/>
              </w:rPr>
              <w:t xml:space="preserve"> 900 000</w:t>
            </w:r>
            <w:r w:rsidR="4FAA4C1C" w:rsidRPr="3EC64C4D">
              <w:rPr>
                <w:color w:val="000000" w:themeColor="text1"/>
                <w:sz w:val="20"/>
                <w:szCs w:val="20"/>
              </w:rPr>
              <w:t>,00</w:t>
            </w:r>
          </w:p>
        </w:tc>
      </w:tr>
    </w:tbl>
    <w:p w14:paraId="5CF661A4" w14:textId="77777777" w:rsidR="00A77B3E" w:rsidRPr="00DC2DE6" w:rsidRDefault="009F4183">
      <w:pPr>
        <w:spacing w:before="100"/>
        <w:rPr>
          <w:color w:val="000000"/>
          <w:sz w:val="20"/>
          <w:lang w:val="pl-PL"/>
        </w:rPr>
      </w:pPr>
      <w:r w:rsidRPr="00DC2DE6">
        <w:rPr>
          <w:color w:val="000000"/>
          <w:sz w:val="20"/>
          <w:lang w:val="pl-PL"/>
        </w:rPr>
        <w:t>* Zasadniczo 40 % EFS+ przeznacza się na monitorowanie wydatków na cele związane z równością płci. 100 % ma zastosowanie w sytuacji, gdy państwo członkowskie zdecyduje się stosować art. 6 EFS+</w:t>
      </w:r>
    </w:p>
    <w:p w14:paraId="730CBD86" w14:textId="77777777" w:rsidR="00A77B3E" w:rsidRPr="00884D9B" w:rsidRDefault="009F4183" w:rsidP="00DC773F">
      <w:pPr>
        <w:pStyle w:val="Nagwek3"/>
      </w:pPr>
      <w:r w:rsidRPr="00884D9B">
        <w:br w:type="page"/>
      </w:r>
      <w:bookmarkStart w:id="59" w:name="_Toc215823654"/>
      <w:r w:rsidRPr="00884D9B">
        <w:lastRenderedPageBreak/>
        <w:t>2.1.1. Priorytet: 2. Priorytet 2 – Fundusze Europejskie na rzecz zielonego Pomorza Zachodniego</w:t>
      </w:r>
      <w:bookmarkEnd w:id="59"/>
    </w:p>
    <w:p w14:paraId="4ACFA707" w14:textId="77777777" w:rsidR="00A77B3E" w:rsidRPr="00DC2DE6" w:rsidRDefault="00A77B3E">
      <w:pPr>
        <w:spacing w:before="100"/>
        <w:rPr>
          <w:color w:val="000000"/>
          <w:sz w:val="0"/>
          <w:lang w:val="pl-PL"/>
        </w:rPr>
      </w:pPr>
    </w:p>
    <w:p w14:paraId="1B47A05F" w14:textId="77777777" w:rsidR="00A77B3E" w:rsidRPr="00DC2DE6" w:rsidRDefault="009F4183">
      <w:pPr>
        <w:pStyle w:val="Nagwek4"/>
        <w:spacing w:before="100" w:after="0"/>
        <w:rPr>
          <w:b w:val="0"/>
          <w:color w:val="000000"/>
          <w:sz w:val="24"/>
          <w:lang w:val="pl-PL"/>
        </w:rPr>
      </w:pPr>
      <w:bookmarkStart w:id="60" w:name="_Toc215823655"/>
      <w:r w:rsidRPr="00DC2DE6">
        <w:rPr>
          <w:b w:val="0"/>
          <w:color w:val="000000"/>
          <w:sz w:val="24"/>
          <w:lang w:val="pl-PL"/>
        </w:rPr>
        <w:t>2.1.1.1. Cel szczegółowy: RSO2.1. Wspieranie efektywności energetycznej i redukcji emisji gazów cieplarnianych (EFRR)</w:t>
      </w:r>
      <w:bookmarkEnd w:id="60"/>
    </w:p>
    <w:p w14:paraId="25E01469" w14:textId="77777777" w:rsidR="00A77B3E" w:rsidRPr="00DC2DE6" w:rsidRDefault="00A77B3E">
      <w:pPr>
        <w:spacing w:before="100"/>
        <w:rPr>
          <w:color w:val="000000"/>
          <w:sz w:val="0"/>
          <w:lang w:val="pl-PL"/>
        </w:rPr>
      </w:pPr>
    </w:p>
    <w:p w14:paraId="207BC6F4" w14:textId="77777777" w:rsidR="00A77B3E" w:rsidRPr="00DC2DE6" w:rsidRDefault="009F4183">
      <w:pPr>
        <w:pStyle w:val="Nagwek4"/>
        <w:spacing w:before="100" w:after="0"/>
        <w:rPr>
          <w:b w:val="0"/>
          <w:color w:val="000000"/>
          <w:sz w:val="24"/>
          <w:lang w:val="pl-PL"/>
        </w:rPr>
      </w:pPr>
      <w:bookmarkStart w:id="61" w:name="_Toc215823656"/>
      <w:r w:rsidRPr="00DC2DE6">
        <w:rPr>
          <w:b w:val="0"/>
          <w:color w:val="000000"/>
          <w:sz w:val="24"/>
          <w:lang w:val="pl-PL"/>
        </w:rPr>
        <w:t>2.1.1.1.1. Interwencje wspierane z Funduszy</w:t>
      </w:r>
      <w:bookmarkEnd w:id="61"/>
    </w:p>
    <w:p w14:paraId="478C4B11" w14:textId="77777777" w:rsidR="00A77B3E" w:rsidRPr="00DC2DE6" w:rsidRDefault="00A77B3E">
      <w:pPr>
        <w:spacing w:before="100"/>
        <w:rPr>
          <w:color w:val="000000"/>
          <w:sz w:val="0"/>
          <w:lang w:val="pl-PL"/>
        </w:rPr>
      </w:pPr>
    </w:p>
    <w:p w14:paraId="6C28AF81" w14:textId="77777777" w:rsidR="00A77B3E" w:rsidRPr="00DC2DE6" w:rsidRDefault="009F4183">
      <w:pPr>
        <w:spacing w:before="100"/>
        <w:rPr>
          <w:color w:val="000000"/>
          <w:sz w:val="0"/>
          <w:lang w:val="pl-PL"/>
        </w:rPr>
      </w:pPr>
      <w:r w:rsidRPr="00DC2DE6">
        <w:rPr>
          <w:color w:val="000000"/>
          <w:lang w:val="pl-PL"/>
        </w:rPr>
        <w:t>Podstawa prawna: art. 22 ust. 3 lit. d) ppkt (i), (iii), (iv), (v), (vi) i (vii) rozporządzenia w sprawie wspólnych przepisów</w:t>
      </w:r>
    </w:p>
    <w:p w14:paraId="6FE1CA04" w14:textId="77777777" w:rsidR="00A77B3E" w:rsidRPr="00DC2DE6" w:rsidRDefault="009F4183">
      <w:pPr>
        <w:pStyle w:val="Nagwek5"/>
        <w:spacing w:before="100" w:after="0"/>
        <w:rPr>
          <w:b w:val="0"/>
          <w:i w:val="0"/>
          <w:color w:val="000000"/>
          <w:sz w:val="24"/>
          <w:lang w:val="pl-PL"/>
        </w:rPr>
      </w:pPr>
      <w:bookmarkStart w:id="62" w:name="_Toc215823657"/>
      <w:r w:rsidRPr="00DC2DE6">
        <w:rPr>
          <w:b w:val="0"/>
          <w:i w:val="0"/>
          <w:color w:val="000000"/>
          <w:sz w:val="24"/>
          <w:lang w:val="pl-PL"/>
        </w:rPr>
        <w:t>Powiązane rodzaje działań – art. 22 ust. 3 lit. d) pkt (i) rozporządzenia w sprawie wspólnych przepisów oraz art. 6 rozporządzenia w sprawie EFS+:</w:t>
      </w:r>
      <w:bookmarkEnd w:id="62"/>
    </w:p>
    <w:p w14:paraId="440FF9DB" w14:textId="77777777" w:rsidR="00A77B3E" w:rsidRPr="00DC2DE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06ED4D95" w14:textId="77777777" w:rsidTr="1ADDAEA5">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F130E2" w14:textId="77777777" w:rsidR="00A77B3E" w:rsidRPr="00DC2DE6" w:rsidRDefault="00A77B3E">
            <w:pPr>
              <w:spacing w:before="100"/>
              <w:rPr>
                <w:color w:val="000000"/>
                <w:sz w:val="0"/>
                <w:lang w:val="pl-PL"/>
              </w:rPr>
            </w:pPr>
          </w:p>
          <w:p w14:paraId="46ED1E46" w14:textId="77777777" w:rsidR="00A77B3E" w:rsidRPr="00DC2DE6" w:rsidRDefault="009F4183">
            <w:pPr>
              <w:spacing w:before="100"/>
              <w:rPr>
                <w:color w:val="000000"/>
                <w:lang w:val="pl-PL"/>
              </w:rPr>
            </w:pPr>
            <w:r w:rsidRPr="00DC2DE6">
              <w:rPr>
                <w:color w:val="000000"/>
                <w:lang w:val="pl-PL"/>
              </w:rPr>
              <w:t>Działaniami priorytetowymi w celu szczegółowym będą: promowanie efektywności energetycznej oraz energooszczędności, prowadzące do zmniejszenia emisji gazów cieplarnianych i poprawy jakości powietrza wskutek redukcji niskiej emisji. Tam, gdzie jest to efektywne ekonomicznie, możliwa będzie rozbudowa infrastruktury do przesyłu energii ciepła i chłodu, a także magazynowania energii. Uzupełnieniem działań będzie digitalizacja energetyki (rozwój nowych technologii służących poprawie wydajności energetycznej).</w:t>
            </w:r>
          </w:p>
          <w:p w14:paraId="11AF4AE9" w14:textId="77777777" w:rsidR="00A77B3E" w:rsidRPr="00DC2DE6" w:rsidRDefault="009F4183">
            <w:pPr>
              <w:spacing w:before="100"/>
              <w:rPr>
                <w:color w:val="000000"/>
                <w:lang w:val="pl-PL"/>
              </w:rPr>
            </w:pPr>
            <w:r w:rsidRPr="00DC2DE6">
              <w:rPr>
                <w:color w:val="000000"/>
                <w:lang w:val="pl-PL"/>
              </w:rPr>
              <w:t>Wsparciu będą podlegać nie tylko inwestycje, które mają największy wpływ na poprawę efektywności energetycznej, ale również oddziałujące na poprawę stanu powietrza czy zmniejszenie zjawiska ubóstwa energetycznego. Zakres działań w odniesieniu do budynków, urządzeń technicznych lub instalacji i procesów technologicznych, powinien wynikać z audytów energetycznych.</w:t>
            </w:r>
          </w:p>
          <w:p w14:paraId="0CD97A34" w14:textId="77777777" w:rsidR="00A77B3E" w:rsidRPr="00DC2DE6" w:rsidRDefault="009F4183">
            <w:pPr>
              <w:spacing w:before="100"/>
              <w:rPr>
                <w:color w:val="000000"/>
                <w:lang w:val="pl-PL"/>
              </w:rPr>
            </w:pPr>
            <w:r w:rsidRPr="00DC2DE6">
              <w:rPr>
                <w:color w:val="000000"/>
                <w:lang w:val="pl-PL"/>
              </w:rPr>
              <w:t>Preferowane będą działania: przyczyniające się w największym stopniu do poprawy jakości powietrza, poprzez ograniczanie niskiej emisji oraz efektywne kosztowo. W obszarze jakości powietrza środki polityki spójności będą ukierunkowane na pełną i terminową realizację programów dotyczących jakości powietrza i rezolucji antysmogowych. Wsparcie w zakresie źródeł ciepła będzie realizowane z uwzględnieniem traktowania gazu jako paliwa przejściowego, które docelowo zostanie zastąpione rozwiązaniami bezemisyjnymi.</w:t>
            </w:r>
          </w:p>
          <w:p w14:paraId="0E31E127" w14:textId="77777777" w:rsidR="00A77B3E" w:rsidRPr="00DC2DE6" w:rsidRDefault="009F4183">
            <w:pPr>
              <w:spacing w:before="100"/>
              <w:rPr>
                <w:color w:val="000000"/>
                <w:lang w:val="pl-PL"/>
              </w:rPr>
            </w:pPr>
            <w:r w:rsidRPr="00DC2DE6">
              <w:rPr>
                <w:color w:val="000000"/>
                <w:lang w:val="pl-PL"/>
              </w:rPr>
              <w:t>Istotny wpływ na skalę oszczędności energii będzie mieć postęp technologiczny – zarówno w zakresie aktualnie znanych sposobów gospodarowania energią, jak i w zupełnie nowych technologiach. Dlatego wsparcie obejmie także poszukiwania rozwiązań naukowych dla zwiększenia efektywności energetycznej i zarządzania energią (działania wspierające).</w:t>
            </w:r>
          </w:p>
          <w:p w14:paraId="2A975ADA" w14:textId="3085C8B8" w:rsidR="00A77B3E" w:rsidRPr="00DC2DE6" w:rsidRDefault="4FAA4C1C">
            <w:pPr>
              <w:spacing w:before="100"/>
              <w:rPr>
                <w:color w:val="000000"/>
                <w:lang w:val="pl-PL"/>
              </w:rPr>
            </w:pPr>
            <w:r w:rsidRPr="00DC2DE6">
              <w:rPr>
                <w:color w:val="000000" w:themeColor="text1"/>
                <w:lang w:val="pl-PL"/>
              </w:rPr>
              <w:t xml:space="preserve">Projekt z zakresu termomodernizacji budynków publicznych i mieszkalnych wielorodzinnych oraz projektów poprawiających efektywność energetyczną w przedsiębiorstwach muszą wykazywać minimum 30% oszczędności energii. </w:t>
            </w:r>
            <w:r w:rsidR="78A313DB" w:rsidRPr="1ADDAEA5">
              <w:rPr>
                <w:color w:val="000000" w:themeColor="text1"/>
                <w:lang w:val="pl-PL"/>
              </w:rPr>
              <w:t>W ramach instrumentów finansowych, w przypadku projektów kontynuujących wcześniej wykonane inwestycje w budynkach, do wskazanego limitu będą wliczane wskaźniki oszczędności energetycznej uzykane w ramach dotychczas przeprowadzonych etapów modernizacji.</w:t>
            </w:r>
            <w:r w:rsidR="78A313DB" w:rsidRPr="00DC2DE6">
              <w:rPr>
                <w:color w:val="000000" w:themeColor="text1"/>
                <w:lang w:val="pl-PL"/>
              </w:rPr>
              <w:t xml:space="preserve">  </w:t>
            </w:r>
            <w:r w:rsidRPr="00DC2DE6">
              <w:rPr>
                <w:color w:val="000000" w:themeColor="text1"/>
                <w:lang w:val="pl-PL"/>
              </w:rPr>
              <w:t>Mniejszą oszczędność energii mogą wykazywać wyłącznie projekty dotyczące budynków zabytkowych.</w:t>
            </w:r>
          </w:p>
          <w:p w14:paraId="0B853431" w14:textId="77777777" w:rsidR="00A77B3E" w:rsidRPr="00DC2DE6" w:rsidRDefault="009F4183">
            <w:pPr>
              <w:spacing w:before="100"/>
              <w:rPr>
                <w:color w:val="000000"/>
                <w:lang w:val="pl-PL"/>
              </w:rPr>
            </w:pPr>
            <w:r w:rsidRPr="00DC2DE6">
              <w:rPr>
                <w:color w:val="000000"/>
                <w:lang w:val="pl-PL"/>
              </w:rPr>
              <w:t>Priorytetowo traktowane będą inwestycje ujęte w dokumentach opracowywanych zgodnie z wytycznymi wynikającymi z ustaw Prawo Energetyczne i Prawo Ochrony Środowiska, tj.: w aktualnych założeniach do Planów lub Planach zaopatrzenia w ciepło energię elektryczną i paliwa, Programach ochrony powietrza, a także Planach Gospodarki Niskoemisyjnej.</w:t>
            </w:r>
          </w:p>
          <w:p w14:paraId="102FEADC" w14:textId="77777777" w:rsidR="00A77B3E" w:rsidRPr="00DC2DE6" w:rsidRDefault="009F4183">
            <w:pPr>
              <w:spacing w:before="100"/>
              <w:rPr>
                <w:color w:val="000000"/>
                <w:lang w:val="pl-PL"/>
              </w:rPr>
            </w:pPr>
            <w:r w:rsidRPr="00DC2DE6">
              <w:rPr>
                <w:color w:val="000000"/>
                <w:lang w:val="pl-PL"/>
              </w:rPr>
              <w:t> W ramach projektów promowane będzie zastosowanie inteligentnych systemów zarządzania energią oraz wdrażanie technologii inteligentnego domu/inteligentnego budynku publicznego.</w:t>
            </w:r>
          </w:p>
          <w:p w14:paraId="1951B019" w14:textId="77777777" w:rsidR="00A77B3E" w:rsidRPr="00DC2DE6" w:rsidRDefault="009F4183">
            <w:pPr>
              <w:spacing w:before="100"/>
              <w:rPr>
                <w:color w:val="000000"/>
                <w:lang w:val="pl-PL"/>
              </w:rPr>
            </w:pPr>
            <w:r w:rsidRPr="00DC2DE6">
              <w:rPr>
                <w:color w:val="000000"/>
                <w:lang w:val="pl-PL"/>
              </w:rPr>
              <w:t>Wymiana źródła ciepła opartego na spalaniu paliw kopalnych możliwa będzie w oparciu o hierarchię źródeł ciepła:</w:t>
            </w:r>
          </w:p>
          <w:p w14:paraId="6DDD6F11" w14:textId="77777777" w:rsidR="00A77B3E" w:rsidRDefault="009F4183">
            <w:pPr>
              <w:numPr>
                <w:ilvl w:val="0"/>
                <w:numId w:val="30"/>
              </w:numPr>
              <w:spacing w:before="100"/>
              <w:rPr>
                <w:color w:val="000000"/>
              </w:rPr>
            </w:pPr>
            <w:r>
              <w:rPr>
                <w:color w:val="000000"/>
              </w:rPr>
              <w:t>Odnawialne Źródła Energii.</w:t>
            </w:r>
          </w:p>
          <w:p w14:paraId="62FAE406" w14:textId="77777777" w:rsidR="00A77B3E" w:rsidRDefault="009F4183">
            <w:pPr>
              <w:numPr>
                <w:ilvl w:val="0"/>
                <w:numId w:val="30"/>
              </w:numPr>
              <w:spacing w:before="100"/>
              <w:rPr>
                <w:color w:val="000000"/>
              </w:rPr>
            </w:pPr>
            <w:r>
              <w:rPr>
                <w:color w:val="000000"/>
              </w:rPr>
              <w:lastRenderedPageBreak/>
              <w:t>Ciepło systemowe.</w:t>
            </w:r>
          </w:p>
          <w:p w14:paraId="4E0A95F7" w14:textId="77777777" w:rsidR="00A77B3E" w:rsidRDefault="009F4183">
            <w:pPr>
              <w:numPr>
                <w:ilvl w:val="0"/>
                <w:numId w:val="30"/>
              </w:numPr>
              <w:spacing w:before="100"/>
              <w:rPr>
                <w:color w:val="000000"/>
              </w:rPr>
            </w:pPr>
            <w:r>
              <w:rPr>
                <w:color w:val="000000"/>
              </w:rPr>
              <w:t>Źródła wykorzystujące paliwo gazowe</w:t>
            </w:r>
          </w:p>
          <w:p w14:paraId="07281221" w14:textId="77777777" w:rsidR="00A77B3E" w:rsidRPr="00DC2DE6" w:rsidRDefault="009F4183">
            <w:pPr>
              <w:spacing w:before="100"/>
              <w:rPr>
                <w:color w:val="000000"/>
                <w:lang w:val="pl-PL"/>
              </w:rPr>
            </w:pPr>
            <w:r w:rsidRPr="00DC2DE6">
              <w:rPr>
                <w:color w:val="000000"/>
                <w:lang w:val="pl-PL"/>
              </w:rPr>
              <w:t>Dopiero uzasadnienie dla braku możliwości technicznych może być podstawą wyboru źródła ciepła o niższej hierarchii. Wymiana źródła na takie, które wykorzystuje paliwo gazowe, możliwe będzie tylko w wyjątkowych sytuacjach w ramach kompleksowej poprawy efektywności energetycznej budynków. Dopuszczalne będzie wsparcie dla instalacji wytwarzających energię w oparciu o technologię pomp ciepła, jeśli będzie to miało istotne znaczenie dla zmniejszenia emisji CO2.</w:t>
            </w:r>
          </w:p>
          <w:p w14:paraId="0C2A982C" w14:textId="6D6C5285" w:rsidR="00A77B3E" w:rsidRPr="007444BB" w:rsidRDefault="4FAA4C1C" w:rsidP="1ADDAEA5">
            <w:pPr>
              <w:spacing w:before="100"/>
              <w:rPr>
                <w:color w:val="000000" w:themeColor="text1"/>
                <w:lang w:val="pl-PL"/>
              </w:rPr>
            </w:pPr>
            <w:r w:rsidRPr="00DC2DE6">
              <w:rPr>
                <w:color w:val="000000" w:themeColor="text1"/>
                <w:lang w:val="pl-PL"/>
              </w:rPr>
              <w:t>Instrumenty finansowe (instrumenty mieszane) zastosowane będą w przypadku wszystkich inwestycji</w:t>
            </w:r>
            <w:r w:rsidR="330FD8AB" w:rsidRPr="1ADDAEA5">
              <w:rPr>
                <w:color w:val="000000" w:themeColor="text1"/>
                <w:lang w:val="pl-PL"/>
              </w:rPr>
              <w:t>.</w:t>
            </w:r>
          </w:p>
          <w:p w14:paraId="21E3D108" w14:textId="77777777" w:rsidR="00930C92" w:rsidRDefault="330FD8AB">
            <w:pPr>
              <w:spacing w:before="100"/>
              <w:rPr>
                <w:color w:val="000000" w:themeColor="text1"/>
                <w:lang w:val="pl-PL"/>
              </w:rPr>
            </w:pPr>
            <w:r w:rsidRPr="1ADDAEA5">
              <w:rPr>
                <w:color w:val="000000" w:themeColor="text1"/>
                <w:lang w:val="pl-PL"/>
              </w:rPr>
              <w:t>Wsparciem dota</w:t>
            </w:r>
            <w:r w:rsidR="3579DE5F" w:rsidRPr="1ADDAEA5">
              <w:rPr>
                <w:color w:val="000000" w:themeColor="text1"/>
                <w:lang w:val="pl-PL"/>
              </w:rPr>
              <w:t>c</w:t>
            </w:r>
            <w:r w:rsidRPr="1ADDAEA5">
              <w:rPr>
                <w:color w:val="000000" w:themeColor="text1"/>
                <w:lang w:val="pl-PL"/>
              </w:rPr>
              <w:t>yjnym będą objęte:</w:t>
            </w:r>
          </w:p>
          <w:p w14:paraId="31E52CF9" w14:textId="3688AC1D" w:rsidR="00A77B3E" w:rsidRPr="00DC2DE6" w:rsidRDefault="4FAA4C1C">
            <w:pPr>
              <w:spacing w:before="100"/>
              <w:rPr>
                <w:color w:val="000000"/>
                <w:lang w:val="pl-PL"/>
              </w:rPr>
            </w:pPr>
            <w:r w:rsidRPr="00DC2DE6">
              <w:rPr>
                <w:color w:val="000000" w:themeColor="text1"/>
                <w:lang w:val="pl-PL"/>
              </w:rPr>
              <w:t>1. budynk</w:t>
            </w:r>
            <w:r w:rsidR="3C6A94D1" w:rsidRPr="1ADDAEA5">
              <w:rPr>
                <w:color w:val="000000" w:themeColor="text1"/>
                <w:lang w:val="pl-PL"/>
              </w:rPr>
              <w:t>i</w:t>
            </w:r>
            <w:r w:rsidRPr="00DC2DE6">
              <w:rPr>
                <w:color w:val="000000" w:themeColor="text1"/>
                <w:lang w:val="pl-PL"/>
              </w:rPr>
              <w:t xml:space="preserve"> zabytkow</w:t>
            </w:r>
            <w:r w:rsidR="1D105CD3" w:rsidRPr="1ADDAEA5">
              <w:rPr>
                <w:color w:val="000000" w:themeColor="text1"/>
                <w:lang w:val="pl-PL"/>
              </w:rPr>
              <w:t>e</w:t>
            </w:r>
            <w:r w:rsidRPr="00DC2DE6">
              <w:rPr>
                <w:color w:val="000000" w:themeColor="text1"/>
                <w:lang w:val="pl-PL"/>
              </w:rPr>
              <w:t xml:space="preserve"> i komunaln</w:t>
            </w:r>
            <w:r w:rsidR="69795B2A" w:rsidRPr="1ADDAEA5">
              <w:rPr>
                <w:color w:val="000000" w:themeColor="text1"/>
                <w:lang w:val="pl-PL"/>
              </w:rPr>
              <w:t>e</w:t>
            </w:r>
            <w:r w:rsidRPr="00DC2DE6">
              <w:rPr>
                <w:color w:val="000000" w:themeColor="text1"/>
                <w:lang w:val="pl-PL"/>
              </w:rPr>
              <w:t xml:space="preserve"> (budynki, w których co najmniej 30% mieszkań stanowią mieszkania komunalne, socjalne, wspomagane i chronione) – bez dodatkowych warunków;</w:t>
            </w:r>
          </w:p>
          <w:p w14:paraId="3FFB0960" w14:textId="33046380" w:rsidR="00A77B3E" w:rsidRPr="00DC2DE6" w:rsidRDefault="4FAA4C1C">
            <w:pPr>
              <w:spacing w:before="100"/>
              <w:rPr>
                <w:color w:val="000000"/>
                <w:lang w:val="pl-PL"/>
              </w:rPr>
            </w:pPr>
            <w:r w:rsidRPr="00DC2DE6">
              <w:rPr>
                <w:color w:val="000000" w:themeColor="text1"/>
                <w:lang w:val="pl-PL"/>
              </w:rPr>
              <w:t>2. budynk</w:t>
            </w:r>
            <w:r w:rsidR="015294AC" w:rsidRPr="1ADDAEA5">
              <w:rPr>
                <w:color w:val="000000" w:themeColor="text1"/>
                <w:lang w:val="pl-PL"/>
              </w:rPr>
              <w:t>i</w:t>
            </w:r>
            <w:r w:rsidR="009F4183" w:rsidRPr="00DC2DE6">
              <w:rPr>
                <w:color w:val="000000" w:themeColor="text1"/>
                <w:lang w:val="pl-PL"/>
              </w:rPr>
              <w:t xml:space="preserve"> </w:t>
            </w:r>
            <w:r w:rsidRPr="00DC2DE6">
              <w:rPr>
                <w:color w:val="000000" w:themeColor="text1"/>
                <w:lang w:val="pl-PL"/>
              </w:rPr>
              <w:t>publiczn</w:t>
            </w:r>
            <w:r w:rsidR="34884191" w:rsidRPr="1ADDAEA5">
              <w:rPr>
                <w:color w:val="000000" w:themeColor="text1"/>
                <w:lang w:val="pl-PL"/>
              </w:rPr>
              <w:t>e</w:t>
            </w:r>
            <w:r w:rsidRPr="00DC2DE6">
              <w:rPr>
                <w:color w:val="000000" w:themeColor="text1"/>
                <w:lang w:val="pl-PL"/>
              </w:rPr>
              <w:t>* i wielorodzinn</w:t>
            </w:r>
            <w:r w:rsidR="252C8077" w:rsidRPr="1ADDAEA5">
              <w:rPr>
                <w:color w:val="000000" w:themeColor="text1"/>
                <w:lang w:val="pl-PL"/>
              </w:rPr>
              <w:t>e</w:t>
            </w:r>
            <w:r w:rsidRPr="00DC2DE6">
              <w:rPr>
                <w:color w:val="000000" w:themeColor="text1"/>
                <w:lang w:val="pl-PL"/>
              </w:rPr>
              <w:t xml:space="preserve"> budynk</w:t>
            </w:r>
            <w:r w:rsidR="4F46B457" w:rsidRPr="1ADDAEA5">
              <w:rPr>
                <w:color w:val="000000" w:themeColor="text1"/>
                <w:lang w:val="pl-PL"/>
              </w:rPr>
              <w:t>i</w:t>
            </w:r>
            <w:r w:rsidRPr="00DC2DE6">
              <w:rPr>
                <w:color w:val="000000" w:themeColor="text1"/>
                <w:lang w:val="pl-PL"/>
              </w:rPr>
              <w:t xml:space="preserve"> mieszkaln</w:t>
            </w:r>
            <w:r w:rsidR="4E8BC26D" w:rsidRPr="1ADDAEA5">
              <w:rPr>
                <w:color w:val="000000" w:themeColor="text1"/>
                <w:lang w:val="pl-PL"/>
              </w:rPr>
              <w:t>e</w:t>
            </w:r>
            <w:r w:rsidRPr="00DC2DE6">
              <w:rPr>
                <w:color w:val="000000" w:themeColor="text1"/>
                <w:lang w:val="pl-PL"/>
              </w:rPr>
              <w:t>, jeśli dodatkowo spełniają one poniższe kryteria warunkujące wsparcie dotacyjne:</w:t>
            </w:r>
          </w:p>
          <w:p w14:paraId="1CA37534" w14:textId="4A6A06D5" w:rsidR="00A77B3E" w:rsidRPr="00DC2DE6" w:rsidRDefault="009F4183">
            <w:pPr>
              <w:spacing w:before="100"/>
              <w:rPr>
                <w:color w:val="000000"/>
                <w:lang w:val="pl-PL"/>
              </w:rPr>
            </w:pPr>
            <w:r w:rsidRPr="00DC2DE6">
              <w:rPr>
                <w:color w:val="000000"/>
                <w:lang w:val="pl-PL"/>
              </w:rPr>
              <w:t>a) przyjęcie przez region programu ochrony powietrza zgodnego z art. 23 dyrektywy 2008/50/WE i dodatkowo egzekwowanie zapisów uchwał antysmogowych na obszarach w których one obowiązują bez wprowadzania zmian łagodzących ograniczenia i zakazy dot. eksploatacji instalacji lub odroczenia terminów ich wejścia w życie,</w:t>
            </w:r>
          </w:p>
          <w:p w14:paraId="45D410C0" w14:textId="77777777" w:rsidR="00A77B3E" w:rsidRPr="00DC2DE6" w:rsidRDefault="009F4183">
            <w:pPr>
              <w:spacing w:before="100"/>
              <w:rPr>
                <w:color w:val="000000"/>
                <w:lang w:val="pl-PL"/>
              </w:rPr>
            </w:pPr>
            <w:r w:rsidRPr="00DC2DE6">
              <w:rPr>
                <w:color w:val="000000"/>
                <w:lang w:val="pl-PL"/>
              </w:rPr>
              <w:t>oraz</w:t>
            </w:r>
          </w:p>
          <w:p w14:paraId="73936CD0" w14:textId="77777777" w:rsidR="00A77B3E" w:rsidRPr="00DC2DE6" w:rsidRDefault="009F4183">
            <w:pPr>
              <w:spacing w:before="100"/>
              <w:rPr>
                <w:color w:val="000000"/>
                <w:lang w:val="pl-PL"/>
              </w:rPr>
            </w:pPr>
            <w:r w:rsidRPr="00DC2DE6">
              <w:rPr>
                <w:color w:val="000000"/>
                <w:lang w:val="pl-PL"/>
              </w:rPr>
              <w:t>b) lokalizacja na terenie gminy, gdzie wskaźnik dochodów podatkowych gminy (wskaźnik G) jest niższy od uśrednionej wartości dla województwa.</w:t>
            </w:r>
          </w:p>
          <w:p w14:paraId="79C26A4F" w14:textId="77777777" w:rsidR="00A77B3E" w:rsidRPr="00DC2DE6" w:rsidRDefault="009F4183">
            <w:pPr>
              <w:spacing w:before="100"/>
              <w:rPr>
                <w:color w:val="000000"/>
                <w:lang w:val="pl-PL"/>
              </w:rPr>
            </w:pPr>
            <w:r w:rsidRPr="00DC2DE6">
              <w:rPr>
                <w:color w:val="000000"/>
                <w:lang w:val="pl-PL"/>
              </w:rPr>
              <w:t>Wsparcie dla budynków publicznych i wielorodzinnych budynków mieszkalnych w gminach znajdujących się na obszarze SSW, których wskaźnik dochodów podatkowych gminy (wskaźnik G) jest wyższy od uśrednionej wartości dla województwa, będzie udzielane w formie dotacji warunkowej (Art. 57 Rozporządzenia 2021/1060).</w:t>
            </w:r>
          </w:p>
          <w:p w14:paraId="3275578E" w14:textId="77777777" w:rsidR="00A77B3E" w:rsidRPr="00DC2DE6" w:rsidRDefault="009F4183">
            <w:pPr>
              <w:spacing w:before="100"/>
              <w:rPr>
                <w:color w:val="000000"/>
                <w:lang w:val="pl-PL"/>
              </w:rPr>
            </w:pPr>
            <w:r w:rsidRPr="00DC2DE6">
              <w:rPr>
                <w:color w:val="000000"/>
                <w:lang w:val="pl-PL"/>
              </w:rPr>
              <w:t>*(Budynki publiczne to budynki JST, jednostek organizacyjnych JST oraz organizacji pozarządowych, jeśli realizują cele publiczne).</w:t>
            </w:r>
          </w:p>
          <w:p w14:paraId="5AACA9FE" w14:textId="6094F158" w:rsidR="00A77B3E" w:rsidRPr="00DC2DE6" w:rsidRDefault="4FAA4C1C">
            <w:pPr>
              <w:spacing w:before="100"/>
              <w:rPr>
                <w:color w:val="000000"/>
                <w:lang w:val="pl-PL"/>
              </w:rPr>
            </w:pPr>
            <w:r w:rsidRPr="00DC2DE6">
              <w:rPr>
                <w:color w:val="000000" w:themeColor="text1"/>
                <w:lang w:val="pl-PL"/>
              </w:rPr>
              <w:t>3. inwestycj</w:t>
            </w:r>
            <w:r w:rsidR="7E3BE2BB" w:rsidRPr="1ADDAEA5">
              <w:rPr>
                <w:color w:val="000000" w:themeColor="text1"/>
                <w:lang w:val="pl-PL"/>
              </w:rPr>
              <w:t>e</w:t>
            </w:r>
            <w:r w:rsidRPr="00DC2DE6">
              <w:rPr>
                <w:color w:val="000000" w:themeColor="text1"/>
                <w:lang w:val="pl-PL"/>
              </w:rPr>
              <w:t xml:space="preserve"> w rozwój nieefektywnych systemów ciepłowniczych (infrastruktura krytyczna dla zdrowia i dobrostanu mieszkańców),</w:t>
            </w:r>
          </w:p>
          <w:p w14:paraId="2D025316" w14:textId="5BCDE6A0" w:rsidR="00A77B3E" w:rsidRPr="00DC2DE6" w:rsidRDefault="4FAA4C1C">
            <w:pPr>
              <w:spacing w:before="100"/>
              <w:rPr>
                <w:color w:val="000000"/>
                <w:lang w:val="pl-PL"/>
              </w:rPr>
            </w:pPr>
            <w:r w:rsidRPr="00DC2DE6">
              <w:rPr>
                <w:color w:val="000000" w:themeColor="text1"/>
                <w:lang w:val="pl-PL"/>
              </w:rPr>
              <w:t>4. promocj</w:t>
            </w:r>
            <w:r w:rsidR="7F6229E6" w:rsidRPr="1ADDAEA5">
              <w:rPr>
                <w:color w:val="000000" w:themeColor="text1"/>
                <w:lang w:val="pl-PL"/>
              </w:rPr>
              <w:t>a</w:t>
            </w:r>
            <w:r w:rsidRPr="00DC2DE6">
              <w:rPr>
                <w:color w:val="000000" w:themeColor="text1"/>
                <w:lang w:val="pl-PL"/>
              </w:rPr>
              <w:t>, doradztw</w:t>
            </w:r>
            <w:r w:rsidR="00787D2F">
              <w:rPr>
                <w:color w:val="000000" w:themeColor="text1"/>
                <w:lang w:val="pl-PL"/>
              </w:rPr>
              <w:t>o</w:t>
            </w:r>
            <w:r w:rsidRPr="00DC2DE6">
              <w:rPr>
                <w:color w:val="000000" w:themeColor="text1"/>
                <w:lang w:val="pl-PL"/>
              </w:rPr>
              <w:t xml:space="preserve"> itp. oraz wsparci</w:t>
            </w:r>
            <w:r w:rsidR="00787D2F">
              <w:rPr>
                <w:color w:val="000000" w:themeColor="text1"/>
                <w:lang w:val="pl-PL"/>
              </w:rPr>
              <w:t>e</w:t>
            </w:r>
            <w:r w:rsidRPr="00DC2DE6">
              <w:rPr>
                <w:color w:val="000000" w:themeColor="text1"/>
                <w:lang w:val="pl-PL"/>
              </w:rPr>
              <w:t xml:space="preserve"> budowy regionalnego systemem monitoringu jakości powietrza, które nie generują przychodów lub bezpośrednich oszczędności,</w:t>
            </w:r>
          </w:p>
          <w:p w14:paraId="4D3A365A" w14:textId="1FF4970F" w:rsidR="00A77B3E" w:rsidRPr="00DC2DE6" w:rsidRDefault="4FAA4C1C">
            <w:pPr>
              <w:spacing w:before="100"/>
              <w:rPr>
                <w:color w:val="000000"/>
                <w:lang w:val="pl-PL"/>
              </w:rPr>
            </w:pPr>
            <w:r w:rsidRPr="00DC2DE6">
              <w:rPr>
                <w:color w:val="000000" w:themeColor="text1"/>
                <w:lang w:val="pl-PL"/>
              </w:rPr>
              <w:t>5. działa</w:t>
            </w:r>
            <w:r w:rsidR="5A02B257" w:rsidRPr="1ADDAEA5">
              <w:rPr>
                <w:color w:val="000000" w:themeColor="text1"/>
                <w:lang w:val="pl-PL"/>
              </w:rPr>
              <w:t>nia</w:t>
            </w:r>
            <w:r w:rsidRPr="00DC2DE6">
              <w:rPr>
                <w:color w:val="000000" w:themeColor="text1"/>
                <w:lang w:val="pl-PL"/>
              </w:rPr>
              <w:t xml:space="preserve"> wspierając</w:t>
            </w:r>
            <w:r w:rsidR="73FAC664" w:rsidRPr="1ADDAEA5">
              <w:rPr>
                <w:color w:val="000000" w:themeColor="text1"/>
                <w:lang w:val="pl-PL"/>
              </w:rPr>
              <w:t>e</w:t>
            </w:r>
            <w:r w:rsidRPr="00DC2DE6">
              <w:rPr>
                <w:color w:val="000000" w:themeColor="text1"/>
                <w:lang w:val="pl-PL"/>
              </w:rPr>
              <w:t xml:space="preserve"> zwiększenie efektywności energetycznej, w tym poszukiwanie nowych technologii w obszarze gospodarki niskoemisyjnej.</w:t>
            </w:r>
          </w:p>
          <w:p w14:paraId="4D43FFD9" w14:textId="77777777" w:rsidR="00A77B3E" w:rsidRPr="00DC2DE6" w:rsidRDefault="009F4183">
            <w:pPr>
              <w:spacing w:before="100"/>
              <w:rPr>
                <w:color w:val="000000"/>
                <w:lang w:val="pl-PL"/>
              </w:rPr>
            </w:pPr>
            <w:r w:rsidRPr="00DC2DE6">
              <w:rPr>
                <w:color w:val="000000"/>
                <w:lang w:val="pl-PL"/>
              </w:rPr>
              <w:t>W ramach celu szczegółowego premiowane będą projekty realizowane na obszarach rewitalizacji wskazanych w Gminnych Programach Rewitalizacji.</w:t>
            </w:r>
          </w:p>
          <w:p w14:paraId="44BB09EA" w14:textId="77777777" w:rsidR="00A77B3E" w:rsidRPr="00DC2DE6" w:rsidRDefault="00A77B3E">
            <w:pPr>
              <w:spacing w:before="100"/>
              <w:rPr>
                <w:color w:val="000000"/>
                <w:lang w:val="pl-PL"/>
              </w:rPr>
            </w:pPr>
          </w:p>
          <w:p w14:paraId="567826EE" w14:textId="77777777" w:rsidR="00A77B3E" w:rsidRDefault="009F4183">
            <w:pPr>
              <w:spacing w:before="100"/>
              <w:rPr>
                <w:color w:val="000000"/>
              </w:rPr>
            </w:pPr>
            <w:r>
              <w:rPr>
                <w:color w:val="000000"/>
              </w:rPr>
              <w:t>Typy projektów:</w:t>
            </w:r>
          </w:p>
          <w:p w14:paraId="5A7A58E4" w14:textId="77777777" w:rsidR="00A77B3E" w:rsidRPr="00DC2DE6" w:rsidRDefault="009F4183">
            <w:pPr>
              <w:numPr>
                <w:ilvl w:val="0"/>
                <w:numId w:val="31"/>
              </w:numPr>
              <w:spacing w:before="100"/>
              <w:rPr>
                <w:color w:val="000000"/>
                <w:lang w:val="pl-PL"/>
              </w:rPr>
            </w:pPr>
            <w:r w:rsidRPr="00DC2DE6">
              <w:rPr>
                <w:color w:val="000000"/>
                <w:lang w:val="pl-PL"/>
              </w:rPr>
              <w:t>poprawa efektywności energetycznej w przedsiębiorstwach (wraz z audytem), inwestycje ograniczające zużycie energii, odzyskiwanie energii w procesie produkcyjnym, zastosowanie efektywnych energetycznie technologii, kompleksowa modernizacja energetyczna budynków w przedsiębiorstwach, wymiana urządzeń na energooszczędne wraz z instalacją urządzeń OZE,</w:t>
            </w:r>
          </w:p>
          <w:p w14:paraId="22B11A44" w14:textId="77777777" w:rsidR="00A77B3E" w:rsidRPr="00DC2DE6" w:rsidRDefault="009F4183">
            <w:pPr>
              <w:numPr>
                <w:ilvl w:val="0"/>
                <w:numId w:val="31"/>
              </w:numPr>
              <w:spacing w:before="100"/>
              <w:rPr>
                <w:color w:val="000000"/>
                <w:lang w:val="pl-PL"/>
              </w:rPr>
            </w:pPr>
            <w:r w:rsidRPr="00DC2DE6">
              <w:rPr>
                <w:color w:val="000000"/>
                <w:lang w:val="pl-PL"/>
              </w:rPr>
              <w:lastRenderedPageBreak/>
              <w:t>działania wspierające zwiększenie efektywności energetycznej, w tym poszukiwanie nowych technologii w obszarze gospodarki niskoemisyjnej,</w:t>
            </w:r>
          </w:p>
          <w:p w14:paraId="7F496AB5" w14:textId="77777777" w:rsidR="00A77B3E" w:rsidRPr="00DC2DE6" w:rsidRDefault="009F4183">
            <w:pPr>
              <w:numPr>
                <w:ilvl w:val="0"/>
                <w:numId w:val="31"/>
              </w:numPr>
              <w:spacing w:before="100"/>
              <w:rPr>
                <w:color w:val="000000"/>
                <w:lang w:val="pl-PL"/>
              </w:rPr>
            </w:pPr>
            <w:r w:rsidRPr="00DC2DE6">
              <w:rPr>
                <w:color w:val="000000"/>
                <w:lang w:val="pl-PL"/>
              </w:rPr>
              <w:t>zwiększenie efektywności energetycznej budynków użyteczności publicznej (wraz z audytem), w tym wypełniających wzorcową rolę sektora publicznego w zakresie efektywności energetycznej (np. budynki pasywne) w kierunku rozwiązań kompleksowych (wraz z podłączeniem do sieci ciepłowniczej/chłodniczej, czy wraz z instalacją urządzeń OZE); dotyczy budynków publicznych należących do JST oraz podległych im organów i jednostek organizacyjnych oraz jednostek zarządzanych przez JST (szpitale, szkoły, zakłady lecznictwa uzdrowiskowego), budynki użyteczności publicznej nie związane z administracją rządową. Budowa budynków pasywnych (zapotrzebowanie na ciepło EPh+W nie więcej niż 15 kWh/m2/rok) jako nowych obiektów nie może naruszać zapisów Programu odnoszących się do wyłączeń i ograniczeń co do budowy niektórych typów budynków określonych w innych celach szczegółowych lub UP. Ponadto alokacja na budynki pasywne nie powinna przekraczać 3% całkowitej alokacji dla celu szczegółowego 2.1.</w:t>
            </w:r>
          </w:p>
          <w:p w14:paraId="3E8F90F3" w14:textId="77777777" w:rsidR="00A77B3E" w:rsidRPr="00DC2DE6" w:rsidRDefault="009F4183">
            <w:pPr>
              <w:numPr>
                <w:ilvl w:val="0"/>
                <w:numId w:val="31"/>
              </w:numPr>
              <w:spacing w:before="100"/>
              <w:rPr>
                <w:color w:val="000000"/>
                <w:lang w:val="pl-PL"/>
              </w:rPr>
            </w:pPr>
            <w:r w:rsidRPr="00DC2DE6">
              <w:rPr>
                <w:color w:val="000000"/>
                <w:lang w:val="pl-PL"/>
              </w:rPr>
              <w:t>zwiększenie efektywności energetycznej budynków mieszkalnych wielorodzinnych (wraz z audytem), w tym zmniejszanie zjawiska ubóstwa energetycznego, w kierunku rozwiązań kompleksowych, (wraz z podłączeniem do sieci ciepłowniczej/chłodniczej, czy wraz z instalacją urządzeń OZE),</w:t>
            </w:r>
          </w:p>
          <w:p w14:paraId="24B88309" w14:textId="77777777" w:rsidR="00A77B3E" w:rsidRPr="00DC2DE6" w:rsidRDefault="009F4183">
            <w:pPr>
              <w:numPr>
                <w:ilvl w:val="0"/>
                <w:numId w:val="31"/>
              </w:numPr>
              <w:spacing w:before="100"/>
              <w:rPr>
                <w:color w:val="000000"/>
                <w:lang w:val="pl-PL"/>
              </w:rPr>
            </w:pPr>
            <w:r w:rsidRPr="00DC2DE6">
              <w:rPr>
                <w:color w:val="000000"/>
                <w:lang w:val="pl-PL"/>
              </w:rPr>
              <w:t>budowa/rozbudowa/modernizacja systemów ciepłowniczych (w tym modernizacja/rozdzielenie węzłów ciepłowniczych pod warunkiem wykazywania znaczących oszczędności energii) i chłodniczych wraz z magazynami ciepła oraz przystosowaniem instalacji do spalania wodoru, celem transformacji w kierunku uzyskania efektywnych systemów ciepłowniczych.</w:t>
            </w:r>
          </w:p>
          <w:p w14:paraId="5587B20E" w14:textId="77777777" w:rsidR="00A77B3E" w:rsidRPr="00DC2DE6" w:rsidRDefault="009F4183">
            <w:pPr>
              <w:spacing w:before="100"/>
              <w:rPr>
                <w:color w:val="000000"/>
                <w:lang w:val="pl-PL"/>
              </w:rPr>
            </w:pPr>
            <w:r w:rsidRPr="00DC2DE6">
              <w:rPr>
                <w:color w:val="000000"/>
                <w:lang w:val="pl-PL"/>
              </w:rPr>
              <w:t>Inwestycje o mocy zamówionej nie więcej niż 5 MW.</w:t>
            </w:r>
          </w:p>
          <w:p w14:paraId="51C6AF5B" w14:textId="77777777" w:rsidR="00A77B3E" w:rsidRPr="00DC2DE6" w:rsidRDefault="009F4183">
            <w:pPr>
              <w:numPr>
                <w:ilvl w:val="0"/>
                <w:numId w:val="32"/>
              </w:numPr>
              <w:spacing w:before="100"/>
              <w:rPr>
                <w:color w:val="000000"/>
                <w:lang w:val="pl-PL"/>
              </w:rPr>
            </w:pPr>
            <w:r w:rsidRPr="00DC2DE6">
              <w:rPr>
                <w:color w:val="000000"/>
                <w:lang w:val="pl-PL"/>
              </w:rPr>
              <w:t>modernizacja oświetlenia ulicznego na energooszczędne.</w:t>
            </w:r>
          </w:p>
          <w:p w14:paraId="4E4221F4" w14:textId="77777777" w:rsidR="00A77B3E" w:rsidRPr="00DC2DE6" w:rsidRDefault="009F4183">
            <w:pPr>
              <w:spacing w:before="100"/>
              <w:rPr>
                <w:color w:val="000000"/>
                <w:lang w:val="pl-PL"/>
              </w:rPr>
            </w:pPr>
            <w:r w:rsidRPr="00DC2DE6">
              <w:rPr>
                <w:color w:val="000000"/>
                <w:lang w:val="pl-PL"/>
              </w:rPr>
              <w:t>Realizacja projektów w oparciu o dokument potwierdzający zasadność i efektywność przedsięwzięcia.</w:t>
            </w:r>
          </w:p>
          <w:p w14:paraId="55D39366" w14:textId="77777777" w:rsidR="00A77B3E" w:rsidRPr="00DC2DE6" w:rsidRDefault="009F4183">
            <w:pPr>
              <w:spacing w:before="100"/>
              <w:rPr>
                <w:color w:val="000000"/>
                <w:lang w:val="pl-PL"/>
              </w:rPr>
            </w:pPr>
            <w:r w:rsidRPr="00DC2DE6">
              <w:rPr>
                <w:color w:val="000000"/>
                <w:lang w:val="pl-PL"/>
              </w:rPr>
              <w:t>Elementem powyższych typów projektów może być infrastruktura związana z produkcją energii z OZE, pod warunkiem, że nie będzie ona dominującą częścią projektu.</w:t>
            </w:r>
          </w:p>
          <w:p w14:paraId="30CA9163" w14:textId="77777777" w:rsidR="00A77B3E" w:rsidRPr="00DC2DE6" w:rsidRDefault="009F4183">
            <w:pPr>
              <w:spacing w:before="100"/>
              <w:rPr>
                <w:color w:val="000000"/>
                <w:lang w:val="pl-PL"/>
              </w:rPr>
            </w:pPr>
            <w:r w:rsidRPr="00DC2DE6">
              <w:rPr>
                <w:color w:val="000000"/>
                <w:lang w:val="pl-PL"/>
              </w:rPr>
              <w:t>Oczekiwane rezultaty:</w:t>
            </w:r>
          </w:p>
          <w:p w14:paraId="66385AEE" w14:textId="77777777" w:rsidR="00A77B3E" w:rsidRPr="00DC2DE6" w:rsidRDefault="009F4183">
            <w:pPr>
              <w:spacing w:before="100"/>
              <w:rPr>
                <w:color w:val="000000"/>
                <w:lang w:val="pl-PL"/>
              </w:rPr>
            </w:pPr>
            <w:r w:rsidRPr="00DC2DE6">
              <w:rPr>
                <w:color w:val="000000"/>
                <w:lang w:val="pl-PL"/>
              </w:rPr>
              <w:t>-spadek zużycia energii pierwotnej,</w:t>
            </w:r>
          </w:p>
          <w:p w14:paraId="1B053FBE" w14:textId="77777777" w:rsidR="00A77B3E" w:rsidRPr="00DC2DE6" w:rsidRDefault="009F4183">
            <w:pPr>
              <w:spacing w:before="100"/>
              <w:rPr>
                <w:color w:val="000000"/>
                <w:lang w:val="pl-PL"/>
              </w:rPr>
            </w:pPr>
            <w:r w:rsidRPr="00DC2DE6">
              <w:rPr>
                <w:color w:val="000000"/>
                <w:lang w:val="pl-PL"/>
              </w:rPr>
              <w:t>-spadek liczby gospodarstw domowych wykorzystujących węgiel kamienny do ogrzewania pomieszczeń,</w:t>
            </w:r>
          </w:p>
          <w:p w14:paraId="336B295A" w14:textId="77777777" w:rsidR="00A77B3E" w:rsidRPr="00DC2DE6" w:rsidRDefault="009F4183">
            <w:pPr>
              <w:spacing w:before="100"/>
              <w:rPr>
                <w:color w:val="000000"/>
                <w:lang w:val="pl-PL"/>
              </w:rPr>
            </w:pPr>
            <w:r w:rsidRPr="00DC2DE6">
              <w:rPr>
                <w:color w:val="000000"/>
                <w:lang w:val="pl-PL"/>
              </w:rPr>
              <w:t>-spadek dynamiki emisji gazów cieplarnianych,</w:t>
            </w:r>
          </w:p>
          <w:p w14:paraId="311E268E" w14:textId="77777777" w:rsidR="00A77B3E" w:rsidRPr="00DC2DE6" w:rsidRDefault="009F4183">
            <w:pPr>
              <w:spacing w:before="100"/>
              <w:rPr>
                <w:color w:val="000000"/>
                <w:lang w:val="pl-PL"/>
              </w:rPr>
            </w:pPr>
            <w:r w:rsidRPr="00DC2DE6">
              <w:rPr>
                <w:color w:val="000000"/>
                <w:lang w:val="pl-PL"/>
              </w:rPr>
              <w:t>-poprawa jakości powietrza,</w:t>
            </w:r>
          </w:p>
          <w:p w14:paraId="6CB9ECA6" w14:textId="77777777" w:rsidR="00A77B3E" w:rsidRPr="00DC2DE6" w:rsidRDefault="009F4183">
            <w:pPr>
              <w:spacing w:before="100"/>
              <w:rPr>
                <w:color w:val="000000"/>
                <w:lang w:val="pl-PL"/>
              </w:rPr>
            </w:pPr>
            <w:r w:rsidRPr="00DC2DE6">
              <w:rPr>
                <w:color w:val="000000"/>
                <w:lang w:val="pl-PL"/>
              </w:rPr>
              <w:t>-zmniejszenie zużycia energii w budynkach użyteczności publicznej i budynkach mieszkalnych,</w:t>
            </w:r>
          </w:p>
          <w:p w14:paraId="33B89F0E" w14:textId="77777777" w:rsidR="00A77B3E" w:rsidRPr="00DC2DE6" w:rsidRDefault="009F4183">
            <w:pPr>
              <w:spacing w:before="100"/>
              <w:rPr>
                <w:color w:val="000000"/>
                <w:lang w:val="pl-PL"/>
              </w:rPr>
            </w:pPr>
            <w:r w:rsidRPr="00DC2DE6">
              <w:rPr>
                <w:color w:val="000000"/>
                <w:lang w:val="pl-PL"/>
              </w:rPr>
              <w:t>-zmniejszenie zużycia energii w przedsiębiorstwach.</w:t>
            </w:r>
          </w:p>
          <w:p w14:paraId="4CBAB493" w14:textId="77777777" w:rsidR="00A77B3E" w:rsidRPr="00DC2DE6" w:rsidRDefault="009F4183">
            <w:pPr>
              <w:spacing w:before="100"/>
              <w:rPr>
                <w:color w:val="000000"/>
                <w:lang w:val="pl-PL"/>
              </w:rPr>
            </w:pPr>
            <w:r w:rsidRPr="00DC2DE6">
              <w:rPr>
                <w:color w:val="000000"/>
                <w:lang w:val="pl-PL"/>
              </w:rPr>
              <w:t>Kryteria wyboru projektu będą premiowały projekty najbardziej przyczyniające się do osiągnięcia ww. rezultatów.</w:t>
            </w:r>
          </w:p>
          <w:p w14:paraId="31AE5919" w14:textId="77777777" w:rsidR="00A77B3E" w:rsidRPr="00DC2DE6" w:rsidRDefault="009F4183">
            <w:pPr>
              <w:spacing w:before="100"/>
              <w:rPr>
                <w:color w:val="000000"/>
                <w:lang w:val="pl-PL"/>
              </w:rPr>
            </w:pPr>
            <w:r w:rsidRPr="00DC2DE6">
              <w:rPr>
                <w:color w:val="000000"/>
                <w:lang w:val="pl-PL"/>
              </w:rPr>
              <w:t>W ramach celu szczegółowego wspierane będą wyłącznie działania zgodne z zasadą DNSH.</w:t>
            </w:r>
          </w:p>
          <w:p w14:paraId="089CEAED" w14:textId="77777777" w:rsidR="00A77B3E" w:rsidRPr="00DC2DE6" w:rsidRDefault="00A77B3E">
            <w:pPr>
              <w:spacing w:before="100"/>
              <w:rPr>
                <w:color w:val="000000"/>
                <w:lang w:val="pl-PL"/>
              </w:rPr>
            </w:pPr>
          </w:p>
        </w:tc>
      </w:tr>
    </w:tbl>
    <w:p w14:paraId="58C60B8B" w14:textId="77777777" w:rsidR="00A77B3E" w:rsidRPr="0005415A" w:rsidRDefault="00A77B3E">
      <w:pPr>
        <w:spacing w:before="100"/>
        <w:rPr>
          <w:color w:val="000000"/>
          <w:lang w:val="pl-PL"/>
        </w:rPr>
      </w:pPr>
    </w:p>
    <w:p w14:paraId="40B5B919" w14:textId="77777777" w:rsidR="00A77B3E" w:rsidRPr="0005415A" w:rsidRDefault="009F4183">
      <w:pPr>
        <w:pStyle w:val="Nagwek5"/>
        <w:spacing w:before="100" w:after="0"/>
        <w:rPr>
          <w:b w:val="0"/>
          <w:i w:val="0"/>
          <w:color w:val="000000"/>
          <w:sz w:val="24"/>
          <w:lang w:val="pl-PL"/>
        </w:rPr>
      </w:pPr>
      <w:bookmarkStart w:id="63" w:name="_Toc215823658"/>
      <w:r w:rsidRPr="0005415A">
        <w:rPr>
          <w:b w:val="0"/>
          <w:i w:val="0"/>
          <w:color w:val="000000"/>
          <w:sz w:val="24"/>
          <w:lang w:val="pl-PL"/>
        </w:rPr>
        <w:t>Główne grupy docelowe – art. 22 ust. 3 lit. d) pkt (iii) rozporządzenia w sprawie wspólnych przepisów:</w:t>
      </w:r>
      <w:bookmarkEnd w:id="63"/>
    </w:p>
    <w:p w14:paraId="168AD99D" w14:textId="77777777" w:rsidR="00A77B3E" w:rsidRPr="0005415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2BCEADE5" w14:textId="77777777" w:rsidTr="0005415A">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CB143B" w14:textId="77777777" w:rsidR="00A77B3E" w:rsidRPr="0005415A" w:rsidRDefault="00A77B3E">
            <w:pPr>
              <w:spacing w:before="100"/>
              <w:rPr>
                <w:color w:val="000000"/>
                <w:sz w:val="0"/>
                <w:lang w:val="pl-PL"/>
              </w:rPr>
            </w:pPr>
          </w:p>
          <w:p w14:paraId="74D3FE1C" w14:textId="77777777" w:rsidR="00A77B3E" w:rsidRDefault="009F4183">
            <w:pPr>
              <w:numPr>
                <w:ilvl w:val="0"/>
                <w:numId w:val="34"/>
              </w:numPr>
              <w:spacing w:before="100"/>
              <w:rPr>
                <w:color w:val="000000"/>
              </w:rPr>
            </w:pPr>
            <w:r>
              <w:rPr>
                <w:color w:val="000000"/>
              </w:rPr>
              <w:t xml:space="preserve">mieszkanki i mieszkańcy województwa, </w:t>
            </w:r>
          </w:p>
          <w:p w14:paraId="03C880D8" w14:textId="77777777" w:rsidR="00A77B3E" w:rsidRDefault="009F4183">
            <w:pPr>
              <w:numPr>
                <w:ilvl w:val="0"/>
                <w:numId w:val="34"/>
              </w:numPr>
              <w:spacing w:before="100"/>
              <w:rPr>
                <w:color w:val="000000"/>
              </w:rPr>
            </w:pPr>
            <w:r>
              <w:rPr>
                <w:color w:val="000000"/>
              </w:rPr>
              <w:t>przedsiębiorstwa.</w:t>
            </w:r>
          </w:p>
          <w:p w14:paraId="3E039DEF" w14:textId="77777777" w:rsidR="00A77B3E" w:rsidRDefault="00A77B3E">
            <w:pPr>
              <w:spacing w:before="100"/>
              <w:rPr>
                <w:color w:val="000000"/>
              </w:rPr>
            </w:pPr>
          </w:p>
        </w:tc>
      </w:tr>
    </w:tbl>
    <w:p w14:paraId="32F1FC64" w14:textId="77777777" w:rsidR="00A77B3E" w:rsidRDefault="00A77B3E">
      <w:pPr>
        <w:spacing w:before="100"/>
        <w:rPr>
          <w:color w:val="000000"/>
        </w:rPr>
      </w:pPr>
    </w:p>
    <w:p w14:paraId="086C45C6" w14:textId="77777777" w:rsidR="00A77B3E" w:rsidRPr="0005415A" w:rsidRDefault="009F4183">
      <w:pPr>
        <w:pStyle w:val="Nagwek5"/>
        <w:spacing w:before="100" w:after="0"/>
        <w:rPr>
          <w:b w:val="0"/>
          <w:i w:val="0"/>
          <w:color w:val="000000"/>
          <w:sz w:val="24"/>
          <w:lang w:val="pl-PL"/>
        </w:rPr>
      </w:pPr>
      <w:bookmarkStart w:id="64" w:name="_Toc215823659"/>
      <w:r w:rsidRPr="0005415A">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64"/>
    </w:p>
    <w:p w14:paraId="3CBD6E4F" w14:textId="77777777" w:rsidR="00A77B3E" w:rsidRPr="0005415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7A05137D" w14:textId="77777777" w:rsidTr="0005415A">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3D9B13" w14:textId="77777777" w:rsidR="00A77B3E" w:rsidRPr="0005415A" w:rsidRDefault="00A77B3E">
            <w:pPr>
              <w:spacing w:before="100"/>
              <w:rPr>
                <w:color w:val="000000"/>
                <w:sz w:val="0"/>
                <w:lang w:val="pl-PL"/>
              </w:rPr>
            </w:pPr>
          </w:p>
          <w:p w14:paraId="38730198" w14:textId="3940C852" w:rsidR="00A77B3E" w:rsidRPr="0005415A" w:rsidRDefault="009F4183">
            <w:pPr>
              <w:spacing w:before="100"/>
              <w:rPr>
                <w:color w:val="000000"/>
                <w:lang w:val="pl-PL"/>
              </w:rPr>
            </w:pPr>
            <w:r w:rsidRPr="0005415A">
              <w:rPr>
                <w:color w:val="000000"/>
                <w:lang w:val="pl-PL"/>
              </w:rPr>
              <w:t xml:space="preserve">Działania w celu szczegółowym 2(ii) będą realizowane z poszanowaniem zasady równości szans i niedyskryminacji, w tym dostępności dla osób z niepełnosprawnościami. Realizowane projekty będą charakteryzować się wysoką jakością i kompleksowością udzielanego wsparcia, wpływać na poprawę warunków życia oraz pozytywnie oddziaływać na zdrowie i długość życia wszystkich grup społecznych. Szczególny nacisk zostanie położony na niwelowaniu zjawiska ubóstwa energetycznego dotykającego osoby mniej zamożne, w tym osoby starsze, rodziców samotnie wychowujących dzieci, osoby z niepełnosprawnościami oraz rodziny wielodzietne. </w:t>
            </w:r>
          </w:p>
          <w:p w14:paraId="2F10E7F5" w14:textId="77777777" w:rsidR="00A77B3E" w:rsidRPr="0005415A" w:rsidRDefault="009F4183">
            <w:pPr>
              <w:spacing w:before="100"/>
              <w:rPr>
                <w:color w:val="000000"/>
                <w:lang w:val="pl-PL"/>
              </w:rPr>
            </w:pPr>
            <w:r w:rsidRPr="0005415A">
              <w:rPr>
                <w:color w:val="000000"/>
                <w:lang w:val="pl-PL"/>
              </w:rPr>
              <w:t xml:space="preserve">Przewiduje się również wprowadzenie wymogu stosowania klauzul społecznych w procedurach związanych z prawem zamówień publicznych m.in. poprzez odpowiednie kryteria wyboru projektów. </w:t>
            </w:r>
          </w:p>
          <w:p w14:paraId="369F5D46" w14:textId="77777777" w:rsidR="00A77B3E" w:rsidRPr="0005415A" w:rsidRDefault="009F4183">
            <w:pPr>
              <w:spacing w:before="100"/>
              <w:rPr>
                <w:color w:val="000000"/>
                <w:lang w:val="pl-PL"/>
              </w:rPr>
            </w:pPr>
            <w:r w:rsidRPr="0005415A">
              <w:rPr>
                <w:color w:val="000000"/>
                <w:lang w:val="pl-PL"/>
              </w:rPr>
              <w:t xml:space="preserve">Działania w cs realizowane będą zgodnie z zasadami horyzontalnymi zawartymi w art. 9 Rozporządzenia PE i Rady nr 2021/1060 oraz zasadą zwalczania dyskryminacji zawartą w art. 10 Traktatu o funkcjonowaniu Unii Europejskiej. </w:t>
            </w:r>
          </w:p>
          <w:p w14:paraId="1ACA13E8" w14:textId="77777777" w:rsidR="00A77B3E" w:rsidRPr="0005415A" w:rsidRDefault="009F4183">
            <w:pPr>
              <w:spacing w:before="100"/>
              <w:rPr>
                <w:color w:val="000000"/>
                <w:lang w:val="pl-PL"/>
              </w:rPr>
            </w:pPr>
            <w:r w:rsidRPr="0005415A">
              <w:rPr>
                <w:color w:val="000000"/>
                <w:lang w:val="pl-PL"/>
              </w:rPr>
              <w:t xml:space="preserve">Projekty w ramach cs będą realizowane z poszanowaniem zasad niedyskryminacji, w tym ze względu na płeć, rasę lub pochodzenie etniczne, religię lub światopogląd, niepełnosprawność, wiek lub orientację seksualną. Będzie się to wyrażać w konieczności zapewnienia wszystkim osobom jednakowego dostępu do m.in. informacji, produktów, usług, infrastruktury i zatrudnienia. Rezultaty projektów będą dostępne dla społeczeństwa bez dyskryminacji ze względu na przywołane powyżej cechy, a sama treść projektów nie będzie dyskryminacyjna. </w:t>
            </w:r>
          </w:p>
          <w:p w14:paraId="556A7E13" w14:textId="77777777" w:rsidR="00A77B3E" w:rsidRPr="0005415A" w:rsidRDefault="009F4183">
            <w:pPr>
              <w:spacing w:before="100"/>
              <w:rPr>
                <w:color w:val="000000"/>
                <w:lang w:val="pl-PL"/>
              </w:rPr>
            </w:pPr>
            <w:r w:rsidRPr="0005415A">
              <w:rPr>
                <w:color w:val="000000"/>
                <w:lang w:val="pl-PL"/>
              </w:rPr>
              <w:t xml:space="preserve">Wsparcie polityki spójności będzie udzielane wyłącznie projektom i beneficjentom, którzy przestrzegają przepisów antydyskryminacyjnych, o których mowa w art. 9 ust. 3 Rozporządzenia ogólnego. W przypadku, gdy beneficjentem jest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 </w:t>
            </w:r>
          </w:p>
          <w:p w14:paraId="71739416" w14:textId="77777777" w:rsidR="00A77B3E" w:rsidRPr="0005415A" w:rsidRDefault="00A77B3E">
            <w:pPr>
              <w:spacing w:before="100"/>
              <w:rPr>
                <w:color w:val="000000"/>
                <w:lang w:val="pl-PL"/>
              </w:rPr>
            </w:pPr>
          </w:p>
        </w:tc>
      </w:tr>
    </w:tbl>
    <w:p w14:paraId="2FC99A39" w14:textId="77777777" w:rsidR="00A77B3E" w:rsidRPr="0005415A" w:rsidRDefault="00A77B3E">
      <w:pPr>
        <w:spacing w:before="100"/>
        <w:rPr>
          <w:color w:val="000000"/>
          <w:lang w:val="pl-PL"/>
        </w:rPr>
      </w:pPr>
    </w:p>
    <w:p w14:paraId="642E4144" w14:textId="77777777" w:rsidR="00A77B3E" w:rsidRPr="0005415A" w:rsidRDefault="009F4183">
      <w:pPr>
        <w:pStyle w:val="Nagwek5"/>
        <w:spacing w:before="100" w:after="0"/>
        <w:rPr>
          <w:b w:val="0"/>
          <w:i w:val="0"/>
          <w:color w:val="000000"/>
          <w:sz w:val="24"/>
          <w:lang w:val="pl-PL"/>
        </w:rPr>
      </w:pPr>
      <w:bookmarkStart w:id="65" w:name="_Toc215823660"/>
      <w:r w:rsidRPr="0005415A">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65"/>
    </w:p>
    <w:p w14:paraId="5D8AAF42" w14:textId="77777777" w:rsidR="00A77B3E" w:rsidRPr="0005415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0360BBB8" w14:textId="77777777" w:rsidTr="0005415A">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7263D9" w14:textId="77777777" w:rsidR="00A77B3E" w:rsidRPr="0005415A" w:rsidRDefault="00A77B3E">
            <w:pPr>
              <w:spacing w:before="100"/>
              <w:rPr>
                <w:color w:val="000000"/>
                <w:sz w:val="0"/>
                <w:lang w:val="pl-PL"/>
              </w:rPr>
            </w:pPr>
          </w:p>
          <w:p w14:paraId="3B6D52C0" w14:textId="77777777" w:rsidR="00A77B3E" w:rsidRPr="0005415A" w:rsidRDefault="009F4183">
            <w:pPr>
              <w:spacing w:before="100"/>
              <w:rPr>
                <w:color w:val="000000"/>
                <w:lang w:val="pl-PL"/>
              </w:rPr>
            </w:pPr>
            <w:r w:rsidRPr="0005415A">
              <w:rPr>
                <w:color w:val="000000"/>
                <w:lang w:val="pl-PL"/>
              </w:rPr>
              <w:t>Interwencja będzie prowadzona na terenie całego województwa, w tym przewiduje się zastosowanie instrumentów terytorialnych – ZIT i IIT.</w:t>
            </w:r>
          </w:p>
          <w:p w14:paraId="6C0C5E33" w14:textId="77777777" w:rsidR="00A77B3E" w:rsidRPr="0005415A" w:rsidRDefault="00A77B3E">
            <w:pPr>
              <w:spacing w:before="100"/>
              <w:rPr>
                <w:color w:val="000000"/>
                <w:lang w:val="pl-PL"/>
              </w:rPr>
            </w:pPr>
          </w:p>
          <w:p w14:paraId="3186AB30" w14:textId="77777777" w:rsidR="00A77B3E" w:rsidRPr="0005415A" w:rsidRDefault="009F4183">
            <w:pPr>
              <w:spacing w:before="100"/>
              <w:rPr>
                <w:color w:val="000000"/>
                <w:lang w:val="pl-PL"/>
              </w:rPr>
            </w:pPr>
            <w:r w:rsidRPr="0005415A">
              <w:rPr>
                <w:color w:val="000000"/>
                <w:lang w:val="pl-PL"/>
              </w:rPr>
              <w:t>Instrument ZIT realizowany będzie w ramach:</w:t>
            </w:r>
          </w:p>
          <w:p w14:paraId="16621034" w14:textId="77777777" w:rsidR="00A77B3E" w:rsidRDefault="009F4183">
            <w:pPr>
              <w:numPr>
                <w:ilvl w:val="0"/>
                <w:numId w:val="35"/>
              </w:numPr>
              <w:spacing w:before="100"/>
              <w:rPr>
                <w:color w:val="000000"/>
              </w:rPr>
            </w:pPr>
            <w:r>
              <w:rPr>
                <w:color w:val="000000"/>
              </w:rPr>
              <w:t xml:space="preserve">Szczecińskiego Obszaru Metropolitalnego, </w:t>
            </w:r>
          </w:p>
          <w:p w14:paraId="4B146478" w14:textId="77777777" w:rsidR="00A77B3E" w:rsidRPr="0005415A" w:rsidRDefault="009F4183">
            <w:pPr>
              <w:numPr>
                <w:ilvl w:val="0"/>
                <w:numId w:val="35"/>
              </w:numPr>
              <w:spacing w:before="100"/>
              <w:rPr>
                <w:color w:val="000000"/>
                <w:lang w:val="pl-PL"/>
              </w:rPr>
            </w:pPr>
            <w:r w:rsidRPr="0005415A">
              <w:rPr>
                <w:color w:val="000000"/>
                <w:lang w:val="pl-PL"/>
              </w:rPr>
              <w:t>Koszalińsko-Kołobrzesko-Białogardzkiego Obszaru Funkcjonalnego,</w:t>
            </w:r>
          </w:p>
          <w:p w14:paraId="685F37AB" w14:textId="77777777" w:rsidR="00A77B3E" w:rsidRPr="0005415A" w:rsidRDefault="009F4183">
            <w:pPr>
              <w:numPr>
                <w:ilvl w:val="0"/>
                <w:numId w:val="35"/>
              </w:numPr>
              <w:spacing w:before="100"/>
              <w:rPr>
                <w:color w:val="000000"/>
                <w:lang w:val="pl-PL"/>
              </w:rPr>
            </w:pPr>
            <w:r w:rsidRPr="0005415A">
              <w:rPr>
                <w:color w:val="000000"/>
                <w:lang w:val="pl-PL"/>
              </w:rPr>
              <w:t>Obszaru funkcjonalnego subregionalnego zespołu miast Strefa Centralna,</w:t>
            </w:r>
          </w:p>
          <w:p w14:paraId="27E7806D" w14:textId="77777777" w:rsidR="00A77B3E" w:rsidRDefault="009F4183">
            <w:pPr>
              <w:numPr>
                <w:ilvl w:val="0"/>
                <w:numId w:val="35"/>
              </w:numPr>
              <w:spacing w:before="100"/>
              <w:rPr>
                <w:color w:val="000000"/>
              </w:rPr>
            </w:pPr>
            <w:r>
              <w:rPr>
                <w:color w:val="000000"/>
              </w:rPr>
              <w:t>Obszaru funkcjonalnego Szczecinka,</w:t>
            </w:r>
          </w:p>
          <w:p w14:paraId="77369F40" w14:textId="77777777" w:rsidR="00A77B3E" w:rsidRDefault="009F4183">
            <w:pPr>
              <w:numPr>
                <w:ilvl w:val="0"/>
                <w:numId w:val="35"/>
              </w:numPr>
              <w:spacing w:before="100"/>
              <w:rPr>
                <w:color w:val="000000"/>
              </w:rPr>
            </w:pPr>
            <w:r>
              <w:rPr>
                <w:color w:val="000000"/>
              </w:rPr>
              <w:t>Obszaru funkcjonalnego Wałcza,</w:t>
            </w:r>
          </w:p>
          <w:p w14:paraId="0588494C" w14:textId="77777777" w:rsidR="00A77B3E" w:rsidRDefault="009F4183">
            <w:pPr>
              <w:numPr>
                <w:ilvl w:val="0"/>
                <w:numId w:val="35"/>
              </w:numPr>
              <w:spacing w:before="100"/>
              <w:rPr>
                <w:color w:val="000000"/>
              </w:rPr>
            </w:pPr>
            <w:r>
              <w:rPr>
                <w:color w:val="000000"/>
              </w:rPr>
              <w:t>Obszaru funkcjonalnego Gryfic,</w:t>
            </w:r>
          </w:p>
          <w:p w14:paraId="5870A394" w14:textId="77777777" w:rsidR="00A77B3E" w:rsidRDefault="009F4183">
            <w:pPr>
              <w:numPr>
                <w:ilvl w:val="0"/>
                <w:numId w:val="35"/>
              </w:numPr>
              <w:spacing w:before="100"/>
              <w:rPr>
                <w:color w:val="000000"/>
              </w:rPr>
            </w:pPr>
            <w:r>
              <w:rPr>
                <w:color w:val="000000"/>
              </w:rPr>
              <w:t>Obszaru funkcjonalnego Sławna,</w:t>
            </w:r>
          </w:p>
          <w:p w14:paraId="74403CBB" w14:textId="77777777" w:rsidR="00A77B3E" w:rsidRDefault="009F4183">
            <w:pPr>
              <w:numPr>
                <w:ilvl w:val="0"/>
                <w:numId w:val="35"/>
              </w:numPr>
              <w:spacing w:before="100"/>
              <w:rPr>
                <w:color w:val="000000"/>
              </w:rPr>
            </w:pPr>
            <w:r>
              <w:rPr>
                <w:color w:val="000000"/>
              </w:rPr>
              <w:t>Obszaru funkcjonalnego Kamienia Pomorskiego.</w:t>
            </w:r>
          </w:p>
          <w:p w14:paraId="5F66B536" w14:textId="77777777" w:rsidR="00A77B3E" w:rsidRPr="0005415A" w:rsidRDefault="009F4183">
            <w:pPr>
              <w:spacing w:before="100"/>
              <w:rPr>
                <w:color w:val="000000"/>
                <w:lang w:val="pl-PL"/>
              </w:rPr>
            </w:pPr>
            <w:r w:rsidRPr="0005415A">
              <w:rPr>
                <w:color w:val="000000"/>
                <w:lang w:val="pl-PL"/>
              </w:rPr>
              <w:t>Powyższe obszary składają się z miasta lub zespołu miast oraz otaczających je obszarów funkcjonalnych składających się z sąsiednich gmin. Ich delimitacja jest oparta o przesądzenia Strategii Rozwoju Województwa oraz Planu Zagospodarowania przestrzennego oraz jest potwierdzona oddolną wolą współpracy samorządów lokalnych, które podpisały listy intencyjne z władzami województwa dot. opracowania i realizacji wspólnej strategii terytorialnej.</w:t>
            </w:r>
          </w:p>
          <w:p w14:paraId="0242CC63" w14:textId="77777777" w:rsidR="00A77B3E" w:rsidRPr="0005415A" w:rsidRDefault="00A77B3E">
            <w:pPr>
              <w:spacing w:before="100"/>
              <w:rPr>
                <w:color w:val="000000"/>
                <w:lang w:val="pl-PL"/>
              </w:rPr>
            </w:pPr>
          </w:p>
          <w:p w14:paraId="57A7976E" w14:textId="77777777" w:rsidR="00A77B3E" w:rsidRPr="0005415A" w:rsidRDefault="009F4183">
            <w:pPr>
              <w:spacing w:before="100"/>
              <w:rPr>
                <w:color w:val="000000"/>
                <w:lang w:val="pl-PL"/>
              </w:rPr>
            </w:pPr>
            <w:r w:rsidRPr="0005415A">
              <w:rPr>
                <w:color w:val="000000"/>
                <w:lang w:val="pl-PL"/>
              </w:rPr>
              <w:t xml:space="preserve">Instrument IIT realizowany będzie w ramach: </w:t>
            </w:r>
          </w:p>
          <w:p w14:paraId="536929E8" w14:textId="77777777" w:rsidR="00A77B3E" w:rsidRDefault="009F4183">
            <w:pPr>
              <w:numPr>
                <w:ilvl w:val="0"/>
                <w:numId w:val="36"/>
              </w:numPr>
              <w:spacing w:before="100"/>
              <w:rPr>
                <w:color w:val="000000"/>
              </w:rPr>
            </w:pPr>
            <w:r>
              <w:rPr>
                <w:color w:val="000000"/>
              </w:rPr>
              <w:t xml:space="preserve">Partnerstwa Lider Pojezierzy, </w:t>
            </w:r>
          </w:p>
          <w:p w14:paraId="04799D0D" w14:textId="77777777" w:rsidR="00A77B3E" w:rsidRDefault="009F4183">
            <w:pPr>
              <w:numPr>
                <w:ilvl w:val="0"/>
                <w:numId w:val="36"/>
              </w:numPr>
              <w:spacing w:before="100"/>
              <w:rPr>
                <w:color w:val="000000"/>
              </w:rPr>
            </w:pPr>
            <w:r>
              <w:rPr>
                <w:color w:val="000000"/>
              </w:rPr>
              <w:t>Partnerstwa powiatu goleniowskiego,</w:t>
            </w:r>
          </w:p>
          <w:p w14:paraId="488AA130" w14:textId="77777777" w:rsidR="00A77B3E" w:rsidRDefault="009F4183">
            <w:pPr>
              <w:numPr>
                <w:ilvl w:val="0"/>
                <w:numId w:val="36"/>
              </w:numPr>
              <w:spacing w:before="100"/>
              <w:rPr>
                <w:color w:val="000000"/>
              </w:rPr>
            </w:pPr>
            <w:r>
              <w:rPr>
                <w:color w:val="000000"/>
              </w:rPr>
              <w:t>Partnerstwa powiatu gryfińskiego,</w:t>
            </w:r>
          </w:p>
          <w:p w14:paraId="09568163" w14:textId="77777777" w:rsidR="00A77B3E" w:rsidRDefault="009F4183">
            <w:pPr>
              <w:numPr>
                <w:ilvl w:val="0"/>
                <w:numId w:val="36"/>
              </w:numPr>
              <w:spacing w:before="100"/>
              <w:rPr>
                <w:color w:val="000000"/>
              </w:rPr>
            </w:pPr>
            <w:r>
              <w:rPr>
                <w:color w:val="000000"/>
              </w:rPr>
              <w:t>Partnerstwa powiatu stargardzkiego.</w:t>
            </w:r>
          </w:p>
          <w:p w14:paraId="56AE695D" w14:textId="77777777" w:rsidR="00A77B3E" w:rsidRPr="0005415A" w:rsidRDefault="009F4183">
            <w:pPr>
              <w:spacing w:before="100"/>
              <w:rPr>
                <w:color w:val="000000"/>
                <w:lang w:val="pl-PL"/>
              </w:rPr>
            </w:pPr>
            <w:r w:rsidRPr="0005415A">
              <w:rPr>
                <w:color w:val="000000"/>
                <w:lang w:val="pl-PL"/>
              </w:rPr>
              <w:t xml:space="preserve">Wynika to z braku możliwości objęcia instrumentem terytorialnym miast rdzeniowych, które znajdują się w obrębie Szczecińskiego Obszaru Metropolitalnego i które objęte będą instrumentem ZIT (dot. partnerstw wskazanych z punktach: 2, 3 oraz 4). </w:t>
            </w:r>
          </w:p>
          <w:p w14:paraId="7C0CE9AD" w14:textId="77777777" w:rsidR="00A77B3E" w:rsidRPr="0005415A" w:rsidRDefault="009F4183">
            <w:pPr>
              <w:spacing w:before="100"/>
              <w:rPr>
                <w:color w:val="000000"/>
                <w:lang w:val="pl-PL"/>
              </w:rPr>
            </w:pPr>
            <w:r w:rsidRPr="0005415A">
              <w:rPr>
                <w:color w:val="000000"/>
                <w:lang w:val="pl-PL"/>
              </w:rPr>
              <w:t>Partnerstwo Lider Pojezierzy obejmuje współpracujące ze sobą samorządy lokalne z czterech powiatów południowej części województwa zachodniopomorskiego. Układ przestrzenny partnerstwa jest szeroki i obejmuje sfery oddziaływania nie tworzące wspólnego miejskiego obszaru funkcjonalnego.</w:t>
            </w:r>
          </w:p>
          <w:p w14:paraId="166D8A56" w14:textId="77777777" w:rsidR="00A77B3E" w:rsidRPr="0005415A" w:rsidRDefault="00A77B3E">
            <w:pPr>
              <w:spacing w:before="100"/>
              <w:rPr>
                <w:color w:val="000000"/>
                <w:lang w:val="pl-PL"/>
              </w:rPr>
            </w:pPr>
          </w:p>
        </w:tc>
      </w:tr>
    </w:tbl>
    <w:p w14:paraId="310E3758" w14:textId="77777777" w:rsidR="00A77B3E" w:rsidRPr="000E120C" w:rsidRDefault="00A77B3E">
      <w:pPr>
        <w:spacing w:before="100"/>
        <w:rPr>
          <w:color w:val="000000"/>
          <w:lang w:val="pl-PL"/>
        </w:rPr>
      </w:pPr>
    </w:p>
    <w:p w14:paraId="096DF8F9" w14:textId="77777777" w:rsidR="00A77B3E" w:rsidRPr="000E120C" w:rsidRDefault="009F4183">
      <w:pPr>
        <w:pStyle w:val="Nagwek5"/>
        <w:spacing w:before="100" w:after="0"/>
        <w:rPr>
          <w:b w:val="0"/>
          <w:i w:val="0"/>
          <w:color w:val="000000"/>
          <w:sz w:val="24"/>
          <w:lang w:val="pl-PL"/>
        </w:rPr>
      </w:pPr>
      <w:bookmarkStart w:id="66" w:name="_Toc215823661"/>
      <w:r w:rsidRPr="000E120C">
        <w:rPr>
          <w:b w:val="0"/>
          <w:i w:val="0"/>
          <w:color w:val="000000"/>
          <w:sz w:val="24"/>
          <w:lang w:val="pl-PL"/>
        </w:rPr>
        <w:t>Działania międzyregionalne, transgraniczne i transnarodowe – art. 22 ust. 3 lit. d) pkt (vi) rozporządzenia w sprawie wspólnych przepisów</w:t>
      </w:r>
      <w:bookmarkEnd w:id="66"/>
    </w:p>
    <w:p w14:paraId="5AF51F4E" w14:textId="77777777" w:rsidR="00A77B3E" w:rsidRPr="000E120C"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2817A58D" w14:textId="77777777" w:rsidTr="0005415A">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BECBAE" w14:textId="77777777" w:rsidR="00A77B3E" w:rsidRPr="000E120C" w:rsidRDefault="00A77B3E">
            <w:pPr>
              <w:spacing w:before="100"/>
              <w:rPr>
                <w:color w:val="000000"/>
                <w:sz w:val="0"/>
                <w:lang w:val="pl-PL"/>
              </w:rPr>
            </w:pPr>
          </w:p>
          <w:p w14:paraId="1A988B9C" w14:textId="77777777" w:rsidR="00A77B3E" w:rsidRPr="000E120C" w:rsidRDefault="009F4183">
            <w:pPr>
              <w:spacing w:before="100"/>
              <w:rPr>
                <w:color w:val="000000"/>
                <w:lang w:val="pl-PL"/>
              </w:rPr>
            </w:pPr>
            <w:r w:rsidRPr="000E120C">
              <w:rPr>
                <w:color w:val="000000"/>
                <w:lang w:val="pl-PL"/>
              </w:rPr>
              <w:t>Zakres interwencji w celu szczegółowym (i) jest komplementarny z działaniem 4: Zwiększenie udziału energii odnawialnej, w tym odnawialnej energetyki morskiej w ramach obszaru tematycznego Energia wskazanego w Zrewidowanym Planie Działania Strategii UE dla regionu Morza Bałtyckiego.</w:t>
            </w:r>
          </w:p>
          <w:p w14:paraId="69309864" w14:textId="77777777" w:rsidR="00A77B3E" w:rsidRPr="000E120C" w:rsidRDefault="009F4183">
            <w:pPr>
              <w:spacing w:before="100"/>
              <w:rPr>
                <w:color w:val="000000"/>
                <w:lang w:val="pl-PL"/>
              </w:rPr>
            </w:pPr>
            <w:r w:rsidRPr="000E120C">
              <w:rPr>
                <w:color w:val="000000"/>
                <w:lang w:val="pl-PL"/>
              </w:rPr>
              <w:t xml:space="preserve">Zaplanowane działania w zakresie efektywności energetycznej są komplementarne z działaniami wynikającymi z programów o charakterze transgranicznym: Program Współpracy Interreg VI A Meklemburgia-Pomorze Przednie/Brandenburgia/Polska, Interreg Europa Środkowa 2021-2027, Program współpracy transgranicznej Interreg Południowy Bałtyk na lata 2021-2027. </w:t>
            </w:r>
          </w:p>
          <w:p w14:paraId="0853216D" w14:textId="77777777" w:rsidR="00A77B3E" w:rsidRPr="000E120C" w:rsidRDefault="009F4183">
            <w:pPr>
              <w:spacing w:before="100"/>
              <w:rPr>
                <w:color w:val="000000"/>
                <w:lang w:val="pl-PL"/>
              </w:rPr>
            </w:pPr>
            <w:r w:rsidRPr="000E120C">
              <w:rPr>
                <w:color w:val="000000"/>
                <w:lang w:val="pl-PL"/>
              </w:rPr>
              <w:t>Umiędzynarodowienie FEPZ będzie polegało na wymianie informacji w zakresie planowanych do realizacji projektów lub dobrych praktyk na Pomorzu Zachodnim, jak i w krajach partnerskich. Przedstawiciel IZ programu FEPZ będzie uczestniczył w roli obserwatora w posiedzeniach Polskiej Grupy Konsultacyjnej programu Interreg Południowy Bałtyk na lata 2021-2027.</w:t>
            </w:r>
          </w:p>
          <w:p w14:paraId="7836180E" w14:textId="77777777" w:rsidR="00A77B3E" w:rsidRPr="000E120C" w:rsidRDefault="009F4183">
            <w:pPr>
              <w:spacing w:before="100"/>
              <w:rPr>
                <w:color w:val="000000"/>
                <w:lang w:val="pl-PL"/>
              </w:rPr>
            </w:pPr>
            <w:r w:rsidRPr="000E120C">
              <w:rPr>
                <w:color w:val="000000"/>
                <w:lang w:val="pl-PL"/>
              </w:rPr>
              <w:t xml:space="preserve">Międzynarodowym projektem w zakresie efektywności energetycznej jest  Projekt „Modelowy Region Energii Odnawialnych Wysp Uznam i Wolin”(MoRE)) ukierunkowany na intensyfikację polsko-niemieckiej współpracy instytucjonalnej w zakresie zagadnień energetycznych i planistycznych, podniesienie świadomości dot. tematyki odnawialnych źródeł energii w ujęciu transgranicznym terenów Polski i Niemiec. </w:t>
            </w:r>
          </w:p>
          <w:p w14:paraId="4E45B989" w14:textId="77777777" w:rsidR="00A77B3E" w:rsidRPr="000E120C" w:rsidRDefault="009F4183">
            <w:pPr>
              <w:spacing w:before="100"/>
              <w:rPr>
                <w:color w:val="000000"/>
                <w:lang w:val="pl-PL"/>
              </w:rPr>
            </w:pPr>
            <w:r w:rsidRPr="000E120C">
              <w:rPr>
                <w:color w:val="000000"/>
                <w:lang w:val="pl-PL"/>
              </w:rPr>
              <w:t xml:space="preserve">Partnerami w projekcie są Regionalne Biuro Gospodarki Przestrzennej Województwa Zachodniopomorskiego, Zachodniopomorski Uniwersytet Techniczny w Szczecinie, Gmina Miasto Świnoujście, Gmina Międzyzdroje oraz Ministerstwo Energii, Infrastruktury i Digitalizacji Meklemburgii-Pomorza Przedniego (Schwerin, Niemcy), </w:t>
            </w:r>
          </w:p>
          <w:p w14:paraId="63EB9EB3" w14:textId="77777777" w:rsidR="00A77B3E" w:rsidRPr="000E120C" w:rsidRDefault="009F4183">
            <w:pPr>
              <w:spacing w:before="100"/>
              <w:rPr>
                <w:color w:val="000000"/>
                <w:lang w:val="pl-PL"/>
              </w:rPr>
            </w:pPr>
            <w:r w:rsidRPr="000E120C">
              <w:rPr>
                <w:color w:val="000000"/>
                <w:lang w:val="pl-PL"/>
              </w:rPr>
              <w:t>Projekt MoRE pozwolił na zaktywizowanie przedstawicieli jednostek samorządu terytorialnego w poszukiwaniu rozwiązań, które mogą być wykorzystane w zarządzaniu infrastrukturą publiczną w celu uzyskania lepszych wyników efektywności energetycznej. Ciekawym aspektem współpracy jest włączenie jednostek naukowych do kooperacji z JST oraz przedsiębiorstwami energetycznymi i klastrami. Rozważane jest rozszerzenie działań podejmowanych w ramach MoRE na całe województwo.</w:t>
            </w:r>
          </w:p>
          <w:p w14:paraId="61342260" w14:textId="77777777" w:rsidR="00A77B3E" w:rsidRPr="000E120C" w:rsidRDefault="00A77B3E">
            <w:pPr>
              <w:spacing w:before="100"/>
              <w:rPr>
                <w:color w:val="000000"/>
                <w:lang w:val="pl-PL"/>
              </w:rPr>
            </w:pPr>
          </w:p>
        </w:tc>
      </w:tr>
    </w:tbl>
    <w:p w14:paraId="2E36E28C" w14:textId="77777777" w:rsidR="00A77B3E" w:rsidRPr="000E120C" w:rsidRDefault="00A77B3E">
      <w:pPr>
        <w:spacing w:before="100"/>
        <w:rPr>
          <w:color w:val="000000"/>
          <w:lang w:val="pl-PL"/>
        </w:rPr>
      </w:pPr>
    </w:p>
    <w:p w14:paraId="0A9DE3EA" w14:textId="77777777" w:rsidR="00A77B3E" w:rsidRPr="000E120C" w:rsidRDefault="009F4183">
      <w:pPr>
        <w:pStyle w:val="Nagwek5"/>
        <w:spacing w:before="100" w:after="0"/>
        <w:rPr>
          <w:b w:val="0"/>
          <w:i w:val="0"/>
          <w:color w:val="000000"/>
          <w:sz w:val="24"/>
          <w:lang w:val="pl-PL"/>
        </w:rPr>
      </w:pPr>
      <w:bookmarkStart w:id="67" w:name="_Toc215823662"/>
      <w:r w:rsidRPr="000E120C">
        <w:rPr>
          <w:b w:val="0"/>
          <w:i w:val="0"/>
          <w:color w:val="000000"/>
          <w:sz w:val="24"/>
          <w:lang w:val="pl-PL"/>
        </w:rPr>
        <w:t>Planowane wykorzystanie instrumentów finansowych – art. 22 ust. 3 lit. d) pkt (vii) rozporządzenia w sprawie wspólnych przepisów</w:t>
      </w:r>
      <w:bookmarkEnd w:id="67"/>
    </w:p>
    <w:p w14:paraId="663D2D52" w14:textId="77777777" w:rsidR="00A77B3E" w:rsidRPr="000E120C"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2401C232" w14:textId="77777777" w:rsidTr="0005415A">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008E29" w14:textId="77777777" w:rsidR="00A77B3E" w:rsidRPr="000E120C" w:rsidRDefault="00A77B3E">
            <w:pPr>
              <w:spacing w:before="100"/>
              <w:rPr>
                <w:color w:val="000000"/>
                <w:sz w:val="0"/>
                <w:lang w:val="pl-PL"/>
              </w:rPr>
            </w:pPr>
          </w:p>
          <w:p w14:paraId="345A9FE6" w14:textId="77777777" w:rsidR="00A77B3E" w:rsidRPr="000E120C" w:rsidRDefault="009F4183">
            <w:pPr>
              <w:spacing w:before="100"/>
              <w:rPr>
                <w:color w:val="000000"/>
                <w:lang w:val="pl-PL"/>
              </w:rPr>
            </w:pPr>
            <w:r w:rsidRPr="000E120C">
              <w:rPr>
                <w:color w:val="000000"/>
                <w:lang w:val="pl-PL"/>
              </w:rPr>
              <w:t>Instrumenty finansowe zastosowane będą w przypadku wszystkich inwestycji, za wyjątkiem wsparcia określonego powyżej w opisie celu szczegółowego.</w:t>
            </w:r>
          </w:p>
          <w:p w14:paraId="13B50EB4" w14:textId="77777777" w:rsidR="00A77B3E" w:rsidRPr="000E120C" w:rsidRDefault="00A77B3E">
            <w:pPr>
              <w:spacing w:before="100"/>
              <w:rPr>
                <w:color w:val="000000"/>
                <w:lang w:val="pl-PL"/>
              </w:rPr>
            </w:pPr>
          </w:p>
        </w:tc>
      </w:tr>
    </w:tbl>
    <w:p w14:paraId="7283B17B" w14:textId="77777777" w:rsidR="00A77B3E" w:rsidRPr="000E120C" w:rsidRDefault="00A77B3E">
      <w:pPr>
        <w:spacing w:before="100"/>
        <w:rPr>
          <w:color w:val="000000"/>
          <w:lang w:val="pl-PL"/>
        </w:rPr>
      </w:pPr>
    </w:p>
    <w:p w14:paraId="413CBA2A" w14:textId="77777777" w:rsidR="00A77B3E" w:rsidRPr="000E120C" w:rsidRDefault="009F4183">
      <w:pPr>
        <w:pStyle w:val="Nagwek4"/>
        <w:spacing w:before="100" w:after="0"/>
        <w:rPr>
          <w:b w:val="0"/>
          <w:color w:val="000000"/>
          <w:sz w:val="24"/>
          <w:lang w:val="pl-PL"/>
        </w:rPr>
      </w:pPr>
      <w:bookmarkStart w:id="68" w:name="_Toc215823663"/>
      <w:r w:rsidRPr="000E120C">
        <w:rPr>
          <w:b w:val="0"/>
          <w:color w:val="000000"/>
          <w:sz w:val="24"/>
          <w:lang w:val="pl-PL"/>
        </w:rPr>
        <w:t>2.1.1.1.2. Wskaźniki</w:t>
      </w:r>
      <w:bookmarkEnd w:id="68"/>
    </w:p>
    <w:p w14:paraId="51BEA81C" w14:textId="77777777" w:rsidR="00A77B3E" w:rsidRPr="000E120C" w:rsidRDefault="00A77B3E">
      <w:pPr>
        <w:spacing w:before="100"/>
        <w:rPr>
          <w:color w:val="000000"/>
          <w:sz w:val="0"/>
          <w:lang w:val="pl-PL"/>
        </w:rPr>
      </w:pPr>
    </w:p>
    <w:p w14:paraId="1A44259F" w14:textId="77777777" w:rsidR="00A77B3E" w:rsidRPr="000E120C" w:rsidRDefault="009F4183">
      <w:pPr>
        <w:spacing w:before="100"/>
        <w:rPr>
          <w:color w:val="000000"/>
          <w:sz w:val="0"/>
          <w:lang w:val="pl-PL"/>
        </w:rPr>
      </w:pPr>
      <w:r w:rsidRPr="000E120C">
        <w:rPr>
          <w:color w:val="000000"/>
          <w:lang w:val="pl-PL"/>
        </w:rPr>
        <w:t>Podstawa prawna: art. 22 ust. 3 lit. d) pkt (ii) rozporządzenia w sprawie wspólnych przepisów oraz art. 8 rozporządzenia w sprawie EFRR i Funduszu Spójności</w:t>
      </w:r>
    </w:p>
    <w:p w14:paraId="43640A5F" w14:textId="77777777" w:rsidR="00A77B3E" w:rsidRDefault="009F4183">
      <w:pPr>
        <w:pStyle w:val="Nagwek5"/>
        <w:spacing w:before="100" w:after="0"/>
        <w:rPr>
          <w:b w:val="0"/>
          <w:i w:val="0"/>
          <w:color w:val="000000"/>
          <w:sz w:val="24"/>
        </w:rPr>
      </w:pPr>
      <w:bookmarkStart w:id="69" w:name="_Toc215823664"/>
      <w:r>
        <w:rPr>
          <w:b w:val="0"/>
          <w:i w:val="0"/>
          <w:color w:val="000000"/>
          <w:sz w:val="24"/>
        </w:rPr>
        <w:t>Tabela 2: Wskaźniki produktu</w:t>
      </w:r>
      <w:bookmarkEnd w:id="69"/>
    </w:p>
    <w:p w14:paraId="6FEEAE88"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26"/>
        <w:gridCol w:w="798"/>
        <w:gridCol w:w="1648"/>
        <w:gridCol w:w="1513"/>
        <w:gridCol w:w="4384"/>
        <w:gridCol w:w="1812"/>
        <w:gridCol w:w="1388"/>
        <w:gridCol w:w="1483"/>
      </w:tblGrid>
      <w:tr w:rsidR="002B2962" w14:paraId="7D4C5314"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2AA974F" w14:textId="77777777" w:rsidR="00A77B3E" w:rsidRDefault="009F4183">
            <w:pPr>
              <w:spacing w:before="100"/>
              <w:jc w:val="center"/>
              <w:rPr>
                <w:color w:val="000000"/>
                <w:sz w:val="20"/>
              </w:rPr>
            </w:pPr>
            <w:r>
              <w:rPr>
                <w:color w:val="000000"/>
                <w:sz w:val="20"/>
              </w:rPr>
              <w:lastRenderedPageBreak/>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57B8DEF"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000FAAC"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09D3ABA"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AE2CBC8"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9B0BA09"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BDDA0D8"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070536F"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03DC8C8" w14:textId="77777777" w:rsidR="00A77B3E" w:rsidRDefault="009F4183">
            <w:pPr>
              <w:spacing w:before="100"/>
              <w:jc w:val="center"/>
              <w:rPr>
                <w:color w:val="000000"/>
                <w:sz w:val="20"/>
              </w:rPr>
            </w:pPr>
            <w:r>
              <w:rPr>
                <w:color w:val="000000"/>
                <w:sz w:val="20"/>
              </w:rPr>
              <w:t>Cel końcowy (2029)</w:t>
            </w:r>
          </w:p>
        </w:tc>
      </w:tr>
      <w:tr w:rsidR="002B2962" w14:paraId="1853A1ED"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41C2FD5"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863EB19"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C3F0D80"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9F5C53D"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49C718E" w14:textId="77777777" w:rsidR="00A77B3E" w:rsidRDefault="009F4183">
            <w:pPr>
              <w:spacing w:before="100"/>
              <w:rPr>
                <w:color w:val="000000"/>
                <w:sz w:val="20"/>
              </w:rPr>
            </w:pPr>
            <w:r>
              <w:rPr>
                <w:color w:val="000000"/>
                <w:sz w:val="20"/>
              </w:rPr>
              <w:t>RCO01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0BD177F" w14:textId="77777777" w:rsidR="00A77B3E" w:rsidRPr="0005415A" w:rsidRDefault="009F4183">
            <w:pPr>
              <w:spacing w:before="100"/>
              <w:rPr>
                <w:color w:val="000000"/>
                <w:sz w:val="20"/>
                <w:lang w:val="pl-PL"/>
              </w:rPr>
            </w:pPr>
            <w:r w:rsidRPr="0005415A">
              <w:rPr>
                <w:color w:val="000000"/>
                <w:sz w:val="20"/>
                <w:lang w:val="pl-PL"/>
              </w:rPr>
              <w:t>Przedsiębiorstwa objęte wsparciem (w tym: mikro, małe, średnie, duże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13B44D8" w14:textId="77777777" w:rsidR="00A77B3E" w:rsidRDefault="009F4183">
            <w:pPr>
              <w:spacing w:before="100"/>
              <w:rPr>
                <w:color w:val="000000"/>
                <w:sz w:val="20"/>
              </w:rPr>
            </w:pPr>
            <w:r>
              <w:rPr>
                <w:color w:val="000000"/>
                <w:sz w:val="20"/>
              </w:rPr>
              <w:t>przedsiębiorstwa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CCE6E9"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C36DAF" w14:textId="77777777" w:rsidR="00A77B3E" w:rsidRDefault="009F4183">
            <w:pPr>
              <w:spacing w:before="100"/>
              <w:jc w:val="right"/>
              <w:rPr>
                <w:color w:val="000000"/>
                <w:sz w:val="20"/>
              </w:rPr>
            </w:pPr>
            <w:r>
              <w:rPr>
                <w:color w:val="000000"/>
                <w:sz w:val="20"/>
              </w:rPr>
              <w:t>30,00</w:t>
            </w:r>
          </w:p>
        </w:tc>
      </w:tr>
      <w:tr w:rsidR="002B2962" w14:paraId="40DF365C"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B77C249"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654569"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4248D48"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94CEF94"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78FD44F" w14:textId="77777777" w:rsidR="00A77B3E" w:rsidRDefault="009F4183">
            <w:pPr>
              <w:spacing w:before="100"/>
              <w:rPr>
                <w:color w:val="000000"/>
                <w:sz w:val="20"/>
              </w:rPr>
            </w:pPr>
            <w:r>
              <w:rPr>
                <w:color w:val="000000"/>
                <w:sz w:val="20"/>
              </w:rPr>
              <w:t>RCO03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D0C8D8" w14:textId="77777777" w:rsidR="00A77B3E" w:rsidRPr="0005415A" w:rsidRDefault="009F4183">
            <w:pPr>
              <w:spacing w:before="100"/>
              <w:rPr>
                <w:color w:val="000000"/>
                <w:sz w:val="20"/>
                <w:lang w:val="pl-PL"/>
              </w:rPr>
            </w:pPr>
            <w:r w:rsidRPr="0005415A">
              <w:rPr>
                <w:color w:val="000000"/>
                <w:sz w:val="20"/>
                <w:lang w:val="pl-PL"/>
              </w:rPr>
              <w:t>Przedsiębiorstwa objęte wsparciem z instrumentów finansowych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B5E0C2" w14:textId="77777777" w:rsidR="00A77B3E" w:rsidRDefault="009F4183">
            <w:pPr>
              <w:spacing w:before="100"/>
              <w:rPr>
                <w:color w:val="000000"/>
                <w:sz w:val="20"/>
              </w:rPr>
            </w:pPr>
            <w:r>
              <w:rPr>
                <w:color w:val="000000"/>
                <w:sz w:val="20"/>
              </w:rPr>
              <w:t>przedsiębiorstwa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B7C4798"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D3793E" w14:textId="77777777" w:rsidR="00A77B3E" w:rsidRDefault="009F4183">
            <w:pPr>
              <w:spacing w:before="100"/>
              <w:jc w:val="right"/>
              <w:rPr>
                <w:color w:val="000000"/>
                <w:sz w:val="20"/>
              </w:rPr>
            </w:pPr>
            <w:r>
              <w:rPr>
                <w:color w:val="000000"/>
                <w:sz w:val="20"/>
              </w:rPr>
              <w:t>30,00</w:t>
            </w:r>
          </w:p>
        </w:tc>
      </w:tr>
      <w:tr w:rsidR="002B2962" w14:paraId="465EFD1D"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E35448F"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C93F352"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2EA74AC"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78AA2E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986F82" w14:textId="77777777" w:rsidR="00A77B3E" w:rsidRDefault="009F4183">
            <w:pPr>
              <w:spacing w:before="100"/>
              <w:rPr>
                <w:color w:val="000000"/>
                <w:sz w:val="20"/>
              </w:rPr>
            </w:pPr>
            <w:r>
              <w:rPr>
                <w:color w:val="000000"/>
                <w:sz w:val="20"/>
              </w:rPr>
              <w:t>RCO18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EFA94E3" w14:textId="77777777" w:rsidR="00A77B3E" w:rsidRPr="0005415A" w:rsidRDefault="009F4183">
            <w:pPr>
              <w:spacing w:before="100"/>
              <w:rPr>
                <w:color w:val="000000"/>
                <w:sz w:val="20"/>
                <w:lang w:val="pl-PL"/>
              </w:rPr>
            </w:pPr>
            <w:r w:rsidRPr="0005415A">
              <w:rPr>
                <w:color w:val="000000"/>
                <w:sz w:val="20"/>
                <w:lang w:val="pl-PL"/>
              </w:rPr>
              <w:t>Lokale mieszkalne o lepszej udoskonalonej charakterystyce energetycznej</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E2E86F5" w14:textId="77777777" w:rsidR="00A77B3E" w:rsidRDefault="009F4183">
            <w:pPr>
              <w:spacing w:before="100"/>
              <w:rPr>
                <w:color w:val="000000"/>
                <w:sz w:val="20"/>
              </w:rPr>
            </w:pPr>
            <w:r>
              <w:rPr>
                <w:color w:val="000000"/>
                <w:sz w:val="20"/>
              </w:rPr>
              <w:t>lokale mieszkalne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9FC2B37"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A129806" w14:textId="0551C869" w:rsidR="00A77B3E" w:rsidRDefault="0005415A" w:rsidP="1ADDAEA5">
            <w:pPr>
              <w:spacing w:before="100"/>
              <w:jc w:val="right"/>
              <w:rPr>
                <w:color w:val="000000"/>
                <w:sz w:val="20"/>
                <w:szCs w:val="20"/>
              </w:rPr>
            </w:pPr>
            <w:r>
              <w:rPr>
                <w:color w:val="000000" w:themeColor="text1"/>
                <w:sz w:val="20"/>
                <w:szCs w:val="20"/>
              </w:rPr>
              <w:t xml:space="preserve"> </w:t>
            </w:r>
            <w:r w:rsidR="00285B14">
              <w:rPr>
                <w:color w:val="000000" w:themeColor="text1"/>
                <w:sz w:val="20"/>
                <w:szCs w:val="20"/>
              </w:rPr>
              <w:t>760,00</w:t>
            </w:r>
          </w:p>
        </w:tc>
      </w:tr>
      <w:tr w:rsidR="002B2962" w14:paraId="6705AB36"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52120B2"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2F01A5E"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030497C"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8002E0"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FB0358" w14:textId="77777777" w:rsidR="00A77B3E" w:rsidRDefault="009F4183">
            <w:pPr>
              <w:spacing w:before="100"/>
              <w:rPr>
                <w:color w:val="000000"/>
                <w:sz w:val="20"/>
              </w:rPr>
            </w:pPr>
            <w:r>
              <w:rPr>
                <w:color w:val="000000"/>
                <w:sz w:val="20"/>
              </w:rPr>
              <w:t>RCO19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CBC3B1C" w14:textId="77777777" w:rsidR="00A77B3E" w:rsidRPr="0005415A" w:rsidRDefault="009F4183">
            <w:pPr>
              <w:spacing w:before="100"/>
              <w:rPr>
                <w:color w:val="000000"/>
                <w:sz w:val="20"/>
                <w:lang w:val="pl-PL"/>
              </w:rPr>
            </w:pPr>
            <w:r w:rsidRPr="0005415A">
              <w:rPr>
                <w:color w:val="000000"/>
                <w:sz w:val="20"/>
                <w:lang w:val="pl-PL"/>
              </w:rPr>
              <w:t>Budynki publiczne o lepszej charakterystyce energetycznej</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34697B" w14:textId="77777777" w:rsidR="00A77B3E" w:rsidRDefault="009F4183">
            <w:pPr>
              <w:spacing w:before="100"/>
              <w:rPr>
                <w:color w:val="000000"/>
                <w:sz w:val="20"/>
              </w:rPr>
            </w:pPr>
            <w:r>
              <w:rPr>
                <w:color w:val="000000"/>
                <w:sz w:val="20"/>
              </w:rPr>
              <w:t>metry kwadratowe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1BF5207"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BA8ED0" w14:textId="185A2239" w:rsidR="00A77B3E" w:rsidRPr="0005415A" w:rsidRDefault="4FAA4C1C" w:rsidP="1ADDAEA5">
            <w:pPr>
              <w:spacing w:before="100"/>
              <w:jc w:val="right"/>
              <w:rPr>
                <w:color w:val="000000"/>
                <w:sz w:val="20"/>
                <w:szCs w:val="20"/>
              </w:rPr>
            </w:pPr>
            <w:r w:rsidRPr="00266EB9">
              <w:rPr>
                <w:color w:val="000000" w:themeColor="text1"/>
                <w:sz w:val="20"/>
                <w:szCs w:val="20"/>
              </w:rPr>
              <w:t>43 425,00</w:t>
            </w:r>
            <w:r w:rsidR="0005415A">
              <w:rPr>
                <w:color w:val="000000" w:themeColor="text1"/>
                <w:sz w:val="20"/>
                <w:szCs w:val="20"/>
              </w:rPr>
              <w:t xml:space="preserve"> </w:t>
            </w:r>
          </w:p>
        </w:tc>
      </w:tr>
      <w:tr w:rsidR="002B2962" w14:paraId="25ED2961"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8614CD"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D8E2AD"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7CD765"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C6021A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EF79C9E" w14:textId="77777777" w:rsidR="00A77B3E" w:rsidRDefault="009F4183">
            <w:pPr>
              <w:spacing w:before="100"/>
              <w:rPr>
                <w:color w:val="000000"/>
                <w:sz w:val="20"/>
              </w:rPr>
            </w:pPr>
            <w:r>
              <w:rPr>
                <w:color w:val="000000"/>
                <w:sz w:val="20"/>
              </w:rPr>
              <w:t>RCO20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C4045E6" w14:textId="77777777" w:rsidR="00A77B3E" w:rsidRPr="0005415A" w:rsidRDefault="009F4183">
            <w:pPr>
              <w:spacing w:before="100"/>
              <w:rPr>
                <w:color w:val="000000"/>
                <w:sz w:val="20"/>
                <w:lang w:val="pl-PL"/>
              </w:rPr>
            </w:pPr>
            <w:r w:rsidRPr="0005415A">
              <w:rPr>
                <w:color w:val="000000"/>
                <w:sz w:val="20"/>
                <w:lang w:val="pl-PL"/>
              </w:rPr>
              <w:t>Wybudowane lub zmodernizowane sieci ciepłownicze i chłodnicze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8C63CA2" w14:textId="77777777" w:rsidR="00A77B3E" w:rsidRDefault="009F4183">
            <w:pPr>
              <w:spacing w:before="100"/>
              <w:rPr>
                <w:color w:val="000000"/>
                <w:sz w:val="20"/>
              </w:rPr>
            </w:pPr>
            <w:r>
              <w:rPr>
                <w:color w:val="000000"/>
                <w:sz w:val="20"/>
              </w:rPr>
              <w:t>km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810CF8C"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F6E649" w14:textId="2D8216B9" w:rsidR="00A77B3E" w:rsidRPr="00266EB9" w:rsidRDefault="00291375">
            <w:pPr>
              <w:spacing w:before="100"/>
              <w:jc w:val="right"/>
              <w:rPr>
                <w:color w:val="000000"/>
                <w:sz w:val="20"/>
              </w:rPr>
            </w:pPr>
            <w:r>
              <w:rPr>
                <w:color w:val="000000"/>
                <w:sz w:val="20"/>
              </w:rPr>
              <w:t>0,79</w:t>
            </w:r>
          </w:p>
        </w:tc>
      </w:tr>
      <w:tr w:rsidR="002B2962" w14:paraId="68CD9DDF"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659442F"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997FA9"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C36644"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36F986"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0F53B5" w14:textId="77777777" w:rsidR="00A77B3E" w:rsidRDefault="009F4183">
            <w:pPr>
              <w:spacing w:before="100"/>
              <w:rPr>
                <w:color w:val="000000"/>
                <w:sz w:val="20"/>
              </w:rPr>
            </w:pPr>
            <w:r>
              <w:rPr>
                <w:color w:val="000000"/>
                <w:sz w:val="20"/>
              </w:rPr>
              <w:t>RCO74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A0B3246" w14:textId="77777777" w:rsidR="00A77B3E" w:rsidRPr="0005415A" w:rsidRDefault="009F4183">
            <w:pPr>
              <w:spacing w:before="100"/>
              <w:rPr>
                <w:color w:val="000000"/>
                <w:sz w:val="20"/>
                <w:lang w:val="pl-PL"/>
              </w:rPr>
            </w:pPr>
            <w:r w:rsidRPr="0005415A">
              <w:rPr>
                <w:color w:val="000000"/>
                <w:sz w:val="20"/>
                <w:lang w:val="pl-PL"/>
              </w:rPr>
              <w:t>Ludność objęta projektami w ramach strategii zintegrowanego rozwoju terytorialnego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A949A5F" w14:textId="77777777" w:rsidR="00A77B3E" w:rsidRDefault="009F4183">
            <w:pPr>
              <w:spacing w:before="100"/>
              <w:rPr>
                <w:color w:val="000000"/>
                <w:sz w:val="20"/>
              </w:rPr>
            </w:pPr>
            <w:r>
              <w:rPr>
                <w:color w:val="000000"/>
                <w:sz w:val="20"/>
              </w:rPr>
              <w:t>osoby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1F2FA6A" w14:textId="77777777" w:rsidR="00A77B3E" w:rsidRDefault="4FAA4C1C" w:rsidP="1ADDAEA5">
            <w:pPr>
              <w:spacing w:before="100"/>
              <w:jc w:val="right"/>
              <w:rPr>
                <w:color w:val="000000"/>
                <w:sz w:val="20"/>
                <w:szCs w:val="20"/>
              </w:rPr>
            </w:pPr>
            <w:r w:rsidRPr="1ADDAEA5">
              <w:rPr>
                <w:color w:val="000000" w:themeColor="text1"/>
                <w:sz w:val="20"/>
                <w:szCs w:val="20"/>
              </w:rPr>
              <w:t>884 842,00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17D8E6D" w14:textId="77777777" w:rsidR="00A77B3E" w:rsidRPr="00266EB9" w:rsidRDefault="4FAA4C1C" w:rsidP="1ADDAEA5">
            <w:pPr>
              <w:spacing w:before="100"/>
              <w:jc w:val="right"/>
              <w:rPr>
                <w:color w:val="000000"/>
                <w:sz w:val="20"/>
                <w:szCs w:val="20"/>
              </w:rPr>
            </w:pPr>
            <w:r w:rsidRPr="00266EB9">
              <w:rPr>
                <w:color w:val="000000" w:themeColor="text1"/>
                <w:sz w:val="20"/>
                <w:szCs w:val="20"/>
              </w:rPr>
              <w:t>1 641 917,00</w:t>
            </w:r>
          </w:p>
        </w:tc>
      </w:tr>
      <w:tr w:rsidR="002B2962" w14:paraId="1C0B0289"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2E6FA5"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77DDB8B"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25C2BBA"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065C4E"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00FFF17" w14:textId="77777777" w:rsidR="00A77B3E" w:rsidRDefault="009F4183">
            <w:pPr>
              <w:spacing w:before="100"/>
              <w:rPr>
                <w:color w:val="000000"/>
                <w:sz w:val="20"/>
              </w:rPr>
            </w:pPr>
            <w:r>
              <w:rPr>
                <w:color w:val="000000"/>
                <w:sz w:val="20"/>
              </w:rPr>
              <w:t>RCO75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B9FEA2" w14:textId="77777777" w:rsidR="00A77B3E" w:rsidRPr="0005415A" w:rsidRDefault="009F4183">
            <w:pPr>
              <w:spacing w:before="100"/>
              <w:rPr>
                <w:color w:val="000000"/>
                <w:sz w:val="20"/>
                <w:lang w:val="pl-PL"/>
              </w:rPr>
            </w:pPr>
            <w:r w:rsidRPr="0005415A">
              <w:rPr>
                <w:color w:val="000000"/>
                <w:sz w:val="20"/>
                <w:lang w:val="pl-PL"/>
              </w:rPr>
              <w:t>Wspierane strategie zintegrowanego rozwoju terytorialnego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A6A4832" w14:textId="77777777" w:rsidR="00A77B3E" w:rsidRDefault="009F4183">
            <w:pPr>
              <w:spacing w:before="100"/>
              <w:rPr>
                <w:color w:val="000000"/>
                <w:sz w:val="20"/>
              </w:rPr>
            </w:pPr>
            <w:r>
              <w:rPr>
                <w:color w:val="000000"/>
                <w:sz w:val="20"/>
              </w:rPr>
              <w:t>wkłady na rzecz strategii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A607A9B" w14:textId="77777777" w:rsidR="00A77B3E" w:rsidRPr="0005415A" w:rsidRDefault="4FAA4C1C" w:rsidP="1ADDAEA5">
            <w:pPr>
              <w:spacing w:before="100"/>
              <w:jc w:val="right"/>
              <w:rPr>
                <w:color w:val="000000"/>
                <w:sz w:val="20"/>
                <w:szCs w:val="20"/>
              </w:rPr>
            </w:pPr>
            <w:r w:rsidRPr="00266EB9">
              <w:rPr>
                <w:color w:val="000000" w:themeColor="text1"/>
                <w:sz w:val="20"/>
                <w:szCs w:val="20"/>
              </w:rPr>
              <w:t>6,00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24C815A" w14:textId="77777777" w:rsidR="00A77B3E" w:rsidRPr="00266EB9" w:rsidRDefault="009F4183">
            <w:pPr>
              <w:spacing w:before="100"/>
              <w:jc w:val="right"/>
              <w:rPr>
                <w:color w:val="000000"/>
                <w:sz w:val="20"/>
              </w:rPr>
            </w:pPr>
            <w:r w:rsidRPr="00266EB9">
              <w:rPr>
                <w:color w:val="000000"/>
                <w:sz w:val="20"/>
              </w:rPr>
              <w:t>12,00</w:t>
            </w:r>
          </w:p>
        </w:tc>
      </w:tr>
    </w:tbl>
    <w:p w14:paraId="6D6CF505" w14:textId="77777777" w:rsidR="00A77B3E" w:rsidRDefault="00A77B3E">
      <w:pPr>
        <w:spacing w:before="100"/>
        <w:rPr>
          <w:color w:val="000000"/>
          <w:sz w:val="20"/>
        </w:rPr>
      </w:pPr>
    </w:p>
    <w:p w14:paraId="0800A3F3" w14:textId="77777777" w:rsidR="00A77B3E" w:rsidRPr="0005415A" w:rsidRDefault="009F4183">
      <w:pPr>
        <w:spacing w:before="100"/>
        <w:rPr>
          <w:color w:val="000000"/>
          <w:sz w:val="0"/>
          <w:lang w:val="pl-PL"/>
        </w:rPr>
      </w:pPr>
      <w:r w:rsidRPr="0005415A">
        <w:rPr>
          <w:color w:val="000000"/>
          <w:lang w:val="pl-PL"/>
        </w:rPr>
        <w:t>Podstawa prawna: art. 22 ust. 3 lit. d) ppkt (ii) rozporządzenia w sprawie wspólnych przepisów</w:t>
      </w:r>
    </w:p>
    <w:p w14:paraId="1B9E60BF" w14:textId="77777777" w:rsidR="00A77B3E" w:rsidRDefault="009F4183">
      <w:pPr>
        <w:pStyle w:val="Nagwek5"/>
        <w:spacing w:before="100" w:after="0"/>
        <w:rPr>
          <w:b w:val="0"/>
          <w:i w:val="0"/>
          <w:color w:val="000000"/>
          <w:sz w:val="24"/>
        </w:rPr>
      </w:pPr>
      <w:bookmarkStart w:id="70" w:name="_Toc215823665"/>
      <w:r>
        <w:rPr>
          <w:b w:val="0"/>
          <w:i w:val="0"/>
          <w:color w:val="000000"/>
          <w:sz w:val="24"/>
        </w:rPr>
        <w:t>Tabela 3: Wskaźniki rezultatu</w:t>
      </w:r>
      <w:bookmarkEnd w:id="70"/>
    </w:p>
    <w:p w14:paraId="25F22D18"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05"/>
        <w:gridCol w:w="798"/>
        <w:gridCol w:w="1172"/>
        <w:gridCol w:w="1418"/>
        <w:gridCol w:w="3033"/>
        <w:gridCol w:w="1484"/>
        <w:gridCol w:w="1406"/>
        <w:gridCol w:w="1092"/>
        <w:gridCol w:w="1139"/>
        <w:gridCol w:w="951"/>
        <w:gridCol w:w="654"/>
      </w:tblGrid>
      <w:tr w:rsidR="002B2962" w14:paraId="235C90A7"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6B8C3EA"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940CBD1"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5D7C24E"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145F8B7"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46337CE"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D60C3F0"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4498974"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42B1AFB" w14:textId="77777777" w:rsidR="00A77B3E" w:rsidRPr="0005415A" w:rsidRDefault="009F4183">
            <w:pPr>
              <w:spacing w:before="100"/>
              <w:jc w:val="center"/>
              <w:rPr>
                <w:color w:val="000000"/>
                <w:sz w:val="20"/>
                <w:lang w:val="pl-PL"/>
              </w:rPr>
            </w:pPr>
            <w:r w:rsidRPr="0005415A">
              <w:rPr>
                <w:color w:val="000000"/>
                <w:sz w:val="20"/>
                <w:lang w:val="pl-PL"/>
              </w:rPr>
              <w:t>Wartość bazowa lub wartość odniesienia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4B6E221"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70DE8C0"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BA6E2A5"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C51A610" w14:textId="77777777" w:rsidR="00A77B3E" w:rsidRDefault="009F4183">
            <w:pPr>
              <w:spacing w:before="100"/>
              <w:jc w:val="center"/>
              <w:rPr>
                <w:color w:val="000000"/>
                <w:sz w:val="20"/>
              </w:rPr>
            </w:pPr>
            <w:r>
              <w:rPr>
                <w:color w:val="000000"/>
                <w:sz w:val="20"/>
              </w:rPr>
              <w:t>Uwagi</w:t>
            </w:r>
          </w:p>
        </w:tc>
      </w:tr>
      <w:tr w:rsidR="002B2962" w14:paraId="0F434C13"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260C2B"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AD9BA0"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E37FFF8"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563CBCB"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8E30F2" w14:textId="77777777" w:rsidR="00A77B3E" w:rsidRDefault="009F4183">
            <w:pPr>
              <w:spacing w:before="100"/>
              <w:rPr>
                <w:color w:val="000000"/>
                <w:sz w:val="20"/>
              </w:rPr>
            </w:pPr>
            <w:r>
              <w:rPr>
                <w:color w:val="000000"/>
                <w:sz w:val="20"/>
              </w:rPr>
              <w:t>RCR26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9F873AE" w14:textId="77777777" w:rsidR="00A77B3E" w:rsidRPr="0005415A" w:rsidRDefault="009F4183">
            <w:pPr>
              <w:spacing w:before="100"/>
              <w:rPr>
                <w:color w:val="000000"/>
                <w:sz w:val="20"/>
                <w:lang w:val="pl-PL"/>
              </w:rPr>
            </w:pPr>
            <w:r w:rsidRPr="0005415A">
              <w:rPr>
                <w:color w:val="000000"/>
                <w:sz w:val="20"/>
                <w:lang w:val="pl-PL"/>
              </w:rPr>
              <w:t>Roczne zużycie energii pierwotnej (w tym: w lokalach mieszkalnych, budynkach publicznych, przedsiębiorstwach, innych)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B7AA3CB" w14:textId="77777777" w:rsidR="00A77B3E" w:rsidRDefault="009F4183">
            <w:pPr>
              <w:spacing w:before="100"/>
              <w:rPr>
                <w:color w:val="000000"/>
                <w:sz w:val="20"/>
              </w:rPr>
            </w:pPr>
            <w:r>
              <w:rPr>
                <w:color w:val="000000"/>
                <w:sz w:val="20"/>
              </w:rPr>
              <w:t>MWh/rok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AEA6474" w14:textId="0E2C956D" w:rsidR="00A77B3E" w:rsidRPr="0005415A" w:rsidRDefault="4FAA4C1C" w:rsidP="1ADDAEA5">
            <w:pPr>
              <w:spacing w:before="100"/>
              <w:jc w:val="right"/>
              <w:rPr>
                <w:color w:val="000000"/>
                <w:sz w:val="20"/>
                <w:szCs w:val="20"/>
              </w:rPr>
            </w:pPr>
            <w:r w:rsidRPr="00266EB9">
              <w:rPr>
                <w:color w:val="000000" w:themeColor="text1"/>
                <w:sz w:val="20"/>
                <w:szCs w:val="20"/>
              </w:rPr>
              <w:t>194 147,00</w:t>
            </w:r>
            <w:r w:rsidR="0005415A">
              <w:rPr>
                <w:color w:val="000000" w:themeColor="text1"/>
                <w:sz w:val="20"/>
                <w:szCs w:val="20"/>
              </w:rPr>
              <w:t xml:space="preserve">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1CC1CF" w14:textId="77777777" w:rsidR="00A77B3E" w:rsidRPr="0005415A" w:rsidRDefault="4FAA4C1C" w:rsidP="1ADDAEA5">
            <w:pPr>
              <w:spacing w:before="100"/>
              <w:jc w:val="center"/>
              <w:rPr>
                <w:color w:val="000000"/>
                <w:sz w:val="20"/>
                <w:szCs w:val="20"/>
              </w:rPr>
            </w:pPr>
            <w:r w:rsidRPr="00266EB9">
              <w:rPr>
                <w:color w:val="000000" w:themeColor="text1"/>
                <w:sz w:val="20"/>
                <w:szCs w:val="20"/>
              </w:rPr>
              <w:t>2020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343EBDB" w14:textId="5F6D2F2B" w:rsidR="00A77B3E" w:rsidRPr="0005415A" w:rsidRDefault="4FAA4C1C" w:rsidP="1ADDAEA5">
            <w:pPr>
              <w:spacing w:before="100"/>
              <w:jc w:val="right"/>
              <w:rPr>
                <w:color w:val="000000"/>
                <w:sz w:val="20"/>
                <w:szCs w:val="20"/>
              </w:rPr>
            </w:pPr>
            <w:r w:rsidRPr="00266EB9">
              <w:rPr>
                <w:color w:val="000000" w:themeColor="text1"/>
                <w:sz w:val="20"/>
                <w:szCs w:val="20"/>
              </w:rPr>
              <w:t>135 903,00</w:t>
            </w:r>
            <w:r w:rsidR="0005415A">
              <w:rPr>
                <w:color w:val="000000" w:themeColor="text1"/>
                <w:sz w:val="20"/>
                <w:szCs w:val="20"/>
              </w:rPr>
              <w:t xml:space="preserve">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FBBF93C" w14:textId="77777777" w:rsidR="00A77B3E" w:rsidRDefault="009F4183">
            <w:pPr>
              <w:spacing w:before="100"/>
              <w:rPr>
                <w:color w:val="000000"/>
                <w:sz w:val="20"/>
              </w:rPr>
            </w:pPr>
            <w:r>
              <w:rPr>
                <w:color w:val="000000"/>
                <w:sz w:val="20"/>
              </w:rPr>
              <w:t>CST2021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9557A57" w14:textId="77777777" w:rsidR="00A77B3E" w:rsidRDefault="00A77B3E">
            <w:pPr>
              <w:spacing w:before="100"/>
              <w:rPr>
                <w:color w:val="000000"/>
                <w:sz w:val="20"/>
              </w:rPr>
            </w:pPr>
          </w:p>
        </w:tc>
      </w:tr>
      <w:tr w:rsidR="002B2962" w14:paraId="6470CD25"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3CA4108"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12D985D"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D3AF40F"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9B1E03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F3155E" w14:textId="77777777" w:rsidR="00A77B3E" w:rsidRDefault="009F4183">
            <w:pPr>
              <w:spacing w:before="100"/>
              <w:rPr>
                <w:color w:val="000000"/>
                <w:sz w:val="20"/>
              </w:rPr>
            </w:pPr>
            <w:r>
              <w:rPr>
                <w:color w:val="000000"/>
                <w:sz w:val="20"/>
              </w:rPr>
              <w:t>RCR29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3876EE6" w14:textId="77777777" w:rsidR="00A77B3E" w:rsidRDefault="009F4183">
            <w:pPr>
              <w:spacing w:before="100"/>
              <w:rPr>
                <w:color w:val="000000"/>
                <w:sz w:val="20"/>
              </w:rPr>
            </w:pPr>
            <w:r>
              <w:rPr>
                <w:color w:val="000000"/>
                <w:sz w:val="20"/>
              </w:rPr>
              <w:t>Szacowana emisja gazów cieplarnianych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B6266D" w14:textId="77777777" w:rsidR="00A77B3E" w:rsidRPr="0005415A" w:rsidRDefault="009F4183">
            <w:pPr>
              <w:spacing w:before="100"/>
              <w:rPr>
                <w:color w:val="000000"/>
                <w:sz w:val="20"/>
                <w:lang w:val="pl-PL"/>
              </w:rPr>
            </w:pPr>
            <w:r w:rsidRPr="0005415A">
              <w:rPr>
                <w:color w:val="000000"/>
                <w:sz w:val="20"/>
                <w:lang w:val="pl-PL"/>
              </w:rPr>
              <w:t>tony ekwiwalentu dwutlenku węgla/rok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ECF844" w14:textId="7AB763C7" w:rsidR="00A77B3E" w:rsidRPr="0005415A" w:rsidRDefault="4FAA4C1C" w:rsidP="1ADDAEA5">
            <w:pPr>
              <w:spacing w:before="100"/>
              <w:jc w:val="right"/>
              <w:rPr>
                <w:color w:val="000000"/>
                <w:sz w:val="20"/>
                <w:szCs w:val="20"/>
              </w:rPr>
            </w:pPr>
            <w:r w:rsidRPr="000E120C">
              <w:rPr>
                <w:color w:val="000000" w:themeColor="text1"/>
                <w:sz w:val="20"/>
                <w:szCs w:val="20"/>
                <w:lang w:val="pl-PL"/>
              </w:rPr>
              <w:t>70 710,00</w:t>
            </w:r>
            <w:r w:rsidR="0005415A" w:rsidRPr="000E120C">
              <w:rPr>
                <w:color w:val="000000" w:themeColor="text1"/>
                <w:sz w:val="20"/>
                <w:szCs w:val="20"/>
                <w:lang w:val="pl-PL"/>
              </w:rPr>
              <w:t xml:space="preserve">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0FD2C49" w14:textId="77777777" w:rsidR="00A77B3E" w:rsidRPr="0005415A" w:rsidRDefault="4FAA4C1C" w:rsidP="1ADDAEA5">
            <w:pPr>
              <w:spacing w:before="100"/>
              <w:jc w:val="center"/>
              <w:rPr>
                <w:color w:val="000000"/>
                <w:sz w:val="20"/>
                <w:szCs w:val="20"/>
              </w:rPr>
            </w:pPr>
            <w:r w:rsidRPr="00266EB9">
              <w:rPr>
                <w:color w:val="000000" w:themeColor="text1"/>
                <w:sz w:val="20"/>
                <w:szCs w:val="20"/>
              </w:rPr>
              <w:t>2020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98AF5B" w14:textId="687BBD5B" w:rsidR="00A77B3E" w:rsidRPr="0005415A" w:rsidRDefault="4FAA4C1C" w:rsidP="1ADDAEA5">
            <w:pPr>
              <w:spacing w:before="100"/>
              <w:jc w:val="right"/>
              <w:rPr>
                <w:color w:val="000000"/>
                <w:sz w:val="20"/>
                <w:szCs w:val="20"/>
              </w:rPr>
            </w:pPr>
            <w:r w:rsidRPr="00266EB9">
              <w:rPr>
                <w:color w:val="000000" w:themeColor="text1"/>
                <w:sz w:val="20"/>
                <w:szCs w:val="20"/>
              </w:rPr>
              <w:t>49 497,00</w:t>
            </w:r>
            <w:r w:rsidR="0005415A">
              <w:rPr>
                <w:color w:val="000000" w:themeColor="text1"/>
                <w:sz w:val="20"/>
                <w:szCs w:val="20"/>
              </w:rPr>
              <w:t xml:space="preserve">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8C10CD" w14:textId="77777777" w:rsidR="00A77B3E" w:rsidRDefault="009F4183">
            <w:pPr>
              <w:spacing w:before="100"/>
              <w:rPr>
                <w:color w:val="000000"/>
                <w:sz w:val="20"/>
              </w:rPr>
            </w:pPr>
            <w:r>
              <w:rPr>
                <w:color w:val="000000"/>
                <w:sz w:val="20"/>
              </w:rPr>
              <w:t>CST2021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76D3AAC" w14:textId="77777777" w:rsidR="00A77B3E" w:rsidRDefault="00A77B3E">
            <w:pPr>
              <w:spacing w:before="100"/>
              <w:rPr>
                <w:color w:val="000000"/>
                <w:sz w:val="20"/>
              </w:rPr>
            </w:pPr>
          </w:p>
        </w:tc>
      </w:tr>
    </w:tbl>
    <w:p w14:paraId="567AFD86" w14:textId="77777777" w:rsidR="00A77B3E" w:rsidRDefault="00A77B3E">
      <w:pPr>
        <w:spacing w:before="100"/>
        <w:rPr>
          <w:color w:val="000000"/>
          <w:sz w:val="20"/>
        </w:rPr>
      </w:pPr>
    </w:p>
    <w:p w14:paraId="475CEBE6" w14:textId="77777777" w:rsidR="00A77B3E" w:rsidRPr="0005415A" w:rsidRDefault="009F4183">
      <w:pPr>
        <w:pStyle w:val="Nagwek4"/>
        <w:spacing w:before="100" w:after="0"/>
        <w:rPr>
          <w:b w:val="0"/>
          <w:color w:val="000000"/>
          <w:sz w:val="24"/>
          <w:lang w:val="pl-PL"/>
        </w:rPr>
      </w:pPr>
      <w:bookmarkStart w:id="71" w:name="_Toc215823666"/>
      <w:r w:rsidRPr="0005415A">
        <w:rPr>
          <w:b w:val="0"/>
          <w:color w:val="000000"/>
          <w:sz w:val="24"/>
          <w:lang w:val="pl-PL"/>
        </w:rPr>
        <w:lastRenderedPageBreak/>
        <w:t>2.1.1.1.3. Indykatywny podział zaprogramowanych zasobów (UE) według rodzaju interwencji</w:t>
      </w:r>
      <w:bookmarkEnd w:id="71"/>
    </w:p>
    <w:p w14:paraId="52D2B7D0" w14:textId="77777777" w:rsidR="00A77B3E" w:rsidRPr="0005415A" w:rsidRDefault="00A77B3E">
      <w:pPr>
        <w:spacing w:before="100"/>
        <w:rPr>
          <w:color w:val="000000"/>
          <w:sz w:val="0"/>
          <w:lang w:val="pl-PL"/>
        </w:rPr>
      </w:pPr>
    </w:p>
    <w:p w14:paraId="78E2778F" w14:textId="77777777" w:rsidR="00A77B3E" w:rsidRPr="0005415A" w:rsidRDefault="009F4183">
      <w:pPr>
        <w:spacing w:before="100"/>
        <w:rPr>
          <w:color w:val="000000"/>
          <w:sz w:val="0"/>
          <w:lang w:val="pl-PL"/>
        </w:rPr>
      </w:pPr>
      <w:r w:rsidRPr="0005415A">
        <w:rPr>
          <w:color w:val="000000"/>
          <w:lang w:val="pl-PL"/>
        </w:rPr>
        <w:t>Podstawa prawna: art. 22 ust. 3 lit. d) pkt (viii) rozporządzenia w sprawie wspólnych przepisów</w:t>
      </w:r>
    </w:p>
    <w:p w14:paraId="2311905A" w14:textId="77777777" w:rsidR="00A77B3E" w:rsidRDefault="009F4183">
      <w:pPr>
        <w:pStyle w:val="Nagwek5"/>
        <w:spacing w:before="100" w:after="0"/>
        <w:rPr>
          <w:b w:val="0"/>
          <w:i w:val="0"/>
          <w:color w:val="000000"/>
          <w:sz w:val="24"/>
        </w:rPr>
      </w:pPr>
      <w:bookmarkStart w:id="72" w:name="_Toc215823667"/>
      <w:r>
        <w:rPr>
          <w:b w:val="0"/>
          <w:i w:val="0"/>
          <w:color w:val="000000"/>
          <w:sz w:val="24"/>
        </w:rPr>
        <w:t>Tabela 4: Wymiar 1 – zakres interwencji</w:t>
      </w:r>
      <w:bookmarkEnd w:id="72"/>
    </w:p>
    <w:p w14:paraId="73DB99A5"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91"/>
        <w:gridCol w:w="798"/>
        <w:gridCol w:w="1510"/>
        <w:gridCol w:w="9473"/>
        <w:gridCol w:w="1280"/>
      </w:tblGrid>
      <w:tr w:rsidR="002B2962" w14:paraId="7B1D74AE"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AA23DAF"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D254E65"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B3D6125"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CC483DB"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A036A56"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0132FCD" w14:textId="77777777" w:rsidR="00A77B3E" w:rsidRDefault="009F4183">
            <w:pPr>
              <w:spacing w:before="100"/>
              <w:jc w:val="center"/>
              <w:rPr>
                <w:color w:val="000000"/>
                <w:sz w:val="20"/>
              </w:rPr>
            </w:pPr>
            <w:r>
              <w:rPr>
                <w:color w:val="000000"/>
                <w:sz w:val="20"/>
              </w:rPr>
              <w:t>Kwota (w EUR)</w:t>
            </w:r>
          </w:p>
        </w:tc>
      </w:tr>
      <w:tr w:rsidR="002B2962" w14:paraId="07BEDDC2"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41233AB"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955035C"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6EAAE7"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99F288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9E276E5" w14:textId="77777777" w:rsidR="00A77B3E" w:rsidRPr="0005415A" w:rsidRDefault="009F4183">
            <w:pPr>
              <w:spacing w:before="100"/>
              <w:rPr>
                <w:color w:val="000000"/>
                <w:sz w:val="20"/>
                <w:lang w:val="pl-PL"/>
              </w:rPr>
            </w:pPr>
            <w:r w:rsidRPr="0005415A">
              <w:rPr>
                <w:color w:val="000000"/>
                <w:sz w:val="20"/>
                <w:lang w:val="pl-PL"/>
              </w:rPr>
              <w:t>038. Projekty w zakresie efektywności energetycznej i projekty demonstracyjne w MŚP oraz działania wspierające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FF7FD58" w14:textId="77777777" w:rsidR="00A77B3E" w:rsidRDefault="009F4183">
            <w:pPr>
              <w:spacing w:before="100"/>
              <w:jc w:val="right"/>
              <w:rPr>
                <w:color w:val="000000"/>
                <w:sz w:val="20"/>
              </w:rPr>
            </w:pPr>
            <w:r>
              <w:rPr>
                <w:color w:val="000000"/>
                <w:sz w:val="20"/>
              </w:rPr>
              <w:t>2 000 000,00</w:t>
            </w:r>
          </w:p>
        </w:tc>
      </w:tr>
      <w:tr w:rsidR="002B2962" w14:paraId="13D329FF"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04E0536"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C2AC921"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072A8AA"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9BD6C02"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2E551EE" w14:textId="77777777" w:rsidR="00A77B3E" w:rsidRPr="0005415A" w:rsidRDefault="009F4183">
            <w:pPr>
              <w:spacing w:before="100"/>
              <w:rPr>
                <w:color w:val="000000"/>
                <w:sz w:val="20"/>
                <w:lang w:val="pl-PL"/>
              </w:rPr>
            </w:pPr>
            <w:r w:rsidRPr="0005415A">
              <w:rPr>
                <w:color w:val="000000"/>
                <w:sz w:val="20"/>
                <w:lang w:val="pl-PL"/>
              </w:rPr>
              <w:t>040. Projekty w zakresie efektywności energetycznej i projekty demonstracyjne w MŚP lub w dużych przedsiębiorstwach oraz działania wspierające zgodne z kryteriami efektywności energetycznej</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2850310" w14:textId="77777777" w:rsidR="00A77B3E" w:rsidRDefault="009F4183">
            <w:pPr>
              <w:spacing w:before="100"/>
              <w:jc w:val="right"/>
              <w:rPr>
                <w:color w:val="000000"/>
                <w:sz w:val="20"/>
              </w:rPr>
            </w:pPr>
            <w:r>
              <w:rPr>
                <w:color w:val="000000"/>
                <w:sz w:val="20"/>
              </w:rPr>
              <w:t>7 090 749,00</w:t>
            </w:r>
          </w:p>
        </w:tc>
      </w:tr>
      <w:tr w:rsidR="002B2962" w14:paraId="04053BF0"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6FEE36B"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675A2A"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6FAAC03"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9A5D61E"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A140D60" w14:textId="77777777" w:rsidR="00A77B3E" w:rsidRPr="0005415A" w:rsidRDefault="009F4183">
            <w:pPr>
              <w:spacing w:before="100"/>
              <w:rPr>
                <w:color w:val="000000"/>
                <w:sz w:val="20"/>
                <w:lang w:val="pl-PL"/>
              </w:rPr>
            </w:pPr>
            <w:r w:rsidRPr="0005415A">
              <w:rPr>
                <w:color w:val="000000"/>
                <w:sz w:val="20"/>
                <w:lang w:val="pl-PL"/>
              </w:rPr>
              <w:t>042. Renowacja istniejących budynków mieszkalnych do celów efektywności energetycznej, projekty demonstracyjne i działania wspierające zgodne z kryteriami efektywności energetycznej</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E51D27F" w14:textId="20A52759" w:rsidR="00A77B3E" w:rsidRDefault="00500D0B" w:rsidP="1ADDAEA5">
            <w:pPr>
              <w:spacing w:before="100"/>
              <w:jc w:val="right"/>
              <w:rPr>
                <w:color w:val="000000"/>
                <w:sz w:val="20"/>
                <w:szCs w:val="20"/>
              </w:rPr>
            </w:pPr>
            <w:r w:rsidRPr="0005415A">
              <w:rPr>
                <w:color w:val="000000" w:themeColor="text1"/>
                <w:sz w:val="20"/>
                <w:szCs w:val="20"/>
                <w:lang w:val="pl-PL"/>
              </w:rPr>
              <w:t> </w:t>
            </w:r>
            <w:r w:rsidR="0005415A" w:rsidRPr="000E120C">
              <w:rPr>
                <w:color w:val="000000" w:themeColor="text1"/>
                <w:sz w:val="20"/>
                <w:szCs w:val="20"/>
                <w:lang w:val="pl-PL"/>
              </w:rPr>
              <w:t xml:space="preserve"> </w:t>
            </w:r>
            <w:r>
              <w:rPr>
                <w:color w:val="000000" w:themeColor="text1"/>
                <w:sz w:val="20"/>
                <w:szCs w:val="20"/>
              </w:rPr>
              <w:t>22 5</w:t>
            </w:r>
            <w:r w:rsidR="4FAA4C1C" w:rsidRPr="1ADDAEA5">
              <w:rPr>
                <w:color w:val="000000" w:themeColor="text1"/>
                <w:sz w:val="20"/>
                <w:szCs w:val="20"/>
              </w:rPr>
              <w:t>81 498,00</w:t>
            </w:r>
          </w:p>
        </w:tc>
      </w:tr>
      <w:tr w:rsidR="002B2962" w14:paraId="41FCAF7B"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7D92BF2"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177C0E0"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A2F22AD"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D51FD6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72EE85" w14:textId="77777777" w:rsidR="00A77B3E" w:rsidRPr="0005415A" w:rsidRDefault="009F4183">
            <w:pPr>
              <w:spacing w:before="100"/>
              <w:rPr>
                <w:color w:val="000000"/>
                <w:sz w:val="20"/>
                <w:lang w:val="pl-PL"/>
              </w:rPr>
            </w:pPr>
            <w:r w:rsidRPr="0005415A">
              <w:rPr>
                <w:color w:val="000000"/>
                <w:sz w:val="20"/>
                <w:lang w:val="pl-PL"/>
              </w:rPr>
              <w:t>044. Renowacja zwiększająca efektywność energetyczną lub działania w zakresie efektywności energetycznej w odniesieniu do infrastruktury publicznej, projekty demonstracyjne i działania wspierające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D3554A2" w14:textId="77777777" w:rsidR="00A77B3E" w:rsidRDefault="009F4183">
            <w:pPr>
              <w:spacing w:before="100"/>
              <w:jc w:val="right"/>
              <w:rPr>
                <w:color w:val="000000"/>
                <w:sz w:val="20"/>
              </w:rPr>
            </w:pPr>
            <w:r>
              <w:rPr>
                <w:color w:val="000000"/>
                <w:sz w:val="20"/>
              </w:rPr>
              <w:t>2 000 000,00</w:t>
            </w:r>
          </w:p>
        </w:tc>
      </w:tr>
      <w:tr w:rsidR="002B2962" w14:paraId="24CD93DB"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5E4D95A"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73191B"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596D841"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6F31F56"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8060B66" w14:textId="77777777" w:rsidR="00A77B3E" w:rsidRPr="0005415A" w:rsidRDefault="009F4183">
            <w:pPr>
              <w:spacing w:before="100"/>
              <w:rPr>
                <w:color w:val="000000"/>
                <w:sz w:val="20"/>
                <w:lang w:val="pl-PL"/>
              </w:rPr>
            </w:pPr>
            <w:r w:rsidRPr="0005415A">
              <w:rPr>
                <w:color w:val="000000"/>
                <w:sz w:val="20"/>
                <w:lang w:val="pl-PL"/>
              </w:rPr>
              <w:t>045. Renowacja zwiększająca efektywność energetyczną lub działania w zakresie efektywności energetycznej w odniesieniu do infrastruktury publicznej, projekty demonstracyjne i działania wspierające zgodne z kryteriami efektywności energetycznej</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30B8EBD" w14:textId="7AE357F2" w:rsidR="00B63DF7" w:rsidRPr="0005415A" w:rsidRDefault="00B63DF7">
            <w:pPr>
              <w:spacing w:before="100"/>
              <w:jc w:val="right"/>
              <w:rPr>
                <w:color w:val="000000"/>
                <w:sz w:val="20"/>
                <w:lang w:val="pl-PL"/>
              </w:rPr>
            </w:pPr>
            <w:r w:rsidRPr="0005415A">
              <w:rPr>
                <w:color w:val="000000"/>
                <w:sz w:val="20"/>
                <w:lang w:val="pl-PL"/>
              </w:rPr>
              <w:t xml:space="preserve"> </w:t>
            </w:r>
          </w:p>
          <w:p w14:paraId="25C1BD14" w14:textId="77777777" w:rsidR="00B63DF7" w:rsidRPr="00B63DF7" w:rsidRDefault="00B63DF7" w:rsidP="00B63DF7">
            <w:pPr>
              <w:spacing w:before="100"/>
              <w:jc w:val="right"/>
              <w:rPr>
                <w:color w:val="000000"/>
                <w:sz w:val="20"/>
              </w:rPr>
            </w:pPr>
            <w:r w:rsidRPr="00B63DF7">
              <w:rPr>
                <w:color w:val="000000"/>
                <w:sz w:val="20"/>
              </w:rPr>
              <w:t>51 935 176,57</w:t>
            </w:r>
          </w:p>
          <w:p w14:paraId="3AF003C6" w14:textId="41090B84" w:rsidR="00A77B3E" w:rsidRDefault="00C05BE5">
            <w:pPr>
              <w:spacing w:before="100"/>
              <w:jc w:val="right"/>
              <w:rPr>
                <w:color w:val="000000"/>
                <w:sz w:val="20"/>
              </w:rPr>
            </w:pPr>
            <w:r>
              <w:rPr>
                <w:color w:val="000000"/>
                <w:sz w:val="20"/>
              </w:rPr>
              <w:t xml:space="preserve"> </w:t>
            </w:r>
          </w:p>
        </w:tc>
      </w:tr>
      <w:tr w:rsidR="002B2962" w14:paraId="6AA72174"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ADF2A0" w14:textId="7EB1DE37"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541DB90" w14:textId="08A6D533"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90EB79" w14:textId="034DCAB1"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A6315C" w14:textId="5A658E83"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6C07D4D" w14:textId="3167A77A" w:rsidR="00A77B3E" w:rsidRPr="0005415A" w:rsidRDefault="00A77B3E" w:rsidP="1ADDAEA5">
            <w:pPr>
              <w:spacing w:before="100"/>
              <w:rPr>
                <w:color w:val="000000"/>
                <w:sz w:val="20"/>
                <w:szCs w:val="20"/>
                <w:lang w:val="pl-PL"/>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193B583" w14:textId="7090C2E4" w:rsidR="00A77B3E" w:rsidRDefault="00A77B3E" w:rsidP="1ADDAEA5">
            <w:pPr>
              <w:spacing w:before="100"/>
              <w:jc w:val="right"/>
              <w:rPr>
                <w:color w:val="000000"/>
                <w:sz w:val="20"/>
                <w:szCs w:val="20"/>
              </w:rPr>
            </w:pPr>
          </w:p>
        </w:tc>
      </w:tr>
      <w:tr w:rsidR="002B2962" w14:paraId="7C42E81C"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BB4831"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CD4C9A"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60090C0"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EBE09AA"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859886" w14:textId="77777777" w:rsidR="00A77B3E" w:rsidRPr="0005415A" w:rsidRDefault="009F4183">
            <w:pPr>
              <w:spacing w:before="100"/>
              <w:rPr>
                <w:color w:val="000000"/>
                <w:sz w:val="20"/>
                <w:lang w:val="pl-PL"/>
              </w:rPr>
            </w:pPr>
            <w:r w:rsidRPr="0005415A">
              <w:rPr>
                <w:color w:val="000000"/>
                <w:sz w:val="20"/>
                <w:lang w:val="pl-PL"/>
              </w:rPr>
              <w:t>055. Wysokosprawna kogeneracja, efektywny system ciepłowniczy i chłodniczy z niskimi emisjami w cyklu życia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391761" w14:textId="77777777" w:rsidR="00A77B3E" w:rsidRDefault="009F4183">
            <w:pPr>
              <w:spacing w:before="100"/>
              <w:jc w:val="right"/>
              <w:rPr>
                <w:color w:val="000000"/>
                <w:sz w:val="20"/>
              </w:rPr>
            </w:pPr>
            <w:r>
              <w:rPr>
                <w:color w:val="000000"/>
                <w:sz w:val="20"/>
              </w:rPr>
              <w:t>3 000 000,00</w:t>
            </w:r>
          </w:p>
        </w:tc>
      </w:tr>
      <w:tr w:rsidR="002B2962" w14:paraId="27D225D1"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CF6E63"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9CA9B51"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CB5339D"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E89E8ED"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BB98C3C"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845C637" w14:textId="79E53C1E" w:rsidR="00A77B3E" w:rsidRDefault="00C05BE5" w:rsidP="1ADDAEA5">
            <w:pPr>
              <w:spacing w:before="100"/>
              <w:jc w:val="right"/>
              <w:rPr>
                <w:color w:val="000000"/>
                <w:sz w:val="20"/>
                <w:szCs w:val="20"/>
              </w:rPr>
            </w:pPr>
            <w:r>
              <w:rPr>
                <w:color w:val="000000" w:themeColor="text1"/>
                <w:sz w:val="20"/>
                <w:szCs w:val="20"/>
              </w:rPr>
              <w:t xml:space="preserve"> </w:t>
            </w:r>
            <w:r w:rsidR="00500D0B">
              <w:rPr>
                <w:color w:val="000000" w:themeColor="text1"/>
                <w:sz w:val="20"/>
                <w:szCs w:val="20"/>
              </w:rPr>
              <w:t>88 607 42</w:t>
            </w:r>
            <w:r w:rsidR="00B63DF7">
              <w:rPr>
                <w:color w:val="000000" w:themeColor="text1"/>
                <w:sz w:val="20"/>
                <w:szCs w:val="20"/>
              </w:rPr>
              <w:t>3</w:t>
            </w:r>
            <w:r w:rsidR="00500D0B">
              <w:rPr>
                <w:color w:val="000000" w:themeColor="text1"/>
                <w:sz w:val="20"/>
                <w:szCs w:val="20"/>
              </w:rPr>
              <w:t>,</w:t>
            </w:r>
            <w:r w:rsidR="00B63DF7">
              <w:rPr>
                <w:color w:val="000000" w:themeColor="text1"/>
                <w:sz w:val="20"/>
                <w:szCs w:val="20"/>
              </w:rPr>
              <w:t>57</w:t>
            </w:r>
          </w:p>
        </w:tc>
      </w:tr>
    </w:tbl>
    <w:p w14:paraId="440183E4" w14:textId="77777777" w:rsidR="00A77B3E" w:rsidRDefault="00A77B3E">
      <w:pPr>
        <w:spacing w:before="100"/>
        <w:rPr>
          <w:color w:val="000000"/>
          <w:sz w:val="20"/>
        </w:rPr>
      </w:pPr>
    </w:p>
    <w:p w14:paraId="092D87D1" w14:textId="77777777" w:rsidR="00A77B3E" w:rsidRDefault="009F4183">
      <w:pPr>
        <w:pStyle w:val="Nagwek5"/>
        <w:spacing w:before="100" w:after="0"/>
        <w:rPr>
          <w:b w:val="0"/>
          <w:i w:val="0"/>
          <w:color w:val="000000"/>
          <w:sz w:val="24"/>
        </w:rPr>
      </w:pPr>
      <w:bookmarkStart w:id="73" w:name="_Toc215823668"/>
      <w:r>
        <w:rPr>
          <w:b w:val="0"/>
          <w:i w:val="0"/>
          <w:color w:val="000000"/>
          <w:sz w:val="24"/>
        </w:rPr>
        <w:t>Tabela 5: Wymiar 2 – forma finansowania</w:t>
      </w:r>
      <w:bookmarkEnd w:id="73"/>
    </w:p>
    <w:p w14:paraId="32C00311"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1475"/>
        <w:gridCol w:w="798"/>
        <w:gridCol w:w="2241"/>
        <w:gridCol w:w="8409"/>
        <w:gridCol w:w="1428"/>
      </w:tblGrid>
      <w:tr w:rsidR="002B2962" w14:paraId="38A17C6F"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B42681D"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DA0D836"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E934184"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245641C"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B1E4316"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30096AF" w14:textId="77777777" w:rsidR="00A77B3E" w:rsidRDefault="009F4183">
            <w:pPr>
              <w:spacing w:before="100"/>
              <w:jc w:val="center"/>
              <w:rPr>
                <w:color w:val="000000"/>
                <w:sz w:val="20"/>
              </w:rPr>
            </w:pPr>
            <w:r>
              <w:rPr>
                <w:color w:val="000000"/>
                <w:sz w:val="20"/>
              </w:rPr>
              <w:t>Kwota (w EUR)</w:t>
            </w:r>
          </w:p>
        </w:tc>
      </w:tr>
      <w:tr w:rsidR="002B2962" w14:paraId="70F16E60"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62F8565"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81D29B8"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1D629E5"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0121CEA"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1EC3E57" w14:textId="77777777" w:rsidR="00A77B3E" w:rsidRDefault="009F4183">
            <w:pPr>
              <w:spacing w:before="100"/>
              <w:rPr>
                <w:color w:val="000000"/>
                <w:sz w:val="20"/>
              </w:rPr>
            </w:pPr>
            <w:r>
              <w:rPr>
                <w:color w:val="000000"/>
                <w:sz w:val="20"/>
              </w:rPr>
              <w:t>01. Dotacja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20307F" w14:textId="6A403991" w:rsidR="00A77B3E" w:rsidRDefault="00B63DF7" w:rsidP="1ADDAEA5">
            <w:pPr>
              <w:spacing w:before="100"/>
              <w:jc w:val="right"/>
              <w:rPr>
                <w:color w:val="000000"/>
                <w:sz w:val="20"/>
                <w:szCs w:val="20"/>
              </w:rPr>
            </w:pPr>
            <w:r>
              <w:rPr>
                <w:color w:val="000000" w:themeColor="text1"/>
                <w:sz w:val="20"/>
                <w:szCs w:val="20"/>
              </w:rPr>
              <w:t xml:space="preserve"> 47</w:t>
            </w:r>
            <w:r w:rsidR="00EA5EBF">
              <w:rPr>
                <w:color w:val="000000" w:themeColor="text1"/>
                <w:sz w:val="20"/>
                <w:szCs w:val="20"/>
              </w:rPr>
              <w:t> 959 846,57</w:t>
            </w:r>
          </w:p>
        </w:tc>
      </w:tr>
      <w:tr w:rsidR="002B2962" w14:paraId="4F530FA6"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243B7A" w14:textId="610020F6" w:rsidR="00A77B3E" w:rsidRDefault="4FAA4C1C" w:rsidP="1ADDAEA5">
            <w:pPr>
              <w:spacing w:before="100"/>
              <w:rPr>
                <w:color w:val="000000"/>
                <w:sz w:val="20"/>
                <w:szCs w:val="20"/>
              </w:rPr>
            </w:pPr>
            <w:r w:rsidRPr="1ADDAEA5">
              <w:rPr>
                <w:color w:val="000000" w:themeColor="text1"/>
                <w:sz w:val="20"/>
                <w:szCs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E0AB905"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C68DED6"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E39B8D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7750F1B" w14:textId="77777777" w:rsidR="00A77B3E" w:rsidRPr="0005415A" w:rsidRDefault="009F4183">
            <w:pPr>
              <w:spacing w:before="100"/>
              <w:rPr>
                <w:color w:val="000000"/>
                <w:sz w:val="20"/>
                <w:lang w:val="pl-PL"/>
              </w:rPr>
            </w:pPr>
            <w:r w:rsidRPr="0005415A">
              <w:rPr>
                <w:color w:val="000000"/>
                <w:sz w:val="20"/>
                <w:lang w:val="pl-PL"/>
              </w:rPr>
              <w:t xml:space="preserve">03. Wsparcie za pośrednictwem instrumentów finansowych: pożyczka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D17A72" w14:textId="77777777" w:rsidR="00A77B3E" w:rsidRDefault="009F4183">
            <w:pPr>
              <w:spacing w:before="100"/>
              <w:jc w:val="right"/>
              <w:rPr>
                <w:color w:val="000000"/>
                <w:sz w:val="20"/>
              </w:rPr>
            </w:pPr>
            <w:r>
              <w:rPr>
                <w:color w:val="000000"/>
                <w:sz w:val="20"/>
              </w:rPr>
              <w:t>31 429 295,00</w:t>
            </w:r>
          </w:p>
        </w:tc>
      </w:tr>
      <w:tr w:rsidR="002B2962" w14:paraId="7BDE6BA4"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08C41E6" w14:textId="77777777" w:rsidR="00A77B3E" w:rsidRDefault="009F4183">
            <w:pPr>
              <w:spacing w:before="100"/>
              <w:rPr>
                <w:color w:val="000000"/>
                <w:sz w:val="20"/>
              </w:rPr>
            </w:pPr>
            <w:r>
              <w:rPr>
                <w:color w:val="000000"/>
                <w:sz w:val="20"/>
              </w:rPr>
              <w:lastRenderedPageBreak/>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C8F24A"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03E3A4"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F40CD7E"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418161F" w14:textId="77777777" w:rsidR="00A77B3E" w:rsidRPr="0005415A" w:rsidRDefault="009F4183">
            <w:pPr>
              <w:spacing w:before="100"/>
              <w:rPr>
                <w:color w:val="000000"/>
                <w:sz w:val="20"/>
                <w:lang w:val="pl-PL"/>
              </w:rPr>
            </w:pPr>
            <w:r w:rsidRPr="0005415A">
              <w:rPr>
                <w:color w:val="000000"/>
                <w:sz w:val="20"/>
                <w:lang w:val="pl-PL"/>
              </w:rPr>
              <w:t>05. Wsparcie za pośrednictwem instrumentów finansowych: Dotacje w ramach instrumentu finansowego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B155157" w14:textId="77777777" w:rsidR="00A77B3E" w:rsidRDefault="009F4183">
            <w:pPr>
              <w:spacing w:before="100"/>
              <w:jc w:val="right"/>
              <w:rPr>
                <w:color w:val="000000"/>
                <w:sz w:val="20"/>
              </w:rPr>
            </w:pPr>
            <w:r>
              <w:rPr>
                <w:color w:val="000000"/>
                <w:sz w:val="20"/>
              </w:rPr>
              <w:t>9 218 282,00</w:t>
            </w:r>
          </w:p>
        </w:tc>
      </w:tr>
      <w:tr w:rsidR="002B2962" w14:paraId="46C9EB0F"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ED4684B"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5B1C682"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0194B16"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5624703"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64B0486"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6F958A1" w14:textId="3CED5474" w:rsidR="00A77B3E" w:rsidRDefault="0005415A" w:rsidP="1ADDAEA5">
            <w:pPr>
              <w:spacing w:before="100"/>
              <w:jc w:val="right"/>
              <w:rPr>
                <w:color w:val="000000"/>
                <w:sz w:val="20"/>
                <w:szCs w:val="20"/>
              </w:rPr>
            </w:pPr>
            <w:r>
              <w:rPr>
                <w:color w:val="000000" w:themeColor="text1"/>
                <w:sz w:val="20"/>
                <w:szCs w:val="20"/>
              </w:rPr>
              <w:t xml:space="preserve"> </w:t>
            </w:r>
            <w:r w:rsidR="00500D0B">
              <w:rPr>
                <w:color w:val="000000" w:themeColor="text1"/>
                <w:sz w:val="20"/>
                <w:szCs w:val="20"/>
              </w:rPr>
              <w:t>88 607 42</w:t>
            </w:r>
            <w:r w:rsidR="00EA5EBF">
              <w:rPr>
                <w:color w:val="000000" w:themeColor="text1"/>
                <w:sz w:val="20"/>
                <w:szCs w:val="20"/>
              </w:rPr>
              <w:t>3</w:t>
            </w:r>
            <w:r w:rsidR="00500D0B">
              <w:rPr>
                <w:color w:val="000000" w:themeColor="text1"/>
                <w:sz w:val="20"/>
                <w:szCs w:val="20"/>
              </w:rPr>
              <w:t>,</w:t>
            </w:r>
            <w:r w:rsidR="00EA5EBF">
              <w:rPr>
                <w:color w:val="000000" w:themeColor="text1"/>
                <w:sz w:val="20"/>
                <w:szCs w:val="20"/>
              </w:rPr>
              <w:t>57</w:t>
            </w:r>
          </w:p>
        </w:tc>
      </w:tr>
    </w:tbl>
    <w:p w14:paraId="4B4B7EBB" w14:textId="77777777" w:rsidR="00A77B3E" w:rsidRDefault="00A77B3E">
      <w:pPr>
        <w:spacing w:before="100"/>
        <w:rPr>
          <w:color w:val="000000"/>
          <w:sz w:val="20"/>
        </w:rPr>
      </w:pPr>
    </w:p>
    <w:p w14:paraId="2A49B56F" w14:textId="77777777" w:rsidR="00A77B3E" w:rsidRPr="0005415A" w:rsidRDefault="009F4183">
      <w:pPr>
        <w:pStyle w:val="Nagwek5"/>
        <w:spacing w:before="100" w:after="0"/>
        <w:rPr>
          <w:b w:val="0"/>
          <w:i w:val="0"/>
          <w:color w:val="000000"/>
          <w:sz w:val="24"/>
          <w:lang w:val="pl-PL"/>
        </w:rPr>
      </w:pPr>
      <w:bookmarkStart w:id="74" w:name="_Toc215823669"/>
      <w:r w:rsidRPr="0005415A">
        <w:rPr>
          <w:b w:val="0"/>
          <w:i w:val="0"/>
          <w:color w:val="000000"/>
          <w:sz w:val="24"/>
          <w:lang w:val="pl-PL"/>
        </w:rPr>
        <w:t>Tabela 6: Wymiar 3 – terytorialny mechanizm realizacji i ukierunkowanie terytorialne</w:t>
      </w:r>
      <w:bookmarkEnd w:id="74"/>
    </w:p>
    <w:p w14:paraId="68C23392" w14:textId="77777777" w:rsidR="00A77B3E" w:rsidRPr="0005415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1702"/>
        <w:gridCol w:w="917"/>
        <w:gridCol w:w="2602"/>
        <w:gridCol w:w="7364"/>
        <w:gridCol w:w="1645"/>
      </w:tblGrid>
      <w:tr w:rsidR="002B2962" w14:paraId="30898937"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D41567B"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E9FA2D8"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D37238A"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75B54A1"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5CA62C0"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03B5DC7" w14:textId="77777777" w:rsidR="00A77B3E" w:rsidRDefault="009F4183">
            <w:pPr>
              <w:spacing w:before="100"/>
              <w:jc w:val="center"/>
              <w:rPr>
                <w:color w:val="000000"/>
                <w:sz w:val="20"/>
              </w:rPr>
            </w:pPr>
            <w:r>
              <w:rPr>
                <w:color w:val="000000"/>
                <w:sz w:val="20"/>
              </w:rPr>
              <w:t>Kwota (w EUR)</w:t>
            </w:r>
          </w:p>
        </w:tc>
      </w:tr>
      <w:tr w:rsidR="002B2962" w14:paraId="56265EF1"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761C871"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D535923"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8F757F"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79B649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701FA5" w14:textId="77777777" w:rsidR="00A77B3E" w:rsidRDefault="009F4183">
            <w:pPr>
              <w:spacing w:before="100"/>
              <w:rPr>
                <w:color w:val="000000"/>
                <w:sz w:val="20"/>
              </w:rPr>
            </w:pPr>
            <w:r>
              <w:rPr>
                <w:color w:val="000000"/>
                <w:sz w:val="20"/>
              </w:rPr>
              <w:t>03. ZIT – funkcjonalne obszary miejskie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7AEEC3" w14:textId="77CDCBBE" w:rsidR="00A77B3E" w:rsidRDefault="00EA5EBF">
            <w:pPr>
              <w:spacing w:before="100"/>
              <w:jc w:val="right"/>
              <w:rPr>
                <w:color w:val="000000"/>
                <w:sz w:val="20"/>
              </w:rPr>
            </w:pPr>
            <w:r>
              <w:rPr>
                <w:color w:val="000000"/>
                <w:sz w:val="20"/>
              </w:rPr>
              <w:t xml:space="preserve"> </w:t>
            </w:r>
            <w:r w:rsidR="00500D0B">
              <w:rPr>
                <w:color w:val="000000"/>
                <w:sz w:val="20"/>
              </w:rPr>
              <w:t>24 340 43</w:t>
            </w:r>
            <w:r>
              <w:rPr>
                <w:color w:val="000000"/>
                <w:sz w:val="20"/>
              </w:rPr>
              <w:t>5</w:t>
            </w:r>
            <w:r w:rsidR="00500D0B">
              <w:rPr>
                <w:color w:val="000000"/>
                <w:sz w:val="20"/>
              </w:rPr>
              <w:t>,</w:t>
            </w:r>
            <w:r>
              <w:rPr>
                <w:color w:val="000000"/>
                <w:sz w:val="20"/>
              </w:rPr>
              <w:t>86</w:t>
            </w:r>
          </w:p>
        </w:tc>
      </w:tr>
      <w:tr w:rsidR="002B2962" w14:paraId="332BD783"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91534EC"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D9BEE64"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215560F"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7934E39"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2CB333" w14:textId="77777777" w:rsidR="00A77B3E" w:rsidRPr="0005415A" w:rsidRDefault="009F4183">
            <w:pPr>
              <w:spacing w:before="100"/>
              <w:rPr>
                <w:color w:val="000000"/>
                <w:sz w:val="20"/>
                <w:lang w:val="pl-PL"/>
              </w:rPr>
            </w:pPr>
            <w:r w:rsidRPr="0005415A">
              <w:rPr>
                <w:color w:val="000000"/>
                <w:sz w:val="20"/>
                <w:lang w:val="pl-PL"/>
              </w:rPr>
              <w:t>24. Inny rodzaj narzędzia terytorialnego – inne rodzaje terytoriów docelowych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2E3AB35" w14:textId="2D0E1D8E" w:rsidR="00A77B3E" w:rsidRDefault="00EA5EBF">
            <w:pPr>
              <w:spacing w:before="100"/>
              <w:jc w:val="right"/>
              <w:rPr>
                <w:color w:val="000000"/>
                <w:sz w:val="20"/>
              </w:rPr>
            </w:pPr>
            <w:r w:rsidRPr="0005415A">
              <w:rPr>
                <w:color w:val="000000"/>
                <w:sz w:val="20"/>
                <w:lang w:val="pl-PL"/>
              </w:rPr>
              <w:t xml:space="preserve"> </w:t>
            </w:r>
            <w:r w:rsidR="00500D0B">
              <w:rPr>
                <w:color w:val="000000"/>
                <w:sz w:val="20"/>
              </w:rPr>
              <w:t>7 819 410,71</w:t>
            </w:r>
          </w:p>
        </w:tc>
      </w:tr>
      <w:tr w:rsidR="002B2962" w14:paraId="46984472"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F78C77"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AD47CD5"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4C5DBC9"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8D70C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E2C7C6E" w14:textId="77777777" w:rsidR="00A77B3E" w:rsidRPr="0005415A" w:rsidRDefault="009F4183">
            <w:pPr>
              <w:spacing w:before="100"/>
              <w:rPr>
                <w:color w:val="000000"/>
                <w:sz w:val="20"/>
                <w:lang w:val="pl-PL"/>
              </w:rPr>
            </w:pPr>
            <w:r w:rsidRPr="0005415A">
              <w:rPr>
                <w:color w:val="000000"/>
                <w:sz w:val="20"/>
                <w:lang w:val="pl-PL"/>
              </w:rPr>
              <w:t>33. Inne podejścia – brak ukierunkowania terytorialnego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BAE3E48" w14:textId="119088DC" w:rsidR="00A77B3E" w:rsidRDefault="00AF3123" w:rsidP="1ADDAEA5">
            <w:pPr>
              <w:spacing w:before="100"/>
              <w:jc w:val="right"/>
              <w:rPr>
                <w:color w:val="000000"/>
                <w:sz w:val="20"/>
                <w:szCs w:val="20"/>
              </w:rPr>
            </w:pPr>
            <w:r>
              <w:rPr>
                <w:color w:val="000000" w:themeColor="text1"/>
                <w:sz w:val="20"/>
                <w:szCs w:val="20"/>
              </w:rPr>
              <w:t>56 447 577,00</w:t>
            </w:r>
            <w:r w:rsidR="00EA5EBF">
              <w:rPr>
                <w:color w:val="000000" w:themeColor="text1"/>
                <w:sz w:val="20"/>
                <w:szCs w:val="20"/>
              </w:rPr>
              <w:t xml:space="preserve"> </w:t>
            </w:r>
          </w:p>
        </w:tc>
      </w:tr>
      <w:tr w:rsidR="002B2962" w14:paraId="73CB1261"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A869FA8"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A7CC7D"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5CDD28"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9D2A36"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6693BED"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E2CB28F" w14:textId="70DF2334" w:rsidR="00A77B3E" w:rsidRDefault="00EA5EBF" w:rsidP="1ADDAEA5">
            <w:pPr>
              <w:spacing w:before="100"/>
              <w:jc w:val="right"/>
              <w:rPr>
                <w:color w:val="000000"/>
                <w:sz w:val="20"/>
                <w:szCs w:val="20"/>
              </w:rPr>
            </w:pPr>
            <w:r>
              <w:rPr>
                <w:color w:val="000000" w:themeColor="text1"/>
                <w:sz w:val="20"/>
                <w:szCs w:val="20"/>
              </w:rPr>
              <w:t xml:space="preserve"> </w:t>
            </w:r>
            <w:r w:rsidR="00500D0B">
              <w:rPr>
                <w:color w:val="000000" w:themeColor="text1"/>
                <w:sz w:val="20"/>
                <w:szCs w:val="20"/>
              </w:rPr>
              <w:t>88 607 42</w:t>
            </w:r>
            <w:r>
              <w:rPr>
                <w:color w:val="000000" w:themeColor="text1"/>
                <w:sz w:val="20"/>
                <w:szCs w:val="20"/>
              </w:rPr>
              <w:t>3</w:t>
            </w:r>
            <w:r w:rsidR="00500D0B">
              <w:rPr>
                <w:color w:val="000000" w:themeColor="text1"/>
                <w:sz w:val="20"/>
                <w:szCs w:val="20"/>
              </w:rPr>
              <w:t>,</w:t>
            </w:r>
            <w:r>
              <w:rPr>
                <w:color w:val="000000" w:themeColor="text1"/>
                <w:sz w:val="20"/>
                <w:szCs w:val="20"/>
              </w:rPr>
              <w:t>57</w:t>
            </w:r>
          </w:p>
        </w:tc>
      </w:tr>
    </w:tbl>
    <w:p w14:paraId="508D0BCC" w14:textId="77777777" w:rsidR="00A77B3E" w:rsidRDefault="00A77B3E">
      <w:pPr>
        <w:spacing w:before="100"/>
        <w:rPr>
          <w:color w:val="000000"/>
          <w:sz w:val="20"/>
        </w:rPr>
      </w:pPr>
    </w:p>
    <w:p w14:paraId="4E0A74FD" w14:textId="77777777" w:rsidR="00A77B3E" w:rsidRPr="0005415A" w:rsidRDefault="009F4183">
      <w:pPr>
        <w:pStyle w:val="Nagwek5"/>
        <w:spacing w:before="100" w:after="0"/>
        <w:rPr>
          <w:b w:val="0"/>
          <w:i w:val="0"/>
          <w:color w:val="000000"/>
          <w:sz w:val="24"/>
          <w:lang w:val="pl-PL"/>
        </w:rPr>
      </w:pPr>
      <w:bookmarkStart w:id="75" w:name="_Toc215823670"/>
      <w:r w:rsidRPr="0005415A">
        <w:rPr>
          <w:b w:val="0"/>
          <w:i w:val="0"/>
          <w:color w:val="000000"/>
          <w:sz w:val="24"/>
          <w:lang w:val="pl-PL"/>
        </w:rPr>
        <w:t>Tabela 7: Wymiar 6 – dodatkowe tematy EFS+</w:t>
      </w:r>
      <w:bookmarkEnd w:id="75"/>
    </w:p>
    <w:p w14:paraId="0236ECA0" w14:textId="77777777" w:rsidR="00A77B3E" w:rsidRPr="0005415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2B2962" w14:paraId="1BD29E71" w14:textId="77777777" w:rsidTr="0005415A">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0205A05"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42A2585"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FEE3689"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0AEE9BC"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1497B1C"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B04A24A" w14:textId="77777777" w:rsidR="00A77B3E" w:rsidRDefault="009F4183">
            <w:pPr>
              <w:spacing w:before="100"/>
              <w:jc w:val="center"/>
              <w:rPr>
                <w:color w:val="000000"/>
                <w:sz w:val="20"/>
              </w:rPr>
            </w:pPr>
            <w:r>
              <w:rPr>
                <w:color w:val="000000"/>
                <w:sz w:val="20"/>
              </w:rPr>
              <w:t>Kwota (w EUR)</w:t>
            </w:r>
          </w:p>
        </w:tc>
      </w:tr>
    </w:tbl>
    <w:p w14:paraId="7A15194F" w14:textId="77777777" w:rsidR="00A77B3E" w:rsidRDefault="00A77B3E">
      <w:pPr>
        <w:spacing w:before="100"/>
        <w:rPr>
          <w:color w:val="000000"/>
          <w:sz w:val="20"/>
        </w:rPr>
      </w:pPr>
    </w:p>
    <w:p w14:paraId="1678D7C0" w14:textId="77777777" w:rsidR="00A77B3E" w:rsidRPr="0005415A" w:rsidRDefault="009F4183">
      <w:pPr>
        <w:pStyle w:val="Nagwek5"/>
        <w:spacing w:before="100" w:after="0"/>
        <w:rPr>
          <w:b w:val="0"/>
          <w:i w:val="0"/>
          <w:color w:val="000000"/>
          <w:sz w:val="24"/>
          <w:lang w:val="pl-PL"/>
        </w:rPr>
      </w:pPr>
      <w:bookmarkStart w:id="76" w:name="_Toc215823671"/>
      <w:r w:rsidRPr="0005415A">
        <w:rPr>
          <w:b w:val="0"/>
          <w:i w:val="0"/>
          <w:color w:val="000000"/>
          <w:sz w:val="24"/>
          <w:lang w:val="pl-PL"/>
        </w:rPr>
        <w:t>Tabela 8: Wymiar 7 – wymiar równouprawnienia płci w ramach EFS+*, EFRR, Funduszu Spójności i FST</w:t>
      </w:r>
      <w:bookmarkEnd w:id="76"/>
    </w:p>
    <w:p w14:paraId="34F99188" w14:textId="77777777" w:rsidR="00A77B3E" w:rsidRPr="0005415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2535"/>
        <w:gridCol w:w="1366"/>
        <w:gridCol w:w="3875"/>
        <w:gridCol w:w="3543"/>
        <w:gridCol w:w="2449"/>
      </w:tblGrid>
      <w:tr w:rsidR="002B2962" w14:paraId="0FF8AAC0"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550CB65"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797DC59"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7ED296F"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05B5EC3"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C4F5E11"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BD89C81" w14:textId="77777777" w:rsidR="00A77B3E" w:rsidRDefault="009F4183">
            <w:pPr>
              <w:spacing w:before="100"/>
              <w:jc w:val="center"/>
              <w:rPr>
                <w:color w:val="000000"/>
                <w:sz w:val="20"/>
              </w:rPr>
            </w:pPr>
            <w:r>
              <w:rPr>
                <w:color w:val="000000"/>
                <w:sz w:val="20"/>
              </w:rPr>
              <w:t>Kwota (w EUR)</w:t>
            </w:r>
          </w:p>
        </w:tc>
      </w:tr>
      <w:tr w:rsidR="002B2962" w14:paraId="7BA75B62"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1BB4FD5"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9F26E2E"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4799F59"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8E2DB7E"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20B5986" w14:textId="77777777" w:rsidR="00A77B3E" w:rsidRDefault="009F4183">
            <w:pPr>
              <w:spacing w:before="100"/>
              <w:rPr>
                <w:color w:val="000000"/>
                <w:sz w:val="20"/>
              </w:rPr>
            </w:pPr>
            <w:r>
              <w:rPr>
                <w:color w:val="000000"/>
                <w:sz w:val="20"/>
              </w:rPr>
              <w:t>03. Neutralność płciowa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87640F9" w14:textId="3B568670" w:rsidR="00A77B3E" w:rsidRDefault="0005415A" w:rsidP="1ADDAEA5">
            <w:pPr>
              <w:spacing w:before="100"/>
              <w:jc w:val="right"/>
              <w:rPr>
                <w:color w:val="000000"/>
                <w:sz w:val="20"/>
                <w:szCs w:val="20"/>
              </w:rPr>
            </w:pPr>
            <w:r>
              <w:rPr>
                <w:color w:val="000000" w:themeColor="text1"/>
                <w:sz w:val="20"/>
                <w:szCs w:val="20"/>
              </w:rPr>
              <w:t xml:space="preserve"> </w:t>
            </w:r>
            <w:r w:rsidR="00500D0B">
              <w:rPr>
                <w:color w:val="000000" w:themeColor="text1"/>
                <w:sz w:val="20"/>
                <w:szCs w:val="20"/>
              </w:rPr>
              <w:t>88 607 42</w:t>
            </w:r>
            <w:r w:rsidR="00EA5EBF">
              <w:rPr>
                <w:color w:val="000000" w:themeColor="text1"/>
                <w:sz w:val="20"/>
                <w:szCs w:val="20"/>
              </w:rPr>
              <w:t>3</w:t>
            </w:r>
            <w:r w:rsidR="00500D0B">
              <w:rPr>
                <w:color w:val="000000" w:themeColor="text1"/>
                <w:sz w:val="20"/>
                <w:szCs w:val="20"/>
              </w:rPr>
              <w:t>,</w:t>
            </w:r>
            <w:r w:rsidR="00EA5EBF">
              <w:rPr>
                <w:color w:val="000000" w:themeColor="text1"/>
                <w:sz w:val="20"/>
                <w:szCs w:val="20"/>
              </w:rPr>
              <w:t>57</w:t>
            </w:r>
          </w:p>
        </w:tc>
      </w:tr>
      <w:tr w:rsidR="002B2962" w14:paraId="69B030D9" w14:textId="77777777" w:rsidTr="0005415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E69B104"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7B8CE62" w14:textId="77777777" w:rsidR="00A77B3E" w:rsidRDefault="009F4183">
            <w:pPr>
              <w:spacing w:before="100"/>
              <w:rPr>
                <w:color w:val="000000"/>
                <w:sz w:val="20"/>
              </w:rPr>
            </w:pPr>
            <w:r>
              <w:rPr>
                <w:color w:val="000000"/>
                <w:sz w:val="20"/>
              </w:rPr>
              <w:t>RSO2.1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7D2369B"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85AA35"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DF7B30"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885A24C" w14:textId="01705CF8" w:rsidR="00A77B3E" w:rsidRDefault="0005415A" w:rsidP="1ADDAEA5">
            <w:pPr>
              <w:spacing w:before="100"/>
              <w:jc w:val="right"/>
              <w:rPr>
                <w:color w:val="000000"/>
                <w:sz w:val="20"/>
                <w:szCs w:val="20"/>
              </w:rPr>
            </w:pPr>
            <w:r>
              <w:rPr>
                <w:color w:val="000000" w:themeColor="text1"/>
                <w:sz w:val="20"/>
                <w:szCs w:val="20"/>
              </w:rPr>
              <w:t xml:space="preserve"> </w:t>
            </w:r>
            <w:r w:rsidR="00500D0B">
              <w:rPr>
                <w:color w:val="000000" w:themeColor="text1"/>
                <w:sz w:val="20"/>
                <w:szCs w:val="20"/>
              </w:rPr>
              <w:t>88 607 42</w:t>
            </w:r>
            <w:r w:rsidR="00EA5EBF">
              <w:rPr>
                <w:color w:val="000000" w:themeColor="text1"/>
                <w:sz w:val="20"/>
                <w:szCs w:val="20"/>
              </w:rPr>
              <w:t>3</w:t>
            </w:r>
            <w:r w:rsidR="00500D0B">
              <w:rPr>
                <w:color w:val="000000" w:themeColor="text1"/>
                <w:sz w:val="20"/>
                <w:szCs w:val="20"/>
              </w:rPr>
              <w:t>,</w:t>
            </w:r>
            <w:r w:rsidR="00EA5EBF">
              <w:rPr>
                <w:color w:val="000000" w:themeColor="text1"/>
                <w:sz w:val="20"/>
                <w:szCs w:val="20"/>
              </w:rPr>
              <w:t>57</w:t>
            </w:r>
          </w:p>
        </w:tc>
      </w:tr>
    </w:tbl>
    <w:p w14:paraId="274EDC9C" w14:textId="77777777" w:rsidR="00A77B3E" w:rsidRPr="0005415A" w:rsidRDefault="009F4183">
      <w:pPr>
        <w:spacing w:before="100"/>
        <w:rPr>
          <w:color w:val="000000"/>
          <w:sz w:val="20"/>
          <w:lang w:val="pl-PL"/>
        </w:rPr>
      </w:pPr>
      <w:r w:rsidRPr="0005415A">
        <w:rPr>
          <w:color w:val="000000"/>
          <w:sz w:val="20"/>
          <w:lang w:val="pl-PL"/>
        </w:rPr>
        <w:t>* Zasadniczo 40 % EFS+ przeznacza się na monitorowanie wydatków na cele związane z równością płci. 100 % ma zastosowanie w sytuacji, gdy państwo członkowskie zdecyduje się stosować art. 6 EFS+</w:t>
      </w:r>
    </w:p>
    <w:p w14:paraId="1772161B" w14:textId="77777777" w:rsidR="00A77B3E" w:rsidRPr="0005415A" w:rsidRDefault="009F4183">
      <w:pPr>
        <w:pStyle w:val="Nagwek4"/>
        <w:spacing w:before="100" w:after="0"/>
        <w:rPr>
          <w:b w:val="0"/>
          <w:color w:val="000000"/>
          <w:sz w:val="24"/>
          <w:lang w:val="pl-PL"/>
        </w:rPr>
      </w:pPr>
      <w:r w:rsidRPr="0005415A">
        <w:rPr>
          <w:b w:val="0"/>
          <w:color w:val="000000"/>
          <w:sz w:val="24"/>
          <w:lang w:val="pl-PL"/>
        </w:rPr>
        <w:br w:type="page"/>
      </w:r>
      <w:bookmarkStart w:id="77" w:name="_Toc215823672"/>
      <w:r w:rsidRPr="0005415A">
        <w:rPr>
          <w:b w:val="0"/>
          <w:color w:val="000000"/>
          <w:sz w:val="24"/>
          <w:lang w:val="pl-PL"/>
        </w:rPr>
        <w:lastRenderedPageBreak/>
        <w:t>2.1.1.1. Cel szczegółowy: RSO2.2. Wspieranie energii odnawialnej zgodnie z dyrektywą (UE) 2018/2001 w sprawie energii odnawialnej[1], w tym określonymi w niej kryteriami zrównoważonego rozwoju (EFRR)</w:t>
      </w:r>
      <w:bookmarkEnd w:id="77"/>
    </w:p>
    <w:p w14:paraId="0EC6BD96" w14:textId="77777777" w:rsidR="00A77B3E" w:rsidRPr="0005415A" w:rsidRDefault="00A77B3E">
      <w:pPr>
        <w:spacing w:before="100"/>
        <w:rPr>
          <w:color w:val="000000"/>
          <w:sz w:val="0"/>
          <w:lang w:val="pl-PL"/>
        </w:rPr>
      </w:pPr>
    </w:p>
    <w:p w14:paraId="7963EAAC" w14:textId="77777777" w:rsidR="00A77B3E" w:rsidRPr="0005415A" w:rsidRDefault="009F4183">
      <w:pPr>
        <w:pStyle w:val="Nagwek4"/>
        <w:spacing w:before="100" w:after="0"/>
        <w:rPr>
          <w:b w:val="0"/>
          <w:color w:val="000000"/>
          <w:sz w:val="24"/>
          <w:lang w:val="pl-PL"/>
        </w:rPr>
      </w:pPr>
      <w:bookmarkStart w:id="78" w:name="_Toc215823673"/>
      <w:r w:rsidRPr="0005415A">
        <w:rPr>
          <w:b w:val="0"/>
          <w:color w:val="000000"/>
          <w:sz w:val="24"/>
          <w:lang w:val="pl-PL"/>
        </w:rPr>
        <w:t>2.1.1.1.1. Interwencje wspierane z Funduszy</w:t>
      </w:r>
      <w:bookmarkEnd w:id="78"/>
    </w:p>
    <w:p w14:paraId="092EB7C2" w14:textId="77777777" w:rsidR="00A77B3E" w:rsidRPr="0005415A" w:rsidRDefault="00A77B3E">
      <w:pPr>
        <w:spacing w:before="100"/>
        <w:rPr>
          <w:color w:val="000000"/>
          <w:sz w:val="0"/>
          <w:lang w:val="pl-PL"/>
        </w:rPr>
      </w:pPr>
    </w:p>
    <w:p w14:paraId="604C36E9" w14:textId="77777777" w:rsidR="00A77B3E" w:rsidRPr="0005415A" w:rsidRDefault="009F4183">
      <w:pPr>
        <w:spacing w:before="100"/>
        <w:rPr>
          <w:color w:val="000000"/>
          <w:sz w:val="0"/>
          <w:lang w:val="pl-PL"/>
        </w:rPr>
      </w:pPr>
      <w:r w:rsidRPr="0005415A">
        <w:rPr>
          <w:color w:val="000000"/>
          <w:lang w:val="pl-PL"/>
        </w:rPr>
        <w:t>Podstawa prawna: art. 22 ust. 3 lit. d) ppkt (i), (iii), (iv), (v), (vi) i (vii) rozporządzenia w sprawie wspólnych przepisów</w:t>
      </w:r>
    </w:p>
    <w:p w14:paraId="66E373A4" w14:textId="77777777" w:rsidR="00A77B3E" w:rsidRPr="0005415A" w:rsidRDefault="009F4183">
      <w:pPr>
        <w:pStyle w:val="Nagwek5"/>
        <w:spacing w:before="100" w:after="0"/>
        <w:rPr>
          <w:b w:val="0"/>
          <w:i w:val="0"/>
          <w:color w:val="000000"/>
          <w:sz w:val="24"/>
          <w:lang w:val="pl-PL"/>
        </w:rPr>
      </w:pPr>
      <w:bookmarkStart w:id="79" w:name="_Toc215823674"/>
      <w:r w:rsidRPr="0005415A">
        <w:rPr>
          <w:b w:val="0"/>
          <w:i w:val="0"/>
          <w:color w:val="000000"/>
          <w:sz w:val="24"/>
          <w:lang w:val="pl-PL"/>
        </w:rPr>
        <w:t>Powiązane rodzaje działań – art. 22 ust. 3 lit. d) pkt (i) rozporządzenia w sprawie wspólnych przepisów oraz art. 6 rozporządzenia w sprawie EFS+:</w:t>
      </w:r>
      <w:bookmarkEnd w:id="79"/>
    </w:p>
    <w:p w14:paraId="3ED8431A" w14:textId="77777777" w:rsidR="00A77B3E" w:rsidRPr="0005415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244747F6" w14:textId="77777777" w:rsidTr="00AF2FC3">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9932533" w14:textId="77777777" w:rsidR="00A77B3E" w:rsidRPr="0005415A" w:rsidRDefault="00A77B3E">
            <w:pPr>
              <w:spacing w:before="100"/>
              <w:rPr>
                <w:color w:val="000000"/>
                <w:sz w:val="0"/>
                <w:lang w:val="pl-PL"/>
              </w:rPr>
            </w:pPr>
          </w:p>
          <w:p w14:paraId="6D06C674" w14:textId="77777777" w:rsidR="00A77B3E" w:rsidRPr="0005415A" w:rsidRDefault="009F4183">
            <w:pPr>
              <w:spacing w:before="100"/>
              <w:rPr>
                <w:color w:val="000000"/>
                <w:lang w:val="pl-PL"/>
              </w:rPr>
            </w:pPr>
            <w:r w:rsidRPr="0005415A">
              <w:rPr>
                <w:color w:val="000000"/>
                <w:lang w:val="pl-PL"/>
              </w:rPr>
              <w:t>Interwencja w obszarze energetyki ukierunkowana jest na dekarbonizację sektora energetycznego. Wyzwaniem pozostaje zwiększenie udziału energii z OZE w miksie energetycznym.</w:t>
            </w:r>
          </w:p>
          <w:p w14:paraId="37F8416F" w14:textId="77777777" w:rsidR="00A77B3E" w:rsidRPr="0005415A" w:rsidRDefault="009F4183">
            <w:pPr>
              <w:spacing w:before="100"/>
              <w:rPr>
                <w:color w:val="000000"/>
                <w:lang w:val="pl-PL"/>
              </w:rPr>
            </w:pPr>
            <w:r w:rsidRPr="0005415A">
              <w:rPr>
                <w:color w:val="000000"/>
                <w:lang w:val="pl-PL"/>
              </w:rPr>
              <w:t>Przejście na czystą energię wymaga dodatkowego wsparcia. Dlatego też wspierana będzie budowa i rozbudowa instalacji, a także magazynowanie energii ze wszystkich rodzajów OZE (w tym gazów odnawialnych), instalacje hybrydowe, infrastruktura towarzysząca oraz sieci do odbioru energii oraz paliw z OZE, jak również opracowanie nowych technologii w tych obszarach. W sprawozdaniu krajowym niniejsze potrzeby inwestycyjne określono, jako wysoce priorytetowe w celu zwiększenia udziału niskoemisyjnej i bardziej ekologicznej produkcji energii. KE podkreśla wagę zwiększenia generacji rozproszonej z odnawialnych źródeł energii wraz z powiązaną infrastrukturą.</w:t>
            </w:r>
          </w:p>
          <w:p w14:paraId="49F30B60" w14:textId="77777777" w:rsidR="00A77B3E" w:rsidRPr="0005415A" w:rsidRDefault="009F4183">
            <w:pPr>
              <w:spacing w:before="100"/>
              <w:rPr>
                <w:color w:val="000000"/>
                <w:lang w:val="pl-PL"/>
              </w:rPr>
            </w:pPr>
            <w:r w:rsidRPr="0005415A">
              <w:rPr>
                <w:color w:val="000000"/>
                <w:lang w:val="pl-PL"/>
              </w:rPr>
              <w:t xml:space="preserve">W kolejnych latach struktura paliw gazowych w polskim i regionalnym miksie energetycznym będzie podlegała zmianom m.in. w związku z rozwojem źródeł wytwarzających gazy zdekarbonizowane takie jak wodór, biometan itp. </w:t>
            </w:r>
          </w:p>
          <w:p w14:paraId="0C0849BB" w14:textId="77777777" w:rsidR="00A77B3E" w:rsidRPr="0005415A" w:rsidRDefault="009F4183">
            <w:pPr>
              <w:spacing w:before="100"/>
              <w:rPr>
                <w:color w:val="000000"/>
                <w:lang w:val="pl-PL"/>
              </w:rPr>
            </w:pPr>
            <w:r w:rsidRPr="0005415A">
              <w:rPr>
                <w:color w:val="000000"/>
                <w:lang w:val="pl-PL"/>
              </w:rPr>
              <w:t xml:space="preserve">Wytwarzanie energii z OZE nadal będzie istotnym czynnikiem obniżenia emisyjności gospodarki oraz dywersyfikacji źródeł wytwarzania energii w krajowym miksie energetycznym. Ze względu na pozytywny wpływ na środowisko produkcja energii z OZE będzie stanowić odpowiedź na zrównoważoną transformację energetyczną w kierunku gospodarki bezemisyjnej, zgodnie z polityką zrównoważonego rozwoju. </w:t>
            </w:r>
          </w:p>
          <w:p w14:paraId="350134F8" w14:textId="77777777" w:rsidR="00A77B3E" w:rsidRPr="0005415A" w:rsidRDefault="009F4183">
            <w:pPr>
              <w:spacing w:before="100"/>
              <w:rPr>
                <w:color w:val="000000"/>
                <w:lang w:val="pl-PL"/>
              </w:rPr>
            </w:pPr>
            <w:r w:rsidRPr="0005415A">
              <w:rPr>
                <w:color w:val="000000"/>
                <w:lang w:val="pl-PL"/>
              </w:rPr>
              <w:t>Rozwój energetyki rozproszonej wykorzystującej najlepsze możliwe techniki, inteligentne i niskoemisyjne rozwiązania umożliwi tworzenie obszarów zrównoważonych energetycznie, wykorzystujących lokalne potencjały. Inwestycje w zakresie klastrów, wspólnot i spółdzielni energetycznych, w tym energetyki prosumenckiej i rozproszonej pozwolą na zwiększenie bezpieczeństwa energetycznego regionu oraz poprawę jakości powietrza w regionie. Dopuszczalne będzie wsparcie dla instalacji wytwarzających energię w oparciu o technologię pomp ciepła, jeśli będzie to miało istotne znaczenie dla zmniejszenia emisji CO2.</w:t>
            </w:r>
          </w:p>
          <w:p w14:paraId="0A59E41D" w14:textId="77777777" w:rsidR="00A77B3E" w:rsidRPr="0005415A" w:rsidRDefault="009F4183">
            <w:pPr>
              <w:spacing w:before="100"/>
              <w:rPr>
                <w:color w:val="000000"/>
                <w:lang w:val="pl-PL"/>
              </w:rPr>
            </w:pPr>
            <w:r w:rsidRPr="0005415A">
              <w:rPr>
                <w:color w:val="000000"/>
                <w:lang w:val="pl-PL"/>
              </w:rPr>
              <w:t>Istotny wpływ na skalę wzrostu wytwarzania energii z OZE będzie mieć postęp technologiczny – zarówno w zakresie aktualnie znanych sposobów produkcji energii, jak i w zupełnie nowych technologiach. Dlatego wsparcie obejmie także poszukiwania rozwiązań naukowych dla zwiększenia produktywności i rozszerzania alternatywnych rozwiązań dla produkcji energii z OZE (działania wspierające).</w:t>
            </w:r>
          </w:p>
          <w:p w14:paraId="3590F418" w14:textId="77777777" w:rsidR="00A77B3E" w:rsidRPr="0005415A" w:rsidRDefault="009F4183">
            <w:pPr>
              <w:spacing w:before="100"/>
              <w:rPr>
                <w:color w:val="000000"/>
                <w:lang w:val="pl-PL"/>
              </w:rPr>
            </w:pPr>
            <w:r w:rsidRPr="0005415A">
              <w:rPr>
                <w:color w:val="000000"/>
                <w:lang w:val="pl-PL"/>
              </w:rPr>
              <w:t>Ten typ projektu będzie korespondował z IPCEI.</w:t>
            </w:r>
          </w:p>
          <w:p w14:paraId="14F1021B" w14:textId="77777777" w:rsidR="00A77B3E" w:rsidRPr="0005415A" w:rsidRDefault="009F4183">
            <w:pPr>
              <w:spacing w:before="100"/>
              <w:rPr>
                <w:color w:val="000000"/>
                <w:lang w:val="pl-PL"/>
              </w:rPr>
            </w:pPr>
            <w:r w:rsidRPr="0005415A">
              <w:rPr>
                <w:color w:val="000000"/>
                <w:lang w:val="pl-PL"/>
              </w:rPr>
              <w:t>Planuje się objęcie wsparciem także producentów urządzeń i instalacji do produkcji energii ze źródeł odnawialnych lub podzespołów do tych urządzeń i instalacji.</w:t>
            </w:r>
          </w:p>
          <w:p w14:paraId="7CEA80EC" w14:textId="77777777" w:rsidR="00A77B3E" w:rsidRPr="0005415A" w:rsidRDefault="009F4183">
            <w:pPr>
              <w:spacing w:before="100"/>
              <w:rPr>
                <w:color w:val="000000"/>
                <w:lang w:val="pl-PL"/>
              </w:rPr>
            </w:pPr>
            <w:r w:rsidRPr="0005415A">
              <w:rPr>
                <w:color w:val="000000"/>
                <w:lang w:val="pl-PL"/>
              </w:rPr>
              <w:t xml:space="preserve">W ramach projektów polegających na budowie wspólnej infrastruktury (np. zbiorcze instalacje fotowoltaiczne oraz systemy magazynowania energii)., przewiduje się wsparcie przedsięwzięć, w których mieszkańcy zrzeszają się w społecznych podmiotach produkujących energię (wspólnoty energetyczne i spółdzielnie energetyczne) w szczególnej formie. Zwykle wytwarzanie energii prosumenckiej (wspólnoty i spółdzielnie energetyczne) odbywa się w </w:t>
            </w:r>
            <w:r w:rsidRPr="0005415A">
              <w:rPr>
                <w:color w:val="000000"/>
                <w:lang w:val="pl-PL"/>
              </w:rPr>
              <w:lastRenderedPageBreak/>
              <w:t>miejscu, w którym występuje konsumpcja tej energii. Produkcja energii może być wykonywana w dowolnym miejscu, czyli na przykład na terenach wiejskich.</w:t>
            </w:r>
          </w:p>
          <w:p w14:paraId="4B60EA00" w14:textId="77777777" w:rsidR="00A77B3E" w:rsidRPr="0005415A" w:rsidRDefault="00A77B3E">
            <w:pPr>
              <w:spacing w:before="100"/>
              <w:rPr>
                <w:color w:val="000000"/>
                <w:lang w:val="pl-PL"/>
              </w:rPr>
            </w:pPr>
          </w:p>
          <w:p w14:paraId="5FFDDD09" w14:textId="77777777" w:rsidR="00A77B3E" w:rsidRPr="0005415A" w:rsidRDefault="009F4183">
            <w:pPr>
              <w:spacing w:before="100"/>
              <w:rPr>
                <w:color w:val="000000"/>
                <w:lang w:val="pl-PL"/>
              </w:rPr>
            </w:pPr>
            <w:r w:rsidRPr="0005415A">
              <w:rPr>
                <w:color w:val="000000"/>
                <w:lang w:val="pl-PL"/>
              </w:rPr>
              <w:t>Projekty hydroenergetyczne, w tym elektrownie szczytowo-pompowe, które są wykorzystywane jako magazyny energii, mogą mieć znaczący wpływ na ekosystemy wodne i stan wód, a zatem wymagają zastosowania odstępstwa na mocy art. 4,7 ramowej dyrektywy wodnej.</w:t>
            </w:r>
          </w:p>
          <w:p w14:paraId="291596B6" w14:textId="77777777" w:rsidR="00A77B3E" w:rsidRPr="0005415A" w:rsidRDefault="009F4183">
            <w:pPr>
              <w:spacing w:before="100"/>
              <w:rPr>
                <w:color w:val="000000"/>
                <w:lang w:val="pl-PL"/>
              </w:rPr>
            </w:pPr>
            <w:r w:rsidRPr="0005415A">
              <w:rPr>
                <w:color w:val="000000"/>
                <w:lang w:val="pl-PL"/>
              </w:rPr>
              <w:t>W przypadku instalacji spalających biomasę wsparcie będzie mogło być skierowane na produkcję energii wyłącznie z biomasy i biogazu, które zostały wyprodukowane zgodnie z kryteriami zrównoważonego rozwoju określonymi w art. 29 Dyrektywy 2018/2001. Przewiduje się ograniczenia dla wsparcia OZE, zgodne z kryteriami zrównoważonego rozwoju i ograniczania emisji gazów cieplarnianych określonymi w art. 29-31 dyrektywy RED II, wykorzystujących biopaliwa (wytwarzanie biopaliw i biometanu drugiej i trzeciej generacji), biopłyny i paliwa z biomasy, w tym produkowane z roślin spożywczych i pastewnych oraz biomasy leśnej.</w:t>
            </w:r>
          </w:p>
          <w:p w14:paraId="3C4381EF" w14:textId="77777777" w:rsidR="00A77B3E" w:rsidRPr="0005415A" w:rsidRDefault="009F4183">
            <w:pPr>
              <w:spacing w:before="100"/>
              <w:rPr>
                <w:color w:val="000000"/>
                <w:lang w:val="pl-PL"/>
              </w:rPr>
            </w:pPr>
            <w:r w:rsidRPr="0005415A">
              <w:rPr>
                <w:color w:val="000000"/>
                <w:lang w:val="pl-PL"/>
              </w:rPr>
              <w:t>Projekty dotyczące wytwarzania energii z OZE oceniane będą głównie poprzez pryzmat efektywności kosztowej oraz osiągniętych efektów wpisujących się w cele osi priorytetowej, w tym redukcji emisji CO2. Jednym z czynników branych pod uwagę przy wyborze takich inwestycji do wsparcia, będzie koncepcja opłacalności, czyli najlepszego stosunku wielkości środków unijnych przeznaczonych na uzyskanie 1 MWh energii lub 1 MW mocy zainstalowanej wynikających z budowy danej instalacji. Poza tym o wsparciu takich projektów decydować będzie kryterium efektywności kosztowej w powiązaniu z osiąganymi efektami ekologicznymi w stosunku do planowanych nakładów finansowych.</w:t>
            </w:r>
          </w:p>
          <w:p w14:paraId="04DC820C" w14:textId="77777777" w:rsidR="00A77B3E" w:rsidRPr="0005415A" w:rsidRDefault="00A77B3E">
            <w:pPr>
              <w:spacing w:before="100"/>
              <w:rPr>
                <w:color w:val="000000"/>
                <w:lang w:val="pl-PL"/>
              </w:rPr>
            </w:pPr>
          </w:p>
          <w:p w14:paraId="1A75C022" w14:textId="77777777" w:rsidR="00A77B3E" w:rsidRPr="0005415A" w:rsidRDefault="009F4183">
            <w:pPr>
              <w:spacing w:before="100"/>
              <w:rPr>
                <w:color w:val="000000"/>
                <w:lang w:val="pl-PL"/>
              </w:rPr>
            </w:pPr>
            <w:r w:rsidRPr="0005415A">
              <w:rPr>
                <w:color w:val="000000"/>
                <w:lang w:val="pl-PL"/>
              </w:rPr>
              <w:t xml:space="preserve">Na potrzeby formułowania celów i wskaźników przyjęto założenie stosowania demarkacji z poziomem krajowym wsparcia w oparciu o moce. </w:t>
            </w:r>
          </w:p>
          <w:p w14:paraId="4F641399" w14:textId="77777777" w:rsidR="00A77B3E" w:rsidRDefault="009F4183">
            <w:pPr>
              <w:spacing w:before="100"/>
              <w:rPr>
                <w:color w:val="000000"/>
              </w:rPr>
            </w:pPr>
            <w:r>
              <w:rPr>
                <w:color w:val="000000"/>
              </w:rPr>
              <w:t>Typy projektów:</w:t>
            </w:r>
          </w:p>
          <w:p w14:paraId="4D50ABCC" w14:textId="77777777" w:rsidR="00A77B3E" w:rsidRPr="0005415A" w:rsidRDefault="009F4183">
            <w:pPr>
              <w:numPr>
                <w:ilvl w:val="0"/>
                <w:numId w:val="39"/>
              </w:numPr>
              <w:spacing w:before="100"/>
              <w:rPr>
                <w:color w:val="000000"/>
                <w:lang w:val="pl-PL"/>
              </w:rPr>
            </w:pPr>
            <w:r w:rsidRPr="0005415A">
              <w:rPr>
                <w:color w:val="000000"/>
                <w:lang w:val="pl-PL"/>
              </w:rPr>
              <w:t xml:space="preserve">budowa i rozbudowa odnawialnych źródeł energii w zakresie wytwarzania energii elektrycznej i cieplnej , instalacje do 50 kW; </w:t>
            </w:r>
          </w:p>
          <w:p w14:paraId="2ADB9B6F" w14:textId="77777777" w:rsidR="00A77B3E" w:rsidRPr="0005415A" w:rsidRDefault="009F4183">
            <w:pPr>
              <w:numPr>
                <w:ilvl w:val="0"/>
                <w:numId w:val="39"/>
              </w:numPr>
              <w:spacing w:before="100"/>
              <w:rPr>
                <w:color w:val="000000"/>
                <w:lang w:val="pl-PL"/>
              </w:rPr>
            </w:pPr>
            <w:r w:rsidRPr="0005415A">
              <w:rPr>
                <w:color w:val="000000"/>
                <w:lang w:val="pl-PL"/>
              </w:rPr>
              <w:t xml:space="preserve">budowa i rozbudowa odnawialnych źródeł energii w zakresie wytwarzania energii elektrycznej i cieplnej ; instalacje powyżej 50 kW; </w:t>
            </w:r>
          </w:p>
          <w:p w14:paraId="45E6C17F" w14:textId="77777777" w:rsidR="00A77B3E" w:rsidRPr="0005415A" w:rsidRDefault="009F4183">
            <w:pPr>
              <w:numPr>
                <w:ilvl w:val="0"/>
                <w:numId w:val="39"/>
              </w:numPr>
              <w:spacing w:before="100"/>
              <w:rPr>
                <w:color w:val="000000"/>
                <w:lang w:val="pl-PL"/>
              </w:rPr>
            </w:pPr>
            <w:r w:rsidRPr="0005415A">
              <w:rPr>
                <w:color w:val="000000"/>
                <w:lang w:val="pl-PL"/>
              </w:rPr>
              <w:t>projekty z zakresu energii rozproszonej;</w:t>
            </w:r>
          </w:p>
          <w:p w14:paraId="409A0C9D" w14:textId="77777777" w:rsidR="00A77B3E" w:rsidRPr="0005415A" w:rsidRDefault="009F4183">
            <w:pPr>
              <w:numPr>
                <w:ilvl w:val="0"/>
                <w:numId w:val="39"/>
              </w:numPr>
              <w:spacing w:before="100"/>
              <w:rPr>
                <w:color w:val="000000"/>
                <w:lang w:val="pl-PL"/>
              </w:rPr>
            </w:pPr>
            <w:r w:rsidRPr="0005415A">
              <w:rPr>
                <w:color w:val="000000"/>
                <w:lang w:val="pl-PL"/>
              </w:rPr>
              <w:t>działania wspierające rozwój odnawialnych źródeł energii, w tym poszukiwanie nowych technologii w obszarze odnawialnych źródeł energii.</w:t>
            </w:r>
          </w:p>
          <w:p w14:paraId="70E2B6F4" w14:textId="77777777" w:rsidR="00A77B3E" w:rsidRPr="0005415A" w:rsidRDefault="009F4183">
            <w:pPr>
              <w:spacing w:before="100"/>
              <w:rPr>
                <w:color w:val="000000"/>
                <w:lang w:val="pl-PL"/>
              </w:rPr>
            </w:pPr>
            <w:r w:rsidRPr="0005415A">
              <w:rPr>
                <w:color w:val="000000"/>
                <w:lang w:val="pl-PL"/>
              </w:rPr>
              <w:t>Projekty z zakresu wytwarzania energii z OZE mogą obejmować także niewielki komponent działań uzupełniających takich jak: magazyny energii działającymi na potrzeby danego źródła OZE oraz infrastruktura związana z przyłączeniem źródła OZE do sieci itp.</w:t>
            </w:r>
          </w:p>
          <w:p w14:paraId="44919943" w14:textId="77777777" w:rsidR="00A77B3E" w:rsidRPr="0005415A" w:rsidRDefault="009F4183">
            <w:pPr>
              <w:spacing w:before="100"/>
              <w:rPr>
                <w:color w:val="000000"/>
                <w:lang w:val="pl-PL"/>
              </w:rPr>
            </w:pPr>
            <w:r w:rsidRPr="0005415A">
              <w:rPr>
                <w:color w:val="000000"/>
                <w:lang w:val="pl-PL"/>
              </w:rPr>
              <w:t>Dopuszcza się w ramach ww. typów projektów wsparcie wytwarzania energii elektrycznej i ciepła z biogazu/biometanu oraz rozwój infrastruktury z tym związanej.</w:t>
            </w:r>
          </w:p>
          <w:p w14:paraId="20B18B77" w14:textId="77777777" w:rsidR="00A77B3E" w:rsidRPr="0005415A" w:rsidRDefault="009F4183">
            <w:pPr>
              <w:spacing w:before="100"/>
              <w:rPr>
                <w:color w:val="000000"/>
                <w:lang w:val="pl-PL"/>
              </w:rPr>
            </w:pPr>
            <w:r w:rsidRPr="0005415A">
              <w:rPr>
                <w:color w:val="000000"/>
                <w:lang w:val="pl-PL"/>
              </w:rPr>
              <w:t>Niwelowanie niestabilności produkcji energii z OZE zostanie wsparte poprzez instalacje towarzyszące i równoważące produkcję energii, tj. instalacje hybrydowe, wytwarzania wodoru oraz wdrażanie na szerszą skalę instrumentów zarządzania popytem (DSM), a także stacji zasilania energią pochodzącą z OZE . Elementy uzupełniające nie mogą jednak stanowić dominującej roli w projekcie.</w:t>
            </w:r>
          </w:p>
          <w:p w14:paraId="56400BD4" w14:textId="77777777" w:rsidR="00A77B3E" w:rsidRPr="0005415A" w:rsidRDefault="00A77B3E">
            <w:pPr>
              <w:spacing w:before="100"/>
              <w:rPr>
                <w:color w:val="000000"/>
                <w:lang w:val="pl-PL"/>
              </w:rPr>
            </w:pPr>
          </w:p>
          <w:p w14:paraId="7212954F" w14:textId="77777777" w:rsidR="00A77B3E" w:rsidRPr="0005415A" w:rsidRDefault="009F4183">
            <w:pPr>
              <w:spacing w:before="100"/>
              <w:rPr>
                <w:color w:val="000000"/>
                <w:lang w:val="pl-PL"/>
              </w:rPr>
            </w:pPr>
            <w:r w:rsidRPr="0005415A">
              <w:rPr>
                <w:color w:val="000000"/>
                <w:lang w:val="pl-PL"/>
              </w:rPr>
              <w:lastRenderedPageBreak/>
              <w:t>W ramach celu szczegółowego wspierane będą wyłącznie działania zgodne z zasadą DNSH.</w:t>
            </w:r>
          </w:p>
          <w:p w14:paraId="4DF6FAF9" w14:textId="77777777" w:rsidR="00A77B3E" w:rsidRPr="0005415A" w:rsidRDefault="00A77B3E">
            <w:pPr>
              <w:spacing w:before="100"/>
              <w:rPr>
                <w:color w:val="000000"/>
                <w:lang w:val="pl-PL"/>
              </w:rPr>
            </w:pPr>
          </w:p>
          <w:p w14:paraId="1707054A" w14:textId="77777777" w:rsidR="00A77B3E" w:rsidRPr="0005415A" w:rsidRDefault="009F4183">
            <w:pPr>
              <w:spacing w:before="100"/>
              <w:rPr>
                <w:color w:val="000000"/>
                <w:lang w:val="pl-PL"/>
              </w:rPr>
            </w:pPr>
            <w:r w:rsidRPr="0005415A">
              <w:rPr>
                <w:color w:val="000000"/>
                <w:lang w:val="pl-PL"/>
              </w:rPr>
              <w:t>Oczekiwane rezultaty:</w:t>
            </w:r>
          </w:p>
          <w:p w14:paraId="0362B1C4" w14:textId="77777777" w:rsidR="00A77B3E" w:rsidRPr="0005415A" w:rsidRDefault="009F4183">
            <w:pPr>
              <w:spacing w:before="100"/>
              <w:rPr>
                <w:color w:val="000000"/>
                <w:lang w:val="pl-PL"/>
              </w:rPr>
            </w:pPr>
            <w:r w:rsidRPr="0005415A">
              <w:rPr>
                <w:color w:val="000000"/>
                <w:lang w:val="pl-PL"/>
              </w:rPr>
              <w:t>-wzrost udziału OZE w końcowym zużyciu energii,</w:t>
            </w:r>
          </w:p>
          <w:p w14:paraId="7C4A636C" w14:textId="77777777" w:rsidR="00A77B3E" w:rsidRPr="0005415A" w:rsidRDefault="009F4183">
            <w:pPr>
              <w:spacing w:before="100"/>
              <w:rPr>
                <w:color w:val="000000"/>
                <w:lang w:val="pl-PL"/>
              </w:rPr>
            </w:pPr>
            <w:r w:rsidRPr="0005415A">
              <w:rPr>
                <w:color w:val="000000"/>
                <w:lang w:val="pl-PL"/>
              </w:rPr>
              <w:t>-spadek udziału węgla w wytwarzaniu energii elektrycznej,</w:t>
            </w:r>
          </w:p>
          <w:p w14:paraId="4CD5216B" w14:textId="77777777" w:rsidR="00A77B3E" w:rsidRPr="0005415A" w:rsidRDefault="009F4183">
            <w:pPr>
              <w:spacing w:before="100"/>
              <w:rPr>
                <w:color w:val="000000"/>
                <w:lang w:val="pl-PL"/>
              </w:rPr>
            </w:pPr>
            <w:r w:rsidRPr="0005415A">
              <w:rPr>
                <w:color w:val="000000"/>
                <w:lang w:val="pl-PL"/>
              </w:rPr>
              <w:t>-spadek zużycia energii pierwotnej,</w:t>
            </w:r>
          </w:p>
          <w:p w14:paraId="276FD107" w14:textId="77777777" w:rsidR="00A77B3E" w:rsidRPr="0005415A" w:rsidRDefault="009F4183">
            <w:pPr>
              <w:spacing w:before="100"/>
              <w:rPr>
                <w:color w:val="000000"/>
                <w:lang w:val="pl-PL"/>
              </w:rPr>
            </w:pPr>
            <w:r w:rsidRPr="0005415A">
              <w:rPr>
                <w:color w:val="000000"/>
                <w:lang w:val="pl-PL"/>
              </w:rPr>
              <w:t xml:space="preserve">-spadek liczby gospodarstw domowych wykorzystujących węgiel kamienny do ogrzewania pomieszczeń, </w:t>
            </w:r>
          </w:p>
          <w:p w14:paraId="07B2B424" w14:textId="77777777" w:rsidR="00A77B3E" w:rsidRPr="0005415A" w:rsidRDefault="009F4183">
            <w:pPr>
              <w:spacing w:before="100"/>
              <w:rPr>
                <w:color w:val="000000"/>
                <w:lang w:val="pl-PL"/>
              </w:rPr>
            </w:pPr>
            <w:r w:rsidRPr="0005415A">
              <w:rPr>
                <w:color w:val="000000"/>
                <w:lang w:val="pl-PL"/>
              </w:rPr>
              <w:t>-spadek dynamiki emisji gazów cieplarnianych,</w:t>
            </w:r>
          </w:p>
          <w:p w14:paraId="6DB57E33" w14:textId="77777777" w:rsidR="00A77B3E" w:rsidRPr="0005415A" w:rsidRDefault="009F4183">
            <w:pPr>
              <w:spacing w:before="100"/>
              <w:rPr>
                <w:color w:val="000000"/>
                <w:lang w:val="pl-PL"/>
              </w:rPr>
            </w:pPr>
            <w:r w:rsidRPr="0005415A">
              <w:rPr>
                <w:color w:val="000000"/>
                <w:lang w:val="pl-PL"/>
              </w:rPr>
              <w:t xml:space="preserve">-wzrost udziału energii ze źródeł odnawialnych w końcowym zużyciu energii brutto. </w:t>
            </w:r>
          </w:p>
          <w:p w14:paraId="66B76269" w14:textId="77777777" w:rsidR="00A77B3E" w:rsidRPr="0005415A" w:rsidRDefault="00A77B3E">
            <w:pPr>
              <w:spacing w:before="100"/>
              <w:rPr>
                <w:color w:val="000000"/>
                <w:lang w:val="pl-PL"/>
              </w:rPr>
            </w:pPr>
          </w:p>
        </w:tc>
      </w:tr>
    </w:tbl>
    <w:p w14:paraId="5DA07ED5" w14:textId="77777777" w:rsidR="00A77B3E" w:rsidRPr="000E120C" w:rsidRDefault="00A77B3E">
      <w:pPr>
        <w:spacing w:before="100"/>
        <w:rPr>
          <w:color w:val="000000"/>
          <w:lang w:val="pl-PL"/>
        </w:rPr>
      </w:pPr>
    </w:p>
    <w:p w14:paraId="712EA2BE" w14:textId="77777777" w:rsidR="00A77B3E" w:rsidRPr="000E120C" w:rsidRDefault="009F4183">
      <w:pPr>
        <w:pStyle w:val="Nagwek5"/>
        <w:spacing w:before="100" w:after="0"/>
        <w:rPr>
          <w:b w:val="0"/>
          <w:i w:val="0"/>
          <w:color w:val="000000"/>
          <w:sz w:val="24"/>
          <w:lang w:val="pl-PL"/>
        </w:rPr>
      </w:pPr>
      <w:bookmarkStart w:id="80" w:name="_Toc215823675"/>
      <w:r w:rsidRPr="000E120C">
        <w:rPr>
          <w:b w:val="0"/>
          <w:i w:val="0"/>
          <w:color w:val="000000"/>
          <w:sz w:val="24"/>
          <w:lang w:val="pl-PL"/>
        </w:rPr>
        <w:t>Główne grupy docelowe – art. 22 ust. 3 lit. d) pkt (iii) rozporządzenia w sprawie wspólnych przepisów:</w:t>
      </w:r>
      <w:bookmarkEnd w:id="80"/>
    </w:p>
    <w:p w14:paraId="25264C69" w14:textId="77777777" w:rsidR="00A77B3E" w:rsidRPr="000E120C"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7607D136" w14:textId="77777777" w:rsidTr="00AF2FC3">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4E1583" w14:textId="77777777" w:rsidR="00A77B3E" w:rsidRPr="000E120C" w:rsidRDefault="00A77B3E">
            <w:pPr>
              <w:spacing w:before="100"/>
              <w:rPr>
                <w:color w:val="000000"/>
                <w:sz w:val="0"/>
                <w:lang w:val="pl-PL"/>
              </w:rPr>
            </w:pPr>
          </w:p>
          <w:p w14:paraId="539C135D" w14:textId="77777777" w:rsidR="00A77B3E" w:rsidRDefault="009F4183">
            <w:pPr>
              <w:numPr>
                <w:ilvl w:val="0"/>
                <w:numId w:val="40"/>
              </w:numPr>
              <w:spacing w:before="100"/>
              <w:rPr>
                <w:color w:val="000000"/>
              </w:rPr>
            </w:pPr>
            <w:r>
              <w:rPr>
                <w:color w:val="000000"/>
              </w:rPr>
              <w:t xml:space="preserve">mieszkanki i mieszkańcy województwa, </w:t>
            </w:r>
          </w:p>
          <w:p w14:paraId="259FA948" w14:textId="77777777" w:rsidR="00A77B3E" w:rsidRDefault="009F4183">
            <w:pPr>
              <w:numPr>
                <w:ilvl w:val="0"/>
                <w:numId w:val="40"/>
              </w:numPr>
              <w:spacing w:before="100"/>
              <w:rPr>
                <w:color w:val="000000"/>
              </w:rPr>
            </w:pPr>
            <w:r>
              <w:rPr>
                <w:color w:val="000000"/>
              </w:rPr>
              <w:t>przedsiębiorstwa.</w:t>
            </w:r>
          </w:p>
          <w:p w14:paraId="792E0878" w14:textId="77777777" w:rsidR="00A77B3E" w:rsidRDefault="00A77B3E">
            <w:pPr>
              <w:spacing w:before="100"/>
              <w:rPr>
                <w:color w:val="000000"/>
              </w:rPr>
            </w:pPr>
          </w:p>
        </w:tc>
      </w:tr>
    </w:tbl>
    <w:p w14:paraId="24F1FAEE" w14:textId="77777777" w:rsidR="00A77B3E" w:rsidRDefault="00A77B3E">
      <w:pPr>
        <w:spacing w:before="100"/>
        <w:rPr>
          <w:color w:val="000000"/>
        </w:rPr>
      </w:pPr>
    </w:p>
    <w:p w14:paraId="72344F1B" w14:textId="77777777" w:rsidR="00A77B3E" w:rsidRPr="00AF2FC3" w:rsidRDefault="009F4183">
      <w:pPr>
        <w:pStyle w:val="Nagwek5"/>
        <w:spacing w:before="100" w:after="0"/>
        <w:rPr>
          <w:b w:val="0"/>
          <w:i w:val="0"/>
          <w:color w:val="000000"/>
          <w:sz w:val="24"/>
          <w:lang w:val="pl-PL"/>
        </w:rPr>
      </w:pPr>
      <w:bookmarkStart w:id="81" w:name="_Toc215823676"/>
      <w:r w:rsidRPr="00AF2FC3">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81"/>
    </w:p>
    <w:p w14:paraId="5BCBA60F" w14:textId="77777777" w:rsidR="00A77B3E" w:rsidRPr="00AF2FC3"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4699040D" w14:textId="77777777" w:rsidTr="00AF2FC3">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AE72FA" w14:textId="77777777" w:rsidR="00A77B3E" w:rsidRPr="00AF2FC3" w:rsidRDefault="00A77B3E">
            <w:pPr>
              <w:spacing w:before="100"/>
              <w:rPr>
                <w:color w:val="000000"/>
                <w:sz w:val="0"/>
                <w:lang w:val="pl-PL"/>
              </w:rPr>
            </w:pPr>
          </w:p>
          <w:p w14:paraId="757DBF60" w14:textId="77777777" w:rsidR="00A77B3E" w:rsidRPr="00AF2FC3" w:rsidRDefault="009F4183">
            <w:pPr>
              <w:spacing w:before="100"/>
              <w:rPr>
                <w:color w:val="000000"/>
                <w:lang w:val="pl-PL"/>
              </w:rPr>
            </w:pPr>
            <w:r w:rsidRPr="00AF2FC3">
              <w:rPr>
                <w:color w:val="000000"/>
                <w:lang w:val="pl-PL"/>
              </w:rPr>
              <w:t xml:space="preserve">Działania w celu szczegółowym 2(ii) będą realizowane z poszanowaniem zasady równości szans i niedyskryminacji, w tym dostępności dla osób z niepełnosprawnościami, realizowana będzie poprzez zastosowanie uniwersalnego projektowania oraz mechanizmu racjonalnych usprawnień. Realizowane projekty będą charakteryzować się wysoką jakością i kompleksowością udzielanego wsparcia, wpływać na poprawę warunków życia oraz pozytywnie oddziaływać na zdrowie i długość życia wszystkich grup społecznych poprzez kształtowanie zrównoważonej transformacji energetycznej. Planowana interwencja będzie pośrednio wpływać na ograniczenie zjawiska wykluczenia społecznego i powiązanego z nim ubóstwa. </w:t>
            </w:r>
          </w:p>
          <w:p w14:paraId="7423CEEA" w14:textId="77777777" w:rsidR="00A77B3E" w:rsidRPr="00AF2FC3" w:rsidRDefault="009F4183">
            <w:pPr>
              <w:spacing w:before="100"/>
              <w:rPr>
                <w:color w:val="000000"/>
                <w:lang w:val="pl-PL"/>
              </w:rPr>
            </w:pPr>
            <w:r w:rsidRPr="00AF2FC3">
              <w:rPr>
                <w:color w:val="000000"/>
                <w:lang w:val="pl-PL"/>
              </w:rPr>
              <w:t xml:space="preserve">Przewiduje się również wprowadzenie wymogu stosowania klauzul społecznych w procedurach związanych z prawem zamówień publicznych m.in. poprzez odpowiednie kryteria wyboru projektów. </w:t>
            </w:r>
          </w:p>
          <w:p w14:paraId="1CC5EFC1" w14:textId="77777777" w:rsidR="00A77B3E" w:rsidRPr="00AF2FC3" w:rsidRDefault="009F4183">
            <w:pPr>
              <w:spacing w:before="100"/>
              <w:rPr>
                <w:color w:val="000000"/>
                <w:lang w:val="pl-PL"/>
              </w:rPr>
            </w:pPr>
            <w:r w:rsidRPr="00AF2FC3">
              <w:rPr>
                <w:color w:val="000000"/>
                <w:lang w:val="pl-PL"/>
              </w:rPr>
              <w:t xml:space="preserve">Działania w cs realizowane będą zgodnie z zasadami horyzontalnymi zawartymi w art. 9 Rozporządzenia PE i Rady nr 2021/1060 oraz zasadą zwalczania dyskryminacji zawartą w art. 10 Traktatu o funkcjonowaniu Unii Europejskiej. </w:t>
            </w:r>
          </w:p>
          <w:p w14:paraId="708B859E" w14:textId="77777777" w:rsidR="00A77B3E" w:rsidRPr="00AF2FC3" w:rsidRDefault="009F4183">
            <w:pPr>
              <w:spacing w:before="100"/>
              <w:rPr>
                <w:color w:val="000000"/>
                <w:lang w:val="pl-PL"/>
              </w:rPr>
            </w:pPr>
            <w:r w:rsidRPr="00AF2FC3">
              <w:rPr>
                <w:color w:val="000000"/>
                <w:lang w:val="pl-PL"/>
              </w:rPr>
              <w:lastRenderedPageBreak/>
              <w:t xml:space="preserve">Projekty realizowane w ramach cs będą realizowane z poszanowaniem zasady niedyskryminacji, w tym ze względu na płeć, rasę lub pochodzenie etniczne, religię lub światopogląd, niepełnosprawność, wiek lub orientację seksualną. Będzie się to wyrażać w konieczności zapewnienia wszystkim osobom jednakowego dostępu do m.in. informacji, produktów, usług, infrastruktury i zatrudnienia. Rezultaty projektów będą dostępne dla społeczeństwa bez dyskryminacji ze względu na przywołane powyżej cechy, a sama treść projektów nie będzie dyskryminacyjna. </w:t>
            </w:r>
          </w:p>
          <w:p w14:paraId="3391FBAE" w14:textId="77777777" w:rsidR="00A77B3E" w:rsidRPr="00AF2FC3" w:rsidRDefault="009F4183">
            <w:pPr>
              <w:spacing w:before="100"/>
              <w:rPr>
                <w:color w:val="000000"/>
                <w:lang w:val="pl-PL"/>
              </w:rPr>
            </w:pPr>
            <w:r w:rsidRPr="00AF2FC3">
              <w:rPr>
                <w:color w:val="000000"/>
                <w:lang w:val="pl-PL"/>
              </w:rPr>
              <w:t>Wsparcie polityki spójności będzie udzielane wyłącznie projektom i beneficjentom, którzy przestrzegają przepisów antydyskryminacyjnych, o których mowa w art. 9 ust. 3 Rozporządzenia ogólnego. W przypadku, gdy beneficjentem jest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w:t>
            </w:r>
          </w:p>
          <w:p w14:paraId="027110AA" w14:textId="77777777" w:rsidR="00A77B3E" w:rsidRPr="00AF2FC3" w:rsidRDefault="00A77B3E">
            <w:pPr>
              <w:spacing w:before="100"/>
              <w:rPr>
                <w:color w:val="000000"/>
                <w:lang w:val="pl-PL"/>
              </w:rPr>
            </w:pPr>
          </w:p>
        </w:tc>
      </w:tr>
    </w:tbl>
    <w:p w14:paraId="773D4CB3" w14:textId="77777777" w:rsidR="00A77B3E" w:rsidRPr="00AF2FC3" w:rsidRDefault="00A77B3E">
      <w:pPr>
        <w:spacing w:before="100"/>
        <w:rPr>
          <w:color w:val="000000"/>
          <w:lang w:val="pl-PL"/>
        </w:rPr>
      </w:pPr>
    </w:p>
    <w:p w14:paraId="05B4680A" w14:textId="77777777" w:rsidR="00A77B3E" w:rsidRPr="00AF2FC3" w:rsidRDefault="009F4183">
      <w:pPr>
        <w:pStyle w:val="Nagwek5"/>
        <w:spacing w:before="100" w:after="0"/>
        <w:rPr>
          <w:b w:val="0"/>
          <w:i w:val="0"/>
          <w:color w:val="000000"/>
          <w:sz w:val="24"/>
          <w:lang w:val="pl-PL"/>
        </w:rPr>
      </w:pPr>
      <w:bookmarkStart w:id="82" w:name="_Toc215823677"/>
      <w:r w:rsidRPr="00AF2FC3">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82"/>
    </w:p>
    <w:p w14:paraId="75080898" w14:textId="77777777" w:rsidR="00A77B3E" w:rsidRPr="00AF2FC3"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7904D6C1" w14:textId="77777777" w:rsidTr="00AF2FC3">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3E9B90" w14:textId="77777777" w:rsidR="00A77B3E" w:rsidRPr="00AF2FC3" w:rsidRDefault="00A77B3E">
            <w:pPr>
              <w:spacing w:before="100"/>
              <w:rPr>
                <w:color w:val="000000"/>
                <w:sz w:val="0"/>
                <w:lang w:val="pl-PL"/>
              </w:rPr>
            </w:pPr>
          </w:p>
          <w:p w14:paraId="0CE2D655" w14:textId="77777777" w:rsidR="00A77B3E" w:rsidRDefault="009F4183">
            <w:pPr>
              <w:spacing w:before="100"/>
              <w:rPr>
                <w:color w:val="000000"/>
              </w:rPr>
            </w:pPr>
            <w:r>
              <w:rPr>
                <w:color w:val="000000"/>
              </w:rPr>
              <w:t>Nie dotyczy.</w:t>
            </w:r>
          </w:p>
          <w:p w14:paraId="75452762" w14:textId="77777777" w:rsidR="00A77B3E" w:rsidRDefault="00A77B3E">
            <w:pPr>
              <w:spacing w:before="100"/>
              <w:rPr>
                <w:color w:val="000000"/>
              </w:rPr>
            </w:pPr>
          </w:p>
        </w:tc>
      </w:tr>
    </w:tbl>
    <w:p w14:paraId="49AFA991" w14:textId="77777777" w:rsidR="00A77B3E" w:rsidRDefault="00A77B3E">
      <w:pPr>
        <w:spacing w:before="100"/>
        <w:rPr>
          <w:color w:val="000000"/>
        </w:rPr>
      </w:pPr>
    </w:p>
    <w:p w14:paraId="7308F877" w14:textId="77777777" w:rsidR="00A77B3E" w:rsidRPr="00AF2FC3" w:rsidRDefault="009F4183">
      <w:pPr>
        <w:pStyle w:val="Nagwek5"/>
        <w:spacing w:before="100" w:after="0"/>
        <w:rPr>
          <w:b w:val="0"/>
          <w:i w:val="0"/>
          <w:color w:val="000000"/>
          <w:sz w:val="24"/>
          <w:lang w:val="pl-PL"/>
        </w:rPr>
      </w:pPr>
      <w:bookmarkStart w:id="83" w:name="_Toc215823678"/>
      <w:r w:rsidRPr="00AF2FC3">
        <w:rPr>
          <w:b w:val="0"/>
          <w:i w:val="0"/>
          <w:color w:val="000000"/>
          <w:sz w:val="24"/>
          <w:lang w:val="pl-PL"/>
        </w:rPr>
        <w:t>Działania międzyregionalne, transgraniczne i transnarodowe – art. 22 ust. 3 lit. d) pkt (vi) rozporządzenia w sprawie wspólnych przepisów</w:t>
      </w:r>
      <w:bookmarkEnd w:id="83"/>
    </w:p>
    <w:p w14:paraId="3A30D070" w14:textId="77777777" w:rsidR="00A77B3E" w:rsidRPr="00AF2FC3"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63E49033" w14:textId="77777777" w:rsidTr="00AF2FC3">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B91F0B" w14:textId="77777777" w:rsidR="00A77B3E" w:rsidRPr="00AF2FC3" w:rsidRDefault="00A77B3E">
            <w:pPr>
              <w:spacing w:before="100"/>
              <w:rPr>
                <w:color w:val="000000"/>
                <w:sz w:val="0"/>
                <w:lang w:val="pl-PL"/>
              </w:rPr>
            </w:pPr>
          </w:p>
          <w:p w14:paraId="41E8D857" w14:textId="77777777" w:rsidR="00A77B3E" w:rsidRPr="00AF2FC3" w:rsidRDefault="009F4183">
            <w:pPr>
              <w:spacing w:before="100"/>
              <w:rPr>
                <w:color w:val="000000"/>
                <w:lang w:val="pl-PL"/>
              </w:rPr>
            </w:pPr>
            <w:r w:rsidRPr="00AF2FC3">
              <w:rPr>
                <w:color w:val="000000"/>
                <w:lang w:val="pl-PL"/>
              </w:rPr>
              <w:t>Zakres interwencji w celu szczegółowym (ii) jest komplementarny z działaniem 4: Zwiększenie udziału energii odnawialnej, w tym odnawialnej energetyki morskiej w ramach obszaru tematycznego Energia wskazanego w Zrewidowanym Planie Działania Strategii UE dla regionu Morza Bałtyckiego.</w:t>
            </w:r>
          </w:p>
          <w:p w14:paraId="1CC05873" w14:textId="77777777" w:rsidR="00A77B3E" w:rsidRPr="00AF2FC3" w:rsidRDefault="009F4183">
            <w:pPr>
              <w:spacing w:before="100"/>
              <w:rPr>
                <w:color w:val="000000"/>
                <w:lang w:val="pl-PL"/>
              </w:rPr>
            </w:pPr>
            <w:r w:rsidRPr="00AF2FC3">
              <w:rPr>
                <w:color w:val="000000"/>
                <w:lang w:val="pl-PL"/>
              </w:rPr>
              <w:t xml:space="preserve">Zaplanowane działania w zakresie odnawialnych źródeł energii są komplementarne z działaniami wynikającymi z programów o charakterze transgranicznym: Program Współpracy Interreg VI A Meklemburgia-Pomorze Przednie/Brandenburgia/Polska, Interreg Europa Środkowa 2021-2027, Program współpracy transgranicznej Interreg Południowy Bałtyk na lata 2021-2027. </w:t>
            </w:r>
          </w:p>
          <w:p w14:paraId="1A0DFB43" w14:textId="77777777" w:rsidR="00A77B3E" w:rsidRPr="00AF2FC3" w:rsidRDefault="009F4183">
            <w:pPr>
              <w:spacing w:before="100"/>
              <w:rPr>
                <w:color w:val="000000"/>
                <w:lang w:val="pl-PL"/>
              </w:rPr>
            </w:pPr>
            <w:r w:rsidRPr="00AF2FC3">
              <w:rPr>
                <w:color w:val="000000"/>
                <w:lang w:val="pl-PL"/>
              </w:rPr>
              <w:t>Umiędzynarodowienie FEPZ będzie polegało na wymianie informacji w zakresie planowanych do realizacji projektów lub dobrych praktyk na Pomorzu Zachodnim, jak i w krajach partnerskich. Przedstawiciel IZ programu FEPZ będzie uczestniczył w roli obserwatora w posiedzeniach Polskiej Grupy Konsultacyjnej programu Interreg Południowy Bałtyk na lata 2021-2027.</w:t>
            </w:r>
          </w:p>
          <w:p w14:paraId="256CF7C2" w14:textId="77777777" w:rsidR="00A77B3E" w:rsidRPr="00AF2FC3" w:rsidRDefault="009F4183">
            <w:pPr>
              <w:spacing w:before="100"/>
              <w:rPr>
                <w:color w:val="000000"/>
                <w:lang w:val="pl-PL"/>
              </w:rPr>
            </w:pPr>
            <w:r w:rsidRPr="00AF2FC3">
              <w:rPr>
                <w:color w:val="000000"/>
                <w:lang w:val="pl-PL"/>
              </w:rPr>
              <w:t xml:space="preserve">Międzynarodowym projektem w zakresie odnawialnych źródeł energii jest Projekt „Modelowy Region Energii Odnawialnych Wysp Uznam i Wolin” (MoRE), ukierunkowany na intensyfikację polsko-niemieckiej współpracy instytucjonalnej w zakresie zagadnień energetycznych i planistycznych, podniesienie świadomości dot. tematyki odnawialnych źródeł energii w ujęciu transgranicznym terenów Polski i Niemiec. </w:t>
            </w:r>
          </w:p>
          <w:p w14:paraId="60698CB7" w14:textId="77777777" w:rsidR="00A77B3E" w:rsidRPr="00AF2FC3" w:rsidRDefault="009F4183">
            <w:pPr>
              <w:spacing w:before="100"/>
              <w:rPr>
                <w:color w:val="000000"/>
                <w:lang w:val="pl-PL"/>
              </w:rPr>
            </w:pPr>
            <w:r w:rsidRPr="00AF2FC3">
              <w:rPr>
                <w:color w:val="000000"/>
                <w:lang w:val="pl-PL"/>
              </w:rPr>
              <w:lastRenderedPageBreak/>
              <w:t xml:space="preserve">Partnerami w projekcie są Regionalne Biuro Gospodarki Przestrzennej Województwa Zachodniopomorskiego, Zachodniopomorski Uniwersytet Techniczny w Szczecinie, Gmina Miasto Świnoujście, Gmina Międzyzdroje oraz Ministerstwo Energii, Infrastruktury i Digitalizacji Meklemburgii-Pomorza Przedniego (Schwerin, Niemcy), </w:t>
            </w:r>
          </w:p>
          <w:p w14:paraId="4C482E02" w14:textId="77777777" w:rsidR="00A77B3E" w:rsidRPr="00AF2FC3" w:rsidRDefault="009F4183">
            <w:pPr>
              <w:spacing w:before="100"/>
              <w:rPr>
                <w:color w:val="000000"/>
                <w:lang w:val="pl-PL"/>
              </w:rPr>
            </w:pPr>
            <w:r w:rsidRPr="00AF2FC3">
              <w:rPr>
                <w:color w:val="000000"/>
                <w:lang w:val="pl-PL"/>
              </w:rPr>
              <w:t>Projekt MoRE pozwolił na zaktywizowanie przedstawicieli jednostek samorządu terytorialnego w poszukiwaniu rozwiązań, które mogą być wykorzystane w zarządzaniu infrastrukturą publiczną w celu uzyskania lepszych wyników efektywności energetycznej. Ciekawym aspektem współpracy jest włączenie jednostek naukowych do kooperacji w tej dziedzinie z JST oraz przedsiębiorstwami energetycznymi i klastrami, szczególnie w dziedzinie technologii wodorowej i magazynowania energii. Rozważane jest rozszerzenie działań podejmowanych w ramach MoRE na całe województwo.</w:t>
            </w:r>
          </w:p>
          <w:p w14:paraId="0819E14A" w14:textId="77777777" w:rsidR="00A77B3E" w:rsidRPr="00AF2FC3" w:rsidRDefault="00A77B3E">
            <w:pPr>
              <w:spacing w:before="100"/>
              <w:rPr>
                <w:color w:val="000000"/>
                <w:lang w:val="pl-PL"/>
              </w:rPr>
            </w:pPr>
          </w:p>
        </w:tc>
      </w:tr>
    </w:tbl>
    <w:p w14:paraId="527CD6D5" w14:textId="77777777" w:rsidR="00A77B3E" w:rsidRPr="00AF2FC3" w:rsidRDefault="00A77B3E">
      <w:pPr>
        <w:spacing w:before="100"/>
        <w:rPr>
          <w:color w:val="000000"/>
          <w:lang w:val="pl-PL"/>
        </w:rPr>
      </w:pPr>
    </w:p>
    <w:p w14:paraId="1A4A8F36" w14:textId="77777777" w:rsidR="00A77B3E" w:rsidRPr="00AF2FC3" w:rsidRDefault="009F4183">
      <w:pPr>
        <w:pStyle w:val="Nagwek5"/>
        <w:spacing w:before="100" w:after="0"/>
        <w:rPr>
          <w:b w:val="0"/>
          <w:i w:val="0"/>
          <w:color w:val="000000"/>
          <w:sz w:val="24"/>
          <w:lang w:val="pl-PL"/>
        </w:rPr>
      </w:pPr>
      <w:bookmarkStart w:id="84" w:name="_Toc215823679"/>
      <w:r w:rsidRPr="00AF2FC3">
        <w:rPr>
          <w:b w:val="0"/>
          <w:i w:val="0"/>
          <w:color w:val="000000"/>
          <w:sz w:val="24"/>
          <w:lang w:val="pl-PL"/>
        </w:rPr>
        <w:t>Planowane wykorzystanie instrumentów finansowych – art. 22 ust. 3 lit. d) pkt (vii) rozporządzenia w sprawie wspólnych przepisów</w:t>
      </w:r>
      <w:bookmarkEnd w:id="84"/>
    </w:p>
    <w:p w14:paraId="3964B853" w14:textId="77777777" w:rsidR="00A77B3E" w:rsidRPr="00AF2FC3"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14AE60E2" w14:textId="77777777" w:rsidTr="00AF2FC3">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8001A59" w14:textId="77777777" w:rsidR="00A77B3E" w:rsidRPr="00AF2FC3" w:rsidRDefault="00A77B3E">
            <w:pPr>
              <w:spacing w:before="100"/>
              <w:rPr>
                <w:color w:val="000000"/>
                <w:sz w:val="0"/>
                <w:lang w:val="pl-PL"/>
              </w:rPr>
            </w:pPr>
          </w:p>
          <w:p w14:paraId="797B9274" w14:textId="70309A56" w:rsidR="00A77B3E" w:rsidRPr="00AF2FC3" w:rsidRDefault="4FAA4C1C">
            <w:pPr>
              <w:spacing w:before="100"/>
              <w:rPr>
                <w:color w:val="000000"/>
                <w:lang w:val="pl-PL"/>
              </w:rPr>
            </w:pPr>
            <w:r w:rsidRPr="00AF2FC3">
              <w:rPr>
                <w:color w:val="000000" w:themeColor="text1"/>
                <w:lang w:val="pl-PL"/>
              </w:rPr>
              <w:t xml:space="preserve">Wsparcie w ramach celu szczegółowego będzie udzielane co do zasady w formie instrumentów finansowych. W przypadku niektórych rodzajów OZE, w których brakuje systemów wsparcia operacyjnego lub gdy technologia OZE jest niewystarczająco dojrzała lub charakteryzuje się wyższym ryzykiem albo niższą rentownością zasadne będzie zastosowanie dotacji lub finansowania mieszanego (zwrotnego uzupełnionego o komponent dotacyjny). </w:t>
            </w:r>
          </w:p>
        </w:tc>
      </w:tr>
    </w:tbl>
    <w:p w14:paraId="00C77195" w14:textId="77777777" w:rsidR="00A77B3E" w:rsidRPr="00AF2FC3" w:rsidRDefault="00A77B3E">
      <w:pPr>
        <w:spacing w:before="100"/>
        <w:rPr>
          <w:color w:val="000000"/>
          <w:lang w:val="pl-PL"/>
        </w:rPr>
      </w:pPr>
    </w:p>
    <w:p w14:paraId="7E5D0C6F" w14:textId="77777777" w:rsidR="00A77B3E" w:rsidRPr="00AF2FC3" w:rsidRDefault="009F4183">
      <w:pPr>
        <w:pStyle w:val="Nagwek4"/>
        <w:spacing w:before="100" w:after="0"/>
        <w:rPr>
          <w:b w:val="0"/>
          <w:color w:val="000000"/>
          <w:sz w:val="24"/>
          <w:lang w:val="pl-PL"/>
        </w:rPr>
      </w:pPr>
      <w:bookmarkStart w:id="85" w:name="_Toc215823680"/>
      <w:r w:rsidRPr="00AF2FC3">
        <w:rPr>
          <w:b w:val="0"/>
          <w:color w:val="000000"/>
          <w:sz w:val="24"/>
          <w:lang w:val="pl-PL"/>
        </w:rPr>
        <w:t>2.1.1.1.2. Wskaźniki</w:t>
      </w:r>
      <w:bookmarkEnd w:id="85"/>
    </w:p>
    <w:p w14:paraId="52B2FE14" w14:textId="77777777" w:rsidR="00A77B3E" w:rsidRPr="00AF2FC3" w:rsidRDefault="00A77B3E">
      <w:pPr>
        <w:spacing w:before="100"/>
        <w:rPr>
          <w:color w:val="000000"/>
          <w:sz w:val="0"/>
          <w:lang w:val="pl-PL"/>
        </w:rPr>
      </w:pPr>
    </w:p>
    <w:p w14:paraId="37CA1F1B" w14:textId="77777777" w:rsidR="00A77B3E" w:rsidRPr="00AF2FC3" w:rsidRDefault="009F4183">
      <w:pPr>
        <w:spacing w:before="100"/>
        <w:rPr>
          <w:color w:val="000000"/>
          <w:sz w:val="0"/>
          <w:lang w:val="pl-PL"/>
        </w:rPr>
      </w:pPr>
      <w:r w:rsidRPr="00AF2FC3">
        <w:rPr>
          <w:color w:val="000000"/>
          <w:lang w:val="pl-PL"/>
        </w:rPr>
        <w:t>Podstawa prawna: art. 22 ust. 3 lit. d) pkt (ii) rozporządzenia w sprawie wspólnych przepisów oraz art. 8 rozporządzenia w sprawie EFRR i Funduszu Spójności</w:t>
      </w:r>
    </w:p>
    <w:p w14:paraId="6018207B" w14:textId="77777777" w:rsidR="00A77B3E" w:rsidRDefault="009F4183">
      <w:pPr>
        <w:pStyle w:val="Nagwek5"/>
        <w:spacing w:before="100" w:after="0"/>
        <w:rPr>
          <w:b w:val="0"/>
          <w:i w:val="0"/>
          <w:color w:val="000000"/>
          <w:sz w:val="24"/>
        </w:rPr>
      </w:pPr>
      <w:bookmarkStart w:id="86" w:name="_Toc215823681"/>
      <w:r>
        <w:rPr>
          <w:b w:val="0"/>
          <w:i w:val="0"/>
          <w:color w:val="000000"/>
          <w:sz w:val="24"/>
        </w:rPr>
        <w:t>Tabela 2: Wskaźniki produktu</w:t>
      </w:r>
      <w:bookmarkEnd w:id="86"/>
    </w:p>
    <w:p w14:paraId="18A2E813"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80"/>
        <w:gridCol w:w="798"/>
        <w:gridCol w:w="1471"/>
        <w:gridCol w:w="1478"/>
        <w:gridCol w:w="4042"/>
        <w:gridCol w:w="2910"/>
        <w:gridCol w:w="1164"/>
        <w:gridCol w:w="1209"/>
      </w:tblGrid>
      <w:tr w:rsidR="002B2962" w14:paraId="493EB832"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CADEF21"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7BB90BD"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1AC94FF"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DD0209"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DA3CF70"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059D010"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08F9729"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FA6ACDA"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420ECD" w14:textId="77777777" w:rsidR="00A77B3E" w:rsidRDefault="009F4183">
            <w:pPr>
              <w:spacing w:before="100"/>
              <w:jc w:val="center"/>
              <w:rPr>
                <w:color w:val="000000"/>
                <w:sz w:val="20"/>
              </w:rPr>
            </w:pPr>
            <w:r>
              <w:rPr>
                <w:color w:val="000000"/>
                <w:sz w:val="20"/>
              </w:rPr>
              <w:t>Cel końcowy (2029)</w:t>
            </w:r>
          </w:p>
        </w:tc>
      </w:tr>
      <w:tr w:rsidR="002B2962" w14:paraId="3F863BDC"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2D3B52"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497483" w14:textId="77777777" w:rsidR="00A77B3E" w:rsidRDefault="009F4183">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077026"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66423D"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07EF4E" w14:textId="77777777" w:rsidR="00A77B3E" w:rsidRDefault="009F4183">
            <w:pPr>
              <w:spacing w:before="100"/>
              <w:rPr>
                <w:color w:val="000000"/>
                <w:sz w:val="20"/>
              </w:rPr>
            </w:pPr>
            <w:r>
              <w:rPr>
                <w:color w:val="000000"/>
                <w:sz w:val="20"/>
              </w:rPr>
              <w:t>RCO22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7478AC" w14:textId="77777777" w:rsidR="00A77B3E" w:rsidRPr="00AF2FC3" w:rsidRDefault="009F4183">
            <w:pPr>
              <w:spacing w:before="100"/>
              <w:rPr>
                <w:color w:val="000000"/>
                <w:sz w:val="20"/>
                <w:lang w:val="pl-PL"/>
              </w:rPr>
            </w:pPr>
            <w:r w:rsidRPr="00AF2FC3">
              <w:rPr>
                <w:color w:val="000000"/>
                <w:sz w:val="20"/>
                <w:lang w:val="pl-PL"/>
              </w:rPr>
              <w:t>Dodatkowa zdolność wytwarzania energii odnawialnej (w tym: energii elektrycznej, energii cieplnej)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46498F" w14:textId="77777777" w:rsidR="00A77B3E" w:rsidRDefault="009F4183">
            <w:pPr>
              <w:spacing w:before="100"/>
              <w:rPr>
                <w:color w:val="000000"/>
                <w:sz w:val="20"/>
              </w:rPr>
            </w:pPr>
            <w:r>
              <w:rPr>
                <w:color w:val="000000"/>
                <w:sz w:val="20"/>
              </w:rPr>
              <w:t>MW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80BC14"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BC2FE5" w14:textId="77777777" w:rsidR="00A77B3E" w:rsidRDefault="009F4183">
            <w:pPr>
              <w:spacing w:before="100"/>
              <w:jc w:val="right"/>
              <w:rPr>
                <w:color w:val="000000"/>
                <w:sz w:val="20"/>
              </w:rPr>
            </w:pPr>
            <w:r>
              <w:rPr>
                <w:color w:val="000000"/>
                <w:sz w:val="20"/>
              </w:rPr>
              <w:t>72,85</w:t>
            </w:r>
          </w:p>
        </w:tc>
      </w:tr>
      <w:tr w:rsidR="002B2962" w14:paraId="73833F03"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B32E55"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052A53" w14:textId="77777777" w:rsidR="00A77B3E" w:rsidRDefault="009F4183">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359BE1"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A9C58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0BAE20" w14:textId="77777777" w:rsidR="00A77B3E" w:rsidRDefault="009F4183">
            <w:pPr>
              <w:spacing w:before="100"/>
              <w:rPr>
                <w:color w:val="000000"/>
                <w:sz w:val="20"/>
              </w:rPr>
            </w:pPr>
            <w:r>
              <w:rPr>
                <w:color w:val="000000"/>
                <w:sz w:val="20"/>
              </w:rPr>
              <w:t>RCO97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23D28D" w14:textId="77777777" w:rsidR="00A77B3E" w:rsidRPr="00AF2FC3" w:rsidRDefault="009F4183">
            <w:pPr>
              <w:spacing w:before="100"/>
              <w:rPr>
                <w:color w:val="000000"/>
                <w:sz w:val="20"/>
                <w:lang w:val="pl-PL"/>
              </w:rPr>
            </w:pPr>
            <w:r w:rsidRPr="00AF2FC3">
              <w:rPr>
                <w:color w:val="000000"/>
                <w:sz w:val="20"/>
                <w:lang w:val="pl-PL"/>
              </w:rPr>
              <w:t>Liczba wspartych społeczności energetycznych działających w zakresie energii odnawialnej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51254B" w14:textId="77777777" w:rsidR="00A77B3E" w:rsidRPr="00AF2FC3" w:rsidRDefault="009F4183">
            <w:pPr>
              <w:spacing w:before="100"/>
              <w:rPr>
                <w:color w:val="000000"/>
                <w:sz w:val="20"/>
                <w:lang w:val="pl-PL"/>
              </w:rPr>
            </w:pPr>
            <w:r w:rsidRPr="00AF2FC3">
              <w:rPr>
                <w:color w:val="000000"/>
                <w:sz w:val="20"/>
                <w:lang w:val="pl-PL"/>
              </w:rPr>
              <w:t>społeczności energetyczne działające w zakresie energii odnawialnej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107F51"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F134CB" w14:textId="77777777" w:rsidR="00A77B3E" w:rsidRDefault="009F4183">
            <w:pPr>
              <w:spacing w:before="100"/>
              <w:jc w:val="right"/>
              <w:rPr>
                <w:color w:val="000000"/>
                <w:sz w:val="20"/>
              </w:rPr>
            </w:pPr>
            <w:r>
              <w:rPr>
                <w:color w:val="000000"/>
                <w:sz w:val="20"/>
              </w:rPr>
              <w:t>2,00</w:t>
            </w:r>
          </w:p>
        </w:tc>
      </w:tr>
    </w:tbl>
    <w:p w14:paraId="0D154C2E" w14:textId="77777777" w:rsidR="00A77B3E" w:rsidRDefault="00A77B3E">
      <w:pPr>
        <w:spacing w:before="100"/>
        <w:rPr>
          <w:color w:val="000000"/>
          <w:sz w:val="20"/>
        </w:rPr>
      </w:pPr>
    </w:p>
    <w:p w14:paraId="05183E61" w14:textId="77777777" w:rsidR="00A77B3E" w:rsidRPr="00AF2FC3" w:rsidRDefault="009F4183">
      <w:pPr>
        <w:spacing w:before="100"/>
        <w:rPr>
          <w:color w:val="000000"/>
          <w:sz w:val="0"/>
          <w:lang w:val="pl-PL"/>
        </w:rPr>
      </w:pPr>
      <w:r w:rsidRPr="00AF2FC3">
        <w:rPr>
          <w:color w:val="000000"/>
          <w:lang w:val="pl-PL"/>
        </w:rPr>
        <w:t>Podstawa prawna: art. 22 ust. 3 lit. d) ppkt (ii) rozporządzenia w sprawie wspólnych przepisów</w:t>
      </w:r>
    </w:p>
    <w:p w14:paraId="0E1DD586" w14:textId="77777777" w:rsidR="00A77B3E" w:rsidRDefault="009F4183">
      <w:pPr>
        <w:pStyle w:val="Nagwek5"/>
        <w:spacing w:before="100" w:after="0"/>
        <w:rPr>
          <w:b w:val="0"/>
          <w:i w:val="0"/>
          <w:color w:val="000000"/>
          <w:sz w:val="24"/>
        </w:rPr>
      </w:pPr>
      <w:bookmarkStart w:id="87" w:name="_Toc215823682"/>
      <w:r>
        <w:rPr>
          <w:b w:val="0"/>
          <w:i w:val="0"/>
          <w:color w:val="000000"/>
          <w:sz w:val="24"/>
        </w:rPr>
        <w:t>Tabela 3: Wskaźniki rezultatu</w:t>
      </w:r>
      <w:bookmarkEnd w:id="87"/>
    </w:p>
    <w:p w14:paraId="299537B1"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1243"/>
        <w:gridCol w:w="798"/>
        <w:gridCol w:w="1322"/>
        <w:gridCol w:w="1448"/>
        <w:gridCol w:w="2869"/>
        <w:gridCol w:w="1051"/>
        <w:gridCol w:w="1679"/>
        <w:gridCol w:w="1137"/>
        <w:gridCol w:w="1152"/>
        <w:gridCol w:w="998"/>
        <w:gridCol w:w="654"/>
      </w:tblGrid>
      <w:tr w:rsidR="002B2962" w14:paraId="6B5F240A"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865C1D" w14:textId="77777777" w:rsidR="00A77B3E" w:rsidRDefault="009F4183">
            <w:pPr>
              <w:spacing w:before="100"/>
              <w:jc w:val="center"/>
              <w:rPr>
                <w:color w:val="000000"/>
                <w:sz w:val="20"/>
              </w:rPr>
            </w:pPr>
            <w:r>
              <w:rPr>
                <w:color w:val="000000"/>
                <w:sz w:val="20"/>
              </w:rPr>
              <w:lastRenderedPageBreak/>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988A412"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A0B10B7"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58D35F1"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5B22F5"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4590AFC"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7075AAA"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02DDBA4" w14:textId="77777777" w:rsidR="00A77B3E" w:rsidRPr="00AF2FC3" w:rsidRDefault="009F4183">
            <w:pPr>
              <w:spacing w:before="100"/>
              <w:jc w:val="center"/>
              <w:rPr>
                <w:color w:val="000000"/>
                <w:sz w:val="20"/>
                <w:lang w:val="pl-PL"/>
              </w:rPr>
            </w:pPr>
            <w:r w:rsidRPr="00AF2FC3">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A4FD8AD"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438443A"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D9E6E0A"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1F050F9" w14:textId="77777777" w:rsidR="00A77B3E" w:rsidRDefault="009F4183">
            <w:pPr>
              <w:spacing w:before="100"/>
              <w:jc w:val="center"/>
              <w:rPr>
                <w:color w:val="000000"/>
                <w:sz w:val="20"/>
              </w:rPr>
            </w:pPr>
            <w:r>
              <w:rPr>
                <w:color w:val="000000"/>
                <w:sz w:val="20"/>
              </w:rPr>
              <w:t>Uwagi</w:t>
            </w:r>
          </w:p>
        </w:tc>
      </w:tr>
      <w:tr w:rsidR="002B2962" w14:paraId="2884C4B8"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F68DB1"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A69517" w14:textId="77777777" w:rsidR="00A77B3E" w:rsidRDefault="009F4183">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B292BC"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B4080B"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A56E5B" w14:textId="77777777" w:rsidR="00A77B3E" w:rsidRDefault="009F4183">
            <w:pPr>
              <w:spacing w:before="100"/>
              <w:rPr>
                <w:color w:val="000000"/>
                <w:sz w:val="20"/>
              </w:rPr>
            </w:pPr>
            <w:r>
              <w:rPr>
                <w:color w:val="000000"/>
                <w:sz w:val="20"/>
              </w:rPr>
              <w:t>RCR31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87632A" w14:textId="77777777" w:rsidR="00A77B3E" w:rsidRPr="00AF2FC3" w:rsidRDefault="009F4183">
            <w:pPr>
              <w:spacing w:before="100"/>
              <w:rPr>
                <w:color w:val="000000"/>
                <w:sz w:val="20"/>
                <w:lang w:val="pl-PL"/>
              </w:rPr>
            </w:pPr>
            <w:r w:rsidRPr="00AF2FC3">
              <w:rPr>
                <w:color w:val="000000"/>
                <w:sz w:val="20"/>
                <w:lang w:val="pl-PL"/>
              </w:rPr>
              <w:t>Wytworzona energia odnawialna ogółem (w tym: energii elektrycznej, energii cieplnej)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F40E63" w14:textId="77777777" w:rsidR="00A77B3E" w:rsidRDefault="009F4183">
            <w:pPr>
              <w:spacing w:before="100"/>
              <w:rPr>
                <w:color w:val="000000"/>
                <w:sz w:val="20"/>
              </w:rPr>
            </w:pPr>
            <w:r>
              <w:rPr>
                <w:color w:val="000000"/>
                <w:sz w:val="20"/>
              </w:rPr>
              <w:t>MWh/rok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D8B46B"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8E5F82" w14:textId="77777777" w:rsidR="00A77B3E" w:rsidRDefault="009F4183">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F2FB21" w14:textId="77777777" w:rsidR="00A77B3E" w:rsidRDefault="009F4183">
            <w:pPr>
              <w:spacing w:before="100"/>
              <w:jc w:val="right"/>
              <w:rPr>
                <w:color w:val="000000"/>
                <w:sz w:val="20"/>
              </w:rPr>
            </w:pPr>
            <w:r>
              <w:rPr>
                <w:color w:val="000000"/>
                <w:sz w:val="20"/>
              </w:rPr>
              <w:t>72 853,00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991966"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7033EC" w14:textId="77777777" w:rsidR="00A77B3E" w:rsidRDefault="00A77B3E">
            <w:pPr>
              <w:spacing w:before="100"/>
              <w:rPr>
                <w:color w:val="000000"/>
                <w:sz w:val="20"/>
              </w:rPr>
            </w:pPr>
          </w:p>
        </w:tc>
      </w:tr>
      <w:tr w:rsidR="002B2962" w14:paraId="56F6B4D5"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7B9479"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FBA054" w14:textId="77777777" w:rsidR="00A77B3E" w:rsidRDefault="009F4183">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427D19"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C605F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DFC56C" w14:textId="77777777" w:rsidR="00A77B3E" w:rsidRDefault="009F4183">
            <w:pPr>
              <w:spacing w:before="100"/>
              <w:rPr>
                <w:color w:val="000000"/>
                <w:sz w:val="20"/>
              </w:rPr>
            </w:pPr>
            <w:r>
              <w:rPr>
                <w:color w:val="000000"/>
                <w:sz w:val="20"/>
              </w:rPr>
              <w:t>RCR32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A5A145" w14:textId="77777777" w:rsidR="00A77B3E" w:rsidRPr="00AF2FC3" w:rsidRDefault="009F4183">
            <w:pPr>
              <w:spacing w:before="100"/>
              <w:rPr>
                <w:color w:val="000000"/>
                <w:sz w:val="20"/>
                <w:lang w:val="pl-PL"/>
              </w:rPr>
            </w:pPr>
            <w:r w:rsidRPr="00AF2FC3">
              <w:rPr>
                <w:color w:val="000000"/>
                <w:sz w:val="20"/>
                <w:lang w:val="pl-PL"/>
              </w:rPr>
              <w:t>Dodatkowa moc zainstalowana odnawialnych źródeł energii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28902A" w14:textId="77777777" w:rsidR="00A77B3E" w:rsidRDefault="009F4183">
            <w:pPr>
              <w:spacing w:before="100"/>
              <w:rPr>
                <w:color w:val="000000"/>
                <w:sz w:val="20"/>
              </w:rPr>
            </w:pPr>
            <w:r>
              <w:rPr>
                <w:color w:val="000000"/>
                <w:sz w:val="20"/>
              </w:rPr>
              <w:t>MW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2F424C"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0F2971" w14:textId="77777777" w:rsidR="00A77B3E" w:rsidRDefault="009F4183">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B597A3" w14:textId="77777777" w:rsidR="00A77B3E" w:rsidRDefault="009F4183">
            <w:pPr>
              <w:spacing w:before="100"/>
              <w:jc w:val="right"/>
              <w:rPr>
                <w:color w:val="000000"/>
                <w:sz w:val="20"/>
              </w:rPr>
            </w:pPr>
            <w:r>
              <w:rPr>
                <w:color w:val="000000"/>
                <w:sz w:val="20"/>
              </w:rPr>
              <w:t>58,28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871BE9"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468F5D" w14:textId="77777777" w:rsidR="00A77B3E" w:rsidRDefault="00A77B3E">
            <w:pPr>
              <w:spacing w:before="100"/>
              <w:rPr>
                <w:color w:val="000000"/>
                <w:sz w:val="20"/>
              </w:rPr>
            </w:pPr>
          </w:p>
        </w:tc>
      </w:tr>
    </w:tbl>
    <w:p w14:paraId="5184253F" w14:textId="77777777" w:rsidR="00A77B3E" w:rsidRDefault="00A77B3E">
      <w:pPr>
        <w:spacing w:before="100"/>
        <w:rPr>
          <w:color w:val="000000"/>
          <w:sz w:val="20"/>
        </w:rPr>
      </w:pPr>
    </w:p>
    <w:p w14:paraId="5595C1DE" w14:textId="77777777" w:rsidR="00A77B3E" w:rsidRPr="00AF2FC3" w:rsidRDefault="009F4183">
      <w:pPr>
        <w:pStyle w:val="Nagwek4"/>
        <w:spacing w:before="100" w:after="0"/>
        <w:rPr>
          <w:b w:val="0"/>
          <w:color w:val="000000"/>
          <w:sz w:val="24"/>
          <w:lang w:val="pl-PL"/>
        </w:rPr>
      </w:pPr>
      <w:bookmarkStart w:id="88" w:name="_Toc215823683"/>
      <w:r w:rsidRPr="00AF2FC3">
        <w:rPr>
          <w:b w:val="0"/>
          <w:color w:val="000000"/>
          <w:sz w:val="24"/>
          <w:lang w:val="pl-PL"/>
        </w:rPr>
        <w:t>2.1.1.1.3. Indykatywny podział zaprogramowanych zasobów (UE) według rodzaju interwencji</w:t>
      </w:r>
      <w:bookmarkEnd w:id="88"/>
    </w:p>
    <w:p w14:paraId="6D3B55A3" w14:textId="77777777" w:rsidR="00A77B3E" w:rsidRPr="00AF2FC3" w:rsidRDefault="00A77B3E">
      <w:pPr>
        <w:spacing w:before="100"/>
        <w:rPr>
          <w:color w:val="000000"/>
          <w:sz w:val="0"/>
          <w:lang w:val="pl-PL"/>
        </w:rPr>
      </w:pPr>
    </w:p>
    <w:p w14:paraId="18512EF3" w14:textId="77777777" w:rsidR="00A77B3E" w:rsidRPr="00AF2FC3" w:rsidRDefault="009F4183">
      <w:pPr>
        <w:spacing w:before="100"/>
        <w:rPr>
          <w:color w:val="000000"/>
          <w:sz w:val="0"/>
          <w:lang w:val="pl-PL"/>
        </w:rPr>
      </w:pPr>
      <w:r w:rsidRPr="00AF2FC3">
        <w:rPr>
          <w:color w:val="000000"/>
          <w:lang w:val="pl-PL"/>
        </w:rPr>
        <w:t>Podstawa prawna: art. 22 ust. 3 lit. d) pkt (viii) rozporządzenia w sprawie wspólnych przepisów</w:t>
      </w:r>
    </w:p>
    <w:p w14:paraId="7D82E6EE" w14:textId="77777777" w:rsidR="00A77B3E" w:rsidRDefault="009F4183">
      <w:pPr>
        <w:pStyle w:val="Nagwek5"/>
        <w:spacing w:before="100" w:after="0"/>
        <w:rPr>
          <w:b w:val="0"/>
          <w:i w:val="0"/>
          <w:color w:val="000000"/>
          <w:sz w:val="24"/>
        </w:rPr>
      </w:pPr>
      <w:bookmarkStart w:id="89" w:name="_Toc215823684"/>
      <w:r>
        <w:rPr>
          <w:b w:val="0"/>
          <w:i w:val="0"/>
          <w:color w:val="000000"/>
          <w:sz w:val="24"/>
        </w:rPr>
        <w:t>Tabela 4: Wymiar 1 – zakres interwencji</w:t>
      </w:r>
      <w:bookmarkEnd w:id="89"/>
    </w:p>
    <w:p w14:paraId="21E243AE"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36"/>
        <w:gridCol w:w="798"/>
        <w:gridCol w:w="1691"/>
        <w:gridCol w:w="9167"/>
        <w:gridCol w:w="1360"/>
      </w:tblGrid>
      <w:tr w:rsidR="002B2962" w14:paraId="09641C29"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04B3093"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F931A05"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95A0883"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055184"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D15438B"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CCF873" w14:textId="77777777" w:rsidR="00A77B3E" w:rsidRDefault="009F4183">
            <w:pPr>
              <w:spacing w:before="100"/>
              <w:jc w:val="center"/>
              <w:rPr>
                <w:color w:val="000000"/>
                <w:sz w:val="20"/>
              </w:rPr>
            </w:pPr>
            <w:r>
              <w:rPr>
                <w:color w:val="000000"/>
                <w:sz w:val="20"/>
              </w:rPr>
              <w:t>Kwota (w EUR)</w:t>
            </w:r>
          </w:p>
        </w:tc>
      </w:tr>
      <w:tr w:rsidR="002B2962" w14:paraId="58439A7C"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991634"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F5A367" w14:textId="77777777" w:rsidR="00A77B3E" w:rsidRDefault="009F4183">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8A9071"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D419C9"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EE32F2" w14:textId="77777777" w:rsidR="00A77B3E" w:rsidRPr="00AF2FC3" w:rsidRDefault="009F4183">
            <w:pPr>
              <w:spacing w:before="100"/>
              <w:rPr>
                <w:color w:val="000000"/>
                <w:sz w:val="20"/>
                <w:lang w:val="pl-PL"/>
              </w:rPr>
            </w:pPr>
            <w:r w:rsidRPr="00AF2FC3">
              <w:rPr>
                <w:color w:val="000000"/>
                <w:sz w:val="20"/>
                <w:lang w:val="pl-PL"/>
              </w:rPr>
              <w:t>038. Projekty w zakresie efektywności energetycznej i projekty demonstracyjne w MŚP oraz działania wspierające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256293" w14:textId="77777777" w:rsidR="00A77B3E" w:rsidRDefault="009F4183">
            <w:pPr>
              <w:spacing w:before="100"/>
              <w:jc w:val="right"/>
              <w:rPr>
                <w:color w:val="000000"/>
                <w:sz w:val="20"/>
              </w:rPr>
            </w:pPr>
            <w:r>
              <w:rPr>
                <w:color w:val="000000"/>
                <w:sz w:val="20"/>
              </w:rPr>
              <w:t>1 000 000,00</w:t>
            </w:r>
          </w:p>
        </w:tc>
      </w:tr>
      <w:tr w:rsidR="002B2962" w14:paraId="3C0CF84C"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8A7544"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C192F6" w14:textId="77777777" w:rsidR="00A77B3E" w:rsidRDefault="009F4183">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2FB85E"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C0AF2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0D9164" w14:textId="77777777" w:rsidR="00A77B3E" w:rsidRPr="00AF2FC3" w:rsidRDefault="009F4183">
            <w:pPr>
              <w:spacing w:before="100"/>
              <w:rPr>
                <w:color w:val="000000"/>
                <w:sz w:val="20"/>
                <w:lang w:val="pl-PL"/>
              </w:rPr>
            </w:pPr>
            <w:r w:rsidRPr="00AF2FC3">
              <w:rPr>
                <w:color w:val="000000"/>
                <w:sz w:val="20"/>
                <w:lang w:val="pl-PL"/>
              </w:rPr>
              <w:t>046. Wsparcie dla podmiotów, które świadczą usługi przyczyniające się do gospodarki niskoemisyjnej i odporności na zmianę klimatu, w tym działania w zakresie zwiększania świadomości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8F71CA" w14:textId="77777777" w:rsidR="00A77B3E" w:rsidRDefault="009F4183">
            <w:pPr>
              <w:spacing w:before="100"/>
              <w:jc w:val="right"/>
              <w:rPr>
                <w:color w:val="000000"/>
                <w:sz w:val="20"/>
              </w:rPr>
            </w:pPr>
            <w:r>
              <w:rPr>
                <w:color w:val="000000"/>
                <w:sz w:val="20"/>
              </w:rPr>
              <w:t>17 000 000,00</w:t>
            </w:r>
          </w:p>
        </w:tc>
      </w:tr>
      <w:tr w:rsidR="002B2962" w14:paraId="404AFD06"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9E5200"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BCB466" w14:textId="77777777" w:rsidR="00A77B3E" w:rsidRDefault="009F4183">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618431"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195584"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F2A3C3" w14:textId="77777777" w:rsidR="00A77B3E" w:rsidRPr="00AF2FC3" w:rsidRDefault="009F4183">
            <w:pPr>
              <w:spacing w:before="100"/>
              <w:rPr>
                <w:color w:val="000000"/>
                <w:sz w:val="20"/>
                <w:lang w:val="pl-PL"/>
              </w:rPr>
            </w:pPr>
            <w:r w:rsidRPr="00AF2FC3">
              <w:rPr>
                <w:color w:val="000000"/>
                <w:sz w:val="20"/>
                <w:lang w:val="pl-PL"/>
              </w:rPr>
              <w:t>047. Energia ze źródeł odnawialnych: wiatrowa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813E96" w14:textId="77777777" w:rsidR="00A77B3E" w:rsidRDefault="009F4183">
            <w:pPr>
              <w:spacing w:before="100"/>
              <w:jc w:val="right"/>
              <w:rPr>
                <w:color w:val="000000"/>
                <w:sz w:val="20"/>
              </w:rPr>
            </w:pPr>
            <w:r>
              <w:rPr>
                <w:color w:val="000000"/>
                <w:sz w:val="20"/>
              </w:rPr>
              <w:t>3 000 000,00</w:t>
            </w:r>
          </w:p>
        </w:tc>
      </w:tr>
      <w:tr w:rsidR="002B2962" w14:paraId="38779116"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D9A4D3"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94FDBC" w14:textId="77777777" w:rsidR="00A77B3E" w:rsidRDefault="009F4183">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D6C8EC"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E6E55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F9321D" w14:textId="77777777" w:rsidR="00A77B3E" w:rsidRPr="00AF2FC3" w:rsidRDefault="009F4183">
            <w:pPr>
              <w:spacing w:before="100"/>
              <w:rPr>
                <w:color w:val="000000"/>
                <w:sz w:val="20"/>
                <w:lang w:val="pl-PL"/>
              </w:rPr>
            </w:pPr>
            <w:r w:rsidRPr="00AF2FC3">
              <w:rPr>
                <w:color w:val="000000"/>
                <w:sz w:val="20"/>
                <w:lang w:val="pl-PL"/>
              </w:rPr>
              <w:t>048. Energia ze źródeł odnawialnych: słoneczna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0477E0" w14:textId="77777777" w:rsidR="00A77B3E" w:rsidRDefault="009F4183">
            <w:pPr>
              <w:spacing w:before="100"/>
              <w:jc w:val="right"/>
              <w:rPr>
                <w:color w:val="000000"/>
                <w:sz w:val="20"/>
              </w:rPr>
            </w:pPr>
            <w:r>
              <w:rPr>
                <w:color w:val="000000"/>
                <w:sz w:val="20"/>
              </w:rPr>
              <w:t>26 590 771,00</w:t>
            </w:r>
          </w:p>
        </w:tc>
      </w:tr>
      <w:tr w:rsidR="002B2962" w14:paraId="23474C9B"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05C21F"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F503E5" w14:textId="77777777" w:rsidR="00A77B3E" w:rsidRDefault="009F4183">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A3197E"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15E48C"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ED864F" w14:textId="77777777" w:rsidR="00A77B3E" w:rsidRPr="00AF2FC3" w:rsidRDefault="009F4183">
            <w:pPr>
              <w:spacing w:before="100"/>
              <w:rPr>
                <w:color w:val="000000"/>
                <w:sz w:val="20"/>
                <w:lang w:val="pl-PL"/>
              </w:rPr>
            </w:pPr>
            <w:r w:rsidRPr="00AF2FC3">
              <w:rPr>
                <w:color w:val="000000"/>
                <w:sz w:val="20"/>
                <w:lang w:val="pl-PL"/>
              </w:rPr>
              <w:t>049. Energia ze źródeł odnawialnych: biomasa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464810" w14:textId="77777777" w:rsidR="00A77B3E" w:rsidRDefault="009F4183">
            <w:pPr>
              <w:spacing w:before="100"/>
              <w:jc w:val="right"/>
              <w:rPr>
                <w:color w:val="000000"/>
                <w:sz w:val="20"/>
              </w:rPr>
            </w:pPr>
            <w:r>
              <w:rPr>
                <w:color w:val="000000"/>
                <w:sz w:val="20"/>
              </w:rPr>
              <w:t>3 000 000,00</w:t>
            </w:r>
          </w:p>
        </w:tc>
      </w:tr>
      <w:tr w:rsidR="002B2962" w14:paraId="34C4C4B0"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529208"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B8F5DA" w14:textId="77777777" w:rsidR="00A77B3E" w:rsidRDefault="009F4183">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BC87D5"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B3E14C"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D7289B" w14:textId="77777777" w:rsidR="00A77B3E" w:rsidRPr="00AF2FC3" w:rsidRDefault="009F4183">
            <w:pPr>
              <w:spacing w:before="100"/>
              <w:rPr>
                <w:color w:val="000000"/>
                <w:sz w:val="20"/>
                <w:lang w:val="pl-PL"/>
              </w:rPr>
            </w:pPr>
            <w:r w:rsidRPr="00AF2FC3">
              <w:rPr>
                <w:color w:val="000000"/>
                <w:sz w:val="20"/>
                <w:lang w:val="pl-PL"/>
              </w:rPr>
              <w:t>050. Energia ze źródeł odnawialnych: biomasa o wysokim poziomie redukcji emisji gazów cieplarnianych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3D8FDC" w14:textId="77777777" w:rsidR="00A77B3E" w:rsidRDefault="009F4183">
            <w:pPr>
              <w:spacing w:before="100"/>
              <w:jc w:val="right"/>
              <w:rPr>
                <w:color w:val="000000"/>
                <w:sz w:val="20"/>
              </w:rPr>
            </w:pPr>
            <w:r>
              <w:rPr>
                <w:color w:val="000000"/>
                <w:sz w:val="20"/>
              </w:rPr>
              <w:t>9 000 000,00</w:t>
            </w:r>
          </w:p>
        </w:tc>
      </w:tr>
      <w:tr w:rsidR="002B2962" w14:paraId="383CD17B"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BA5EA3"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CD9717" w14:textId="77777777" w:rsidR="00A77B3E" w:rsidRDefault="009F4183">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2A1B34"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628F8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290EA0" w14:textId="77777777" w:rsidR="00A77B3E" w:rsidRPr="00AF2FC3" w:rsidRDefault="009F4183">
            <w:pPr>
              <w:spacing w:before="100"/>
              <w:rPr>
                <w:color w:val="000000"/>
                <w:sz w:val="20"/>
                <w:lang w:val="pl-PL"/>
              </w:rPr>
            </w:pPr>
            <w:r w:rsidRPr="00AF2FC3">
              <w:rPr>
                <w:color w:val="000000"/>
                <w:sz w:val="20"/>
                <w:lang w:val="pl-PL"/>
              </w:rPr>
              <w:t>052. Inne rodzaje energii ze źródeł odnawialnych (w tym energia geotermalna)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22EF22" w14:textId="77777777" w:rsidR="00A77B3E" w:rsidRDefault="009F4183">
            <w:pPr>
              <w:spacing w:before="100"/>
              <w:jc w:val="right"/>
              <w:rPr>
                <w:color w:val="000000"/>
                <w:sz w:val="20"/>
              </w:rPr>
            </w:pPr>
            <w:r>
              <w:rPr>
                <w:color w:val="000000"/>
                <w:sz w:val="20"/>
              </w:rPr>
              <w:t>6 000 000,00</w:t>
            </w:r>
          </w:p>
        </w:tc>
      </w:tr>
      <w:tr w:rsidR="002B2962" w14:paraId="3F5140D1"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3D2544"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CB636B" w14:textId="77777777" w:rsidR="00A77B3E" w:rsidRDefault="009F4183">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B1BECF"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F1FB3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3F5C06" w14:textId="77777777" w:rsidR="00A77B3E" w:rsidRPr="00AF2FC3" w:rsidRDefault="009F4183">
            <w:pPr>
              <w:spacing w:before="100"/>
              <w:rPr>
                <w:color w:val="000000"/>
                <w:sz w:val="20"/>
                <w:lang w:val="pl-PL"/>
              </w:rPr>
            </w:pPr>
            <w:r w:rsidRPr="00AF2FC3">
              <w:rPr>
                <w:color w:val="000000"/>
                <w:sz w:val="20"/>
                <w:lang w:val="pl-PL"/>
              </w:rPr>
              <w:t>053. Inteligentne systemy energetyczne (w tym inteligentne sieci i systemy ICT) oraz związane z nimi składowanie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BA335C" w14:textId="77777777" w:rsidR="00A77B3E" w:rsidRDefault="009F4183">
            <w:pPr>
              <w:spacing w:before="100"/>
              <w:jc w:val="right"/>
              <w:rPr>
                <w:color w:val="000000"/>
                <w:sz w:val="20"/>
              </w:rPr>
            </w:pPr>
            <w:r>
              <w:rPr>
                <w:color w:val="000000"/>
                <w:sz w:val="20"/>
              </w:rPr>
              <w:t>9 000 000,00</w:t>
            </w:r>
          </w:p>
        </w:tc>
      </w:tr>
      <w:tr w:rsidR="002B2962" w14:paraId="38DDF409"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305716" w14:textId="77777777" w:rsidR="00A77B3E" w:rsidRDefault="009F4183">
            <w:pPr>
              <w:spacing w:before="100"/>
              <w:rPr>
                <w:color w:val="000000"/>
                <w:sz w:val="20"/>
              </w:rPr>
            </w:pPr>
            <w:r>
              <w:rPr>
                <w:color w:val="000000"/>
                <w:sz w:val="20"/>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89B391" w14:textId="77777777" w:rsidR="00A77B3E" w:rsidRDefault="009F4183">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BAB3F1"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95FE89"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52D3BD"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91F12C" w14:textId="77777777" w:rsidR="00A77B3E" w:rsidRDefault="009F4183">
            <w:pPr>
              <w:spacing w:before="100"/>
              <w:jc w:val="right"/>
              <w:rPr>
                <w:color w:val="000000"/>
                <w:sz w:val="20"/>
              </w:rPr>
            </w:pPr>
            <w:r>
              <w:rPr>
                <w:color w:val="000000"/>
                <w:sz w:val="20"/>
              </w:rPr>
              <w:t>74 590 771,00</w:t>
            </w:r>
          </w:p>
        </w:tc>
      </w:tr>
    </w:tbl>
    <w:p w14:paraId="35E7C8F3" w14:textId="77777777" w:rsidR="00A77B3E" w:rsidRDefault="00A77B3E">
      <w:pPr>
        <w:spacing w:before="100"/>
        <w:rPr>
          <w:color w:val="000000"/>
          <w:sz w:val="20"/>
        </w:rPr>
      </w:pPr>
    </w:p>
    <w:p w14:paraId="1814D74A" w14:textId="77777777" w:rsidR="00A77B3E" w:rsidRDefault="009F4183">
      <w:pPr>
        <w:pStyle w:val="Nagwek5"/>
        <w:spacing w:before="100" w:after="0"/>
        <w:rPr>
          <w:b w:val="0"/>
          <w:i w:val="0"/>
          <w:color w:val="000000"/>
          <w:sz w:val="24"/>
        </w:rPr>
      </w:pPr>
      <w:bookmarkStart w:id="90" w:name="_Toc215823685"/>
      <w:r>
        <w:rPr>
          <w:b w:val="0"/>
          <w:i w:val="0"/>
          <w:color w:val="000000"/>
          <w:sz w:val="24"/>
        </w:rPr>
        <w:t>Tabela 5: Wymiar 2 – forma finansowania</w:t>
      </w:r>
      <w:bookmarkEnd w:id="90"/>
    </w:p>
    <w:p w14:paraId="7293F085"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1475"/>
        <w:gridCol w:w="798"/>
        <w:gridCol w:w="2241"/>
        <w:gridCol w:w="8409"/>
        <w:gridCol w:w="1428"/>
      </w:tblGrid>
      <w:tr w:rsidR="002B2962" w14:paraId="465F4A7A"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7F18D3"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6E82FE5"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82247A"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FBE56AD"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4101C70"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91FDC9D" w14:textId="77777777" w:rsidR="00A77B3E" w:rsidRDefault="009F4183">
            <w:pPr>
              <w:spacing w:before="100"/>
              <w:jc w:val="center"/>
              <w:rPr>
                <w:color w:val="000000"/>
                <w:sz w:val="20"/>
              </w:rPr>
            </w:pPr>
            <w:r>
              <w:rPr>
                <w:color w:val="000000"/>
                <w:sz w:val="20"/>
              </w:rPr>
              <w:t>Kwota (w EUR)</w:t>
            </w:r>
          </w:p>
        </w:tc>
      </w:tr>
      <w:tr w:rsidR="002B2962" w14:paraId="7684FE3D"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B9032F"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BC0C3F" w14:textId="77777777" w:rsidR="00A77B3E" w:rsidRDefault="009F4183">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2EB57D"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F545C4"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824360" w14:textId="77777777" w:rsidR="00A77B3E" w:rsidRDefault="009F4183">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5F852F" w14:textId="77777777" w:rsidR="00A77B3E" w:rsidRDefault="009F4183">
            <w:pPr>
              <w:spacing w:before="100"/>
              <w:jc w:val="right"/>
              <w:rPr>
                <w:color w:val="000000"/>
                <w:sz w:val="20"/>
              </w:rPr>
            </w:pPr>
            <w:r>
              <w:rPr>
                <w:color w:val="000000"/>
                <w:sz w:val="20"/>
              </w:rPr>
              <w:t>6 040 110,00</w:t>
            </w:r>
          </w:p>
        </w:tc>
      </w:tr>
      <w:tr w:rsidR="002B2962" w14:paraId="1200D10D"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1A63C4"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724EE9" w14:textId="77777777" w:rsidR="00A77B3E" w:rsidRDefault="009F4183">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4A3264"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7BCF9D"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D89718" w14:textId="77777777" w:rsidR="00A77B3E" w:rsidRPr="00AF2FC3" w:rsidRDefault="009F4183">
            <w:pPr>
              <w:spacing w:before="100"/>
              <w:rPr>
                <w:color w:val="000000"/>
                <w:sz w:val="20"/>
                <w:lang w:val="pl-PL"/>
              </w:rPr>
            </w:pPr>
            <w:r w:rsidRPr="00AF2FC3">
              <w:rPr>
                <w:color w:val="000000"/>
                <w:sz w:val="20"/>
                <w:lang w:val="pl-PL"/>
              </w:rPr>
              <w:t xml:space="preserve">03. Wsparcie za pośrednictwem instrumentów finansowych: pożyczka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29647D" w14:textId="77777777" w:rsidR="00A77B3E" w:rsidRDefault="009F4183">
            <w:pPr>
              <w:spacing w:before="100"/>
              <w:jc w:val="right"/>
              <w:rPr>
                <w:color w:val="000000"/>
                <w:sz w:val="20"/>
              </w:rPr>
            </w:pPr>
            <w:r>
              <w:rPr>
                <w:color w:val="000000"/>
                <w:sz w:val="20"/>
              </w:rPr>
              <w:t>53 990 529,00</w:t>
            </w:r>
          </w:p>
        </w:tc>
      </w:tr>
      <w:tr w:rsidR="002B2962" w14:paraId="4736E17E"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6097B2"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A85570" w14:textId="77777777" w:rsidR="00A77B3E" w:rsidRDefault="009F4183">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E2985A"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FBBFC4"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F87A7A" w14:textId="77777777" w:rsidR="00A77B3E" w:rsidRPr="00AF2FC3" w:rsidRDefault="009F4183">
            <w:pPr>
              <w:spacing w:before="100"/>
              <w:rPr>
                <w:color w:val="000000"/>
                <w:sz w:val="20"/>
                <w:lang w:val="pl-PL"/>
              </w:rPr>
            </w:pPr>
            <w:r w:rsidRPr="00AF2FC3">
              <w:rPr>
                <w:color w:val="000000"/>
                <w:sz w:val="20"/>
                <w:lang w:val="pl-PL"/>
              </w:rPr>
              <w:t>05. Wsparcie za pośrednictwem instrumentów finansowych: Dotacje w ramach instrumentu finansowego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7F5D9C" w14:textId="77777777" w:rsidR="00A77B3E" w:rsidRDefault="009F4183">
            <w:pPr>
              <w:spacing w:before="100"/>
              <w:jc w:val="right"/>
              <w:rPr>
                <w:color w:val="000000"/>
                <w:sz w:val="20"/>
              </w:rPr>
            </w:pPr>
            <w:r>
              <w:rPr>
                <w:color w:val="000000"/>
                <w:sz w:val="20"/>
              </w:rPr>
              <w:t>14 560 132,00</w:t>
            </w:r>
          </w:p>
        </w:tc>
      </w:tr>
      <w:tr w:rsidR="002B2962" w14:paraId="50D4D98B"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7584FA"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7B3B5D" w14:textId="77777777" w:rsidR="00A77B3E" w:rsidRDefault="009F4183">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A1691A"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49F046"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93817F"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DBDDB3" w14:textId="77777777" w:rsidR="00A77B3E" w:rsidRDefault="009F4183">
            <w:pPr>
              <w:spacing w:before="100"/>
              <w:jc w:val="right"/>
              <w:rPr>
                <w:color w:val="000000"/>
                <w:sz w:val="20"/>
              </w:rPr>
            </w:pPr>
            <w:r>
              <w:rPr>
                <w:color w:val="000000"/>
                <w:sz w:val="20"/>
              </w:rPr>
              <w:t>74 590 771,00</w:t>
            </w:r>
          </w:p>
        </w:tc>
      </w:tr>
    </w:tbl>
    <w:p w14:paraId="10AA8835" w14:textId="77777777" w:rsidR="00A77B3E" w:rsidRDefault="00A77B3E">
      <w:pPr>
        <w:spacing w:before="100"/>
        <w:rPr>
          <w:color w:val="000000"/>
          <w:sz w:val="20"/>
        </w:rPr>
      </w:pPr>
    </w:p>
    <w:p w14:paraId="79382381" w14:textId="77777777" w:rsidR="00A77B3E" w:rsidRPr="00AF2FC3" w:rsidRDefault="009F4183">
      <w:pPr>
        <w:pStyle w:val="Nagwek5"/>
        <w:spacing w:before="100" w:after="0"/>
        <w:rPr>
          <w:b w:val="0"/>
          <w:i w:val="0"/>
          <w:color w:val="000000"/>
          <w:sz w:val="24"/>
          <w:lang w:val="pl-PL"/>
        </w:rPr>
      </w:pPr>
      <w:bookmarkStart w:id="91" w:name="_Toc215823686"/>
      <w:r w:rsidRPr="00AF2FC3">
        <w:rPr>
          <w:b w:val="0"/>
          <w:i w:val="0"/>
          <w:color w:val="000000"/>
          <w:sz w:val="24"/>
          <w:lang w:val="pl-PL"/>
        </w:rPr>
        <w:t>Tabela 6: Wymiar 3 – terytorialny mechanizm realizacji i ukierunkowanie terytorialne</w:t>
      </w:r>
      <w:bookmarkEnd w:id="91"/>
    </w:p>
    <w:p w14:paraId="79B70C4A" w14:textId="77777777" w:rsidR="00A77B3E" w:rsidRPr="00AF2FC3"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2B2962" w14:paraId="3A8D0B28"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5F599B"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AFD90B6"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A56444"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0046FDA"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543CE4B"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54DF3C1" w14:textId="77777777" w:rsidR="00A77B3E" w:rsidRDefault="009F4183">
            <w:pPr>
              <w:spacing w:before="100"/>
              <w:jc w:val="center"/>
              <w:rPr>
                <w:color w:val="000000"/>
                <w:sz w:val="20"/>
              </w:rPr>
            </w:pPr>
            <w:r>
              <w:rPr>
                <w:color w:val="000000"/>
                <w:sz w:val="20"/>
              </w:rPr>
              <w:t>Kwota (w EUR)</w:t>
            </w:r>
          </w:p>
        </w:tc>
      </w:tr>
      <w:tr w:rsidR="002B2962" w14:paraId="214FBD29"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F1C16A"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95EF14" w14:textId="77777777" w:rsidR="00A77B3E" w:rsidRDefault="009F4183">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01977F"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1DDD0D"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B5DD38" w14:textId="77777777" w:rsidR="00A77B3E" w:rsidRPr="00AF2FC3" w:rsidRDefault="009F4183">
            <w:pPr>
              <w:spacing w:before="100"/>
              <w:rPr>
                <w:color w:val="000000"/>
                <w:sz w:val="20"/>
                <w:lang w:val="pl-PL"/>
              </w:rPr>
            </w:pPr>
            <w:r w:rsidRPr="00AF2FC3">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F4683D" w14:textId="77777777" w:rsidR="00A77B3E" w:rsidRDefault="009F4183">
            <w:pPr>
              <w:spacing w:before="100"/>
              <w:jc w:val="right"/>
              <w:rPr>
                <w:color w:val="000000"/>
                <w:sz w:val="20"/>
              </w:rPr>
            </w:pPr>
            <w:r>
              <w:rPr>
                <w:color w:val="000000"/>
                <w:sz w:val="20"/>
              </w:rPr>
              <w:t>74 590 771,00</w:t>
            </w:r>
          </w:p>
        </w:tc>
      </w:tr>
      <w:tr w:rsidR="002B2962" w14:paraId="08A22060"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188EF0"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3033C7" w14:textId="77777777" w:rsidR="00A77B3E" w:rsidRDefault="009F4183">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3F21AC"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FBAF29"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7B6C1E"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EFABE4" w14:textId="77777777" w:rsidR="00A77B3E" w:rsidRDefault="009F4183">
            <w:pPr>
              <w:spacing w:before="100"/>
              <w:jc w:val="right"/>
              <w:rPr>
                <w:color w:val="000000"/>
                <w:sz w:val="20"/>
              </w:rPr>
            </w:pPr>
            <w:r>
              <w:rPr>
                <w:color w:val="000000"/>
                <w:sz w:val="20"/>
              </w:rPr>
              <w:t>74 590 771,00</w:t>
            </w:r>
          </w:p>
        </w:tc>
      </w:tr>
    </w:tbl>
    <w:p w14:paraId="4EC0AE7C" w14:textId="77777777" w:rsidR="00A77B3E" w:rsidRDefault="00A77B3E">
      <w:pPr>
        <w:spacing w:before="100"/>
        <w:rPr>
          <w:color w:val="000000"/>
          <w:sz w:val="20"/>
        </w:rPr>
      </w:pPr>
    </w:p>
    <w:p w14:paraId="50F299F2" w14:textId="77777777" w:rsidR="00A77B3E" w:rsidRPr="00AF2FC3" w:rsidRDefault="009F4183">
      <w:pPr>
        <w:pStyle w:val="Nagwek5"/>
        <w:spacing w:before="100" w:after="0"/>
        <w:rPr>
          <w:b w:val="0"/>
          <w:i w:val="0"/>
          <w:color w:val="000000"/>
          <w:sz w:val="24"/>
          <w:lang w:val="pl-PL"/>
        </w:rPr>
      </w:pPr>
      <w:bookmarkStart w:id="92" w:name="_Toc215823687"/>
      <w:r w:rsidRPr="00AF2FC3">
        <w:rPr>
          <w:b w:val="0"/>
          <w:i w:val="0"/>
          <w:color w:val="000000"/>
          <w:sz w:val="24"/>
          <w:lang w:val="pl-PL"/>
        </w:rPr>
        <w:t>Tabela 7: Wymiar 6 – dodatkowe tematy EFS+</w:t>
      </w:r>
      <w:bookmarkEnd w:id="92"/>
    </w:p>
    <w:p w14:paraId="0608BD06" w14:textId="77777777" w:rsidR="00A77B3E" w:rsidRPr="00AF2FC3"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2B2962" w14:paraId="7CB3F0B3"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8483612"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54F0E6F"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E96D26"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A0D26D0"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596FBDE"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492241" w14:textId="77777777" w:rsidR="00A77B3E" w:rsidRDefault="009F4183">
            <w:pPr>
              <w:spacing w:before="100"/>
              <w:jc w:val="center"/>
              <w:rPr>
                <w:color w:val="000000"/>
                <w:sz w:val="20"/>
              </w:rPr>
            </w:pPr>
            <w:r>
              <w:rPr>
                <w:color w:val="000000"/>
                <w:sz w:val="20"/>
              </w:rPr>
              <w:t>Kwota (w EUR)</w:t>
            </w:r>
          </w:p>
        </w:tc>
      </w:tr>
    </w:tbl>
    <w:p w14:paraId="1E26021C" w14:textId="77777777" w:rsidR="00A77B3E" w:rsidRDefault="00A77B3E">
      <w:pPr>
        <w:spacing w:before="100"/>
        <w:rPr>
          <w:color w:val="000000"/>
          <w:sz w:val="20"/>
        </w:rPr>
      </w:pPr>
    </w:p>
    <w:p w14:paraId="332BA20C" w14:textId="77777777" w:rsidR="00A77B3E" w:rsidRPr="00AF2FC3" w:rsidRDefault="009F4183">
      <w:pPr>
        <w:pStyle w:val="Nagwek5"/>
        <w:spacing w:before="100" w:after="0"/>
        <w:rPr>
          <w:b w:val="0"/>
          <w:i w:val="0"/>
          <w:color w:val="000000"/>
          <w:sz w:val="24"/>
          <w:lang w:val="pl-PL"/>
        </w:rPr>
      </w:pPr>
      <w:bookmarkStart w:id="93" w:name="_Toc215823688"/>
      <w:r w:rsidRPr="00AF2FC3">
        <w:rPr>
          <w:b w:val="0"/>
          <w:i w:val="0"/>
          <w:color w:val="000000"/>
          <w:sz w:val="24"/>
          <w:lang w:val="pl-PL"/>
        </w:rPr>
        <w:t>Tabela 8: Wymiar 7 – wymiar równouprawnienia płci w ramach EFS+*, EFRR, Funduszu Spójności i FST</w:t>
      </w:r>
      <w:bookmarkEnd w:id="93"/>
    </w:p>
    <w:p w14:paraId="2BF470D7" w14:textId="77777777" w:rsidR="00A77B3E" w:rsidRPr="00AF2FC3"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2535"/>
        <w:gridCol w:w="1366"/>
        <w:gridCol w:w="3875"/>
        <w:gridCol w:w="3543"/>
        <w:gridCol w:w="2449"/>
      </w:tblGrid>
      <w:tr w:rsidR="002B2962" w14:paraId="1183D53A"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B99B0B6"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1D1055"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0085B08"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B9906B0"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8A28466"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BE1DA3" w14:textId="77777777" w:rsidR="00A77B3E" w:rsidRDefault="009F4183">
            <w:pPr>
              <w:spacing w:before="100"/>
              <w:jc w:val="center"/>
              <w:rPr>
                <w:color w:val="000000"/>
                <w:sz w:val="20"/>
              </w:rPr>
            </w:pPr>
            <w:r>
              <w:rPr>
                <w:color w:val="000000"/>
                <w:sz w:val="20"/>
              </w:rPr>
              <w:t>Kwota (w EUR)</w:t>
            </w:r>
          </w:p>
        </w:tc>
      </w:tr>
      <w:tr w:rsidR="002B2962" w14:paraId="772E2C3F"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97D1D7"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59C853" w14:textId="77777777" w:rsidR="00A77B3E" w:rsidRDefault="009F4183">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66D9DE"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C0D89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41E282" w14:textId="77777777" w:rsidR="00A77B3E" w:rsidRDefault="009F4183">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9B8445" w14:textId="77777777" w:rsidR="00A77B3E" w:rsidRDefault="009F4183">
            <w:pPr>
              <w:spacing w:before="100"/>
              <w:jc w:val="right"/>
              <w:rPr>
                <w:color w:val="000000"/>
                <w:sz w:val="20"/>
              </w:rPr>
            </w:pPr>
            <w:r>
              <w:rPr>
                <w:color w:val="000000"/>
                <w:sz w:val="20"/>
              </w:rPr>
              <w:t>74 590 771,00</w:t>
            </w:r>
          </w:p>
        </w:tc>
      </w:tr>
      <w:tr w:rsidR="002B2962" w14:paraId="361CFEE7" w14:textId="77777777" w:rsidTr="00AF2FC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645D48"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5B5851" w14:textId="77777777" w:rsidR="00A77B3E" w:rsidRDefault="009F4183">
            <w:pPr>
              <w:spacing w:before="100"/>
              <w:rPr>
                <w:color w:val="000000"/>
                <w:sz w:val="20"/>
              </w:rPr>
            </w:pPr>
            <w:r>
              <w:rPr>
                <w:color w:val="000000"/>
                <w:sz w:val="20"/>
              </w:rPr>
              <w:t>RSO2.2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57E801"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6C3A44"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041C9E"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CAB209" w14:textId="77777777" w:rsidR="00A77B3E" w:rsidRDefault="009F4183">
            <w:pPr>
              <w:spacing w:before="100"/>
              <w:jc w:val="right"/>
              <w:rPr>
                <w:color w:val="000000"/>
                <w:sz w:val="20"/>
              </w:rPr>
            </w:pPr>
            <w:r>
              <w:rPr>
                <w:color w:val="000000"/>
                <w:sz w:val="20"/>
              </w:rPr>
              <w:t>74 590 771,00</w:t>
            </w:r>
          </w:p>
        </w:tc>
      </w:tr>
    </w:tbl>
    <w:p w14:paraId="116BB2AC" w14:textId="77777777" w:rsidR="00A77B3E" w:rsidRPr="00AF2FC3" w:rsidRDefault="009F4183">
      <w:pPr>
        <w:spacing w:before="100"/>
        <w:rPr>
          <w:color w:val="000000"/>
          <w:sz w:val="20"/>
          <w:lang w:val="pl-PL"/>
        </w:rPr>
      </w:pPr>
      <w:r w:rsidRPr="00AF2FC3">
        <w:rPr>
          <w:color w:val="000000"/>
          <w:sz w:val="20"/>
          <w:lang w:val="pl-PL"/>
        </w:rPr>
        <w:t>* Zasadniczo 40 % EFS+ przeznacza się na monitorowanie wydatków na cele związane z równością płci. 100 % ma zastosowanie w sytuacji, gdy państwo członkowskie zdecyduje się stosować art. 6 EFS+</w:t>
      </w:r>
    </w:p>
    <w:p w14:paraId="6BB22049" w14:textId="77777777" w:rsidR="00A77B3E" w:rsidRPr="00AF2FC3" w:rsidRDefault="009F4183">
      <w:pPr>
        <w:pStyle w:val="Nagwek4"/>
        <w:spacing w:before="100" w:after="0"/>
        <w:rPr>
          <w:b w:val="0"/>
          <w:color w:val="000000"/>
          <w:sz w:val="24"/>
          <w:lang w:val="pl-PL"/>
        </w:rPr>
      </w:pPr>
      <w:r w:rsidRPr="00AF2FC3">
        <w:rPr>
          <w:b w:val="0"/>
          <w:color w:val="000000"/>
          <w:sz w:val="24"/>
          <w:lang w:val="pl-PL"/>
        </w:rPr>
        <w:br w:type="page"/>
      </w:r>
      <w:bookmarkStart w:id="94" w:name="_Toc215823689"/>
      <w:r w:rsidRPr="00AF2FC3">
        <w:rPr>
          <w:b w:val="0"/>
          <w:color w:val="000000"/>
          <w:sz w:val="24"/>
          <w:lang w:val="pl-PL"/>
        </w:rPr>
        <w:lastRenderedPageBreak/>
        <w:t>2.1.1.1. Cel szczegółowy: RSO2.4. Wspieranie przystosowania się do zmiany klimatu i zapobiegania ryzyku związanemu z klęskami żywiołowymi i katastrofami, odporności, z uwzględnieniem podejścia ekosystemowego (EFRR)</w:t>
      </w:r>
      <w:bookmarkEnd w:id="94"/>
    </w:p>
    <w:p w14:paraId="2B8D8C61" w14:textId="77777777" w:rsidR="00A77B3E" w:rsidRPr="00AF2FC3" w:rsidRDefault="00A77B3E">
      <w:pPr>
        <w:spacing w:before="100"/>
        <w:rPr>
          <w:color w:val="000000"/>
          <w:sz w:val="0"/>
          <w:lang w:val="pl-PL"/>
        </w:rPr>
      </w:pPr>
    </w:p>
    <w:p w14:paraId="704F2274" w14:textId="77777777" w:rsidR="00A77B3E" w:rsidRPr="00AF2FC3" w:rsidRDefault="009F4183">
      <w:pPr>
        <w:pStyle w:val="Nagwek4"/>
        <w:spacing w:before="100" w:after="0"/>
        <w:rPr>
          <w:b w:val="0"/>
          <w:color w:val="000000"/>
          <w:sz w:val="24"/>
          <w:lang w:val="pl-PL"/>
        </w:rPr>
      </w:pPr>
      <w:bookmarkStart w:id="95" w:name="_Toc215823690"/>
      <w:r w:rsidRPr="00AF2FC3">
        <w:rPr>
          <w:b w:val="0"/>
          <w:color w:val="000000"/>
          <w:sz w:val="24"/>
          <w:lang w:val="pl-PL"/>
        </w:rPr>
        <w:t>2.1.1.1.1. Interwencje wspierane z Funduszy</w:t>
      </w:r>
      <w:bookmarkEnd w:id="95"/>
    </w:p>
    <w:p w14:paraId="26E9A558" w14:textId="77777777" w:rsidR="00A77B3E" w:rsidRPr="00AF2FC3" w:rsidRDefault="00A77B3E">
      <w:pPr>
        <w:spacing w:before="100"/>
        <w:rPr>
          <w:color w:val="000000"/>
          <w:sz w:val="0"/>
          <w:lang w:val="pl-PL"/>
        </w:rPr>
      </w:pPr>
    </w:p>
    <w:p w14:paraId="6C78D557" w14:textId="77777777" w:rsidR="00A77B3E" w:rsidRPr="00AF2FC3" w:rsidRDefault="009F4183">
      <w:pPr>
        <w:spacing w:before="100"/>
        <w:rPr>
          <w:color w:val="000000"/>
          <w:sz w:val="0"/>
          <w:lang w:val="pl-PL"/>
        </w:rPr>
      </w:pPr>
      <w:r w:rsidRPr="00AF2FC3">
        <w:rPr>
          <w:color w:val="000000"/>
          <w:lang w:val="pl-PL"/>
        </w:rPr>
        <w:t>Podstawa prawna: art. 22 ust. 3 lit. d) ppkt (i), (iii), (iv), (v), (vi) i (vii) rozporządzenia w sprawie wspólnych przepisów</w:t>
      </w:r>
    </w:p>
    <w:p w14:paraId="729D6988" w14:textId="77777777" w:rsidR="00A77B3E" w:rsidRPr="00AF2FC3" w:rsidRDefault="009F4183">
      <w:pPr>
        <w:pStyle w:val="Nagwek5"/>
        <w:spacing w:before="100" w:after="0"/>
        <w:rPr>
          <w:b w:val="0"/>
          <w:i w:val="0"/>
          <w:color w:val="000000"/>
          <w:sz w:val="24"/>
          <w:lang w:val="pl-PL"/>
        </w:rPr>
      </w:pPr>
      <w:bookmarkStart w:id="96" w:name="_Toc215823691"/>
      <w:r w:rsidRPr="00AF2FC3">
        <w:rPr>
          <w:b w:val="0"/>
          <w:i w:val="0"/>
          <w:color w:val="000000"/>
          <w:sz w:val="24"/>
          <w:lang w:val="pl-PL"/>
        </w:rPr>
        <w:t>Powiązane rodzaje działań – art. 22 ust. 3 lit. d) pkt (i) rozporządzenia w sprawie wspólnych przepisów oraz art. 6 rozporządzenia w sprawie EFS+:</w:t>
      </w:r>
      <w:bookmarkEnd w:id="96"/>
    </w:p>
    <w:p w14:paraId="1BE67B39" w14:textId="77777777" w:rsidR="00A77B3E" w:rsidRPr="00AF2FC3"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696E759E" w14:textId="77777777" w:rsidTr="000E120C">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11F413" w14:textId="77777777" w:rsidR="00A77B3E" w:rsidRPr="00AF2FC3" w:rsidRDefault="00A77B3E">
            <w:pPr>
              <w:spacing w:before="100"/>
              <w:rPr>
                <w:color w:val="000000"/>
                <w:sz w:val="0"/>
                <w:lang w:val="pl-PL"/>
              </w:rPr>
            </w:pPr>
          </w:p>
          <w:p w14:paraId="6FCD69D8" w14:textId="77777777" w:rsidR="00A77B3E" w:rsidRPr="00AF2FC3" w:rsidRDefault="009F4183">
            <w:pPr>
              <w:spacing w:before="100"/>
              <w:rPr>
                <w:color w:val="000000"/>
                <w:lang w:val="pl-PL"/>
              </w:rPr>
            </w:pPr>
            <w:r w:rsidRPr="00AF2FC3">
              <w:rPr>
                <w:color w:val="000000"/>
                <w:lang w:val="pl-PL"/>
              </w:rPr>
              <w:t xml:space="preserve">Podejmowane działania w ramach celu szczegółowego mają za zadanie ograniczyć negatywne skutki zmian klimatu oraz poprawić bezpieczeństwo i jakość życia mieszkanek i mieszkańców województwa. </w:t>
            </w:r>
          </w:p>
          <w:p w14:paraId="366287DE" w14:textId="77777777" w:rsidR="00A77B3E" w:rsidRPr="00AF2FC3" w:rsidRDefault="009F4183">
            <w:pPr>
              <w:spacing w:before="100"/>
              <w:rPr>
                <w:color w:val="000000"/>
                <w:lang w:val="pl-PL"/>
              </w:rPr>
            </w:pPr>
            <w:r w:rsidRPr="00AF2FC3">
              <w:rPr>
                <w:color w:val="000000"/>
                <w:lang w:val="pl-PL"/>
              </w:rPr>
              <w:t>Celem planowanych interwencji będzie podjęcie skutecznych i efektywnych działań adaptacyjnych, edukacyjnych, jak również inwestycji związanych z małą retencją wodną. Ważnym obszarem interwencji będzie zwiększenie potencjału i gotowości służb ratowniczych oraz rozwój systemów informacyjnych i ostrzegania mieszkanek i mieszkańców regionu. Głównym celem realizowanych przedsięwzięć muszą być działania związane z dostosowaniem do zmian klimatycznych w poszanowaniu środowiska i istniejących ekosystemów.</w:t>
            </w:r>
          </w:p>
          <w:p w14:paraId="7D0327FC" w14:textId="77777777" w:rsidR="00A77B3E" w:rsidRPr="00AF2FC3" w:rsidRDefault="009F4183">
            <w:pPr>
              <w:spacing w:before="100"/>
              <w:rPr>
                <w:color w:val="000000"/>
                <w:lang w:val="pl-PL"/>
              </w:rPr>
            </w:pPr>
            <w:r w:rsidRPr="00AF2FC3">
              <w:rPr>
                <w:color w:val="000000"/>
                <w:lang w:val="pl-PL"/>
              </w:rPr>
              <w:t xml:space="preserve">Planowane wsparcie przyczyni się do realizacji kierunków interwencji </w:t>
            </w:r>
            <w:r w:rsidRPr="00AF2FC3">
              <w:rPr>
                <w:i/>
                <w:iCs/>
                <w:color w:val="000000"/>
                <w:lang w:val="pl-PL"/>
              </w:rPr>
              <w:t>Przeciwdziałanie zmianom klimatu i adaptacja do nich</w:t>
            </w:r>
            <w:r w:rsidRPr="00AF2FC3">
              <w:rPr>
                <w:color w:val="000000"/>
                <w:lang w:val="pl-PL"/>
              </w:rPr>
              <w:t xml:space="preserve"> oraz </w:t>
            </w:r>
            <w:r w:rsidRPr="00AF2FC3">
              <w:rPr>
                <w:i/>
                <w:iCs/>
                <w:color w:val="000000"/>
                <w:lang w:val="pl-PL"/>
              </w:rPr>
              <w:t xml:space="preserve">Edukacja ekologiczna, w tym kształtowanie wzorców zrównoważonej konsumpcji </w:t>
            </w:r>
            <w:r w:rsidRPr="00AF2FC3">
              <w:rPr>
                <w:color w:val="000000"/>
                <w:lang w:val="pl-PL"/>
              </w:rPr>
              <w:t>z</w:t>
            </w:r>
            <w:r w:rsidRPr="00AF2FC3">
              <w:rPr>
                <w:i/>
                <w:iCs/>
                <w:color w:val="000000"/>
                <w:lang w:val="pl-PL"/>
              </w:rPr>
              <w:t xml:space="preserve"> Polityki Ekologicznej Państwa 2030</w:t>
            </w:r>
            <w:r w:rsidRPr="00AF2FC3">
              <w:rPr>
                <w:color w:val="000000"/>
                <w:lang w:val="pl-PL"/>
              </w:rPr>
              <w:t xml:space="preserve"> oraz do strategicznych kierunków działań adaptacyjnych ujętych w </w:t>
            </w:r>
            <w:r w:rsidRPr="00AF2FC3">
              <w:rPr>
                <w:i/>
                <w:iCs/>
                <w:color w:val="000000"/>
                <w:lang w:val="pl-PL"/>
              </w:rPr>
              <w:t>Strategicznym Planie Adaptacji dla sektorów i obszarów wrażliwych na zmiany klimatu do roku 2020 z perspektywą do roku 2030</w:t>
            </w:r>
            <w:r w:rsidRPr="00AF2FC3">
              <w:rPr>
                <w:color w:val="000000"/>
                <w:lang w:val="pl-PL"/>
              </w:rPr>
              <w:t xml:space="preserve">. Zielone przestrzenie miejskie, których istotną rolę podkreślono w Strategii na rzecz bioróżnorodności 2030 ograniczą zanieczyszczenie powietrza, wody, fale upałów i susze oraz utrzymają więź między człowiekiem a przyrodą. W obszarze potrzeb związanych z małą retencją, kształtowaniem zasobów wodnych, interwencja wpisuje się w </w:t>
            </w:r>
            <w:r w:rsidRPr="00AF2FC3">
              <w:rPr>
                <w:i/>
                <w:iCs/>
                <w:color w:val="000000"/>
                <w:lang w:val="pl-PL"/>
              </w:rPr>
              <w:t>Plan Przeciwdziałania Skutkom Suszy</w:t>
            </w:r>
            <w:r w:rsidRPr="00AF2FC3">
              <w:rPr>
                <w:color w:val="000000"/>
                <w:lang w:val="pl-PL"/>
              </w:rPr>
              <w:t xml:space="preserve">. </w:t>
            </w:r>
          </w:p>
          <w:p w14:paraId="7D21F4AA" w14:textId="77777777" w:rsidR="00A77B3E" w:rsidRPr="00AF2FC3" w:rsidRDefault="009F4183">
            <w:pPr>
              <w:spacing w:before="100"/>
              <w:rPr>
                <w:color w:val="000000"/>
                <w:lang w:val="pl-PL"/>
              </w:rPr>
            </w:pPr>
            <w:r w:rsidRPr="00AF2FC3">
              <w:rPr>
                <w:color w:val="000000"/>
                <w:lang w:val="pl-PL"/>
              </w:rPr>
              <w:t xml:space="preserve">Zakres interwencji jest też odzwierciedleniem celów Polityki ekologicznej województwa zachodniopomorskiego, jednego z narzędzi realizacyjnych Strategii Rozwoju Województwa Zachodniopomorskiego do roku 2030. </w:t>
            </w:r>
          </w:p>
          <w:p w14:paraId="1AB4235C" w14:textId="77777777" w:rsidR="00A77B3E" w:rsidRPr="00AF2FC3" w:rsidRDefault="009F4183">
            <w:pPr>
              <w:spacing w:before="100"/>
              <w:rPr>
                <w:color w:val="000000"/>
                <w:lang w:val="pl-PL"/>
              </w:rPr>
            </w:pPr>
            <w:r w:rsidRPr="00AF2FC3">
              <w:rPr>
                <w:color w:val="000000"/>
                <w:lang w:val="pl-PL"/>
              </w:rPr>
              <w:t>W ramach celu szczegółowego premiowane będą projekty realizowane na obszarach rewitalizacji wskazanych w Gminnych Programach Rewitalizacji.</w:t>
            </w:r>
          </w:p>
          <w:p w14:paraId="0BBD2ECE" w14:textId="77777777" w:rsidR="00A77B3E" w:rsidRPr="00AF2FC3" w:rsidRDefault="00A77B3E">
            <w:pPr>
              <w:spacing w:before="100"/>
              <w:rPr>
                <w:color w:val="000000"/>
                <w:lang w:val="pl-PL"/>
              </w:rPr>
            </w:pPr>
          </w:p>
          <w:p w14:paraId="73B95905" w14:textId="77777777" w:rsidR="00A77B3E" w:rsidRDefault="009F4183">
            <w:pPr>
              <w:spacing w:before="100"/>
              <w:rPr>
                <w:color w:val="000000"/>
              </w:rPr>
            </w:pPr>
            <w:r>
              <w:rPr>
                <w:b/>
                <w:bCs/>
                <w:color w:val="000000"/>
              </w:rPr>
              <w:t>Typy projektów:</w:t>
            </w:r>
          </w:p>
          <w:p w14:paraId="2898F9E5" w14:textId="77777777" w:rsidR="00A77B3E" w:rsidRPr="00AF2FC3" w:rsidRDefault="009F4183">
            <w:pPr>
              <w:numPr>
                <w:ilvl w:val="0"/>
                <w:numId w:val="41"/>
              </w:numPr>
              <w:spacing w:before="100"/>
              <w:rPr>
                <w:color w:val="000000"/>
                <w:lang w:val="pl-PL"/>
              </w:rPr>
            </w:pPr>
            <w:r w:rsidRPr="00AF2FC3">
              <w:rPr>
                <w:color w:val="000000"/>
                <w:lang w:val="pl-PL"/>
              </w:rPr>
              <w:t xml:space="preserve">adaptacja terenów zurbanizowanych do zmian klimatu, </w:t>
            </w:r>
          </w:p>
          <w:p w14:paraId="0FB7A162" w14:textId="77777777" w:rsidR="00A77B3E" w:rsidRPr="00AF2FC3" w:rsidRDefault="009F4183">
            <w:pPr>
              <w:spacing w:before="100"/>
              <w:rPr>
                <w:color w:val="000000"/>
                <w:lang w:val="pl-PL"/>
              </w:rPr>
            </w:pPr>
            <w:r w:rsidRPr="00AF2FC3">
              <w:rPr>
                <w:color w:val="000000"/>
                <w:lang w:val="pl-PL"/>
              </w:rPr>
              <w:t xml:space="preserve">Celem wsparcia jest zwiększenie odporności miast na negatywne skutki zmian klimatu, tj. przeciwdziałanie  miejskim wyspom ciepła, suszom miejskim, a także skutkom powodzi błyskawicznych. </w:t>
            </w:r>
          </w:p>
          <w:p w14:paraId="12B6E241" w14:textId="77777777" w:rsidR="00A77B3E" w:rsidRPr="00AF2FC3" w:rsidRDefault="009F4183">
            <w:pPr>
              <w:spacing w:before="100"/>
              <w:rPr>
                <w:color w:val="000000"/>
                <w:lang w:val="pl-PL"/>
              </w:rPr>
            </w:pPr>
            <w:r w:rsidRPr="00AF2FC3">
              <w:rPr>
                <w:color w:val="000000"/>
                <w:lang w:val="pl-PL"/>
              </w:rPr>
              <w:t xml:space="preserve">Interwencja obejmować będzie m.in. gospodarowanie wodami opadowymi polegające na zatrzymaniu ich w miejscu opadu w formie np. ogrodów deszczowych, poprzez lokalne obniżenia z bioretencją, rozszczelnienie powierzchni nieprzepuszczalnych. Projekty obejmujące budowę systemów zbierania wód opadowych i odprowadzanie ich do zbiorników wodnych powinny być realizowane wyłącznie w połączeniu z elementami mającymi na celu zatrzymanie wody w miejscu opadu, takimi jak infrastruktura zielona i niebieska. W gospodarowaniu wodami opadowymi (inwestycje związane z kanalizacją deszczową) wsparcie powinno być ukierunkowane na zrównoważone systemy gospodarowania wodami tj. takie, które jest potrzebne do </w:t>
            </w:r>
            <w:r w:rsidRPr="00AF2FC3">
              <w:rPr>
                <w:color w:val="000000"/>
                <w:lang w:val="pl-PL"/>
              </w:rPr>
              <w:lastRenderedPageBreak/>
              <w:t>przystosowania się do zmian klimatu, ekstremalnych warunków pogodowych, stąd jest uwzględnione w  planach adaptacji do zmian klimatu oraz nie jest związane z gospodarką ściekami komunalnymi oraz gdy będzie połączone z zastosowaniem zielonej i niebieskiej infrastruktury, a także innych rozwiązań opartych na przyrodzie (mikroretencja).</w:t>
            </w:r>
          </w:p>
          <w:p w14:paraId="0D128D31" w14:textId="77777777" w:rsidR="00A77B3E" w:rsidRPr="00AF2FC3" w:rsidRDefault="009F4183">
            <w:pPr>
              <w:spacing w:before="100"/>
              <w:rPr>
                <w:color w:val="000000"/>
                <w:lang w:val="pl-PL"/>
              </w:rPr>
            </w:pPr>
            <w:r w:rsidRPr="00AF2FC3">
              <w:rPr>
                <w:color w:val="000000"/>
                <w:lang w:val="pl-PL"/>
              </w:rPr>
              <w:t xml:space="preserve">Ważnym elementem w adaptacji do zmian klimatu przestrzeni zurbanizowanych będą działania związane z podniesieniem jakości bioklimatu (zmniejszenie natężenia miejskiej wyspy ciepła, zwiększenie wilgotności powietrza) poprzez np. zielone dachy, zielone ściany, zieleń wysoką. Zieleń ta musi być właściwie ukształtowana, odpowiadać na potrzeby adaptacyjne, zwiększać udział powierzchni czynnej oraz nie stanowić zagrożenia dla istniejącej zabudowy. </w:t>
            </w:r>
          </w:p>
          <w:p w14:paraId="1BBF3F69" w14:textId="77777777" w:rsidR="00A77B3E" w:rsidRPr="00AF2FC3" w:rsidRDefault="009F4183">
            <w:pPr>
              <w:spacing w:before="100"/>
              <w:rPr>
                <w:color w:val="000000"/>
                <w:lang w:val="pl-PL"/>
              </w:rPr>
            </w:pPr>
            <w:r w:rsidRPr="00AF2FC3">
              <w:rPr>
                <w:color w:val="000000"/>
                <w:lang w:val="pl-PL"/>
              </w:rPr>
              <w:t xml:space="preserve">Wsparciem objęte zostaną miasta, w których występuje koncentracja problemów i zagrożeń związanych ze zmianami klimatu oraz istnieje konieczność podjęcia planistycznych działań adaptacyjnych (wsparcie na przygotowanie miejskich planów adaptacji). </w:t>
            </w:r>
          </w:p>
          <w:p w14:paraId="12F051E0" w14:textId="77777777" w:rsidR="00A77B3E" w:rsidRPr="00AF2FC3" w:rsidRDefault="009F4183">
            <w:pPr>
              <w:spacing w:before="100"/>
              <w:rPr>
                <w:color w:val="000000"/>
                <w:lang w:val="pl-PL"/>
              </w:rPr>
            </w:pPr>
            <w:r w:rsidRPr="00AF2FC3">
              <w:rPr>
                <w:color w:val="000000"/>
                <w:lang w:val="pl-PL"/>
              </w:rPr>
              <w:t>Priorytetowo wsparcie zostanie skierowane na działania wynikające z uchwalonych planów adaptacji do zmian klimatu.</w:t>
            </w:r>
          </w:p>
          <w:p w14:paraId="2881B0BB" w14:textId="77777777" w:rsidR="00A77B3E" w:rsidRPr="00AF2FC3" w:rsidRDefault="00A77B3E">
            <w:pPr>
              <w:spacing w:before="100"/>
              <w:rPr>
                <w:color w:val="000000"/>
                <w:lang w:val="pl-PL"/>
              </w:rPr>
            </w:pPr>
          </w:p>
          <w:p w14:paraId="1265ABCF" w14:textId="77777777" w:rsidR="00A77B3E" w:rsidRPr="00AF2FC3" w:rsidRDefault="009F4183">
            <w:pPr>
              <w:numPr>
                <w:ilvl w:val="0"/>
                <w:numId w:val="42"/>
              </w:numPr>
              <w:spacing w:before="100"/>
              <w:rPr>
                <w:color w:val="000000"/>
                <w:lang w:val="pl-PL"/>
              </w:rPr>
            </w:pPr>
            <w:r w:rsidRPr="00AF2FC3">
              <w:rPr>
                <w:color w:val="000000"/>
                <w:lang w:val="pl-PL"/>
              </w:rPr>
              <w:t xml:space="preserve">mała retencja wodna w regionie, </w:t>
            </w:r>
          </w:p>
          <w:p w14:paraId="617CEEAD" w14:textId="77777777" w:rsidR="00A77B3E" w:rsidRPr="00AF2FC3" w:rsidRDefault="009F4183">
            <w:pPr>
              <w:spacing w:before="100"/>
              <w:rPr>
                <w:color w:val="000000"/>
                <w:lang w:val="pl-PL"/>
              </w:rPr>
            </w:pPr>
            <w:r w:rsidRPr="00AF2FC3">
              <w:rPr>
                <w:color w:val="000000"/>
                <w:lang w:val="pl-PL"/>
              </w:rPr>
              <w:t xml:space="preserve">Dla ograniczenia wyraźnej tendencji pogłębiającego się deficytu wody w regionie, ważne jest w szczególności podjęcie działań na rzecz ochrony i odtworzenia naturalnych lub seminaturalnych ekosystemów retencjonujących wodę (np. torfowiska, tereny podmokłe, stawy, starorzecza) w celu spowolnienia odpływu wody ze zlewni, niwelacji skutków suszy, kształtowania zasobów wodnych oraz ochrony środowiska. </w:t>
            </w:r>
          </w:p>
          <w:p w14:paraId="10DD51D2" w14:textId="77777777" w:rsidR="00A77B3E" w:rsidRPr="00AF2FC3" w:rsidRDefault="009F4183">
            <w:pPr>
              <w:spacing w:before="100"/>
              <w:rPr>
                <w:color w:val="000000"/>
                <w:lang w:val="pl-PL"/>
              </w:rPr>
            </w:pPr>
            <w:r w:rsidRPr="00AF2FC3">
              <w:rPr>
                <w:color w:val="000000"/>
                <w:lang w:val="pl-PL"/>
              </w:rPr>
              <w:t>Projekty w zakresie małej retencji będą mogły być realizowane przez podmioty inne niż podlegające administracji centralnej.</w:t>
            </w:r>
          </w:p>
          <w:p w14:paraId="15989924" w14:textId="77777777" w:rsidR="00A77B3E" w:rsidRPr="00AF2FC3" w:rsidRDefault="009F4183">
            <w:pPr>
              <w:spacing w:before="100"/>
              <w:rPr>
                <w:color w:val="000000"/>
                <w:lang w:val="pl-PL"/>
              </w:rPr>
            </w:pPr>
            <w:r w:rsidRPr="00AF2FC3">
              <w:rPr>
                <w:color w:val="000000"/>
                <w:lang w:val="pl-PL"/>
              </w:rPr>
              <w:t>Przewiduje się możliwość wsparcia dla budowy małych zbiorników wodnych, szczególnie z wykorzystaniem rozwiązań ekosystemowych.</w:t>
            </w:r>
          </w:p>
          <w:p w14:paraId="1A37C83B" w14:textId="77777777" w:rsidR="00A77B3E" w:rsidRPr="00AF2FC3" w:rsidRDefault="00A77B3E">
            <w:pPr>
              <w:spacing w:before="100"/>
              <w:rPr>
                <w:color w:val="000000"/>
                <w:lang w:val="pl-PL"/>
              </w:rPr>
            </w:pPr>
          </w:p>
          <w:p w14:paraId="2304178F" w14:textId="77777777" w:rsidR="00A77B3E" w:rsidRPr="00AF2FC3" w:rsidRDefault="00A77B3E">
            <w:pPr>
              <w:spacing w:before="100"/>
              <w:rPr>
                <w:color w:val="000000"/>
                <w:lang w:val="pl-PL"/>
              </w:rPr>
            </w:pPr>
          </w:p>
          <w:p w14:paraId="6F08A0FD" w14:textId="77777777" w:rsidR="00A77B3E" w:rsidRDefault="009F4183">
            <w:pPr>
              <w:numPr>
                <w:ilvl w:val="0"/>
                <w:numId w:val="44"/>
              </w:numPr>
              <w:spacing w:before="100"/>
              <w:rPr>
                <w:color w:val="000000"/>
              </w:rPr>
            </w:pPr>
            <w:r>
              <w:rPr>
                <w:color w:val="000000"/>
              </w:rPr>
              <w:t>wzmocnienie służb ratownictwa,</w:t>
            </w:r>
          </w:p>
          <w:p w14:paraId="3914F429" w14:textId="77777777" w:rsidR="00A77B3E" w:rsidRPr="00AF2FC3" w:rsidRDefault="009F4183">
            <w:pPr>
              <w:spacing w:before="100"/>
              <w:rPr>
                <w:color w:val="000000"/>
                <w:lang w:val="pl-PL"/>
              </w:rPr>
            </w:pPr>
            <w:r w:rsidRPr="00AF2FC3">
              <w:rPr>
                <w:color w:val="000000"/>
                <w:lang w:val="pl-PL"/>
              </w:rPr>
              <w:t>Planuje się wsparcie działań ukierunkowanych na podnoszenie sprawności, gotowości i zwiększanie potencjału służb ratowniczych, m.in. poprzez doposażenie w specjalistyczny sprzęt do prowadzenia skutecznych akcji ratowniczych (w tym Państwowej Straży Pożarnej pod warunkiem koordynacji podejmowanych działań i współpracy z Wojewódzkim Oddziałem Związku Ochotniczych Straży Pożarnych).</w:t>
            </w:r>
          </w:p>
          <w:p w14:paraId="73E7923F" w14:textId="77777777" w:rsidR="00A77B3E" w:rsidRPr="00AF2FC3" w:rsidRDefault="009F4183">
            <w:pPr>
              <w:spacing w:before="100"/>
              <w:rPr>
                <w:color w:val="000000"/>
                <w:lang w:val="pl-PL"/>
              </w:rPr>
            </w:pPr>
            <w:r w:rsidRPr="00AF2FC3">
              <w:rPr>
                <w:color w:val="000000"/>
                <w:lang w:val="pl-PL"/>
              </w:rPr>
              <w:t>Wsparcie mogą uzyskać jednostki OSP, które dzięki realizacji projektu będą ubiegać się o włączenie do krajowego systemu ratowniczo-gaśniczego.</w:t>
            </w:r>
          </w:p>
          <w:p w14:paraId="15E2746C" w14:textId="77777777" w:rsidR="00A77B3E" w:rsidRPr="00AF2FC3" w:rsidRDefault="00A77B3E">
            <w:pPr>
              <w:spacing w:before="100"/>
              <w:rPr>
                <w:color w:val="000000"/>
                <w:lang w:val="pl-PL"/>
              </w:rPr>
            </w:pPr>
          </w:p>
          <w:p w14:paraId="2B991EB0" w14:textId="77777777" w:rsidR="00A77B3E" w:rsidRPr="00AF2FC3" w:rsidRDefault="009F4183">
            <w:pPr>
              <w:numPr>
                <w:ilvl w:val="0"/>
                <w:numId w:val="45"/>
              </w:numPr>
              <w:spacing w:before="100"/>
              <w:rPr>
                <w:color w:val="000000"/>
                <w:lang w:val="pl-PL"/>
              </w:rPr>
            </w:pPr>
            <w:r w:rsidRPr="00AF2FC3">
              <w:rPr>
                <w:color w:val="000000"/>
                <w:lang w:val="pl-PL"/>
              </w:rPr>
              <w:t xml:space="preserve">działania edukacyjne dla mieszkanek i mieszkańców/instytucji. </w:t>
            </w:r>
          </w:p>
          <w:p w14:paraId="2C3B1C68" w14:textId="77777777" w:rsidR="00A77B3E" w:rsidRPr="00AF2FC3" w:rsidRDefault="009F4183">
            <w:pPr>
              <w:spacing w:before="100"/>
              <w:rPr>
                <w:color w:val="000000"/>
                <w:lang w:val="pl-PL"/>
              </w:rPr>
            </w:pPr>
            <w:r w:rsidRPr="00AF2FC3">
              <w:rPr>
                <w:color w:val="000000"/>
                <w:lang w:val="pl-PL"/>
              </w:rPr>
              <w:t xml:space="preserve">Cyklicznie wykonywane badanie świadomości i zachowań ekologicznych mieszkańców Polski pokazuje, że świadomość ekologiczna i klimatyczna ulega zmianie. Widoczny  jest zdecydowany wzrost poziomu właściwych działań i zmiana postaw społecznych.. Nieprzerwanie ważna jest edukacja uświadamiająca skalę i tempo zmian klimatycznych, pozwalająca  na dostrzeganie wpływu własnych zachowań na jakość środowiska naturalnego. Wsparcie skierowane zostanie w szczególności do mieszkanek i mieszkańców województwa lub instytucji publicznych. Projekty będą zachowywać komplementarność ze wsparciem w tym zakresie dostępnym z poziomu krajowego. </w:t>
            </w:r>
          </w:p>
          <w:p w14:paraId="72BD8CC8" w14:textId="77777777" w:rsidR="00A77B3E" w:rsidRPr="00AF2FC3" w:rsidRDefault="00A77B3E">
            <w:pPr>
              <w:spacing w:before="100"/>
              <w:rPr>
                <w:color w:val="000000"/>
                <w:lang w:val="pl-PL"/>
              </w:rPr>
            </w:pPr>
          </w:p>
          <w:p w14:paraId="6CCECE0A" w14:textId="77777777" w:rsidR="00A77B3E" w:rsidRPr="00AF2FC3" w:rsidRDefault="009F4183">
            <w:pPr>
              <w:spacing w:before="100"/>
              <w:rPr>
                <w:color w:val="000000"/>
                <w:lang w:val="pl-PL"/>
              </w:rPr>
            </w:pPr>
            <w:r w:rsidRPr="00AF2FC3">
              <w:rPr>
                <w:color w:val="000000"/>
                <w:lang w:val="pl-PL"/>
              </w:rPr>
              <w:t xml:space="preserve">Wspierane inwestycje nie mogą powodować znaczącego negatywnego wpływu na stan lub potencjał jednolitych części wód ani znaczącego negatywnego wpływu na sieć Natura 2000. Projekty powinny zachować zgodność z dyrektywą siedliskową, dyrektywą w sprawie ochrony dzikiego ptactwa i ramową dyrektywa wodną (RDW). Projekty, które spowodują zastosowanie art. 4 ust. 7 RDW nie będą wspierane. </w:t>
            </w:r>
          </w:p>
          <w:p w14:paraId="54C3395D" w14:textId="77777777" w:rsidR="00A77B3E" w:rsidRPr="00AF2FC3" w:rsidRDefault="009F4183">
            <w:pPr>
              <w:spacing w:before="100"/>
              <w:rPr>
                <w:color w:val="000000"/>
                <w:lang w:val="pl-PL"/>
              </w:rPr>
            </w:pPr>
            <w:r w:rsidRPr="00AF2FC3">
              <w:rPr>
                <w:color w:val="000000"/>
                <w:lang w:val="pl-PL"/>
              </w:rPr>
              <w:t>W ramach celu szczegółowego wspierane będą wyłącznie działania zgodne z zasadą DNSH.</w:t>
            </w:r>
          </w:p>
          <w:p w14:paraId="607C75A2" w14:textId="77777777" w:rsidR="00A77B3E" w:rsidRPr="00AF2FC3" w:rsidRDefault="009F4183">
            <w:pPr>
              <w:spacing w:before="100"/>
              <w:rPr>
                <w:color w:val="000000"/>
                <w:lang w:val="pl-PL"/>
              </w:rPr>
            </w:pPr>
            <w:r w:rsidRPr="00AF2FC3">
              <w:rPr>
                <w:color w:val="000000"/>
                <w:lang w:val="pl-PL"/>
              </w:rPr>
              <w:t>Wspierane inwestycje będą uwzględniały potrzeby dotyczące dostosowania do zmian klimatu.</w:t>
            </w:r>
          </w:p>
          <w:p w14:paraId="21B9A151" w14:textId="77777777" w:rsidR="00A77B3E" w:rsidRPr="00AF2FC3" w:rsidRDefault="00A77B3E">
            <w:pPr>
              <w:spacing w:before="100"/>
              <w:rPr>
                <w:color w:val="000000"/>
                <w:lang w:val="pl-PL"/>
              </w:rPr>
            </w:pPr>
          </w:p>
        </w:tc>
      </w:tr>
    </w:tbl>
    <w:p w14:paraId="4DA31C65" w14:textId="77777777" w:rsidR="00A77B3E" w:rsidRPr="000E120C" w:rsidRDefault="00A77B3E">
      <w:pPr>
        <w:spacing w:before="100"/>
        <w:rPr>
          <w:color w:val="000000"/>
          <w:lang w:val="pl-PL"/>
        </w:rPr>
      </w:pPr>
    </w:p>
    <w:p w14:paraId="05851B0C" w14:textId="77777777" w:rsidR="00A77B3E" w:rsidRPr="000E120C" w:rsidRDefault="009F4183">
      <w:pPr>
        <w:pStyle w:val="Nagwek5"/>
        <w:spacing w:before="100" w:after="0"/>
        <w:rPr>
          <w:b w:val="0"/>
          <w:i w:val="0"/>
          <w:color w:val="000000"/>
          <w:sz w:val="24"/>
          <w:lang w:val="pl-PL"/>
        </w:rPr>
      </w:pPr>
      <w:bookmarkStart w:id="97" w:name="_Toc215823692"/>
      <w:r w:rsidRPr="000E120C">
        <w:rPr>
          <w:b w:val="0"/>
          <w:i w:val="0"/>
          <w:color w:val="000000"/>
          <w:sz w:val="24"/>
          <w:lang w:val="pl-PL"/>
        </w:rPr>
        <w:t>Główne grupy docelowe – art. 22 ust. 3 lit. d) pkt (iii) rozporządzenia w sprawie wspólnych przepisów:</w:t>
      </w:r>
      <w:bookmarkEnd w:id="97"/>
    </w:p>
    <w:p w14:paraId="5E6B525B" w14:textId="77777777" w:rsidR="00A77B3E" w:rsidRPr="000E120C"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6FEF4FD3" w14:textId="77777777" w:rsidTr="000E120C">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435356" w14:textId="77777777" w:rsidR="00A77B3E" w:rsidRPr="000E120C" w:rsidRDefault="00A77B3E">
            <w:pPr>
              <w:spacing w:before="100"/>
              <w:rPr>
                <w:color w:val="000000"/>
                <w:sz w:val="0"/>
                <w:lang w:val="pl-PL"/>
              </w:rPr>
            </w:pPr>
          </w:p>
          <w:p w14:paraId="6FE0E1C1" w14:textId="77777777" w:rsidR="00A77B3E" w:rsidRDefault="009F4183">
            <w:pPr>
              <w:numPr>
                <w:ilvl w:val="0"/>
                <w:numId w:val="46"/>
              </w:numPr>
              <w:spacing w:before="100"/>
              <w:rPr>
                <w:color w:val="000000"/>
              </w:rPr>
            </w:pPr>
            <w:r>
              <w:rPr>
                <w:color w:val="000000"/>
              </w:rPr>
              <w:t>mieszkanki i mieszkańcy województwa.</w:t>
            </w:r>
          </w:p>
          <w:p w14:paraId="2141AF50" w14:textId="77777777" w:rsidR="00A77B3E" w:rsidRDefault="00A77B3E">
            <w:pPr>
              <w:spacing w:before="100"/>
              <w:rPr>
                <w:color w:val="000000"/>
              </w:rPr>
            </w:pPr>
          </w:p>
        </w:tc>
      </w:tr>
    </w:tbl>
    <w:p w14:paraId="4AD64198" w14:textId="77777777" w:rsidR="00A77B3E" w:rsidRDefault="00A77B3E">
      <w:pPr>
        <w:spacing w:before="100"/>
        <w:rPr>
          <w:color w:val="000000"/>
        </w:rPr>
      </w:pPr>
    </w:p>
    <w:p w14:paraId="189F4C72" w14:textId="77777777" w:rsidR="00A77B3E" w:rsidRPr="000E120C" w:rsidRDefault="009F4183">
      <w:pPr>
        <w:pStyle w:val="Nagwek5"/>
        <w:spacing w:before="100" w:after="0"/>
        <w:rPr>
          <w:b w:val="0"/>
          <w:i w:val="0"/>
          <w:color w:val="000000"/>
          <w:sz w:val="24"/>
          <w:lang w:val="pl-PL"/>
        </w:rPr>
      </w:pPr>
      <w:bookmarkStart w:id="98" w:name="_Toc215823693"/>
      <w:r w:rsidRPr="000E120C">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98"/>
    </w:p>
    <w:p w14:paraId="32447E4B" w14:textId="77777777" w:rsidR="00A77B3E" w:rsidRPr="000E120C"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3D6E569D" w14:textId="77777777" w:rsidTr="000E120C">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ADC4AA" w14:textId="77777777" w:rsidR="00A77B3E" w:rsidRPr="000E120C" w:rsidRDefault="00A77B3E">
            <w:pPr>
              <w:spacing w:before="100"/>
              <w:rPr>
                <w:color w:val="000000"/>
                <w:sz w:val="0"/>
                <w:lang w:val="pl-PL"/>
              </w:rPr>
            </w:pPr>
          </w:p>
          <w:p w14:paraId="0D5E50D4" w14:textId="77777777" w:rsidR="00A77B3E" w:rsidRPr="000E120C" w:rsidRDefault="009F4183">
            <w:pPr>
              <w:spacing w:before="100"/>
              <w:rPr>
                <w:color w:val="000000"/>
                <w:lang w:val="pl-PL"/>
              </w:rPr>
            </w:pPr>
            <w:r w:rsidRPr="000E120C">
              <w:rPr>
                <w:color w:val="000000"/>
                <w:lang w:val="pl-PL"/>
              </w:rPr>
              <w:t>Działania adaptacyjne mają na celu poprawić bezpieczeństwo i jakość życia mieszkańców i mieszkanek, szczególnie na obszarach zurbanizowanych. Inwestycje w zielono-niebieską infrastrukturę, rozszczelnienie trenów zasklepionych, zrównoważoną gospodarkę wodami opadowymi, pozytywnie wpłyną na bioklimat miast oraz komfort życia. Pozwoli to pośrednio ograniczać zjawisko wykluczenia społecznego i związanego z nim ubóstwa. Podejście ekosystemowe planowanych działań wpłynie na ograniczenie zjawiska utraty funkcji spoleczno-gospodarczych wielu obszarów. Poprawa bioklimatu w miastach pozwoli zapobiegać wykluczeniu i marginalizacji tych obszarów oraz będzie sprzyjać tworzeniu przyjaznych przestrzeni dla życia mieszkańców i mieszkanek. Wzmocnienie systemów prognozowania i reagowania na skutki zmian klimatycznych będzie sprzyjać tworzeniu miejsc bezpiecznych dla życia mieszkańców i odpornych na występowanie nowych zjawisk kryzysowych. Zachowanie standardu dostępności architektonicznej i cyfrowej utworzy strumień korzyści dostępny dla ogółu społeczeństwa, w tym osób z niepełnosprawnościami, osób starszych, opiekunów z dziećmi.</w:t>
            </w:r>
          </w:p>
          <w:p w14:paraId="764F88CA" w14:textId="77777777" w:rsidR="00A77B3E" w:rsidRPr="000E120C" w:rsidRDefault="009F4183">
            <w:pPr>
              <w:spacing w:before="100"/>
              <w:rPr>
                <w:color w:val="000000"/>
                <w:lang w:val="pl-PL"/>
              </w:rPr>
            </w:pPr>
            <w:r w:rsidRPr="000E120C">
              <w:rPr>
                <w:color w:val="000000"/>
                <w:lang w:val="pl-PL"/>
              </w:rPr>
              <w:t xml:space="preserve">Projekty realizowane w ramach cs będą realizowane z poszanowaniem zasady niedyskryminacji, w tym ze względu na płeć, rasę lub pochodzenie etniczne, religię lub światopogląd, niepełnosprawność, wiek lub orientację seksualną. Będzie się to wyrażać w konieczności zapewnienia wszystkim osobom jednakowego dostępu do m.in. informacji, produktów, usług, infrastruktury i zatrudnienia. Rezultaty projektów będą dostępne dla społeczeństwa bez dyskryminacji ze względu na przywołane powyżej cechy, a sama treść projektów nie będzie dyskryminacyjna. </w:t>
            </w:r>
          </w:p>
          <w:p w14:paraId="643F9AED" w14:textId="77777777" w:rsidR="00A77B3E" w:rsidRPr="000E120C" w:rsidRDefault="009F4183">
            <w:pPr>
              <w:spacing w:before="100"/>
              <w:rPr>
                <w:color w:val="000000"/>
                <w:lang w:val="pl-PL"/>
              </w:rPr>
            </w:pPr>
            <w:r w:rsidRPr="000E120C">
              <w:rPr>
                <w:color w:val="000000"/>
                <w:lang w:val="pl-PL"/>
              </w:rPr>
              <w:t xml:space="preserve">Wsparcie polityki spójności będzie udzielane wyłącznie projektom i beneficjentom, którzy przestrzegają przepisów antydyskryminacyjnych, o których mowa w art. 9 ust. 3 Rozporządzenia ogólnego. W przypadku, gdy beneficjentem jest jednostka samorządu terytorialnego (lub podmiot przez nią </w:t>
            </w:r>
            <w:r w:rsidRPr="000E120C">
              <w:rPr>
                <w:color w:val="000000"/>
                <w:lang w:val="pl-PL"/>
              </w:rPr>
              <w:lastRenderedPageBreak/>
              <w:t xml:space="preserve">kontrolowany lub od niej zależny), która podjęła jakiekolwiek działania dyskryminujące, sprzeczne z zasadami, o których mowa w art. 9 ust. 3 Rozporządzenia ogólnego, wsparcie w ramach polityki spójności nie może być udzielone. </w:t>
            </w:r>
          </w:p>
          <w:p w14:paraId="77276583" w14:textId="77777777" w:rsidR="00A77B3E" w:rsidRPr="000E120C" w:rsidRDefault="00A77B3E">
            <w:pPr>
              <w:spacing w:before="100"/>
              <w:rPr>
                <w:color w:val="000000"/>
                <w:lang w:val="pl-PL"/>
              </w:rPr>
            </w:pPr>
          </w:p>
        </w:tc>
      </w:tr>
    </w:tbl>
    <w:p w14:paraId="4CFDA0F9" w14:textId="77777777" w:rsidR="00A77B3E" w:rsidRPr="000E120C" w:rsidRDefault="00A77B3E">
      <w:pPr>
        <w:spacing w:before="100"/>
        <w:rPr>
          <w:color w:val="000000"/>
          <w:lang w:val="pl-PL"/>
        </w:rPr>
      </w:pPr>
    </w:p>
    <w:p w14:paraId="3915456D" w14:textId="77777777" w:rsidR="00A77B3E" w:rsidRPr="000E120C" w:rsidRDefault="009F4183">
      <w:pPr>
        <w:pStyle w:val="Nagwek5"/>
        <w:spacing w:before="100" w:after="0"/>
        <w:rPr>
          <w:b w:val="0"/>
          <w:i w:val="0"/>
          <w:color w:val="000000"/>
          <w:sz w:val="24"/>
          <w:lang w:val="pl-PL"/>
        </w:rPr>
      </w:pPr>
      <w:bookmarkStart w:id="99" w:name="_Toc215823694"/>
      <w:r w:rsidRPr="000E120C">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99"/>
    </w:p>
    <w:p w14:paraId="00153FB1" w14:textId="77777777" w:rsidR="00A77B3E" w:rsidRPr="000E120C"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29496E71" w14:textId="77777777" w:rsidTr="000E120C">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391BA7" w14:textId="77777777" w:rsidR="00A77B3E" w:rsidRPr="000E120C" w:rsidRDefault="00A77B3E">
            <w:pPr>
              <w:spacing w:before="100"/>
              <w:rPr>
                <w:color w:val="000000"/>
                <w:sz w:val="0"/>
                <w:lang w:val="pl-PL"/>
              </w:rPr>
            </w:pPr>
          </w:p>
          <w:p w14:paraId="0BE6B1E9" w14:textId="77777777" w:rsidR="00A77B3E" w:rsidRPr="000E120C" w:rsidRDefault="009F4183">
            <w:pPr>
              <w:spacing w:before="100"/>
              <w:rPr>
                <w:color w:val="000000"/>
                <w:lang w:val="pl-PL"/>
              </w:rPr>
            </w:pPr>
            <w:r w:rsidRPr="000E120C">
              <w:rPr>
                <w:color w:val="000000"/>
                <w:lang w:val="pl-PL"/>
              </w:rPr>
              <w:t>Interwencja będzie prowadzona na terenie całego województwa, w tym przewiduje się zastosowanie instrumentów terytorialnych – ZIT i IIT.</w:t>
            </w:r>
          </w:p>
          <w:p w14:paraId="2C43E966" w14:textId="77777777" w:rsidR="00A77B3E" w:rsidRPr="000E120C" w:rsidRDefault="009F4183">
            <w:pPr>
              <w:spacing w:before="100"/>
              <w:rPr>
                <w:color w:val="000000"/>
                <w:lang w:val="pl-PL"/>
              </w:rPr>
            </w:pPr>
            <w:r w:rsidRPr="000E120C">
              <w:rPr>
                <w:color w:val="000000"/>
                <w:lang w:val="pl-PL"/>
              </w:rPr>
              <w:t>Instrument ZIT realizowany będzie w ramach:</w:t>
            </w:r>
          </w:p>
          <w:p w14:paraId="445DB8E8" w14:textId="77777777" w:rsidR="00A77B3E" w:rsidRDefault="009F4183">
            <w:pPr>
              <w:numPr>
                <w:ilvl w:val="0"/>
                <w:numId w:val="47"/>
              </w:numPr>
              <w:spacing w:before="100"/>
              <w:rPr>
                <w:color w:val="000000"/>
              </w:rPr>
            </w:pPr>
            <w:r>
              <w:rPr>
                <w:color w:val="000000"/>
              </w:rPr>
              <w:t xml:space="preserve">Szczecińskiego Obszaru Metropolitalnego, </w:t>
            </w:r>
          </w:p>
          <w:p w14:paraId="5A8B87BA" w14:textId="77777777" w:rsidR="00A77B3E" w:rsidRPr="000E120C" w:rsidRDefault="009F4183">
            <w:pPr>
              <w:numPr>
                <w:ilvl w:val="0"/>
                <w:numId w:val="47"/>
              </w:numPr>
              <w:spacing w:before="100"/>
              <w:rPr>
                <w:color w:val="000000"/>
                <w:lang w:val="pl-PL"/>
              </w:rPr>
            </w:pPr>
            <w:r w:rsidRPr="000E120C">
              <w:rPr>
                <w:color w:val="000000"/>
                <w:lang w:val="pl-PL"/>
              </w:rPr>
              <w:t>Koszalińsko-Kołobrzesko-Białogardzkiego Obszaru Funkcjonalnego,</w:t>
            </w:r>
          </w:p>
          <w:p w14:paraId="35E2D68B" w14:textId="77777777" w:rsidR="00A77B3E" w:rsidRPr="000E120C" w:rsidRDefault="009F4183">
            <w:pPr>
              <w:numPr>
                <w:ilvl w:val="0"/>
                <w:numId w:val="47"/>
              </w:numPr>
              <w:spacing w:before="100"/>
              <w:rPr>
                <w:color w:val="000000"/>
                <w:lang w:val="pl-PL"/>
              </w:rPr>
            </w:pPr>
            <w:r w:rsidRPr="000E120C">
              <w:rPr>
                <w:color w:val="000000"/>
                <w:lang w:val="pl-PL"/>
              </w:rPr>
              <w:t>Obszaru funkcjonalnego subregionalnego zespołu miast Strefa Centralna,</w:t>
            </w:r>
          </w:p>
          <w:p w14:paraId="5A4D6285" w14:textId="77777777" w:rsidR="00A77B3E" w:rsidRDefault="009F4183">
            <w:pPr>
              <w:numPr>
                <w:ilvl w:val="0"/>
                <w:numId w:val="47"/>
              </w:numPr>
              <w:spacing w:before="100"/>
              <w:rPr>
                <w:color w:val="000000"/>
              </w:rPr>
            </w:pPr>
            <w:r>
              <w:rPr>
                <w:color w:val="000000"/>
              </w:rPr>
              <w:t>Obszaru funkcjonalnego Szczecinka,</w:t>
            </w:r>
          </w:p>
          <w:p w14:paraId="65C961DB" w14:textId="77777777" w:rsidR="00A77B3E" w:rsidRDefault="009F4183">
            <w:pPr>
              <w:numPr>
                <w:ilvl w:val="0"/>
                <w:numId w:val="47"/>
              </w:numPr>
              <w:spacing w:before="100"/>
              <w:rPr>
                <w:color w:val="000000"/>
              </w:rPr>
            </w:pPr>
            <w:r>
              <w:rPr>
                <w:color w:val="000000"/>
              </w:rPr>
              <w:t>Obszaru funkcjonalnego Wałcza,</w:t>
            </w:r>
          </w:p>
          <w:p w14:paraId="79BBEAB8" w14:textId="77777777" w:rsidR="00A77B3E" w:rsidRDefault="009F4183">
            <w:pPr>
              <w:numPr>
                <w:ilvl w:val="0"/>
                <w:numId w:val="47"/>
              </w:numPr>
              <w:spacing w:before="100"/>
              <w:rPr>
                <w:color w:val="000000"/>
              </w:rPr>
            </w:pPr>
            <w:r>
              <w:rPr>
                <w:color w:val="000000"/>
              </w:rPr>
              <w:t>Obszaru funkcjonalnego Gryfic,</w:t>
            </w:r>
          </w:p>
          <w:p w14:paraId="39287EB8" w14:textId="77777777" w:rsidR="00A77B3E" w:rsidRDefault="009F4183">
            <w:pPr>
              <w:numPr>
                <w:ilvl w:val="0"/>
                <w:numId w:val="47"/>
              </w:numPr>
              <w:spacing w:before="100"/>
              <w:rPr>
                <w:color w:val="000000"/>
              </w:rPr>
            </w:pPr>
            <w:r>
              <w:rPr>
                <w:color w:val="000000"/>
              </w:rPr>
              <w:t>Obszaru funkcjonalnego Sławna,</w:t>
            </w:r>
          </w:p>
          <w:p w14:paraId="619225A5" w14:textId="77777777" w:rsidR="00A77B3E" w:rsidRDefault="009F4183">
            <w:pPr>
              <w:numPr>
                <w:ilvl w:val="0"/>
                <w:numId w:val="47"/>
              </w:numPr>
              <w:spacing w:before="100"/>
              <w:rPr>
                <w:color w:val="000000"/>
              </w:rPr>
            </w:pPr>
            <w:r>
              <w:rPr>
                <w:color w:val="000000"/>
              </w:rPr>
              <w:t>Obszaru funkcjonalnego Kamienia Pomorskiego.</w:t>
            </w:r>
          </w:p>
          <w:p w14:paraId="3EBB0BC0" w14:textId="77777777" w:rsidR="00A77B3E" w:rsidRPr="000E120C" w:rsidRDefault="009F4183">
            <w:pPr>
              <w:spacing w:before="100"/>
              <w:rPr>
                <w:color w:val="000000"/>
                <w:lang w:val="pl-PL"/>
              </w:rPr>
            </w:pPr>
            <w:r w:rsidRPr="000E120C">
              <w:rPr>
                <w:color w:val="000000"/>
                <w:lang w:val="pl-PL"/>
              </w:rPr>
              <w:t>Powyższe obszary składają się z miasta lub zespołu miast oraz otaczających je obszarów funkcjonalnych składających się z sąsiednich gmin. Ich delimitacja jest oparta o przesądzenia Strategii Rozwoju Województwa oraz Planu Zagospodarowania przestrzennego oraz jest potwierdzona oddolną wolą współpracy samorządów lokalnych, które podpisały listy intencyjne z władzami województwa dot. opracowania i realizacji wspólnej strategii terytorialnej.</w:t>
            </w:r>
          </w:p>
          <w:p w14:paraId="28BE924D" w14:textId="77777777" w:rsidR="00A77B3E" w:rsidRPr="000E120C" w:rsidRDefault="00A77B3E">
            <w:pPr>
              <w:spacing w:before="100"/>
              <w:rPr>
                <w:color w:val="000000"/>
                <w:lang w:val="pl-PL"/>
              </w:rPr>
            </w:pPr>
          </w:p>
          <w:p w14:paraId="31FF6DBD" w14:textId="77777777" w:rsidR="00A77B3E" w:rsidRPr="000E120C" w:rsidRDefault="009F4183">
            <w:pPr>
              <w:spacing w:before="100"/>
              <w:rPr>
                <w:color w:val="000000"/>
                <w:lang w:val="pl-PL"/>
              </w:rPr>
            </w:pPr>
            <w:r w:rsidRPr="000E120C">
              <w:rPr>
                <w:color w:val="000000"/>
                <w:lang w:val="pl-PL"/>
              </w:rPr>
              <w:t xml:space="preserve">Instrument IIT realizowany będzie w ramach: </w:t>
            </w:r>
          </w:p>
          <w:p w14:paraId="2F21B65D" w14:textId="77777777" w:rsidR="00A77B3E" w:rsidRDefault="009F4183">
            <w:pPr>
              <w:numPr>
                <w:ilvl w:val="0"/>
                <w:numId w:val="48"/>
              </w:numPr>
              <w:spacing w:before="100"/>
              <w:rPr>
                <w:color w:val="000000"/>
              </w:rPr>
            </w:pPr>
            <w:r>
              <w:rPr>
                <w:color w:val="000000"/>
              </w:rPr>
              <w:t xml:space="preserve">Partnerstwa Lider Pojezierzy, </w:t>
            </w:r>
          </w:p>
          <w:p w14:paraId="3B5DEB4C" w14:textId="77777777" w:rsidR="00A77B3E" w:rsidRDefault="009F4183">
            <w:pPr>
              <w:numPr>
                <w:ilvl w:val="0"/>
                <w:numId w:val="48"/>
              </w:numPr>
              <w:spacing w:before="100"/>
              <w:rPr>
                <w:color w:val="000000"/>
              </w:rPr>
            </w:pPr>
            <w:r>
              <w:rPr>
                <w:color w:val="000000"/>
              </w:rPr>
              <w:t>Partnerstwa powiatu goleniowskiego,</w:t>
            </w:r>
          </w:p>
          <w:p w14:paraId="1D189076" w14:textId="77777777" w:rsidR="00A77B3E" w:rsidRDefault="009F4183">
            <w:pPr>
              <w:numPr>
                <w:ilvl w:val="0"/>
                <w:numId w:val="48"/>
              </w:numPr>
              <w:spacing w:before="100"/>
              <w:rPr>
                <w:color w:val="000000"/>
              </w:rPr>
            </w:pPr>
            <w:r>
              <w:rPr>
                <w:color w:val="000000"/>
              </w:rPr>
              <w:t>Partnerstwa powiatu gryfińskiego,</w:t>
            </w:r>
          </w:p>
          <w:p w14:paraId="526ACE24" w14:textId="77777777" w:rsidR="00A77B3E" w:rsidRDefault="009F4183">
            <w:pPr>
              <w:numPr>
                <w:ilvl w:val="0"/>
                <w:numId w:val="48"/>
              </w:numPr>
              <w:spacing w:before="100"/>
              <w:rPr>
                <w:color w:val="000000"/>
              </w:rPr>
            </w:pPr>
            <w:r>
              <w:rPr>
                <w:color w:val="000000"/>
              </w:rPr>
              <w:t>Partnerstwa powiatu stargardzkiego.</w:t>
            </w:r>
          </w:p>
          <w:p w14:paraId="66731BA9" w14:textId="77777777" w:rsidR="00A77B3E" w:rsidRPr="000E120C" w:rsidRDefault="009F4183">
            <w:pPr>
              <w:spacing w:before="100"/>
              <w:rPr>
                <w:color w:val="000000"/>
                <w:lang w:val="pl-PL"/>
              </w:rPr>
            </w:pPr>
            <w:r w:rsidRPr="000E120C">
              <w:rPr>
                <w:color w:val="000000"/>
                <w:lang w:val="pl-PL"/>
              </w:rPr>
              <w:t xml:space="preserve">Wynika to z braku możliwości objęcia instrumentem terytorialnym miast rdzeniowych, które znajdują się w obrębie Szczecińskiego Obszaru Metropolitalnego i które objęte będą instrumentem ZIT (dot. partnerstw wskazanych z punktach: 2, 3 oraz 4). </w:t>
            </w:r>
          </w:p>
          <w:p w14:paraId="68F90167" w14:textId="77777777" w:rsidR="00A77B3E" w:rsidRPr="000E120C" w:rsidRDefault="009F4183">
            <w:pPr>
              <w:spacing w:before="100"/>
              <w:rPr>
                <w:color w:val="000000"/>
                <w:lang w:val="pl-PL"/>
              </w:rPr>
            </w:pPr>
            <w:r w:rsidRPr="000E120C">
              <w:rPr>
                <w:color w:val="000000"/>
                <w:lang w:val="pl-PL"/>
              </w:rPr>
              <w:lastRenderedPageBreak/>
              <w:t>Partnerstwo Lider Pojezierzy obejmuje współpracujące ze sobą samorządy lokalne z czterech powiatów południowej części województwa zachodniopomorskiego. Układ przestrzenny partnerstwa jest szeroki i obejmuje sfery oddziaływania nie tworzące wspólnego miejskiego obszaru funkcjonalnego.</w:t>
            </w:r>
          </w:p>
          <w:p w14:paraId="33B7B28C" w14:textId="77777777" w:rsidR="00A77B3E" w:rsidRPr="000E120C" w:rsidRDefault="00A77B3E">
            <w:pPr>
              <w:spacing w:before="100"/>
              <w:rPr>
                <w:color w:val="000000"/>
                <w:lang w:val="pl-PL"/>
              </w:rPr>
            </w:pPr>
          </w:p>
        </w:tc>
      </w:tr>
    </w:tbl>
    <w:p w14:paraId="011EA6C4" w14:textId="77777777" w:rsidR="00A77B3E" w:rsidRPr="000E120C" w:rsidRDefault="00A77B3E">
      <w:pPr>
        <w:spacing w:before="100"/>
        <w:rPr>
          <w:color w:val="000000"/>
          <w:lang w:val="pl-PL"/>
        </w:rPr>
      </w:pPr>
    </w:p>
    <w:p w14:paraId="0FF06C25" w14:textId="77777777" w:rsidR="00A77B3E" w:rsidRPr="000E120C" w:rsidRDefault="009F4183">
      <w:pPr>
        <w:pStyle w:val="Nagwek5"/>
        <w:spacing w:before="100" w:after="0"/>
        <w:rPr>
          <w:b w:val="0"/>
          <w:i w:val="0"/>
          <w:color w:val="000000"/>
          <w:sz w:val="24"/>
          <w:lang w:val="pl-PL"/>
        </w:rPr>
      </w:pPr>
      <w:bookmarkStart w:id="100" w:name="_Toc215823695"/>
      <w:r w:rsidRPr="000E120C">
        <w:rPr>
          <w:b w:val="0"/>
          <w:i w:val="0"/>
          <w:color w:val="000000"/>
          <w:sz w:val="24"/>
          <w:lang w:val="pl-PL"/>
        </w:rPr>
        <w:t>Działania międzyregionalne, transgraniczne i transnarodowe – art. 22 ust. 3 lit. d) pkt (vi) rozporządzenia w sprawie wspólnych przepisów</w:t>
      </w:r>
      <w:bookmarkEnd w:id="100"/>
    </w:p>
    <w:p w14:paraId="1571911A" w14:textId="77777777" w:rsidR="00A77B3E" w:rsidRPr="000E120C"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2B3B08F5" w14:textId="77777777" w:rsidTr="000E120C">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D84044" w14:textId="77777777" w:rsidR="00A77B3E" w:rsidRPr="000E120C" w:rsidRDefault="00A77B3E">
            <w:pPr>
              <w:spacing w:before="100"/>
              <w:rPr>
                <w:color w:val="000000"/>
                <w:sz w:val="0"/>
                <w:lang w:val="pl-PL"/>
              </w:rPr>
            </w:pPr>
          </w:p>
          <w:p w14:paraId="43263A2C" w14:textId="77777777" w:rsidR="00A77B3E" w:rsidRPr="000E120C" w:rsidRDefault="009F4183">
            <w:pPr>
              <w:spacing w:before="100"/>
              <w:rPr>
                <w:color w:val="000000"/>
                <w:lang w:val="pl-PL"/>
              </w:rPr>
            </w:pPr>
            <w:r w:rsidRPr="000E120C">
              <w:rPr>
                <w:color w:val="000000"/>
                <w:lang w:val="pl-PL"/>
              </w:rPr>
              <w:t>W ramach celu szczegółowego (iv) zakłada się możliwość realizacji przedsięwzięć z partnerami mającymi siedzibę poza województwem. Jednym z kluczowych pól współpracy może być adaptacja do zmian klimatu lub zapobieganie ryzyku związanemu z klęskami żywiołowymi i katastrofami, wypracowanie rozwiązań dotyczących systemów wczesnego ostrzegania przed zagrożeniami lub systemów monitorowania ze skorelowanymi danymi z regionu przygranicznego, a także edukacja klimatyczna. Identyfikuje się również obszar współpracy pomiędzy służbami ratowniczymi w zakresie np. wspólnych ćwiczeń, wypracowania procedur w sytuacjach dotyczących usuwania skutków nagłych ekstremalnych zdarzeń pogodowych, wzmacniania poczucie bezpieczeństwa ludności na obszarach przygranicznych.</w:t>
            </w:r>
          </w:p>
          <w:p w14:paraId="2C927477" w14:textId="77777777" w:rsidR="00A77B3E" w:rsidRPr="000E120C" w:rsidRDefault="009F4183">
            <w:pPr>
              <w:spacing w:before="100"/>
              <w:rPr>
                <w:color w:val="000000"/>
                <w:lang w:val="pl-PL"/>
              </w:rPr>
            </w:pPr>
            <w:r w:rsidRPr="000E120C">
              <w:rPr>
                <w:color w:val="000000"/>
                <w:lang w:val="pl-PL"/>
              </w:rPr>
              <w:t>Zaplanowane działania dają możliwość współpracy w różnych formach i komplementarność w ramach działań wynikających z programów o charakterze międzyregionalnym, ponadnarodowym i transgranicznym:</w:t>
            </w:r>
            <w:r w:rsidRPr="000E120C">
              <w:rPr>
                <w:b/>
                <w:bCs/>
                <w:color w:val="000000"/>
                <w:lang w:val="pl-PL"/>
              </w:rPr>
              <w:t xml:space="preserve"> </w:t>
            </w:r>
            <w:r w:rsidRPr="000E120C">
              <w:rPr>
                <w:color w:val="000000"/>
                <w:lang w:val="pl-PL"/>
              </w:rPr>
              <w:t>Program Współpracy Interreg VI A Meklemburgia-Pomorze Przednie/Brandenburgia/Polska,</w:t>
            </w:r>
            <w:r w:rsidRPr="000E120C">
              <w:rPr>
                <w:b/>
                <w:bCs/>
                <w:color w:val="000000"/>
                <w:lang w:val="pl-PL"/>
              </w:rPr>
              <w:t xml:space="preserve"> </w:t>
            </w:r>
            <w:r w:rsidRPr="000E120C">
              <w:rPr>
                <w:color w:val="000000"/>
                <w:lang w:val="pl-PL"/>
              </w:rPr>
              <w:t>Interreg Europa Środkowa 2021-2027 Program współpracy transgranicznej Interreg Region Morza Bałtyckiego 2021-2027, szczególnie w obszarze mitygacji i adaptacji do zmian klimatu, a także z programem Life.</w:t>
            </w:r>
          </w:p>
          <w:p w14:paraId="098AC1D7" w14:textId="77777777" w:rsidR="00A77B3E" w:rsidRPr="000E120C" w:rsidRDefault="00A77B3E">
            <w:pPr>
              <w:spacing w:before="100"/>
              <w:rPr>
                <w:color w:val="000000"/>
                <w:lang w:val="pl-PL"/>
              </w:rPr>
            </w:pPr>
          </w:p>
        </w:tc>
      </w:tr>
    </w:tbl>
    <w:p w14:paraId="12D36D28" w14:textId="77777777" w:rsidR="00A77B3E" w:rsidRPr="000E120C" w:rsidRDefault="00A77B3E">
      <w:pPr>
        <w:spacing w:before="100"/>
        <w:rPr>
          <w:color w:val="000000"/>
          <w:lang w:val="pl-PL"/>
        </w:rPr>
      </w:pPr>
    </w:p>
    <w:p w14:paraId="540F5C51" w14:textId="77777777" w:rsidR="00A77B3E" w:rsidRPr="000E120C" w:rsidRDefault="009F4183">
      <w:pPr>
        <w:pStyle w:val="Nagwek5"/>
        <w:spacing w:before="100" w:after="0"/>
        <w:rPr>
          <w:b w:val="0"/>
          <w:i w:val="0"/>
          <w:color w:val="000000"/>
          <w:sz w:val="24"/>
          <w:lang w:val="pl-PL"/>
        </w:rPr>
      </w:pPr>
      <w:bookmarkStart w:id="101" w:name="_Toc215823696"/>
      <w:r w:rsidRPr="000E120C">
        <w:rPr>
          <w:b w:val="0"/>
          <w:i w:val="0"/>
          <w:color w:val="000000"/>
          <w:sz w:val="24"/>
          <w:lang w:val="pl-PL"/>
        </w:rPr>
        <w:t>Planowane wykorzystanie instrumentów finansowych – art. 22 ust. 3 lit. d) pkt (vii) rozporządzenia w sprawie wspólnych przepisów</w:t>
      </w:r>
      <w:bookmarkEnd w:id="101"/>
    </w:p>
    <w:p w14:paraId="6C555F86" w14:textId="77777777" w:rsidR="00A77B3E" w:rsidRPr="000E120C"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3C3C3D3F" w14:textId="77777777" w:rsidTr="000E120C">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3E7831" w14:textId="77777777" w:rsidR="00A77B3E" w:rsidRPr="000E120C" w:rsidRDefault="00A77B3E">
            <w:pPr>
              <w:spacing w:before="100"/>
              <w:rPr>
                <w:color w:val="000000"/>
                <w:sz w:val="0"/>
                <w:lang w:val="pl-PL"/>
              </w:rPr>
            </w:pPr>
          </w:p>
          <w:p w14:paraId="5195A17A" w14:textId="77777777" w:rsidR="00A77B3E" w:rsidRPr="000E120C" w:rsidRDefault="009F4183">
            <w:pPr>
              <w:spacing w:before="100"/>
              <w:rPr>
                <w:color w:val="000000"/>
                <w:lang w:val="pl-PL"/>
              </w:rPr>
            </w:pPr>
            <w:r w:rsidRPr="000E120C">
              <w:rPr>
                <w:color w:val="000000"/>
                <w:lang w:val="pl-PL"/>
              </w:rPr>
              <w:t>Planowane do wsparcia przedsięwzięcia mają charakter niekomercyjny, niedochodowy i nie generują oszczędności, które pozwoliłyby na spłatę zaciągniętych zobowiązań z tego tytułu. Z tego też powodu powinny być wspierane w formie dotacji. Są to działania ważne dla zrównoważonego gospodarowania wodami, podnoszenia stopnia adaptacji do zmian klimatu oraz poprawy jakości i bezpieczeństwa życia mieszkańców regionu. Na ogół są to projekty realizowane przez instytucje publiczne, a efekty nie służą bezpośrednio prowadzeniu działalności gospodarczej.</w:t>
            </w:r>
          </w:p>
          <w:p w14:paraId="7460AF91" w14:textId="77777777" w:rsidR="00A77B3E" w:rsidRPr="000E120C" w:rsidRDefault="00A77B3E">
            <w:pPr>
              <w:spacing w:before="100"/>
              <w:rPr>
                <w:color w:val="000000"/>
                <w:lang w:val="pl-PL"/>
              </w:rPr>
            </w:pPr>
          </w:p>
        </w:tc>
      </w:tr>
    </w:tbl>
    <w:p w14:paraId="6E065F31" w14:textId="77777777" w:rsidR="00A77B3E" w:rsidRPr="000E120C" w:rsidRDefault="00A77B3E">
      <w:pPr>
        <w:spacing w:before="100"/>
        <w:rPr>
          <w:color w:val="000000"/>
          <w:lang w:val="pl-PL"/>
        </w:rPr>
      </w:pPr>
    </w:p>
    <w:p w14:paraId="057EDBAE" w14:textId="77777777" w:rsidR="00A77B3E" w:rsidRPr="000E120C" w:rsidRDefault="009F4183">
      <w:pPr>
        <w:pStyle w:val="Nagwek4"/>
        <w:spacing w:before="100" w:after="0"/>
        <w:rPr>
          <w:b w:val="0"/>
          <w:color w:val="000000"/>
          <w:sz w:val="24"/>
          <w:lang w:val="pl-PL"/>
        </w:rPr>
      </w:pPr>
      <w:bookmarkStart w:id="102" w:name="_Toc215823697"/>
      <w:r w:rsidRPr="000E120C">
        <w:rPr>
          <w:b w:val="0"/>
          <w:color w:val="000000"/>
          <w:sz w:val="24"/>
          <w:lang w:val="pl-PL"/>
        </w:rPr>
        <w:t>2.1.1.1.2. Wskaźniki</w:t>
      </w:r>
      <w:bookmarkEnd w:id="102"/>
    </w:p>
    <w:p w14:paraId="6EBE65DE" w14:textId="77777777" w:rsidR="00A77B3E" w:rsidRPr="000E120C" w:rsidRDefault="00A77B3E">
      <w:pPr>
        <w:spacing w:before="100"/>
        <w:rPr>
          <w:color w:val="000000"/>
          <w:sz w:val="0"/>
          <w:lang w:val="pl-PL"/>
        </w:rPr>
      </w:pPr>
    </w:p>
    <w:p w14:paraId="1956F6AD" w14:textId="77777777" w:rsidR="00A77B3E" w:rsidRPr="000E120C" w:rsidRDefault="009F4183">
      <w:pPr>
        <w:spacing w:before="100"/>
        <w:rPr>
          <w:color w:val="000000"/>
          <w:sz w:val="0"/>
          <w:lang w:val="pl-PL"/>
        </w:rPr>
      </w:pPr>
      <w:r w:rsidRPr="000E120C">
        <w:rPr>
          <w:color w:val="000000"/>
          <w:lang w:val="pl-PL"/>
        </w:rPr>
        <w:t>Podstawa prawna: art. 22 ust. 3 lit. d) pkt (ii) rozporządzenia w sprawie wspólnych przepisów oraz art. 8 rozporządzenia w sprawie EFRR i Funduszu Spójności</w:t>
      </w:r>
    </w:p>
    <w:p w14:paraId="38421C98" w14:textId="77777777" w:rsidR="00A77B3E" w:rsidRDefault="009F4183">
      <w:pPr>
        <w:pStyle w:val="Nagwek5"/>
        <w:spacing w:before="100" w:after="0"/>
        <w:rPr>
          <w:b w:val="0"/>
          <w:i w:val="0"/>
          <w:color w:val="000000"/>
          <w:sz w:val="24"/>
        </w:rPr>
      </w:pPr>
      <w:bookmarkStart w:id="103" w:name="_Toc215823698"/>
      <w:r>
        <w:rPr>
          <w:b w:val="0"/>
          <w:i w:val="0"/>
          <w:color w:val="000000"/>
          <w:sz w:val="24"/>
        </w:rPr>
        <w:lastRenderedPageBreak/>
        <w:t>Tabela 2: Wskaźniki produktu</w:t>
      </w:r>
      <w:bookmarkEnd w:id="103"/>
    </w:p>
    <w:p w14:paraId="5B4FD393"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12"/>
        <w:gridCol w:w="798"/>
        <w:gridCol w:w="1600"/>
        <w:gridCol w:w="1504"/>
        <w:gridCol w:w="4817"/>
        <w:gridCol w:w="1498"/>
        <w:gridCol w:w="1362"/>
        <w:gridCol w:w="1461"/>
      </w:tblGrid>
      <w:tr w:rsidR="002B2962" w14:paraId="5C5EE286" w14:textId="77777777" w:rsidTr="000E120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0749EDF"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4FF9D24"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D3C3689"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A04F20D"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AC68CC0"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E128C26"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89764F2"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3087B46"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76DDA5C" w14:textId="77777777" w:rsidR="00A77B3E" w:rsidRDefault="009F4183">
            <w:pPr>
              <w:spacing w:before="100"/>
              <w:jc w:val="center"/>
              <w:rPr>
                <w:color w:val="000000"/>
                <w:sz w:val="20"/>
              </w:rPr>
            </w:pPr>
            <w:r>
              <w:rPr>
                <w:color w:val="000000"/>
                <w:sz w:val="20"/>
              </w:rPr>
              <w:t>Cel końcowy (2029)</w:t>
            </w:r>
          </w:p>
        </w:tc>
      </w:tr>
      <w:tr w:rsidR="002B2962" w14:paraId="633FE667" w14:textId="77777777" w:rsidTr="000E120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F25061F" w14:textId="1196E723"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A68AC21" w14:textId="652DD22D"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CA031CC" w14:textId="29E4E57C"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A347B5" w14:textId="4D44976B"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B02DA7A" w14:textId="5B71C7C0"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842722" w14:textId="6CD74C1E" w:rsidR="00A77B3E" w:rsidRPr="000E120C" w:rsidRDefault="00A77B3E">
            <w:pPr>
              <w:spacing w:before="100"/>
              <w:rPr>
                <w:color w:val="000000"/>
                <w:sz w:val="20"/>
                <w:lang w:val="pl-PL"/>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3DDE84A" w14:textId="1A901B54"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3254DC7" w14:textId="257525E2" w:rsidR="00A77B3E" w:rsidRDefault="00A77B3E">
            <w:pPr>
              <w:spacing w:before="100"/>
              <w:jc w:val="right"/>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9259E89" w14:textId="1A3B03B4" w:rsidR="00A77B3E" w:rsidRDefault="00A77B3E">
            <w:pPr>
              <w:spacing w:before="100"/>
              <w:jc w:val="right"/>
              <w:rPr>
                <w:color w:val="000000"/>
                <w:sz w:val="20"/>
              </w:rPr>
            </w:pPr>
          </w:p>
        </w:tc>
      </w:tr>
      <w:tr w:rsidR="002B2962" w14:paraId="145AE317" w14:textId="77777777" w:rsidTr="000E120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576E831"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DB6736B" w14:textId="77777777" w:rsidR="00A77B3E" w:rsidRDefault="009F4183">
            <w:pPr>
              <w:spacing w:before="100"/>
              <w:rPr>
                <w:color w:val="000000"/>
                <w:sz w:val="20"/>
              </w:rPr>
            </w:pPr>
            <w:r>
              <w:rPr>
                <w:color w:val="000000"/>
                <w:sz w:val="20"/>
              </w:rPr>
              <w:t>RSO2.4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76C4FC"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66FCDB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33BAFA" w14:textId="77777777" w:rsidR="00A77B3E" w:rsidRDefault="009F4183">
            <w:pPr>
              <w:spacing w:before="100"/>
              <w:rPr>
                <w:color w:val="000000"/>
                <w:sz w:val="20"/>
              </w:rPr>
            </w:pPr>
            <w:r>
              <w:rPr>
                <w:color w:val="000000"/>
                <w:sz w:val="20"/>
              </w:rPr>
              <w:t>RCO26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98C5F6" w14:textId="77777777" w:rsidR="00A77B3E" w:rsidRPr="000E120C" w:rsidRDefault="009F4183">
            <w:pPr>
              <w:spacing w:before="100"/>
              <w:rPr>
                <w:color w:val="000000"/>
                <w:sz w:val="20"/>
                <w:lang w:val="pl-PL"/>
              </w:rPr>
            </w:pPr>
            <w:r w:rsidRPr="000E120C">
              <w:rPr>
                <w:color w:val="000000"/>
                <w:sz w:val="20"/>
                <w:lang w:val="pl-PL"/>
              </w:rPr>
              <w:t>Zielona infrastruktura wybudowana lub zmodernizowana w celu przystosowania się do zmian klimatu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8EF5098" w14:textId="77777777" w:rsidR="00A77B3E" w:rsidRDefault="009F4183">
            <w:pPr>
              <w:spacing w:before="100"/>
              <w:rPr>
                <w:color w:val="000000"/>
                <w:sz w:val="20"/>
              </w:rPr>
            </w:pPr>
            <w:r>
              <w:rPr>
                <w:color w:val="000000"/>
                <w:sz w:val="20"/>
              </w:rPr>
              <w:t>hektary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FF3DC72"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95CB365" w14:textId="6509D77F" w:rsidR="00A77B3E" w:rsidRDefault="00E959EB" w:rsidP="1ADDAEA5">
            <w:pPr>
              <w:spacing w:before="100"/>
              <w:jc w:val="right"/>
              <w:rPr>
                <w:color w:val="000000"/>
                <w:sz w:val="20"/>
                <w:szCs w:val="20"/>
              </w:rPr>
            </w:pPr>
            <w:r>
              <w:rPr>
                <w:color w:val="000000" w:themeColor="text1"/>
                <w:sz w:val="20"/>
                <w:szCs w:val="20"/>
              </w:rPr>
              <w:t>17</w:t>
            </w:r>
          </w:p>
        </w:tc>
      </w:tr>
      <w:tr w:rsidR="002B2962" w14:paraId="1D3849F6" w14:textId="77777777" w:rsidTr="000E120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C6A213"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8449FFF" w14:textId="77777777" w:rsidR="00A77B3E" w:rsidRDefault="009F4183">
            <w:pPr>
              <w:spacing w:before="100"/>
              <w:rPr>
                <w:color w:val="000000"/>
                <w:sz w:val="20"/>
              </w:rPr>
            </w:pPr>
            <w:r>
              <w:rPr>
                <w:color w:val="000000"/>
                <w:sz w:val="20"/>
              </w:rPr>
              <w:t>RSO2.4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BBAE576"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01A1F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5AEEF6D" w14:textId="77777777" w:rsidR="00A77B3E" w:rsidRDefault="009F4183">
            <w:pPr>
              <w:spacing w:before="100"/>
              <w:rPr>
                <w:color w:val="000000"/>
                <w:sz w:val="20"/>
              </w:rPr>
            </w:pPr>
            <w:r>
              <w:rPr>
                <w:color w:val="000000"/>
                <w:sz w:val="20"/>
              </w:rPr>
              <w:t>RCO74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323DDA6" w14:textId="77777777" w:rsidR="00A77B3E" w:rsidRPr="000E120C" w:rsidRDefault="009F4183">
            <w:pPr>
              <w:spacing w:before="100"/>
              <w:rPr>
                <w:color w:val="000000"/>
                <w:sz w:val="20"/>
                <w:lang w:val="pl-PL"/>
              </w:rPr>
            </w:pPr>
            <w:r w:rsidRPr="000E120C">
              <w:rPr>
                <w:color w:val="000000"/>
                <w:sz w:val="20"/>
                <w:lang w:val="pl-PL"/>
              </w:rPr>
              <w:t>Ludność objęta projektami w ramach strategii zintegrowanego rozwoju terytorialnego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FAF3DC" w14:textId="77777777" w:rsidR="00A77B3E" w:rsidRDefault="009F4183">
            <w:pPr>
              <w:spacing w:before="100"/>
              <w:rPr>
                <w:color w:val="000000"/>
                <w:sz w:val="20"/>
              </w:rPr>
            </w:pPr>
            <w:r>
              <w:rPr>
                <w:color w:val="000000"/>
                <w:sz w:val="20"/>
              </w:rPr>
              <w:t>osoby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36A0E80" w14:textId="77777777" w:rsidR="00A77B3E" w:rsidRDefault="009F4183">
            <w:pPr>
              <w:spacing w:before="100"/>
              <w:jc w:val="right"/>
              <w:rPr>
                <w:color w:val="000000"/>
                <w:sz w:val="20"/>
              </w:rPr>
            </w:pPr>
            <w:r>
              <w:rPr>
                <w:color w:val="000000"/>
                <w:sz w:val="20"/>
              </w:rPr>
              <w:t>884 842,00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6BAF43B" w14:textId="77777777" w:rsidR="00A77B3E" w:rsidRDefault="009F4183">
            <w:pPr>
              <w:spacing w:before="100"/>
              <w:jc w:val="right"/>
              <w:rPr>
                <w:color w:val="000000"/>
                <w:sz w:val="20"/>
              </w:rPr>
            </w:pPr>
            <w:r>
              <w:rPr>
                <w:color w:val="000000"/>
                <w:sz w:val="20"/>
              </w:rPr>
              <w:t>1 641 917,00</w:t>
            </w:r>
          </w:p>
        </w:tc>
      </w:tr>
      <w:tr w:rsidR="002B2962" w14:paraId="5DF6369E" w14:textId="77777777" w:rsidTr="000E120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37A23A2"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B5B958" w14:textId="77777777" w:rsidR="00A77B3E" w:rsidRDefault="009F4183">
            <w:pPr>
              <w:spacing w:before="100"/>
              <w:rPr>
                <w:color w:val="000000"/>
                <w:sz w:val="20"/>
              </w:rPr>
            </w:pPr>
            <w:r>
              <w:rPr>
                <w:color w:val="000000"/>
                <w:sz w:val="20"/>
              </w:rPr>
              <w:t>RSO2.4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994475A"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8820E21"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064D7F0" w14:textId="77777777" w:rsidR="00A77B3E" w:rsidRDefault="009F4183">
            <w:pPr>
              <w:spacing w:before="100"/>
              <w:rPr>
                <w:color w:val="000000"/>
                <w:sz w:val="20"/>
              </w:rPr>
            </w:pPr>
            <w:r>
              <w:rPr>
                <w:color w:val="000000"/>
                <w:sz w:val="20"/>
              </w:rPr>
              <w:t>RCO75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7BCE4C2" w14:textId="77777777" w:rsidR="00A77B3E" w:rsidRPr="000E120C" w:rsidRDefault="009F4183">
            <w:pPr>
              <w:spacing w:before="100"/>
              <w:rPr>
                <w:color w:val="000000"/>
                <w:sz w:val="20"/>
                <w:lang w:val="pl-PL"/>
              </w:rPr>
            </w:pPr>
            <w:r w:rsidRPr="000E120C">
              <w:rPr>
                <w:color w:val="000000"/>
                <w:sz w:val="20"/>
                <w:lang w:val="pl-PL"/>
              </w:rPr>
              <w:t>Wspierane strategie zintegrowanego rozwoju terytorialnego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4A0C6C3" w14:textId="77777777" w:rsidR="00A77B3E" w:rsidRDefault="009F4183">
            <w:pPr>
              <w:spacing w:before="100"/>
              <w:rPr>
                <w:color w:val="000000"/>
                <w:sz w:val="20"/>
              </w:rPr>
            </w:pPr>
            <w:r>
              <w:rPr>
                <w:color w:val="000000"/>
                <w:sz w:val="20"/>
              </w:rPr>
              <w:t>wkłady na rzecz strategii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6F5E9FA" w14:textId="77777777" w:rsidR="00A77B3E" w:rsidRDefault="009F4183">
            <w:pPr>
              <w:spacing w:before="100"/>
              <w:jc w:val="right"/>
              <w:rPr>
                <w:color w:val="000000"/>
                <w:sz w:val="20"/>
              </w:rPr>
            </w:pPr>
            <w:r>
              <w:rPr>
                <w:color w:val="000000"/>
                <w:sz w:val="20"/>
              </w:rPr>
              <w:t>6,00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31DEC11" w14:textId="77777777" w:rsidR="00A77B3E" w:rsidRDefault="009F4183">
            <w:pPr>
              <w:spacing w:before="100"/>
              <w:jc w:val="right"/>
              <w:rPr>
                <w:color w:val="000000"/>
                <w:sz w:val="20"/>
              </w:rPr>
            </w:pPr>
            <w:r>
              <w:rPr>
                <w:color w:val="000000"/>
                <w:sz w:val="20"/>
              </w:rPr>
              <w:t>12,00</w:t>
            </w:r>
          </w:p>
        </w:tc>
      </w:tr>
    </w:tbl>
    <w:p w14:paraId="499A41B6" w14:textId="77777777" w:rsidR="00A77B3E" w:rsidRDefault="00A77B3E">
      <w:pPr>
        <w:spacing w:before="100"/>
        <w:rPr>
          <w:color w:val="000000"/>
          <w:sz w:val="20"/>
        </w:rPr>
      </w:pPr>
    </w:p>
    <w:p w14:paraId="3DD7B5B0" w14:textId="77777777" w:rsidR="00A77B3E" w:rsidRPr="000E120C" w:rsidRDefault="009F4183">
      <w:pPr>
        <w:spacing w:before="100"/>
        <w:rPr>
          <w:color w:val="000000"/>
          <w:sz w:val="0"/>
          <w:lang w:val="pl-PL"/>
        </w:rPr>
      </w:pPr>
      <w:r w:rsidRPr="000E120C">
        <w:rPr>
          <w:color w:val="000000"/>
          <w:lang w:val="pl-PL"/>
        </w:rPr>
        <w:t>Podstawa prawna: art. 22 ust. 3 lit. d) ppkt (ii) rozporządzenia w sprawie wspólnych przepisów</w:t>
      </w:r>
    </w:p>
    <w:p w14:paraId="17620139" w14:textId="77777777" w:rsidR="00A77B3E" w:rsidRDefault="009F4183">
      <w:pPr>
        <w:pStyle w:val="Nagwek5"/>
        <w:spacing w:before="100" w:after="0"/>
        <w:rPr>
          <w:b w:val="0"/>
          <w:i w:val="0"/>
          <w:color w:val="000000"/>
          <w:sz w:val="24"/>
        </w:rPr>
      </w:pPr>
      <w:bookmarkStart w:id="104" w:name="_Toc215823699"/>
      <w:r>
        <w:rPr>
          <w:b w:val="0"/>
          <w:i w:val="0"/>
          <w:color w:val="000000"/>
          <w:sz w:val="24"/>
        </w:rPr>
        <w:t>Tabela 3: Wskaźniki rezultatu</w:t>
      </w:r>
      <w:bookmarkEnd w:id="104"/>
    </w:p>
    <w:p w14:paraId="25D5AAD8"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49"/>
        <w:gridCol w:w="798"/>
        <w:gridCol w:w="1351"/>
        <w:gridCol w:w="1454"/>
        <w:gridCol w:w="2729"/>
        <w:gridCol w:w="1063"/>
        <w:gridCol w:w="1731"/>
        <w:gridCol w:w="1145"/>
        <w:gridCol w:w="1171"/>
        <w:gridCol w:w="1007"/>
        <w:gridCol w:w="654"/>
      </w:tblGrid>
      <w:tr w:rsidR="002B2962" w14:paraId="04D4C65D" w14:textId="77777777" w:rsidTr="000E120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107F0B8"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8AA8AEC"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1A075E6"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3D7BD44"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684A2D5"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967AA01"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8F1E664"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320781A" w14:textId="77777777" w:rsidR="00A77B3E" w:rsidRPr="000E120C" w:rsidRDefault="009F4183">
            <w:pPr>
              <w:spacing w:before="100"/>
              <w:jc w:val="center"/>
              <w:rPr>
                <w:color w:val="000000"/>
                <w:sz w:val="20"/>
                <w:lang w:val="pl-PL"/>
              </w:rPr>
            </w:pPr>
            <w:r w:rsidRPr="000E120C">
              <w:rPr>
                <w:color w:val="000000"/>
                <w:sz w:val="20"/>
                <w:lang w:val="pl-PL"/>
              </w:rPr>
              <w:t>Wartość bazowa lub wartość odniesienia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FAC34E5"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C75F88E"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4CD3561"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F85A341" w14:textId="77777777" w:rsidR="00A77B3E" w:rsidRDefault="009F4183">
            <w:pPr>
              <w:spacing w:before="100"/>
              <w:jc w:val="center"/>
              <w:rPr>
                <w:color w:val="000000"/>
                <w:sz w:val="20"/>
              </w:rPr>
            </w:pPr>
            <w:r>
              <w:rPr>
                <w:color w:val="000000"/>
                <w:sz w:val="20"/>
              </w:rPr>
              <w:t>Uwagi</w:t>
            </w:r>
          </w:p>
        </w:tc>
      </w:tr>
      <w:tr w:rsidR="002B2962" w14:paraId="58DD8816" w14:textId="77777777" w:rsidTr="000E120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1CA97C7" w14:textId="459D0B70"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42D9DC4" w14:textId="34CC9B89"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50A0E0A" w14:textId="28779410"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C98B6B" w14:textId="0E77F39F"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7F67664" w14:textId="2AC9CB04"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528B118" w14:textId="7639BA78" w:rsidR="00A77B3E" w:rsidRPr="000E120C" w:rsidRDefault="00A77B3E">
            <w:pPr>
              <w:spacing w:before="100"/>
              <w:rPr>
                <w:color w:val="000000"/>
                <w:sz w:val="20"/>
                <w:lang w:val="pl-PL"/>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51ECC99" w14:textId="1FB37213"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9BCC1E" w14:textId="422C0CB5" w:rsidR="00A77B3E" w:rsidRDefault="00A77B3E">
            <w:pPr>
              <w:spacing w:before="100"/>
              <w:jc w:val="right"/>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8F28020" w14:textId="2EF0525F" w:rsidR="00A77B3E" w:rsidRDefault="00A77B3E">
            <w:pPr>
              <w:spacing w:before="100"/>
              <w:jc w:val="center"/>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2A34AD" w14:textId="5494DF73" w:rsidR="00A77B3E" w:rsidRDefault="00A77B3E">
            <w:pPr>
              <w:spacing w:before="100"/>
              <w:jc w:val="right"/>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0339DA6" w14:textId="6E4D2FEB"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733CA1D" w14:textId="77777777" w:rsidR="00A77B3E" w:rsidRDefault="00A77B3E">
            <w:pPr>
              <w:spacing w:before="100"/>
              <w:rPr>
                <w:color w:val="000000"/>
                <w:sz w:val="20"/>
              </w:rPr>
            </w:pPr>
          </w:p>
        </w:tc>
      </w:tr>
      <w:tr w:rsidR="002B2962" w14:paraId="4EFF5857" w14:textId="77777777" w:rsidTr="000E120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5BA8DC2"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0DD162F" w14:textId="77777777" w:rsidR="00A77B3E" w:rsidRDefault="009F4183">
            <w:pPr>
              <w:spacing w:before="100"/>
              <w:rPr>
                <w:color w:val="000000"/>
                <w:sz w:val="20"/>
              </w:rPr>
            </w:pPr>
            <w:r>
              <w:rPr>
                <w:color w:val="000000"/>
                <w:sz w:val="20"/>
              </w:rPr>
              <w:t>RSO2.4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A8C038"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0E3188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31F539" w14:textId="77777777" w:rsidR="00A77B3E" w:rsidRDefault="009F4183">
            <w:pPr>
              <w:spacing w:before="100"/>
              <w:rPr>
                <w:color w:val="000000"/>
                <w:sz w:val="20"/>
              </w:rPr>
            </w:pPr>
            <w:r>
              <w:rPr>
                <w:color w:val="000000"/>
                <w:sz w:val="20"/>
              </w:rPr>
              <w:t>RCR95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E996C4B" w14:textId="77777777" w:rsidR="00A77B3E" w:rsidRPr="000E120C" w:rsidRDefault="009F4183">
            <w:pPr>
              <w:spacing w:before="100"/>
              <w:rPr>
                <w:color w:val="000000"/>
                <w:sz w:val="20"/>
                <w:lang w:val="pl-PL"/>
              </w:rPr>
            </w:pPr>
            <w:r w:rsidRPr="000E120C">
              <w:rPr>
                <w:color w:val="000000"/>
                <w:sz w:val="20"/>
                <w:lang w:val="pl-PL"/>
              </w:rPr>
              <w:t>Ludność mająca dostęp do nowej lub udoskonalonej zielonej infrastruktury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EDC31E3" w14:textId="77777777" w:rsidR="00A77B3E" w:rsidRDefault="009F4183">
            <w:pPr>
              <w:spacing w:before="100"/>
              <w:rPr>
                <w:color w:val="000000"/>
                <w:sz w:val="20"/>
              </w:rPr>
            </w:pPr>
            <w:r>
              <w:rPr>
                <w:color w:val="000000"/>
                <w:sz w:val="20"/>
              </w:rPr>
              <w:t>osoby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072DDF4"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B9C9A9"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F7A2113" w14:textId="77777777" w:rsidR="00A77B3E" w:rsidRDefault="4FAA4C1C" w:rsidP="1ADDAEA5">
            <w:pPr>
              <w:spacing w:before="100"/>
              <w:jc w:val="right"/>
              <w:rPr>
                <w:color w:val="000000"/>
                <w:sz w:val="20"/>
                <w:szCs w:val="20"/>
              </w:rPr>
            </w:pPr>
            <w:r w:rsidRPr="1ADDAEA5">
              <w:rPr>
                <w:color w:val="000000" w:themeColor="text1"/>
                <w:sz w:val="20"/>
                <w:szCs w:val="20"/>
              </w:rPr>
              <w:t>68 145,00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B53B715" w14:textId="77777777" w:rsidR="00A77B3E" w:rsidRDefault="009F4183">
            <w:pPr>
              <w:spacing w:before="100"/>
              <w:rPr>
                <w:color w:val="000000"/>
                <w:sz w:val="20"/>
              </w:rPr>
            </w:pPr>
            <w:r>
              <w:rPr>
                <w:color w:val="000000"/>
                <w:sz w:val="20"/>
              </w:rPr>
              <w:t>CST2021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5A39105" w14:textId="77777777" w:rsidR="00A77B3E" w:rsidRDefault="00A77B3E">
            <w:pPr>
              <w:spacing w:before="100"/>
              <w:rPr>
                <w:color w:val="000000"/>
                <w:sz w:val="20"/>
              </w:rPr>
            </w:pPr>
          </w:p>
        </w:tc>
      </w:tr>
    </w:tbl>
    <w:p w14:paraId="34ECCE2F" w14:textId="77777777" w:rsidR="00A77B3E" w:rsidRDefault="00A77B3E">
      <w:pPr>
        <w:spacing w:before="100"/>
        <w:rPr>
          <w:color w:val="000000"/>
          <w:sz w:val="20"/>
        </w:rPr>
      </w:pPr>
    </w:p>
    <w:p w14:paraId="7BAEACF9" w14:textId="77777777" w:rsidR="00A77B3E" w:rsidRPr="000E120C" w:rsidRDefault="009F4183">
      <w:pPr>
        <w:pStyle w:val="Nagwek4"/>
        <w:spacing w:before="100" w:after="0"/>
        <w:rPr>
          <w:b w:val="0"/>
          <w:color w:val="000000"/>
          <w:sz w:val="24"/>
          <w:lang w:val="pl-PL"/>
        </w:rPr>
      </w:pPr>
      <w:bookmarkStart w:id="105" w:name="_Toc215823700"/>
      <w:r w:rsidRPr="000E120C">
        <w:rPr>
          <w:b w:val="0"/>
          <w:color w:val="000000"/>
          <w:sz w:val="24"/>
          <w:lang w:val="pl-PL"/>
        </w:rPr>
        <w:t>2.1.1.1.3. Indykatywny podział zaprogramowanych zasobów (UE) według rodzaju interwencji</w:t>
      </w:r>
      <w:bookmarkEnd w:id="105"/>
    </w:p>
    <w:p w14:paraId="772ECCBB" w14:textId="77777777" w:rsidR="00A77B3E" w:rsidRPr="000E120C" w:rsidRDefault="00A77B3E">
      <w:pPr>
        <w:spacing w:before="100"/>
        <w:rPr>
          <w:color w:val="000000"/>
          <w:sz w:val="0"/>
          <w:lang w:val="pl-PL"/>
        </w:rPr>
      </w:pPr>
    </w:p>
    <w:p w14:paraId="597120F0" w14:textId="77777777" w:rsidR="00A77B3E" w:rsidRPr="000E120C" w:rsidRDefault="009F4183">
      <w:pPr>
        <w:spacing w:before="100"/>
        <w:rPr>
          <w:color w:val="000000"/>
          <w:sz w:val="0"/>
          <w:lang w:val="pl-PL"/>
        </w:rPr>
      </w:pPr>
      <w:r w:rsidRPr="000E120C">
        <w:rPr>
          <w:color w:val="000000"/>
          <w:lang w:val="pl-PL"/>
        </w:rPr>
        <w:t>Podstawa prawna: art. 22 ust. 3 lit. d) pkt (viii) rozporządzenia w sprawie wspólnych przepisów</w:t>
      </w:r>
    </w:p>
    <w:p w14:paraId="64096C87" w14:textId="77777777" w:rsidR="00A77B3E" w:rsidRDefault="009F4183">
      <w:pPr>
        <w:pStyle w:val="Nagwek5"/>
        <w:spacing w:before="100" w:after="0"/>
        <w:rPr>
          <w:b w:val="0"/>
          <w:i w:val="0"/>
          <w:color w:val="000000"/>
          <w:sz w:val="24"/>
        </w:rPr>
      </w:pPr>
      <w:bookmarkStart w:id="106" w:name="_Toc215823701"/>
      <w:r>
        <w:rPr>
          <w:b w:val="0"/>
          <w:i w:val="0"/>
          <w:color w:val="000000"/>
          <w:sz w:val="24"/>
        </w:rPr>
        <w:t>Tabela 4: Wymiar 1 – zakres interwencji</w:t>
      </w:r>
      <w:bookmarkEnd w:id="106"/>
    </w:p>
    <w:p w14:paraId="589572F9"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59"/>
        <w:gridCol w:w="798"/>
        <w:gridCol w:w="1383"/>
        <w:gridCol w:w="9590"/>
        <w:gridCol w:w="1322"/>
      </w:tblGrid>
      <w:tr w:rsidR="002B2962" w14:paraId="3E01E5F5" w14:textId="77777777" w:rsidTr="000E120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868A4ED"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18C1C92"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730EC46"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AE50E1A"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05AB8AA"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36B1499" w14:textId="77777777" w:rsidR="00A77B3E" w:rsidRDefault="009F4183">
            <w:pPr>
              <w:spacing w:before="100"/>
              <w:jc w:val="center"/>
              <w:rPr>
                <w:color w:val="000000"/>
                <w:sz w:val="20"/>
              </w:rPr>
            </w:pPr>
            <w:r>
              <w:rPr>
                <w:color w:val="000000"/>
                <w:sz w:val="20"/>
              </w:rPr>
              <w:t>Kwota (w EUR)</w:t>
            </w:r>
          </w:p>
        </w:tc>
      </w:tr>
      <w:tr w:rsidR="002B2962" w14:paraId="7903B3B6" w14:textId="77777777" w:rsidTr="000E120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9DFC091"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7EB6F57" w14:textId="77777777" w:rsidR="00A77B3E" w:rsidRDefault="009F4183">
            <w:pPr>
              <w:spacing w:before="100"/>
              <w:rPr>
                <w:color w:val="000000"/>
                <w:sz w:val="20"/>
              </w:rPr>
            </w:pPr>
            <w:r>
              <w:rPr>
                <w:color w:val="000000"/>
                <w:sz w:val="20"/>
              </w:rPr>
              <w:t>RSO2.4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E1B2F54"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3F3715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512AC6" w14:textId="77777777" w:rsidR="00A77B3E" w:rsidRPr="000E120C" w:rsidRDefault="009F4183">
            <w:pPr>
              <w:spacing w:before="100"/>
              <w:rPr>
                <w:color w:val="000000"/>
                <w:sz w:val="20"/>
                <w:lang w:val="pl-PL"/>
              </w:rPr>
            </w:pPr>
            <w:r w:rsidRPr="000E120C">
              <w:rPr>
                <w:color w:val="000000"/>
                <w:sz w:val="20"/>
                <w:lang w:val="pl-PL"/>
              </w:rPr>
              <w:t>059. Działania w zakresie przystosowania się do zmiany klimatu oraz ochrona przed zagrożeniami związanymi z klimatem i zarządzanie takimi zagrożeniami: pożary (w tym podnoszenie świadomości, ochrona ludności i systemy zarządzania klęskami żywiołowymi, infrastruktura i podejścia ekosystemowe)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E2988F" w14:textId="22342EDA" w:rsidR="00A77B3E" w:rsidRDefault="799671A8" w:rsidP="1ADDAEA5">
            <w:pPr>
              <w:spacing w:before="100"/>
              <w:jc w:val="right"/>
              <w:rPr>
                <w:color w:val="000000"/>
                <w:sz w:val="20"/>
                <w:szCs w:val="20"/>
              </w:rPr>
            </w:pPr>
            <w:r w:rsidRPr="3EC64C4D">
              <w:rPr>
                <w:color w:val="000000" w:themeColor="text1"/>
                <w:sz w:val="20"/>
                <w:szCs w:val="20"/>
              </w:rPr>
              <w:t>1</w:t>
            </w:r>
            <w:r w:rsidR="4FAA4C1C" w:rsidRPr="3EC64C4D">
              <w:rPr>
                <w:color w:val="000000" w:themeColor="text1"/>
                <w:sz w:val="20"/>
                <w:szCs w:val="20"/>
              </w:rPr>
              <w:t>5 000 000,00</w:t>
            </w:r>
          </w:p>
        </w:tc>
      </w:tr>
      <w:tr w:rsidR="002B2962" w14:paraId="147E7499" w14:textId="77777777" w:rsidTr="000E120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E12406F" w14:textId="77777777" w:rsidR="00A77B3E" w:rsidRDefault="009F4183">
            <w:pPr>
              <w:spacing w:before="100"/>
              <w:rPr>
                <w:color w:val="000000"/>
                <w:sz w:val="20"/>
              </w:rPr>
            </w:pPr>
            <w:r>
              <w:rPr>
                <w:color w:val="000000"/>
                <w:sz w:val="20"/>
              </w:rPr>
              <w:lastRenderedPageBreak/>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D3EAAC8" w14:textId="77777777" w:rsidR="00A77B3E" w:rsidRDefault="009F4183">
            <w:pPr>
              <w:spacing w:before="100"/>
              <w:rPr>
                <w:color w:val="000000"/>
                <w:sz w:val="20"/>
              </w:rPr>
            </w:pPr>
            <w:r>
              <w:rPr>
                <w:color w:val="000000"/>
                <w:sz w:val="20"/>
              </w:rPr>
              <w:t>RSO2.4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2A86EF"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287553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DD0962" w14:textId="77777777" w:rsidR="00A77B3E" w:rsidRPr="000E120C" w:rsidRDefault="009F4183">
            <w:pPr>
              <w:spacing w:before="100"/>
              <w:rPr>
                <w:color w:val="000000"/>
                <w:sz w:val="20"/>
                <w:lang w:val="pl-PL"/>
              </w:rPr>
            </w:pPr>
            <w:r w:rsidRPr="000E120C">
              <w:rPr>
                <w:color w:val="000000"/>
                <w:sz w:val="20"/>
                <w:lang w:val="pl-PL"/>
              </w:rPr>
              <w:t>060. Działania w zakresie przystosowania się do zmiany klimatu oraz ochrona przed zagrożeniami związanymi z klimatem i zarządzanie takimi zagrożeniami: inne zagrożenia, np. burze i susze (w tym podnoszenie świadomości, ochrona ludności i systemy zarządzania klęskami żywiołowymi, infrastruktura i podejścia ekosystemowe)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6BDA561" w14:textId="60990756" w:rsidR="00A77B3E" w:rsidRDefault="00E04752">
            <w:pPr>
              <w:spacing w:before="100"/>
              <w:jc w:val="right"/>
              <w:rPr>
                <w:color w:val="000000"/>
                <w:sz w:val="20"/>
              </w:rPr>
            </w:pPr>
            <w:r>
              <w:rPr>
                <w:color w:val="000000"/>
                <w:sz w:val="20"/>
              </w:rPr>
              <w:t>46 007 804,43</w:t>
            </w:r>
          </w:p>
        </w:tc>
      </w:tr>
      <w:tr w:rsidR="002B2962" w14:paraId="02D267AD" w14:textId="77777777" w:rsidTr="000E120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24BDCCF"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62D920" w14:textId="77777777" w:rsidR="00A77B3E" w:rsidRDefault="009F4183">
            <w:pPr>
              <w:spacing w:before="100"/>
              <w:rPr>
                <w:color w:val="000000"/>
                <w:sz w:val="20"/>
              </w:rPr>
            </w:pPr>
            <w:r>
              <w:rPr>
                <w:color w:val="000000"/>
                <w:sz w:val="20"/>
              </w:rPr>
              <w:t>RSO2.4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23077FE"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781D2B"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303E8EB"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80B413C" w14:textId="5449F6F3" w:rsidR="00A77B3E" w:rsidRDefault="00E04752" w:rsidP="1ADDAEA5">
            <w:pPr>
              <w:spacing w:before="100"/>
              <w:jc w:val="right"/>
              <w:rPr>
                <w:color w:val="000000"/>
                <w:sz w:val="20"/>
                <w:szCs w:val="20"/>
              </w:rPr>
            </w:pPr>
            <w:r>
              <w:rPr>
                <w:color w:val="000000" w:themeColor="text1"/>
                <w:sz w:val="20"/>
                <w:szCs w:val="20"/>
              </w:rPr>
              <w:t xml:space="preserve"> 61 007 804, 43</w:t>
            </w:r>
          </w:p>
        </w:tc>
      </w:tr>
    </w:tbl>
    <w:p w14:paraId="5CE01942" w14:textId="77777777" w:rsidR="00A77B3E" w:rsidRDefault="00A77B3E">
      <w:pPr>
        <w:spacing w:before="100"/>
        <w:rPr>
          <w:color w:val="000000"/>
          <w:sz w:val="20"/>
        </w:rPr>
      </w:pPr>
    </w:p>
    <w:p w14:paraId="1C35E8C6" w14:textId="77777777" w:rsidR="00A77B3E" w:rsidRDefault="009F4183">
      <w:pPr>
        <w:pStyle w:val="Nagwek5"/>
        <w:spacing w:before="100" w:after="0"/>
        <w:rPr>
          <w:b w:val="0"/>
          <w:i w:val="0"/>
          <w:color w:val="000000"/>
          <w:sz w:val="24"/>
        </w:rPr>
      </w:pPr>
      <w:bookmarkStart w:id="107" w:name="_Toc215823702"/>
      <w:r>
        <w:rPr>
          <w:b w:val="0"/>
          <w:i w:val="0"/>
          <w:color w:val="000000"/>
          <w:sz w:val="24"/>
        </w:rPr>
        <w:t>Tabela 5: Wymiar 2 – forma finansowania</w:t>
      </w:r>
      <w:bookmarkEnd w:id="107"/>
    </w:p>
    <w:p w14:paraId="5B2FBEB5"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2B2962" w14:paraId="53FE1088" w14:textId="77777777" w:rsidTr="000E120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1B40A3B"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2F96988"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5522FB1"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CFC765E"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C55AF31"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E2EC9BD" w14:textId="77777777" w:rsidR="00A77B3E" w:rsidRDefault="009F4183">
            <w:pPr>
              <w:spacing w:before="100"/>
              <w:jc w:val="center"/>
              <w:rPr>
                <w:color w:val="000000"/>
                <w:sz w:val="20"/>
              </w:rPr>
            </w:pPr>
            <w:r>
              <w:rPr>
                <w:color w:val="000000"/>
                <w:sz w:val="20"/>
              </w:rPr>
              <w:t>Kwota (w EUR)</w:t>
            </w:r>
          </w:p>
        </w:tc>
      </w:tr>
      <w:tr w:rsidR="002B2962" w14:paraId="6C1F86BD" w14:textId="77777777" w:rsidTr="000E120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CD0613"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6EEA7B" w14:textId="77777777" w:rsidR="00A77B3E" w:rsidRDefault="009F4183">
            <w:pPr>
              <w:spacing w:before="100"/>
              <w:rPr>
                <w:color w:val="000000"/>
                <w:sz w:val="20"/>
              </w:rPr>
            </w:pPr>
            <w:r>
              <w:rPr>
                <w:color w:val="000000"/>
                <w:sz w:val="20"/>
              </w:rPr>
              <w:t>RSO2.4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22659E2"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4530DD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146C9AD" w14:textId="77777777" w:rsidR="00A77B3E" w:rsidRDefault="009F4183">
            <w:pPr>
              <w:spacing w:before="100"/>
              <w:rPr>
                <w:color w:val="000000"/>
                <w:sz w:val="20"/>
              </w:rPr>
            </w:pPr>
            <w:r>
              <w:rPr>
                <w:color w:val="000000"/>
                <w:sz w:val="20"/>
              </w:rPr>
              <w:t>01. Dotacja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3B399CA" w14:textId="2176CB47" w:rsidR="00A77B3E" w:rsidRDefault="00E04752" w:rsidP="1ADDAEA5">
            <w:pPr>
              <w:spacing w:before="100"/>
              <w:jc w:val="right"/>
              <w:rPr>
                <w:color w:val="000000"/>
                <w:sz w:val="20"/>
                <w:szCs w:val="20"/>
              </w:rPr>
            </w:pPr>
            <w:r>
              <w:rPr>
                <w:color w:val="000000" w:themeColor="text1"/>
                <w:sz w:val="20"/>
                <w:szCs w:val="20"/>
              </w:rPr>
              <w:t xml:space="preserve">61 007 804, 43 </w:t>
            </w:r>
          </w:p>
        </w:tc>
      </w:tr>
      <w:tr w:rsidR="002B2962" w14:paraId="7E0724D3" w14:textId="77777777" w:rsidTr="000E120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80FA62"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F124B42" w14:textId="77777777" w:rsidR="00A77B3E" w:rsidRDefault="009F4183">
            <w:pPr>
              <w:spacing w:before="100"/>
              <w:rPr>
                <w:color w:val="000000"/>
                <w:sz w:val="20"/>
              </w:rPr>
            </w:pPr>
            <w:r>
              <w:rPr>
                <w:color w:val="000000"/>
                <w:sz w:val="20"/>
              </w:rPr>
              <w:t>RSO2.4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DDEBA8"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BA66D36"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AB8A102"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05B540" w14:textId="5894A741" w:rsidR="00A77B3E" w:rsidRDefault="00E04752" w:rsidP="1ADDAEA5">
            <w:pPr>
              <w:spacing w:before="100"/>
              <w:jc w:val="right"/>
              <w:rPr>
                <w:color w:val="000000"/>
                <w:sz w:val="20"/>
                <w:szCs w:val="20"/>
              </w:rPr>
            </w:pPr>
            <w:r>
              <w:rPr>
                <w:color w:val="000000" w:themeColor="text1"/>
                <w:sz w:val="20"/>
                <w:szCs w:val="20"/>
              </w:rPr>
              <w:t xml:space="preserve">61 007 804, 43 </w:t>
            </w:r>
          </w:p>
        </w:tc>
      </w:tr>
    </w:tbl>
    <w:p w14:paraId="731CA4EA" w14:textId="77777777" w:rsidR="00A77B3E" w:rsidRDefault="00A77B3E">
      <w:pPr>
        <w:spacing w:before="100"/>
        <w:rPr>
          <w:color w:val="000000"/>
          <w:sz w:val="20"/>
        </w:rPr>
      </w:pPr>
    </w:p>
    <w:p w14:paraId="2CEFA55D" w14:textId="77777777" w:rsidR="00A77B3E" w:rsidRPr="000E120C" w:rsidRDefault="009F4183">
      <w:pPr>
        <w:pStyle w:val="Nagwek5"/>
        <w:spacing w:before="100" w:after="0"/>
        <w:rPr>
          <w:b w:val="0"/>
          <w:i w:val="0"/>
          <w:color w:val="000000"/>
          <w:sz w:val="24"/>
          <w:lang w:val="pl-PL"/>
        </w:rPr>
      </w:pPr>
      <w:bookmarkStart w:id="108" w:name="_Toc215823703"/>
      <w:r w:rsidRPr="000E120C">
        <w:rPr>
          <w:b w:val="0"/>
          <w:i w:val="0"/>
          <w:color w:val="000000"/>
          <w:sz w:val="24"/>
          <w:lang w:val="pl-PL"/>
        </w:rPr>
        <w:t>Tabela 6: Wymiar 3 – terytorialny mechanizm realizacji i ukierunkowanie terytorialne</w:t>
      </w:r>
      <w:bookmarkEnd w:id="108"/>
    </w:p>
    <w:p w14:paraId="00A79A1C" w14:textId="77777777" w:rsidR="00A77B3E" w:rsidRPr="000E120C"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1702"/>
        <w:gridCol w:w="917"/>
        <w:gridCol w:w="2602"/>
        <w:gridCol w:w="7364"/>
        <w:gridCol w:w="1645"/>
      </w:tblGrid>
      <w:tr w:rsidR="002B2962" w14:paraId="4FD76B5C" w14:textId="77777777" w:rsidTr="000E120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8CFD5ED"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84EAFF4"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DC0F431"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E64B965"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9291701"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8646DDC" w14:textId="77777777" w:rsidR="00A77B3E" w:rsidRDefault="009F4183">
            <w:pPr>
              <w:spacing w:before="100"/>
              <w:jc w:val="center"/>
              <w:rPr>
                <w:color w:val="000000"/>
                <w:sz w:val="20"/>
              </w:rPr>
            </w:pPr>
            <w:r>
              <w:rPr>
                <w:color w:val="000000"/>
                <w:sz w:val="20"/>
              </w:rPr>
              <w:t>Kwota (w EUR)</w:t>
            </w:r>
          </w:p>
        </w:tc>
      </w:tr>
      <w:tr w:rsidR="002B2962" w14:paraId="43D1EDAD" w14:textId="77777777" w:rsidTr="000E120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63E8B7B"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879A61A" w14:textId="77777777" w:rsidR="00A77B3E" w:rsidRDefault="009F4183">
            <w:pPr>
              <w:spacing w:before="100"/>
              <w:rPr>
                <w:color w:val="000000"/>
                <w:sz w:val="20"/>
              </w:rPr>
            </w:pPr>
            <w:r>
              <w:rPr>
                <w:color w:val="000000"/>
                <w:sz w:val="20"/>
              </w:rPr>
              <w:t>RSO2.4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DE62B07"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20DA7DA"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0ED16DC" w14:textId="77777777" w:rsidR="00A77B3E" w:rsidRDefault="009F4183">
            <w:pPr>
              <w:spacing w:before="100"/>
              <w:rPr>
                <w:color w:val="000000"/>
                <w:sz w:val="20"/>
              </w:rPr>
            </w:pPr>
            <w:r>
              <w:rPr>
                <w:color w:val="000000"/>
                <w:sz w:val="20"/>
              </w:rPr>
              <w:t>03. ZIT – funkcjonalne obszary miejskie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292C665" w14:textId="59E1527C" w:rsidR="00A77B3E" w:rsidRDefault="00E04752">
            <w:pPr>
              <w:spacing w:before="100"/>
              <w:jc w:val="right"/>
              <w:rPr>
                <w:color w:val="000000"/>
                <w:sz w:val="20"/>
              </w:rPr>
            </w:pPr>
            <w:r w:rsidRPr="00E04752">
              <w:rPr>
                <w:color w:val="000000"/>
                <w:sz w:val="20"/>
              </w:rPr>
              <w:t>5 432 372,91</w:t>
            </w:r>
            <w:r>
              <w:rPr>
                <w:color w:val="000000"/>
                <w:sz w:val="20"/>
              </w:rPr>
              <w:t xml:space="preserve"> </w:t>
            </w:r>
          </w:p>
        </w:tc>
      </w:tr>
      <w:tr w:rsidR="002B2962" w14:paraId="0E1AC156" w14:textId="77777777" w:rsidTr="000E120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797EFA5"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AD17910" w14:textId="77777777" w:rsidR="00A77B3E" w:rsidRDefault="009F4183">
            <w:pPr>
              <w:spacing w:before="100"/>
              <w:rPr>
                <w:color w:val="000000"/>
                <w:sz w:val="20"/>
              </w:rPr>
            </w:pPr>
            <w:r>
              <w:rPr>
                <w:color w:val="000000"/>
                <w:sz w:val="20"/>
              </w:rPr>
              <w:t>RSO2.4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11E38C5"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74D53A"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024EEFC" w14:textId="77777777" w:rsidR="00A77B3E" w:rsidRPr="000E120C" w:rsidRDefault="009F4183">
            <w:pPr>
              <w:spacing w:before="100"/>
              <w:rPr>
                <w:color w:val="000000"/>
                <w:sz w:val="20"/>
                <w:lang w:val="pl-PL"/>
              </w:rPr>
            </w:pPr>
            <w:r w:rsidRPr="000E120C">
              <w:rPr>
                <w:color w:val="000000"/>
                <w:sz w:val="20"/>
                <w:lang w:val="pl-PL"/>
              </w:rPr>
              <w:t>24. Inny rodzaj narzędzia terytorialnego – inne rodzaje terytoriów docelowych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F0F604" w14:textId="3D29E28E" w:rsidR="00A77B3E" w:rsidRDefault="00E04752">
            <w:pPr>
              <w:spacing w:before="100"/>
              <w:jc w:val="right"/>
              <w:rPr>
                <w:color w:val="000000"/>
                <w:sz w:val="20"/>
              </w:rPr>
            </w:pPr>
            <w:r w:rsidRPr="00E04752">
              <w:rPr>
                <w:color w:val="000000"/>
                <w:sz w:val="20"/>
              </w:rPr>
              <w:t>575 431,52</w:t>
            </w:r>
            <w:r>
              <w:rPr>
                <w:color w:val="000000"/>
                <w:sz w:val="20"/>
              </w:rPr>
              <w:t xml:space="preserve"> </w:t>
            </w:r>
          </w:p>
        </w:tc>
      </w:tr>
      <w:tr w:rsidR="002B2962" w14:paraId="7D2E9CEF" w14:textId="77777777" w:rsidTr="000E120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77B777"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2C6250D" w14:textId="77777777" w:rsidR="00A77B3E" w:rsidRDefault="009F4183">
            <w:pPr>
              <w:spacing w:before="100"/>
              <w:rPr>
                <w:color w:val="000000"/>
                <w:sz w:val="20"/>
              </w:rPr>
            </w:pPr>
            <w:r>
              <w:rPr>
                <w:color w:val="000000"/>
                <w:sz w:val="20"/>
              </w:rPr>
              <w:t>RSO2.4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6882EE0"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17B285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CC7205E" w14:textId="77777777" w:rsidR="00A77B3E" w:rsidRPr="000E120C" w:rsidRDefault="009F4183">
            <w:pPr>
              <w:spacing w:before="100"/>
              <w:rPr>
                <w:color w:val="000000"/>
                <w:sz w:val="20"/>
                <w:lang w:val="pl-PL"/>
              </w:rPr>
            </w:pPr>
            <w:r w:rsidRPr="000E120C">
              <w:rPr>
                <w:color w:val="000000"/>
                <w:sz w:val="20"/>
                <w:lang w:val="pl-PL"/>
              </w:rPr>
              <w:t>33. Inne podejścia – brak ukierunkowania terytorialnego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E3187AB" w14:textId="0AE53343" w:rsidR="00A77B3E" w:rsidRDefault="00E04752" w:rsidP="1ADDAEA5">
            <w:pPr>
              <w:spacing w:before="100"/>
              <w:jc w:val="right"/>
              <w:rPr>
                <w:color w:val="000000"/>
                <w:sz w:val="20"/>
                <w:szCs w:val="20"/>
              </w:rPr>
            </w:pPr>
            <w:r>
              <w:rPr>
                <w:color w:val="000000" w:themeColor="text1"/>
                <w:sz w:val="20"/>
                <w:szCs w:val="20"/>
              </w:rPr>
              <w:t>5</w:t>
            </w:r>
            <w:r w:rsidR="4FAA4C1C" w:rsidRPr="1ADDAEA5">
              <w:rPr>
                <w:color w:val="000000" w:themeColor="text1"/>
                <w:sz w:val="20"/>
                <w:szCs w:val="20"/>
              </w:rPr>
              <w:t>5 000 000,00</w:t>
            </w:r>
          </w:p>
        </w:tc>
      </w:tr>
      <w:tr w:rsidR="002B2962" w14:paraId="6B1850F8" w14:textId="77777777" w:rsidTr="000E120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4779BC"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115CCFB" w14:textId="77777777" w:rsidR="00A77B3E" w:rsidRDefault="009F4183">
            <w:pPr>
              <w:spacing w:before="100"/>
              <w:rPr>
                <w:color w:val="000000"/>
                <w:sz w:val="20"/>
              </w:rPr>
            </w:pPr>
            <w:r>
              <w:rPr>
                <w:color w:val="000000"/>
                <w:sz w:val="20"/>
              </w:rPr>
              <w:t>RSO2.4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C658F0D"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2DD417"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C2E658C"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AFA9AFB" w14:textId="24079860" w:rsidR="00A77B3E" w:rsidRDefault="00E04752" w:rsidP="1ADDAEA5">
            <w:pPr>
              <w:spacing w:before="100"/>
              <w:jc w:val="right"/>
              <w:rPr>
                <w:color w:val="000000"/>
                <w:sz w:val="20"/>
                <w:szCs w:val="20"/>
              </w:rPr>
            </w:pPr>
            <w:r>
              <w:rPr>
                <w:color w:val="000000" w:themeColor="text1"/>
                <w:sz w:val="20"/>
                <w:szCs w:val="20"/>
              </w:rPr>
              <w:t xml:space="preserve">61 007 804, 43 </w:t>
            </w:r>
          </w:p>
        </w:tc>
      </w:tr>
    </w:tbl>
    <w:p w14:paraId="1EE7265E" w14:textId="77777777" w:rsidR="00A77B3E" w:rsidRDefault="00A77B3E">
      <w:pPr>
        <w:spacing w:before="100"/>
        <w:rPr>
          <w:color w:val="000000"/>
          <w:sz w:val="20"/>
        </w:rPr>
      </w:pPr>
    </w:p>
    <w:p w14:paraId="24B7A9C2" w14:textId="77777777" w:rsidR="00A77B3E" w:rsidRPr="000E120C" w:rsidRDefault="009F4183">
      <w:pPr>
        <w:pStyle w:val="Nagwek5"/>
        <w:spacing w:before="100" w:after="0"/>
        <w:rPr>
          <w:b w:val="0"/>
          <w:i w:val="0"/>
          <w:color w:val="000000"/>
          <w:sz w:val="24"/>
          <w:lang w:val="pl-PL"/>
        </w:rPr>
      </w:pPr>
      <w:bookmarkStart w:id="109" w:name="_Toc215823704"/>
      <w:r w:rsidRPr="000E120C">
        <w:rPr>
          <w:b w:val="0"/>
          <w:i w:val="0"/>
          <w:color w:val="000000"/>
          <w:sz w:val="24"/>
          <w:lang w:val="pl-PL"/>
        </w:rPr>
        <w:t>Tabela 7: Wymiar 6 – dodatkowe tematy EFS+</w:t>
      </w:r>
      <w:bookmarkEnd w:id="109"/>
    </w:p>
    <w:p w14:paraId="34F84780" w14:textId="77777777" w:rsidR="00A77B3E" w:rsidRPr="000E120C"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2B2962" w14:paraId="0E09424C" w14:textId="77777777" w:rsidTr="000E120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3DBD30A"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3C02CC"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0440FA0"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E18137D"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B07C41"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9B834E" w14:textId="77777777" w:rsidR="00A77B3E" w:rsidRDefault="009F4183">
            <w:pPr>
              <w:spacing w:before="100"/>
              <w:jc w:val="center"/>
              <w:rPr>
                <w:color w:val="000000"/>
                <w:sz w:val="20"/>
              </w:rPr>
            </w:pPr>
            <w:r>
              <w:rPr>
                <w:color w:val="000000"/>
                <w:sz w:val="20"/>
              </w:rPr>
              <w:t>Kwota (w EUR)</w:t>
            </w:r>
          </w:p>
        </w:tc>
      </w:tr>
    </w:tbl>
    <w:p w14:paraId="144113DC" w14:textId="77777777" w:rsidR="00A77B3E" w:rsidRDefault="00A77B3E">
      <w:pPr>
        <w:spacing w:before="100"/>
        <w:rPr>
          <w:color w:val="000000"/>
          <w:sz w:val="20"/>
        </w:rPr>
      </w:pPr>
    </w:p>
    <w:p w14:paraId="1FA3A5E2" w14:textId="77777777" w:rsidR="00A77B3E" w:rsidRPr="000E120C" w:rsidRDefault="009F4183">
      <w:pPr>
        <w:pStyle w:val="Nagwek5"/>
        <w:spacing w:before="100" w:after="0"/>
        <w:rPr>
          <w:b w:val="0"/>
          <w:i w:val="0"/>
          <w:color w:val="000000"/>
          <w:sz w:val="24"/>
          <w:lang w:val="pl-PL"/>
        </w:rPr>
      </w:pPr>
      <w:bookmarkStart w:id="110" w:name="_Toc215823705"/>
      <w:r w:rsidRPr="000E120C">
        <w:rPr>
          <w:b w:val="0"/>
          <w:i w:val="0"/>
          <w:color w:val="000000"/>
          <w:sz w:val="24"/>
          <w:lang w:val="pl-PL"/>
        </w:rPr>
        <w:t>Tabela 8: Wymiar 7 – wymiar równouprawnienia płci w ramach EFS+*, EFRR, Funduszu Spójności i FST</w:t>
      </w:r>
      <w:bookmarkEnd w:id="110"/>
    </w:p>
    <w:p w14:paraId="641F831A" w14:textId="77777777" w:rsidR="00A77B3E" w:rsidRPr="000E120C"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2535"/>
        <w:gridCol w:w="1366"/>
        <w:gridCol w:w="3875"/>
        <w:gridCol w:w="3543"/>
        <w:gridCol w:w="2449"/>
      </w:tblGrid>
      <w:tr w:rsidR="002B2962" w14:paraId="553F4A02" w14:textId="77777777" w:rsidTr="000E120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7F55889"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A523C51"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FE099EA"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67D591C"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1D05C5F"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17449C8" w14:textId="77777777" w:rsidR="00A77B3E" w:rsidRDefault="009F4183">
            <w:pPr>
              <w:spacing w:before="100"/>
              <w:jc w:val="center"/>
              <w:rPr>
                <w:color w:val="000000"/>
                <w:sz w:val="20"/>
              </w:rPr>
            </w:pPr>
            <w:r>
              <w:rPr>
                <w:color w:val="000000"/>
                <w:sz w:val="20"/>
              </w:rPr>
              <w:t>Kwota (w EUR)</w:t>
            </w:r>
          </w:p>
        </w:tc>
      </w:tr>
      <w:tr w:rsidR="002B2962" w14:paraId="2A0C38DE" w14:textId="77777777" w:rsidTr="000E120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8072316"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DA0691" w14:textId="77777777" w:rsidR="00A77B3E" w:rsidRDefault="009F4183">
            <w:pPr>
              <w:spacing w:before="100"/>
              <w:rPr>
                <w:color w:val="000000"/>
                <w:sz w:val="20"/>
              </w:rPr>
            </w:pPr>
            <w:r>
              <w:rPr>
                <w:color w:val="000000"/>
                <w:sz w:val="20"/>
              </w:rPr>
              <w:t>RSO2.4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B3AC103"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80B963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F8E74DB" w14:textId="77777777" w:rsidR="00A77B3E" w:rsidRDefault="009F4183">
            <w:pPr>
              <w:spacing w:before="100"/>
              <w:rPr>
                <w:color w:val="000000"/>
                <w:sz w:val="20"/>
              </w:rPr>
            </w:pPr>
            <w:r>
              <w:rPr>
                <w:color w:val="000000"/>
                <w:sz w:val="20"/>
              </w:rPr>
              <w:t>03. Neutralność płciowa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725A3DD" w14:textId="4A06FA77" w:rsidR="00A77B3E" w:rsidRDefault="00E04752" w:rsidP="1ADDAEA5">
            <w:pPr>
              <w:spacing w:before="100"/>
              <w:jc w:val="right"/>
              <w:rPr>
                <w:color w:val="000000"/>
                <w:sz w:val="20"/>
                <w:szCs w:val="20"/>
              </w:rPr>
            </w:pPr>
            <w:r>
              <w:rPr>
                <w:color w:val="000000" w:themeColor="text1"/>
                <w:sz w:val="20"/>
                <w:szCs w:val="20"/>
              </w:rPr>
              <w:t xml:space="preserve">61 007 804, 43 </w:t>
            </w:r>
          </w:p>
        </w:tc>
      </w:tr>
      <w:tr w:rsidR="002B2962" w14:paraId="5D70BB08" w14:textId="77777777" w:rsidTr="000E120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EE5F7C"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0D1F2CA" w14:textId="77777777" w:rsidR="00A77B3E" w:rsidRDefault="009F4183">
            <w:pPr>
              <w:spacing w:before="100"/>
              <w:rPr>
                <w:color w:val="000000"/>
                <w:sz w:val="20"/>
              </w:rPr>
            </w:pPr>
            <w:r>
              <w:rPr>
                <w:color w:val="000000"/>
                <w:sz w:val="20"/>
              </w:rPr>
              <w:t>RSO2.4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5BE196"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CEA05CB"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ED0F78"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9773674" w14:textId="5049950E" w:rsidR="00A77B3E" w:rsidRDefault="00E04752" w:rsidP="1ADDAEA5">
            <w:pPr>
              <w:spacing w:before="100"/>
              <w:jc w:val="right"/>
              <w:rPr>
                <w:color w:val="000000"/>
                <w:sz w:val="20"/>
                <w:szCs w:val="20"/>
              </w:rPr>
            </w:pPr>
            <w:r>
              <w:rPr>
                <w:color w:val="000000" w:themeColor="text1"/>
                <w:sz w:val="20"/>
                <w:szCs w:val="20"/>
              </w:rPr>
              <w:t xml:space="preserve">61 007 804, 43 </w:t>
            </w:r>
          </w:p>
        </w:tc>
      </w:tr>
    </w:tbl>
    <w:p w14:paraId="48C41944" w14:textId="77777777" w:rsidR="00A77B3E" w:rsidRPr="007444BB" w:rsidRDefault="4FAA4C1C" w:rsidP="1ADDAEA5">
      <w:pPr>
        <w:spacing w:before="100"/>
        <w:rPr>
          <w:color w:val="000000"/>
          <w:sz w:val="20"/>
          <w:szCs w:val="20"/>
          <w:lang w:val="pl-PL"/>
        </w:rPr>
      </w:pPr>
      <w:r w:rsidRPr="000E120C">
        <w:rPr>
          <w:color w:val="000000" w:themeColor="text1"/>
          <w:sz w:val="20"/>
          <w:szCs w:val="20"/>
          <w:lang w:val="pl-PL"/>
        </w:rPr>
        <w:lastRenderedPageBreak/>
        <w:t>* Zasadniczo 40 % EFS+ przeznacza się na monitorowanie wydatków na cele związane z równością płci. 100 % ma zastosowanie w sytuacji, gdy państwo członkowskie zdecyduje się stosować art. 6 EFS+</w:t>
      </w:r>
    </w:p>
    <w:p w14:paraId="260A2D1B" w14:textId="77777777" w:rsidR="00A77B3E" w:rsidRPr="00884D9B" w:rsidRDefault="009F4183">
      <w:pPr>
        <w:pStyle w:val="Nagwek4"/>
        <w:spacing w:before="100" w:after="0"/>
        <w:rPr>
          <w:b w:val="0"/>
          <w:color w:val="000000"/>
          <w:sz w:val="24"/>
          <w:lang w:val="pl-PL"/>
        </w:rPr>
      </w:pPr>
      <w:r w:rsidRPr="00884D9B">
        <w:rPr>
          <w:b w:val="0"/>
          <w:color w:val="000000"/>
          <w:sz w:val="24"/>
          <w:lang w:val="pl-PL"/>
        </w:rPr>
        <w:br w:type="page"/>
      </w:r>
      <w:bookmarkStart w:id="111" w:name="_Toc215823706"/>
      <w:r w:rsidRPr="00884D9B">
        <w:rPr>
          <w:b w:val="0"/>
          <w:color w:val="000000"/>
          <w:sz w:val="24"/>
          <w:lang w:val="pl-PL"/>
        </w:rPr>
        <w:lastRenderedPageBreak/>
        <w:t>2.1.1.1. Cel szczegółowy: RSO2.5. Wspieranie dostępu do wody oraz zrównoważonej gospodarki wodnej (EFRR)</w:t>
      </w:r>
      <w:bookmarkEnd w:id="111"/>
    </w:p>
    <w:p w14:paraId="6F7131C2" w14:textId="77777777" w:rsidR="00A77B3E" w:rsidRPr="00884D9B" w:rsidRDefault="00A77B3E">
      <w:pPr>
        <w:spacing w:before="100"/>
        <w:rPr>
          <w:color w:val="000000"/>
          <w:sz w:val="0"/>
          <w:lang w:val="pl-PL"/>
        </w:rPr>
      </w:pPr>
    </w:p>
    <w:p w14:paraId="648ECE38" w14:textId="77777777" w:rsidR="00A77B3E" w:rsidRPr="00884D9B" w:rsidRDefault="009F4183">
      <w:pPr>
        <w:pStyle w:val="Nagwek4"/>
        <w:spacing w:before="100" w:after="0"/>
        <w:rPr>
          <w:b w:val="0"/>
          <w:color w:val="000000"/>
          <w:sz w:val="24"/>
          <w:lang w:val="pl-PL"/>
        </w:rPr>
      </w:pPr>
      <w:bookmarkStart w:id="112" w:name="_Toc215823707"/>
      <w:r w:rsidRPr="00884D9B">
        <w:rPr>
          <w:b w:val="0"/>
          <w:color w:val="000000"/>
          <w:sz w:val="24"/>
          <w:lang w:val="pl-PL"/>
        </w:rPr>
        <w:t>2.1.1.1.1. Interwencje wspierane z Funduszy</w:t>
      </w:r>
      <w:bookmarkEnd w:id="112"/>
    </w:p>
    <w:p w14:paraId="558A262A" w14:textId="77777777" w:rsidR="00A77B3E" w:rsidRPr="00884D9B" w:rsidRDefault="00A77B3E">
      <w:pPr>
        <w:spacing w:before="100"/>
        <w:rPr>
          <w:color w:val="000000"/>
          <w:sz w:val="0"/>
          <w:lang w:val="pl-PL"/>
        </w:rPr>
      </w:pPr>
    </w:p>
    <w:p w14:paraId="2FE701B6" w14:textId="77777777" w:rsidR="00A77B3E" w:rsidRPr="00884D9B" w:rsidRDefault="009F4183">
      <w:pPr>
        <w:spacing w:before="100"/>
        <w:rPr>
          <w:color w:val="000000"/>
          <w:sz w:val="0"/>
          <w:lang w:val="pl-PL"/>
        </w:rPr>
      </w:pPr>
      <w:r w:rsidRPr="00884D9B">
        <w:rPr>
          <w:color w:val="000000"/>
          <w:lang w:val="pl-PL"/>
        </w:rPr>
        <w:t>Podstawa prawna: art. 22 ust. 3 lit. d) ppkt (i), (iii), (iv), (v), (vi) i (vii) rozporządzenia w sprawie wspólnych przepisów</w:t>
      </w:r>
    </w:p>
    <w:p w14:paraId="4C395E89" w14:textId="77777777" w:rsidR="00A77B3E" w:rsidRPr="00884D9B" w:rsidRDefault="009F4183">
      <w:pPr>
        <w:pStyle w:val="Nagwek5"/>
        <w:spacing w:before="100" w:after="0"/>
        <w:rPr>
          <w:b w:val="0"/>
          <w:i w:val="0"/>
          <w:color w:val="000000"/>
          <w:sz w:val="24"/>
          <w:lang w:val="pl-PL"/>
        </w:rPr>
      </w:pPr>
      <w:bookmarkStart w:id="113" w:name="_Toc215823708"/>
      <w:r w:rsidRPr="00884D9B">
        <w:rPr>
          <w:b w:val="0"/>
          <w:i w:val="0"/>
          <w:color w:val="000000"/>
          <w:sz w:val="24"/>
          <w:lang w:val="pl-PL"/>
        </w:rPr>
        <w:t>Powiązane rodzaje działań – art. 22 ust. 3 lit. d) pkt (i) rozporządzenia w sprawie wspólnych przepisów oraz art. 6 rozporządzenia w sprawie EFS+:</w:t>
      </w:r>
      <w:bookmarkEnd w:id="113"/>
    </w:p>
    <w:p w14:paraId="4FEC892E" w14:textId="77777777" w:rsidR="00A77B3E" w:rsidRPr="00884D9B"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7310DA78" w14:textId="77777777" w:rsidTr="00DB122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579AA1" w14:textId="77777777" w:rsidR="00A77B3E" w:rsidRPr="00DB122F" w:rsidRDefault="00A77B3E">
            <w:pPr>
              <w:spacing w:before="100"/>
              <w:rPr>
                <w:color w:val="000000"/>
                <w:sz w:val="0"/>
                <w:lang w:val="pl-PL"/>
              </w:rPr>
            </w:pPr>
          </w:p>
          <w:p w14:paraId="7BD3E20F" w14:textId="77777777" w:rsidR="00A77B3E" w:rsidRPr="00DB122F" w:rsidRDefault="009F4183">
            <w:pPr>
              <w:spacing w:before="100"/>
              <w:rPr>
                <w:color w:val="000000"/>
                <w:lang w:val="pl-PL"/>
              </w:rPr>
            </w:pPr>
            <w:r w:rsidRPr="00DB122F">
              <w:rPr>
                <w:color w:val="000000"/>
                <w:lang w:val="pl-PL"/>
              </w:rPr>
              <w:t xml:space="preserve">Województwo zachodniopomorskie posiada stosunkowo wysoki poziom objęcia kanalizacją sanitarną. Nadal diagnozowane są jednak obszary, które są w minimalnym stopniu skanalizowane oraz zwodociągowane. </w:t>
            </w:r>
          </w:p>
          <w:p w14:paraId="0A9455E9" w14:textId="77777777" w:rsidR="00A77B3E" w:rsidRPr="00DB122F" w:rsidRDefault="009F4183">
            <w:pPr>
              <w:spacing w:before="100"/>
              <w:rPr>
                <w:color w:val="000000"/>
                <w:lang w:val="pl-PL"/>
              </w:rPr>
            </w:pPr>
            <w:r w:rsidRPr="00DB122F">
              <w:rPr>
                <w:color w:val="000000"/>
                <w:lang w:val="pl-PL"/>
              </w:rPr>
              <w:t>Z uwagi na to, że podstawowym źródłem zanieczyszczeń wód w regionie są zrzuty ścieków, należy kontynuować działania związane z budową i modernizacją oczyszczalni ścieków zgodnie z Krajowym Programem Oczyszczania Ścieków Komunalnych. Efektem wsparcia zaplanowanego w celu szczegółowym będzie również zmniejszenie strat wody wskutek modernizacji sieci wodociągowych oraz urządzeń gospodarki wodnej. System dostarczania wody zdatnej do spożycia wymaga modernizacji z uwagi na jego na zły stan techniczny.</w:t>
            </w:r>
          </w:p>
          <w:p w14:paraId="77B073E1" w14:textId="77777777" w:rsidR="00A77B3E" w:rsidRPr="00DB122F" w:rsidRDefault="009F4183">
            <w:pPr>
              <w:spacing w:before="100"/>
              <w:rPr>
                <w:color w:val="000000"/>
                <w:lang w:val="pl-PL"/>
              </w:rPr>
            </w:pPr>
            <w:r w:rsidRPr="00DB122F">
              <w:rPr>
                <w:color w:val="000000"/>
                <w:lang w:val="pl-PL"/>
              </w:rPr>
              <w:t>Projekty z zakresu kanalizacji ściekowej powinny prowadzić do zwiększenia dostępności usług związanych z oczyszczaniem ścieków.</w:t>
            </w:r>
          </w:p>
          <w:p w14:paraId="475A6D55" w14:textId="77777777" w:rsidR="00A77B3E" w:rsidRPr="00DB122F" w:rsidRDefault="009F4183">
            <w:pPr>
              <w:spacing w:before="100"/>
              <w:rPr>
                <w:color w:val="000000"/>
                <w:lang w:val="pl-PL"/>
              </w:rPr>
            </w:pPr>
            <w:r w:rsidRPr="00DB122F">
              <w:rPr>
                <w:color w:val="000000"/>
                <w:lang w:val="pl-PL"/>
              </w:rPr>
              <w:t>W ramach celu szczegółowego</w:t>
            </w:r>
            <w:r w:rsidRPr="00DB122F">
              <w:rPr>
                <w:i/>
                <w:iCs/>
                <w:color w:val="000000"/>
                <w:lang w:val="pl-PL"/>
              </w:rPr>
              <w:t xml:space="preserve"> </w:t>
            </w:r>
            <w:r w:rsidRPr="00DB122F">
              <w:rPr>
                <w:color w:val="000000"/>
                <w:lang w:val="pl-PL"/>
              </w:rPr>
              <w:t xml:space="preserve">priorytetem będzie realizacja przedsięwzięć przyczyniających się do wypełnienia zobowiązań wynikających z Dyrektywy 91/271/EWG dotyczącej oczyszczania ścieków komunalnych – tzw. Dyrektywy ściekowej. </w:t>
            </w:r>
          </w:p>
          <w:p w14:paraId="7321339D" w14:textId="77777777" w:rsidR="00A77B3E" w:rsidRPr="00DB122F" w:rsidRDefault="009F4183">
            <w:pPr>
              <w:spacing w:before="100"/>
              <w:rPr>
                <w:color w:val="000000"/>
                <w:lang w:val="pl-PL"/>
              </w:rPr>
            </w:pPr>
            <w:r w:rsidRPr="00DB122F">
              <w:rPr>
                <w:color w:val="000000"/>
                <w:lang w:val="pl-PL"/>
              </w:rPr>
              <w:t xml:space="preserve">Wsparcie obejmie aglomeracje z przedziału 2-15 tys. RLM. W pierwszej kolejności realizowane będą inwestycje w aglomeracjach między 10 a 15 tys. RLM, wymagające dostosowania do wymogów Dyrektywy ściekowej. W dalszej kolejności wsparcie uzyskają aglomeracje między 2 a 10 tys. RLM wymagające dostosowania do wymogów Dyrektywy ściekowej. </w:t>
            </w:r>
          </w:p>
          <w:p w14:paraId="5BC5F0CA" w14:textId="77777777" w:rsidR="00A77B3E" w:rsidRPr="00DB122F" w:rsidRDefault="009F4183">
            <w:pPr>
              <w:spacing w:before="100"/>
              <w:rPr>
                <w:color w:val="000000"/>
                <w:lang w:val="pl-PL"/>
              </w:rPr>
            </w:pPr>
            <w:r w:rsidRPr="00DB122F">
              <w:rPr>
                <w:color w:val="000000"/>
                <w:lang w:val="pl-PL"/>
              </w:rPr>
              <w:t xml:space="preserve">Przesłanką do przystąpienia do prowadzenia naborów na projekty w aglomeracjach z przedziału 2-10 tys. RLM będzie stworzenie możliwości realizacji potrzeb inwestycyjnych w aglomeracjach z przedziału 10-15 tys. RLM. </w:t>
            </w:r>
          </w:p>
          <w:p w14:paraId="53B35ECE" w14:textId="77777777" w:rsidR="00A77B3E" w:rsidRPr="00DB122F" w:rsidRDefault="009F4183">
            <w:pPr>
              <w:spacing w:before="100"/>
              <w:rPr>
                <w:color w:val="000000"/>
                <w:lang w:val="pl-PL"/>
              </w:rPr>
            </w:pPr>
            <w:r w:rsidRPr="00DB122F">
              <w:rPr>
                <w:color w:val="000000"/>
                <w:lang w:val="pl-PL"/>
              </w:rPr>
              <w:t xml:space="preserve">Celem tego typu projektów jest budowa, modernizacja, rozbudowa infrastruktury oczyszczalni ścieków dla dostosowania jej do wypełnienia zobowiązań wynikających z prawa unijnego. </w:t>
            </w:r>
          </w:p>
          <w:p w14:paraId="2348F47B" w14:textId="77777777" w:rsidR="00A77B3E" w:rsidRPr="00DB122F" w:rsidRDefault="009F4183">
            <w:pPr>
              <w:spacing w:before="100"/>
              <w:rPr>
                <w:color w:val="000000"/>
                <w:lang w:val="pl-PL"/>
              </w:rPr>
            </w:pPr>
            <w:r w:rsidRPr="00DB122F">
              <w:rPr>
                <w:color w:val="000000"/>
                <w:lang w:val="pl-PL"/>
              </w:rPr>
              <w:t>Elementem projektów może być poszukiwanie rozwiązań służących zwiększeniu efektywności energetycznej funkcjonujących systemów oczyszczania ścieków komunalnych.</w:t>
            </w:r>
          </w:p>
          <w:p w14:paraId="40D7DEE3" w14:textId="77777777" w:rsidR="00A77B3E" w:rsidRPr="00DB122F" w:rsidRDefault="009F4183">
            <w:pPr>
              <w:spacing w:before="100"/>
              <w:rPr>
                <w:color w:val="000000"/>
                <w:lang w:val="pl-PL"/>
              </w:rPr>
            </w:pPr>
            <w:r w:rsidRPr="00DB122F">
              <w:rPr>
                <w:color w:val="000000"/>
                <w:lang w:val="pl-PL"/>
              </w:rPr>
              <w:t>W przypadku inwestycji w infrastrukturę wodociągową w ramach projektów oczyszczania ścieków, limit wydatków związanych z zaopatrzeniem w wodę nie przekroczy 25% łącznych wydatków kwalifikowanych w projekcie.</w:t>
            </w:r>
          </w:p>
          <w:p w14:paraId="348E79E4" w14:textId="77777777" w:rsidR="00A77B3E" w:rsidRPr="00DB122F" w:rsidRDefault="009F4183">
            <w:pPr>
              <w:spacing w:before="100"/>
              <w:rPr>
                <w:color w:val="000000"/>
                <w:lang w:val="pl-PL"/>
              </w:rPr>
            </w:pPr>
            <w:r w:rsidRPr="00DB122F">
              <w:rPr>
                <w:color w:val="000000"/>
                <w:lang w:val="pl-PL"/>
              </w:rPr>
              <w:t xml:space="preserve">Budowa lub modernizacja sieci kanalizacji deszczowej, dopuszczalna jedynie w przypadku konieczności rozdziału kanalizacji ogólnospławnej, zwłaszcza na terenach miejskich, będzie mogła stanowić element projektów, zapewniając sprawność sieci kanalizacji sanitarnej. Realizacja tego typu projektów przyczyni się również do poprawy jakości usług publicznych. </w:t>
            </w:r>
          </w:p>
          <w:p w14:paraId="58E6E7FC" w14:textId="77777777" w:rsidR="00A77B3E" w:rsidRPr="00DB122F" w:rsidRDefault="009F4183">
            <w:pPr>
              <w:spacing w:before="100"/>
              <w:rPr>
                <w:color w:val="000000"/>
                <w:lang w:val="pl-PL"/>
              </w:rPr>
            </w:pPr>
            <w:r w:rsidRPr="00DB122F">
              <w:rPr>
                <w:color w:val="000000"/>
                <w:lang w:val="pl-PL"/>
              </w:rPr>
              <w:t xml:space="preserve">Elementem przedsięwzięć dotyczących infrastruktury oczyszczania ścieków mogą być komponenty dotyczące zagospodarowanie osadów ściekowych, powstałych w wyniku procesów technologicznych w oczyszczalniach ścieków komunalnych. </w:t>
            </w:r>
          </w:p>
          <w:p w14:paraId="2D5E8551" w14:textId="77777777" w:rsidR="00A77B3E" w:rsidRPr="00DB122F" w:rsidRDefault="00A77B3E">
            <w:pPr>
              <w:spacing w:before="100"/>
              <w:rPr>
                <w:color w:val="000000"/>
                <w:lang w:val="pl-PL"/>
              </w:rPr>
            </w:pPr>
          </w:p>
          <w:p w14:paraId="1E2D34F1" w14:textId="77777777" w:rsidR="00A77B3E" w:rsidRPr="00DB122F" w:rsidRDefault="009F4183">
            <w:pPr>
              <w:spacing w:before="100"/>
              <w:rPr>
                <w:color w:val="000000"/>
                <w:lang w:val="pl-PL"/>
              </w:rPr>
            </w:pPr>
            <w:r w:rsidRPr="00DB122F">
              <w:rPr>
                <w:color w:val="000000"/>
                <w:lang w:val="pl-PL"/>
              </w:rPr>
              <w:t xml:space="preserve">Ocena awaryjności infrastruktury wodociągowej w Polsce dokonana w ramach Krajowego planu inwestycyjnego w zakresie zaopatrzenia w wodę pitną wykazała, iż znaczna liczba gmin województwa zachodniopomorskiego charakteryzuje się średnią i wysoką awaryjnością. Wskaźnik średnia wojewódzka liczba uszkodzeń na kilometr na rok [uszk./(km*rok)] dla województwa zachodniopomorskiego kształtuje się na poziomie 0,34 i jest jednym z najwyższych w kraju. </w:t>
            </w:r>
          </w:p>
          <w:p w14:paraId="4754C416" w14:textId="77777777" w:rsidR="00A77B3E" w:rsidRPr="00DB122F" w:rsidRDefault="009F4183">
            <w:pPr>
              <w:spacing w:before="100"/>
              <w:rPr>
                <w:color w:val="000000"/>
                <w:lang w:val="pl-PL"/>
              </w:rPr>
            </w:pPr>
            <w:r w:rsidRPr="00DB122F">
              <w:rPr>
                <w:color w:val="000000"/>
                <w:lang w:val="pl-PL"/>
              </w:rPr>
              <w:t>WW ramach wsparcia infrastruktury wodociągowej priorytetowo traktowane będą projekty zlokalizowane na obszarach gmin o najwyższej awaryjności. Punktem odniesienia dla kryteriów wyboru może być średni wskaźnik strat wody/awarii w regionie.</w:t>
            </w:r>
          </w:p>
          <w:p w14:paraId="19F36539" w14:textId="77777777" w:rsidR="00A77B3E" w:rsidRPr="00DB122F" w:rsidRDefault="009F4183">
            <w:pPr>
              <w:spacing w:before="100"/>
              <w:rPr>
                <w:color w:val="000000"/>
                <w:lang w:val="pl-PL"/>
              </w:rPr>
            </w:pPr>
            <w:r w:rsidRPr="00DB122F">
              <w:rPr>
                <w:color w:val="000000"/>
                <w:lang w:val="pl-PL"/>
              </w:rPr>
              <w:t>W ramach projektów możliwy będzie zakup urządzeń do pomiaru, uzdatniania i kontroli jakości wody. Elementem uzupełniającym w projektach  może być zaplanowanie komponentu dotyczącego podniesienia bezpieczeństwa krytycznej infrastruktury publicznej (np. ujęć wody). W efekcie wdrożenia tego typu przedsięwzięć nastąpi poprawa jakości świadczonych usług, jakości wody pitnej i infrastruktury oraz optymalizacja kosztów utrzymania.</w:t>
            </w:r>
          </w:p>
          <w:p w14:paraId="297EFE65" w14:textId="77777777" w:rsidR="00A77B3E" w:rsidRPr="00DB122F" w:rsidRDefault="009F4183">
            <w:pPr>
              <w:spacing w:before="100"/>
              <w:rPr>
                <w:color w:val="000000"/>
                <w:lang w:val="pl-PL"/>
              </w:rPr>
            </w:pPr>
            <w:r w:rsidRPr="00DB122F">
              <w:rPr>
                <w:color w:val="000000"/>
                <w:lang w:val="pl-PL"/>
              </w:rPr>
              <w:t>W ramach celu szczegółowego premiowane będą projekty realizowane na obszarach rewitalizacji wskazanych w Gminnych Programach Rewitalizacji.</w:t>
            </w:r>
          </w:p>
          <w:p w14:paraId="07F2357F" w14:textId="77777777" w:rsidR="00A77B3E" w:rsidRDefault="009F4183">
            <w:pPr>
              <w:spacing w:before="100"/>
              <w:rPr>
                <w:color w:val="000000"/>
              </w:rPr>
            </w:pPr>
            <w:r>
              <w:rPr>
                <w:color w:val="000000"/>
              </w:rPr>
              <w:t>Typy projektów:</w:t>
            </w:r>
          </w:p>
          <w:p w14:paraId="71FB0394" w14:textId="77777777" w:rsidR="00A77B3E" w:rsidRDefault="009F4183">
            <w:pPr>
              <w:numPr>
                <w:ilvl w:val="0"/>
                <w:numId w:val="49"/>
              </w:numPr>
              <w:spacing w:before="100"/>
              <w:rPr>
                <w:color w:val="000000"/>
              </w:rPr>
            </w:pPr>
            <w:r w:rsidRPr="00DB122F">
              <w:rPr>
                <w:color w:val="000000"/>
                <w:lang w:val="pl-PL"/>
              </w:rPr>
              <w:t xml:space="preserve">rozwój infrastruktury kanalizacyjnej oraz oczyszczania ścieków komunalnych, w tym budowa lub przebudowa oczyszczalni ścieków zgodnie z priorytetami Krajowego Programu Oczyszczania Ścieków Komunalnych (KPOŚK) – aglomeracje od 2 do 15 tys. </w:t>
            </w:r>
            <w:r>
              <w:rPr>
                <w:color w:val="000000"/>
              </w:rPr>
              <w:t>RLM),</w:t>
            </w:r>
          </w:p>
          <w:p w14:paraId="45C538AE" w14:textId="77777777" w:rsidR="00A77B3E" w:rsidRPr="00DB122F" w:rsidRDefault="009F4183">
            <w:pPr>
              <w:numPr>
                <w:ilvl w:val="0"/>
                <w:numId w:val="49"/>
              </w:numPr>
              <w:spacing w:before="100"/>
              <w:rPr>
                <w:color w:val="000000"/>
                <w:lang w:val="pl-PL"/>
              </w:rPr>
            </w:pPr>
            <w:r w:rsidRPr="00DB122F">
              <w:rPr>
                <w:color w:val="000000"/>
                <w:lang w:val="pl-PL"/>
              </w:rPr>
              <w:t>budowa i modernizacja infrastruktury niezbędnej do ujmowania, uzdatniania, magazynowania i dystrybucji wody do spożycia w sytuacji zmniejszenia dostępnej ilości wody lub obniżenia jakości wody wskutek suszy lub w sytuacji, gdy infrastruktura staje się niewydolna w warunkach fal upałów lub suszy itp.</w:t>
            </w:r>
          </w:p>
          <w:p w14:paraId="3A1C450D" w14:textId="77777777" w:rsidR="00A77B3E" w:rsidRPr="00DB122F" w:rsidRDefault="009F4183">
            <w:pPr>
              <w:numPr>
                <w:ilvl w:val="0"/>
                <w:numId w:val="49"/>
              </w:numPr>
              <w:spacing w:before="100"/>
              <w:rPr>
                <w:color w:val="000000"/>
                <w:lang w:val="pl-PL"/>
              </w:rPr>
            </w:pPr>
            <w:r w:rsidRPr="00DB122F">
              <w:rPr>
                <w:color w:val="000000"/>
                <w:lang w:val="pl-PL"/>
              </w:rPr>
              <w:t>inwestycje w ograniczanie strat wody do spożycia na sieciach wodociągowych,</w:t>
            </w:r>
          </w:p>
          <w:p w14:paraId="6991D564" w14:textId="77777777" w:rsidR="00A77B3E" w:rsidRPr="00DB122F" w:rsidRDefault="009F4183">
            <w:pPr>
              <w:numPr>
                <w:ilvl w:val="0"/>
                <w:numId w:val="49"/>
              </w:numPr>
              <w:spacing w:before="100"/>
              <w:rPr>
                <w:color w:val="000000"/>
                <w:lang w:val="pl-PL"/>
              </w:rPr>
            </w:pPr>
            <w:r w:rsidRPr="00DB122F">
              <w:rPr>
                <w:color w:val="000000"/>
                <w:lang w:val="pl-PL"/>
              </w:rPr>
              <w:t>inwestycje pozwalające na zmniejszenie zużycia wody, ujęcia jej w obieg zamknięty oraz wtórne wykorzystanie wody w gospodarce komunalnej i MŚP.</w:t>
            </w:r>
          </w:p>
          <w:p w14:paraId="1AB45D15" w14:textId="77777777" w:rsidR="00A77B3E" w:rsidRPr="00DB122F" w:rsidRDefault="009F4183">
            <w:pPr>
              <w:spacing w:before="100"/>
              <w:rPr>
                <w:color w:val="000000"/>
                <w:lang w:val="pl-PL"/>
              </w:rPr>
            </w:pPr>
            <w:r w:rsidRPr="00DB122F">
              <w:rPr>
                <w:color w:val="000000"/>
                <w:lang w:val="pl-PL"/>
              </w:rPr>
              <w:t>W ramach celu szczegółowego wspierane będą wyłącznie działania zgodne z zasadą DNSH.</w:t>
            </w:r>
          </w:p>
          <w:p w14:paraId="1463BCDB" w14:textId="77777777" w:rsidR="00A77B3E" w:rsidRDefault="009F4183">
            <w:pPr>
              <w:spacing w:before="100"/>
              <w:rPr>
                <w:color w:val="000000"/>
              </w:rPr>
            </w:pPr>
            <w:r>
              <w:rPr>
                <w:color w:val="000000"/>
              </w:rPr>
              <w:t>Oczekiwane rezultaty:</w:t>
            </w:r>
          </w:p>
          <w:p w14:paraId="5150E94F" w14:textId="77777777" w:rsidR="00A77B3E" w:rsidRPr="00DB122F" w:rsidRDefault="009F4183">
            <w:pPr>
              <w:numPr>
                <w:ilvl w:val="0"/>
                <w:numId w:val="50"/>
              </w:numPr>
              <w:spacing w:before="100"/>
              <w:rPr>
                <w:color w:val="000000"/>
                <w:lang w:val="pl-PL"/>
              </w:rPr>
            </w:pPr>
            <w:r w:rsidRPr="00DB122F">
              <w:rPr>
                <w:color w:val="000000"/>
                <w:lang w:val="pl-PL"/>
              </w:rPr>
              <w:t>poprawa efektywności gospodarowania wodą do spożycia;</w:t>
            </w:r>
          </w:p>
          <w:p w14:paraId="28136E0B" w14:textId="77777777" w:rsidR="00A77B3E" w:rsidRPr="00DB122F" w:rsidRDefault="009F4183">
            <w:pPr>
              <w:numPr>
                <w:ilvl w:val="0"/>
                <w:numId w:val="50"/>
              </w:numPr>
              <w:spacing w:before="100"/>
              <w:rPr>
                <w:color w:val="000000"/>
                <w:lang w:val="pl-PL"/>
              </w:rPr>
            </w:pPr>
            <w:r w:rsidRPr="00DB122F">
              <w:rPr>
                <w:color w:val="000000"/>
                <w:lang w:val="pl-PL"/>
              </w:rPr>
              <w:t>poprawa efektywności zagospodarowania ścieków komunalnych.</w:t>
            </w:r>
          </w:p>
          <w:p w14:paraId="0C715685" w14:textId="77777777" w:rsidR="00A77B3E" w:rsidRPr="00DB122F" w:rsidRDefault="00A77B3E">
            <w:pPr>
              <w:spacing w:before="100"/>
              <w:rPr>
                <w:color w:val="000000"/>
                <w:lang w:val="pl-PL"/>
              </w:rPr>
            </w:pPr>
          </w:p>
        </w:tc>
      </w:tr>
    </w:tbl>
    <w:p w14:paraId="689A2999" w14:textId="77777777" w:rsidR="00A77B3E" w:rsidRPr="00DB122F" w:rsidRDefault="00A77B3E">
      <w:pPr>
        <w:spacing w:before="100"/>
        <w:rPr>
          <w:color w:val="000000"/>
          <w:lang w:val="pl-PL"/>
        </w:rPr>
      </w:pPr>
    </w:p>
    <w:p w14:paraId="7D3AC418" w14:textId="77777777" w:rsidR="00A77B3E" w:rsidRPr="00DB122F" w:rsidRDefault="009F4183">
      <w:pPr>
        <w:pStyle w:val="Nagwek5"/>
        <w:spacing w:before="100" w:after="0"/>
        <w:rPr>
          <w:b w:val="0"/>
          <w:i w:val="0"/>
          <w:color w:val="000000"/>
          <w:sz w:val="24"/>
          <w:lang w:val="pl-PL"/>
        </w:rPr>
      </w:pPr>
      <w:bookmarkStart w:id="114" w:name="_Toc215823709"/>
      <w:r w:rsidRPr="00DB122F">
        <w:rPr>
          <w:b w:val="0"/>
          <w:i w:val="0"/>
          <w:color w:val="000000"/>
          <w:sz w:val="24"/>
          <w:lang w:val="pl-PL"/>
        </w:rPr>
        <w:t>Główne grupy docelowe – art. 22 ust. 3 lit. d) pkt (iii) rozporządzenia w sprawie wspólnych przepisów:</w:t>
      </w:r>
      <w:bookmarkEnd w:id="114"/>
    </w:p>
    <w:p w14:paraId="5281D40A" w14:textId="77777777" w:rsidR="00A77B3E" w:rsidRPr="00DB122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31A07E57" w14:textId="77777777" w:rsidTr="00DB122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B05F45" w14:textId="77777777" w:rsidR="00A77B3E" w:rsidRPr="00DB122F" w:rsidRDefault="00A77B3E">
            <w:pPr>
              <w:spacing w:before="100"/>
              <w:rPr>
                <w:color w:val="000000"/>
                <w:sz w:val="0"/>
                <w:lang w:val="pl-PL"/>
              </w:rPr>
            </w:pPr>
          </w:p>
          <w:p w14:paraId="5E43B986" w14:textId="77777777" w:rsidR="00A77B3E" w:rsidRDefault="009F4183">
            <w:pPr>
              <w:numPr>
                <w:ilvl w:val="0"/>
                <w:numId w:val="51"/>
              </w:numPr>
              <w:spacing w:before="100"/>
              <w:rPr>
                <w:color w:val="000000"/>
              </w:rPr>
            </w:pPr>
            <w:r>
              <w:rPr>
                <w:color w:val="000000"/>
              </w:rPr>
              <w:t xml:space="preserve">mieszkanki i mieszkańcy województwa, </w:t>
            </w:r>
          </w:p>
          <w:p w14:paraId="67313340" w14:textId="77777777" w:rsidR="00A77B3E" w:rsidRDefault="009F4183">
            <w:pPr>
              <w:numPr>
                <w:ilvl w:val="0"/>
                <w:numId w:val="51"/>
              </w:numPr>
              <w:spacing w:before="100"/>
              <w:rPr>
                <w:color w:val="000000"/>
              </w:rPr>
            </w:pPr>
            <w:r>
              <w:rPr>
                <w:color w:val="000000"/>
              </w:rPr>
              <w:lastRenderedPageBreak/>
              <w:t>przedsiębiorstwa.</w:t>
            </w:r>
          </w:p>
          <w:p w14:paraId="65881BD4" w14:textId="77777777" w:rsidR="00A77B3E" w:rsidRDefault="00A77B3E">
            <w:pPr>
              <w:spacing w:before="100"/>
              <w:rPr>
                <w:color w:val="000000"/>
              </w:rPr>
            </w:pPr>
          </w:p>
        </w:tc>
      </w:tr>
    </w:tbl>
    <w:p w14:paraId="751B9FC7" w14:textId="77777777" w:rsidR="00A77B3E" w:rsidRDefault="00A77B3E">
      <w:pPr>
        <w:spacing w:before="100"/>
        <w:rPr>
          <w:color w:val="000000"/>
        </w:rPr>
      </w:pPr>
    </w:p>
    <w:p w14:paraId="3FCD7CC5" w14:textId="77777777" w:rsidR="00A77B3E" w:rsidRPr="00DB122F" w:rsidRDefault="009F4183">
      <w:pPr>
        <w:pStyle w:val="Nagwek5"/>
        <w:spacing w:before="100" w:after="0"/>
        <w:rPr>
          <w:b w:val="0"/>
          <w:i w:val="0"/>
          <w:color w:val="000000"/>
          <w:sz w:val="24"/>
          <w:lang w:val="pl-PL"/>
        </w:rPr>
      </w:pPr>
      <w:bookmarkStart w:id="115" w:name="_Toc215823710"/>
      <w:r w:rsidRPr="00DB122F">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115"/>
    </w:p>
    <w:p w14:paraId="49386590" w14:textId="77777777" w:rsidR="00A77B3E" w:rsidRPr="00DB122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1802EC79" w14:textId="77777777" w:rsidTr="00DB122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9D108B" w14:textId="77777777" w:rsidR="00A77B3E" w:rsidRPr="00DB122F" w:rsidRDefault="00A77B3E">
            <w:pPr>
              <w:spacing w:before="100"/>
              <w:rPr>
                <w:color w:val="000000"/>
                <w:sz w:val="0"/>
                <w:lang w:val="pl-PL"/>
              </w:rPr>
            </w:pPr>
          </w:p>
          <w:p w14:paraId="0B906610" w14:textId="77777777" w:rsidR="00A77B3E" w:rsidRPr="00DB122F" w:rsidRDefault="009F4183">
            <w:pPr>
              <w:spacing w:before="100"/>
              <w:rPr>
                <w:color w:val="000000"/>
                <w:lang w:val="pl-PL"/>
              </w:rPr>
            </w:pPr>
            <w:r w:rsidRPr="00DB122F">
              <w:rPr>
                <w:color w:val="000000"/>
                <w:lang w:val="pl-PL"/>
              </w:rPr>
              <w:t xml:space="preserve">Działania w celu szczegółowym 2(v) będą realizowane z poszanowaniem zasady równości szans i niedyskryminacji, w tym dostępności dla osób z niepełnosprawnościami, realizowana będzie poprzez zastosowanie uniwersalnego projektowania oraz mechanizmu racjonalnych usprawnień. Realizowane projekty powinny charakteryzować się wysoką jakością i kompleksowością udzielanego wsparcia, w tym wpływać na poprawę warunków życia oraz pozytywnie oddziaływać na zdrowie wszystkich grup społecznych. Planowana interwencja będzie pośrednio wpływać na ograniczenie zjawiska wykluczenia społecznego i powiązanego z nim ubóstwa poprzez poprawę dostępności usług związanych z oczyszczaniem ścieków, jak również poprawę dostępności i jakości wody pitnej. </w:t>
            </w:r>
          </w:p>
          <w:p w14:paraId="3DA824D1" w14:textId="77777777" w:rsidR="00A77B3E" w:rsidRPr="00DB122F" w:rsidRDefault="009F4183">
            <w:pPr>
              <w:spacing w:before="100"/>
              <w:rPr>
                <w:color w:val="000000"/>
                <w:lang w:val="pl-PL"/>
              </w:rPr>
            </w:pPr>
            <w:r w:rsidRPr="00DB122F">
              <w:rPr>
                <w:color w:val="000000"/>
                <w:lang w:val="pl-PL"/>
              </w:rPr>
              <w:t xml:space="preserve">Przewiduje się również wprowadzenie wymogu stosowania klauzul społecznych w procedurach związanych z prawem zamówień publicznych m.in. poprzez odpowiednie kryteria wyboru projektów. </w:t>
            </w:r>
          </w:p>
          <w:p w14:paraId="769937D2" w14:textId="77777777" w:rsidR="00A77B3E" w:rsidRPr="00DB122F" w:rsidRDefault="009F4183">
            <w:pPr>
              <w:spacing w:before="100"/>
              <w:rPr>
                <w:color w:val="000000"/>
                <w:lang w:val="pl-PL"/>
              </w:rPr>
            </w:pPr>
            <w:r w:rsidRPr="00DB122F">
              <w:rPr>
                <w:color w:val="000000"/>
                <w:lang w:val="pl-PL"/>
              </w:rPr>
              <w:t xml:space="preserve">Działania w cs realizowane będą zgodnie z zasadami horyzontalnymi zawartymi w art. 9 Rozporządzenia PE i Rady nr 2021/1060 oraz zasadą zwalczania dyskryminacji zawartą w art. 10 Traktatu o funkcjonowaniu Unii Europejskiej. </w:t>
            </w:r>
          </w:p>
          <w:p w14:paraId="6EFF6195" w14:textId="77777777" w:rsidR="00A77B3E" w:rsidRPr="00DB122F" w:rsidRDefault="009F4183">
            <w:pPr>
              <w:spacing w:before="100"/>
              <w:rPr>
                <w:color w:val="000000"/>
                <w:lang w:val="pl-PL"/>
              </w:rPr>
            </w:pPr>
            <w:r w:rsidRPr="00DB122F">
              <w:rPr>
                <w:color w:val="000000"/>
                <w:lang w:val="pl-PL"/>
              </w:rPr>
              <w:t xml:space="preserve">Projekty realizowane w ramach cs będą realizowane z poszanowaniem zasady niedyskryminacji, w tym ze względu na płeć, rasę lub pochodzenie etniczne, religię lub światopogląd, niepełnosprawność, wiek lub orientację seksualną. Będzie się to wyrażać w konieczności zapewnienia wszystkim osobom jednakowego dostępu do m.in. informacji, produktów, usług, infrastruktury i zatrudnienia. Rezultaty projektów będą dostępne dla społeczeństwa bez dyskryminacji ze względu na przywołane powyżej cechy, a sama treść projektów nie będzie dyskryminacyjna. </w:t>
            </w:r>
          </w:p>
          <w:p w14:paraId="564F795A" w14:textId="77777777" w:rsidR="00A77B3E" w:rsidRPr="00DB122F" w:rsidRDefault="009F4183">
            <w:pPr>
              <w:spacing w:before="100"/>
              <w:rPr>
                <w:color w:val="000000"/>
                <w:lang w:val="pl-PL"/>
              </w:rPr>
            </w:pPr>
            <w:r w:rsidRPr="00DB122F">
              <w:rPr>
                <w:color w:val="000000"/>
                <w:lang w:val="pl-PL"/>
              </w:rPr>
              <w:t>Wsparcie polityki spójności będzie udzielane wyłącznie projektom i beneficjentom, którzy przestrzegają przepisów antydyskryminacyjnych, o których mowa w art. 9 ust. 3 Rozporządzenia ogólnego. W przypadku, gdy beneficjentem jest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w:t>
            </w:r>
          </w:p>
          <w:p w14:paraId="41EF6503" w14:textId="77777777" w:rsidR="00A77B3E" w:rsidRPr="00DB122F" w:rsidRDefault="00A77B3E">
            <w:pPr>
              <w:spacing w:before="100"/>
              <w:rPr>
                <w:color w:val="000000"/>
                <w:lang w:val="pl-PL"/>
              </w:rPr>
            </w:pPr>
          </w:p>
        </w:tc>
      </w:tr>
    </w:tbl>
    <w:p w14:paraId="4336A344" w14:textId="77777777" w:rsidR="00A77B3E" w:rsidRPr="00DB122F" w:rsidRDefault="00A77B3E">
      <w:pPr>
        <w:spacing w:before="100"/>
        <w:rPr>
          <w:color w:val="000000"/>
          <w:lang w:val="pl-PL"/>
        </w:rPr>
      </w:pPr>
    </w:p>
    <w:p w14:paraId="22224238" w14:textId="77777777" w:rsidR="00A77B3E" w:rsidRPr="00DB122F" w:rsidRDefault="009F4183">
      <w:pPr>
        <w:pStyle w:val="Nagwek5"/>
        <w:spacing w:before="100" w:after="0"/>
        <w:rPr>
          <w:b w:val="0"/>
          <w:i w:val="0"/>
          <w:color w:val="000000"/>
          <w:sz w:val="24"/>
          <w:lang w:val="pl-PL"/>
        </w:rPr>
      </w:pPr>
      <w:bookmarkStart w:id="116" w:name="_Toc215823711"/>
      <w:r w:rsidRPr="00DB122F">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116"/>
    </w:p>
    <w:p w14:paraId="17532202" w14:textId="77777777" w:rsidR="00A77B3E" w:rsidRPr="00DB122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0249F0CC" w14:textId="77777777" w:rsidTr="00DB122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4C5B06" w14:textId="77777777" w:rsidR="00A77B3E" w:rsidRPr="00DB122F" w:rsidRDefault="00A77B3E">
            <w:pPr>
              <w:spacing w:before="100"/>
              <w:rPr>
                <w:color w:val="000000"/>
                <w:sz w:val="0"/>
                <w:lang w:val="pl-PL"/>
              </w:rPr>
            </w:pPr>
          </w:p>
          <w:p w14:paraId="6B4CED23" w14:textId="77777777" w:rsidR="00A77B3E" w:rsidRDefault="009F4183">
            <w:pPr>
              <w:spacing w:before="100"/>
              <w:rPr>
                <w:color w:val="000000"/>
              </w:rPr>
            </w:pPr>
            <w:r>
              <w:rPr>
                <w:color w:val="000000"/>
              </w:rPr>
              <w:t>Nie dotyczy.</w:t>
            </w:r>
          </w:p>
          <w:p w14:paraId="01325094" w14:textId="77777777" w:rsidR="00A77B3E" w:rsidRDefault="00A77B3E">
            <w:pPr>
              <w:spacing w:before="100"/>
              <w:rPr>
                <w:color w:val="000000"/>
              </w:rPr>
            </w:pPr>
          </w:p>
        </w:tc>
      </w:tr>
    </w:tbl>
    <w:p w14:paraId="69A769F8" w14:textId="77777777" w:rsidR="00A77B3E" w:rsidRDefault="00A77B3E">
      <w:pPr>
        <w:spacing w:before="100"/>
        <w:rPr>
          <w:color w:val="000000"/>
        </w:rPr>
      </w:pPr>
    </w:p>
    <w:p w14:paraId="56994CB5" w14:textId="77777777" w:rsidR="00A77B3E" w:rsidRPr="00DB122F" w:rsidRDefault="009F4183">
      <w:pPr>
        <w:pStyle w:val="Nagwek5"/>
        <w:spacing w:before="100" w:after="0"/>
        <w:rPr>
          <w:b w:val="0"/>
          <w:i w:val="0"/>
          <w:color w:val="000000"/>
          <w:sz w:val="24"/>
          <w:lang w:val="pl-PL"/>
        </w:rPr>
      </w:pPr>
      <w:bookmarkStart w:id="117" w:name="_Toc215823712"/>
      <w:r w:rsidRPr="00DB122F">
        <w:rPr>
          <w:b w:val="0"/>
          <w:i w:val="0"/>
          <w:color w:val="000000"/>
          <w:sz w:val="24"/>
          <w:lang w:val="pl-PL"/>
        </w:rPr>
        <w:t>Działania międzyregionalne, transgraniczne i transnarodowe – art. 22 ust. 3 lit. d) pkt (vi) rozporządzenia w sprawie wspólnych przepisów</w:t>
      </w:r>
      <w:bookmarkEnd w:id="117"/>
    </w:p>
    <w:p w14:paraId="5220A5C7" w14:textId="77777777" w:rsidR="00A77B3E" w:rsidRPr="00DB122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59D62695" w14:textId="77777777" w:rsidTr="00DB122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849DF5" w14:textId="77777777" w:rsidR="00A77B3E" w:rsidRPr="00DB122F" w:rsidRDefault="00A77B3E">
            <w:pPr>
              <w:spacing w:before="100"/>
              <w:rPr>
                <w:color w:val="000000"/>
                <w:sz w:val="0"/>
                <w:lang w:val="pl-PL"/>
              </w:rPr>
            </w:pPr>
          </w:p>
          <w:p w14:paraId="7FAC9199" w14:textId="77777777" w:rsidR="00A77B3E" w:rsidRPr="00DB122F" w:rsidRDefault="009F4183">
            <w:pPr>
              <w:spacing w:before="100"/>
              <w:rPr>
                <w:color w:val="000000"/>
                <w:lang w:val="pl-PL"/>
              </w:rPr>
            </w:pPr>
            <w:r w:rsidRPr="00DB122F">
              <w:rPr>
                <w:color w:val="000000"/>
                <w:lang w:val="pl-PL"/>
              </w:rPr>
              <w:t>Zakres interwencji w celu szczegółowym (v) jest komplementarny z działaniem 2: Zmniejszenie emisji substancji biogennych z obszarów miejskich i innych źródeł punktowych w ramach obszaru tematycznego Biogeny wskazanego w Zrewidowanym Planie Działania Strategii UE dla regionu Morza Bałtyckiego.</w:t>
            </w:r>
          </w:p>
          <w:p w14:paraId="1A5A935E" w14:textId="77777777" w:rsidR="00A77B3E" w:rsidRPr="00DB122F" w:rsidRDefault="009F4183">
            <w:pPr>
              <w:spacing w:before="100"/>
              <w:rPr>
                <w:color w:val="000000"/>
                <w:lang w:val="pl-PL"/>
              </w:rPr>
            </w:pPr>
            <w:r w:rsidRPr="00DB122F">
              <w:rPr>
                <w:color w:val="000000"/>
                <w:lang w:val="pl-PL"/>
              </w:rPr>
              <w:t xml:space="preserve">Zaplanowane działania w zakresie oczyszczania ścieków są komplementarne z działaniami wynikającymi z programów o charakterze transgranicznym: Program Współpracy Interreg VI A Meklemburgia-Pomorze Przednie/Brandenburgia/Polska, Interreg Europa Środkowa 2021-2027, Program współpracy transgranicznej Interreg Południowy Bałtyk na lata 2021-2027. </w:t>
            </w:r>
          </w:p>
          <w:p w14:paraId="1FD44F7F" w14:textId="77777777" w:rsidR="00A77B3E" w:rsidRPr="00DB122F" w:rsidRDefault="009F4183">
            <w:pPr>
              <w:spacing w:before="100"/>
              <w:rPr>
                <w:color w:val="000000"/>
                <w:lang w:val="pl-PL"/>
              </w:rPr>
            </w:pPr>
            <w:r w:rsidRPr="00DB122F">
              <w:rPr>
                <w:color w:val="000000"/>
                <w:lang w:val="pl-PL"/>
              </w:rPr>
              <w:t>Umiędzynarodowienie FEPZ będzie polegało na wymianie informacji w zakresie planowanych do realizacji projektów lub dobrych praktyk na Pomorzu Zachodnim, jak i w krajach partnerskich. Przedstawiciel IZ programu FEPZ będzie uczestniczył w roli obserwatora w posiedzeniach Polskiej Grupy Konsultacyjnej programu Interreg Południowy Bałtyk na lata 2021-2027.</w:t>
            </w:r>
          </w:p>
          <w:p w14:paraId="2EFA8684" w14:textId="77777777" w:rsidR="00A77B3E" w:rsidRPr="00DB122F" w:rsidRDefault="009F4183">
            <w:pPr>
              <w:spacing w:before="100"/>
              <w:rPr>
                <w:color w:val="000000"/>
                <w:lang w:val="pl-PL"/>
              </w:rPr>
            </w:pPr>
            <w:r w:rsidRPr="00DB122F">
              <w:rPr>
                <w:color w:val="000000"/>
                <w:lang w:val="pl-PL"/>
              </w:rPr>
              <w:t xml:space="preserve">Międzynarodowym projektem w zakresie jakości wody pitnej i oczyszczani ścieków jest projekt WATERPROTECT – innovative tools enabling drinking WATER PROTECTion in rural and urban environments realizowany między innymi w gminie Warnice (województwo zachodniopomorskie), finansowany w ramach programu Horyzont 2020. Jego uczestnicy pracowali  nad najlepszymi sposobami ochrony i gospodarowania zasobami wody na terenach intensywnie użytkowanych rolniczo, na których stwierdzono zanieczyszczenie wód podziemnych i powierzchniowych związkami azotu lub pestycydami. </w:t>
            </w:r>
          </w:p>
          <w:p w14:paraId="5C074573" w14:textId="77777777" w:rsidR="00A77B3E" w:rsidRPr="00DB122F" w:rsidRDefault="009F4183">
            <w:pPr>
              <w:spacing w:before="100"/>
              <w:rPr>
                <w:color w:val="000000"/>
                <w:lang w:val="pl-PL"/>
              </w:rPr>
            </w:pPr>
            <w:r w:rsidRPr="00DB122F">
              <w:rPr>
                <w:color w:val="000000"/>
                <w:lang w:val="pl-PL"/>
              </w:rPr>
              <w:t>Podstawowym założeniem modelu zarządzania, nad którym pracują naukowcy jest współpraca między różnymi użytkownikami (tzw. zasada Multi Actor Approach). W realizację przedsięwzięcia zaangażowanych jest 28 instytucji naukowych z 7 krajów Unii Europejskiej – Danii, Irlandii, Hiszpanii, Rumunii, Włoch, Belgii i Polski.</w:t>
            </w:r>
          </w:p>
          <w:p w14:paraId="1E004244" w14:textId="77777777" w:rsidR="00A77B3E" w:rsidRPr="00DB122F" w:rsidRDefault="009F4183">
            <w:pPr>
              <w:spacing w:before="100"/>
              <w:rPr>
                <w:color w:val="000000"/>
                <w:lang w:val="pl-PL"/>
              </w:rPr>
            </w:pPr>
            <w:r w:rsidRPr="00DB122F">
              <w:rPr>
                <w:color w:val="000000"/>
                <w:lang w:val="pl-PL"/>
              </w:rPr>
              <w:t>Rozważane jest rozszerzenie działań wykonanych w ramach WATERPROTECT na pozostałe obszary województwa dotknięte zjawiskiem zanieczyszczenia wód podziemnych i powierzchniowych związkami azotu lub pestycydami.</w:t>
            </w:r>
          </w:p>
          <w:p w14:paraId="0AFAFD5A" w14:textId="77777777" w:rsidR="00A77B3E" w:rsidRPr="00DB122F" w:rsidRDefault="00A77B3E">
            <w:pPr>
              <w:spacing w:before="100"/>
              <w:rPr>
                <w:color w:val="000000"/>
                <w:lang w:val="pl-PL"/>
              </w:rPr>
            </w:pPr>
          </w:p>
        </w:tc>
      </w:tr>
    </w:tbl>
    <w:p w14:paraId="07930783" w14:textId="77777777" w:rsidR="00A77B3E" w:rsidRPr="00DB122F" w:rsidRDefault="00A77B3E">
      <w:pPr>
        <w:spacing w:before="100"/>
        <w:rPr>
          <w:color w:val="000000"/>
          <w:lang w:val="pl-PL"/>
        </w:rPr>
      </w:pPr>
    </w:p>
    <w:p w14:paraId="2E93D6DA" w14:textId="77777777" w:rsidR="00A77B3E" w:rsidRPr="00DB122F" w:rsidRDefault="009F4183">
      <w:pPr>
        <w:pStyle w:val="Nagwek5"/>
        <w:spacing w:before="100" w:after="0"/>
        <w:rPr>
          <w:b w:val="0"/>
          <w:i w:val="0"/>
          <w:color w:val="000000"/>
          <w:sz w:val="24"/>
          <w:lang w:val="pl-PL"/>
        </w:rPr>
      </w:pPr>
      <w:bookmarkStart w:id="118" w:name="_Toc215823713"/>
      <w:r w:rsidRPr="00DB122F">
        <w:rPr>
          <w:b w:val="0"/>
          <w:i w:val="0"/>
          <w:color w:val="000000"/>
          <w:sz w:val="24"/>
          <w:lang w:val="pl-PL"/>
        </w:rPr>
        <w:t>Planowane wykorzystanie instrumentów finansowych – art. 22 ust. 3 lit. d) pkt (vii) rozporządzenia w sprawie wspólnych przepisów</w:t>
      </w:r>
      <w:bookmarkEnd w:id="118"/>
    </w:p>
    <w:p w14:paraId="78A62DC0" w14:textId="77777777" w:rsidR="00A77B3E" w:rsidRPr="00DB122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44C78F08" w14:textId="77777777" w:rsidTr="00DB122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3626AC" w14:textId="77777777" w:rsidR="00A77B3E" w:rsidRPr="00DB122F" w:rsidRDefault="00A77B3E">
            <w:pPr>
              <w:spacing w:before="100"/>
              <w:rPr>
                <w:color w:val="000000"/>
                <w:sz w:val="0"/>
                <w:lang w:val="pl-PL"/>
              </w:rPr>
            </w:pPr>
          </w:p>
          <w:p w14:paraId="2A765B25" w14:textId="77777777" w:rsidR="00A77B3E" w:rsidRPr="00DB122F" w:rsidRDefault="009F4183">
            <w:pPr>
              <w:spacing w:before="100"/>
              <w:rPr>
                <w:color w:val="000000"/>
                <w:lang w:val="pl-PL"/>
              </w:rPr>
            </w:pPr>
            <w:r w:rsidRPr="00DB122F">
              <w:rPr>
                <w:color w:val="000000"/>
                <w:lang w:val="pl-PL"/>
              </w:rPr>
              <w:t xml:space="preserve">Interwencja na poziomie regionalnym będzie realizowana poprzez dotacje przede wszystkim z uwagi na to, iż obejmuje zadania z zakresu usług publicznych i będzie miał charakter niekomercyjny, nie będzie prowadzić do generowania zysków a inwestycje będą realizowane w głównej mierze przez podmioty publiczne na rzecz ogółu mieszkańców regionu. </w:t>
            </w:r>
          </w:p>
          <w:p w14:paraId="199358EF" w14:textId="77777777" w:rsidR="00A77B3E" w:rsidRPr="00DB122F" w:rsidRDefault="00A77B3E">
            <w:pPr>
              <w:spacing w:before="100"/>
              <w:rPr>
                <w:color w:val="000000"/>
                <w:lang w:val="pl-PL"/>
              </w:rPr>
            </w:pPr>
          </w:p>
        </w:tc>
      </w:tr>
    </w:tbl>
    <w:p w14:paraId="36C70750" w14:textId="77777777" w:rsidR="00A77B3E" w:rsidRPr="00DB122F" w:rsidRDefault="00A77B3E">
      <w:pPr>
        <w:spacing w:before="100"/>
        <w:rPr>
          <w:color w:val="000000"/>
          <w:lang w:val="pl-PL"/>
        </w:rPr>
      </w:pPr>
    </w:p>
    <w:p w14:paraId="0C706700" w14:textId="77777777" w:rsidR="00A77B3E" w:rsidRPr="00DB122F" w:rsidRDefault="009F4183">
      <w:pPr>
        <w:pStyle w:val="Nagwek4"/>
        <w:spacing w:before="100" w:after="0"/>
        <w:rPr>
          <w:b w:val="0"/>
          <w:color w:val="000000"/>
          <w:sz w:val="24"/>
          <w:lang w:val="pl-PL"/>
        </w:rPr>
      </w:pPr>
      <w:bookmarkStart w:id="119" w:name="_Toc215823714"/>
      <w:r w:rsidRPr="00DB122F">
        <w:rPr>
          <w:b w:val="0"/>
          <w:color w:val="000000"/>
          <w:sz w:val="24"/>
          <w:lang w:val="pl-PL"/>
        </w:rPr>
        <w:t>2.1.1.1.2. Wskaźniki</w:t>
      </w:r>
      <w:bookmarkEnd w:id="119"/>
    </w:p>
    <w:p w14:paraId="4F2C23CC" w14:textId="77777777" w:rsidR="00A77B3E" w:rsidRPr="00DB122F" w:rsidRDefault="00A77B3E">
      <w:pPr>
        <w:spacing w:before="100"/>
        <w:rPr>
          <w:color w:val="000000"/>
          <w:sz w:val="0"/>
          <w:lang w:val="pl-PL"/>
        </w:rPr>
      </w:pPr>
    </w:p>
    <w:p w14:paraId="6B6616CF" w14:textId="77777777" w:rsidR="00A77B3E" w:rsidRPr="00DB122F" w:rsidRDefault="009F4183">
      <w:pPr>
        <w:spacing w:before="100"/>
        <w:rPr>
          <w:color w:val="000000"/>
          <w:sz w:val="0"/>
          <w:lang w:val="pl-PL"/>
        </w:rPr>
      </w:pPr>
      <w:r w:rsidRPr="00DB122F">
        <w:rPr>
          <w:color w:val="000000"/>
          <w:lang w:val="pl-PL"/>
        </w:rPr>
        <w:lastRenderedPageBreak/>
        <w:t>Podstawa prawna: art. 22 ust. 3 lit. d) pkt (ii) rozporządzenia w sprawie wspólnych przepisów oraz art. 8 rozporządzenia w sprawie EFRR i Funduszu Spójności</w:t>
      </w:r>
    </w:p>
    <w:p w14:paraId="4685EAE6" w14:textId="77777777" w:rsidR="00A77B3E" w:rsidRDefault="009F4183">
      <w:pPr>
        <w:pStyle w:val="Nagwek5"/>
        <w:spacing w:before="100" w:after="0"/>
        <w:rPr>
          <w:b w:val="0"/>
          <w:i w:val="0"/>
          <w:color w:val="000000"/>
          <w:sz w:val="24"/>
        </w:rPr>
      </w:pPr>
      <w:bookmarkStart w:id="120" w:name="_Toc215823715"/>
      <w:r>
        <w:rPr>
          <w:b w:val="0"/>
          <w:i w:val="0"/>
          <w:color w:val="000000"/>
          <w:sz w:val="24"/>
        </w:rPr>
        <w:t>Tabela 2: Wskaźniki produktu</w:t>
      </w:r>
      <w:bookmarkEnd w:id="120"/>
    </w:p>
    <w:p w14:paraId="1A916262"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10"/>
        <w:gridCol w:w="798"/>
        <w:gridCol w:w="1587"/>
        <w:gridCol w:w="1501"/>
        <w:gridCol w:w="5465"/>
        <w:gridCol w:w="1156"/>
        <w:gridCol w:w="1245"/>
        <w:gridCol w:w="1290"/>
      </w:tblGrid>
      <w:tr w:rsidR="002B2962" w14:paraId="53E32A65"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678017F"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4DE524E"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0086D20"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E4F48F5"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2AE9AE0"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F783BDF"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29DB234"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6CA46B7"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9079B72" w14:textId="77777777" w:rsidR="00A77B3E" w:rsidRDefault="009F4183">
            <w:pPr>
              <w:spacing w:before="100"/>
              <w:jc w:val="center"/>
              <w:rPr>
                <w:color w:val="000000"/>
                <w:sz w:val="20"/>
              </w:rPr>
            </w:pPr>
            <w:r>
              <w:rPr>
                <w:color w:val="000000"/>
                <w:sz w:val="20"/>
              </w:rPr>
              <w:t>Cel końcowy (2029)</w:t>
            </w:r>
          </w:p>
        </w:tc>
      </w:tr>
      <w:tr w:rsidR="002B2962" w14:paraId="632CE9AE"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CDE578E"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8D1CDE3" w14:textId="77777777" w:rsidR="00A77B3E" w:rsidRDefault="009F4183">
            <w:pPr>
              <w:spacing w:before="100"/>
              <w:rPr>
                <w:color w:val="000000"/>
                <w:sz w:val="20"/>
              </w:rPr>
            </w:pPr>
            <w:r>
              <w:rPr>
                <w:color w:val="000000"/>
                <w:sz w:val="20"/>
              </w:rPr>
              <w:t>RSO2.5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3D43522"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F0757FB"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7C71120" w14:textId="77777777" w:rsidR="00A77B3E" w:rsidRDefault="009F4183">
            <w:pPr>
              <w:spacing w:before="100"/>
              <w:rPr>
                <w:color w:val="000000"/>
                <w:sz w:val="20"/>
              </w:rPr>
            </w:pPr>
            <w:r>
              <w:rPr>
                <w:color w:val="000000"/>
                <w:sz w:val="20"/>
              </w:rPr>
              <w:t>RCO30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AE8C367" w14:textId="77777777" w:rsidR="00A77B3E" w:rsidRPr="00DB122F" w:rsidRDefault="009F4183">
            <w:pPr>
              <w:spacing w:before="100"/>
              <w:rPr>
                <w:color w:val="000000"/>
                <w:sz w:val="20"/>
                <w:lang w:val="pl-PL"/>
              </w:rPr>
            </w:pPr>
            <w:r w:rsidRPr="00DB122F">
              <w:rPr>
                <w:color w:val="000000"/>
                <w:sz w:val="20"/>
                <w:lang w:val="pl-PL"/>
              </w:rPr>
              <w:t>Długość nowych lub zmodernizowanych sieci wodociągowych w ramach zbiorowych systemów zaopatrzenia w wodę</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E9D2AE6" w14:textId="77777777" w:rsidR="00A77B3E" w:rsidRDefault="009F4183">
            <w:pPr>
              <w:spacing w:before="100"/>
              <w:rPr>
                <w:color w:val="000000"/>
                <w:sz w:val="20"/>
              </w:rPr>
            </w:pPr>
            <w:r>
              <w:rPr>
                <w:color w:val="000000"/>
                <w:sz w:val="20"/>
              </w:rPr>
              <w:t>km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E838349"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650572B" w14:textId="6E1C33D5" w:rsidR="00A77B3E" w:rsidRDefault="009F4183" w:rsidP="1ADDAEA5">
            <w:pPr>
              <w:spacing w:before="100"/>
              <w:jc w:val="right"/>
              <w:rPr>
                <w:color w:val="000000"/>
                <w:sz w:val="20"/>
                <w:szCs w:val="20"/>
              </w:rPr>
            </w:pPr>
            <w:r w:rsidRPr="1ADDAEA5">
              <w:rPr>
                <w:color w:val="000000" w:themeColor="text1"/>
                <w:sz w:val="20"/>
                <w:szCs w:val="20"/>
              </w:rPr>
              <w:t>18,40</w:t>
            </w:r>
            <w:r w:rsidR="00DB122F">
              <w:rPr>
                <w:color w:val="000000" w:themeColor="text1"/>
                <w:sz w:val="20"/>
                <w:szCs w:val="20"/>
              </w:rPr>
              <w:t xml:space="preserve"> </w:t>
            </w:r>
          </w:p>
        </w:tc>
      </w:tr>
      <w:tr w:rsidR="002B2962" w14:paraId="6E7FC67F"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0DA8FA" w14:textId="6A0A0F21"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01866D3" w14:textId="1EF364D1"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32D649F" w14:textId="7A6F7B1E"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7A1BE6" w14:textId="21D31BE5"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A8D3539" w14:textId="3AE1EC8B"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3FB069" w14:textId="114F50D7" w:rsidR="00A77B3E" w:rsidRPr="00DB122F" w:rsidRDefault="00A77B3E">
            <w:pPr>
              <w:spacing w:before="100"/>
              <w:rPr>
                <w:color w:val="000000"/>
                <w:sz w:val="20"/>
                <w:lang w:val="pl-PL"/>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45F8AC8" w14:textId="2ADCF943"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05BDDF1" w14:textId="7A5338CE" w:rsidR="00A77B3E" w:rsidRDefault="00A77B3E">
            <w:pPr>
              <w:spacing w:before="100"/>
              <w:jc w:val="right"/>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5E44BC" w14:textId="429BD760" w:rsidR="00A77B3E" w:rsidRDefault="00A77B3E" w:rsidP="1ADDAEA5">
            <w:pPr>
              <w:spacing w:before="100"/>
              <w:jc w:val="right"/>
              <w:rPr>
                <w:color w:val="000000"/>
                <w:sz w:val="20"/>
                <w:szCs w:val="20"/>
              </w:rPr>
            </w:pPr>
          </w:p>
        </w:tc>
      </w:tr>
    </w:tbl>
    <w:p w14:paraId="36EEED0C" w14:textId="737CCEEE" w:rsidR="00A77B3E" w:rsidRDefault="00A77B3E" w:rsidP="00DB122F">
      <w:pPr>
        <w:spacing w:before="100" w:line="259" w:lineRule="auto"/>
        <w:rPr>
          <w:color w:val="000000" w:themeColor="text1"/>
          <w:sz w:val="20"/>
          <w:szCs w:val="20"/>
        </w:rPr>
      </w:pPr>
    </w:p>
    <w:p w14:paraId="0708C964" w14:textId="77777777" w:rsidR="00A77B3E" w:rsidRPr="00DB122F" w:rsidRDefault="009F4183">
      <w:pPr>
        <w:spacing w:before="100"/>
        <w:rPr>
          <w:color w:val="000000"/>
          <w:sz w:val="0"/>
          <w:lang w:val="pl-PL"/>
        </w:rPr>
      </w:pPr>
      <w:r w:rsidRPr="00DB122F">
        <w:rPr>
          <w:color w:val="000000"/>
          <w:lang w:val="pl-PL"/>
        </w:rPr>
        <w:t>Podstawa prawna: art. 22 ust. 3 lit. d) ppkt (ii) rozporządzenia w sprawie wspólnych przepisów</w:t>
      </w:r>
    </w:p>
    <w:p w14:paraId="7722C79C" w14:textId="77777777" w:rsidR="00A77B3E" w:rsidRDefault="009F4183">
      <w:pPr>
        <w:pStyle w:val="Nagwek5"/>
        <w:spacing w:before="100" w:after="0"/>
        <w:rPr>
          <w:b w:val="0"/>
          <w:i w:val="0"/>
          <w:color w:val="000000"/>
          <w:sz w:val="24"/>
        </w:rPr>
      </w:pPr>
      <w:bookmarkStart w:id="121" w:name="_Toc215823716"/>
      <w:r>
        <w:rPr>
          <w:b w:val="0"/>
          <w:i w:val="0"/>
          <w:color w:val="000000"/>
          <w:sz w:val="24"/>
        </w:rPr>
        <w:t>Tabela 3: Wskaźniki rezultatu</w:t>
      </w:r>
      <w:bookmarkEnd w:id="121"/>
    </w:p>
    <w:p w14:paraId="0C50940D"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41"/>
        <w:gridCol w:w="798"/>
        <w:gridCol w:w="1317"/>
        <w:gridCol w:w="1447"/>
        <w:gridCol w:w="2944"/>
        <w:gridCol w:w="1049"/>
        <w:gridCol w:w="1669"/>
        <w:gridCol w:w="1135"/>
        <w:gridCol w:w="1101"/>
        <w:gridCol w:w="997"/>
        <w:gridCol w:w="654"/>
      </w:tblGrid>
      <w:tr w:rsidR="002B2962" w14:paraId="299DF7DB"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A4C6B40"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0BB3664"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9226064"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6D8896F"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C1D4E80"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B5962EA"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F345963"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6561584" w14:textId="77777777" w:rsidR="00A77B3E" w:rsidRPr="00DB122F" w:rsidRDefault="009F4183">
            <w:pPr>
              <w:spacing w:before="100"/>
              <w:jc w:val="center"/>
              <w:rPr>
                <w:color w:val="000000"/>
                <w:sz w:val="20"/>
                <w:lang w:val="pl-PL"/>
              </w:rPr>
            </w:pPr>
            <w:r w:rsidRPr="00DB122F">
              <w:rPr>
                <w:color w:val="000000"/>
                <w:sz w:val="20"/>
                <w:lang w:val="pl-PL"/>
              </w:rPr>
              <w:t>Wartość bazowa lub wartość odniesienia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F8427AB"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BF2A63D"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6E020D7"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F58B82A" w14:textId="77777777" w:rsidR="00A77B3E" w:rsidRDefault="009F4183">
            <w:pPr>
              <w:spacing w:before="100"/>
              <w:jc w:val="center"/>
              <w:rPr>
                <w:color w:val="000000"/>
                <w:sz w:val="20"/>
              </w:rPr>
            </w:pPr>
            <w:r>
              <w:rPr>
                <w:color w:val="000000"/>
                <w:sz w:val="20"/>
              </w:rPr>
              <w:t>Uwagi</w:t>
            </w:r>
          </w:p>
        </w:tc>
      </w:tr>
      <w:tr w:rsidR="002B2962" w14:paraId="6461D861"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C3A42CF"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221C628" w14:textId="77777777" w:rsidR="00A77B3E" w:rsidRDefault="009F4183">
            <w:pPr>
              <w:spacing w:before="100"/>
              <w:rPr>
                <w:color w:val="000000"/>
                <w:sz w:val="20"/>
              </w:rPr>
            </w:pPr>
            <w:r>
              <w:rPr>
                <w:color w:val="000000"/>
                <w:sz w:val="20"/>
              </w:rPr>
              <w:t>RSO2.5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4BBC6E4"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2CA1B4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E8555C5" w14:textId="77777777" w:rsidR="00A77B3E" w:rsidRDefault="009F4183">
            <w:pPr>
              <w:spacing w:before="100"/>
              <w:rPr>
                <w:color w:val="000000"/>
                <w:sz w:val="20"/>
              </w:rPr>
            </w:pPr>
            <w:r>
              <w:rPr>
                <w:color w:val="000000"/>
                <w:sz w:val="20"/>
              </w:rPr>
              <w:t>RCR41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3864BF" w14:textId="77777777" w:rsidR="00A77B3E" w:rsidRPr="00DB122F" w:rsidRDefault="009F4183">
            <w:pPr>
              <w:spacing w:before="100"/>
              <w:rPr>
                <w:color w:val="000000"/>
                <w:sz w:val="20"/>
                <w:lang w:val="pl-PL"/>
              </w:rPr>
            </w:pPr>
            <w:r w:rsidRPr="00DB122F">
              <w:rPr>
                <w:color w:val="000000"/>
                <w:sz w:val="20"/>
                <w:lang w:val="pl-PL"/>
              </w:rPr>
              <w:t>Ludność przyłączona do udoskonalonych zbiorowych systemów zaopatrzenia w wodę</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A7DC8BA" w14:textId="77777777" w:rsidR="00A77B3E" w:rsidRDefault="009F4183">
            <w:pPr>
              <w:spacing w:before="100"/>
              <w:rPr>
                <w:color w:val="000000"/>
                <w:sz w:val="20"/>
              </w:rPr>
            </w:pPr>
            <w:r>
              <w:rPr>
                <w:color w:val="000000"/>
                <w:sz w:val="20"/>
              </w:rPr>
              <w:t>osoby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8A8380"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AE3B01F" w14:textId="77777777" w:rsidR="00A77B3E" w:rsidRDefault="009F4183">
            <w:pPr>
              <w:spacing w:before="100"/>
              <w:jc w:val="center"/>
              <w:rPr>
                <w:color w:val="000000"/>
                <w:sz w:val="20"/>
              </w:rPr>
            </w:pPr>
            <w:r>
              <w:rPr>
                <w:color w:val="000000"/>
                <w:sz w:val="20"/>
              </w:rPr>
              <w:t>2020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E88150" w14:textId="1200B770" w:rsidR="00A77B3E" w:rsidRDefault="009F4183" w:rsidP="1ADDAEA5">
            <w:pPr>
              <w:spacing w:before="100"/>
              <w:jc w:val="right"/>
              <w:rPr>
                <w:color w:val="000000"/>
                <w:sz w:val="20"/>
                <w:szCs w:val="20"/>
              </w:rPr>
            </w:pPr>
            <w:r w:rsidRPr="1ADDAEA5">
              <w:rPr>
                <w:color w:val="000000" w:themeColor="text1"/>
                <w:sz w:val="20"/>
                <w:szCs w:val="20"/>
              </w:rPr>
              <w:t>8 872</w:t>
            </w:r>
            <w:r w:rsidR="00DB122F">
              <w:rPr>
                <w:color w:val="000000" w:themeColor="text1"/>
                <w:sz w:val="20"/>
                <w:szCs w:val="20"/>
              </w:rPr>
              <w:t xml:space="preserve"> </w:t>
            </w:r>
            <w:r w:rsidR="4FAA4C1C" w:rsidRPr="1ADDAEA5">
              <w:rPr>
                <w:color w:val="000000" w:themeColor="text1"/>
                <w:sz w:val="20"/>
                <w:szCs w:val="20"/>
              </w:rPr>
              <w:t>,00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1B58AB1" w14:textId="77777777" w:rsidR="00A77B3E" w:rsidRDefault="009F4183">
            <w:pPr>
              <w:spacing w:before="100"/>
              <w:rPr>
                <w:color w:val="000000"/>
                <w:sz w:val="20"/>
              </w:rPr>
            </w:pPr>
            <w:r>
              <w:rPr>
                <w:color w:val="000000"/>
                <w:sz w:val="20"/>
              </w:rPr>
              <w:t>CST2021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C967DB7" w14:textId="77777777" w:rsidR="00A77B3E" w:rsidRDefault="00A77B3E">
            <w:pPr>
              <w:spacing w:before="100"/>
              <w:rPr>
                <w:color w:val="000000"/>
                <w:sz w:val="20"/>
              </w:rPr>
            </w:pPr>
          </w:p>
        </w:tc>
      </w:tr>
      <w:tr w:rsidR="002B2962" w14:paraId="0472A6A5"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8B6E7AB" w14:textId="6FA251A4"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E24A36" w14:textId="412303A1"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345D135" w14:textId="774F057C"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77C50E" w14:textId="2D92699F"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5CF8C05" w14:textId="64EAD11A"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63B5ECE" w14:textId="1F64B235" w:rsidR="00A77B3E" w:rsidRPr="00DB122F" w:rsidRDefault="00A77B3E" w:rsidP="1ADDAEA5">
            <w:pPr>
              <w:spacing w:before="100"/>
              <w:rPr>
                <w:color w:val="000000"/>
                <w:sz w:val="20"/>
                <w:szCs w:val="20"/>
                <w:lang w:val="pl-PL"/>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EB0C726" w14:textId="751553F9"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ED4CD21" w14:textId="4E43648D" w:rsidR="00A77B3E" w:rsidRDefault="00A77B3E" w:rsidP="1ADDAEA5">
            <w:pPr>
              <w:spacing w:before="100"/>
              <w:jc w:val="right"/>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CE3A09" w14:textId="0A75610C" w:rsidR="00A77B3E" w:rsidRDefault="00A77B3E" w:rsidP="1ADDAEA5">
            <w:pPr>
              <w:spacing w:before="100"/>
              <w:jc w:val="center"/>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6955D50" w14:textId="5418CB72" w:rsidR="00A77B3E" w:rsidRDefault="00A77B3E" w:rsidP="1ADDAEA5">
            <w:pPr>
              <w:spacing w:before="100"/>
              <w:jc w:val="right"/>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298B13" w14:textId="5641B632"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3C9168A" w14:textId="77777777" w:rsidR="00A77B3E" w:rsidRDefault="00A77B3E">
            <w:pPr>
              <w:spacing w:before="100"/>
              <w:rPr>
                <w:color w:val="000000"/>
                <w:sz w:val="20"/>
              </w:rPr>
            </w:pPr>
          </w:p>
        </w:tc>
      </w:tr>
    </w:tbl>
    <w:p w14:paraId="3D6FBAD1" w14:textId="77777777" w:rsidR="00A77B3E" w:rsidRDefault="00A77B3E">
      <w:pPr>
        <w:spacing w:before="100"/>
        <w:rPr>
          <w:color w:val="000000"/>
          <w:sz w:val="20"/>
        </w:rPr>
      </w:pPr>
    </w:p>
    <w:p w14:paraId="025ECA95" w14:textId="77777777" w:rsidR="00A77B3E" w:rsidRPr="00DB122F" w:rsidRDefault="009F4183">
      <w:pPr>
        <w:pStyle w:val="Nagwek4"/>
        <w:spacing w:before="100" w:after="0"/>
        <w:rPr>
          <w:b w:val="0"/>
          <w:color w:val="000000"/>
          <w:sz w:val="24"/>
          <w:lang w:val="pl-PL"/>
        </w:rPr>
      </w:pPr>
      <w:bookmarkStart w:id="122" w:name="_Toc215823717"/>
      <w:r w:rsidRPr="00DB122F">
        <w:rPr>
          <w:b w:val="0"/>
          <w:color w:val="000000"/>
          <w:sz w:val="24"/>
          <w:lang w:val="pl-PL"/>
        </w:rPr>
        <w:t>2.1.1.1.3. Indykatywny podział zaprogramowanych zasobów (UE) według rodzaju interwencji</w:t>
      </w:r>
      <w:bookmarkEnd w:id="122"/>
    </w:p>
    <w:p w14:paraId="098E63C4" w14:textId="77777777" w:rsidR="00A77B3E" w:rsidRPr="00DB122F" w:rsidRDefault="00A77B3E">
      <w:pPr>
        <w:spacing w:before="100"/>
        <w:rPr>
          <w:color w:val="000000"/>
          <w:sz w:val="0"/>
          <w:lang w:val="pl-PL"/>
        </w:rPr>
      </w:pPr>
    </w:p>
    <w:p w14:paraId="3695FB12" w14:textId="77777777" w:rsidR="00A77B3E" w:rsidRPr="00DB122F" w:rsidRDefault="009F4183">
      <w:pPr>
        <w:spacing w:before="100"/>
        <w:rPr>
          <w:color w:val="000000"/>
          <w:sz w:val="0"/>
          <w:lang w:val="pl-PL"/>
        </w:rPr>
      </w:pPr>
      <w:r w:rsidRPr="00DB122F">
        <w:rPr>
          <w:color w:val="000000"/>
          <w:lang w:val="pl-PL"/>
        </w:rPr>
        <w:t>Podstawa prawna: art. 22 ust. 3 lit. d) pkt (viii) rozporządzenia w sprawie wspólnych przepisów</w:t>
      </w:r>
    </w:p>
    <w:p w14:paraId="32CDBA19" w14:textId="77777777" w:rsidR="00A77B3E" w:rsidRDefault="009F4183">
      <w:pPr>
        <w:pStyle w:val="Nagwek5"/>
        <w:spacing w:before="100" w:after="0"/>
        <w:rPr>
          <w:b w:val="0"/>
          <w:i w:val="0"/>
          <w:color w:val="000000"/>
          <w:sz w:val="24"/>
        </w:rPr>
      </w:pPr>
      <w:bookmarkStart w:id="123" w:name="_Toc215823718"/>
      <w:r>
        <w:rPr>
          <w:b w:val="0"/>
          <w:i w:val="0"/>
          <w:color w:val="000000"/>
          <w:sz w:val="24"/>
        </w:rPr>
        <w:t>Tabela 4: Wymiar 1 – zakres interwencji</w:t>
      </w:r>
      <w:bookmarkEnd w:id="123"/>
    </w:p>
    <w:p w14:paraId="19691019"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20"/>
        <w:gridCol w:w="798"/>
        <w:gridCol w:w="1627"/>
        <w:gridCol w:w="9304"/>
        <w:gridCol w:w="1303"/>
      </w:tblGrid>
      <w:tr w:rsidR="002B2962" w14:paraId="34848BAA"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E9B5FB4"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9B36750"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28F49B1"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E0AFF23"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6EADADF"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ADB9233" w14:textId="77777777" w:rsidR="00A77B3E" w:rsidRDefault="009F4183">
            <w:pPr>
              <w:spacing w:before="100"/>
              <w:jc w:val="center"/>
              <w:rPr>
                <w:color w:val="000000"/>
                <w:sz w:val="20"/>
              </w:rPr>
            </w:pPr>
            <w:r>
              <w:rPr>
                <w:color w:val="000000"/>
                <w:sz w:val="20"/>
              </w:rPr>
              <w:t>Kwota (w EUR)</w:t>
            </w:r>
          </w:p>
        </w:tc>
      </w:tr>
      <w:tr w:rsidR="002B2962" w14:paraId="32962EBD"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BEECA21"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2CD37DD" w14:textId="77777777" w:rsidR="00A77B3E" w:rsidRDefault="009F4183">
            <w:pPr>
              <w:spacing w:before="100"/>
              <w:rPr>
                <w:color w:val="000000"/>
                <w:sz w:val="20"/>
              </w:rPr>
            </w:pPr>
            <w:r>
              <w:rPr>
                <w:color w:val="000000"/>
                <w:sz w:val="20"/>
              </w:rPr>
              <w:t>RSO2.5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5E51E5C"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1CA79AE"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AABBE9" w14:textId="77777777" w:rsidR="00A77B3E" w:rsidRPr="00DB122F" w:rsidRDefault="009F4183">
            <w:pPr>
              <w:spacing w:before="100"/>
              <w:rPr>
                <w:color w:val="000000"/>
                <w:sz w:val="20"/>
                <w:lang w:val="pl-PL"/>
              </w:rPr>
            </w:pPr>
            <w:r w:rsidRPr="00DB122F">
              <w:rPr>
                <w:color w:val="000000"/>
                <w:sz w:val="20"/>
                <w:lang w:val="pl-PL"/>
              </w:rPr>
              <w:t>062. Dostarczanie wody do spożycia przez ludzi (infrastruktura do celów ujęcia, uzdatniania, magazynowania i dystrybucji, działania na rzecz efektywności, zaopatrzenie w wodę pitną)</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3F7C039" w14:textId="31F77794" w:rsidR="00A77B3E" w:rsidRDefault="494C9334" w:rsidP="1ADDAEA5">
            <w:pPr>
              <w:spacing w:before="100"/>
              <w:jc w:val="right"/>
              <w:rPr>
                <w:color w:val="000000"/>
                <w:sz w:val="20"/>
                <w:szCs w:val="20"/>
              </w:rPr>
            </w:pPr>
            <w:r w:rsidRPr="1ADDAEA5">
              <w:rPr>
                <w:color w:val="000000" w:themeColor="text1"/>
                <w:sz w:val="20"/>
                <w:szCs w:val="20"/>
              </w:rPr>
              <w:t>3</w:t>
            </w:r>
            <w:r w:rsidR="4FAA4C1C" w:rsidRPr="1ADDAEA5">
              <w:rPr>
                <w:color w:val="000000" w:themeColor="text1"/>
                <w:sz w:val="20"/>
                <w:szCs w:val="20"/>
              </w:rPr>
              <w:t> 000 000,00</w:t>
            </w:r>
          </w:p>
        </w:tc>
      </w:tr>
      <w:tr w:rsidR="002B2962" w14:paraId="67DC3E6E"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8BCEF1"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C8EDBEC" w14:textId="77777777" w:rsidR="00A77B3E" w:rsidRDefault="009F4183">
            <w:pPr>
              <w:spacing w:before="100"/>
              <w:rPr>
                <w:color w:val="000000"/>
                <w:sz w:val="20"/>
              </w:rPr>
            </w:pPr>
            <w:r>
              <w:rPr>
                <w:color w:val="000000"/>
                <w:sz w:val="20"/>
              </w:rPr>
              <w:t>RSO2.5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F97EDEA"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28EE32D"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EAE25E4" w14:textId="77777777" w:rsidR="00A77B3E" w:rsidRPr="00DB122F" w:rsidRDefault="009F4183">
            <w:pPr>
              <w:spacing w:before="100"/>
              <w:rPr>
                <w:color w:val="000000"/>
                <w:sz w:val="20"/>
                <w:lang w:val="pl-PL"/>
              </w:rPr>
            </w:pPr>
            <w:r w:rsidRPr="00DB122F">
              <w:rPr>
                <w:color w:val="000000"/>
                <w:sz w:val="20"/>
                <w:lang w:val="pl-PL"/>
              </w:rPr>
              <w:t>064. Gospodarka wodna i ochrona zasobów wodnych (w tym gospodarowanie wodami w dorzeczu, konkretne działania w celu przystosowania się do zmiany klimatu, ponowne użycie, ograniczanie wycieków)</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9F06EED" w14:textId="77777777" w:rsidR="00A77B3E" w:rsidRDefault="009F4183">
            <w:pPr>
              <w:spacing w:before="100"/>
              <w:jc w:val="right"/>
              <w:rPr>
                <w:color w:val="000000"/>
                <w:sz w:val="20"/>
              </w:rPr>
            </w:pPr>
            <w:r>
              <w:rPr>
                <w:color w:val="000000"/>
                <w:sz w:val="20"/>
              </w:rPr>
              <w:t>2 000 000,00</w:t>
            </w:r>
          </w:p>
        </w:tc>
      </w:tr>
      <w:tr w:rsidR="002B2962" w14:paraId="1E57432A"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53F4FB" w14:textId="77777777" w:rsidR="00A77B3E" w:rsidRDefault="009F4183">
            <w:pPr>
              <w:spacing w:before="100"/>
              <w:rPr>
                <w:color w:val="000000"/>
                <w:sz w:val="20"/>
              </w:rPr>
            </w:pPr>
            <w:r>
              <w:rPr>
                <w:color w:val="000000"/>
                <w:sz w:val="20"/>
              </w:rPr>
              <w:lastRenderedPageBreak/>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AE9EDB1" w14:textId="77777777" w:rsidR="00A77B3E" w:rsidRDefault="009F4183">
            <w:pPr>
              <w:spacing w:before="100"/>
              <w:rPr>
                <w:color w:val="000000"/>
                <w:sz w:val="20"/>
              </w:rPr>
            </w:pPr>
            <w:r>
              <w:rPr>
                <w:color w:val="000000"/>
                <w:sz w:val="20"/>
              </w:rPr>
              <w:t>RSO2.5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507518"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8A8F2BC"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74E80C" w14:textId="77777777" w:rsidR="00A77B3E" w:rsidRDefault="009F4183">
            <w:pPr>
              <w:spacing w:before="100"/>
              <w:rPr>
                <w:color w:val="000000"/>
                <w:sz w:val="20"/>
              </w:rPr>
            </w:pPr>
            <w:r>
              <w:rPr>
                <w:color w:val="000000"/>
                <w:sz w:val="20"/>
              </w:rPr>
              <w:t>065. Odprowadzanie i oczyszczanie ścieków</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F6CE5B" w14:textId="7DB33351" w:rsidR="00A77B3E" w:rsidRDefault="4B4BB788" w:rsidP="1ADDAEA5">
            <w:pPr>
              <w:spacing w:before="100"/>
              <w:jc w:val="right"/>
              <w:rPr>
                <w:color w:val="000000"/>
                <w:sz w:val="20"/>
                <w:szCs w:val="20"/>
              </w:rPr>
            </w:pPr>
            <w:r w:rsidRPr="1ADDAEA5">
              <w:rPr>
                <w:color w:val="000000" w:themeColor="text1"/>
                <w:sz w:val="20"/>
                <w:szCs w:val="20"/>
              </w:rPr>
              <w:t>2</w:t>
            </w:r>
            <w:r w:rsidR="4FAA4C1C" w:rsidRPr="1ADDAEA5">
              <w:rPr>
                <w:color w:val="000000" w:themeColor="text1"/>
                <w:sz w:val="20"/>
                <w:szCs w:val="20"/>
              </w:rPr>
              <w:t> 000 000,00</w:t>
            </w:r>
          </w:p>
        </w:tc>
      </w:tr>
      <w:tr w:rsidR="002B2962" w14:paraId="3E46F6CD"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4B86E63" w14:textId="5EC4A05D"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26F946D" w14:textId="3848E607"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9DBF84" w14:textId="5FAD7701"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7C8DAFB" w14:textId="1CBB40C0"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85D095" w14:textId="56AFC1FE" w:rsidR="00A77B3E" w:rsidRPr="00DB122F" w:rsidRDefault="00A77B3E" w:rsidP="1ADDAEA5">
            <w:pPr>
              <w:spacing w:before="100"/>
              <w:rPr>
                <w:color w:val="000000"/>
                <w:sz w:val="20"/>
                <w:szCs w:val="20"/>
                <w:lang w:val="pl-PL"/>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B9FD8A4" w14:textId="2FB2089D" w:rsidR="00A77B3E" w:rsidRDefault="00A77B3E" w:rsidP="1ADDAEA5">
            <w:pPr>
              <w:spacing w:before="100"/>
              <w:jc w:val="right"/>
              <w:rPr>
                <w:color w:val="000000"/>
                <w:sz w:val="20"/>
                <w:szCs w:val="20"/>
              </w:rPr>
            </w:pPr>
          </w:p>
        </w:tc>
      </w:tr>
      <w:tr w:rsidR="002B2962" w14:paraId="30595A5F"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76ED9D"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868364" w14:textId="77777777" w:rsidR="00A77B3E" w:rsidRDefault="009F4183">
            <w:pPr>
              <w:spacing w:before="100"/>
              <w:rPr>
                <w:color w:val="000000"/>
                <w:sz w:val="20"/>
              </w:rPr>
            </w:pPr>
            <w:r>
              <w:rPr>
                <w:color w:val="000000"/>
                <w:sz w:val="20"/>
              </w:rPr>
              <w:t>RSO2.5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76B679F"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E7325DC"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28066BA"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2F1C683" w14:textId="5C01329E" w:rsidR="00A77B3E" w:rsidRDefault="00DB122F" w:rsidP="1ADDAEA5">
            <w:pPr>
              <w:spacing w:before="100"/>
              <w:jc w:val="right"/>
              <w:rPr>
                <w:color w:val="000000"/>
                <w:sz w:val="20"/>
                <w:szCs w:val="20"/>
              </w:rPr>
            </w:pPr>
            <w:r>
              <w:rPr>
                <w:color w:val="000000" w:themeColor="text1"/>
                <w:sz w:val="20"/>
                <w:szCs w:val="20"/>
              </w:rPr>
              <w:t xml:space="preserve"> </w:t>
            </w:r>
            <w:r w:rsidR="62F06BC3" w:rsidRPr="1ADDAEA5">
              <w:rPr>
                <w:color w:val="000000" w:themeColor="text1"/>
                <w:sz w:val="20"/>
                <w:szCs w:val="20"/>
              </w:rPr>
              <w:t>7</w:t>
            </w:r>
            <w:r w:rsidR="4FAA4C1C" w:rsidRPr="1ADDAEA5">
              <w:rPr>
                <w:color w:val="000000" w:themeColor="text1"/>
                <w:sz w:val="20"/>
                <w:szCs w:val="20"/>
              </w:rPr>
              <w:t> 000 000,00</w:t>
            </w:r>
          </w:p>
        </w:tc>
      </w:tr>
    </w:tbl>
    <w:p w14:paraId="6EECACA0" w14:textId="77777777" w:rsidR="00A77B3E" w:rsidRDefault="00A77B3E">
      <w:pPr>
        <w:spacing w:before="100"/>
        <w:rPr>
          <w:color w:val="000000"/>
          <w:sz w:val="20"/>
        </w:rPr>
      </w:pPr>
    </w:p>
    <w:p w14:paraId="08A76639" w14:textId="77777777" w:rsidR="00A77B3E" w:rsidRDefault="009F4183">
      <w:pPr>
        <w:pStyle w:val="Nagwek5"/>
        <w:spacing w:before="100" w:after="0"/>
        <w:rPr>
          <w:b w:val="0"/>
          <w:i w:val="0"/>
          <w:color w:val="000000"/>
          <w:sz w:val="24"/>
        </w:rPr>
      </w:pPr>
      <w:bookmarkStart w:id="124" w:name="_Toc215823719"/>
      <w:r>
        <w:rPr>
          <w:b w:val="0"/>
          <w:i w:val="0"/>
          <w:color w:val="000000"/>
          <w:sz w:val="24"/>
        </w:rPr>
        <w:t>Tabela 5: Wymiar 2 – forma finansowania</w:t>
      </w:r>
      <w:bookmarkEnd w:id="124"/>
    </w:p>
    <w:p w14:paraId="190941FF"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2B2962" w14:paraId="046210B9"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3358A56"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808CFA6"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512D4F1"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E7FFFE3"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F88753E"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10693D4" w14:textId="77777777" w:rsidR="00A77B3E" w:rsidRDefault="009F4183">
            <w:pPr>
              <w:spacing w:before="100"/>
              <w:jc w:val="center"/>
              <w:rPr>
                <w:color w:val="000000"/>
                <w:sz w:val="20"/>
              </w:rPr>
            </w:pPr>
            <w:r>
              <w:rPr>
                <w:color w:val="000000"/>
                <w:sz w:val="20"/>
              </w:rPr>
              <w:t>Kwota (w EUR)</w:t>
            </w:r>
          </w:p>
        </w:tc>
      </w:tr>
      <w:tr w:rsidR="002B2962" w14:paraId="7A2A2F38"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128417A"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064CEF8" w14:textId="77777777" w:rsidR="00A77B3E" w:rsidRDefault="009F4183">
            <w:pPr>
              <w:spacing w:before="100"/>
              <w:rPr>
                <w:color w:val="000000"/>
                <w:sz w:val="20"/>
              </w:rPr>
            </w:pPr>
            <w:r>
              <w:rPr>
                <w:color w:val="000000"/>
                <w:sz w:val="20"/>
              </w:rPr>
              <w:t>RSO2.5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664DE47"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6B02FF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2E1A30" w14:textId="77777777" w:rsidR="00A77B3E" w:rsidRDefault="009F4183">
            <w:pPr>
              <w:spacing w:before="100"/>
              <w:rPr>
                <w:color w:val="000000"/>
                <w:sz w:val="20"/>
              </w:rPr>
            </w:pPr>
            <w:r>
              <w:rPr>
                <w:color w:val="000000"/>
                <w:sz w:val="20"/>
              </w:rPr>
              <w:t>01. Dotacja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3AF6108" w14:textId="34FFD175" w:rsidR="00A77B3E" w:rsidRDefault="00DB122F" w:rsidP="1ADDAEA5">
            <w:pPr>
              <w:spacing w:before="100"/>
              <w:jc w:val="right"/>
              <w:rPr>
                <w:color w:val="000000"/>
                <w:sz w:val="20"/>
                <w:szCs w:val="20"/>
              </w:rPr>
            </w:pPr>
            <w:r>
              <w:rPr>
                <w:color w:val="000000" w:themeColor="text1"/>
                <w:sz w:val="20"/>
                <w:szCs w:val="20"/>
              </w:rPr>
              <w:t xml:space="preserve"> </w:t>
            </w:r>
            <w:r w:rsidR="666055C9" w:rsidRPr="1ADDAEA5">
              <w:rPr>
                <w:color w:val="000000" w:themeColor="text1"/>
                <w:sz w:val="20"/>
                <w:szCs w:val="20"/>
              </w:rPr>
              <w:t>7</w:t>
            </w:r>
            <w:r w:rsidR="4FAA4C1C" w:rsidRPr="1ADDAEA5">
              <w:rPr>
                <w:color w:val="000000" w:themeColor="text1"/>
                <w:sz w:val="20"/>
                <w:szCs w:val="20"/>
              </w:rPr>
              <w:t> 000 000,00</w:t>
            </w:r>
          </w:p>
        </w:tc>
      </w:tr>
      <w:tr w:rsidR="002B2962" w14:paraId="078C461B"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F627236"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EC466D9" w14:textId="77777777" w:rsidR="00A77B3E" w:rsidRDefault="009F4183">
            <w:pPr>
              <w:spacing w:before="100"/>
              <w:rPr>
                <w:color w:val="000000"/>
                <w:sz w:val="20"/>
              </w:rPr>
            </w:pPr>
            <w:r>
              <w:rPr>
                <w:color w:val="000000"/>
                <w:sz w:val="20"/>
              </w:rPr>
              <w:t>RSO2.5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FAA5586"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49F9C1F"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A350BB5"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00EEC4D" w14:textId="55134B39" w:rsidR="00A77B3E" w:rsidRDefault="00DB122F" w:rsidP="1ADDAEA5">
            <w:pPr>
              <w:spacing w:before="100"/>
              <w:jc w:val="right"/>
              <w:rPr>
                <w:color w:val="000000"/>
                <w:sz w:val="20"/>
                <w:szCs w:val="20"/>
              </w:rPr>
            </w:pPr>
            <w:r>
              <w:rPr>
                <w:color w:val="000000" w:themeColor="text1"/>
                <w:sz w:val="20"/>
                <w:szCs w:val="20"/>
              </w:rPr>
              <w:t xml:space="preserve"> </w:t>
            </w:r>
            <w:r w:rsidR="5AC1FD15" w:rsidRPr="1ADDAEA5">
              <w:rPr>
                <w:color w:val="000000" w:themeColor="text1"/>
                <w:sz w:val="20"/>
                <w:szCs w:val="20"/>
              </w:rPr>
              <w:t xml:space="preserve">7 </w:t>
            </w:r>
            <w:r w:rsidR="4FAA4C1C" w:rsidRPr="1ADDAEA5">
              <w:rPr>
                <w:color w:val="000000" w:themeColor="text1"/>
                <w:sz w:val="20"/>
                <w:szCs w:val="20"/>
              </w:rPr>
              <w:t> 000 000,00</w:t>
            </w:r>
          </w:p>
        </w:tc>
      </w:tr>
    </w:tbl>
    <w:p w14:paraId="2B6A1E4D" w14:textId="77777777" w:rsidR="00A77B3E" w:rsidRDefault="00A77B3E">
      <w:pPr>
        <w:spacing w:before="100"/>
        <w:rPr>
          <w:color w:val="000000"/>
          <w:sz w:val="20"/>
        </w:rPr>
      </w:pPr>
    </w:p>
    <w:p w14:paraId="2119350F" w14:textId="77777777" w:rsidR="00A77B3E" w:rsidRPr="00DB122F" w:rsidRDefault="009F4183">
      <w:pPr>
        <w:pStyle w:val="Nagwek5"/>
        <w:spacing w:before="100" w:after="0"/>
        <w:rPr>
          <w:b w:val="0"/>
          <w:i w:val="0"/>
          <w:color w:val="000000"/>
          <w:sz w:val="24"/>
          <w:lang w:val="pl-PL"/>
        </w:rPr>
      </w:pPr>
      <w:bookmarkStart w:id="125" w:name="_Toc215823720"/>
      <w:r w:rsidRPr="00DB122F">
        <w:rPr>
          <w:b w:val="0"/>
          <w:i w:val="0"/>
          <w:color w:val="000000"/>
          <w:sz w:val="24"/>
          <w:lang w:val="pl-PL"/>
        </w:rPr>
        <w:t>Tabela 6: Wymiar 3 – terytorialny mechanizm realizacji i ukierunkowanie terytorialne</w:t>
      </w:r>
      <w:bookmarkEnd w:id="125"/>
    </w:p>
    <w:p w14:paraId="5F15460E" w14:textId="77777777" w:rsidR="00A77B3E" w:rsidRPr="00DB122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2B2962" w14:paraId="12050A3E"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E2D7D79"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233647F"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8A3384C"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8B3A57C"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EE052C6"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ED44FC4" w14:textId="77777777" w:rsidR="00A77B3E" w:rsidRDefault="009F4183">
            <w:pPr>
              <w:spacing w:before="100"/>
              <w:jc w:val="center"/>
              <w:rPr>
                <w:color w:val="000000"/>
                <w:sz w:val="20"/>
              </w:rPr>
            </w:pPr>
            <w:r>
              <w:rPr>
                <w:color w:val="000000"/>
                <w:sz w:val="20"/>
              </w:rPr>
              <w:t>Kwota (w EUR)</w:t>
            </w:r>
          </w:p>
        </w:tc>
      </w:tr>
      <w:tr w:rsidR="002B2962" w14:paraId="4B5C2752"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6669F8C"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A03B274" w14:textId="77777777" w:rsidR="00A77B3E" w:rsidRDefault="009F4183">
            <w:pPr>
              <w:spacing w:before="100"/>
              <w:rPr>
                <w:color w:val="000000"/>
                <w:sz w:val="20"/>
              </w:rPr>
            </w:pPr>
            <w:r>
              <w:rPr>
                <w:color w:val="000000"/>
                <w:sz w:val="20"/>
              </w:rPr>
              <w:t>RSO2.5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AE1B188"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647A62"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B7E27B" w14:textId="77777777" w:rsidR="00A77B3E" w:rsidRPr="00DB122F" w:rsidRDefault="009F4183">
            <w:pPr>
              <w:spacing w:before="100"/>
              <w:rPr>
                <w:color w:val="000000"/>
                <w:sz w:val="20"/>
                <w:lang w:val="pl-PL"/>
              </w:rPr>
            </w:pPr>
            <w:r w:rsidRPr="00DB122F">
              <w:rPr>
                <w:color w:val="000000"/>
                <w:sz w:val="20"/>
                <w:lang w:val="pl-PL"/>
              </w:rPr>
              <w:t>33. Inne podejścia – brak ukierunkowania terytorialnego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5788392" w14:textId="1D1910FC" w:rsidR="00A77B3E" w:rsidRDefault="00DB122F" w:rsidP="1ADDAEA5">
            <w:pPr>
              <w:spacing w:before="100"/>
              <w:jc w:val="right"/>
              <w:rPr>
                <w:color w:val="000000"/>
                <w:sz w:val="20"/>
                <w:szCs w:val="20"/>
              </w:rPr>
            </w:pPr>
            <w:r w:rsidRPr="000E120C">
              <w:rPr>
                <w:color w:val="000000" w:themeColor="text1"/>
                <w:sz w:val="20"/>
                <w:szCs w:val="20"/>
                <w:lang w:val="pl-PL"/>
              </w:rPr>
              <w:t xml:space="preserve"> </w:t>
            </w:r>
            <w:r w:rsidR="677502E8" w:rsidRPr="1ADDAEA5">
              <w:rPr>
                <w:color w:val="000000" w:themeColor="text1"/>
                <w:sz w:val="20"/>
                <w:szCs w:val="20"/>
              </w:rPr>
              <w:t xml:space="preserve">7 </w:t>
            </w:r>
            <w:r w:rsidR="4FAA4C1C" w:rsidRPr="1ADDAEA5">
              <w:rPr>
                <w:color w:val="000000" w:themeColor="text1"/>
                <w:sz w:val="20"/>
                <w:szCs w:val="20"/>
              </w:rPr>
              <w:t>000 000,00</w:t>
            </w:r>
          </w:p>
        </w:tc>
      </w:tr>
      <w:tr w:rsidR="002B2962" w14:paraId="747FA78A"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95D3FDE"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6801A2" w14:textId="77777777" w:rsidR="00A77B3E" w:rsidRDefault="009F4183">
            <w:pPr>
              <w:spacing w:before="100"/>
              <w:rPr>
                <w:color w:val="000000"/>
                <w:sz w:val="20"/>
              </w:rPr>
            </w:pPr>
            <w:r>
              <w:rPr>
                <w:color w:val="000000"/>
                <w:sz w:val="20"/>
              </w:rPr>
              <w:t>RSO2.5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613A9D3"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B66D4CC"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2FE8B73"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A387F7C" w14:textId="65AD4D2A" w:rsidR="00A77B3E" w:rsidRDefault="00DB122F" w:rsidP="1ADDAEA5">
            <w:pPr>
              <w:spacing w:before="100"/>
              <w:jc w:val="right"/>
              <w:rPr>
                <w:color w:val="000000"/>
                <w:sz w:val="20"/>
                <w:szCs w:val="20"/>
              </w:rPr>
            </w:pPr>
            <w:r>
              <w:rPr>
                <w:color w:val="000000" w:themeColor="text1"/>
                <w:sz w:val="20"/>
                <w:szCs w:val="20"/>
              </w:rPr>
              <w:t xml:space="preserve"> </w:t>
            </w:r>
            <w:r w:rsidR="071780FD" w:rsidRPr="1ADDAEA5">
              <w:rPr>
                <w:color w:val="000000" w:themeColor="text1"/>
                <w:sz w:val="20"/>
                <w:szCs w:val="20"/>
              </w:rPr>
              <w:t>7</w:t>
            </w:r>
            <w:r w:rsidR="4FAA4C1C" w:rsidRPr="1ADDAEA5">
              <w:rPr>
                <w:color w:val="000000" w:themeColor="text1"/>
                <w:sz w:val="20"/>
                <w:szCs w:val="20"/>
              </w:rPr>
              <w:t> 000 000,00</w:t>
            </w:r>
          </w:p>
        </w:tc>
      </w:tr>
    </w:tbl>
    <w:p w14:paraId="604B3DC3" w14:textId="77777777" w:rsidR="00A77B3E" w:rsidRDefault="00A77B3E">
      <w:pPr>
        <w:spacing w:before="100"/>
        <w:rPr>
          <w:color w:val="000000"/>
          <w:sz w:val="20"/>
        </w:rPr>
      </w:pPr>
    </w:p>
    <w:p w14:paraId="418D3995" w14:textId="77777777" w:rsidR="00A77B3E" w:rsidRPr="00DB122F" w:rsidRDefault="009F4183">
      <w:pPr>
        <w:pStyle w:val="Nagwek5"/>
        <w:spacing w:before="100" w:after="0"/>
        <w:rPr>
          <w:b w:val="0"/>
          <w:i w:val="0"/>
          <w:color w:val="000000"/>
          <w:sz w:val="24"/>
          <w:lang w:val="pl-PL"/>
        </w:rPr>
      </w:pPr>
      <w:bookmarkStart w:id="126" w:name="_Toc215823721"/>
      <w:r w:rsidRPr="00DB122F">
        <w:rPr>
          <w:b w:val="0"/>
          <w:i w:val="0"/>
          <w:color w:val="000000"/>
          <w:sz w:val="24"/>
          <w:lang w:val="pl-PL"/>
        </w:rPr>
        <w:t>Tabela 7: Wymiar 6 – dodatkowe tematy EFS+</w:t>
      </w:r>
      <w:bookmarkEnd w:id="126"/>
    </w:p>
    <w:p w14:paraId="61E6D781" w14:textId="77777777" w:rsidR="00A77B3E" w:rsidRPr="00DB122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2B2962" w14:paraId="7CD94AB7" w14:textId="77777777" w:rsidTr="00DB122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FE6498D"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0A09052"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CD7B6B"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804ABCA"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63F17CA"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D8044B9" w14:textId="77777777" w:rsidR="00A77B3E" w:rsidRDefault="009F4183">
            <w:pPr>
              <w:spacing w:before="100"/>
              <w:jc w:val="center"/>
              <w:rPr>
                <w:color w:val="000000"/>
                <w:sz w:val="20"/>
              </w:rPr>
            </w:pPr>
            <w:r>
              <w:rPr>
                <w:color w:val="000000"/>
                <w:sz w:val="20"/>
              </w:rPr>
              <w:t>Kwota (w EUR)</w:t>
            </w:r>
          </w:p>
        </w:tc>
      </w:tr>
    </w:tbl>
    <w:p w14:paraId="371442B2" w14:textId="77777777" w:rsidR="00A77B3E" w:rsidRDefault="00A77B3E">
      <w:pPr>
        <w:spacing w:before="100"/>
        <w:rPr>
          <w:color w:val="000000"/>
          <w:sz w:val="20"/>
        </w:rPr>
      </w:pPr>
    </w:p>
    <w:p w14:paraId="1F4F7604" w14:textId="77777777" w:rsidR="00A77B3E" w:rsidRPr="00DB122F" w:rsidRDefault="009F4183">
      <w:pPr>
        <w:pStyle w:val="Nagwek5"/>
        <w:spacing w:before="100" w:after="0"/>
        <w:rPr>
          <w:b w:val="0"/>
          <w:i w:val="0"/>
          <w:color w:val="000000"/>
          <w:sz w:val="24"/>
          <w:lang w:val="pl-PL"/>
        </w:rPr>
      </w:pPr>
      <w:bookmarkStart w:id="127" w:name="_Toc215823722"/>
      <w:r w:rsidRPr="00DB122F">
        <w:rPr>
          <w:b w:val="0"/>
          <w:i w:val="0"/>
          <w:color w:val="000000"/>
          <w:sz w:val="24"/>
          <w:lang w:val="pl-PL"/>
        </w:rPr>
        <w:t>Tabela 8: Wymiar 7 – wymiar równouprawnienia płci w ramach EFS+*, EFRR, Funduszu Spójności i FST</w:t>
      </w:r>
      <w:bookmarkEnd w:id="127"/>
    </w:p>
    <w:p w14:paraId="466F38A4" w14:textId="77777777" w:rsidR="00A77B3E" w:rsidRPr="00DB122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2535"/>
        <w:gridCol w:w="1366"/>
        <w:gridCol w:w="3875"/>
        <w:gridCol w:w="3543"/>
        <w:gridCol w:w="2449"/>
      </w:tblGrid>
      <w:tr w:rsidR="002B2962" w14:paraId="090F95A4"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3DCC678"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7B6A9BC"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59A575A"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D161187"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2AB4F5F"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110B57E" w14:textId="77777777" w:rsidR="00A77B3E" w:rsidRDefault="009F4183">
            <w:pPr>
              <w:spacing w:before="100"/>
              <w:jc w:val="center"/>
              <w:rPr>
                <w:color w:val="000000"/>
                <w:sz w:val="20"/>
              </w:rPr>
            </w:pPr>
            <w:r>
              <w:rPr>
                <w:color w:val="000000"/>
                <w:sz w:val="20"/>
              </w:rPr>
              <w:t>Kwota (w EUR)</w:t>
            </w:r>
          </w:p>
        </w:tc>
      </w:tr>
      <w:tr w:rsidR="002B2962" w14:paraId="2FE3EAFF"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EC7983"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BFE74A0" w14:textId="77777777" w:rsidR="00A77B3E" w:rsidRDefault="009F4183">
            <w:pPr>
              <w:spacing w:before="100"/>
              <w:rPr>
                <w:color w:val="000000"/>
                <w:sz w:val="20"/>
              </w:rPr>
            </w:pPr>
            <w:r>
              <w:rPr>
                <w:color w:val="000000"/>
                <w:sz w:val="20"/>
              </w:rPr>
              <w:t>RSO2.5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BCCF663"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115331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556E92E" w14:textId="77777777" w:rsidR="00A77B3E" w:rsidRDefault="009F4183">
            <w:pPr>
              <w:spacing w:before="100"/>
              <w:rPr>
                <w:color w:val="000000"/>
                <w:sz w:val="20"/>
              </w:rPr>
            </w:pPr>
            <w:r>
              <w:rPr>
                <w:color w:val="000000"/>
                <w:sz w:val="20"/>
              </w:rPr>
              <w:t>03. Neutralność płciowa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23C570B" w14:textId="4476383F" w:rsidR="00A77B3E" w:rsidRDefault="00DB122F" w:rsidP="1ADDAEA5">
            <w:pPr>
              <w:spacing w:before="100"/>
              <w:jc w:val="right"/>
              <w:rPr>
                <w:color w:val="000000"/>
                <w:sz w:val="20"/>
                <w:szCs w:val="20"/>
              </w:rPr>
            </w:pPr>
            <w:r>
              <w:rPr>
                <w:color w:val="000000" w:themeColor="text1"/>
                <w:sz w:val="20"/>
                <w:szCs w:val="20"/>
              </w:rPr>
              <w:t xml:space="preserve"> </w:t>
            </w:r>
            <w:r w:rsidR="34186B55" w:rsidRPr="1ADDAEA5">
              <w:rPr>
                <w:color w:val="000000" w:themeColor="text1"/>
                <w:sz w:val="20"/>
                <w:szCs w:val="20"/>
              </w:rPr>
              <w:t>7</w:t>
            </w:r>
            <w:r w:rsidR="4FAA4C1C" w:rsidRPr="1ADDAEA5">
              <w:rPr>
                <w:color w:val="000000" w:themeColor="text1"/>
                <w:sz w:val="20"/>
                <w:szCs w:val="20"/>
              </w:rPr>
              <w:t> 000 000,00</w:t>
            </w:r>
          </w:p>
        </w:tc>
      </w:tr>
      <w:tr w:rsidR="002B2962" w14:paraId="08DD1987"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5BAF7FD"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C881B7" w14:textId="77777777" w:rsidR="00A77B3E" w:rsidRDefault="009F4183">
            <w:pPr>
              <w:spacing w:before="100"/>
              <w:rPr>
                <w:color w:val="000000"/>
                <w:sz w:val="20"/>
              </w:rPr>
            </w:pPr>
            <w:r>
              <w:rPr>
                <w:color w:val="000000"/>
                <w:sz w:val="20"/>
              </w:rPr>
              <w:t>RSO2.5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724E85A"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F2983E"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EC755CE"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033A8BC" w14:textId="0658A99F" w:rsidR="00A77B3E" w:rsidRDefault="00DB122F" w:rsidP="1ADDAEA5">
            <w:pPr>
              <w:spacing w:before="100"/>
              <w:jc w:val="right"/>
              <w:rPr>
                <w:color w:val="000000"/>
                <w:sz w:val="20"/>
                <w:szCs w:val="20"/>
              </w:rPr>
            </w:pPr>
            <w:r>
              <w:rPr>
                <w:color w:val="000000" w:themeColor="text1"/>
                <w:sz w:val="20"/>
                <w:szCs w:val="20"/>
              </w:rPr>
              <w:t xml:space="preserve"> </w:t>
            </w:r>
            <w:r w:rsidR="0E25ACCB" w:rsidRPr="1ADDAEA5">
              <w:rPr>
                <w:color w:val="000000" w:themeColor="text1"/>
                <w:sz w:val="20"/>
                <w:szCs w:val="20"/>
              </w:rPr>
              <w:t>7</w:t>
            </w:r>
            <w:r w:rsidR="4FAA4C1C" w:rsidRPr="1ADDAEA5">
              <w:rPr>
                <w:color w:val="000000" w:themeColor="text1"/>
                <w:sz w:val="20"/>
                <w:szCs w:val="20"/>
              </w:rPr>
              <w:t> 000 000,00</w:t>
            </w:r>
          </w:p>
        </w:tc>
      </w:tr>
    </w:tbl>
    <w:p w14:paraId="252912CE" w14:textId="77777777" w:rsidR="00A77B3E" w:rsidRPr="00DB122F" w:rsidRDefault="009F4183">
      <w:pPr>
        <w:spacing w:before="100"/>
        <w:rPr>
          <w:color w:val="000000"/>
          <w:sz w:val="20"/>
          <w:lang w:val="pl-PL"/>
        </w:rPr>
      </w:pPr>
      <w:r w:rsidRPr="00DB122F">
        <w:rPr>
          <w:color w:val="000000"/>
          <w:sz w:val="20"/>
          <w:lang w:val="pl-PL"/>
        </w:rPr>
        <w:t>* Zasadniczo 40 % EFS+ przeznacza się na monitorowanie wydatków na cele związane z równością płci. 100 % ma zastosowanie w sytuacji, gdy państwo członkowskie zdecyduje się stosować art. 6 EFS+</w:t>
      </w:r>
    </w:p>
    <w:p w14:paraId="33C33C9B" w14:textId="77777777" w:rsidR="00A77B3E" w:rsidRPr="00DB122F" w:rsidRDefault="009F4183">
      <w:pPr>
        <w:pStyle w:val="Nagwek4"/>
        <w:spacing w:before="100" w:after="0"/>
        <w:rPr>
          <w:b w:val="0"/>
          <w:color w:val="000000"/>
          <w:sz w:val="24"/>
          <w:lang w:val="pl-PL"/>
        </w:rPr>
      </w:pPr>
      <w:r w:rsidRPr="00DB122F">
        <w:rPr>
          <w:b w:val="0"/>
          <w:color w:val="000000"/>
          <w:sz w:val="24"/>
          <w:lang w:val="pl-PL"/>
        </w:rPr>
        <w:br w:type="page"/>
      </w:r>
      <w:bookmarkStart w:id="128" w:name="_Toc215823723"/>
      <w:r w:rsidRPr="00DB122F">
        <w:rPr>
          <w:b w:val="0"/>
          <w:color w:val="000000"/>
          <w:sz w:val="24"/>
          <w:lang w:val="pl-PL"/>
        </w:rPr>
        <w:lastRenderedPageBreak/>
        <w:t>2.1.1.1. Cel szczegółowy: RSO2.6. Wspieranie transformacji w kierunku gospodarki o obiegu zamkniętym i gospodarki zasobooszczędnej (EFRR)</w:t>
      </w:r>
      <w:bookmarkEnd w:id="128"/>
    </w:p>
    <w:p w14:paraId="63F8E2FE" w14:textId="77777777" w:rsidR="00A77B3E" w:rsidRPr="00DB122F" w:rsidRDefault="00A77B3E">
      <w:pPr>
        <w:spacing w:before="100"/>
        <w:rPr>
          <w:color w:val="000000"/>
          <w:sz w:val="0"/>
          <w:lang w:val="pl-PL"/>
        </w:rPr>
      </w:pPr>
    </w:p>
    <w:p w14:paraId="5E291E90" w14:textId="77777777" w:rsidR="00A77B3E" w:rsidRPr="00DB122F" w:rsidRDefault="009F4183">
      <w:pPr>
        <w:pStyle w:val="Nagwek4"/>
        <w:spacing w:before="100" w:after="0"/>
        <w:rPr>
          <w:b w:val="0"/>
          <w:color w:val="000000"/>
          <w:sz w:val="24"/>
          <w:lang w:val="pl-PL"/>
        </w:rPr>
      </w:pPr>
      <w:bookmarkStart w:id="129" w:name="_Toc215823724"/>
      <w:r w:rsidRPr="00DB122F">
        <w:rPr>
          <w:b w:val="0"/>
          <w:color w:val="000000"/>
          <w:sz w:val="24"/>
          <w:lang w:val="pl-PL"/>
        </w:rPr>
        <w:t>2.1.1.1.1. Interwencje wspierane z Funduszy</w:t>
      </w:r>
      <w:bookmarkEnd w:id="129"/>
    </w:p>
    <w:p w14:paraId="6A86508D" w14:textId="77777777" w:rsidR="00A77B3E" w:rsidRPr="00DB122F" w:rsidRDefault="00A77B3E">
      <w:pPr>
        <w:spacing w:before="100"/>
        <w:rPr>
          <w:color w:val="000000"/>
          <w:sz w:val="0"/>
          <w:lang w:val="pl-PL"/>
        </w:rPr>
      </w:pPr>
    </w:p>
    <w:p w14:paraId="3DCD340C" w14:textId="77777777" w:rsidR="00A77B3E" w:rsidRPr="00DB122F" w:rsidRDefault="009F4183">
      <w:pPr>
        <w:spacing w:before="100"/>
        <w:rPr>
          <w:color w:val="000000"/>
          <w:sz w:val="0"/>
          <w:lang w:val="pl-PL"/>
        </w:rPr>
      </w:pPr>
      <w:r w:rsidRPr="00DB122F">
        <w:rPr>
          <w:color w:val="000000"/>
          <w:lang w:val="pl-PL"/>
        </w:rPr>
        <w:t>Podstawa prawna: art. 22 ust. 3 lit. d) ppkt (i), (iii), (iv), (v), (vi) i (vii) rozporządzenia w sprawie wspólnych przepisów</w:t>
      </w:r>
    </w:p>
    <w:p w14:paraId="04528FBF" w14:textId="77777777" w:rsidR="00A77B3E" w:rsidRPr="00DB122F" w:rsidRDefault="009F4183">
      <w:pPr>
        <w:pStyle w:val="Nagwek5"/>
        <w:spacing w:before="100" w:after="0"/>
        <w:rPr>
          <w:b w:val="0"/>
          <w:i w:val="0"/>
          <w:color w:val="000000"/>
          <w:sz w:val="24"/>
          <w:lang w:val="pl-PL"/>
        </w:rPr>
      </w:pPr>
      <w:bookmarkStart w:id="130" w:name="_Toc215823725"/>
      <w:r w:rsidRPr="00DB122F">
        <w:rPr>
          <w:b w:val="0"/>
          <w:i w:val="0"/>
          <w:color w:val="000000"/>
          <w:sz w:val="24"/>
          <w:lang w:val="pl-PL"/>
        </w:rPr>
        <w:t>Powiązane rodzaje działań – art. 22 ust. 3 lit. d) pkt (i) rozporządzenia w sprawie wspólnych przepisów oraz art. 6 rozporządzenia w sprawie EFS+:</w:t>
      </w:r>
      <w:bookmarkEnd w:id="130"/>
    </w:p>
    <w:p w14:paraId="6E614EA0" w14:textId="77777777" w:rsidR="00A77B3E" w:rsidRPr="00DB122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2F96C0FD" w14:textId="77777777" w:rsidTr="00DB122F">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61251D4" w14:textId="77777777" w:rsidR="00A77B3E" w:rsidRPr="00DB122F" w:rsidRDefault="00A77B3E">
            <w:pPr>
              <w:spacing w:before="100"/>
              <w:rPr>
                <w:color w:val="000000"/>
                <w:sz w:val="0"/>
                <w:lang w:val="pl-PL"/>
              </w:rPr>
            </w:pPr>
          </w:p>
          <w:p w14:paraId="27D9F5AD" w14:textId="77777777" w:rsidR="00A77B3E" w:rsidRPr="00DB122F" w:rsidRDefault="009F4183">
            <w:pPr>
              <w:spacing w:before="100"/>
              <w:rPr>
                <w:color w:val="000000"/>
                <w:lang w:val="pl-PL"/>
              </w:rPr>
            </w:pPr>
            <w:r w:rsidRPr="00DB122F">
              <w:rPr>
                <w:color w:val="000000"/>
                <w:lang w:val="pl-PL"/>
              </w:rPr>
              <w:t>Wsparcie w ramach celu szczegółowego obejmuje:</w:t>
            </w:r>
          </w:p>
          <w:p w14:paraId="6FB2C882" w14:textId="77777777" w:rsidR="00A77B3E" w:rsidRPr="00DB122F" w:rsidRDefault="009F4183">
            <w:pPr>
              <w:numPr>
                <w:ilvl w:val="0"/>
                <w:numId w:val="52"/>
              </w:numPr>
              <w:spacing w:before="100"/>
              <w:rPr>
                <w:color w:val="000000"/>
                <w:lang w:val="pl-PL"/>
              </w:rPr>
            </w:pPr>
            <w:r w:rsidRPr="00DB122F">
              <w:rPr>
                <w:color w:val="000000"/>
                <w:u w:val="single"/>
                <w:lang w:val="pl-PL"/>
              </w:rPr>
              <w:t>transformację procesów produkcyjnych w przedsiębiorstwach, w kierunku GOZ,</w:t>
            </w:r>
          </w:p>
          <w:p w14:paraId="38C31B30" w14:textId="77777777" w:rsidR="00A77B3E" w:rsidRPr="00DB122F" w:rsidRDefault="009F4183">
            <w:pPr>
              <w:numPr>
                <w:ilvl w:val="0"/>
                <w:numId w:val="52"/>
              </w:numPr>
              <w:spacing w:before="100"/>
              <w:rPr>
                <w:color w:val="000000"/>
                <w:lang w:val="pl-PL"/>
              </w:rPr>
            </w:pPr>
            <w:r w:rsidRPr="00DB122F">
              <w:rPr>
                <w:color w:val="000000"/>
                <w:u w:val="single"/>
                <w:lang w:val="pl-PL"/>
              </w:rPr>
              <w:t>projekty w zakresie gospodarki odpadami komunalnymi,</w:t>
            </w:r>
          </w:p>
          <w:p w14:paraId="2FF6D2EF" w14:textId="6DA3B0DA" w:rsidR="00A77B3E" w:rsidRPr="00DB122F" w:rsidRDefault="00A77B3E" w:rsidP="000E120C">
            <w:pPr>
              <w:spacing w:before="100"/>
              <w:ind w:left="360"/>
              <w:rPr>
                <w:color w:val="000000"/>
                <w:lang w:val="pl-PL"/>
              </w:rPr>
            </w:pPr>
          </w:p>
          <w:p w14:paraId="2B06F424" w14:textId="77777777" w:rsidR="00A77B3E" w:rsidRPr="00DB122F" w:rsidRDefault="009F4183">
            <w:pPr>
              <w:numPr>
                <w:ilvl w:val="0"/>
                <w:numId w:val="52"/>
              </w:numPr>
              <w:spacing w:before="100"/>
              <w:rPr>
                <w:color w:val="000000"/>
                <w:lang w:val="pl-PL"/>
              </w:rPr>
            </w:pPr>
            <w:r w:rsidRPr="00DB122F">
              <w:rPr>
                <w:color w:val="000000"/>
                <w:u w:val="single"/>
                <w:lang w:val="pl-PL"/>
              </w:rPr>
              <w:t>edukację w zakresie gospodarki o obiegu zamkniętym.</w:t>
            </w:r>
          </w:p>
          <w:p w14:paraId="44D0D056" w14:textId="77777777" w:rsidR="00A77B3E" w:rsidRPr="00DB122F" w:rsidRDefault="009F4183">
            <w:pPr>
              <w:spacing w:before="100"/>
              <w:rPr>
                <w:color w:val="000000"/>
                <w:lang w:val="pl-PL"/>
              </w:rPr>
            </w:pPr>
            <w:r w:rsidRPr="00DB122F">
              <w:rPr>
                <w:color w:val="000000"/>
                <w:lang w:val="pl-PL"/>
              </w:rPr>
              <w:t>Podstawowym dokumentem wyznaczającym kierunki wsparcia dla projektów obejmujących gospodarkę odpadami komunalnymi jest Wojewódzki Plan Gospodarki Odpadami. Inwestycje związane z gospodarką o obiegu zamkniętym w MŚP, symbioza przemysłowa, sfera poszukiwania rozwiązań naukowych dla przezwyciężania barier technologicznych we wdrażaniu gospodarki o obiegu zamkniętym, edukacja i kształtowanie świadomych wyborów w kontekście gospodarki o obiegu zamkniętym itp., mogą być wspierane niezależnie od WPGO.</w:t>
            </w:r>
          </w:p>
          <w:p w14:paraId="19D5431E" w14:textId="77777777" w:rsidR="00A77B3E" w:rsidRPr="00DB122F" w:rsidRDefault="009F4183">
            <w:pPr>
              <w:spacing w:before="100"/>
              <w:rPr>
                <w:color w:val="000000"/>
                <w:lang w:val="pl-PL"/>
              </w:rPr>
            </w:pPr>
            <w:r w:rsidRPr="00DB122F">
              <w:rPr>
                <w:color w:val="000000"/>
                <w:u w:val="single"/>
                <w:lang w:val="pl-PL"/>
              </w:rPr>
              <w:t>Transformacja procesów produkcyjnych w przedsiębiorstwach, w kierunku GOZ</w:t>
            </w:r>
          </w:p>
          <w:p w14:paraId="257CA181" w14:textId="77777777" w:rsidR="00A77B3E" w:rsidRPr="00DB122F" w:rsidRDefault="009F4183">
            <w:pPr>
              <w:spacing w:before="100"/>
              <w:rPr>
                <w:color w:val="000000"/>
                <w:lang w:val="pl-PL"/>
              </w:rPr>
            </w:pPr>
            <w:r w:rsidRPr="00DB122F">
              <w:rPr>
                <w:color w:val="000000"/>
                <w:lang w:val="pl-PL"/>
              </w:rPr>
              <w:t>Biorąc pod uwagę ambitne cele polityki UE dotyczące przejścia na model gospodarki cyrkularnej w perspektywie finansowej 2021-2027, konieczne jest dążenie do zwiększenia zaangażowania funduszy spójności w stymulowanie transformacji przedsiębiorstw i gospodarki jako całości do modelu gospodarki cyrkularnej. W tym kontekście planuje się działania mające na celu zmniejszenie zużycia zasobów i wpływu na środowisko przez cały cykl życia produktów.</w:t>
            </w:r>
          </w:p>
          <w:p w14:paraId="394C8FE8" w14:textId="77777777" w:rsidR="00A77B3E" w:rsidRPr="00DB122F" w:rsidRDefault="009F4183">
            <w:pPr>
              <w:spacing w:before="100"/>
              <w:rPr>
                <w:color w:val="000000"/>
                <w:lang w:val="pl-PL"/>
              </w:rPr>
            </w:pPr>
            <w:r w:rsidRPr="00DB122F">
              <w:rPr>
                <w:color w:val="000000"/>
                <w:lang w:val="pl-PL"/>
              </w:rPr>
              <w:t>Wdrożenie instrumentu, dążącego do transformacji procesów produkcyjnych w przedsiębiorstwach, w kierunku GOZ</w:t>
            </w:r>
            <w:r w:rsidRPr="00DB122F">
              <w:rPr>
                <w:color w:val="000000"/>
                <w:u w:val="single"/>
                <w:lang w:val="pl-PL"/>
              </w:rPr>
              <w:t>,</w:t>
            </w:r>
            <w:r w:rsidRPr="00DB122F">
              <w:rPr>
                <w:color w:val="000000"/>
                <w:lang w:val="pl-PL"/>
              </w:rPr>
              <w:t xml:space="preserve"> będzie powiązane z działaniami edukacyjnymi i wsparciem technicznym beneficjentów ze względu na konieczność zmiany świadomości przedsiębiorców i stosowanych modeli biznesowych. Podmiot koordynujący wdrażanie instrumentu będzie oferować dotację na wsparcie dwóch rodzajów działań:</w:t>
            </w:r>
          </w:p>
          <w:p w14:paraId="49397A0B" w14:textId="77777777" w:rsidR="00A77B3E" w:rsidRPr="00DB122F" w:rsidRDefault="009F4183">
            <w:pPr>
              <w:spacing w:before="100"/>
              <w:rPr>
                <w:color w:val="000000"/>
                <w:lang w:val="pl-PL"/>
              </w:rPr>
            </w:pPr>
            <w:r w:rsidRPr="00DB122F">
              <w:rPr>
                <w:color w:val="000000"/>
                <w:lang w:val="pl-PL"/>
              </w:rPr>
              <w:t>A) przedinwestycyjne — przygotowanie do wdrożenia modelu GOZ w przedsiębiorstwach, w tym:</w:t>
            </w:r>
          </w:p>
          <w:p w14:paraId="3D0BCBC4" w14:textId="77777777" w:rsidR="00A77B3E" w:rsidRPr="00DB122F" w:rsidRDefault="009F4183">
            <w:pPr>
              <w:numPr>
                <w:ilvl w:val="0"/>
                <w:numId w:val="53"/>
              </w:numPr>
              <w:spacing w:before="100"/>
              <w:rPr>
                <w:color w:val="000000"/>
                <w:lang w:val="pl-PL"/>
              </w:rPr>
            </w:pPr>
            <w:r w:rsidRPr="00DB122F">
              <w:rPr>
                <w:color w:val="000000"/>
                <w:lang w:val="pl-PL"/>
              </w:rPr>
              <w:t>prace koncepcyjne związane z fazą eko-projektowania produktów oraz niezbędnymi zmianami w procesach produkcyjnych/usługowych,</w:t>
            </w:r>
          </w:p>
          <w:p w14:paraId="0894FAE5" w14:textId="77777777" w:rsidR="00A77B3E" w:rsidRPr="00DB122F" w:rsidRDefault="009F4183">
            <w:pPr>
              <w:numPr>
                <w:ilvl w:val="0"/>
                <w:numId w:val="53"/>
              </w:numPr>
              <w:spacing w:before="100"/>
              <w:rPr>
                <w:color w:val="000000"/>
                <w:lang w:val="pl-PL"/>
              </w:rPr>
            </w:pPr>
            <w:r w:rsidRPr="00DB122F">
              <w:rPr>
                <w:color w:val="000000"/>
                <w:lang w:val="pl-PL"/>
              </w:rPr>
              <w:t>profesjonalne doradztwo i wsparcie szkoleniowe,</w:t>
            </w:r>
          </w:p>
          <w:p w14:paraId="5669CAC1" w14:textId="77777777" w:rsidR="00A77B3E" w:rsidRPr="00DB122F" w:rsidRDefault="009F4183">
            <w:pPr>
              <w:numPr>
                <w:ilvl w:val="0"/>
                <w:numId w:val="53"/>
              </w:numPr>
              <w:spacing w:before="100"/>
              <w:rPr>
                <w:color w:val="000000"/>
                <w:lang w:val="pl-PL"/>
              </w:rPr>
            </w:pPr>
            <w:r w:rsidRPr="00DB122F">
              <w:rPr>
                <w:color w:val="000000"/>
                <w:lang w:val="pl-PL"/>
              </w:rPr>
              <w:t>audyty środowiskowe i analizy techniczno-ekonomiczne,</w:t>
            </w:r>
          </w:p>
          <w:p w14:paraId="3394245B" w14:textId="77777777" w:rsidR="00A77B3E" w:rsidRPr="00DB122F" w:rsidRDefault="009F4183">
            <w:pPr>
              <w:numPr>
                <w:ilvl w:val="0"/>
                <w:numId w:val="53"/>
              </w:numPr>
              <w:spacing w:before="100"/>
              <w:rPr>
                <w:color w:val="000000"/>
                <w:lang w:val="pl-PL"/>
              </w:rPr>
            </w:pPr>
            <w:r w:rsidRPr="00DB122F">
              <w:rPr>
                <w:color w:val="000000"/>
                <w:lang w:val="pl-PL"/>
              </w:rPr>
              <w:t>projekty badawcze z zakresu gospodarki obiegu zamkniętego.</w:t>
            </w:r>
          </w:p>
          <w:p w14:paraId="55439385" w14:textId="77777777" w:rsidR="00A77B3E" w:rsidRPr="00DB122F" w:rsidRDefault="00A77B3E">
            <w:pPr>
              <w:spacing w:before="100"/>
              <w:rPr>
                <w:color w:val="000000"/>
                <w:lang w:val="pl-PL"/>
              </w:rPr>
            </w:pPr>
          </w:p>
          <w:p w14:paraId="1C7F34B4" w14:textId="77777777" w:rsidR="00A77B3E" w:rsidRPr="00DB122F" w:rsidRDefault="009F4183">
            <w:pPr>
              <w:spacing w:before="100"/>
              <w:rPr>
                <w:color w:val="000000"/>
                <w:lang w:val="pl-PL"/>
              </w:rPr>
            </w:pPr>
            <w:r w:rsidRPr="00DB122F">
              <w:rPr>
                <w:color w:val="000000"/>
                <w:lang w:val="pl-PL"/>
              </w:rPr>
              <w:lastRenderedPageBreak/>
              <w:t>B) działania inwestycyjne (np. związane z wprowadzaniem zmian w procesach technologicznych), w przypadku potwierdzenia skuteczności planowanych działań.</w:t>
            </w:r>
          </w:p>
          <w:p w14:paraId="571599A2" w14:textId="77777777" w:rsidR="00A77B3E" w:rsidRPr="00DB122F" w:rsidRDefault="00A77B3E">
            <w:pPr>
              <w:spacing w:before="100"/>
              <w:rPr>
                <w:color w:val="000000"/>
                <w:lang w:val="pl-PL"/>
              </w:rPr>
            </w:pPr>
          </w:p>
          <w:p w14:paraId="72B3B730" w14:textId="77777777" w:rsidR="00A77B3E" w:rsidRPr="00DB122F" w:rsidRDefault="009F4183">
            <w:pPr>
              <w:spacing w:before="100"/>
              <w:rPr>
                <w:color w:val="000000"/>
                <w:lang w:val="pl-PL"/>
              </w:rPr>
            </w:pPr>
            <w:r w:rsidRPr="00DB122F">
              <w:rPr>
                <w:color w:val="000000"/>
                <w:lang w:val="pl-PL"/>
              </w:rPr>
              <w:t>Promowane będą rozwiązania zmierzające do strategii „zero waste” i strategii opartych o technologie przyjazne dla środowiska. Ponadto przewiduje się wsparcie rozwoju zdolności recyklingu wyselekcjonowanych odpadów komunalnych.</w:t>
            </w:r>
          </w:p>
          <w:p w14:paraId="73879662" w14:textId="77777777" w:rsidR="00A77B3E" w:rsidRPr="00DB122F" w:rsidRDefault="009F4183">
            <w:pPr>
              <w:spacing w:before="100"/>
              <w:rPr>
                <w:color w:val="000000"/>
                <w:lang w:val="pl-PL"/>
              </w:rPr>
            </w:pPr>
            <w:r w:rsidRPr="00DB122F">
              <w:rPr>
                <w:color w:val="000000"/>
                <w:lang w:val="pl-PL"/>
              </w:rPr>
              <w:t>W zakresie działań dotyczących wdrożenia gospodarki obiegu zamkniętego na obszarach przemysłowych i produkcyjnych projekty mogą polegać np. na:</w:t>
            </w:r>
          </w:p>
          <w:p w14:paraId="33A127D0" w14:textId="77777777" w:rsidR="00A77B3E" w:rsidRPr="00DB122F" w:rsidRDefault="009F4183">
            <w:pPr>
              <w:numPr>
                <w:ilvl w:val="0"/>
                <w:numId w:val="54"/>
              </w:numPr>
              <w:spacing w:before="100"/>
              <w:rPr>
                <w:color w:val="000000"/>
                <w:lang w:val="pl-PL"/>
              </w:rPr>
            </w:pPr>
            <w:r w:rsidRPr="00DB122F">
              <w:rPr>
                <w:color w:val="000000"/>
                <w:lang w:val="pl-PL"/>
              </w:rPr>
              <w:t>wdrożeniu i wsparciu efektu synergii w przemyśle,</w:t>
            </w:r>
          </w:p>
          <w:p w14:paraId="488113EE" w14:textId="77777777" w:rsidR="00A77B3E" w:rsidRPr="00DB122F" w:rsidRDefault="009F4183">
            <w:pPr>
              <w:numPr>
                <w:ilvl w:val="0"/>
                <w:numId w:val="54"/>
              </w:numPr>
              <w:spacing w:before="100"/>
              <w:rPr>
                <w:color w:val="000000"/>
                <w:lang w:val="pl-PL"/>
              </w:rPr>
            </w:pPr>
            <w:r w:rsidRPr="00DB122F">
              <w:rPr>
                <w:color w:val="000000"/>
                <w:lang w:val="pl-PL"/>
              </w:rPr>
              <w:t>zainicjowaniu modelu zielonych parków przemysłowych poprzez między innymi wsparcie współpracy interesariuszy i transfer wiedzy w ramach projektów.</w:t>
            </w:r>
          </w:p>
          <w:p w14:paraId="1AE6623C" w14:textId="77777777" w:rsidR="00A77B3E" w:rsidRPr="00DB122F" w:rsidRDefault="00A77B3E">
            <w:pPr>
              <w:spacing w:before="100"/>
              <w:rPr>
                <w:color w:val="000000"/>
                <w:lang w:val="pl-PL"/>
              </w:rPr>
            </w:pPr>
          </w:p>
          <w:p w14:paraId="13536A4C" w14:textId="77777777" w:rsidR="00A77B3E" w:rsidRPr="00DB122F" w:rsidRDefault="009F4183">
            <w:pPr>
              <w:spacing w:before="100"/>
              <w:rPr>
                <w:color w:val="000000"/>
                <w:lang w:val="pl-PL"/>
              </w:rPr>
            </w:pPr>
            <w:r w:rsidRPr="00DB122F">
              <w:rPr>
                <w:color w:val="000000"/>
                <w:u w:val="single"/>
                <w:lang w:val="pl-PL"/>
              </w:rPr>
              <w:t>Projekty w zakresie gospodarki odpadami komunalnymi zgodnie z hierarchią postępowania z odpadami (projekty o małej skali).</w:t>
            </w:r>
          </w:p>
          <w:p w14:paraId="02219891" w14:textId="77777777" w:rsidR="00A77B3E" w:rsidRPr="00DB122F" w:rsidRDefault="009F4183">
            <w:pPr>
              <w:spacing w:before="100"/>
              <w:rPr>
                <w:color w:val="000000"/>
                <w:lang w:val="pl-PL"/>
              </w:rPr>
            </w:pPr>
            <w:r w:rsidRPr="00DB122F">
              <w:rPr>
                <w:color w:val="000000"/>
                <w:lang w:val="pl-PL"/>
              </w:rPr>
              <w:t>Projekty w zakresie gospodarki odpadami komunalnymi będą realizowane w zgodzie z hierarchią postępowania z odpadami (reduce, reuse, recycle – 3R &gt; 10R).</w:t>
            </w:r>
          </w:p>
          <w:p w14:paraId="5DE69391" w14:textId="77777777" w:rsidR="00A77B3E" w:rsidRPr="00DB122F" w:rsidRDefault="009F4183">
            <w:pPr>
              <w:spacing w:before="100"/>
              <w:rPr>
                <w:color w:val="000000"/>
                <w:lang w:val="pl-PL"/>
              </w:rPr>
            </w:pPr>
            <w:r w:rsidRPr="00DB122F">
              <w:rPr>
                <w:color w:val="000000"/>
                <w:lang w:val="pl-PL"/>
              </w:rPr>
              <w:t>Projekty ukierunkowane będą przede wszystkim na usprawnienie systemu przyjmowania i przetwarzania odpadów komunalnych, w tym wzrost ilości odpadów komunalnych podlegających przygotowaniu do ponownego użycia, recyklingu i innych metod odzysku.</w:t>
            </w:r>
          </w:p>
          <w:p w14:paraId="71B817EA" w14:textId="77777777" w:rsidR="00A77B3E" w:rsidRPr="00DB122F" w:rsidRDefault="009F4183">
            <w:pPr>
              <w:spacing w:before="100"/>
              <w:rPr>
                <w:color w:val="000000"/>
                <w:lang w:val="pl-PL"/>
              </w:rPr>
            </w:pPr>
            <w:r w:rsidRPr="00DB122F">
              <w:rPr>
                <w:color w:val="000000"/>
                <w:lang w:val="pl-PL"/>
              </w:rPr>
              <w:t>Realizacja tego typu przedsięwzięć zapobiegnie negatywnemu wpływowi na środowisko naturalne, w szczególności na wody powierzchniowe, podziemne, glebę, powietrze oraz zdrowie ludzkie. Przyczyni się to także do ponownego wykorzystania surowców.</w:t>
            </w:r>
          </w:p>
          <w:p w14:paraId="3E7A4E9D" w14:textId="77777777" w:rsidR="00A77B3E" w:rsidRPr="00DB122F" w:rsidRDefault="009F4183">
            <w:pPr>
              <w:spacing w:before="100"/>
              <w:rPr>
                <w:color w:val="000000"/>
                <w:lang w:val="pl-PL"/>
              </w:rPr>
            </w:pPr>
            <w:r w:rsidRPr="00DB122F">
              <w:rPr>
                <w:color w:val="000000"/>
                <w:lang w:val="pl-PL"/>
              </w:rPr>
              <w:t>Zapewnione będzie wsparcie rozwoju centrów, w których produkty przygotowywane będą do ponownego użycia (tworzone na przykład przy punktach selektywnego zbierania odpadów komunalnych). Działania prowadzone w ramach centrów będą obejmować selekcję produktów, sprawdzenie, czyszczenie, naprawę lub renowację celem ich przekazania do ponownego użytkowania.</w:t>
            </w:r>
          </w:p>
          <w:p w14:paraId="7526B85F" w14:textId="77777777" w:rsidR="00A77B3E" w:rsidRPr="00DB122F" w:rsidRDefault="009F4183">
            <w:pPr>
              <w:spacing w:before="100"/>
              <w:rPr>
                <w:color w:val="000000"/>
                <w:lang w:val="pl-PL"/>
              </w:rPr>
            </w:pPr>
            <w:r w:rsidRPr="00DB122F">
              <w:rPr>
                <w:color w:val="000000"/>
                <w:lang w:val="pl-PL"/>
              </w:rPr>
              <w:t>Banki żywności mogą zostać wsparte w ramach Programu w ograniczonym zakresie. Powyższe działanie nie będzie realizowane jako samodzielny projekt, ale jako element większego projektu, o niewielkiej skali oddziaływania, np. w punktach napraw, przy PSZOK, a zakres interwencji nie będzie powielał ewentualnych działań z programów krajowych: FEnIKS, FEPŻ.</w:t>
            </w:r>
          </w:p>
          <w:p w14:paraId="697BFE75" w14:textId="77777777" w:rsidR="00A77B3E" w:rsidRPr="00DB122F" w:rsidRDefault="009F4183">
            <w:pPr>
              <w:spacing w:before="100"/>
              <w:rPr>
                <w:color w:val="000000"/>
                <w:lang w:val="pl-PL"/>
              </w:rPr>
            </w:pPr>
            <w:r w:rsidRPr="00DB122F">
              <w:rPr>
                <w:color w:val="000000"/>
                <w:lang w:val="pl-PL"/>
              </w:rPr>
              <w:t>W zakresie odzysku wsparcie będzie kierowane na budowę, przebudowę instalacji służących procesom odzysku. Nie będzie ono wykraczało poza obszar nakreślony w Umowie Partnerstwa.</w:t>
            </w:r>
          </w:p>
          <w:p w14:paraId="54DDC8B6" w14:textId="77777777" w:rsidR="00A77B3E" w:rsidRPr="00DB122F" w:rsidRDefault="009F4183">
            <w:pPr>
              <w:spacing w:before="100"/>
              <w:rPr>
                <w:color w:val="000000"/>
                <w:lang w:val="pl-PL"/>
              </w:rPr>
            </w:pPr>
            <w:r w:rsidRPr="00DB122F">
              <w:rPr>
                <w:color w:val="000000"/>
                <w:lang w:val="pl-PL"/>
              </w:rPr>
              <w:t>Inwestycje w instalacje do przetwarzania odpadów zmieszanych, mające na celu zwiększenia stopnia odzysku surowców dobrej jakości, mogą być dopuszczone w ograniczonym zakresie, pod warunkiem wykazania wzrostu odzysku surowców oraz zapewnienia wysokiej jakości produktu na końcu procesu.</w:t>
            </w:r>
          </w:p>
          <w:p w14:paraId="5B69D1C5" w14:textId="77777777" w:rsidR="00A77B3E" w:rsidRPr="00DB122F" w:rsidRDefault="00A77B3E">
            <w:pPr>
              <w:spacing w:before="100"/>
              <w:rPr>
                <w:color w:val="000000"/>
                <w:lang w:val="pl-PL"/>
              </w:rPr>
            </w:pPr>
          </w:p>
          <w:p w14:paraId="56FC3B90" w14:textId="32F3D7F1" w:rsidR="00A77B3E" w:rsidRPr="00DB122F" w:rsidRDefault="4FAA4C1C">
            <w:pPr>
              <w:spacing w:before="100"/>
              <w:rPr>
                <w:color w:val="000000"/>
                <w:lang w:val="pl-PL"/>
              </w:rPr>
            </w:pPr>
            <w:r w:rsidRPr="00DB122F">
              <w:rPr>
                <w:color w:val="000000" w:themeColor="text1"/>
                <w:u w:val="single"/>
                <w:lang w:val="pl-PL"/>
              </w:rPr>
              <w:t>Edukacja w zakresie gospodarki o obiegu zamkniętym</w:t>
            </w:r>
            <w:r w:rsidR="25D5348D" w:rsidRPr="1ADDAEA5">
              <w:rPr>
                <w:color w:val="000000" w:themeColor="text1"/>
                <w:u w:val="single"/>
                <w:lang w:val="pl-PL"/>
              </w:rPr>
              <w:t xml:space="preserve"> (jako element projektu)</w:t>
            </w:r>
          </w:p>
          <w:p w14:paraId="2585F368" w14:textId="77777777" w:rsidR="00A77B3E" w:rsidRPr="00DB122F" w:rsidRDefault="009F4183">
            <w:pPr>
              <w:spacing w:before="100"/>
              <w:rPr>
                <w:color w:val="000000"/>
                <w:lang w:val="pl-PL"/>
              </w:rPr>
            </w:pPr>
            <w:r w:rsidRPr="00DB122F">
              <w:rPr>
                <w:color w:val="000000"/>
                <w:lang w:val="pl-PL"/>
              </w:rPr>
              <w:lastRenderedPageBreak/>
              <w:t>Koniecznym elementem wdrażania gospodarki o obiegu zamkniętym będzie prowadzenie działań o charakterze edukacyjnym oraz kreującym modele biznesowe wpisujące się we właściwe rozumienie zasad gospodarki cyrkularnej.</w:t>
            </w:r>
          </w:p>
          <w:p w14:paraId="1ED7AC6F" w14:textId="77777777" w:rsidR="00A77B3E" w:rsidRPr="00DB122F" w:rsidRDefault="009F4183">
            <w:pPr>
              <w:spacing w:before="100"/>
              <w:rPr>
                <w:color w:val="000000"/>
                <w:lang w:val="pl-PL"/>
              </w:rPr>
            </w:pPr>
            <w:r w:rsidRPr="00DB122F">
              <w:rPr>
                <w:color w:val="000000"/>
                <w:lang w:val="pl-PL"/>
              </w:rPr>
              <w:t>Działania kształtujące postawy behawioralne będą uwzględniały kierunki wyznaczane przez inicjatywę nowego europejskiego Bauhausu.</w:t>
            </w:r>
          </w:p>
          <w:p w14:paraId="52FED505" w14:textId="77777777" w:rsidR="00A77B3E" w:rsidRPr="00DB122F" w:rsidRDefault="009F4183">
            <w:pPr>
              <w:spacing w:before="100"/>
              <w:rPr>
                <w:color w:val="000000"/>
                <w:lang w:val="pl-PL"/>
              </w:rPr>
            </w:pPr>
            <w:r w:rsidRPr="00DB122F">
              <w:rPr>
                <w:color w:val="000000"/>
                <w:lang w:val="pl-PL"/>
              </w:rPr>
              <w:t>Działania edukacyjne i promocyjne GOZ będą mogły objąć także informacje o nowym modelu systemu kaucyjnego.</w:t>
            </w:r>
          </w:p>
          <w:p w14:paraId="2F926921" w14:textId="77777777" w:rsidR="00A77B3E" w:rsidRPr="00DB122F" w:rsidRDefault="009F4183">
            <w:pPr>
              <w:spacing w:before="100"/>
              <w:rPr>
                <w:color w:val="000000"/>
                <w:lang w:val="pl-PL"/>
              </w:rPr>
            </w:pPr>
            <w:r w:rsidRPr="00DB122F">
              <w:rPr>
                <w:color w:val="000000"/>
                <w:lang w:val="pl-PL"/>
              </w:rPr>
              <w:t>Dopuszczalnym elementem projektów inwestycyjnych będą kampanie edukacyjne, kładące nacisk na promocję GOZ.</w:t>
            </w:r>
          </w:p>
          <w:p w14:paraId="5DEB3EED" w14:textId="77777777" w:rsidR="00A77B3E" w:rsidRPr="00DB122F" w:rsidRDefault="009F4183">
            <w:pPr>
              <w:spacing w:before="100"/>
              <w:rPr>
                <w:color w:val="000000"/>
                <w:lang w:val="pl-PL"/>
              </w:rPr>
            </w:pPr>
            <w:r w:rsidRPr="00DB122F">
              <w:rPr>
                <w:color w:val="000000"/>
                <w:u w:val="single"/>
                <w:lang w:val="pl-PL"/>
              </w:rPr>
              <w:t>Projekty badawcze z zakresu gospodarki obiegu zamkniętego</w:t>
            </w:r>
          </w:p>
          <w:p w14:paraId="24D9F8C5" w14:textId="77777777" w:rsidR="00A77B3E" w:rsidRPr="00DB122F" w:rsidRDefault="009F4183">
            <w:pPr>
              <w:spacing w:before="100"/>
              <w:rPr>
                <w:color w:val="000000"/>
                <w:lang w:val="pl-PL"/>
              </w:rPr>
            </w:pPr>
            <w:r w:rsidRPr="00DB122F">
              <w:rPr>
                <w:color w:val="000000"/>
                <w:lang w:val="pl-PL"/>
              </w:rPr>
              <w:t>Wsparcie będą mogły uzyskać projekty badawcze, w tym realizowane z wykorzystaniem tzw. innowacyjnych zamówień publicznych, a w szczególności zamówienia przedkomercyjne (PCP), czy też partnerstw innowacyjnych. Pozwolą one stymulować określone sektory gospodarki oraz nadawać tym sektorom odpowiednie kierunki rozwoju.</w:t>
            </w:r>
          </w:p>
          <w:p w14:paraId="59295BE8" w14:textId="77777777" w:rsidR="00A77B3E" w:rsidRPr="00DB122F" w:rsidRDefault="009F4183">
            <w:pPr>
              <w:spacing w:before="100"/>
              <w:rPr>
                <w:color w:val="000000"/>
                <w:lang w:val="pl-PL"/>
              </w:rPr>
            </w:pPr>
            <w:r w:rsidRPr="00DB122F">
              <w:rPr>
                <w:color w:val="000000"/>
                <w:lang w:val="pl-PL"/>
              </w:rPr>
              <w:t>W ramach celu szczegółowego wspierane będą wyłącznie działania zgodne z zasadą DNSH.</w:t>
            </w:r>
          </w:p>
          <w:p w14:paraId="22B7B1EB" w14:textId="77777777" w:rsidR="00A77B3E" w:rsidRPr="00DB122F" w:rsidRDefault="00A77B3E">
            <w:pPr>
              <w:spacing w:before="100"/>
              <w:rPr>
                <w:color w:val="000000"/>
                <w:lang w:val="pl-PL"/>
              </w:rPr>
            </w:pPr>
          </w:p>
          <w:p w14:paraId="7C3147A7" w14:textId="77777777" w:rsidR="00A77B3E" w:rsidRDefault="009F4183">
            <w:pPr>
              <w:spacing w:before="100"/>
              <w:rPr>
                <w:color w:val="000000"/>
              </w:rPr>
            </w:pPr>
            <w:r>
              <w:rPr>
                <w:color w:val="000000"/>
              </w:rPr>
              <w:t>Typy projektów:</w:t>
            </w:r>
          </w:p>
          <w:p w14:paraId="0996D638" w14:textId="77777777" w:rsidR="00A77B3E" w:rsidRPr="00DB122F" w:rsidRDefault="009F4183">
            <w:pPr>
              <w:numPr>
                <w:ilvl w:val="0"/>
                <w:numId w:val="55"/>
              </w:numPr>
              <w:spacing w:before="100"/>
              <w:rPr>
                <w:color w:val="000000"/>
                <w:lang w:val="pl-PL"/>
              </w:rPr>
            </w:pPr>
            <w:r w:rsidRPr="00DB122F">
              <w:rPr>
                <w:color w:val="000000"/>
                <w:lang w:val="pl-PL"/>
              </w:rPr>
              <w:t>kompleksowe projekty z zakresu gospodarki odpadami komunalnymi zgodnie z hierarchią sposobów postępowania z odpadami.</w:t>
            </w:r>
          </w:p>
          <w:p w14:paraId="7AA4E241" w14:textId="77777777" w:rsidR="00A77B3E" w:rsidRDefault="009F4183">
            <w:pPr>
              <w:spacing w:before="100"/>
              <w:rPr>
                <w:color w:val="000000"/>
              </w:rPr>
            </w:pPr>
            <w:r>
              <w:rPr>
                <w:color w:val="000000"/>
              </w:rPr>
              <w:t>Projekty o ograniczonej skali.</w:t>
            </w:r>
          </w:p>
          <w:p w14:paraId="2288D57F" w14:textId="77777777" w:rsidR="00A77B3E" w:rsidRPr="00DB122F" w:rsidRDefault="009F4183">
            <w:pPr>
              <w:numPr>
                <w:ilvl w:val="0"/>
                <w:numId w:val="56"/>
              </w:numPr>
              <w:spacing w:before="100"/>
              <w:rPr>
                <w:color w:val="000000"/>
                <w:lang w:val="pl-PL"/>
              </w:rPr>
            </w:pPr>
            <w:r w:rsidRPr="00DB122F">
              <w:rPr>
                <w:color w:val="000000"/>
                <w:lang w:val="pl-PL"/>
              </w:rPr>
              <w:t>systemy selektywnego zbierania odpadów komunalnych uwzględniające rozwiązania dotyczące zapobiegania powstawaniu odpadów lub ponowne użycie (PSZOK);</w:t>
            </w:r>
          </w:p>
          <w:p w14:paraId="7673229B" w14:textId="77777777" w:rsidR="00A77B3E" w:rsidRPr="00DB122F" w:rsidRDefault="009F4183">
            <w:pPr>
              <w:numPr>
                <w:ilvl w:val="0"/>
                <w:numId w:val="56"/>
              </w:numPr>
              <w:spacing w:before="100"/>
              <w:rPr>
                <w:color w:val="000000"/>
                <w:lang w:val="pl-PL"/>
              </w:rPr>
            </w:pPr>
            <w:r w:rsidRPr="00DB122F">
              <w:rPr>
                <w:color w:val="000000"/>
                <w:lang w:val="pl-PL"/>
              </w:rPr>
              <w:t>rozwijanie recyklingu odpadów (projekty w kierunku gospodarki zasobooszczędnej).</w:t>
            </w:r>
          </w:p>
          <w:p w14:paraId="3A037A5D" w14:textId="77777777" w:rsidR="00A77B3E" w:rsidRPr="00DB122F" w:rsidRDefault="009F4183">
            <w:pPr>
              <w:spacing w:before="100"/>
              <w:rPr>
                <w:color w:val="000000"/>
                <w:lang w:val="pl-PL"/>
              </w:rPr>
            </w:pPr>
            <w:r w:rsidRPr="00DB122F">
              <w:rPr>
                <w:color w:val="000000"/>
                <w:lang w:val="pl-PL"/>
              </w:rPr>
              <w:t>Projekty nie mające charakteru badawczo-rozwojowego, dotyczące wdrażania technologii.</w:t>
            </w:r>
          </w:p>
          <w:p w14:paraId="327A048C" w14:textId="77777777" w:rsidR="00A77B3E" w:rsidRDefault="009F4183">
            <w:pPr>
              <w:numPr>
                <w:ilvl w:val="0"/>
                <w:numId w:val="57"/>
              </w:numPr>
              <w:spacing w:before="100"/>
              <w:rPr>
                <w:color w:val="000000"/>
              </w:rPr>
            </w:pPr>
            <w:r>
              <w:rPr>
                <w:color w:val="000000"/>
              </w:rPr>
              <w:t>zapobieganie powstawaniu odpadów.</w:t>
            </w:r>
          </w:p>
          <w:p w14:paraId="0E0D42A2" w14:textId="77777777" w:rsidR="00A77B3E" w:rsidRPr="00DB122F" w:rsidRDefault="009F4183">
            <w:pPr>
              <w:spacing w:before="100"/>
              <w:rPr>
                <w:color w:val="000000"/>
                <w:lang w:val="pl-PL"/>
              </w:rPr>
            </w:pPr>
            <w:r w:rsidRPr="00DB122F">
              <w:rPr>
                <w:color w:val="000000"/>
                <w:lang w:val="pl-PL"/>
              </w:rPr>
              <w:t>Projekty obejmujące organizację centrów napraw, redystrybucji tekstyliów i urządzeń, , punkty i giełdy wymiany produktów, itp.</w:t>
            </w:r>
          </w:p>
          <w:p w14:paraId="2DC1F72D" w14:textId="77777777" w:rsidR="00A77B3E" w:rsidRPr="00DB122F" w:rsidRDefault="009F4183">
            <w:pPr>
              <w:numPr>
                <w:ilvl w:val="0"/>
                <w:numId w:val="58"/>
              </w:numPr>
              <w:spacing w:before="100"/>
              <w:rPr>
                <w:color w:val="000000"/>
                <w:lang w:val="pl-PL"/>
              </w:rPr>
            </w:pPr>
            <w:r w:rsidRPr="00DB122F">
              <w:rPr>
                <w:color w:val="000000"/>
                <w:lang w:val="pl-PL"/>
              </w:rPr>
              <w:t>kompleksowe projekty z zakresu gospodarki odpadami innymi niż komunalne (przemysłowe, odpady medyczne);</w:t>
            </w:r>
          </w:p>
          <w:p w14:paraId="05344747" w14:textId="77777777" w:rsidR="00A77B3E" w:rsidRPr="00DB122F" w:rsidRDefault="009F4183">
            <w:pPr>
              <w:numPr>
                <w:ilvl w:val="0"/>
                <w:numId w:val="58"/>
              </w:numPr>
              <w:spacing w:before="100"/>
              <w:rPr>
                <w:color w:val="000000"/>
                <w:lang w:val="pl-PL"/>
              </w:rPr>
            </w:pPr>
            <w:r w:rsidRPr="00DB122F">
              <w:rPr>
                <w:color w:val="000000"/>
                <w:lang w:val="pl-PL"/>
              </w:rPr>
              <w:t>transformacja procesów produkcyjnych w przedsiębiorstwach w kierunku GOZ (w tym strategie „zero waste”).</w:t>
            </w:r>
          </w:p>
          <w:p w14:paraId="419F1EAC" w14:textId="77777777" w:rsidR="00A77B3E" w:rsidRPr="00DB122F" w:rsidRDefault="009F4183">
            <w:pPr>
              <w:spacing w:before="100"/>
              <w:rPr>
                <w:color w:val="000000"/>
                <w:lang w:val="pl-PL"/>
              </w:rPr>
            </w:pPr>
            <w:r w:rsidRPr="00DB122F">
              <w:rPr>
                <w:color w:val="000000"/>
                <w:lang w:val="pl-PL"/>
              </w:rPr>
              <w:t>Projekty realizowane przez przedsiębiorstwa lub parki przemysłowe, realizowane w oparciu o instrumenty finansowe lub łączone z dotacją.</w:t>
            </w:r>
          </w:p>
          <w:p w14:paraId="106888F3" w14:textId="77777777" w:rsidR="00A77B3E" w:rsidRPr="00DB122F" w:rsidRDefault="009F4183">
            <w:pPr>
              <w:numPr>
                <w:ilvl w:val="0"/>
                <w:numId w:val="59"/>
              </w:numPr>
              <w:spacing w:before="100"/>
              <w:rPr>
                <w:color w:val="000000"/>
                <w:lang w:val="pl-PL"/>
              </w:rPr>
            </w:pPr>
            <w:r w:rsidRPr="00DB122F">
              <w:rPr>
                <w:color w:val="000000"/>
                <w:lang w:val="pl-PL"/>
              </w:rPr>
              <w:t>edukacja ekologiczna oraz systemy doradztwa, mające na celu zwiększenie świadomości konsumentów, przedsiębiorców i podmiotów publicznych oraz zmianę ich postaw i modeli biznesowych na zgodne z GOZ;</w:t>
            </w:r>
          </w:p>
          <w:p w14:paraId="155A8B4D" w14:textId="77777777" w:rsidR="00A77B3E" w:rsidRPr="00DB122F" w:rsidRDefault="009F4183">
            <w:pPr>
              <w:numPr>
                <w:ilvl w:val="0"/>
                <w:numId w:val="59"/>
              </w:numPr>
              <w:spacing w:before="100"/>
              <w:rPr>
                <w:color w:val="000000"/>
                <w:lang w:val="pl-PL"/>
              </w:rPr>
            </w:pPr>
            <w:r w:rsidRPr="00DB122F">
              <w:rPr>
                <w:color w:val="000000"/>
                <w:lang w:val="pl-PL"/>
              </w:rPr>
              <w:t>projekty badawcze z zakresu gospodarki obiegu zamkniętego (w tym realizowane z wykorzystaniem tzw. innowacyjnych zamówień publicznych, a w szczególności zamówienia przedkomercyjne (PCP), czy też partnerstw innowacyjnych).</w:t>
            </w:r>
          </w:p>
          <w:p w14:paraId="4D9EC537" w14:textId="77777777" w:rsidR="00A77B3E" w:rsidRPr="00DB122F" w:rsidRDefault="00A77B3E">
            <w:pPr>
              <w:spacing w:before="100"/>
              <w:rPr>
                <w:color w:val="000000"/>
                <w:lang w:val="pl-PL"/>
              </w:rPr>
            </w:pPr>
          </w:p>
          <w:p w14:paraId="5F00AA51" w14:textId="77777777" w:rsidR="00A77B3E" w:rsidRPr="00DB122F" w:rsidRDefault="009F4183">
            <w:pPr>
              <w:spacing w:before="100"/>
              <w:rPr>
                <w:color w:val="000000"/>
                <w:lang w:val="pl-PL"/>
              </w:rPr>
            </w:pPr>
            <w:r w:rsidRPr="00DB122F">
              <w:rPr>
                <w:color w:val="000000"/>
                <w:lang w:val="pl-PL"/>
              </w:rPr>
              <w:lastRenderedPageBreak/>
              <w:t>Oczekiwane rezultaty:</w:t>
            </w:r>
          </w:p>
          <w:p w14:paraId="3792CF60" w14:textId="77777777" w:rsidR="00A77B3E" w:rsidRPr="00DB122F" w:rsidRDefault="009F4183">
            <w:pPr>
              <w:spacing w:before="100"/>
              <w:rPr>
                <w:color w:val="000000"/>
                <w:lang w:val="pl-PL"/>
              </w:rPr>
            </w:pPr>
            <w:r w:rsidRPr="00DB122F">
              <w:rPr>
                <w:color w:val="000000"/>
                <w:lang w:val="pl-PL"/>
              </w:rPr>
              <w:t>‒ poprawa efektywności gospodarowania odpadami komunalnymi,</w:t>
            </w:r>
          </w:p>
          <w:p w14:paraId="162A6993" w14:textId="77777777" w:rsidR="00A77B3E" w:rsidRPr="00DB122F" w:rsidRDefault="009F4183">
            <w:pPr>
              <w:spacing w:before="100"/>
              <w:rPr>
                <w:color w:val="000000"/>
                <w:lang w:val="pl-PL"/>
              </w:rPr>
            </w:pPr>
            <w:r w:rsidRPr="00DB122F">
              <w:rPr>
                <w:color w:val="000000"/>
                <w:lang w:val="pl-PL"/>
              </w:rPr>
              <w:t>‒ poprawa jakości środowiska naturalnego,</w:t>
            </w:r>
          </w:p>
          <w:p w14:paraId="7420DBC1" w14:textId="77777777" w:rsidR="00A77B3E" w:rsidRPr="00DB122F" w:rsidRDefault="009F4183">
            <w:pPr>
              <w:spacing w:before="100"/>
              <w:rPr>
                <w:color w:val="000000"/>
                <w:lang w:val="pl-PL"/>
              </w:rPr>
            </w:pPr>
            <w:r w:rsidRPr="00DB122F">
              <w:rPr>
                <w:color w:val="000000"/>
                <w:lang w:val="pl-PL"/>
              </w:rPr>
              <w:t>‒ zmiana procesów produkcyjnych na zasobooszczędne,</w:t>
            </w:r>
          </w:p>
          <w:p w14:paraId="2B9B7386" w14:textId="77777777" w:rsidR="00A77B3E" w:rsidRPr="00DB122F" w:rsidRDefault="009F4183">
            <w:pPr>
              <w:spacing w:before="100"/>
              <w:rPr>
                <w:color w:val="000000"/>
                <w:lang w:val="pl-PL"/>
              </w:rPr>
            </w:pPr>
            <w:r w:rsidRPr="00DB122F">
              <w:rPr>
                <w:color w:val="000000"/>
                <w:lang w:val="pl-PL"/>
              </w:rPr>
              <w:t>‒ spadek ilości zalegających na składowiskach odpadów komunalnych,</w:t>
            </w:r>
          </w:p>
          <w:p w14:paraId="05ABB1A0" w14:textId="77777777" w:rsidR="00A77B3E" w:rsidRPr="00DB122F" w:rsidRDefault="009F4183">
            <w:pPr>
              <w:spacing w:before="100"/>
              <w:rPr>
                <w:color w:val="000000"/>
                <w:lang w:val="pl-PL"/>
              </w:rPr>
            </w:pPr>
            <w:r w:rsidRPr="00DB122F">
              <w:rPr>
                <w:color w:val="000000"/>
                <w:lang w:val="pl-PL"/>
              </w:rPr>
              <w:t>‒ poprawa procesu recyklingu odpadów komunalnych.</w:t>
            </w:r>
          </w:p>
          <w:p w14:paraId="26CA07B7" w14:textId="77777777" w:rsidR="00A77B3E" w:rsidRPr="00DB122F" w:rsidRDefault="00A77B3E">
            <w:pPr>
              <w:spacing w:before="100"/>
              <w:rPr>
                <w:color w:val="000000"/>
                <w:lang w:val="pl-PL"/>
              </w:rPr>
            </w:pPr>
          </w:p>
        </w:tc>
      </w:tr>
    </w:tbl>
    <w:p w14:paraId="457664A7" w14:textId="77777777" w:rsidR="00A77B3E" w:rsidRPr="000E120C" w:rsidRDefault="00A77B3E">
      <w:pPr>
        <w:spacing w:before="100"/>
        <w:rPr>
          <w:color w:val="000000"/>
          <w:lang w:val="pl-PL"/>
        </w:rPr>
      </w:pPr>
    </w:p>
    <w:p w14:paraId="6A004417" w14:textId="77777777" w:rsidR="00A77B3E" w:rsidRPr="000E120C" w:rsidRDefault="009F4183">
      <w:pPr>
        <w:pStyle w:val="Nagwek5"/>
        <w:spacing w:before="100" w:after="0"/>
        <w:rPr>
          <w:b w:val="0"/>
          <w:i w:val="0"/>
          <w:color w:val="000000"/>
          <w:sz w:val="24"/>
          <w:lang w:val="pl-PL"/>
        </w:rPr>
      </w:pPr>
      <w:bookmarkStart w:id="131" w:name="_Toc215823726"/>
      <w:r w:rsidRPr="000E120C">
        <w:rPr>
          <w:b w:val="0"/>
          <w:i w:val="0"/>
          <w:color w:val="000000"/>
          <w:sz w:val="24"/>
          <w:lang w:val="pl-PL"/>
        </w:rPr>
        <w:t>Główne grupy docelowe – art. 22 ust. 3 lit. d) pkt (iii) rozporządzenia w sprawie wspólnych przepisów:</w:t>
      </w:r>
      <w:bookmarkEnd w:id="131"/>
    </w:p>
    <w:p w14:paraId="27411600" w14:textId="77777777" w:rsidR="00A77B3E" w:rsidRPr="000E120C"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10E7E912" w14:textId="77777777" w:rsidTr="00DB122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F5CA35" w14:textId="77777777" w:rsidR="00A77B3E" w:rsidRPr="000E120C" w:rsidRDefault="00A77B3E">
            <w:pPr>
              <w:spacing w:before="100"/>
              <w:rPr>
                <w:color w:val="000000"/>
                <w:sz w:val="0"/>
                <w:lang w:val="pl-PL"/>
              </w:rPr>
            </w:pPr>
          </w:p>
          <w:p w14:paraId="1E5AFC51" w14:textId="77777777" w:rsidR="00A77B3E" w:rsidRDefault="009F4183">
            <w:pPr>
              <w:numPr>
                <w:ilvl w:val="0"/>
                <w:numId w:val="60"/>
              </w:numPr>
              <w:spacing w:before="100"/>
              <w:rPr>
                <w:color w:val="000000"/>
              </w:rPr>
            </w:pPr>
            <w:r>
              <w:rPr>
                <w:color w:val="000000"/>
              </w:rPr>
              <w:t xml:space="preserve">mieszkanki i mieszkańcy województwa, </w:t>
            </w:r>
          </w:p>
          <w:p w14:paraId="238E7795" w14:textId="77777777" w:rsidR="00A77B3E" w:rsidRDefault="009F4183">
            <w:pPr>
              <w:numPr>
                <w:ilvl w:val="0"/>
                <w:numId w:val="60"/>
              </w:numPr>
              <w:spacing w:before="100"/>
              <w:rPr>
                <w:color w:val="000000"/>
              </w:rPr>
            </w:pPr>
            <w:r>
              <w:rPr>
                <w:color w:val="000000"/>
              </w:rPr>
              <w:t>przedsiębiorstwa.</w:t>
            </w:r>
          </w:p>
          <w:p w14:paraId="2B8E65E6" w14:textId="77777777" w:rsidR="00A77B3E" w:rsidRDefault="00A77B3E">
            <w:pPr>
              <w:spacing w:before="100"/>
              <w:rPr>
                <w:color w:val="000000"/>
              </w:rPr>
            </w:pPr>
          </w:p>
        </w:tc>
      </w:tr>
    </w:tbl>
    <w:p w14:paraId="2BE51A14" w14:textId="77777777" w:rsidR="00A77B3E" w:rsidRDefault="00A77B3E">
      <w:pPr>
        <w:spacing w:before="100"/>
        <w:rPr>
          <w:color w:val="000000"/>
        </w:rPr>
      </w:pPr>
    </w:p>
    <w:p w14:paraId="0F263022" w14:textId="77777777" w:rsidR="00A77B3E" w:rsidRPr="00DB122F" w:rsidRDefault="009F4183">
      <w:pPr>
        <w:pStyle w:val="Nagwek5"/>
        <w:spacing w:before="100" w:after="0"/>
        <w:rPr>
          <w:b w:val="0"/>
          <w:i w:val="0"/>
          <w:color w:val="000000"/>
          <w:sz w:val="24"/>
          <w:lang w:val="pl-PL"/>
        </w:rPr>
      </w:pPr>
      <w:bookmarkStart w:id="132" w:name="_Toc215823727"/>
      <w:r w:rsidRPr="00DB122F">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132"/>
    </w:p>
    <w:p w14:paraId="47114B0A" w14:textId="77777777" w:rsidR="00A77B3E" w:rsidRPr="00DB122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31758FB3" w14:textId="77777777" w:rsidTr="00DB122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788B6E" w14:textId="77777777" w:rsidR="00A77B3E" w:rsidRPr="00DB122F" w:rsidRDefault="00A77B3E">
            <w:pPr>
              <w:spacing w:before="100"/>
              <w:rPr>
                <w:color w:val="000000"/>
                <w:sz w:val="0"/>
                <w:lang w:val="pl-PL"/>
              </w:rPr>
            </w:pPr>
          </w:p>
          <w:p w14:paraId="148A0222" w14:textId="77777777" w:rsidR="00A77B3E" w:rsidRPr="00DB122F" w:rsidRDefault="009F4183">
            <w:pPr>
              <w:spacing w:before="100"/>
              <w:rPr>
                <w:color w:val="000000"/>
                <w:lang w:val="pl-PL"/>
              </w:rPr>
            </w:pPr>
            <w:r w:rsidRPr="00DB122F">
              <w:rPr>
                <w:color w:val="000000"/>
                <w:lang w:val="pl-PL"/>
              </w:rPr>
              <w:t>Działania w celu szczegółowym 2(vi) będą realizowane z poszanowaniem zasady równości szans i niedyskryminacji, w tym dostępności dla osób z niepełnosprawnościami, realizowana będzie poprzez zastosowanie uniwersalnego projektowania oraz mechanizmu racjonalnych usprawnień. Realizowane projekty będą charakteryzować się wysoką jakością i kompleksowością udzielanego wsparcia, w tym dostępnością dla wszystkich grup społecznych infrastruktury zapobiegającej powstawaniu odpadów oraz związanej z recyklingiem. Podjęta interwencja przyczyni się do wspomagania grup zagrożonych ubóstwem, tj. osób starszych, z niepełnosprawnościami, rodziców samotnie wychowujących dzieci czy rodziny wielodzietne, poprzez wspieranie powstawania centrów napraw, redystrybucji tekstyliów i urządzeń, banków żywności, punktów i giełdy wymiany produktów.</w:t>
            </w:r>
          </w:p>
          <w:p w14:paraId="0D809FE8" w14:textId="77777777" w:rsidR="00A77B3E" w:rsidRPr="00DB122F" w:rsidRDefault="009F4183">
            <w:pPr>
              <w:spacing w:before="100"/>
              <w:rPr>
                <w:color w:val="000000"/>
                <w:lang w:val="pl-PL"/>
              </w:rPr>
            </w:pPr>
            <w:r w:rsidRPr="00DB122F">
              <w:rPr>
                <w:color w:val="000000"/>
                <w:lang w:val="pl-PL"/>
              </w:rPr>
              <w:t>Podjęte zostaną także środki na rzecz przeciwdziałania dyskryminacji pośredniej w postaci nierównego dostępu do informacji w zakresie selektywnej zbiórki odpadów np. obywateli państw trzecich związanego z ograniczeniami językowymi.</w:t>
            </w:r>
          </w:p>
          <w:p w14:paraId="1A833AAF" w14:textId="77777777" w:rsidR="00A77B3E" w:rsidRPr="00DB122F" w:rsidRDefault="009F4183">
            <w:pPr>
              <w:spacing w:before="100"/>
              <w:rPr>
                <w:color w:val="000000"/>
                <w:lang w:val="pl-PL"/>
              </w:rPr>
            </w:pPr>
            <w:r w:rsidRPr="00DB122F">
              <w:rPr>
                <w:color w:val="000000"/>
                <w:lang w:val="pl-PL"/>
              </w:rPr>
              <w:t xml:space="preserve">Przewiduje się również wprowadzenie wymogu stosowania klauzul społecznych w procedurach związanych z prawem zamówień publicznych m.in. poprzez odpowiednie kryteria wyboru projektów. </w:t>
            </w:r>
          </w:p>
          <w:p w14:paraId="376F1647" w14:textId="77777777" w:rsidR="00A77B3E" w:rsidRPr="00DB122F" w:rsidRDefault="00A77B3E">
            <w:pPr>
              <w:spacing w:before="100"/>
              <w:rPr>
                <w:color w:val="000000"/>
                <w:lang w:val="pl-PL"/>
              </w:rPr>
            </w:pPr>
          </w:p>
          <w:p w14:paraId="3BB67F4E" w14:textId="77777777" w:rsidR="00A77B3E" w:rsidRPr="00DB122F" w:rsidRDefault="009F4183">
            <w:pPr>
              <w:spacing w:before="100"/>
              <w:rPr>
                <w:color w:val="000000"/>
                <w:lang w:val="pl-PL"/>
              </w:rPr>
            </w:pPr>
            <w:r w:rsidRPr="00DB122F">
              <w:rPr>
                <w:color w:val="000000"/>
                <w:lang w:val="pl-PL"/>
              </w:rPr>
              <w:lastRenderedPageBreak/>
              <w:t xml:space="preserve">Projekty w ramach cs będą realizowane z poszanowaniem zasady niedyskryminacji, w tym ze względu na płeć, rasę lub pochodzenie etniczne, religię lub światopogląd, niepełnosprawność, wiek lub orientację seksualną. Będzie się to wyrażać w konieczności zapewnienia wszystkim osobom jednakowego dostępu do m.in. informacji, produktów, usług, infrastruktury i zatrudnienia. Rezultaty projektów będą dostępne dla społeczeństwa bez dyskryminacji ze względu na przywołane powyżej cechy, a sama treść projektów nie będzie dyskryminacyjna. </w:t>
            </w:r>
          </w:p>
          <w:p w14:paraId="633EA12F" w14:textId="77777777" w:rsidR="00A77B3E" w:rsidRPr="00DB122F" w:rsidRDefault="009F4183">
            <w:pPr>
              <w:spacing w:before="100"/>
              <w:rPr>
                <w:color w:val="000000"/>
                <w:lang w:val="pl-PL"/>
              </w:rPr>
            </w:pPr>
            <w:r w:rsidRPr="00DB122F">
              <w:rPr>
                <w:color w:val="000000"/>
                <w:lang w:val="pl-PL"/>
              </w:rPr>
              <w:t>Wsparcie polityki spójności będzie udzielane wyłącznie projektom i beneficjentom, którzy przestrzegają przepisów antydyskryminacyjnych, o których mowa w art. 9 ust. 3 Rozporządzenia ogólnego. W przypadku, gdy beneficjentem jest jednostka samorządu terytorialnego (lub podmiot przez nią kontrolowany lub od niej zależny), która podjęła jakiekolwiek działania dyskryminujące, sprzeczne z zasadami, o których mowa w art. 9 ust. 3 Rozp. ogólnego, wsparcie w ramach polityki spójności nie może być udzielone.</w:t>
            </w:r>
          </w:p>
          <w:p w14:paraId="74BA7DB5" w14:textId="77777777" w:rsidR="00A77B3E" w:rsidRPr="00DB122F" w:rsidRDefault="00A77B3E">
            <w:pPr>
              <w:spacing w:before="100"/>
              <w:rPr>
                <w:color w:val="000000"/>
                <w:lang w:val="pl-PL"/>
              </w:rPr>
            </w:pPr>
          </w:p>
        </w:tc>
      </w:tr>
    </w:tbl>
    <w:p w14:paraId="0616A51D" w14:textId="77777777" w:rsidR="00A77B3E" w:rsidRPr="00DB122F" w:rsidRDefault="00A77B3E">
      <w:pPr>
        <w:spacing w:before="100"/>
        <w:rPr>
          <w:color w:val="000000"/>
          <w:lang w:val="pl-PL"/>
        </w:rPr>
      </w:pPr>
    </w:p>
    <w:p w14:paraId="2DC91045" w14:textId="77777777" w:rsidR="00A77B3E" w:rsidRPr="00DB122F" w:rsidRDefault="009F4183">
      <w:pPr>
        <w:pStyle w:val="Nagwek5"/>
        <w:spacing w:before="100" w:after="0"/>
        <w:rPr>
          <w:b w:val="0"/>
          <w:i w:val="0"/>
          <w:color w:val="000000"/>
          <w:sz w:val="24"/>
          <w:lang w:val="pl-PL"/>
        </w:rPr>
      </w:pPr>
      <w:bookmarkStart w:id="133" w:name="_Toc215823728"/>
      <w:r w:rsidRPr="00DB122F">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133"/>
    </w:p>
    <w:p w14:paraId="1581EC87" w14:textId="77777777" w:rsidR="00A77B3E" w:rsidRPr="00DB122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43EF8FBD" w14:textId="77777777" w:rsidTr="00DB122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5BB921" w14:textId="77777777" w:rsidR="00A77B3E" w:rsidRPr="00DB122F" w:rsidRDefault="00A77B3E">
            <w:pPr>
              <w:spacing w:before="100"/>
              <w:rPr>
                <w:color w:val="000000"/>
                <w:sz w:val="0"/>
                <w:lang w:val="pl-PL"/>
              </w:rPr>
            </w:pPr>
          </w:p>
          <w:p w14:paraId="3DDA08C5" w14:textId="77777777" w:rsidR="00A77B3E" w:rsidRDefault="009F4183">
            <w:pPr>
              <w:spacing w:before="100"/>
              <w:rPr>
                <w:color w:val="000000"/>
              </w:rPr>
            </w:pPr>
            <w:r>
              <w:rPr>
                <w:color w:val="000000"/>
              </w:rPr>
              <w:t>Nie dotyczy.</w:t>
            </w:r>
          </w:p>
          <w:p w14:paraId="708F48FA" w14:textId="77777777" w:rsidR="00A77B3E" w:rsidRDefault="00A77B3E">
            <w:pPr>
              <w:spacing w:before="100"/>
              <w:rPr>
                <w:color w:val="000000"/>
              </w:rPr>
            </w:pPr>
          </w:p>
        </w:tc>
      </w:tr>
    </w:tbl>
    <w:p w14:paraId="586A154F" w14:textId="77777777" w:rsidR="00A77B3E" w:rsidRDefault="00A77B3E">
      <w:pPr>
        <w:spacing w:before="100"/>
        <w:rPr>
          <w:color w:val="000000"/>
        </w:rPr>
      </w:pPr>
    </w:p>
    <w:p w14:paraId="78C054C2" w14:textId="77777777" w:rsidR="00A77B3E" w:rsidRPr="00DB122F" w:rsidRDefault="009F4183">
      <w:pPr>
        <w:pStyle w:val="Nagwek5"/>
        <w:spacing w:before="100" w:after="0"/>
        <w:rPr>
          <w:b w:val="0"/>
          <w:i w:val="0"/>
          <w:color w:val="000000"/>
          <w:sz w:val="24"/>
          <w:lang w:val="pl-PL"/>
        </w:rPr>
      </w:pPr>
      <w:bookmarkStart w:id="134" w:name="_Toc215823729"/>
      <w:r w:rsidRPr="00DB122F">
        <w:rPr>
          <w:b w:val="0"/>
          <w:i w:val="0"/>
          <w:color w:val="000000"/>
          <w:sz w:val="24"/>
          <w:lang w:val="pl-PL"/>
        </w:rPr>
        <w:t>Działania międzyregionalne, transgraniczne i transnarodowe – art. 22 ust. 3 lit. d) pkt (vi) rozporządzenia w sprawie wspólnych przepisów</w:t>
      </w:r>
      <w:bookmarkEnd w:id="134"/>
    </w:p>
    <w:p w14:paraId="0580873F" w14:textId="77777777" w:rsidR="00A77B3E" w:rsidRPr="00DB122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52B90E26" w14:textId="77777777" w:rsidTr="00DB122F">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D13D9A" w14:textId="77777777" w:rsidR="00A77B3E" w:rsidRPr="00DB122F" w:rsidRDefault="00A77B3E">
            <w:pPr>
              <w:spacing w:before="100"/>
              <w:rPr>
                <w:color w:val="000000"/>
                <w:sz w:val="0"/>
                <w:lang w:val="pl-PL"/>
              </w:rPr>
            </w:pPr>
          </w:p>
          <w:p w14:paraId="2C34FBE3" w14:textId="77777777" w:rsidR="00A77B3E" w:rsidRPr="00DB122F" w:rsidRDefault="009F4183">
            <w:pPr>
              <w:spacing w:before="100"/>
              <w:rPr>
                <w:color w:val="000000"/>
                <w:lang w:val="pl-PL"/>
              </w:rPr>
            </w:pPr>
            <w:r w:rsidRPr="00DB122F">
              <w:rPr>
                <w:color w:val="000000"/>
                <w:lang w:val="pl-PL"/>
              </w:rPr>
              <w:t>Zakres interwencji w celu szczegółowym (vi) jest komplementarny z działaniem 3: Wzmocnienie wielokrotnego wykorzystania zasobów poprzez podejście przekrojowe i międzysektorowe w celu uwolnienia potencjału i przyspieszenia rozwoju zrównoważonej biogospodarki o obiegu zamkniętym w ramach obszaru tematycznego Biogospodarka wskazanego w Zrewidowanym Planie Działania Strategii UE dla regionu Morza Bałtyckiego.</w:t>
            </w:r>
          </w:p>
          <w:p w14:paraId="07AFFD20" w14:textId="77777777" w:rsidR="00A77B3E" w:rsidRPr="00DB122F" w:rsidRDefault="009F4183">
            <w:pPr>
              <w:spacing w:before="100"/>
              <w:rPr>
                <w:color w:val="000000"/>
                <w:lang w:val="pl-PL"/>
              </w:rPr>
            </w:pPr>
            <w:r w:rsidRPr="00DB122F">
              <w:rPr>
                <w:color w:val="000000"/>
                <w:lang w:val="pl-PL"/>
              </w:rPr>
              <w:t xml:space="preserve">Zaplanowane działania w zakresie gospodarki obiegu zamkniętego są komplementarne z działaniami wynikającymi z programów o charakterze transgranicznym: Program Współpracy Interreg VI A Meklemburgia-Pomorze Przednie/Brandenburgia/Polska, Interreg Europa Środkowa 2021-2027, Program współpracy transgranicznej Interreg Południowy Bałtyk na lata 2021-2027. </w:t>
            </w:r>
          </w:p>
          <w:p w14:paraId="058E56F2" w14:textId="77777777" w:rsidR="00A77B3E" w:rsidRPr="00DB122F" w:rsidRDefault="009F4183">
            <w:pPr>
              <w:spacing w:before="100"/>
              <w:rPr>
                <w:color w:val="000000"/>
                <w:lang w:val="pl-PL"/>
              </w:rPr>
            </w:pPr>
            <w:r w:rsidRPr="00DB122F">
              <w:rPr>
                <w:color w:val="000000"/>
                <w:lang w:val="pl-PL"/>
              </w:rPr>
              <w:t>Umiędzynarodowienie FEPZ będzie polegało na wymianie informacji w zakresie planowanych do realizacji projektów lub dobrych praktyk na Pomorzu Zachodnim, jak i w krajach partnerskich. Przedstawiciel IZ programu FEPZ będzie uczestniczył w roli obserwatora w posiedzeniach Polskiej Grupy Konsultacyjnej programu Interreg Południowy Bałtyk na lata 2021-2027.</w:t>
            </w:r>
          </w:p>
          <w:p w14:paraId="40AA3CBC" w14:textId="77777777" w:rsidR="00A77B3E" w:rsidRPr="00DB122F" w:rsidRDefault="009F4183">
            <w:pPr>
              <w:spacing w:before="100"/>
              <w:rPr>
                <w:color w:val="000000"/>
                <w:lang w:val="pl-PL"/>
              </w:rPr>
            </w:pPr>
            <w:r w:rsidRPr="00DB122F">
              <w:rPr>
                <w:color w:val="000000"/>
                <w:lang w:val="pl-PL"/>
              </w:rPr>
              <w:t xml:space="preserve">Potencjalnymi partnerami do współpracy w zakresie wymiany doświadczeń z zakresu gospodarki cyrkularnej może być szereg krajów członkowskich UE. </w:t>
            </w:r>
          </w:p>
          <w:p w14:paraId="5DE8C253" w14:textId="77777777" w:rsidR="00A77B3E" w:rsidRPr="00DB122F" w:rsidRDefault="009F4183">
            <w:pPr>
              <w:spacing w:before="100"/>
              <w:rPr>
                <w:color w:val="000000"/>
                <w:lang w:val="pl-PL"/>
              </w:rPr>
            </w:pPr>
            <w:r w:rsidRPr="00DB122F">
              <w:rPr>
                <w:color w:val="000000"/>
                <w:lang w:val="pl-PL"/>
              </w:rPr>
              <w:t xml:space="preserve">W Niemczech rozwijana jest koncepcja „circular ID” na poziomie europejskim znana jest jako „paszport produktu” i jest istotnym aspektem planu działań Unii Europejskiej na rzecz gospodarki o obiegu zamkniętym. </w:t>
            </w:r>
          </w:p>
          <w:p w14:paraId="4573D5AD" w14:textId="77777777" w:rsidR="00A77B3E" w:rsidRPr="00DB122F" w:rsidRDefault="009F4183">
            <w:pPr>
              <w:spacing w:before="100"/>
              <w:rPr>
                <w:color w:val="000000"/>
                <w:lang w:val="pl-PL"/>
              </w:rPr>
            </w:pPr>
            <w:r w:rsidRPr="00DB122F">
              <w:rPr>
                <w:color w:val="000000"/>
                <w:lang w:val="pl-PL"/>
              </w:rPr>
              <w:lastRenderedPageBreak/>
              <w:t>W 2013 r.. rząd Niderlandów, miasta i organizacje pozarządowe, rozpoczęły 50 projektów pilotażowych w ramach inicjatywy Green Deal, która wskazała Holandię jako hotspot dla GOZ.</w:t>
            </w:r>
          </w:p>
          <w:p w14:paraId="07D91A6E" w14:textId="77777777" w:rsidR="00A77B3E" w:rsidRDefault="009F4183">
            <w:pPr>
              <w:spacing w:before="100"/>
              <w:rPr>
                <w:color w:val="000000"/>
              </w:rPr>
            </w:pPr>
            <w:r>
              <w:rPr>
                <w:color w:val="000000"/>
              </w:rPr>
              <w:t xml:space="preserve">We Włoszech wprowadzono strategię zintegrowaną Towards a Model of Circular Economy for Italy – Overview and Strategic Framework. </w:t>
            </w:r>
          </w:p>
          <w:p w14:paraId="2ED79380" w14:textId="77777777" w:rsidR="00A77B3E" w:rsidRPr="00DB122F" w:rsidRDefault="009F4183">
            <w:pPr>
              <w:spacing w:before="100"/>
              <w:rPr>
                <w:color w:val="000000"/>
                <w:lang w:val="pl-PL"/>
              </w:rPr>
            </w:pPr>
            <w:r w:rsidRPr="00DB122F">
              <w:rPr>
                <w:color w:val="000000"/>
                <w:lang w:val="pl-PL"/>
              </w:rPr>
              <w:t>Wymienione inicjatywy mogą być źródłem wiedzy i doświadczeń, które pomogą w sprawnej transformacji w kierunku GOZ przedsiębiorstw i instytucji z Pomorza Zachodniego.</w:t>
            </w:r>
          </w:p>
          <w:p w14:paraId="1F426F6B" w14:textId="77777777" w:rsidR="00A77B3E" w:rsidRPr="00DB122F" w:rsidRDefault="00A77B3E">
            <w:pPr>
              <w:spacing w:before="100"/>
              <w:rPr>
                <w:color w:val="000000"/>
                <w:lang w:val="pl-PL"/>
              </w:rPr>
            </w:pPr>
          </w:p>
        </w:tc>
      </w:tr>
    </w:tbl>
    <w:p w14:paraId="20609D13" w14:textId="77777777" w:rsidR="00A77B3E" w:rsidRPr="000E120C" w:rsidRDefault="00A77B3E">
      <w:pPr>
        <w:spacing w:before="100"/>
        <w:rPr>
          <w:color w:val="000000"/>
          <w:lang w:val="pl-PL"/>
        </w:rPr>
      </w:pPr>
    </w:p>
    <w:p w14:paraId="3576B081" w14:textId="77777777" w:rsidR="00A77B3E" w:rsidRPr="000E120C" w:rsidRDefault="009F4183">
      <w:pPr>
        <w:pStyle w:val="Nagwek5"/>
        <w:spacing w:before="100" w:after="0"/>
        <w:rPr>
          <w:b w:val="0"/>
          <w:i w:val="0"/>
          <w:color w:val="000000"/>
          <w:sz w:val="24"/>
          <w:lang w:val="pl-PL"/>
        </w:rPr>
      </w:pPr>
      <w:bookmarkStart w:id="135" w:name="_Toc215823730"/>
      <w:r w:rsidRPr="000E120C">
        <w:rPr>
          <w:b w:val="0"/>
          <w:i w:val="0"/>
          <w:color w:val="000000"/>
          <w:sz w:val="24"/>
          <w:lang w:val="pl-PL"/>
        </w:rPr>
        <w:t>Planowane wykorzystanie instrumentów finansowych – art. 22 ust. 3 lit. d) pkt (vii) rozporządzenia w sprawie wspólnych przepisów</w:t>
      </w:r>
      <w:bookmarkEnd w:id="135"/>
    </w:p>
    <w:p w14:paraId="255E0D19" w14:textId="77777777" w:rsidR="00A77B3E" w:rsidRPr="000E120C"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326DE39A" w14:textId="77777777" w:rsidTr="00DB122F">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292F75" w14:textId="77777777" w:rsidR="00A77B3E" w:rsidRPr="000E120C" w:rsidRDefault="00A77B3E">
            <w:pPr>
              <w:spacing w:before="100"/>
              <w:rPr>
                <w:color w:val="000000"/>
                <w:sz w:val="0"/>
                <w:lang w:val="pl-PL"/>
              </w:rPr>
            </w:pPr>
          </w:p>
          <w:p w14:paraId="5B0E57E5" w14:textId="77777777" w:rsidR="00A77B3E" w:rsidRPr="000E120C" w:rsidRDefault="009F4183">
            <w:pPr>
              <w:spacing w:before="100"/>
              <w:rPr>
                <w:color w:val="000000"/>
                <w:lang w:val="pl-PL"/>
              </w:rPr>
            </w:pPr>
            <w:r w:rsidRPr="000E120C">
              <w:rPr>
                <w:color w:val="000000"/>
                <w:lang w:val="pl-PL"/>
              </w:rPr>
              <w:t>Przeważającą formą wsparcia będzie dotacja.</w:t>
            </w:r>
          </w:p>
          <w:p w14:paraId="504ED577" w14:textId="77777777" w:rsidR="00A77B3E" w:rsidRPr="000E120C" w:rsidRDefault="009F4183">
            <w:pPr>
              <w:spacing w:before="100"/>
              <w:rPr>
                <w:color w:val="000000"/>
                <w:lang w:val="pl-PL"/>
              </w:rPr>
            </w:pPr>
            <w:r w:rsidRPr="000E120C">
              <w:rPr>
                <w:color w:val="000000"/>
                <w:lang w:val="pl-PL"/>
              </w:rPr>
              <w:t>System gospodarki odpadami, za który odpowiedzialne są gminy, opiera się na samofinansowaniu, czyli na opłatach mieszkańców, których wysokość powinna być ustalona na poziomie zabezpieczającym pokrycie kosztów funkcjonowania systemu. Opłaty te są z roku na rok coraz wyższe. W przypadku finansowania dłużnego mogłoby ono doprowadzić do dodatkowego wzrostu kosztów gospodarki odpadami i spowodować spadek społecznego poparcia dla transformacji w kierunku GOZ, a także zwiększyć skalę istniejących w tym obszarze problemów, związanych np. ze wzrostem liczby nielegalnych wysypisk śmieci. Potencjał do zastosowania instrumentów finansowych jest dostrzegany w przypadku projektów dotyczących transformacji przedsiębiorstw w kierunku GOZ.</w:t>
            </w:r>
          </w:p>
          <w:p w14:paraId="7B6017EF" w14:textId="729D5C88" w:rsidR="00A77B3E" w:rsidRPr="000E120C" w:rsidRDefault="4FAA4C1C">
            <w:pPr>
              <w:spacing w:before="100"/>
              <w:rPr>
                <w:color w:val="000000"/>
                <w:lang w:val="pl-PL"/>
              </w:rPr>
            </w:pPr>
            <w:r w:rsidRPr="000E120C">
              <w:rPr>
                <w:color w:val="000000" w:themeColor="text1"/>
                <w:lang w:val="pl-PL"/>
              </w:rPr>
              <w:t>Inwestycje z zakresu transformacji procesów produkcyjnych w przedsiębiorstwach w kierunku GOZ wspierane będą poprzez instrument finansowy (w tym IF łączony z dotacją w ramach jednej operacji). Zakłada się realizację pożyczek z umorzeniem części kapitału po spełnieniu określonych warunków . W ramach IF możliwe będą także dotacje na audyty odpadowe.</w:t>
            </w:r>
          </w:p>
          <w:p w14:paraId="308326A2" w14:textId="77777777" w:rsidR="00A77B3E" w:rsidRPr="000E120C" w:rsidRDefault="00A77B3E">
            <w:pPr>
              <w:spacing w:before="100"/>
              <w:rPr>
                <w:color w:val="000000"/>
                <w:lang w:val="pl-PL"/>
              </w:rPr>
            </w:pPr>
          </w:p>
        </w:tc>
      </w:tr>
    </w:tbl>
    <w:p w14:paraId="3CC1611D" w14:textId="77777777" w:rsidR="00A77B3E" w:rsidRPr="000E120C" w:rsidRDefault="00A77B3E">
      <w:pPr>
        <w:spacing w:before="100"/>
        <w:rPr>
          <w:color w:val="000000"/>
          <w:lang w:val="pl-PL"/>
        </w:rPr>
      </w:pPr>
    </w:p>
    <w:p w14:paraId="61B76B07" w14:textId="77777777" w:rsidR="00A77B3E" w:rsidRPr="000E120C" w:rsidRDefault="009F4183">
      <w:pPr>
        <w:pStyle w:val="Nagwek4"/>
        <w:spacing w:before="100" w:after="0"/>
        <w:rPr>
          <w:b w:val="0"/>
          <w:color w:val="000000"/>
          <w:sz w:val="24"/>
          <w:lang w:val="pl-PL"/>
        </w:rPr>
      </w:pPr>
      <w:bookmarkStart w:id="136" w:name="_Toc215823731"/>
      <w:r w:rsidRPr="000E120C">
        <w:rPr>
          <w:b w:val="0"/>
          <w:color w:val="000000"/>
          <w:sz w:val="24"/>
          <w:lang w:val="pl-PL"/>
        </w:rPr>
        <w:t>2.1.1.1.2. Wskaźniki</w:t>
      </w:r>
      <w:bookmarkEnd w:id="136"/>
    </w:p>
    <w:p w14:paraId="5491CF0C" w14:textId="77777777" w:rsidR="00A77B3E" w:rsidRPr="000E120C" w:rsidRDefault="00A77B3E">
      <w:pPr>
        <w:spacing w:before="100"/>
        <w:rPr>
          <w:color w:val="000000"/>
          <w:sz w:val="0"/>
          <w:lang w:val="pl-PL"/>
        </w:rPr>
      </w:pPr>
    </w:p>
    <w:p w14:paraId="78C0E196" w14:textId="77777777" w:rsidR="00A77B3E" w:rsidRPr="000E120C" w:rsidRDefault="009F4183">
      <w:pPr>
        <w:spacing w:before="100"/>
        <w:rPr>
          <w:color w:val="000000"/>
          <w:sz w:val="0"/>
          <w:lang w:val="pl-PL"/>
        </w:rPr>
      </w:pPr>
      <w:r w:rsidRPr="000E120C">
        <w:rPr>
          <w:color w:val="000000"/>
          <w:lang w:val="pl-PL"/>
        </w:rPr>
        <w:t>Podstawa prawna: art. 22 ust. 3 lit. d) pkt (ii) rozporządzenia w sprawie wspólnych przepisów oraz art. 8 rozporządzenia w sprawie EFRR i Funduszu Spójności</w:t>
      </w:r>
    </w:p>
    <w:p w14:paraId="1A9B3CB8" w14:textId="77777777" w:rsidR="00A77B3E" w:rsidRDefault="009F4183">
      <w:pPr>
        <w:pStyle w:val="Nagwek5"/>
        <w:spacing w:before="100" w:after="0"/>
        <w:rPr>
          <w:b w:val="0"/>
          <w:i w:val="0"/>
          <w:color w:val="000000"/>
          <w:sz w:val="24"/>
        </w:rPr>
      </w:pPr>
      <w:bookmarkStart w:id="137" w:name="_Toc215823732"/>
      <w:r>
        <w:rPr>
          <w:b w:val="0"/>
          <w:i w:val="0"/>
          <w:color w:val="000000"/>
          <w:sz w:val="24"/>
        </w:rPr>
        <w:t>Tabela 2: Wskaźniki produktu</w:t>
      </w:r>
      <w:bookmarkEnd w:id="137"/>
    </w:p>
    <w:p w14:paraId="507510D2"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70"/>
        <w:gridCol w:w="798"/>
        <w:gridCol w:w="1828"/>
        <w:gridCol w:w="1550"/>
        <w:gridCol w:w="4349"/>
        <w:gridCol w:w="1476"/>
        <w:gridCol w:w="1415"/>
        <w:gridCol w:w="1566"/>
      </w:tblGrid>
      <w:tr w:rsidR="002B2962" w14:paraId="6F05178D"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613280C"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7F43372"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E666326"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8F66E44"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0F0E8CA"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51F6F2A"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1F879C0"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46365E9"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4496719" w14:textId="77777777" w:rsidR="00A77B3E" w:rsidRDefault="009F4183">
            <w:pPr>
              <w:spacing w:before="100"/>
              <w:jc w:val="center"/>
              <w:rPr>
                <w:color w:val="000000"/>
                <w:sz w:val="20"/>
              </w:rPr>
            </w:pPr>
            <w:r>
              <w:rPr>
                <w:color w:val="000000"/>
                <w:sz w:val="20"/>
              </w:rPr>
              <w:t>Cel końcowy (2029)</w:t>
            </w:r>
          </w:p>
        </w:tc>
      </w:tr>
      <w:tr w:rsidR="002B2962" w14:paraId="0D88FEAE"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656486"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9CE3C87" w14:textId="77777777" w:rsidR="00A77B3E" w:rsidRDefault="009F4183">
            <w:pPr>
              <w:spacing w:before="100"/>
              <w:rPr>
                <w:color w:val="000000"/>
                <w:sz w:val="20"/>
              </w:rPr>
            </w:pPr>
            <w:r>
              <w:rPr>
                <w:color w:val="000000"/>
                <w:sz w:val="20"/>
              </w:rPr>
              <w:t>RSO2.6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7F4C456"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1CE10C"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2F25FFB" w14:textId="77777777" w:rsidR="00A77B3E" w:rsidRDefault="009F4183">
            <w:pPr>
              <w:spacing w:before="100"/>
              <w:rPr>
                <w:color w:val="000000"/>
                <w:sz w:val="20"/>
              </w:rPr>
            </w:pPr>
            <w:r>
              <w:rPr>
                <w:color w:val="000000"/>
                <w:sz w:val="20"/>
              </w:rPr>
              <w:t>RCO01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758D2C3" w14:textId="77777777" w:rsidR="00A77B3E" w:rsidRPr="00DB122F" w:rsidRDefault="009F4183">
            <w:pPr>
              <w:spacing w:before="100"/>
              <w:rPr>
                <w:color w:val="000000"/>
                <w:sz w:val="20"/>
                <w:lang w:val="pl-PL"/>
              </w:rPr>
            </w:pPr>
            <w:r w:rsidRPr="00DB122F">
              <w:rPr>
                <w:color w:val="000000"/>
                <w:sz w:val="20"/>
                <w:lang w:val="pl-PL"/>
              </w:rPr>
              <w:t>Przedsiębiorstwa objęte wsparciem (w tym: mikro, małe, średnie, duże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59A4DA0" w14:textId="77777777" w:rsidR="00A77B3E" w:rsidRDefault="009F4183">
            <w:pPr>
              <w:spacing w:before="100"/>
              <w:rPr>
                <w:color w:val="000000"/>
                <w:sz w:val="20"/>
              </w:rPr>
            </w:pPr>
            <w:r>
              <w:rPr>
                <w:color w:val="000000"/>
                <w:sz w:val="20"/>
              </w:rPr>
              <w:t>przedsiębiorstwa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BA0A1E1"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C6F1BC4" w14:textId="77777777" w:rsidR="00A77B3E" w:rsidRDefault="009F4183">
            <w:pPr>
              <w:spacing w:before="100"/>
              <w:jc w:val="right"/>
              <w:rPr>
                <w:color w:val="000000"/>
                <w:sz w:val="20"/>
              </w:rPr>
            </w:pPr>
            <w:r>
              <w:rPr>
                <w:color w:val="000000"/>
                <w:sz w:val="20"/>
              </w:rPr>
              <w:t>20,00</w:t>
            </w:r>
          </w:p>
        </w:tc>
      </w:tr>
      <w:tr w:rsidR="002B2962" w14:paraId="48A1C09E"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B9F0FD5" w14:textId="77777777" w:rsidR="00A77B3E" w:rsidRDefault="009F4183">
            <w:pPr>
              <w:spacing w:before="100"/>
              <w:rPr>
                <w:color w:val="000000"/>
                <w:sz w:val="20"/>
              </w:rPr>
            </w:pPr>
            <w:r>
              <w:rPr>
                <w:color w:val="000000"/>
                <w:sz w:val="20"/>
              </w:rPr>
              <w:lastRenderedPageBreak/>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2F482F" w14:textId="77777777" w:rsidR="00A77B3E" w:rsidRDefault="009F4183">
            <w:pPr>
              <w:spacing w:before="100"/>
              <w:rPr>
                <w:color w:val="000000"/>
                <w:sz w:val="20"/>
              </w:rPr>
            </w:pPr>
            <w:r>
              <w:rPr>
                <w:color w:val="000000"/>
                <w:sz w:val="20"/>
              </w:rPr>
              <w:t>RSO2.6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0F0D278"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1C7238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ABDE44" w14:textId="77777777" w:rsidR="00A77B3E" w:rsidRDefault="009F4183">
            <w:pPr>
              <w:spacing w:before="100"/>
              <w:rPr>
                <w:color w:val="000000"/>
                <w:sz w:val="20"/>
              </w:rPr>
            </w:pPr>
            <w:r>
              <w:rPr>
                <w:color w:val="000000"/>
                <w:sz w:val="20"/>
              </w:rPr>
              <w:t>RCO03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F7AD52F" w14:textId="77777777" w:rsidR="00A77B3E" w:rsidRPr="00DB122F" w:rsidRDefault="009F4183">
            <w:pPr>
              <w:spacing w:before="100"/>
              <w:rPr>
                <w:color w:val="000000"/>
                <w:sz w:val="20"/>
                <w:lang w:val="pl-PL"/>
              </w:rPr>
            </w:pPr>
            <w:r w:rsidRPr="00DB122F">
              <w:rPr>
                <w:color w:val="000000"/>
                <w:sz w:val="20"/>
                <w:lang w:val="pl-PL"/>
              </w:rPr>
              <w:t>Przedsiębiorstwa objęte wsparciem z instrumentów finansowych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65136EE" w14:textId="77777777" w:rsidR="00A77B3E" w:rsidRDefault="009F4183">
            <w:pPr>
              <w:spacing w:before="100"/>
              <w:rPr>
                <w:color w:val="000000"/>
                <w:sz w:val="20"/>
              </w:rPr>
            </w:pPr>
            <w:r>
              <w:rPr>
                <w:color w:val="000000"/>
                <w:sz w:val="20"/>
              </w:rPr>
              <w:t>przedsiębiorstwa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B50D8B"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0D57977" w14:textId="77777777" w:rsidR="00A77B3E" w:rsidRDefault="009F4183">
            <w:pPr>
              <w:spacing w:before="100"/>
              <w:jc w:val="right"/>
              <w:rPr>
                <w:color w:val="000000"/>
                <w:sz w:val="20"/>
              </w:rPr>
            </w:pPr>
            <w:r>
              <w:rPr>
                <w:color w:val="000000"/>
                <w:sz w:val="20"/>
              </w:rPr>
              <w:t>20,00</w:t>
            </w:r>
          </w:p>
        </w:tc>
      </w:tr>
      <w:tr w:rsidR="002B2962" w14:paraId="0766253B"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6746F1"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519415A" w14:textId="77777777" w:rsidR="00A77B3E" w:rsidRDefault="009F4183">
            <w:pPr>
              <w:spacing w:before="100"/>
              <w:rPr>
                <w:color w:val="000000"/>
                <w:sz w:val="20"/>
              </w:rPr>
            </w:pPr>
            <w:r>
              <w:rPr>
                <w:color w:val="000000"/>
                <w:sz w:val="20"/>
              </w:rPr>
              <w:t>RSO2.6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4ECDD36"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EF155A"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12D43A" w14:textId="77777777" w:rsidR="00A77B3E" w:rsidRDefault="009F4183">
            <w:pPr>
              <w:spacing w:before="100"/>
              <w:rPr>
                <w:color w:val="000000"/>
                <w:sz w:val="20"/>
              </w:rPr>
            </w:pPr>
            <w:r>
              <w:rPr>
                <w:color w:val="000000"/>
                <w:sz w:val="20"/>
              </w:rPr>
              <w:t>RCO34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5647962" w14:textId="77777777" w:rsidR="00A77B3E" w:rsidRPr="00DB122F" w:rsidRDefault="009F4183">
            <w:pPr>
              <w:spacing w:before="100"/>
              <w:rPr>
                <w:color w:val="000000"/>
                <w:sz w:val="20"/>
                <w:lang w:val="pl-PL"/>
              </w:rPr>
            </w:pPr>
            <w:r w:rsidRPr="00DB122F">
              <w:rPr>
                <w:color w:val="000000"/>
                <w:sz w:val="20"/>
                <w:lang w:val="pl-PL"/>
              </w:rPr>
              <w:t>Dodatkowe zdolności w zakresie recyklingu odpadów</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A919F7C" w14:textId="77777777" w:rsidR="00A77B3E" w:rsidRDefault="009F4183">
            <w:pPr>
              <w:spacing w:before="100"/>
              <w:rPr>
                <w:color w:val="000000"/>
                <w:sz w:val="20"/>
              </w:rPr>
            </w:pPr>
            <w:r>
              <w:rPr>
                <w:color w:val="000000"/>
                <w:sz w:val="20"/>
              </w:rPr>
              <w:t>tony/rok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FA02DB1"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F05AA61" w14:textId="408A0B78" w:rsidR="00A77B3E" w:rsidRDefault="009F4183" w:rsidP="1ADDAEA5">
            <w:pPr>
              <w:spacing w:before="100"/>
              <w:jc w:val="right"/>
              <w:rPr>
                <w:color w:val="000000"/>
                <w:sz w:val="20"/>
                <w:szCs w:val="20"/>
              </w:rPr>
            </w:pPr>
            <w:r w:rsidRPr="1ADDAEA5">
              <w:rPr>
                <w:color w:val="000000" w:themeColor="text1"/>
                <w:sz w:val="20"/>
                <w:szCs w:val="20"/>
              </w:rPr>
              <w:t>108 790,00</w:t>
            </w:r>
            <w:r w:rsidR="00DB122F">
              <w:rPr>
                <w:color w:val="000000" w:themeColor="text1"/>
                <w:sz w:val="20"/>
                <w:szCs w:val="20"/>
              </w:rPr>
              <w:t xml:space="preserve"> </w:t>
            </w:r>
          </w:p>
        </w:tc>
      </w:tr>
      <w:tr w:rsidR="002B2962" w14:paraId="15814E4B"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4AF01AD"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8E0415B" w14:textId="77777777" w:rsidR="00A77B3E" w:rsidRDefault="009F4183">
            <w:pPr>
              <w:spacing w:before="100"/>
              <w:rPr>
                <w:color w:val="000000"/>
                <w:sz w:val="20"/>
              </w:rPr>
            </w:pPr>
            <w:r>
              <w:rPr>
                <w:color w:val="000000"/>
                <w:sz w:val="20"/>
              </w:rPr>
              <w:t>RSO2.6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E383578"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D682EB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D4C819" w14:textId="77777777" w:rsidR="00A77B3E" w:rsidRDefault="009F4183">
            <w:pPr>
              <w:spacing w:before="100"/>
              <w:rPr>
                <w:color w:val="000000"/>
                <w:sz w:val="20"/>
              </w:rPr>
            </w:pPr>
            <w:r>
              <w:rPr>
                <w:color w:val="000000"/>
                <w:sz w:val="20"/>
              </w:rPr>
              <w:t>RCO107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E0D2199" w14:textId="77777777" w:rsidR="00A77B3E" w:rsidRPr="00DB122F" w:rsidRDefault="009F4183">
            <w:pPr>
              <w:spacing w:before="100"/>
              <w:rPr>
                <w:color w:val="000000"/>
                <w:sz w:val="20"/>
                <w:lang w:val="pl-PL"/>
              </w:rPr>
            </w:pPr>
            <w:r w:rsidRPr="00DB122F">
              <w:rPr>
                <w:color w:val="000000"/>
                <w:sz w:val="20"/>
                <w:lang w:val="pl-PL"/>
              </w:rPr>
              <w:t>Inwestycje w obiekty do selektywnego zbierania odpadów</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CEE577" w14:textId="77777777" w:rsidR="00A77B3E" w:rsidRDefault="009F4183">
            <w:pPr>
              <w:spacing w:before="100"/>
              <w:rPr>
                <w:color w:val="000000"/>
                <w:sz w:val="20"/>
              </w:rPr>
            </w:pPr>
            <w:r>
              <w:rPr>
                <w:color w:val="000000"/>
                <w:sz w:val="20"/>
              </w:rPr>
              <w:t>EUR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445E76A"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CB9789" w14:textId="0AE6D4E3" w:rsidR="00A77B3E" w:rsidRDefault="009F4183" w:rsidP="1ADDAEA5">
            <w:pPr>
              <w:spacing w:before="100"/>
              <w:jc w:val="right"/>
              <w:rPr>
                <w:color w:val="000000"/>
                <w:sz w:val="20"/>
                <w:szCs w:val="20"/>
              </w:rPr>
            </w:pPr>
            <w:r w:rsidRPr="1ADDAEA5">
              <w:rPr>
                <w:color w:val="000000" w:themeColor="text1"/>
                <w:sz w:val="20"/>
                <w:szCs w:val="20"/>
              </w:rPr>
              <w:t>2 000 000,00</w:t>
            </w:r>
            <w:r w:rsidR="00DB122F">
              <w:rPr>
                <w:color w:val="000000" w:themeColor="text1"/>
                <w:sz w:val="20"/>
                <w:szCs w:val="20"/>
              </w:rPr>
              <w:t xml:space="preserve"> </w:t>
            </w:r>
          </w:p>
        </w:tc>
      </w:tr>
      <w:tr w:rsidR="002B2962" w14:paraId="7F262836"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A55FD3"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F59ED8F" w14:textId="77777777" w:rsidR="00A77B3E" w:rsidRDefault="009F4183">
            <w:pPr>
              <w:spacing w:before="100"/>
              <w:rPr>
                <w:color w:val="000000"/>
                <w:sz w:val="20"/>
              </w:rPr>
            </w:pPr>
            <w:r>
              <w:rPr>
                <w:color w:val="000000"/>
                <w:sz w:val="20"/>
              </w:rPr>
              <w:t>RSO2.6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FB3A81"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C001924"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AD14F59" w14:textId="77777777" w:rsidR="00A77B3E" w:rsidRDefault="009F4183">
            <w:pPr>
              <w:spacing w:before="100"/>
              <w:rPr>
                <w:color w:val="000000"/>
                <w:sz w:val="20"/>
              </w:rPr>
            </w:pPr>
            <w:r>
              <w:rPr>
                <w:color w:val="000000"/>
                <w:sz w:val="20"/>
              </w:rPr>
              <w:t>RCO119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ADDD7EF" w14:textId="77777777" w:rsidR="00A77B3E" w:rsidRPr="00DB122F" w:rsidRDefault="009F4183">
            <w:pPr>
              <w:spacing w:before="100"/>
              <w:rPr>
                <w:color w:val="000000"/>
                <w:sz w:val="20"/>
                <w:lang w:val="pl-PL"/>
              </w:rPr>
            </w:pPr>
            <w:r w:rsidRPr="00DB122F">
              <w:rPr>
                <w:color w:val="000000"/>
                <w:sz w:val="20"/>
                <w:lang w:val="pl-PL"/>
              </w:rPr>
              <w:t>Odpady przygotowane do ponownego użycia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BB1B40D" w14:textId="77777777" w:rsidR="00A77B3E" w:rsidRDefault="009F4183">
            <w:pPr>
              <w:spacing w:before="100"/>
              <w:rPr>
                <w:color w:val="000000"/>
                <w:sz w:val="20"/>
              </w:rPr>
            </w:pPr>
            <w:r>
              <w:rPr>
                <w:color w:val="000000"/>
                <w:sz w:val="20"/>
              </w:rPr>
              <w:t>tony/rok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B555AD2"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8A0D1F" w14:textId="77777777" w:rsidR="00A77B3E" w:rsidRDefault="009F4183">
            <w:pPr>
              <w:spacing w:before="100"/>
              <w:jc w:val="right"/>
              <w:rPr>
                <w:color w:val="000000"/>
                <w:sz w:val="20"/>
              </w:rPr>
            </w:pPr>
            <w:r>
              <w:rPr>
                <w:color w:val="000000"/>
                <w:sz w:val="20"/>
              </w:rPr>
              <w:t>8 708,00</w:t>
            </w:r>
          </w:p>
        </w:tc>
      </w:tr>
    </w:tbl>
    <w:p w14:paraId="75E1AA88" w14:textId="77777777" w:rsidR="00A77B3E" w:rsidRDefault="00A77B3E">
      <w:pPr>
        <w:spacing w:before="100"/>
        <w:rPr>
          <w:color w:val="000000"/>
          <w:sz w:val="20"/>
        </w:rPr>
      </w:pPr>
    </w:p>
    <w:p w14:paraId="6D581A9D" w14:textId="77777777" w:rsidR="00A77B3E" w:rsidRPr="00DB122F" w:rsidRDefault="009F4183">
      <w:pPr>
        <w:spacing w:before="100"/>
        <w:rPr>
          <w:color w:val="000000"/>
          <w:sz w:val="0"/>
          <w:lang w:val="pl-PL"/>
        </w:rPr>
      </w:pPr>
      <w:r w:rsidRPr="00DB122F">
        <w:rPr>
          <w:color w:val="000000"/>
          <w:lang w:val="pl-PL"/>
        </w:rPr>
        <w:t>Podstawa prawna: art. 22 ust. 3 lit. d) ppkt (ii) rozporządzenia w sprawie wspólnych przepisów</w:t>
      </w:r>
    </w:p>
    <w:p w14:paraId="6801F8F0" w14:textId="77777777" w:rsidR="00A77B3E" w:rsidRDefault="009F4183">
      <w:pPr>
        <w:pStyle w:val="Nagwek5"/>
        <w:spacing w:before="100" w:after="0"/>
        <w:rPr>
          <w:b w:val="0"/>
          <w:i w:val="0"/>
          <w:color w:val="000000"/>
          <w:sz w:val="24"/>
        </w:rPr>
      </w:pPr>
      <w:bookmarkStart w:id="138" w:name="_Toc215823733"/>
      <w:r>
        <w:rPr>
          <w:b w:val="0"/>
          <w:i w:val="0"/>
          <w:color w:val="000000"/>
          <w:sz w:val="24"/>
        </w:rPr>
        <w:t>Tabela 3: Wskaźniki rezultatu</w:t>
      </w:r>
      <w:bookmarkEnd w:id="138"/>
    </w:p>
    <w:p w14:paraId="2EB7EB6D"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95"/>
        <w:gridCol w:w="798"/>
        <w:gridCol w:w="1530"/>
        <w:gridCol w:w="1490"/>
        <w:gridCol w:w="1790"/>
        <w:gridCol w:w="1134"/>
        <w:gridCol w:w="2056"/>
        <w:gridCol w:w="1198"/>
        <w:gridCol w:w="1344"/>
        <w:gridCol w:w="1063"/>
        <w:gridCol w:w="654"/>
      </w:tblGrid>
      <w:tr w:rsidR="002B2962" w14:paraId="520E54F2"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0CF7F13"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34AEAE0"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C21473A"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3B64A38"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34A317D"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0597EE0"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4651184"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45DF35B" w14:textId="77777777" w:rsidR="00A77B3E" w:rsidRPr="00DB122F" w:rsidRDefault="009F4183">
            <w:pPr>
              <w:spacing w:before="100"/>
              <w:jc w:val="center"/>
              <w:rPr>
                <w:color w:val="000000"/>
                <w:sz w:val="20"/>
                <w:lang w:val="pl-PL"/>
              </w:rPr>
            </w:pPr>
            <w:r w:rsidRPr="00DB122F">
              <w:rPr>
                <w:color w:val="000000"/>
                <w:sz w:val="20"/>
                <w:lang w:val="pl-PL"/>
              </w:rPr>
              <w:t>Wartość bazowa lub wartość odniesienia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34DD463"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BD983C6"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2A12A68"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BE4C2B4" w14:textId="77777777" w:rsidR="00A77B3E" w:rsidRDefault="009F4183">
            <w:pPr>
              <w:spacing w:before="100"/>
              <w:jc w:val="center"/>
              <w:rPr>
                <w:color w:val="000000"/>
                <w:sz w:val="20"/>
              </w:rPr>
            </w:pPr>
            <w:r>
              <w:rPr>
                <w:color w:val="000000"/>
                <w:sz w:val="20"/>
              </w:rPr>
              <w:t>Uwagi</w:t>
            </w:r>
          </w:p>
        </w:tc>
      </w:tr>
      <w:tr w:rsidR="002B2962" w14:paraId="1AD38C9C"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ADDB4CA"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66D59EF" w14:textId="77777777" w:rsidR="00A77B3E" w:rsidRDefault="009F4183">
            <w:pPr>
              <w:spacing w:before="100"/>
              <w:rPr>
                <w:color w:val="000000"/>
                <w:sz w:val="20"/>
              </w:rPr>
            </w:pPr>
            <w:r>
              <w:rPr>
                <w:color w:val="000000"/>
                <w:sz w:val="20"/>
              </w:rPr>
              <w:t>RSO2.6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201AA3"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6AABFF2"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9293DB" w14:textId="77777777" w:rsidR="00A77B3E" w:rsidRDefault="009F4183">
            <w:pPr>
              <w:spacing w:before="100"/>
              <w:rPr>
                <w:color w:val="000000"/>
                <w:sz w:val="20"/>
              </w:rPr>
            </w:pPr>
            <w:r>
              <w:rPr>
                <w:color w:val="000000"/>
                <w:sz w:val="20"/>
              </w:rPr>
              <w:t>RCR47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53F3CCE" w14:textId="77777777" w:rsidR="00A77B3E" w:rsidRDefault="009F4183">
            <w:pPr>
              <w:spacing w:before="100"/>
              <w:rPr>
                <w:color w:val="000000"/>
                <w:sz w:val="20"/>
              </w:rPr>
            </w:pPr>
            <w:r>
              <w:rPr>
                <w:color w:val="000000"/>
                <w:sz w:val="20"/>
              </w:rPr>
              <w:t>Odpady poddane recyklingowi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0C9B9A" w14:textId="77777777" w:rsidR="00A77B3E" w:rsidRDefault="009F4183">
            <w:pPr>
              <w:spacing w:before="100"/>
              <w:rPr>
                <w:color w:val="000000"/>
                <w:sz w:val="20"/>
              </w:rPr>
            </w:pPr>
            <w:r>
              <w:rPr>
                <w:color w:val="000000"/>
                <w:sz w:val="20"/>
              </w:rPr>
              <w:t>tony/rok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CBA4AF2"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1DA0440" w14:textId="77777777" w:rsidR="00A77B3E" w:rsidRDefault="009F4183">
            <w:pPr>
              <w:spacing w:before="100"/>
              <w:jc w:val="center"/>
              <w:rPr>
                <w:color w:val="000000"/>
                <w:sz w:val="20"/>
              </w:rPr>
            </w:pPr>
            <w:r>
              <w:rPr>
                <w:color w:val="000000"/>
                <w:sz w:val="20"/>
              </w:rPr>
              <w:t>2020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3E1D919" w14:textId="5481B738" w:rsidR="00A77B3E" w:rsidRDefault="009F4183" w:rsidP="1ADDAEA5">
            <w:pPr>
              <w:spacing w:before="100"/>
              <w:jc w:val="right"/>
              <w:rPr>
                <w:color w:val="000000"/>
                <w:sz w:val="20"/>
                <w:szCs w:val="20"/>
              </w:rPr>
            </w:pPr>
            <w:r w:rsidRPr="1ADDAEA5">
              <w:rPr>
                <w:color w:val="000000" w:themeColor="text1"/>
                <w:sz w:val="20"/>
                <w:szCs w:val="20"/>
              </w:rPr>
              <w:t>108 790,00</w:t>
            </w:r>
            <w:r w:rsidR="00DB122F">
              <w:rPr>
                <w:color w:val="000000" w:themeColor="text1"/>
                <w:sz w:val="20"/>
                <w:szCs w:val="20"/>
              </w:rPr>
              <w:t xml:space="preserve">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A5289B8" w14:textId="6BD7667D" w:rsidR="00A77B3E" w:rsidRDefault="4FAA4C1C" w:rsidP="00DB122F">
            <w:pPr>
              <w:spacing w:before="100" w:line="259" w:lineRule="auto"/>
              <w:rPr>
                <w:color w:val="000000" w:themeColor="text1"/>
                <w:sz w:val="20"/>
                <w:szCs w:val="20"/>
              </w:rPr>
            </w:pPr>
            <w:r w:rsidRPr="1ADDAEA5">
              <w:rPr>
                <w:color w:val="000000" w:themeColor="text1"/>
                <w:sz w:val="20"/>
                <w:szCs w:val="20"/>
              </w:rPr>
              <w:t>CST2021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B7A386C" w14:textId="77777777" w:rsidR="00A77B3E" w:rsidRDefault="00A77B3E">
            <w:pPr>
              <w:spacing w:before="100"/>
              <w:rPr>
                <w:color w:val="000000"/>
                <w:sz w:val="20"/>
              </w:rPr>
            </w:pPr>
          </w:p>
        </w:tc>
      </w:tr>
      <w:tr w:rsidR="002B2962" w14:paraId="78FB36EB"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0C5FC70"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6721E45" w14:textId="77777777" w:rsidR="00A77B3E" w:rsidRDefault="009F4183">
            <w:pPr>
              <w:spacing w:before="100"/>
              <w:rPr>
                <w:color w:val="000000"/>
                <w:sz w:val="20"/>
              </w:rPr>
            </w:pPr>
            <w:r>
              <w:rPr>
                <w:color w:val="000000"/>
                <w:sz w:val="20"/>
              </w:rPr>
              <w:t>RSO2.6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2FFFEC7"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1DDFD99"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C56A03D" w14:textId="77777777" w:rsidR="00A77B3E" w:rsidRDefault="009F4183">
            <w:pPr>
              <w:spacing w:before="100"/>
              <w:rPr>
                <w:color w:val="000000"/>
                <w:sz w:val="20"/>
              </w:rPr>
            </w:pPr>
            <w:r>
              <w:rPr>
                <w:color w:val="000000"/>
                <w:sz w:val="20"/>
              </w:rPr>
              <w:t>RCR103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24E0CD6" w14:textId="77777777" w:rsidR="00A77B3E" w:rsidRDefault="009F4183">
            <w:pPr>
              <w:spacing w:before="100"/>
              <w:rPr>
                <w:color w:val="000000"/>
                <w:sz w:val="20"/>
              </w:rPr>
            </w:pPr>
            <w:r>
              <w:rPr>
                <w:color w:val="000000"/>
                <w:sz w:val="20"/>
              </w:rPr>
              <w:t>Odpady zbierane selektywnie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74F754A" w14:textId="77777777" w:rsidR="00A77B3E" w:rsidRDefault="009F4183">
            <w:pPr>
              <w:spacing w:before="100"/>
              <w:rPr>
                <w:color w:val="000000"/>
                <w:sz w:val="20"/>
              </w:rPr>
            </w:pPr>
            <w:r>
              <w:rPr>
                <w:color w:val="000000"/>
                <w:sz w:val="20"/>
              </w:rPr>
              <w:t>tony/rok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E5361FC"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E2F309" w14:textId="77777777" w:rsidR="00A77B3E" w:rsidRDefault="009F4183">
            <w:pPr>
              <w:spacing w:before="100"/>
              <w:jc w:val="center"/>
              <w:rPr>
                <w:color w:val="000000"/>
                <w:sz w:val="20"/>
              </w:rPr>
            </w:pPr>
            <w:r>
              <w:rPr>
                <w:color w:val="000000"/>
                <w:sz w:val="20"/>
              </w:rPr>
              <w:t>2020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0928F17" w14:textId="41ECFAFC" w:rsidR="00A77B3E" w:rsidRDefault="009F4183" w:rsidP="1ADDAEA5">
            <w:pPr>
              <w:spacing w:before="100"/>
              <w:jc w:val="right"/>
              <w:rPr>
                <w:color w:val="000000"/>
                <w:sz w:val="20"/>
                <w:szCs w:val="20"/>
              </w:rPr>
            </w:pPr>
            <w:r w:rsidRPr="1ADDAEA5">
              <w:rPr>
                <w:color w:val="000000" w:themeColor="text1"/>
                <w:sz w:val="20"/>
                <w:szCs w:val="20"/>
              </w:rPr>
              <w:t>2 980,00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8831A2" w14:textId="77777777" w:rsidR="00A77B3E" w:rsidRDefault="009F4183">
            <w:pPr>
              <w:spacing w:before="100"/>
              <w:rPr>
                <w:color w:val="000000"/>
                <w:sz w:val="20"/>
              </w:rPr>
            </w:pPr>
            <w:r>
              <w:rPr>
                <w:color w:val="000000"/>
                <w:sz w:val="20"/>
              </w:rPr>
              <w:t>CST2021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0E4EA3E" w14:textId="77777777" w:rsidR="00A77B3E" w:rsidRDefault="00A77B3E">
            <w:pPr>
              <w:spacing w:before="100"/>
              <w:rPr>
                <w:color w:val="000000"/>
                <w:sz w:val="20"/>
              </w:rPr>
            </w:pPr>
          </w:p>
        </w:tc>
      </w:tr>
    </w:tbl>
    <w:p w14:paraId="5876D2E0" w14:textId="77777777" w:rsidR="00A77B3E" w:rsidRDefault="00A77B3E">
      <w:pPr>
        <w:spacing w:before="100"/>
        <w:rPr>
          <w:color w:val="000000"/>
          <w:sz w:val="20"/>
        </w:rPr>
      </w:pPr>
    </w:p>
    <w:p w14:paraId="6184BECE" w14:textId="77777777" w:rsidR="00A77B3E" w:rsidRPr="00DB122F" w:rsidRDefault="009F4183">
      <w:pPr>
        <w:pStyle w:val="Nagwek4"/>
        <w:spacing w:before="100" w:after="0"/>
        <w:rPr>
          <w:b w:val="0"/>
          <w:color w:val="000000"/>
          <w:sz w:val="24"/>
          <w:lang w:val="pl-PL"/>
        </w:rPr>
      </w:pPr>
      <w:bookmarkStart w:id="139" w:name="_Toc215823734"/>
      <w:r w:rsidRPr="00DB122F">
        <w:rPr>
          <w:b w:val="0"/>
          <w:color w:val="000000"/>
          <w:sz w:val="24"/>
          <w:lang w:val="pl-PL"/>
        </w:rPr>
        <w:t>2.1.1.1.3. Indykatywny podział zaprogramowanych zasobów (UE) według rodzaju interwencji</w:t>
      </w:r>
      <w:bookmarkEnd w:id="139"/>
    </w:p>
    <w:p w14:paraId="3C98C019" w14:textId="77777777" w:rsidR="00A77B3E" w:rsidRPr="00DB122F" w:rsidRDefault="00A77B3E">
      <w:pPr>
        <w:spacing w:before="100"/>
        <w:rPr>
          <w:color w:val="000000"/>
          <w:sz w:val="0"/>
          <w:lang w:val="pl-PL"/>
        </w:rPr>
      </w:pPr>
    </w:p>
    <w:p w14:paraId="4B0E6210" w14:textId="77777777" w:rsidR="00A77B3E" w:rsidRPr="00DB122F" w:rsidRDefault="009F4183">
      <w:pPr>
        <w:spacing w:before="100"/>
        <w:rPr>
          <w:color w:val="000000"/>
          <w:sz w:val="0"/>
          <w:lang w:val="pl-PL"/>
        </w:rPr>
      </w:pPr>
      <w:r w:rsidRPr="00DB122F">
        <w:rPr>
          <w:color w:val="000000"/>
          <w:lang w:val="pl-PL"/>
        </w:rPr>
        <w:t>Podstawa prawna: art. 22 ust. 3 lit. d) pkt (viii) rozporządzenia w sprawie wspólnych przepisów</w:t>
      </w:r>
    </w:p>
    <w:p w14:paraId="01D4D7A2" w14:textId="77777777" w:rsidR="00A77B3E" w:rsidRDefault="009F4183">
      <w:pPr>
        <w:pStyle w:val="Nagwek5"/>
        <w:spacing w:before="100" w:after="0"/>
        <w:rPr>
          <w:b w:val="0"/>
          <w:i w:val="0"/>
          <w:color w:val="000000"/>
          <w:sz w:val="24"/>
        </w:rPr>
      </w:pPr>
      <w:bookmarkStart w:id="140" w:name="_Toc215823735"/>
      <w:r>
        <w:rPr>
          <w:b w:val="0"/>
          <w:i w:val="0"/>
          <w:color w:val="000000"/>
          <w:sz w:val="24"/>
        </w:rPr>
        <w:t>Tabela 4: Wymiar 1 – zakres interwencji</w:t>
      </w:r>
      <w:bookmarkEnd w:id="140"/>
    </w:p>
    <w:p w14:paraId="5D6110D5"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48"/>
        <w:gridCol w:w="798"/>
        <w:gridCol w:w="1736"/>
        <w:gridCol w:w="9145"/>
        <w:gridCol w:w="1325"/>
      </w:tblGrid>
      <w:tr w:rsidR="002B2962" w14:paraId="51718E30"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FCF90F2"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8F89565"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387F25F"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16A0692"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B8AE3A1"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A4B9A76" w14:textId="77777777" w:rsidR="00A77B3E" w:rsidRDefault="009F4183">
            <w:pPr>
              <w:spacing w:before="100"/>
              <w:jc w:val="center"/>
              <w:rPr>
                <w:color w:val="000000"/>
                <w:sz w:val="20"/>
              </w:rPr>
            </w:pPr>
            <w:r>
              <w:rPr>
                <w:color w:val="000000"/>
                <w:sz w:val="20"/>
              </w:rPr>
              <w:t>Kwota (w EUR)</w:t>
            </w:r>
          </w:p>
        </w:tc>
      </w:tr>
      <w:tr w:rsidR="002B2962" w14:paraId="2088B956"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C68A1CE"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5141190" w14:textId="77777777" w:rsidR="00A77B3E" w:rsidRDefault="009F4183">
            <w:pPr>
              <w:spacing w:before="100"/>
              <w:rPr>
                <w:color w:val="000000"/>
                <w:sz w:val="20"/>
              </w:rPr>
            </w:pPr>
            <w:r>
              <w:rPr>
                <w:color w:val="000000"/>
                <w:sz w:val="20"/>
              </w:rPr>
              <w:t>RSO2.6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F27DDC"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AD30B6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696E3E" w14:textId="77777777" w:rsidR="00A77B3E" w:rsidRPr="00DB122F" w:rsidRDefault="009F4183">
            <w:pPr>
              <w:spacing w:before="100"/>
              <w:rPr>
                <w:color w:val="000000"/>
                <w:sz w:val="20"/>
                <w:lang w:val="pl-PL"/>
              </w:rPr>
            </w:pPr>
            <w:r w:rsidRPr="00DB122F">
              <w:rPr>
                <w:color w:val="000000"/>
                <w:sz w:val="20"/>
                <w:lang w:val="pl-PL"/>
              </w:rPr>
              <w:t>030. Procesy badawcze i innowacyjne, transfer technologii i współpraca między przedsiębiorstwami koncentrujące się na gospodarce o obiegu zamkniętym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0B73C14" w14:textId="77777777" w:rsidR="00A77B3E" w:rsidRDefault="009F4183">
            <w:pPr>
              <w:spacing w:before="100"/>
              <w:jc w:val="right"/>
              <w:rPr>
                <w:color w:val="000000"/>
                <w:sz w:val="20"/>
              </w:rPr>
            </w:pPr>
            <w:r>
              <w:rPr>
                <w:color w:val="000000"/>
                <w:sz w:val="20"/>
              </w:rPr>
              <w:t>2 000 000,00</w:t>
            </w:r>
          </w:p>
        </w:tc>
      </w:tr>
      <w:tr w:rsidR="002B2962" w14:paraId="3B216EDC"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83AEB90"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76BCC8D" w14:textId="77777777" w:rsidR="00A77B3E" w:rsidRDefault="009F4183">
            <w:pPr>
              <w:spacing w:before="100"/>
              <w:rPr>
                <w:color w:val="000000"/>
                <w:sz w:val="20"/>
              </w:rPr>
            </w:pPr>
            <w:r>
              <w:rPr>
                <w:color w:val="000000"/>
                <w:sz w:val="20"/>
              </w:rPr>
              <w:t>RSO2.6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9323E1"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0D41C5E"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5133BD" w14:textId="77777777" w:rsidR="00A77B3E" w:rsidRPr="00DB122F" w:rsidRDefault="009F4183">
            <w:pPr>
              <w:spacing w:before="100"/>
              <w:rPr>
                <w:color w:val="000000"/>
                <w:sz w:val="20"/>
                <w:lang w:val="pl-PL"/>
              </w:rPr>
            </w:pPr>
            <w:r w:rsidRPr="00DB122F">
              <w:rPr>
                <w:color w:val="000000"/>
                <w:sz w:val="20"/>
                <w:lang w:val="pl-PL"/>
              </w:rPr>
              <w:t>067. Gospodarowanie odpadami z gospodarstw domowych: działania w zakresie zapobiegania powstawaniu odpadów, minimalizacji, segregacji, ponownego użycia, recyklingu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A3AC195" w14:textId="19F3C418" w:rsidR="00A77B3E" w:rsidRDefault="00DB122F" w:rsidP="1ADDAEA5">
            <w:pPr>
              <w:spacing w:before="100"/>
              <w:jc w:val="right"/>
              <w:rPr>
                <w:color w:val="000000"/>
                <w:sz w:val="20"/>
                <w:szCs w:val="20"/>
              </w:rPr>
            </w:pPr>
            <w:r w:rsidRPr="000E120C">
              <w:rPr>
                <w:color w:val="000000" w:themeColor="text1"/>
                <w:sz w:val="20"/>
                <w:szCs w:val="20"/>
                <w:lang w:val="pl-PL"/>
              </w:rPr>
              <w:t xml:space="preserve"> </w:t>
            </w:r>
            <w:r w:rsidR="005A5DDC">
              <w:rPr>
                <w:color w:val="000000" w:themeColor="text1"/>
                <w:sz w:val="20"/>
                <w:szCs w:val="20"/>
              </w:rPr>
              <w:t>14 306 167,00</w:t>
            </w:r>
          </w:p>
        </w:tc>
      </w:tr>
      <w:tr w:rsidR="002B2962" w14:paraId="07DEA452"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CA6BFF9" w14:textId="37B69BC5"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41F62F5" w14:textId="7382A03E"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3245759" w14:textId="754A55E5"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37E565" w14:textId="3FCE1745"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F683B77" w14:textId="4CBAD2A0" w:rsidR="00A77B3E" w:rsidRPr="00DB122F" w:rsidRDefault="00A77B3E" w:rsidP="1ADDAEA5">
            <w:pPr>
              <w:spacing w:before="100"/>
              <w:rPr>
                <w:color w:val="000000"/>
                <w:sz w:val="20"/>
                <w:szCs w:val="20"/>
                <w:lang w:val="pl-PL"/>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BE3406" w14:textId="362F2010" w:rsidR="00A77B3E" w:rsidRDefault="00A77B3E" w:rsidP="1ADDAEA5">
            <w:pPr>
              <w:spacing w:before="100"/>
              <w:jc w:val="right"/>
              <w:rPr>
                <w:color w:val="000000"/>
                <w:sz w:val="20"/>
                <w:szCs w:val="20"/>
              </w:rPr>
            </w:pPr>
          </w:p>
        </w:tc>
      </w:tr>
      <w:tr w:rsidR="002B2962" w14:paraId="24140EC2"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352A4FA" w14:textId="48EDDAC8"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48FAD5E" w14:textId="67EF03BE"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6FA9882" w14:textId="576F8F1A"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6B9AE42" w14:textId="6DD1B4AE"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C5EFD8F" w14:textId="1A5DA9D8" w:rsidR="00A77B3E" w:rsidRPr="00DB122F" w:rsidRDefault="00A77B3E" w:rsidP="1ADDAEA5">
            <w:pPr>
              <w:spacing w:before="100"/>
              <w:rPr>
                <w:color w:val="000000"/>
                <w:sz w:val="20"/>
                <w:szCs w:val="20"/>
                <w:lang w:val="pl-PL"/>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3219C9" w14:textId="16498542" w:rsidR="00A77B3E" w:rsidRDefault="00A77B3E" w:rsidP="1ADDAEA5">
            <w:pPr>
              <w:spacing w:before="100"/>
              <w:jc w:val="right"/>
              <w:rPr>
                <w:color w:val="000000"/>
                <w:sz w:val="20"/>
                <w:szCs w:val="20"/>
              </w:rPr>
            </w:pPr>
          </w:p>
        </w:tc>
      </w:tr>
      <w:tr w:rsidR="002B2962" w14:paraId="2E984F88"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087010B" w14:textId="77777777" w:rsidR="00A77B3E" w:rsidRDefault="009F4183">
            <w:pPr>
              <w:spacing w:before="100"/>
              <w:rPr>
                <w:color w:val="000000"/>
                <w:sz w:val="20"/>
              </w:rPr>
            </w:pPr>
            <w:r>
              <w:rPr>
                <w:color w:val="000000"/>
                <w:sz w:val="20"/>
              </w:rPr>
              <w:lastRenderedPageBreak/>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3FD14C" w14:textId="77777777" w:rsidR="00A77B3E" w:rsidRDefault="009F4183">
            <w:pPr>
              <w:spacing w:before="100"/>
              <w:rPr>
                <w:color w:val="000000"/>
                <w:sz w:val="20"/>
              </w:rPr>
            </w:pPr>
            <w:r>
              <w:rPr>
                <w:color w:val="000000"/>
                <w:sz w:val="20"/>
              </w:rPr>
              <w:t>RSO2.6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94D2355"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F513BBC"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A6D7C8E" w14:textId="77777777" w:rsidR="00A77B3E" w:rsidRPr="00DB122F" w:rsidRDefault="009F4183">
            <w:pPr>
              <w:spacing w:before="100"/>
              <w:rPr>
                <w:color w:val="000000"/>
                <w:sz w:val="20"/>
                <w:lang w:val="pl-PL"/>
              </w:rPr>
            </w:pPr>
            <w:r w:rsidRPr="00DB122F">
              <w:rPr>
                <w:color w:val="000000"/>
                <w:sz w:val="20"/>
                <w:lang w:val="pl-PL"/>
              </w:rPr>
              <w:t>072. Wykorzystanie materiałów pochodzących z recyklingu jako surowców zgodnie z kryteriami efektywności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5502495" w14:textId="0892421F" w:rsidR="00A77B3E" w:rsidRDefault="4FAA4C1C" w:rsidP="1ADDAEA5">
            <w:pPr>
              <w:spacing w:before="100"/>
              <w:jc w:val="right"/>
              <w:rPr>
                <w:color w:val="000000"/>
                <w:sz w:val="20"/>
                <w:szCs w:val="20"/>
              </w:rPr>
            </w:pPr>
            <w:r w:rsidRPr="1ADDAEA5">
              <w:rPr>
                <w:color w:val="000000" w:themeColor="text1"/>
                <w:sz w:val="20"/>
                <w:szCs w:val="20"/>
              </w:rPr>
              <w:t>3 000 000,00</w:t>
            </w:r>
          </w:p>
        </w:tc>
      </w:tr>
      <w:tr w:rsidR="002B2962" w14:paraId="6EDE61D4"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2FE15C"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BE54ECD" w14:textId="77777777" w:rsidR="00A77B3E" w:rsidRDefault="009F4183">
            <w:pPr>
              <w:spacing w:before="100"/>
              <w:rPr>
                <w:color w:val="000000"/>
                <w:sz w:val="20"/>
              </w:rPr>
            </w:pPr>
            <w:r>
              <w:rPr>
                <w:color w:val="000000"/>
                <w:sz w:val="20"/>
              </w:rPr>
              <w:t>RSO2.6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0CFA26"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7E537F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A075AA" w14:textId="77777777" w:rsidR="00A77B3E" w:rsidRPr="00DB122F" w:rsidRDefault="009F4183">
            <w:pPr>
              <w:spacing w:before="100"/>
              <w:rPr>
                <w:color w:val="000000"/>
                <w:sz w:val="20"/>
                <w:lang w:val="pl-PL"/>
              </w:rPr>
            </w:pPr>
            <w:r w:rsidRPr="00DB122F">
              <w:rPr>
                <w:color w:val="000000"/>
                <w:sz w:val="20"/>
                <w:lang w:val="pl-PL"/>
              </w:rPr>
              <w:t>075. Wsparcie ekologicznych procesów produkcji oraz efektywnego gospodarowania zasobami w MŚP</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CED56B" w14:textId="77777777" w:rsidR="00A77B3E" w:rsidRDefault="009F4183">
            <w:pPr>
              <w:spacing w:before="100"/>
              <w:jc w:val="right"/>
              <w:rPr>
                <w:color w:val="000000"/>
                <w:sz w:val="20"/>
              </w:rPr>
            </w:pPr>
            <w:r>
              <w:rPr>
                <w:color w:val="000000"/>
                <w:sz w:val="20"/>
              </w:rPr>
              <w:t>4 193 833,00</w:t>
            </w:r>
          </w:p>
        </w:tc>
      </w:tr>
      <w:tr w:rsidR="002B2962" w14:paraId="68AE706C"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45BFACC" w14:textId="1D89FAE3"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7B15CD2" w14:textId="516A9BFF"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A42AFAB" w14:textId="01EF750F"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B5A029E" w14:textId="5A6A77BF"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7235CE3" w14:textId="01D9BA63" w:rsidR="00A77B3E" w:rsidRPr="00DB122F" w:rsidRDefault="00A77B3E" w:rsidP="1ADDAEA5">
            <w:pPr>
              <w:spacing w:before="100"/>
              <w:rPr>
                <w:color w:val="000000"/>
                <w:sz w:val="20"/>
                <w:szCs w:val="20"/>
                <w:lang w:val="pl-PL"/>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2AF431D" w14:textId="18D019DF" w:rsidR="00A77B3E" w:rsidRDefault="00A77B3E" w:rsidP="1ADDAEA5">
            <w:pPr>
              <w:spacing w:before="100"/>
              <w:jc w:val="right"/>
              <w:rPr>
                <w:color w:val="000000"/>
                <w:sz w:val="20"/>
                <w:szCs w:val="20"/>
              </w:rPr>
            </w:pPr>
          </w:p>
        </w:tc>
      </w:tr>
      <w:tr w:rsidR="002B2962" w14:paraId="394222E3"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1BC49E"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528BA8" w14:textId="77777777" w:rsidR="00A77B3E" w:rsidRDefault="009F4183">
            <w:pPr>
              <w:spacing w:before="100"/>
              <w:rPr>
                <w:color w:val="000000"/>
                <w:sz w:val="20"/>
              </w:rPr>
            </w:pPr>
            <w:r>
              <w:rPr>
                <w:color w:val="000000"/>
                <w:sz w:val="20"/>
              </w:rPr>
              <w:t>RSO2.6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CC496F5"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CDFF033"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60E9B0A"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5E7F2F" w14:textId="1000F0DA" w:rsidR="00A77B3E" w:rsidRDefault="005A5DDC" w:rsidP="1ADDAEA5">
            <w:pPr>
              <w:spacing w:before="100"/>
              <w:jc w:val="right"/>
              <w:rPr>
                <w:color w:val="000000"/>
                <w:sz w:val="20"/>
                <w:szCs w:val="20"/>
              </w:rPr>
            </w:pPr>
            <w:r>
              <w:rPr>
                <w:color w:val="000000" w:themeColor="text1"/>
                <w:sz w:val="20"/>
                <w:szCs w:val="20"/>
              </w:rPr>
              <w:t>23 500</w:t>
            </w:r>
            <w:r w:rsidR="00DB122F">
              <w:rPr>
                <w:color w:val="000000" w:themeColor="text1"/>
                <w:sz w:val="20"/>
                <w:szCs w:val="20"/>
              </w:rPr>
              <w:t> </w:t>
            </w:r>
            <w:r>
              <w:rPr>
                <w:color w:val="000000" w:themeColor="text1"/>
                <w:sz w:val="20"/>
                <w:szCs w:val="20"/>
              </w:rPr>
              <w:t>000</w:t>
            </w:r>
            <w:r w:rsidR="00DB122F">
              <w:rPr>
                <w:color w:val="000000" w:themeColor="text1"/>
                <w:sz w:val="20"/>
                <w:szCs w:val="20"/>
              </w:rPr>
              <w:t xml:space="preserve"> </w:t>
            </w:r>
          </w:p>
        </w:tc>
      </w:tr>
    </w:tbl>
    <w:p w14:paraId="39413F33" w14:textId="77777777" w:rsidR="00A77B3E" w:rsidRDefault="00A77B3E">
      <w:pPr>
        <w:spacing w:before="100"/>
        <w:rPr>
          <w:color w:val="000000"/>
          <w:sz w:val="20"/>
        </w:rPr>
      </w:pPr>
    </w:p>
    <w:p w14:paraId="17224E1D" w14:textId="77777777" w:rsidR="00A77B3E" w:rsidRDefault="009F4183">
      <w:pPr>
        <w:pStyle w:val="Nagwek5"/>
        <w:spacing w:before="100" w:after="0"/>
        <w:rPr>
          <w:b w:val="0"/>
          <w:i w:val="0"/>
          <w:color w:val="000000"/>
          <w:sz w:val="24"/>
        </w:rPr>
      </w:pPr>
      <w:bookmarkStart w:id="141" w:name="_Toc215823736"/>
      <w:r>
        <w:rPr>
          <w:b w:val="0"/>
          <w:i w:val="0"/>
          <w:color w:val="000000"/>
          <w:sz w:val="24"/>
        </w:rPr>
        <w:t>Tabela 5: Wymiar 2 – forma finansowania</w:t>
      </w:r>
      <w:bookmarkEnd w:id="141"/>
    </w:p>
    <w:p w14:paraId="1A1B660F"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475"/>
        <w:gridCol w:w="798"/>
        <w:gridCol w:w="2242"/>
        <w:gridCol w:w="8411"/>
        <w:gridCol w:w="1426"/>
      </w:tblGrid>
      <w:tr w:rsidR="002B2962" w14:paraId="49D53EE8"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82717C8"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EC80E52"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BDA689B"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4EBF639"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B51C279"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A9E66AA" w14:textId="77777777" w:rsidR="00A77B3E" w:rsidRDefault="009F4183">
            <w:pPr>
              <w:spacing w:before="100"/>
              <w:jc w:val="center"/>
              <w:rPr>
                <w:color w:val="000000"/>
                <w:sz w:val="20"/>
              </w:rPr>
            </w:pPr>
            <w:r>
              <w:rPr>
                <w:color w:val="000000"/>
                <w:sz w:val="20"/>
              </w:rPr>
              <w:t>Kwota (w EUR)</w:t>
            </w:r>
          </w:p>
        </w:tc>
      </w:tr>
      <w:tr w:rsidR="002B2962" w14:paraId="4DB5A68F"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4DB1822"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4399FA0" w14:textId="77777777" w:rsidR="00A77B3E" w:rsidRDefault="009F4183">
            <w:pPr>
              <w:spacing w:before="100"/>
              <w:rPr>
                <w:color w:val="000000"/>
                <w:sz w:val="20"/>
              </w:rPr>
            </w:pPr>
            <w:r>
              <w:rPr>
                <w:color w:val="000000"/>
                <w:sz w:val="20"/>
              </w:rPr>
              <w:t>RSO2.6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1AD9DB6"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8807C4"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99EA9F8" w14:textId="77777777" w:rsidR="00A77B3E" w:rsidRDefault="009F4183">
            <w:pPr>
              <w:spacing w:before="100"/>
              <w:rPr>
                <w:color w:val="000000"/>
                <w:sz w:val="20"/>
              </w:rPr>
            </w:pPr>
            <w:r>
              <w:rPr>
                <w:color w:val="000000"/>
                <w:sz w:val="20"/>
              </w:rPr>
              <w:t>01. Dotacja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EB58AC" w14:textId="14C605C1" w:rsidR="00A77B3E" w:rsidRDefault="00AF3123" w:rsidP="1ADDAEA5">
            <w:pPr>
              <w:spacing w:before="100"/>
              <w:jc w:val="right"/>
              <w:rPr>
                <w:color w:val="000000"/>
                <w:sz w:val="20"/>
                <w:szCs w:val="20"/>
              </w:rPr>
            </w:pPr>
            <w:r>
              <w:rPr>
                <w:color w:val="000000" w:themeColor="text1"/>
                <w:sz w:val="20"/>
                <w:szCs w:val="20"/>
              </w:rPr>
              <w:t>19 306 167</w:t>
            </w:r>
          </w:p>
        </w:tc>
      </w:tr>
      <w:tr w:rsidR="002B2962" w14:paraId="6DF9A09A"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CC3A140"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80E0446" w14:textId="77777777" w:rsidR="00A77B3E" w:rsidRDefault="009F4183">
            <w:pPr>
              <w:spacing w:before="100"/>
              <w:rPr>
                <w:color w:val="000000"/>
                <w:sz w:val="20"/>
              </w:rPr>
            </w:pPr>
            <w:r>
              <w:rPr>
                <w:color w:val="000000"/>
                <w:sz w:val="20"/>
              </w:rPr>
              <w:t>RSO2.6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C693C0"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91EE793"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1A69613" w14:textId="77777777" w:rsidR="00A77B3E" w:rsidRPr="00DB122F" w:rsidRDefault="009F4183">
            <w:pPr>
              <w:spacing w:before="100"/>
              <w:rPr>
                <w:color w:val="000000"/>
                <w:sz w:val="20"/>
                <w:lang w:val="pl-PL"/>
              </w:rPr>
            </w:pPr>
            <w:r w:rsidRPr="00DB122F">
              <w:rPr>
                <w:color w:val="000000"/>
                <w:sz w:val="20"/>
                <w:lang w:val="pl-PL"/>
              </w:rPr>
              <w:t xml:space="preserve">03. Wsparcie za pośrednictwem instrumentów finansowych: pożyczka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ED7F5B2" w14:textId="77777777" w:rsidR="00A77B3E" w:rsidRDefault="009F4183">
            <w:pPr>
              <w:spacing w:before="100"/>
              <w:jc w:val="right"/>
              <w:rPr>
                <w:color w:val="000000"/>
                <w:sz w:val="20"/>
              </w:rPr>
            </w:pPr>
            <w:r>
              <w:rPr>
                <w:color w:val="000000"/>
                <w:sz w:val="20"/>
              </w:rPr>
              <w:t>3 774 450,00</w:t>
            </w:r>
          </w:p>
        </w:tc>
      </w:tr>
      <w:tr w:rsidR="002B2962" w14:paraId="561E3DEB"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9331C1"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5E86BB0" w14:textId="77777777" w:rsidR="00A77B3E" w:rsidRDefault="009F4183">
            <w:pPr>
              <w:spacing w:before="100"/>
              <w:rPr>
                <w:color w:val="000000"/>
                <w:sz w:val="20"/>
              </w:rPr>
            </w:pPr>
            <w:r>
              <w:rPr>
                <w:color w:val="000000"/>
                <w:sz w:val="20"/>
              </w:rPr>
              <w:t>RSO2.6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0783014"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D953B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56E901F" w14:textId="77777777" w:rsidR="00A77B3E" w:rsidRPr="00DB122F" w:rsidRDefault="009F4183">
            <w:pPr>
              <w:spacing w:before="100"/>
              <w:rPr>
                <w:color w:val="000000"/>
                <w:sz w:val="20"/>
                <w:lang w:val="pl-PL"/>
              </w:rPr>
            </w:pPr>
            <w:r w:rsidRPr="00DB122F">
              <w:rPr>
                <w:color w:val="000000"/>
                <w:sz w:val="20"/>
                <w:lang w:val="pl-PL"/>
              </w:rPr>
              <w:t>05. Wsparcie za pośrednictwem instrumentów finansowych: Dotacje w ramach instrumentu finansowego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9B9E8B" w14:textId="77777777" w:rsidR="00A77B3E" w:rsidRDefault="009F4183">
            <w:pPr>
              <w:spacing w:before="100"/>
              <w:jc w:val="right"/>
              <w:rPr>
                <w:color w:val="000000"/>
                <w:sz w:val="20"/>
              </w:rPr>
            </w:pPr>
            <w:r>
              <w:rPr>
                <w:color w:val="000000"/>
                <w:sz w:val="20"/>
              </w:rPr>
              <w:t>419 383,00</w:t>
            </w:r>
          </w:p>
        </w:tc>
      </w:tr>
      <w:tr w:rsidR="002B2962" w14:paraId="54D3C717"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13A5149"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54D5376" w14:textId="77777777" w:rsidR="00A77B3E" w:rsidRDefault="009F4183">
            <w:pPr>
              <w:spacing w:before="100"/>
              <w:rPr>
                <w:color w:val="000000"/>
                <w:sz w:val="20"/>
              </w:rPr>
            </w:pPr>
            <w:r>
              <w:rPr>
                <w:color w:val="000000"/>
                <w:sz w:val="20"/>
              </w:rPr>
              <w:t>RSO2.6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2878599"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41D0D1C"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8CAC6F"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4C0002F" w14:textId="66823A6F" w:rsidR="00A77B3E" w:rsidRDefault="00DB122F" w:rsidP="1ADDAEA5">
            <w:pPr>
              <w:spacing w:before="100"/>
              <w:jc w:val="right"/>
              <w:rPr>
                <w:color w:val="000000"/>
                <w:sz w:val="20"/>
                <w:szCs w:val="20"/>
              </w:rPr>
            </w:pPr>
            <w:r>
              <w:rPr>
                <w:color w:val="000000" w:themeColor="text1"/>
                <w:sz w:val="20"/>
                <w:szCs w:val="20"/>
              </w:rPr>
              <w:t xml:space="preserve"> </w:t>
            </w:r>
            <w:r w:rsidR="00AF3123">
              <w:rPr>
                <w:color w:val="000000" w:themeColor="text1"/>
                <w:sz w:val="20"/>
                <w:szCs w:val="20"/>
              </w:rPr>
              <w:t>23 500 000,00</w:t>
            </w:r>
          </w:p>
        </w:tc>
      </w:tr>
    </w:tbl>
    <w:p w14:paraId="5B89AA26" w14:textId="77777777" w:rsidR="00A77B3E" w:rsidRDefault="00A77B3E">
      <w:pPr>
        <w:spacing w:before="100"/>
        <w:rPr>
          <w:color w:val="000000"/>
          <w:sz w:val="20"/>
        </w:rPr>
      </w:pPr>
    </w:p>
    <w:p w14:paraId="4B516A1E" w14:textId="77777777" w:rsidR="00A77B3E" w:rsidRPr="00DB122F" w:rsidRDefault="009F4183">
      <w:pPr>
        <w:pStyle w:val="Nagwek5"/>
        <w:spacing w:before="100" w:after="0"/>
        <w:rPr>
          <w:b w:val="0"/>
          <w:i w:val="0"/>
          <w:color w:val="000000"/>
          <w:sz w:val="24"/>
          <w:lang w:val="pl-PL"/>
        </w:rPr>
      </w:pPr>
      <w:bookmarkStart w:id="142" w:name="_Toc215823737"/>
      <w:r w:rsidRPr="00DB122F">
        <w:rPr>
          <w:b w:val="0"/>
          <w:i w:val="0"/>
          <w:color w:val="000000"/>
          <w:sz w:val="24"/>
          <w:lang w:val="pl-PL"/>
        </w:rPr>
        <w:t>Tabela 6: Wymiar 3 – terytorialny mechanizm realizacji i ukierunkowanie terytorialne</w:t>
      </w:r>
      <w:bookmarkEnd w:id="142"/>
    </w:p>
    <w:p w14:paraId="0D60D379" w14:textId="77777777" w:rsidR="00A77B3E" w:rsidRPr="00DB122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2B2962" w14:paraId="0C43FC51"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69D82E0"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3B2B4DF"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9D1C5A0"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F975347"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B62C7ED"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79C8FC3" w14:textId="77777777" w:rsidR="00A77B3E" w:rsidRDefault="009F4183">
            <w:pPr>
              <w:spacing w:before="100"/>
              <w:jc w:val="center"/>
              <w:rPr>
                <w:color w:val="000000"/>
                <w:sz w:val="20"/>
              </w:rPr>
            </w:pPr>
            <w:r>
              <w:rPr>
                <w:color w:val="000000"/>
                <w:sz w:val="20"/>
              </w:rPr>
              <w:t>Kwota (w EUR)</w:t>
            </w:r>
          </w:p>
        </w:tc>
      </w:tr>
      <w:tr w:rsidR="002B2962" w14:paraId="5930A162"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733660D"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DEC428" w14:textId="77777777" w:rsidR="00A77B3E" w:rsidRDefault="009F4183">
            <w:pPr>
              <w:spacing w:before="100"/>
              <w:rPr>
                <w:color w:val="000000"/>
                <w:sz w:val="20"/>
              </w:rPr>
            </w:pPr>
            <w:r>
              <w:rPr>
                <w:color w:val="000000"/>
                <w:sz w:val="20"/>
              </w:rPr>
              <w:t>RSO2.6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2181EA6"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25CCAB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D933BB" w14:textId="77777777" w:rsidR="00A77B3E" w:rsidRPr="00DB122F" w:rsidRDefault="009F4183">
            <w:pPr>
              <w:spacing w:before="100"/>
              <w:rPr>
                <w:color w:val="000000"/>
                <w:sz w:val="20"/>
                <w:lang w:val="pl-PL"/>
              </w:rPr>
            </w:pPr>
            <w:r w:rsidRPr="00DB122F">
              <w:rPr>
                <w:color w:val="000000"/>
                <w:sz w:val="20"/>
                <w:lang w:val="pl-PL"/>
              </w:rPr>
              <w:t>33. Inne podejścia – brak ukierunkowania terytorialnego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3A26CB2" w14:textId="40368568" w:rsidR="00A77B3E" w:rsidRDefault="00DB122F" w:rsidP="1ADDAEA5">
            <w:pPr>
              <w:spacing w:before="100"/>
              <w:jc w:val="right"/>
              <w:rPr>
                <w:color w:val="000000"/>
                <w:sz w:val="20"/>
                <w:szCs w:val="20"/>
              </w:rPr>
            </w:pPr>
            <w:r w:rsidRPr="000E120C">
              <w:rPr>
                <w:color w:val="000000" w:themeColor="text1"/>
                <w:sz w:val="20"/>
                <w:szCs w:val="20"/>
                <w:lang w:val="pl-PL"/>
              </w:rPr>
              <w:t xml:space="preserve"> </w:t>
            </w:r>
            <w:r w:rsidR="00AF3123">
              <w:rPr>
                <w:color w:val="000000" w:themeColor="text1"/>
                <w:sz w:val="20"/>
                <w:szCs w:val="20"/>
              </w:rPr>
              <w:t>23 500 000,00</w:t>
            </w:r>
          </w:p>
        </w:tc>
      </w:tr>
      <w:tr w:rsidR="002B2962" w14:paraId="076560FB"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9AC19B3"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62AD7D" w14:textId="77777777" w:rsidR="00A77B3E" w:rsidRDefault="009F4183">
            <w:pPr>
              <w:spacing w:before="100"/>
              <w:rPr>
                <w:color w:val="000000"/>
                <w:sz w:val="20"/>
              </w:rPr>
            </w:pPr>
            <w:r>
              <w:rPr>
                <w:color w:val="000000"/>
                <w:sz w:val="20"/>
              </w:rPr>
              <w:t>RSO2.6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6A6567F"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5127EB"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2753DC9"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6D01292" w14:textId="13F519CC" w:rsidR="00A77B3E" w:rsidRDefault="00DB122F" w:rsidP="1ADDAEA5">
            <w:pPr>
              <w:spacing w:before="100"/>
              <w:jc w:val="right"/>
              <w:rPr>
                <w:color w:val="000000"/>
                <w:sz w:val="20"/>
                <w:szCs w:val="20"/>
              </w:rPr>
            </w:pPr>
            <w:r>
              <w:rPr>
                <w:color w:val="000000" w:themeColor="text1"/>
                <w:sz w:val="20"/>
                <w:szCs w:val="20"/>
              </w:rPr>
              <w:t xml:space="preserve"> </w:t>
            </w:r>
            <w:r w:rsidR="00AF3123">
              <w:rPr>
                <w:color w:val="000000" w:themeColor="text1"/>
                <w:sz w:val="20"/>
                <w:szCs w:val="20"/>
              </w:rPr>
              <w:t>23 500 000,00</w:t>
            </w:r>
          </w:p>
        </w:tc>
      </w:tr>
    </w:tbl>
    <w:p w14:paraId="57462CE9" w14:textId="77777777" w:rsidR="00A77B3E" w:rsidRDefault="00A77B3E">
      <w:pPr>
        <w:spacing w:before="100"/>
        <w:rPr>
          <w:color w:val="000000"/>
          <w:sz w:val="20"/>
        </w:rPr>
      </w:pPr>
    </w:p>
    <w:p w14:paraId="3A35DB89" w14:textId="77777777" w:rsidR="00A77B3E" w:rsidRPr="00DB122F" w:rsidRDefault="009F4183">
      <w:pPr>
        <w:pStyle w:val="Nagwek5"/>
        <w:spacing w:before="100" w:after="0"/>
        <w:rPr>
          <w:b w:val="0"/>
          <w:i w:val="0"/>
          <w:color w:val="000000"/>
          <w:sz w:val="24"/>
          <w:lang w:val="pl-PL"/>
        </w:rPr>
      </w:pPr>
      <w:bookmarkStart w:id="143" w:name="_Toc215823738"/>
      <w:r w:rsidRPr="00DB122F">
        <w:rPr>
          <w:b w:val="0"/>
          <w:i w:val="0"/>
          <w:color w:val="000000"/>
          <w:sz w:val="24"/>
          <w:lang w:val="pl-PL"/>
        </w:rPr>
        <w:t>Tabela 7: Wymiar 6 – dodatkowe tematy EFS+</w:t>
      </w:r>
      <w:bookmarkEnd w:id="143"/>
    </w:p>
    <w:p w14:paraId="3F33D808" w14:textId="77777777" w:rsidR="00A77B3E" w:rsidRPr="00DB122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2B2962" w14:paraId="2E5D7F6D" w14:textId="77777777" w:rsidTr="00DB122F">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2F38CC3"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46BF739"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F80C25"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F69107"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268C1D"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9DA14D2" w14:textId="77777777" w:rsidR="00A77B3E" w:rsidRDefault="009F4183">
            <w:pPr>
              <w:spacing w:before="100"/>
              <w:jc w:val="center"/>
              <w:rPr>
                <w:color w:val="000000"/>
                <w:sz w:val="20"/>
              </w:rPr>
            </w:pPr>
            <w:r>
              <w:rPr>
                <w:color w:val="000000"/>
                <w:sz w:val="20"/>
              </w:rPr>
              <w:t>Kwota (w EUR)</w:t>
            </w:r>
          </w:p>
        </w:tc>
      </w:tr>
    </w:tbl>
    <w:p w14:paraId="53EE48D8" w14:textId="77777777" w:rsidR="00A77B3E" w:rsidRDefault="00A77B3E">
      <w:pPr>
        <w:spacing w:before="100"/>
        <w:rPr>
          <w:color w:val="000000"/>
          <w:sz w:val="20"/>
        </w:rPr>
      </w:pPr>
    </w:p>
    <w:p w14:paraId="776D74E9" w14:textId="77777777" w:rsidR="00A77B3E" w:rsidRPr="00DB122F" w:rsidRDefault="009F4183">
      <w:pPr>
        <w:pStyle w:val="Nagwek5"/>
        <w:spacing w:before="100" w:after="0"/>
        <w:rPr>
          <w:b w:val="0"/>
          <w:i w:val="0"/>
          <w:color w:val="000000"/>
          <w:sz w:val="24"/>
          <w:lang w:val="pl-PL"/>
        </w:rPr>
      </w:pPr>
      <w:bookmarkStart w:id="144" w:name="_Toc215823739"/>
      <w:r w:rsidRPr="00DB122F">
        <w:rPr>
          <w:b w:val="0"/>
          <w:i w:val="0"/>
          <w:color w:val="000000"/>
          <w:sz w:val="24"/>
          <w:lang w:val="pl-PL"/>
        </w:rPr>
        <w:t>Tabela 8: Wymiar 7 – wymiar równouprawnienia płci w ramach EFS+*, EFRR, Funduszu Spójności i FST</w:t>
      </w:r>
      <w:bookmarkEnd w:id="144"/>
    </w:p>
    <w:p w14:paraId="3D2B04CF" w14:textId="77777777" w:rsidR="00A77B3E" w:rsidRPr="00DB122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2535"/>
        <w:gridCol w:w="1366"/>
        <w:gridCol w:w="3875"/>
        <w:gridCol w:w="3543"/>
        <w:gridCol w:w="2449"/>
      </w:tblGrid>
      <w:tr w:rsidR="002B2962" w14:paraId="066D98AB"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6643DE9" w14:textId="77777777" w:rsidR="00A77B3E" w:rsidRDefault="009F4183">
            <w:pPr>
              <w:spacing w:before="100"/>
              <w:jc w:val="center"/>
              <w:rPr>
                <w:color w:val="000000"/>
                <w:sz w:val="20"/>
              </w:rPr>
            </w:pPr>
            <w:r>
              <w:rPr>
                <w:color w:val="000000"/>
                <w:sz w:val="20"/>
              </w:rPr>
              <w:lastRenderedPageBreak/>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EA7DCC6"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8CD7C8F"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E30519E"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EB7E1CD"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F5E79A6" w14:textId="77777777" w:rsidR="00A77B3E" w:rsidRDefault="009F4183">
            <w:pPr>
              <w:spacing w:before="100"/>
              <w:jc w:val="center"/>
              <w:rPr>
                <w:color w:val="000000"/>
                <w:sz w:val="20"/>
              </w:rPr>
            </w:pPr>
            <w:r>
              <w:rPr>
                <w:color w:val="000000"/>
                <w:sz w:val="20"/>
              </w:rPr>
              <w:t>Kwota (w EUR)</w:t>
            </w:r>
          </w:p>
        </w:tc>
      </w:tr>
      <w:tr w:rsidR="002B2962" w14:paraId="431D5196"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8696E9"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584ABB" w14:textId="77777777" w:rsidR="00A77B3E" w:rsidRDefault="009F4183">
            <w:pPr>
              <w:spacing w:before="100"/>
              <w:rPr>
                <w:color w:val="000000"/>
                <w:sz w:val="20"/>
              </w:rPr>
            </w:pPr>
            <w:r>
              <w:rPr>
                <w:color w:val="000000"/>
                <w:sz w:val="20"/>
              </w:rPr>
              <w:t>RSO2.6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137927E"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FBCC3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5D5DE53" w14:textId="77777777" w:rsidR="00A77B3E" w:rsidRDefault="009F4183">
            <w:pPr>
              <w:spacing w:before="100"/>
              <w:rPr>
                <w:color w:val="000000"/>
                <w:sz w:val="20"/>
              </w:rPr>
            </w:pPr>
            <w:r>
              <w:rPr>
                <w:color w:val="000000"/>
                <w:sz w:val="20"/>
              </w:rPr>
              <w:t>03. Neutralność płciowa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BF0486" w14:textId="2DD668F5" w:rsidR="00A77B3E" w:rsidRDefault="00DB122F" w:rsidP="1ADDAEA5">
            <w:pPr>
              <w:spacing w:before="100"/>
              <w:jc w:val="right"/>
              <w:rPr>
                <w:color w:val="000000"/>
                <w:sz w:val="20"/>
                <w:szCs w:val="20"/>
              </w:rPr>
            </w:pPr>
            <w:r>
              <w:rPr>
                <w:color w:val="000000" w:themeColor="text1"/>
                <w:sz w:val="20"/>
                <w:szCs w:val="20"/>
              </w:rPr>
              <w:t xml:space="preserve"> </w:t>
            </w:r>
            <w:r w:rsidR="00AF3123">
              <w:rPr>
                <w:color w:val="000000" w:themeColor="text1"/>
                <w:sz w:val="20"/>
                <w:szCs w:val="20"/>
              </w:rPr>
              <w:t>23 500 000,00</w:t>
            </w:r>
          </w:p>
        </w:tc>
      </w:tr>
      <w:tr w:rsidR="002B2962" w14:paraId="3F0804D8" w14:textId="77777777" w:rsidTr="00DB122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6CFB737"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B49D02" w14:textId="77777777" w:rsidR="00A77B3E" w:rsidRDefault="009F4183">
            <w:pPr>
              <w:spacing w:before="100"/>
              <w:rPr>
                <w:color w:val="000000"/>
                <w:sz w:val="20"/>
              </w:rPr>
            </w:pPr>
            <w:r>
              <w:rPr>
                <w:color w:val="000000"/>
                <w:sz w:val="20"/>
              </w:rPr>
              <w:t>RSO2.6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0F84260"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171F09"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50E8504"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11E841" w14:textId="341091C9" w:rsidR="00A77B3E" w:rsidRDefault="00DB122F" w:rsidP="1ADDAEA5">
            <w:pPr>
              <w:spacing w:before="100"/>
              <w:jc w:val="right"/>
              <w:rPr>
                <w:color w:val="000000"/>
                <w:sz w:val="20"/>
                <w:szCs w:val="20"/>
              </w:rPr>
            </w:pPr>
            <w:r>
              <w:rPr>
                <w:color w:val="000000" w:themeColor="text1"/>
                <w:sz w:val="20"/>
                <w:szCs w:val="20"/>
              </w:rPr>
              <w:t xml:space="preserve"> </w:t>
            </w:r>
            <w:r w:rsidR="00AF3123">
              <w:rPr>
                <w:color w:val="000000" w:themeColor="text1"/>
                <w:sz w:val="20"/>
                <w:szCs w:val="20"/>
              </w:rPr>
              <w:t>23 500 000,00</w:t>
            </w:r>
          </w:p>
        </w:tc>
      </w:tr>
    </w:tbl>
    <w:p w14:paraId="31AE966E" w14:textId="77777777" w:rsidR="00A77B3E" w:rsidRPr="00DB122F" w:rsidRDefault="009F4183">
      <w:pPr>
        <w:spacing w:before="100"/>
        <w:rPr>
          <w:color w:val="000000"/>
          <w:sz w:val="20"/>
          <w:lang w:val="pl-PL"/>
        </w:rPr>
      </w:pPr>
      <w:r w:rsidRPr="00DB122F">
        <w:rPr>
          <w:color w:val="000000"/>
          <w:sz w:val="20"/>
          <w:lang w:val="pl-PL"/>
        </w:rPr>
        <w:t>* Zasadniczo 40 % EFS+ przeznacza się na monitorowanie wydatków na cele związane z równością płci. 100 % ma zastosowanie w sytuacji, gdy państwo członkowskie zdecyduje się stosować art. 6 EFS+</w:t>
      </w:r>
    </w:p>
    <w:p w14:paraId="11CDCA23" w14:textId="77777777" w:rsidR="00A77B3E" w:rsidRPr="00DB122F" w:rsidRDefault="009F4183">
      <w:pPr>
        <w:pStyle w:val="Nagwek4"/>
        <w:spacing w:before="100" w:after="0"/>
        <w:rPr>
          <w:b w:val="0"/>
          <w:color w:val="000000"/>
          <w:sz w:val="24"/>
          <w:lang w:val="pl-PL"/>
        </w:rPr>
      </w:pPr>
      <w:r w:rsidRPr="00DB122F">
        <w:rPr>
          <w:b w:val="0"/>
          <w:color w:val="000000"/>
          <w:sz w:val="24"/>
          <w:lang w:val="pl-PL"/>
        </w:rPr>
        <w:br w:type="page"/>
      </w:r>
      <w:bookmarkStart w:id="145" w:name="_Toc215823740"/>
      <w:r w:rsidRPr="00DB122F">
        <w:rPr>
          <w:b w:val="0"/>
          <w:color w:val="000000"/>
          <w:sz w:val="24"/>
          <w:lang w:val="pl-PL"/>
        </w:rPr>
        <w:lastRenderedPageBreak/>
        <w:t>2.1.1.1. Cel szczegółowy: RSO2.7. Wzmacnianie ochrony i zachowania przyrody, różnorodności biologicznej oraz zielonej infrastruktury, w tym na obszarach miejskich, oraz ograniczanie wszelkich rodzajów zanieczyszczenia (EFRR)</w:t>
      </w:r>
      <w:bookmarkEnd w:id="145"/>
    </w:p>
    <w:p w14:paraId="1ED061D4" w14:textId="77777777" w:rsidR="00A77B3E" w:rsidRPr="00DB122F" w:rsidRDefault="00A77B3E">
      <w:pPr>
        <w:spacing w:before="100"/>
        <w:rPr>
          <w:color w:val="000000"/>
          <w:sz w:val="0"/>
          <w:lang w:val="pl-PL"/>
        </w:rPr>
      </w:pPr>
    </w:p>
    <w:p w14:paraId="3B45D5F0" w14:textId="77777777" w:rsidR="00A77B3E" w:rsidRPr="00DB122F" w:rsidRDefault="009F4183">
      <w:pPr>
        <w:pStyle w:val="Nagwek4"/>
        <w:spacing w:before="100" w:after="0"/>
        <w:rPr>
          <w:b w:val="0"/>
          <w:color w:val="000000"/>
          <w:sz w:val="24"/>
          <w:lang w:val="pl-PL"/>
        </w:rPr>
      </w:pPr>
      <w:bookmarkStart w:id="146" w:name="_Toc215823741"/>
      <w:r w:rsidRPr="00DB122F">
        <w:rPr>
          <w:b w:val="0"/>
          <w:color w:val="000000"/>
          <w:sz w:val="24"/>
          <w:lang w:val="pl-PL"/>
        </w:rPr>
        <w:t>2.1.1.1.1. Interwencje wspierane z Funduszy</w:t>
      </w:r>
      <w:bookmarkEnd w:id="146"/>
    </w:p>
    <w:p w14:paraId="012D1C74" w14:textId="77777777" w:rsidR="00A77B3E" w:rsidRPr="00DB122F" w:rsidRDefault="00A77B3E">
      <w:pPr>
        <w:spacing w:before="100"/>
        <w:rPr>
          <w:color w:val="000000"/>
          <w:sz w:val="0"/>
          <w:lang w:val="pl-PL"/>
        </w:rPr>
      </w:pPr>
    </w:p>
    <w:p w14:paraId="3AA92D76" w14:textId="77777777" w:rsidR="00A77B3E" w:rsidRPr="00DB122F" w:rsidRDefault="009F4183">
      <w:pPr>
        <w:spacing w:before="100"/>
        <w:rPr>
          <w:color w:val="000000"/>
          <w:sz w:val="0"/>
          <w:lang w:val="pl-PL"/>
        </w:rPr>
      </w:pPr>
      <w:r w:rsidRPr="00DB122F">
        <w:rPr>
          <w:color w:val="000000"/>
          <w:lang w:val="pl-PL"/>
        </w:rPr>
        <w:t>Podstawa prawna: art. 22 ust. 3 lit. d) ppkt (i), (iii), (iv), (v), (vi) i (vii) rozporządzenia w sprawie wspólnych przepisów</w:t>
      </w:r>
    </w:p>
    <w:p w14:paraId="0741DEDD" w14:textId="77777777" w:rsidR="00A77B3E" w:rsidRPr="00DB122F" w:rsidRDefault="009F4183">
      <w:pPr>
        <w:pStyle w:val="Nagwek5"/>
        <w:spacing w:before="100" w:after="0"/>
        <w:rPr>
          <w:b w:val="0"/>
          <w:i w:val="0"/>
          <w:color w:val="000000"/>
          <w:sz w:val="24"/>
          <w:lang w:val="pl-PL"/>
        </w:rPr>
      </w:pPr>
      <w:bookmarkStart w:id="147" w:name="_Toc215823742"/>
      <w:r w:rsidRPr="00DB122F">
        <w:rPr>
          <w:b w:val="0"/>
          <w:i w:val="0"/>
          <w:color w:val="000000"/>
          <w:sz w:val="24"/>
          <w:lang w:val="pl-PL"/>
        </w:rPr>
        <w:t>Powiązane rodzaje działań – art. 22 ust. 3 lit. d) pkt (i) rozporządzenia w sprawie wspólnych przepisów oraz art. 6 rozporządzenia w sprawie EFS+:</w:t>
      </w:r>
      <w:bookmarkEnd w:id="147"/>
    </w:p>
    <w:p w14:paraId="050F7ECF" w14:textId="77777777" w:rsidR="00A77B3E" w:rsidRPr="00DB122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4CD7A3FC" w14:textId="77777777" w:rsidTr="000E120C">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80795B" w14:textId="77777777" w:rsidR="00A77B3E" w:rsidRPr="00DB122F" w:rsidRDefault="00A77B3E">
            <w:pPr>
              <w:spacing w:before="100"/>
              <w:rPr>
                <w:color w:val="000000"/>
                <w:sz w:val="0"/>
                <w:lang w:val="pl-PL"/>
              </w:rPr>
            </w:pPr>
          </w:p>
          <w:p w14:paraId="61BC6DB3" w14:textId="77777777" w:rsidR="00A77B3E" w:rsidRPr="00DB122F" w:rsidRDefault="009F4183">
            <w:pPr>
              <w:spacing w:before="100"/>
              <w:rPr>
                <w:color w:val="000000"/>
                <w:lang w:val="pl-PL"/>
              </w:rPr>
            </w:pPr>
            <w:r w:rsidRPr="00DB122F">
              <w:rPr>
                <w:color w:val="000000"/>
                <w:lang w:val="pl-PL"/>
              </w:rPr>
              <w:t>Wsparcie w ramach celu szczegółowego przewiduje w szczególności podejmowanie działań zwiększających ochronę przyrody i krajobrazu, zahamowanie spadku różnorodności biologicznej oraz wzmocnienie potencjałów przyrodniczych w przestrzeni miejskiej i pozamiejskiej.</w:t>
            </w:r>
          </w:p>
          <w:p w14:paraId="14C95D79" w14:textId="77777777" w:rsidR="00A77B3E" w:rsidRPr="00DB122F" w:rsidRDefault="009F4183">
            <w:pPr>
              <w:spacing w:before="100"/>
              <w:rPr>
                <w:color w:val="000000"/>
                <w:lang w:val="pl-PL"/>
              </w:rPr>
            </w:pPr>
            <w:r w:rsidRPr="00DB122F">
              <w:rPr>
                <w:color w:val="000000"/>
                <w:lang w:val="pl-PL"/>
              </w:rPr>
              <w:t>Skuteczna realizacja celów ochrony środowiska na terenie województwa jest wynikiem podnoszenia efektywności realizowanych działań ochronnych i zrównoważonego rozwoju. W ramach tego procesu niezbędna jest kontynuacja działań dotyczących ochrony ekosystemów, różnorodności biologicznej, likwidacja zagrożenia dla rodzimych gatunków, a także zwiększenie świadomości ekologicznej społeczeństwa i zachęcanie do działań na rzecz ochrony środowiska naturalnego.</w:t>
            </w:r>
          </w:p>
          <w:p w14:paraId="0C139E96" w14:textId="77777777" w:rsidR="00A77B3E" w:rsidRPr="00DB122F" w:rsidRDefault="009F4183">
            <w:pPr>
              <w:spacing w:before="100"/>
              <w:rPr>
                <w:color w:val="000000"/>
                <w:lang w:val="pl-PL"/>
              </w:rPr>
            </w:pPr>
            <w:r w:rsidRPr="00DB122F">
              <w:rPr>
                <w:color w:val="000000"/>
                <w:lang w:val="pl-PL"/>
              </w:rPr>
              <w:t>Kluczowym zadaniem będzie zatrzymanie postępującej degradacji środowiska, zanikania siedlisk na skutek eutrofizacji lub wpływu zmian klimatu, pogarszania warunków hydrologicznych czy ekspansji gatunków obcych.</w:t>
            </w:r>
          </w:p>
          <w:p w14:paraId="67B799BC" w14:textId="77777777" w:rsidR="00A77B3E" w:rsidRPr="00DB122F" w:rsidRDefault="009F4183">
            <w:pPr>
              <w:spacing w:before="100"/>
              <w:rPr>
                <w:color w:val="000000"/>
                <w:lang w:val="pl-PL"/>
              </w:rPr>
            </w:pPr>
            <w:r w:rsidRPr="00DB122F">
              <w:rPr>
                <w:color w:val="000000"/>
                <w:lang w:val="pl-PL"/>
              </w:rPr>
              <w:t>Ważnym obszarem w ramach interwencji będzie zarządzanie środowiskowe, mające odzwierciedlenie w dokumentach planistycznych, które zwiększają dbałość o obszary chronione i pozwalają lepiej zaplanować działania w kierunku obniżania niekorzystnego oddziaływania na środowisko. Wsparciem mogą zostać objęte działania zidentyfikowane w Priorytetowych Ramach Działania (PAF) na lata 2021-27, w szczególności nakierowane na zachowanie, ochronę i przywracanie gatunków i siedlisk oraz działania na rzecz partnerskiej współpracy czy wymiany doświadczeń.</w:t>
            </w:r>
          </w:p>
          <w:p w14:paraId="0991B8D0" w14:textId="77777777" w:rsidR="00A77B3E" w:rsidRPr="00DB122F" w:rsidRDefault="009F4183">
            <w:pPr>
              <w:spacing w:before="100"/>
              <w:rPr>
                <w:color w:val="000000"/>
                <w:lang w:val="pl-PL"/>
              </w:rPr>
            </w:pPr>
            <w:r w:rsidRPr="00DB122F">
              <w:rPr>
                <w:color w:val="000000"/>
                <w:lang w:val="pl-PL"/>
              </w:rPr>
              <w:t xml:space="preserve">Przyjęte w programie założenia będą się przyczyniały do realizacji kierunku interwencji </w:t>
            </w:r>
            <w:r w:rsidRPr="00DB122F">
              <w:rPr>
                <w:i/>
                <w:iCs/>
                <w:color w:val="000000"/>
                <w:lang w:val="pl-PL"/>
              </w:rPr>
              <w:t>Polityki Ekologicznej Państwa 2030</w:t>
            </w:r>
            <w:r w:rsidRPr="00DB122F">
              <w:rPr>
                <w:color w:val="000000"/>
                <w:lang w:val="pl-PL"/>
              </w:rPr>
              <w:t xml:space="preserve"> – </w:t>
            </w:r>
            <w:r w:rsidRPr="00DB122F">
              <w:rPr>
                <w:i/>
                <w:iCs/>
                <w:color w:val="000000"/>
                <w:lang w:val="pl-PL"/>
              </w:rPr>
              <w:t>Zarządzanie zasobami dziedzictwa przyrodniczego i kulturowego, w tym ochrona różnorodności biologicznej i krajobrazu</w:t>
            </w:r>
            <w:r w:rsidRPr="00DB122F">
              <w:rPr>
                <w:color w:val="000000"/>
                <w:lang w:val="pl-PL"/>
              </w:rPr>
              <w:t>. Działania te wpisują się również w realizację celów Strategii Bioróżnorodności do 2030, kluczowego filaru Europejskiego Zielonego Ładu.</w:t>
            </w:r>
          </w:p>
          <w:p w14:paraId="366BAC2D" w14:textId="77777777" w:rsidR="00A77B3E" w:rsidRPr="00DB122F" w:rsidRDefault="009F4183">
            <w:pPr>
              <w:spacing w:before="100"/>
              <w:rPr>
                <w:color w:val="000000"/>
                <w:lang w:val="pl-PL"/>
              </w:rPr>
            </w:pPr>
            <w:r w:rsidRPr="00DB122F">
              <w:rPr>
                <w:color w:val="000000"/>
                <w:lang w:val="pl-PL"/>
              </w:rPr>
              <w:t>Przedsięwzięcia planowane w obszarze ochrony zasobów przyrodniczych i krajobrazowych oraz zielonego rozwoju regionu odzwierciedlają cele Polityki ekologicznej województwa zachodniopomorskiego, stanowiącej narzędzie realizacji Strategii Rozwoju Województwa Zachodniopomorskiego do roku 2030.</w:t>
            </w:r>
          </w:p>
          <w:p w14:paraId="5BB8FF0E" w14:textId="77777777" w:rsidR="00A77B3E" w:rsidRDefault="009F4183">
            <w:pPr>
              <w:spacing w:before="100"/>
              <w:rPr>
                <w:color w:val="000000"/>
              </w:rPr>
            </w:pPr>
            <w:r>
              <w:rPr>
                <w:color w:val="000000"/>
              </w:rPr>
              <w:t>Typy projektów:</w:t>
            </w:r>
          </w:p>
          <w:p w14:paraId="631DAB94" w14:textId="77777777" w:rsidR="00A77B3E" w:rsidRPr="00DB122F" w:rsidRDefault="009F4183">
            <w:pPr>
              <w:numPr>
                <w:ilvl w:val="0"/>
                <w:numId w:val="61"/>
              </w:numPr>
              <w:spacing w:before="100"/>
              <w:rPr>
                <w:color w:val="000000"/>
                <w:lang w:val="pl-PL"/>
              </w:rPr>
            </w:pPr>
            <w:r w:rsidRPr="00DB122F">
              <w:rPr>
                <w:color w:val="000000"/>
                <w:lang w:val="pl-PL"/>
              </w:rPr>
              <w:t>ochrona siedlisk i gatunków (ochrona in-situ, ex-situ) oraz ochrona dziedzictwa przyrodniczego i jego zasobów,</w:t>
            </w:r>
          </w:p>
          <w:p w14:paraId="044C3166" w14:textId="77777777" w:rsidR="00A77B3E" w:rsidRPr="00DB122F" w:rsidRDefault="009F4183">
            <w:pPr>
              <w:spacing w:before="100"/>
              <w:rPr>
                <w:color w:val="000000"/>
                <w:lang w:val="pl-PL"/>
              </w:rPr>
            </w:pPr>
            <w:r w:rsidRPr="00DB122F">
              <w:rPr>
                <w:color w:val="000000"/>
                <w:lang w:val="pl-PL"/>
              </w:rPr>
              <w:t>Wdrażanie zapisów dokumentów planistycznych dla obszarów chronionych, w szczególności dla parków krajobrazowych i rezerwatów przyrody, obejmie działania w zakresie ochrony, odtwarzania lub przywracania właściwego stanu siedlisk przyrodniczych i populacji zagrożonych gatunków, ze szczególnym uwzględnieniem obszarów wodno-błotnych jako tych najbardziej zagrożonych. Interwencja obejmie również zwalczanie gatunków obcych w szczególności inwazyjnych na obszarach chronionych i poza nimi. Zakłada się wdrożenie działań w zakresie ochrony i zachowania dziedzictwa przyrodniczego np. cennych pod względem przyrodniczym i siedliskowym zadrzewień przydrożnych (zachowanie starodrzewu). Wsparciem mogą zostać również objęte działania zidentyfikowane w Priorytetowych Ramach Działania (PAF) na lata 2021-27.</w:t>
            </w:r>
          </w:p>
          <w:p w14:paraId="7A0FC75B" w14:textId="77777777" w:rsidR="00A77B3E" w:rsidRPr="00DB122F" w:rsidRDefault="00A77B3E">
            <w:pPr>
              <w:spacing w:before="100"/>
              <w:rPr>
                <w:color w:val="000000"/>
                <w:lang w:val="pl-PL"/>
              </w:rPr>
            </w:pPr>
          </w:p>
          <w:p w14:paraId="4A5FDBD4" w14:textId="77777777" w:rsidR="00A77B3E" w:rsidRPr="00DB122F" w:rsidRDefault="009F4183">
            <w:pPr>
              <w:numPr>
                <w:ilvl w:val="0"/>
                <w:numId w:val="62"/>
              </w:numPr>
              <w:spacing w:before="100"/>
              <w:rPr>
                <w:color w:val="000000"/>
                <w:lang w:val="pl-PL"/>
              </w:rPr>
            </w:pPr>
            <w:r w:rsidRPr="00DB122F">
              <w:rPr>
                <w:color w:val="000000"/>
                <w:lang w:val="pl-PL"/>
              </w:rPr>
              <w:t>ochrona przyrody na obszarach miejskich,</w:t>
            </w:r>
          </w:p>
          <w:p w14:paraId="5A8131E6" w14:textId="77777777" w:rsidR="00A77B3E" w:rsidRPr="00DB122F" w:rsidRDefault="009F4183">
            <w:pPr>
              <w:spacing w:before="100"/>
              <w:rPr>
                <w:color w:val="000000"/>
                <w:lang w:val="pl-PL"/>
              </w:rPr>
            </w:pPr>
            <w:r w:rsidRPr="00DB122F">
              <w:rPr>
                <w:color w:val="000000"/>
                <w:lang w:val="pl-PL"/>
              </w:rPr>
              <w:t>Na obszarach miejskich wspierane będą działania zapobiegające utracie różnorodności biologicznej i spójności ekosystemów miejskich, ukierunkowane na ochronę przyrody np. poprzez zadrzewienia, parki kieszonkowe i parki miejskie, skwery. Inwestycje te w szczególności powinny być oparte na podejściu ekosystemowym, zapewniającym równowagę pomiędzy ochroną i trwałym użytkowaniem lokalnych zasobów przyrody.</w:t>
            </w:r>
          </w:p>
          <w:p w14:paraId="29643540" w14:textId="77777777" w:rsidR="00A77B3E" w:rsidRPr="00DB122F" w:rsidRDefault="00A77B3E">
            <w:pPr>
              <w:spacing w:before="100"/>
              <w:rPr>
                <w:color w:val="000000"/>
                <w:lang w:val="pl-PL"/>
              </w:rPr>
            </w:pPr>
          </w:p>
          <w:p w14:paraId="045B92EC" w14:textId="77777777" w:rsidR="00A77B3E" w:rsidRDefault="009F4183">
            <w:pPr>
              <w:numPr>
                <w:ilvl w:val="0"/>
                <w:numId w:val="63"/>
              </w:numPr>
              <w:spacing w:before="100"/>
              <w:rPr>
                <w:color w:val="000000"/>
              </w:rPr>
            </w:pPr>
            <w:r>
              <w:rPr>
                <w:color w:val="000000"/>
              </w:rPr>
              <w:t>azyle dla zwierząt,</w:t>
            </w:r>
          </w:p>
          <w:p w14:paraId="482023D4" w14:textId="77777777" w:rsidR="00A77B3E" w:rsidRPr="00DB122F" w:rsidRDefault="009F4183">
            <w:pPr>
              <w:spacing w:before="100"/>
              <w:rPr>
                <w:color w:val="000000"/>
                <w:lang w:val="pl-PL"/>
              </w:rPr>
            </w:pPr>
            <w:r w:rsidRPr="00DB122F">
              <w:rPr>
                <w:color w:val="000000"/>
                <w:lang w:val="pl-PL"/>
              </w:rPr>
              <w:t>Celem interwencji będzie budowa lub przebudowa azyli dla zwierząt egzotycznych tj. gatunków obcych, chronionych, niebezpiecznych, objętych ochroną gatunkową niezdolnych do życia w środowisku przyrodniczym, pochodzących z interwencji, porzuconych lub zatrzymanych na granicy państwa.</w:t>
            </w:r>
          </w:p>
          <w:p w14:paraId="140B496B" w14:textId="77777777" w:rsidR="00A77B3E" w:rsidRPr="00DB122F" w:rsidRDefault="009F4183">
            <w:pPr>
              <w:spacing w:before="100"/>
              <w:rPr>
                <w:color w:val="000000"/>
                <w:lang w:val="pl-PL"/>
              </w:rPr>
            </w:pPr>
            <w:r w:rsidRPr="00DB122F">
              <w:rPr>
                <w:color w:val="000000"/>
                <w:lang w:val="pl-PL"/>
              </w:rPr>
              <w:t> </w:t>
            </w:r>
          </w:p>
          <w:p w14:paraId="100C59B4" w14:textId="77777777" w:rsidR="00A77B3E" w:rsidRPr="00DB122F" w:rsidRDefault="009F4183">
            <w:pPr>
              <w:numPr>
                <w:ilvl w:val="0"/>
                <w:numId w:val="64"/>
              </w:numPr>
              <w:spacing w:before="100"/>
              <w:rPr>
                <w:color w:val="000000"/>
                <w:lang w:val="pl-PL"/>
              </w:rPr>
            </w:pPr>
            <w:r w:rsidRPr="00DB122F">
              <w:rPr>
                <w:color w:val="000000"/>
                <w:lang w:val="pl-PL"/>
              </w:rPr>
              <w:t>dokumentacja planistyczna dla obszarów chronionych oraz inwentaryzacja zasobów przyrodniczych i krajobrazowych,</w:t>
            </w:r>
          </w:p>
          <w:p w14:paraId="44D9FAF9" w14:textId="77777777" w:rsidR="00A77B3E" w:rsidRPr="00DB122F" w:rsidRDefault="009F4183">
            <w:pPr>
              <w:spacing w:before="100"/>
              <w:rPr>
                <w:color w:val="000000"/>
                <w:lang w:val="pl-PL"/>
              </w:rPr>
            </w:pPr>
            <w:r w:rsidRPr="00DB122F">
              <w:rPr>
                <w:color w:val="000000"/>
                <w:lang w:val="pl-PL"/>
              </w:rPr>
              <w:t>W ramach wparcia przewiduje się opracowanie lub aktualizację dokumentów planistycznych dla obszarów chronionych – parków krajobrazowych oraz projekty dotyczące sporządzenia lub aktualizacji inwentaryzacji przyrodniczej i krajobrazowej. Efektem podjętych działań będzie poprawa efektywności zarządzania obszarami o szczególnych walorach przyrodniczych.</w:t>
            </w:r>
          </w:p>
          <w:p w14:paraId="797DFF37" w14:textId="77777777" w:rsidR="00A77B3E" w:rsidRPr="00DB122F" w:rsidRDefault="00A77B3E">
            <w:pPr>
              <w:spacing w:before="100"/>
              <w:rPr>
                <w:color w:val="000000"/>
                <w:lang w:val="pl-PL"/>
              </w:rPr>
            </w:pPr>
          </w:p>
          <w:p w14:paraId="71B4DC3C" w14:textId="77777777" w:rsidR="00A77B3E" w:rsidRPr="00DB122F" w:rsidRDefault="009F4183">
            <w:pPr>
              <w:numPr>
                <w:ilvl w:val="0"/>
                <w:numId w:val="65"/>
              </w:numPr>
              <w:spacing w:before="100"/>
              <w:rPr>
                <w:color w:val="000000"/>
                <w:lang w:val="pl-PL"/>
              </w:rPr>
            </w:pPr>
            <w:r w:rsidRPr="00DB122F">
              <w:rPr>
                <w:color w:val="000000"/>
                <w:lang w:val="pl-PL"/>
              </w:rPr>
              <w:t>ograniczenie skutków antropopresji na tereny chronione i cenne przyrodniczo,</w:t>
            </w:r>
          </w:p>
          <w:p w14:paraId="4271E25B" w14:textId="77777777" w:rsidR="00A77B3E" w:rsidRPr="00DB122F" w:rsidRDefault="009F4183">
            <w:pPr>
              <w:spacing w:before="100"/>
              <w:rPr>
                <w:color w:val="000000"/>
                <w:lang w:val="pl-PL"/>
              </w:rPr>
            </w:pPr>
            <w:r w:rsidRPr="00DB122F">
              <w:rPr>
                <w:color w:val="000000"/>
                <w:lang w:val="pl-PL"/>
              </w:rPr>
              <w:t>Wsparcie uzyskają - inwestycje służące ochronie przyrody, ukierunkowane na zapobieganie niekontrolowanej presji aktywnej formy zwiedzania obszarów cennych przyrodniczo. Zakres realizowanych przedsięwzięć nie może prowadzić do wspierania infrastruktury turystycznej zwiększającej presję człowieka na przyrodę. Wsparcie infrastruktury turystycznej na obszarach chronionych będzie ograniczone do inwestycji, które będą służyły wyłącznie ochronie środowiska naturalnego, poprzez skanalizowanie ruchu turystycznego oraz zapewnią ograniczenie degradacji środowiska przyrodniczego w miejscach przemieszczania się i wypoczynku osób zwiedzających. Elementy inwestycji, takie jak parkingi, drogi dojazdowe, które nie wynikają z planów zadań ochronnych lub planów ochrony obszarów chronionych , nie będą kwalifikowalne.</w:t>
            </w:r>
          </w:p>
          <w:p w14:paraId="2605A0F1" w14:textId="77777777" w:rsidR="00A77B3E" w:rsidRPr="00DB122F" w:rsidRDefault="009F4183">
            <w:pPr>
              <w:spacing w:before="100"/>
              <w:rPr>
                <w:color w:val="000000"/>
                <w:lang w:val="pl-PL"/>
              </w:rPr>
            </w:pPr>
            <w:r w:rsidRPr="00DB122F">
              <w:rPr>
                <w:color w:val="000000"/>
                <w:lang w:val="pl-PL"/>
              </w:rPr>
              <w:t>Na wsparcie projektów infrastrukturalnych nie związanych bezpośrednio z ochroną siedlisk i gatunków chronionych (infrastruktura związana z kanalizowaniem ruchu turystycznego) możliwe jest przeznaczenie max. 30% alokacji przewidzianej dla CP2/vii.</w:t>
            </w:r>
          </w:p>
          <w:p w14:paraId="40FBF5E6" w14:textId="77777777" w:rsidR="00A77B3E" w:rsidRPr="00DB122F" w:rsidRDefault="00A77B3E">
            <w:pPr>
              <w:spacing w:before="100"/>
              <w:rPr>
                <w:color w:val="000000"/>
                <w:lang w:val="pl-PL"/>
              </w:rPr>
            </w:pPr>
          </w:p>
          <w:p w14:paraId="1D1542D0" w14:textId="77777777" w:rsidR="00A77B3E" w:rsidRPr="00DB122F" w:rsidRDefault="009F4183">
            <w:pPr>
              <w:numPr>
                <w:ilvl w:val="0"/>
                <w:numId w:val="66"/>
              </w:numPr>
              <w:spacing w:before="100"/>
              <w:rPr>
                <w:color w:val="000000"/>
                <w:lang w:val="pl-PL"/>
              </w:rPr>
            </w:pPr>
            <w:r w:rsidRPr="00DB122F">
              <w:rPr>
                <w:color w:val="000000"/>
                <w:lang w:val="pl-PL"/>
              </w:rPr>
              <w:t>wsparcie ośrodków edukacji ekologicznej oraz działania edukacyjne,</w:t>
            </w:r>
          </w:p>
          <w:p w14:paraId="53B0D943" w14:textId="77777777" w:rsidR="00A77B3E" w:rsidRPr="00DB122F" w:rsidRDefault="009F4183">
            <w:pPr>
              <w:spacing w:before="100"/>
              <w:rPr>
                <w:color w:val="000000"/>
                <w:lang w:val="pl-PL"/>
              </w:rPr>
            </w:pPr>
            <w:r w:rsidRPr="00DB122F">
              <w:rPr>
                <w:color w:val="000000"/>
                <w:lang w:val="pl-PL"/>
              </w:rPr>
              <w:t>Wsparcie polegać będzie na doposażeniu, unowocześnieniu i uatrakcyjnieniu oferty programowej ośrodków edukacji ekologicznej, nakierowane na zwiększenie efektywności prowadzonych działań edukacyjnych oraz ich upowszechnianie.</w:t>
            </w:r>
          </w:p>
          <w:p w14:paraId="428BC5EB" w14:textId="77777777" w:rsidR="00A77B3E" w:rsidRPr="00DB122F" w:rsidRDefault="009F4183">
            <w:pPr>
              <w:spacing w:before="100"/>
              <w:rPr>
                <w:color w:val="000000"/>
                <w:lang w:val="pl-PL"/>
              </w:rPr>
            </w:pPr>
            <w:r w:rsidRPr="00DB122F">
              <w:rPr>
                <w:color w:val="000000"/>
                <w:lang w:val="pl-PL"/>
              </w:rPr>
              <w:t>Celem działań edukacyjnych będzie zwiększenie świadomości mieszkanek i mieszkańców w zakresie ochrony przyrody, dziedzictwa przyrodniczego, obecnego wpływu zmian klimatycznych na różnorodność biologiczną oraz promocja postaw ekologicznych.</w:t>
            </w:r>
          </w:p>
          <w:p w14:paraId="07349567" w14:textId="77777777" w:rsidR="00A77B3E" w:rsidRPr="00DB122F" w:rsidRDefault="00A77B3E">
            <w:pPr>
              <w:spacing w:before="100"/>
              <w:rPr>
                <w:color w:val="000000"/>
                <w:lang w:val="pl-PL"/>
              </w:rPr>
            </w:pPr>
          </w:p>
          <w:p w14:paraId="07543968" w14:textId="77777777" w:rsidR="00A77B3E" w:rsidRPr="00DB122F" w:rsidRDefault="009F4183">
            <w:pPr>
              <w:numPr>
                <w:ilvl w:val="0"/>
                <w:numId w:val="67"/>
              </w:numPr>
              <w:spacing w:before="100"/>
              <w:rPr>
                <w:color w:val="000000"/>
                <w:lang w:val="pl-PL"/>
              </w:rPr>
            </w:pPr>
            <w:r w:rsidRPr="00DB122F">
              <w:rPr>
                <w:color w:val="000000"/>
                <w:lang w:val="pl-PL"/>
              </w:rPr>
              <w:t>ochrona powierzchni ziemi i ograniczenie zanieczyszczeń.</w:t>
            </w:r>
          </w:p>
          <w:p w14:paraId="452B0BF8" w14:textId="77777777" w:rsidR="00A77B3E" w:rsidRPr="00DB122F" w:rsidRDefault="009F4183">
            <w:pPr>
              <w:spacing w:before="100"/>
              <w:rPr>
                <w:color w:val="000000"/>
                <w:lang w:val="pl-PL"/>
              </w:rPr>
            </w:pPr>
            <w:r w:rsidRPr="00DB122F">
              <w:rPr>
                <w:color w:val="000000"/>
                <w:lang w:val="pl-PL"/>
              </w:rPr>
              <w:t>Zakłada się wsparcie polegające na przywróceniu zniszczonym lub zdegradowanym gruntom funkcji przyrodniczych, także spełniających funkcje publiczne lub społeczne. Wsparcie dla projektów dotyczących rekultywacji terenów zanieczyszczonych, a także terenów zdegradowanych, w tym nielegalnych składowisk odpadów oraz remediacji (w tym dekontaminacja)skierowane zostanie do jednostek samorządu terytorialnego i ich związków na terenach nie należących do Skarbu Państwa, gdy podmiot odpowiedzialny za degradację terenu nie może być zidentyfikowany lub nie może zostać obarczony odpowiedzialnością za sfinansowanie remediacji lub rekultywacji zgodnie z zasadą „zanieczyszczający płaci”.</w:t>
            </w:r>
          </w:p>
          <w:p w14:paraId="33E09AB0" w14:textId="77777777" w:rsidR="00A77B3E" w:rsidRPr="00DB122F" w:rsidRDefault="009F4183">
            <w:pPr>
              <w:spacing w:before="100"/>
              <w:rPr>
                <w:color w:val="000000"/>
                <w:lang w:val="pl-PL"/>
              </w:rPr>
            </w:pPr>
            <w:r w:rsidRPr="00DB122F">
              <w:rPr>
                <w:color w:val="000000"/>
                <w:lang w:val="pl-PL"/>
              </w:rPr>
              <w:t>W ramach celu szczegółowego wspierane będą wyłącznie działania zgodne z zasadą DNSH.</w:t>
            </w:r>
          </w:p>
          <w:p w14:paraId="4A9B17FF" w14:textId="77777777" w:rsidR="00A77B3E" w:rsidRPr="00DB122F" w:rsidRDefault="009F4183">
            <w:pPr>
              <w:spacing w:before="100"/>
              <w:rPr>
                <w:color w:val="000000"/>
                <w:lang w:val="pl-PL"/>
              </w:rPr>
            </w:pPr>
            <w:r w:rsidRPr="00DB122F">
              <w:rPr>
                <w:color w:val="000000"/>
                <w:lang w:val="pl-PL"/>
              </w:rPr>
              <w:t>Wspierane inwestycje będą uwzględniały potrzeby dotyczące dostosowania do zmian klimatu.</w:t>
            </w:r>
          </w:p>
          <w:p w14:paraId="3AF4651C" w14:textId="77777777" w:rsidR="00A77B3E" w:rsidRPr="00DB122F" w:rsidRDefault="00A77B3E">
            <w:pPr>
              <w:spacing w:before="100"/>
              <w:rPr>
                <w:color w:val="000000"/>
                <w:lang w:val="pl-PL"/>
              </w:rPr>
            </w:pPr>
          </w:p>
        </w:tc>
      </w:tr>
    </w:tbl>
    <w:p w14:paraId="07BAD8F6" w14:textId="77777777" w:rsidR="00A77B3E" w:rsidRPr="000E120C" w:rsidRDefault="00A77B3E">
      <w:pPr>
        <w:spacing w:before="100"/>
        <w:rPr>
          <w:color w:val="000000"/>
          <w:lang w:val="pl-PL"/>
        </w:rPr>
      </w:pPr>
    </w:p>
    <w:p w14:paraId="262203C0" w14:textId="77777777" w:rsidR="00A77B3E" w:rsidRPr="000E120C" w:rsidRDefault="009F4183">
      <w:pPr>
        <w:pStyle w:val="Nagwek5"/>
        <w:spacing w:before="100" w:after="0"/>
        <w:rPr>
          <w:b w:val="0"/>
          <w:i w:val="0"/>
          <w:color w:val="000000"/>
          <w:sz w:val="24"/>
          <w:lang w:val="pl-PL"/>
        </w:rPr>
      </w:pPr>
      <w:bookmarkStart w:id="148" w:name="_Toc215823743"/>
      <w:r w:rsidRPr="000E120C">
        <w:rPr>
          <w:b w:val="0"/>
          <w:i w:val="0"/>
          <w:color w:val="000000"/>
          <w:sz w:val="24"/>
          <w:lang w:val="pl-PL"/>
        </w:rPr>
        <w:t>Główne grupy docelowe – art. 22 ust. 3 lit. d) pkt (iii) rozporządzenia w sprawie wspólnych przepisów:</w:t>
      </w:r>
      <w:bookmarkEnd w:id="148"/>
    </w:p>
    <w:p w14:paraId="01F6A0F0" w14:textId="77777777" w:rsidR="00A77B3E" w:rsidRPr="000E120C"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4C785781" w14:textId="77777777" w:rsidTr="000E120C">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88D5E6" w14:textId="77777777" w:rsidR="00A77B3E" w:rsidRPr="000E120C" w:rsidRDefault="00A77B3E">
            <w:pPr>
              <w:spacing w:before="100"/>
              <w:rPr>
                <w:color w:val="000000"/>
                <w:sz w:val="0"/>
                <w:lang w:val="pl-PL"/>
              </w:rPr>
            </w:pPr>
          </w:p>
          <w:p w14:paraId="3582DA09" w14:textId="77777777" w:rsidR="00A77B3E" w:rsidRDefault="009F4183">
            <w:pPr>
              <w:numPr>
                <w:ilvl w:val="0"/>
                <w:numId w:val="68"/>
              </w:numPr>
              <w:spacing w:before="100"/>
              <w:rPr>
                <w:color w:val="000000"/>
              </w:rPr>
            </w:pPr>
            <w:r>
              <w:rPr>
                <w:color w:val="000000"/>
              </w:rPr>
              <w:t>mieszkanki i mieszkańcy województwa.</w:t>
            </w:r>
          </w:p>
          <w:p w14:paraId="77F35106" w14:textId="77777777" w:rsidR="00A77B3E" w:rsidRDefault="00A77B3E">
            <w:pPr>
              <w:spacing w:before="100"/>
              <w:rPr>
                <w:color w:val="000000"/>
              </w:rPr>
            </w:pPr>
          </w:p>
        </w:tc>
      </w:tr>
    </w:tbl>
    <w:p w14:paraId="3FC1C150" w14:textId="77777777" w:rsidR="00A77B3E" w:rsidRDefault="00A77B3E">
      <w:pPr>
        <w:spacing w:before="100"/>
        <w:rPr>
          <w:color w:val="000000"/>
        </w:rPr>
      </w:pPr>
    </w:p>
    <w:p w14:paraId="0721DE8D" w14:textId="77777777" w:rsidR="00A77B3E" w:rsidRPr="000E120C" w:rsidRDefault="009F4183">
      <w:pPr>
        <w:pStyle w:val="Nagwek5"/>
        <w:spacing w:before="100" w:after="0"/>
        <w:rPr>
          <w:b w:val="0"/>
          <w:i w:val="0"/>
          <w:color w:val="000000"/>
          <w:sz w:val="24"/>
          <w:lang w:val="pl-PL"/>
        </w:rPr>
      </w:pPr>
      <w:bookmarkStart w:id="149" w:name="_Toc215823744"/>
      <w:r w:rsidRPr="000E120C">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149"/>
    </w:p>
    <w:p w14:paraId="39637B73" w14:textId="77777777" w:rsidR="00A77B3E" w:rsidRPr="000E120C"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4C09F545" w14:textId="77777777" w:rsidTr="000E120C">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83B568" w14:textId="77777777" w:rsidR="00A77B3E" w:rsidRPr="000E120C" w:rsidRDefault="00A77B3E">
            <w:pPr>
              <w:spacing w:before="100"/>
              <w:rPr>
                <w:color w:val="000000"/>
                <w:sz w:val="0"/>
                <w:lang w:val="pl-PL"/>
              </w:rPr>
            </w:pPr>
          </w:p>
          <w:p w14:paraId="2FD32D53" w14:textId="77777777" w:rsidR="00A77B3E" w:rsidRPr="000E120C" w:rsidRDefault="009F4183">
            <w:pPr>
              <w:spacing w:before="100"/>
              <w:rPr>
                <w:color w:val="000000"/>
                <w:lang w:val="pl-PL"/>
              </w:rPr>
            </w:pPr>
            <w:r w:rsidRPr="000E120C">
              <w:rPr>
                <w:color w:val="000000"/>
                <w:lang w:val="pl-PL"/>
              </w:rPr>
              <w:t>Realizowane projekty mają na celu wzmocnienie ochrony przyrody, rozsądne gospodarowanie przestrzenią naturalną oraz rozwinięcie edukacji ekologicznej. Inwestycje znajdą odzwierciedlenie w poprawie jakości życia wszystkich mieszkańców. Podejmowane działania będą uwzględniały potrzeby różnych grup społecznych. Główny nacisk będzie kładziony na to aby rezultaty projektu dotarły do każdego adresata. Projekty będą zachowywały standardy dostępności architektonicznej zaś rozwinięcie edukacji ekologicznej będzie spełniało standardy dostępności informacyjno- promocyjnej oraz cyfrowej. Na każdym etapie będą podejmowane działania uwzględniające potrzeby osób starszych czy niepełnosprawnych. Działania realizowane w obszarze zapobiegania utracie różnorodności biologicznej mają bezpośredni wpływ na poprawę jakości życia mieszkańców miast. Beneficjenci będą zobowiązani do tego aby rezultaty projektów miały ogólnodostępny charakter. Wsparcie będzie również udzielane z myślą o aktywizacji grup zagrożonych wykluczeniem społecznym.</w:t>
            </w:r>
          </w:p>
          <w:p w14:paraId="537E9B1F" w14:textId="77777777" w:rsidR="00A77B3E" w:rsidRPr="000E120C" w:rsidRDefault="009F4183">
            <w:pPr>
              <w:spacing w:before="100"/>
              <w:rPr>
                <w:color w:val="000000"/>
                <w:lang w:val="pl-PL"/>
              </w:rPr>
            </w:pPr>
            <w:r w:rsidRPr="000E120C">
              <w:rPr>
                <w:color w:val="000000"/>
                <w:lang w:val="pl-PL"/>
              </w:rPr>
              <w:t xml:space="preserve">Projekty realizowane w ramach cs będą realizowane z poszanowaniem zasady niedyskryminacji, w tym ze względu na płeć, rasę lub pochodzenie etniczne, religię lub światopogląd, niepełnosprawność, wiek lub orientację seksualną. Będzie się to wyrażać w konieczności zapewnienia wszystkim osobom jednakowego dostępu do informacji, produktów, usług, infrastruktury i zatrudnienia. Rezultaty projektów będą dostępne dla społeczeństwa bez dyskryminacji ze względu na przywołane powyżej cechy, a sama treść projektów nie będzie dyskryminacyjna. </w:t>
            </w:r>
          </w:p>
          <w:p w14:paraId="3B11E986" w14:textId="77777777" w:rsidR="00A77B3E" w:rsidRPr="000E120C" w:rsidRDefault="009F4183">
            <w:pPr>
              <w:spacing w:before="100"/>
              <w:rPr>
                <w:color w:val="000000"/>
                <w:lang w:val="pl-PL"/>
              </w:rPr>
            </w:pPr>
            <w:r w:rsidRPr="000E120C">
              <w:rPr>
                <w:color w:val="000000"/>
                <w:lang w:val="pl-PL"/>
              </w:rPr>
              <w:lastRenderedPageBreak/>
              <w:t xml:space="preserve">Wsparcie polityki spójności będzie udzielane wyłącznie projektom i beneficjentom, którzy przestrzegają przepisów antydyskryminacyjnych, o których mowa w art. 9 ust. 3 Rozporządzenia ogólnego. W przypadku, gdy beneficjentem jest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 </w:t>
            </w:r>
          </w:p>
          <w:p w14:paraId="39389DC9" w14:textId="77777777" w:rsidR="00A77B3E" w:rsidRPr="000E120C" w:rsidRDefault="00A77B3E">
            <w:pPr>
              <w:spacing w:before="100"/>
              <w:rPr>
                <w:color w:val="000000"/>
                <w:lang w:val="pl-PL"/>
              </w:rPr>
            </w:pPr>
          </w:p>
        </w:tc>
      </w:tr>
    </w:tbl>
    <w:p w14:paraId="35133C52" w14:textId="77777777" w:rsidR="00A77B3E" w:rsidRPr="000E120C" w:rsidRDefault="00A77B3E">
      <w:pPr>
        <w:spacing w:before="100"/>
        <w:rPr>
          <w:color w:val="000000"/>
          <w:lang w:val="pl-PL"/>
        </w:rPr>
      </w:pPr>
    </w:p>
    <w:p w14:paraId="3DFDF0FA" w14:textId="77777777" w:rsidR="00A77B3E" w:rsidRPr="000E120C" w:rsidRDefault="009F4183">
      <w:pPr>
        <w:pStyle w:val="Nagwek5"/>
        <w:spacing w:before="100" w:after="0"/>
        <w:rPr>
          <w:b w:val="0"/>
          <w:i w:val="0"/>
          <w:color w:val="000000"/>
          <w:sz w:val="24"/>
          <w:lang w:val="pl-PL"/>
        </w:rPr>
      </w:pPr>
      <w:bookmarkStart w:id="150" w:name="_Toc215823745"/>
      <w:r w:rsidRPr="000E120C">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150"/>
    </w:p>
    <w:p w14:paraId="521282D5" w14:textId="77777777" w:rsidR="00A77B3E" w:rsidRPr="000E120C"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150BBD60" w14:textId="77777777" w:rsidTr="000E120C">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320151" w14:textId="77777777" w:rsidR="00A77B3E" w:rsidRPr="000E120C" w:rsidRDefault="00A77B3E">
            <w:pPr>
              <w:spacing w:before="100"/>
              <w:rPr>
                <w:color w:val="000000"/>
                <w:sz w:val="0"/>
                <w:lang w:val="pl-PL"/>
              </w:rPr>
            </w:pPr>
          </w:p>
          <w:p w14:paraId="38695565" w14:textId="77777777" w:rsidR="00A77B3E" w:rsidRDefault="009F4183">
            <w:pPr>
              <w:spacing w:before="100"/>
              <w:rPr>
                <w:color w:val="000000"/>
              </w:rPr>
            </w:pPr>
            <w:r>
              <w:rPr>
                <w:color w:val="000000"/>
              </w:rPr>
              <w:t>Nie dotyczy.</w:t>
            </w:r>
          </w:p>
          <w:p w14:paraId="3BFDDCC8" w14:textId="77777777" w:rsidR="00A77B3E" w:rsidRDefault="00A77B3E">
            <w:pPr>
              <w:spacing w:before="100"/>
              <w:rPr>
                <w:color w:val="000000"/>
              </w:rPr>
            </w:pPr>
          </w:p>
        </w:tc>
      </w:tr>
    </w:tbl>
    <w:p w14:paraId="7E6CC1BF" w14:textId="77777777" w:rsidR="00A77B3E" w:rsidRDefault="00A77B3E">
      <w:pPr>
        <w:spacing w:before="100"/>
        <w:rPr>
          <w:color w:val="000000"/>
        </w:rPr>
      </w:pPr>
    </w:p>
    <w:p w14:paraId="2D51AD3B" w14:textId="77777777" w:rsidR="00A77B3E" w:rsidRPr="000E120C" w:rsidRDefault="009F4183">
      <w:pPr>
        <w:pStyle w:val="Nagwek5"/>
        <w:spacing w:before="100" w:after="0"/>
        <w:rPr>
          <w:b w:val="0"/>
          <w:i w:val="0"/>
          <w:color w:val="000000"/>
          <w:sz w:val="24"/>
          <w:lang w:val="pl-PL"/>
        </w:rPr>
      </w:pPr>
      <w:bookmarkStart w:id="151" w:name="_Toc215823746"/>
      <w:r w:rsidRPr="000E120C">
        <w:rPr>
          <w:b w:val="0"/>
          <w:i w:val="0"/>
          <w:color w:val="000000"/>
          <w:sz w:val="24"/>
          <w:lang w:val="pl-PL"/>
        </w:rPr>
        <w:t>Działania międzyregionalne, transgraniczne i transnarodowe – art. 22 ust. 3 lit. d) pkt (vi) rozporządzenia w sprawie wspólnych przepisów</w:t>
      </w:r>
      <w:bookmarkEnd w:id="151"/>
    </w:p>
    <w:p w14:paraId="316F7931" w14:textId="77777777" w:rsidR="00A77B3E" w:rsidRPr="000E120C"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1FF34604" w14:textId="77777777" w:rsidTr="000E120C">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890E97" w14:textId="77777777" w:rsidR="00A77B3E" w:rsidRPr="000E120C" w:rsidRDefault="00A77B3E">
            <w:pPr>
              <w:spacing w:before="100"/>
              <w:rPr>
                <w:color w:val="000000"/>
                <w:sz w:val="0"/>
                <w:lang w:val="pl-PL"/>
              </w:rPr>
            </w:pPr>
          </w:p>
          <w:p w14:paraId="51017CC3" w14:textId="77777777" w:rsidR="00A77B3E" w:rsidRPr="000E120C" w:rsidRDefault="009F4183">
            <w:pPr>
              <w:spacing w:before="100"/>
              <w:rPr>
                <w:color w:val="000000"/>
                <w:lang w:val="pl-PL"/>
              </w:rPr>
            </w:pPr>
            <w:r w:rsidRPr="000E120C">
              <w:rPr>
                <w:color w:val="000000"/>
                <w:lang w:val="pl-PL"/>
              </w:rPr>
              <w:t>W ramach celu szczegółowego (vii) zakłada się możliwość realizacji przedsięwzięć z partnerami spoza województwa. Przedmiotem współpracy może być wypracowanie rozwiązań w zakresie wzmacniania i ochrony przyrody, zapobiegania utracie różnorodności biologicznej, inwentaryzacji przyrodniczej, monitorowania rozprzestrzeniania się gatunków obcych lub monitorowania gatunków i siedlisk zagrożonych w regionu i obszarach przygranicznych, wymiany informacji/danych na ten temat czy działań edukacyjnych.</w:t>
            </w:r>
          </w:p>
          <w:p w14:paraId="411C30BD" w14:textId="77777777" w:rsidR="00A77B3E" w:rsidRPr="000E120C" w:rsidRDefault="009F4183">
            <w:pPr>
              <w:spacing w:before="100"/>
              <w:rPr>
                <w:color w:val="000000"/>
                <w:lang w:val="pl-PL"/>
              </w:rPr>
            </w:pPr>
            <w:r w:rsidRPr="000E120C">
              <w:rPr>
                <w:color w:val="000000"/>
                <w:lang w:val="pl-PL"/>
              </w:rPr>
              <w:t xml:space="preserve">Z uwagi na położenie regionu przewiduje się możliwość współpracy z partnerami niemieckimi w ramach komplementarnego Celu szczegółowego 2.7 ,,Ochrona przyrody i bioróżnorodność” Programu Współpracy Interreg VI A Meklemburgia-Pomorze Przednie/Brandenburgia/Polska, a także parterami programów Interreg Region Morza Bałtyckiego 2021-2027 oraz Interreg Europa Środkowa 2021-2027 w obszarze ochrony i odbudowy bioróżnorodności i ekosystemów, a także programu Life. </w:t>
            </w:r>
          </w:p>
          <w:p w14:paraId="71868BB6" w14:textId="77777777" w:rsidR="00A77B3E" w:rsidRPr="000E120C" w:rsidRDefault="009F4183">
            <w:pPr>
              <w:spacing w:before="100"/>
              <w:rPr>
                <w:color w:val="000000"/>
                <w:lang w:val="pl-PL"/>
              </w:rPr>
            </w:pPr>
            <w:r w:rsidRPr="000E120C">
              <w:rPr>
                <w:color w:val="000000"/>
                <w:lang w:val="pl-PL"/>
              </w:rPr>
              <w:t xml:space="preserve">Przedsięwzięcia Interreg i FEPZ wspólnie cechować będzie komplementarność, zaś synergia wdrażanych działań przejawiać się będzie w zapewnieniu ochrony przyrody, zwłaszcza różnorodności biologicznej obszarów cennych przyrodniczo. </w:t>
            </w:r>
          </w:p>
          <w:p w14:paraId="51AAC924" w14:textId="77777777" w:rsidR="00A77B3E" w:rsidRPr="000E120C" w:rsidRDefault="00A77B3E">
            <w:pPr>
              <w:spacing w:before="100"/>
              <w:rPr>
                <w:color w:val="000000"/>
                <w:lang w:val="pl-PL"/>
              </w:rPr>
            </w:pPr>
          </w:p>
        </w:tc>
      </w:tr>
    </w:tbl>
    <w:p w14:paraId="52D1DC6C" w14:textId="77777777" w:rsidR="00A77B3E" w:rsidRPr="000E120C" w:rsidRDefault="00A77B3E">
      <w:pPr>
        <w:spacing w:before="100"/>
        <w:rPr>
          <w:color w:val="000000"/>
          <w:lang w:val="pl-PL"/>
        </w:rPr>
      </w:pPr>
    </w:p>
    <w:p w14:paraId="5801F453" w14:textId="77777777" w:rsidR="00A77B3E" w:rsidRPr="000E120C" w:rsidRDefault="009F4183">
      <w:pPr>
        <w:pStyle w:val="Nagwek5"/>
        <w:spacing w:before="100" w:after="0"/>
        <w:rPr>
          <w:b w:val="0"/>
          <w:i w:val="0"/>
          <w:color w:val="000000"/>
          <w:sz w:val="24"/>
          <w:lang w:val="pl-PL"/>
        </w:rPr>
      </w:pPr>
      <w:bookmarkStart w:id="152" w:name="_Toc215823747"/>
      <w:r w:rsidRPr="000E120C">
        <w:rPr>
          <w:b w:val="0"/>
          <w:i w:val="0"/>
          <w:color w:val="000000"/>
          <w:sz w:val="24"/>
          <w:lang w:val="pl-PL"/>
        </w:rPr>
        <w:t>Planowane wykorzystanie instrumentów finansowych – art. 22 ust. 3 lit. d) pkt (vii) rozporządzenia w sprawie wspólnych przepisów</w:t>
      </w:r>
      <w:bookmarkEnd w:id="152"/>
    </w:p>
    <w:p w14:paraId="5E06ECDE" w14:textId="77777777" w:rsidR="00A77B3E" w:rsidRPr="000E120C"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0332E58F" w14:textId="77777777" w:rsidTr="000E120C">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B9DCE3" w14:textId="77777777" w:rsidR="00A77B3E" w:rsidRPr="000E120C" w:rsidRDefault="00A77B3E">
            <w:pPr>
              <w:spacing w:before="100"/>
              <w:rPr>
                <w:color w:val="000000"/>
                <w:sz w:val="0"/>
                <w:lang w:val="pl-PL"/>
              </w:rPr>
            </w:pPr>
          </w:p>
          <w:p w14:paraId="575BBAF1" w14:textId="77777777" w:rsidR="00A77B3E" w:rsidRPr="000E120C" w:rsidRDefault="009F4183">
            <w:pPr>
              <w:spacing w:before="100"/>
              <w:rPr>
                <w:color w:val="000000"/>
                <w:lang w:val="pl-PL"/>
              </w:rPr>
            </w:pPr>
            <w:r w:rsidRPr="000E120C">
              <w:rPr>
                <w:color w:val="000000"/>
                <w:lang w:val="pl-PL"/>
              </w:rPr>
              <w:t xml:space="preserve">Z uwagi na charakter planowanych działań oraz typ beneficjenta nie przewiduje się zastosowania instrumentów finansowych. </w:t>
            </w:r>
          </w:p>
          <w:p w14:paraId="751F9E84" w14:textId="77777777" w:rsidR="00A77B3E" w:rsidRPr="000E120C" w:rsidRDefault="009F4183">
            <w:pPr>
              <w:spacing w:before="100"/>
              <w:rPr>
                <w:color w:val="000000"/>
                <w:lang w:val="pl-PL"/>
              </w:rPr>
            </w:pPr>
            <w:r w:rsidRPr="000E120C">
              <w:rPr>
                <w:color w:val="000000"/>
                <w:lang w:val="pl-PL"/>
              </w:rPr>
              <w:lastRenderedPageBreak/>
              <w:t>Przedsięwzięcia planowane do realizacji w ramach celu szczegółowego (vii) mają charakter niekomercyjny i niedochodowy, nie będą one również generować oszczędności pozwalających na spłatę ewentualnych rat pożyczki i jako takie nie kwalifikują się do wsparcia w postaci instrumentów finansowych. Jednocześnie są to działania ważne dla poprawy stanu środowiska i jakości życia mieszkańców regionu i z tego powodu powinny być wspierane formą wsparcia o największym efekcie zachęty, tj. dotacjami. Na ogół są to projekty realizowane przez instytucje publiczne, a efekty nie służą bezpośrednio prowadzeniu działalności gospodarczej. Wdrożenie w tym obszarze instrumentów finansowych prawdopodobnie oznaczałoby bardzo małe lub wręcz zerowe zainteresowanie realizacją projektów, co oznacza odroczenie w czasie lub rezygnacje z ważnych przedsięwzięć.</w:t>
            </w:r>
          </w:p>
          <w:p w14:paraId="59112E87" w14:textId="77777777" w:rsidR="00A77B3E" w:rsidRPr="000E120C" w:rsidRDefault="00A77B3E">
            <w:pPr>
              <w:spacing w:before="100"/>
              <w:rPr>
                <w:color w:val="000000"/>
                <w:lang w:val="pl-PL"/>
              </w:rPr>
            </w:pPr>
          </w:p>
        </w:tc>
      </w:tr>
    </w:tbl>
    <w:p w14:paraId="529D63BC" w14:textId="77777777" w:rsidR="00A77B3E" w:rsidRPr="000E120C" w:rsidRDefault="00A77B3E">
      <w:pPr>
        <w:spacing w:before="100"/>
        <w:rPr>
          <w:color w:val="000000"/>
          <w:lang w:val="pl-PL"/>
        </w:rPr>
      </w:pPr>
    </w:p>
    <w:p w14:paraId="7B07F365" w14:textId="77777777" w:rsidR="00A77B3E" w:rsidRPr="000E120C" w:rsidRDefault="009F4183">
      <w:pPr>
        <w:pStyle w:val="Nagwek4"/>
        <w:spacing w:before="100" w:after="0"/>
        <w:rPr>
          <w:b w:val="0"/>
          <w:color w:val="000000"/>
          <w:sz w:val="24"/>
          <w:lang w:val="pl-PL"/>
        </w:rPr>
      </w:pPr>
      <w:bookmarkStart w:id="153" w:name="_Toc215823748"/>
      <w:r w:rsidRPr="000E120C">
        <w:rPr>
          <w:b w:val="0"/>
          <w:color w:val="000000"/>
          <w:sz w:val="24"/>
          <w:lang w:val="pl-PL"/>
        </w:rPr>
        <w:t>2.1.1.1.2. Wskaźniki</w:t>
      </w:r>
      <w:bookmarkEnd w:id="153"/>
    </w:p>
    <w:p w14:paraId="7B116133" w14:textId="77777777" w:rsidR="00A77B3E" w:rsidRPr="000E120C" w:rsidRDefault="00A77B3E">
      <w:pPr>
        <w:spacing w:before="100"/>
        <w:rPr>
          <w:color w:val="000000"/>
          <w:sz w:val="0"/>
          <w:lang w:val="pl-PL"/>
        </w:rPr>
      </w:pPr>
    </w:p>
    <w:p w14:paraId="64CAD6F0" w14:textId="77777777" w:rsidR="00A77B3E" w:rsidRPr="000E120C" w:rsidRDefault="009F4183">
      <w:pPr>
        <w:spacing w:before="100"/>
        <w:rPr>
          <w:color w:val="000000"/>
          <w:sz w:val="0"/>
          <w:lang w:val="pl-PL"/>
        </w:rPr>
      </w:pPr>
      <w:r w:rsidRPr="000E120C">
        <w:rPr>
          <w:color w:val="000000"/>
          <w:lang w:val="pl-PL"/>
        </w:rPr>
        <w:t>Podstawa prawna: art. 22 ust. 3 lit. d) pkt (ii) rozporządzenia w sprawie wspólnych przepisów oraz art. 8 rozporządzenia w sprawie EFRR i Funduszu Spójności</w:t>
      </w:r>
    </w:p>
    <w:p w14:paraId="54A4A74D" w14:textId="77777777" w:rsidR="00A77B3E" w:rsidRDefault="009F4183">
      <w:pPr>
        <w:pStyle w:val="Nagwek5"/>
        <w:spacing w:before="100" w:after="0"/>
        <w:rPr>
          <w:b w:val="0"/>
          <w:i w:val="0"/>
          <w:color w:val="000000"/>
          <w:sz w:val="24"/>
        </w:rPr>
      </w:pPr>
      <w:bookmarkStart w:id="154" w:name="_Toc215823749"/>
      <w:r>
        <w:rPr>
          <w:b w:val="0"/>
          <w:i w:val="0"/>
          <w:color w:val="000000"/>
          <w:sz w:val="24"/>
        </w:rPr>
        <w:t>Tabela 2: Wskaźniki produktu</w:t>
      </w:r>
      <w:bookmarkEnd w:id="154"/>
    </w:p>
    <w:p w14:paraId="4BB32750"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34"/>
        <w:gridCol w:w="798"/>
        <w:gridCol w:w="1682"/>
        <w:gridCol w:w="1520"/>
        <w:gridCol w:w="5155"/>
        <w:gridCol w:w="1194"/>
        <w:gridCol w:w="1312"/>
        <w:gridCol w:w="1357"/>
      </w:tblGrid>
      <w:tr w:rsidR="002B2962" w14:paraId="69521F2E" w14:textId="77777777" w:rsidTr="000E120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F808F2"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07C006E"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2977F7"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1EC303F"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03C1D8"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43056F5"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D84C686"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9C0F480"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A7082AE" w14:textId="77777777" w:rsidR="00A77B3E" w:rsidRDefault="009F4183">
            <w:pPr>
              <w:spacing w:before="100"/>
              <w:jc w:val="center"/>
              <w:rPr>
                <w:color w:val="000000"/>
                <w:sz w:val="20"/>
              </w:rPr>
            </w:pPr>
            <w:r>
              <w:rPr>
                <w:color w:val="000000"/>
                <w:sz w:val="20"/>
              </w:rPr>
              <w:t>Cel końcowy (2029)</w:t>
            </w:r>
          </w:p>
        </w:tc>
      </w:tr>
      <w:tr w:rsidR="002B2962" w14:paraId="710F2485" w14:textId="77777777" w:rsidTr="000E120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831CFA"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FB608F" w14:textId="77777777" w:rsidR="00A77B3E" w:rsidRDefault="009F4183">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B44191"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441592"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FC36DD" w14:textId="77777777" w:rsidR="00A77B3E" w:rsidRDefault="009F4183">
            <w:pPr>
              <w:spacing w:before="100"/>
              <w:rPr>
                <w:color w:val="000000"/>
                <w:sz w:val="20"/>
              </w:rPr>
            </w:pPr>
            <w:r>
              <w:rPr>
                <w:color w:val="000000"/>
                <w:sz w:val="20"/>
              </w:rPr>
              <w:t>RCO36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D1984C" w14:textId="77777777" w:rsidR="00A77B3E" w:rsidRPr="000E120C" w:rsidRDefault="009F4183">
            <w:pPr>
              <w:spacing w:before="100"/>
              <w:rPr>
                <w:color w:val="000000"/>
                <w:sz w:val="20"/>
                <w:lang w:val="pl-PL"/>
              </w:rPr>
            </w:pPr>
            <w:r w:rsidRPr="000E120C">
              <w:rPr>
                <w:color w:val="000000"/>
                <w:sz w:val="20"/>
                <w:lang w:val="pl-PL"/>
              </w:rPr>
              <w:t>Zielona infrastruktura objęta wsparciem do celów innych niż przystosowanie się do zmian klimatu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CC778C" w14:textId="77777777" w:rsidR="00A77B3E" w:rsidRDefault="009F4183">
            <w:pPr>
              <w:spacing w:before="100"/>
              <w:rPr>
                <w:color w:val="000000"/>
                <w:sz w:val="20"/>
              </w:rPr>
            </w:pPr>
            <w:r>
              <w:rPr>
                <w:color w:val="000000"/>
                <w:sz w:val="20"/>
              </w:rPr>
              <w:t>hektary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130AD5"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93401C" w14:textId="77777777" w:rsidR="00A77B3E" w:rsidRDefault="009F4183">
            <w:pPr>
              <w:spacing w:before="100"/>
              <w:jc w:val="right"/>
              <w:rPr>
                <w:color w:val="000000"/>
                <w:sz w:val="20"/>
              </w:rPr>
            </w:pPr>
            <w:r>
              <w:rPr>
                <w:color w:val="000000"/>
                <w:sz w:val="20"/>
              </w:rPr>
              <w:t>36,00</w:t>
            </w:r>
          </w:p>
        </w:tc>
      </w:tr>
      <w:tr w:rsidR="002B2962" w14:paraId="495D2F5D" w14:textId="77777777" w:rsidTr="000E120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F904EA"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3E75ED" w14:textId="77777777" w:rsidR="00A77B3E" w:rsidRDefault="009F4183">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3ED4BE"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748073"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708655" w14:textId="77777777" w:rsidR="00A77B3E" w:rsidRDefault="009F4183">
            <w:pPr>
              <w:spacing w:before="100"/>
              <w:rPr>
                <w:color w:val="000000"/>
                <w:sz w:val="20"/>
              </w:rPr>
            </w:pPr>
            <w:r>
              <w:rPr>
                <w:color w:val="000000"/>
                <w:sz w:val="20"/>
              </w:rPr>
              <w:t>RCO38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DE3A74" w14:textId="77777777" w:rsidR="00A77B3E" w:rsidRDefault="009F4183">
            <w:pPr>
              <w:spacing w:before="100"/>
              <w:rPr>
                <w:color w:val="000000"/>
                <w:sz w:val="20"/>
              </w:rPr>
            </w:pPr>
            <w:r>
              <w:rPr>
                <w:color w:val="000000"/>
                <w:sz w:val="20"/>
              </w:rPr>
              <w:t>Powierzchnia wspieranych zrekultywowanych gruntów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754A3B" w14:textId="77777777" w:rsidR="00A77B3E" w:rsidRDefault="009F4183">
            <w:pPr>
              <w:spacing w:before="100"/>
              <w:rPr>
                <w:color w:val="000000"/>
                <w:sz w:val="20"/>
              </w:rPr>
            </w:pPr>
            <w:r>
              <w:rPr>
                <w:color w:val="000000"/>
                <w:sz w:val="20"/>
              </w:rPr>
              <w:t>hektary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ADAE52"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05676A" w14:textId="16BFCD27" w:rsidR="00A77B3E" w:rsidRDefault="00E959EB">
            <w:pPr>
              <w:spacing w:before="100"/>
              <w:jc w:val="right"/>
              <w:rPr>
                <w:color w:val="000000"/>
                <w:sz w:val="20"/>
              </w:rPr>
            </w:pPr>
            <w:r>
              <w:rPr>
                <w:color w:val="000000"/>
                <w:sz w:val="20"/>
              </w:rPr>
              <w:t>0,59</w:t>
            </w:r>
          </w:p>
        </w:tc>
      </w:tr>
      <w:tr w:rsidR="002B2962" w14:paraId="0637B5F4" w14:textId="77777777" w:rsidTr="000E120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EEE552"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E028CB" w14:textId="77777777" w:rsidR="00A77B3E" w:rsidRDefault="009F4183">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89E1D0"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A8E23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FC6420" w14:textId="77777777" w:rsidR="00A77B3E" w:rsidRDefault="009F4183">
            <w:pPr>
              <w:spacing w:before="100"/>
              <w:rPr>
                <w:color w:val="000000"/>
                <w:sz w:val="20"/>
              </w:rPr>
            </w:pPr>
            <w:r>
              <w:rPr>
                <w:color w:val="000000"/>
                <w:sz w:val="20"/>
              </w:rPr>
              <w:t>PLRO074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9A0646" w14:textId="77777777" w:rsidR="00A77B3E" w:rsidRPr="000E120C" w:rsidRDefault="009F4183">
            <w:pPr>
              <w:spacing w:before="100"/>
              <w:rPr>
                <w:color w:val="000000"/>
                <w:sz w:val="20"/>
                <w:lang w:val="pl-PL"/>
              </w:rPr>
            </w:pPr>
            <w:r w:rsidRPr="000E120C">
              <w:rPr>
                <w:color w:val="000000"/>
                <w:sz w:val="20"/>
                <w:lang w:val="pl-PL"/>
              </w:rPr>
              <w:t>Liczba opracowanych dokumentów planistycznych z zakresu ochrony przyrody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EFA5C9" w14:textId="77777777" w:rsidR="00A77B3E" w:rsidRDefault="009F4183">
            <w:pPr>
              <w:spacing w:before="100"/>
              <w:rPr>
                <w:color w:val="000000"/>
                <w:sz w:val="20"/>
              </w:rPr>
            </w:pPr>
            <w:r>
              <w:rPr>
                <w:color w:val="000000"/>
                <w:sz w:val="20"/>
              </w:rPr>
              <w:t>sztuki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B8019C"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22A59A" w14:textId="572E0CBC" w:rsidR="00A77B3E" w:rsidRDefault="008B6E5B">
            <w:pPr>
              <w:spacing w:before="100"/>
              <w:jc w:val="right"/>
              <w:rPr>
                <w:color w:val="000000"/>
                <w:sz w:val="20"/>
              </w:rPr>
            </w:pPr>
            <w:r>
              <w:rPr>
                <w:color w:val="000000"/>
                <w:sz w:val="20"/>
              </w:rPr>
              <w:t>4</w:t>
            </w:r>
            <w:r w:rsidR="009F4183">
              <w:rPr>
                <w:color w:val="000000"/>
                <w:sz w:val="20"/>
              </w:rPr>
              <w:t>,00</w:t>
            </w:r>
          </w:p>
        </w:tc>
      </w:tr>
    </w:tbl>
    <w:p w14:paraId="224BFD2E" w14:textId="77777777" w:rsidR="00A77B3E" w:rsidRDefault="00A77B3E">
      <w:pPr>
        <w:spacing w:before="100"/>
        <w:rPr>
          <w:color w:val="000000"/>
          <w:sz w:val="20"/>
        </w:rPr>
      </w:pPr>
    </w:p>
    <w:p w14:paraId="583C8645" w14:textId="77777777" w:rsidR="00A77B3E" w:rsidRPr="000E120C" w:rsidRDefault="009F4183">
      <w:pPr>
        <w:spacing w:before="100"/>
        <w:rPr>
          <w:color w:val="000000"/>
          <w:sz w:val="0"/>
          <w:lang w:val="pl-PL"/>
        </w:rPr>
      </w:pPr>
      <w:r w:rsidRPr="000E120C">
        <w:rPr>
          <w:color w:val="000000"/>
          <w:lang w:val="pl-PL"/>
        </w:rPr>
        <w:t>Podstawa prawna: art. 22 ust. 3 lit. d) ppkt (ii) rozporządzenia w sprawie wspólnych przepisów</w:t>
      </w:r>
    </w:p>
    <w:p w14:paraId="24F7FB58" w14:textId="77777777" w:rsidR="00A77B3E" w:rsidRDefault="009F4183">
      <w:pPr>
        <w:pStyle w:val="Nagwek5"/>
        <w:spacing w:before="100" w:after="0"/>
        <w:rPr>
          <w:b w:val="0"/>
          <w:i w:val="0"/>
          <w:color w:val="000000"/>
          <w:sz w:val="24"/>
        </w:rPr>
      </w:pPr>
      <w:bookmarkStart w:id="155" w:name="_Toc215823750"/>
      <w:r>
        <w:rPr>
          <w:b w:val="0"/>
          <w:i w:val="0"/>
          <w:color w:val="000000"/>
          <w:sz w:val="24"/>
        </w:rPr>
        <w:t>Tabela 3: Wskaźniki rezultatu</w:t>
      </w:r>
      <w:bookmarkEnd w:id="155"/>
    </w:p>
    <w:p w14:paraId="58721AE9"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17"/>
        <w:gridCol w:w="798"/>
        <w:gridCol w:w="1224"/>
        <w:gridCol w:w="1428"/>
        <w:gridCol w:w="3353"/>
        <w:gridCol w:w="1012"/>
        <w:gridCol w:w="1501"/>
        <w:gridCol w:w="1108"/>
        <w:gridCol w:w="1089"/>
        <w:gridCol w:w="968"/>
        <w:gridCol w:w="654"/>
      </w:tblGrid>
      <w:tr w:rsidR="002B2962" w14:paraId="28773774" w14:textId="77777777" w:rsidTr="000E120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C7F4279"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925F007"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F760EBE"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F204C77"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52248F8"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F5646D5"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BE83337"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601BD04" w14:textId="77777777" w:rsidR="00A77B3E" w:rsidRPr="000E120C" w:rsidRDefault="009F4183">
            <w:pPr>
              <w:spacing w:before="100"/>
              <w:jc w:val="center"/>
              <w:rPr>
                <w:color w:val="000000"/>
                <w:sz w:val="20"/>
                <w:lang w:val="pl-PL"/>
              </w:rPr>
            </w:pPr>
            <w:r w:rsidRPr="000E120C">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BBD1BFE"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E7BB70"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50E7B33"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7992041" w14:textId="77777777" w:rsidR="00A77B3E" w:rsidRDefault="009F4183">
            <w:pPr>
              <w:spacing w:before="100"/>
              <w:jc w:val="center"/>
              <w:rPr>
                <w:color w:val="000000"/>
                <w:sz w:val="20"/>
              </w:rPr>
            </w:pPr>
            <w:r>
              <w:rPr>
                <w:color w:val="000000"/>
                <w:sz w:val="20"/>
              </w:rPr>
              <w:t>Uwagi</w:t>
            </w:r>
          </w:p>
        </w:tc>
      </w:tr>
      <w:tr w:rsidR="002B2962" w14:paraId="0788EB13" w14:textId="77777777" w:rsidTr="000E120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972ED1"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EBBAF4" w14:textId="77777777" w:rsidR="00A77B3E" w:rsidRDefault="009F4183">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6FF0DD"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784BDE"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03479D" w14:textId="77777777" w:rsidR="00A77B3E" w:rsidRDefault="009F4183">
            <w:pPr>
              <w:spacing w:before="100"/>
              <w:rPr>
                <w:color w:val="000000"/>
                <w:sz w:val="20"/>
              </w:rPr>
            </w:pPr>
            <w:r>
              <w:rPr>
                <w:color w:val="000000"/>
                <w:sz w:val="20"/>
              </w:rPr>
              <w:t>RCR52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DEFBD9" w14:textId="77777777" w:rsidR="00A77B3E" w:rsidRPr="000E120C" w:rsidRDefault="009F4183">
            <w:pPr>
              <w:spacing w:before="100"/>
              <w:rPr>
                <w:color w:val="000000"/>
                <w:sz w:val="20"/>
                <w:lang w:val="pl-PL"/>
              </w:rPr>
            </w:pPr>
            <w:r w:rsidRPr="000E120C">
              <w:rPr>
                <w:color w:val="000000"/>
                <w:sz w:val="20"/>
                <w:lang w:val="pl-PL"/>
              </w:rPr>
              <w:t>Grunty zrekultywowane wykorzystywane jako tereny zielone, pod budowę lokali socjalnych lub pod działalność gospodarczą lub inną</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7074F2" w14:textId="77777777" w:rsidR="00A77B3E" w:rsidRDefault="009F4183">
            <w:pPr>
              <w:spacing w:before="100"/>
              <w:rPr>
                <w:color w:val="000000"/>
                <w:sz w:val="20"/>
              </w:rPr>
            </w:pPr>
            <w:r>
              <w:rPr>
                <w:color w:val="000000"/>
                <w:sz w:val="20"/>
              </w:rPr>
              <w:t>hektary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433BD6"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5B4500"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72FD0D" w14:textId="1CAB71A6" w:rsidR="00A77B3E" w:rsidRDefault="00E959EB">
            <w:pPr>
              <w:spacing w:before="100"/>
              <w:jc w:val="right"/>
              <w:rPr>
                <w:color w:val="000000"/>
                <w:sz w:val="20"/>
              </w:rPr>
            </w:pPr>
            <w:r>
              <w:rPr>
                <w:color w:val="000000"/>
                <w:sz w:val="20"/>
              </w:rPr>
              <w:t>0,59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628C59"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AF2E1E" w14:textId="77777777" w:rsidR="00A77B3E" w:rsidRDefault="00A77B3E">
            <w:pPr>
              <w:spacing w:before="100"/>
              <w:rPr>
                <w:color w:val="000000"/>
                <w:sz w:val="20"/>
              </w:rPr>
            </w:pPr>
          </w:p>
        </w:tc>
      </w:tr>
      <w:tr w:rsidR="002B2962" w14:paraId="4EC99F89" w14:textId="77777777" w:rsidTr="000E120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AEF7E5" w14:textId="77777777" w:rsidR="00A77B3E" w:rsidRDefault="009F4183">
            <w:pPr>
              <w:spacing w:before="100"/>
              <w:rPr>
                <w:color w:val="000000"/>
                <w:sz w:val="20"/>
              </w:rPr>
            </w:pPr>
            <w:r>
              <w:rPr>
                <w:color w:val="000000"/>
                <w:sz w:val="20"/>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68C451" w14:textId="77777777" w:rsidR="00A77B3E" w:rsidRDefault="009F4183">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400CC6"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36EE5C"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62FE96" w14:textId="77777777" w:rsidR="00A77B3E" w:rsidRDefault="009F4183">
            <w:pPr>
              <w:spacing w:before="100"/>
              <w:rPr>
                <w:color w:val="000000"/>
                <w:sz w:val="20"/>
              </w:rPr>
            </w:pPr>
            <w:r>
              <w:rPr>
                <w:color w:val="000000"/>
                <w:sz w:val="20"/>
              </w:rPr>
              <w:t>RCR95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CD9F0E" w14:textId="77777777" w:rsidR="00A77B3E" w:rsidRPr="00F710AA" w:rsidRDefault="009F4183">
            <w:pPr>
              <w:spacing w:before="100"/>
              <w:rPr>
                <w:color w:val="000000"/>
                <w:sz w:val="20"/>
                <w:lang w:val="pl-PL"/>
              </w:rPr>
            </w:pPr>
            <w:r w:rsidRPr="00F710AA">
              <w:rPr>
                <w:color w:val="000000"/>
                <w:sz w:val="20"/>
                <w:lang w:val="pl-PL"/>
              </w:rPr>
              <w:t>Ludność mająca dostęp do nowej lub udoskonalonej zielonej infrastruktury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5B9867"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F289BA"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9A6409"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FC8157" w14:textId="77777777" w:rsidR="00A77B3E" w:rsidRDefault="009F4183">
            <w:pPr>
              <w:spacing w:before="100"/>
              <w:jc w:val="right"/>
              <w:rPr>
                <w:color w:val="000000"/>
                <w:sz w:val="20"/>
              </w:rPr>
            </w:pPr>
            <w:r>
              <w:rPr>
                <w:color w:val="000000"/>
                <w:sz w:val="20"/>
              </w:rPr>
              <w:t>13 860,00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FAB8CE"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907446" w14:textId="77777777" w:rsidR="00A77B3E" w:rsidRDefault="00A77B3E">
            <w:pPr>
              <w:spacing w:before="100"/>
              <w:rPr>
                <w:color w:val="000000"/>
                <w:sz w:val="20"/>
              </w:rPr>
            </w:pPr>
          </w:p>
        </w:tc>
      </w:tr>
      <w:tr w:rsidR="002B2962" w14:paraId="38F3F547" w14:textId="77777777" w:rsidTr="000E120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FA1925" w14:textId="77777777" w:rsidR="00A77B3E" w:rsidRDefault="009F4183">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A37A21" w14:textId="77777777" w:rsidR="00A77B3E" w:rsidRDefault="009F4183">
            <w:pPr>
              <w:spacing w:before="100"/>
              <w:rPr>
                <w:color w:val="000000"/>
                <w:sz w:val="20"/>
              </w:rPr>
            </w:pPr>
            <w:r>
              <w:rPr>
                <w:color w:val="000000"/>
                <w:sz w:val="20"/>
              </w:rPr>
              <w:t>RSO2.7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912E16"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A1E3A1"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A63E99" w14:textId="77777777" w:rsidR="00A77B3E" w:rsidRDefault="009F4183">
            <w:pPr>
              <w:spacing w:before="100"/>
              <w:rPr>
                <w:color w:val="000000"/>
                <w:sz w:val="20"/>
              </w:rPr>
            </w:pPr>
            <w:r>
              <w:rPr>
                <w:color w:val="000000"/>
                <w:sz w:val="20"/>
              </w:rPr>
              <w:t>PLRR043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BC6CBE" w14:textId="77777777" w:rsidR="00A77B3E" w:rsidRPr="00F710AA" w:rsidRDefault="009F4183">
            <w:pPr>
              <w:spacing w:before="100"/>
              <w:rPr>
                <w:color w:val="000000"/>
                <w:sz w:val="20"/>
                <w:lang w:val="pl-PL"/>
              </w:rPr>
            </w:pPr>
            <w:r w:rsidRPr="00F710AA">
              <w:rPr>
                <w:color w:val="000000"/>
                <w:sz w:val="20"/>
                <w:lang w:val="pl-PL"/>
              </w:rPr>
              <w:t>Powierzchnia obszarów chronionych, dla których  opracowano dokumenty planistyczne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A483ED" w14:textId="77777777" w:rsidR="00A77B3E" w:rsidRDefault="009F4183">
            <w:pPr>
              <w:spacing w:before="100"/>
              <w:rPr>
                <w:color w:val="000000"/>
                <w:sz w:val="20"/>
              </w:rPr>
            </w:pPr>
            <w:r>
              <w:rPr>
                <w:color w:val="000000"/>
                <w:sz w:val="20"/>
              </w:rPr>
              <w:t>ha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65D8D7"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3C7D5C"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A1F051" w14:textId="77777777" w:rsidR="00A77B3E" w:rsidRDefault="009F4183">
            <w:pPr>
              <w:spacing w:before="100"/>
              <w:jc w:val="right"/>
              <w:rPr>
                <w:color w:val="000000"/>
                <w:sz w:val="20"/>
              </w:rPr>
            </w:pPr>
            <w:r>
              <w:rPr>
                <w:color w:val="000000"/>
                <w:sz w:val="20"/>
              </w:rPr>
              <w:t>65 516,00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8D0841"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825B44" w14:textId="77777777" w:rsidR="00A77B3E" w:rsidRDefault="00A77B3E">
            <w:pPr>
              <w:spacing w:before="100"/>
              <w:rPr>
                <w:color w:val="000000"/>
                <w:sz w:val="20"/>
              </w:rPr>
            </w:pPr>
          </w:p>
        </w:tc>
      </w:tr>
    </w:tbl>
    <w:p w14:paraId="021579C4" w14:textId="77777777" w:rsidR="00A77B3E" w:rsidRDefault="00A77B3E">
      <w:pPr>
        <w:spacing w:before="100"/>
        <w:rPr>
          <w:color w:val="000000"/>
          <w:sz w:val="20"/>
        </w:rPr>
      </w:pPr>
    </w:p>
    <w:p w14:paraId="0CED06EF" w14:textId="77777777" w:rsidR="00A77B3E" w:rsidRPr="00F710AA" w:rsidRDefault="009F4183">
      <w:pPr>
        <w:pStyle w:val="Nagwek4"/>
        <w:spacing w:before="100" w:after="0"/>
        <w:rPr>
          <w:b w:val="0"/>
          <w:color w:val="000000"/>
          <w:sz w:val="24"/>
          <w:lang w:val="pl-PL"/>
        </w:rPr>
      </w:pPr>
      <w:bookmarkStart w:id="156" w:name="_Toc215823751"/>
      <w:r w:rsidRPr="00F710AA">
        <w:rPr>
          <w:b w:val="0"/>
          <w:color w:val="000000"/>
          <w:sz w:val="24"/>
          <w:lang w:val="pl-PL"/>
        </w:rPr>
        <w:t>2.1.1.1.3. Indykatywny podział zaprogramowanych zasobów (UE) według rodzaju interwencji</w:t>
      </w:r>
      <w:bookmarkEnd w:id="156"/>
    </w:p>
    <w:p w14:paraId="7C2FB12D" w14:textId="77777777" w:rsidR="00A77B3E" w:rsidRPr="00F710AA" w:rsidRDefault="00A77B3E">
      <w:pPr>
        <w:spacing w:before="100"/>
        <w:rPr>
          <w:color w:val="000000"/>
          <w:sz w:val="0"/>
          <w:lang w:val="pl-PL"/>
        </w:rPr>
      </w:pPr>
    </w:p>
    <w:p w14:paraId="4CACFE94" w14:textId="77777777" w:rsidR="00A77B3E" w:rsidRPr="00F710AA" w:rsidRDefault="009F4183">
      <w:pPr>
        <w:spacing w:before="100"/>
        <w:rPr>
          <w:color w:val="000000"/>
          <w:sz w:val="0"/>
          <w:lang w:val="pl-PL"/>
        </w:rPr>
      </w:pPr>
      <w:r w:rsidRPr="00F710AA">
        <w:rPr>
          <w:color w:val="000000"/>
          <w:lang w:val="pl-PL"/>
        </w:rPr>
        <w:t>Podstawa prawna: art. 22 ust. 3 lit. d) pkt (viii) rozporządzenia w sprawie wspólnych przepisów</w:t>
      </w:r>
    </w:p>
    <w:p w14:paraId="23AF4C68" w14:textId="77777777" w:rsidR="00A77B3E" w:rsidRDefault="009F4183">
      <w:pPr>
        <w:pStyle w:val="Nagwek5"/>
        <w:spacing w:before="100" w:after="0"/>
        <w:rPr>
          <w:b w:val="0"/>
          <w:i w:val="0"/>
          <w:color w:val="000000"/>
          <w:sz w:val="24"/>
        </w:rPr>
      </w:pPr>
      <w:bookmarkStart w:id="157" w:name="_Toc215823752"/>
      <w:r>
        <w:rPr>
          <w:b w:val="0"/>
          <w:i w:val="0"/>
          <w:color w:val="000000"/>
          <w:sz w:val="24"/>
        </w:rPr>
        <w:t>Tabela 4: Wymiar 1 – zakres interwencji</w:t>
      </w:r>
      <w:bookmarkEnd w:id="157"/>
    </w:p>
    <w:p w14:paraId="1713070D"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67"/>
        <w:gridCol w:w="798"/>
        <w:gridCol w:w="1419"/>
        <w:gridCol w:w="9542"/>
        <w:gridCol w:w="1326"/>
      </w:tblGrid>
      <w:tr w:rsidR="002B2962" w14:paraId="414AFA93" w14:textId="77777777" w:rsidTr="00F710A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0024C52"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336D463"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97E9156"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79A7300"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B3AA0EA"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33C09A6" w14:textId="77777777" w:rsidR="00A77B3E" w:rsidRDefault="009F4183">
            <w:pPr>
              <w:spacing w:before="100"/>
              <w:jc w:val="center"/>
              <w:rPr>
                <w:color w:val="000000"/>
                <w:sz w:val="20"/>
              </w:rPr>
            </w:pPr>
            <w:r>
              <w:rPr>
                <w:color w:val="000000"/>
                <w:sz w:val="20"/>
              </w:rPr>
              <w:t>Kwota (w EUR)</w:t>
            </w:r>
          </w:p>
        </w:tc>
      </w:tr>
      <w:tr w:rsidR="002B2962" w14:paraId="532705DC" w14:textId="77777777" w:rsidTr="00F710A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47BA800"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E8F698" w14:textId="77777777" w:rsidR="00A77B3E" w:rsidRDefault="009F4183">
            <w:pPr>
              <w:spacing w:before="100"/>
              <w:rPr>
                <w:color w:val="000000"/>
                <w:sz w:val="20"/>
              </w:rPr>
            </w:pPr>
            <w:r>
              <w:rPr>
                <w:color w:val="000000"/>
                <w:sz w:val="20"/>
              </w:rPr>
              <w:t>RSO2.7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24902F4"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6032D6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2F1651D" w14:textId="77777777" w:rsidR="00A77B3E" w:rsidRPr="00F710AA" w:rsidRDefault="009F4183">
            <w:pPr>
              <w:spacing w:before="100"/>
              <w:rPr>
                <w:color w:val="000000"/>
                <w:sz w:val="20"/>
                <w:lang w:val="pl-PL"/>
              </w:rPr>
            </w:pPr>
            <w:r w:rsidRPr="00F710AA">
              <w:rPr>
                <w:color w:val="000000"/>
                <w:sz w:val="20"/>
                <w:lang w:val="pl-PL"/>
              </w:rPr>
              <w:t>074. Rewaloryzacja obszarów przemysłowych i rekultywacja skażonych gruntów zgodnie z kryteriami efektywności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C0F941" w14:textId="7833AF9D" w:rsidR="00A77B3E" w:rsidRDefault="00E959EB">
            <w:pPr>
              <w:spacing w:before="100"/>
              <w:jc w:val="right"/>
              <w:rPr>
                <w:color w:val="000000"/>
                <w:sz w:val="20"/>
              </w:rPr>
            </w:pPr>
            <w:r>
              <w:rPr>
                <w:color w:val="000000"/>
                <w:sz w:val="20"/>
              </w:rPr>
              <w:t>350 000</w:t>
            </w:r>
          </w:p>
        </w:tc>
      </w:tr>
      <w:tr w:rsidR="002B2962" w14:paraId="39988DB0" w14:textId="77777777" w:rsidTr="00F710A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189B32" w14:textId="71E510B8"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069194" w14:textId="7BBF5841"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90B8807" w14:textId="76A9A7BA"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6E1CEF" w14:textId="65947CFC"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58ACA2" w14:textId="0C8BB77A"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DE371FC" w14:textId="670A7452" w:rsidR="00A77B3E" w:rsidRDefault="00A77B3E">
            <w:pPr>
              <w:spacing w:before="100"/>
              <w:jc w:val="right"/>
              <w:rPr>
                <w:color w:val="000000"/>
                <w:sz w:val="20"/>
              </w:rPr>
            </w:pPr>
          </w:p>
        </w:tc>
      </w:tr>
      <w:tr w:rsidR="002B2962" w14:paraId="7019DEEC" w14:textId="77777777" w:rsidTr="00F710A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C807B2C"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01FF7B" w14:textId="77777777" w:rsidR="00A77B3E" w:rsidRDefault="009F4183">
            <w:pPr>
              <w:spacing w:before="100"/>
              <w:rPr>
                <w:color w:val="000000"/>
                <w:sz w:val="20"/>
              </w:rPr>
            </w:pPr>
            <w:r>
              <w:rPr>
                <w:color w:val="000000"/>
                <w:sz w:val="20"/>
              </w:rPr>
              <w:t>RSO2.7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B2E9DF"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DC30832"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E1E4D7D" w14:textId="77777777" w:rsidR="00A77B3E" w:rsidRPr="00F710AA" w:rsidRDefault="009F4183">
            <w:pPr>
              <w:spacing w:before="100"/>
              <w:rPr>
                <w:color w:val="000000"/>
                <w:sz w:val="20"/>
                <w:lang w:val="pl-PL"/>
              </w:rPr>
            </w:pPr>
            <w:r w:rsidRPr="00F710AA">
              <w:rPr>
                <w:color w:val="000000"/>
                <w:sz w:val="20"/>
                <w:lang w:val="pl-PL"/>
              </w:rPr>
              <w:t>078. Ochrona, regeneracja i zrównoważone wykorzystanie obszarów Natura 2000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8FA0D5" w14:textId="7B1657BA" w:rsidR="00A77B3E" w:rsidRDefault="006D208E" w:rsidP="1ADDAEA5">
            <w:pPr>
              <w:spacing w:before="100"/>
              <w:jc w:val="right"/>
              <w:rPr>
                <w:color w:val="000000"/>
                <w:sz w:val="20"/>
                <w:szCs w:val="20"/>
              </w:rPr>
            </w:pPr>
            <w:r>
              <w:rPr>
                <w:color w:val="000000" w:themeColor="text1"/>
                <w:sz w:val="20"/>
                <w:szCs w:val="20"/>
              </w:rPr>
              <w:t>4 0</w:t>
            </w:r>
            <w:r w:rsidR="4FAA4C1C" w:rsidRPr="1ADDAEA5">
              <w:rPr>
                <w:color w:val="000000" w:themeColor="text1"/>
                <w:sz w:val="20"/>
                <w:szCs w:val="20"/>
              </w:rPr>
              <w:t>00 000,00</w:t>
            </w:r>
          </w:p>
        </w:tc>
      </w:tr>
      <w:tr w:rsidR="002B2962" w14:paraId="0D740B5A" w14:textId="77777777" w:rsidTr="00F710A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89F1E1"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6111F2D" w14:textId="77777777" w:rsidR="00A77B3E" w:rsidRDefault="009F4183">
            <w:pPr>
              <w:spacing w:before="100"/>
              <w:rPr>
                <w:color w:val="000000"/>
                <w:sz w:val="20"/>
              </w:rPr>
            </w:pPr>
            <w:r>
              <w:rPr>
                <w:color w:val="000000"/>
                <w:sz w:val="20"/>
              </w:rPr>
              <w:t>RSO2.7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9E5E467"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782234"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2C4F61C" w14:textId="77777777" w:rsidR="00A77B3E" w:rsidRPr="00F710AA" w:rsidRDefault="009F4183">
            <w:pPr>
              <w:spacing w:before="100"/>
              <w:rPr>
                <w:color w:val="000000"/>
                <w:sz w:val="20"/>
                <w:lang w:val="pl-PL"/>
              </w:rPr>
            </w:pPr>
            <w:r w:rsidRPr="00F710AA">
              <w:rPr>
                <w:color w:val="000000"/>
                <w:sz w:val="20"/>
                <w:lang w:val="pl-PL"/>
              </w:rPr>
              <w:t>079. Ochrona przyrody i różnorodności biologicznej, dziedzictwo naturalne i zasoby, zielona i błękitna infrastruktura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9228C7B" w14:textId="137E96E5" w:rsidR="00A77B3E" w:rsidRDefault="006807CB" w:rsidP="1ADDAEA5">
            <w:pPr>
              <w:spacing w:before="100"/>
              <w:jc w:val="right"/>
              <w:rPr>
                <w:color w:val="000000"/>
                <w:sz w:val="20"/>
                <w:szCs w:val="20"/>
              </w:rPr>
            </w:pPr>
            <w:r>
              <w:rPr>
                <w:color w:val="000000" w:themeColor="text1"/>
                <w:sz w:val="20"/>
                <w:szCs w:val="20"/>
                <w:lang w:val="pl-PL"/>
              </w:rPr>
              <w:t>31</w:t>
            </w:r>
            <w:r w:rsidR="4FAA4C1C" w:rsidRPr="00F710AA">
              <w:rPr>
                <w:color w:val="000000" w:themeColor="text1"/>
                <w:sz w:val="20"/>
                <w:szCs w:val="20"/>
                <w:lang w:val="pl-PL"/>
              </w:rPr>
              <w:t> </w:t>
            </w:r>
            <w:r>
              <w:rPr>
                <w:color w:val="000000" w:themeColor="text1"/>
                <w:sz w:val="20"/>
                <w:szCs w:val="20"/>
                <w:lang w:val="pl-PL"/>
              </w:rPr>
              <w:t>15</w:t>
            </w:r>
            <w:r w:rsidR="4FAA4C1C" w:rsidRPr="00F710AA">
              <w:rPr>
                <w:color w:val="000000" w:themeColor="text1"/>
                <w:sz w:val="20"/>
                <w:szCs w:val="20"/>
                <w:lang w:val="pl-PL"/>
              </w:rPr>
              <w:t>0 000,00</w:t>
            </w:r>
          </w:p>
        </w:tc>
      </w:tr>
      <w:tr w:rsidR="002B2962" w14:paraId="00299050" w14:textId="77777777" w:rsidTr="00F710A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7E425CE"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8B2CD2" w14:textId="77777777" w:rsidR="00A77B3E" w:rsidRDefault="009F4183">
            <w:pPr>
              <w:spacing w:before="100"/>
              <w:rPr>
                <w:color w:val="000000"/>
                <w:sz w:val="20"/>
              </w:rPr>
            </w:pPr>
            <w:r>
              <w:rPr>
                <w:color w:val="000000"/>
                <w:sz w:val="20"/>
              </w:rPr>
              <w:t>RSO2.7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4435E16"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7D5E1E"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905C7E" w14:textId="77777777" w:rsidR="00A77B3E" w:rsidRPr="00F710AA" w:rsidRDefault="009F4183">
            <w:pPr>
              <w:spacing w:before="100"/>
              <w:rPr>
                <w:color w:val="000000"/>
                <w:sz w:val="20"/>
                <w:lang w:val="pl-PL"/>
              </w:rPr>
            </w:pPr>
            <w:r w:rsidRPr="00F710AA">
              <w:rPr>
                <w:color w:val="000000"/>
                <w:sz w:val="20"/>
                <w:lang w:val="pl-PL"/>
              </w:rPr>
              <w:t>080. Inne działania służące redukcji emisji gazów cieplarnianych w dziedzinie zachowania i odtwarzania obszarów naturalnych o wysokim potencjale pochłaniania i składowania dwutlenku węgla, np. poprzez ponowne nawadnianie wrzosowisk, wychwytywanie gazu pochodzącego ze składowisk odpadów</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394570" w14:textId="77777777" w:rsidR="00A77B3E" w:rsidRDefault="009F4183">
            <w:pPr>
              <w:spacing w:before="100"/>
              <w:jc w:val="right"/>
              <w:rPr>
                <w:color w:val="000000"/>
                <w:sz w:val="20"/>
              </w:rPr>
            </w:pPr>
            <w:r>
              <w:rPr>
                <w:color w:val="000000"/>
                <w:sz w:val="20"/>
              </w:rPr>
              <w:t>1 000 000,00</w:t>
            </w:r>
          </w:p>
        </w:tc>
      </w:tr>
      <w:tr w:rsidR="002B2962" w:rsidRPr="005E59FF" w14:paraId="481C9D78" w14:textId="77777777" w:rsidTr="007365D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592107F"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8FC442" w14:textId="77777777" w:rsidR="00A77B3E" w:rsidRDefault="009F4183">
            <w:pPr>
              <w:spacing w:before="100"/>
              <w:rPr>
                <w:color w:val="000000"/>
                <w:sz w:val="20"/>
              </w:rPr>
            </w:pPr>
            <w:r>
              <w:rPr>
                <w:color w:val="000000"/>
                <w:sz w:val="20"/>
              </w:rPr>
              <w:t>RSO2.7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9690453"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CD7B0A8"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9A0E1F7"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C099EC3" w14:textId="26C31FF4" w:rsidR="00A77B3E" w:rsidRPr="003116BB" w:rsidRDefault="00AD1D85" w:rsidP="1ADDAEA5">
            <w:pPr>
              <w:spacing w:before="100"/>
              <w:jc w:val="right"/>
              <w:rPr>
                <w:color w:val="000000"/>
                <w:sz w:val="20"/>
                <w:szCs w:val="20"/>
              </w:rPr>
            </w:pPr>
            <w:r>
              <w:rPr>
                <w:color w:val="000000" w:themeColor="text1"/>
                <w:sz w:val="20"/>
                <w:szCs w:val="20"/>
              </w:rPr>
              <w:t>36</w:t>
            </w:r>
            <w:r w:rsidR="4FAA4C1C" w:rsidRPr="1ADDAEA5">
              <w:rPr>
                <w:color w:val="000000" w:themeColor="text1"/>
                <w:sz w:val="20"/>
                <w:szCs w:val="20"/>
              </w:rPr>
              <w:t> </w:t>
            </w:r>
            <w:r w:rsidR="1A80F2D7" w:rsidRPr="1ADDAEA5">
              <w:rPr>
                <w:color w:val="000000" w:themeColor="text1"/>
                <w:sz w:val="20"/>
                <w:szCs w:val="20"/>
              </w:rPr>
              <w:t>5</w:t>
            </w:r>
            <w:r w:rsidR="4FAA4C1C" w:rsidRPr="1ADDAEA5">
              <w:rPr>
                <w:color w:val="000000" w:themeColor="text1"/>
                <w:sz w:val="20"/>
                <w:szCs w:val="20"/>
              </w:rPr>
              <w:t>00 000,00</w:t>
            </w:r>
          </w:p>
        </w:tc>
      </w:tr>
    </w:tbl>
    <w:p w14:paraId="0CD1DD89" w14:textId="77777777" w:rsidR="00A77B3E" w:rsidRDefault="00A77B3E">
      <w:pPr>
        <w:spacing w:before="100"/>
        <w:rPr>
          <w:color w:val="000000"/>
          <w:sz w:val="20"/>
        </w:rPr>
      </w:pPr>
    </w:p>
    <w:p w14:paraId="6A2C9B8C" w14:textId="77777777" w:rsidR="00A77B3E" w:rsidRDefault="009F4183">
      <w:pPr>
        <w:pStyle w:val="Nagwek5"/>
        <w:spacing w:before="100" w:after="0"/>
        <w:rPr>
          <w:b w:val="0"/>
          <w:i w:val="0"/>
          <w:color w:val="000000"/>
          <w:sz w:val="24"/>
        </w:rPr>
      </w:pPr>
      <w:bookmarkStart w:id="158" w:name="_Toc215823753"/>
      <w:r>
        <w:rPr>
          <w:b w:val="0"/>
          <w:i w:val="0"/>
          <w:color w:val="000000"/>
          <w:sz w:val="24"/>
        </w:rPr>
        <w:t>Tabela 5: Wymiar 2 – forma finansowania</w:t>
      </w:r>
      <w:bookmarkEnd w:id="158"/>
    </w:p>
    <w:p w14:paraId="4C582E56"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2B2962" w14:paraId="7E021A89" w14:textId="77777777" w:rsidTr="00F710A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DF68955"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5FF77E5"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4A742F7"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FC0CF1B"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2D5FC54"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63DDADD" w14:textId="77777777" w:rsidR="00A77B3E" w:rsidRDefault="009F4183">
            <w:pPr>
              <w:spacing w:before="100"/>
              <w:jc w:val="center"/>
              <w:rPr>
                <w:color w:val="000000"/>
                <w:sz w:val="20"/>
              </w:rPr>
            </w:pPr>
            <w:r>
              <w:rPr>
                <w:color w:val="000000"/>
                <w:sz w:val="20"/>
              </w:rPr>
              <w:t>Kwota (w EUR)</w:t>
            </w:r>
          </w:p>
        </w:tc>
      </w:tr>
      <w:tr w:rsidR="002B2962" w14:paraId="1F2D87D7" w14:textId="77777777" w:rsidTr="00F710A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C0FA33"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34B36E4" w14:textId="77777777" w:rsidR="00A77B3E" w:rsidRDefault="009F4183">
            <w:pPr>
              <w:spacing w:before="100"/>
              <w:rPr>
                <w:color w:val="000000"/>
                <w:sz w:val="20"/>
              </w:rPr>
            </w:pPr>
            <w:r>
              <w:rPr>
                <w:color w:val="000000"/>
                <w:sz w:val="20"/>
              </w:rPr>
              <w:t>RSO2.7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85A3CB"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CE969DB"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18EB880" w14:textId="77777777" w:rsidR="00A77B3E" w:rsidRDefault="009F4183">
            <w:pPr>
              <w:spacing w:before="100"/>
              <w:rPr>
                <w:color w:val="000000"/>
                <w:sz w:val="20"/>
              </w:rPr>
            </w:pPr>
            <w:r>
              <w:rPr>
                <w:color w:val="000000"/>
                <w:sz w:val="20"/>
              </w:rPr>
              <w:t>01. Dotacja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48B3FC" w14:textId="6D72758C" w:rsidR="00A77B3E" w:rsidRDefault="00AD1D85" w:rsidP="1ADDAEA5">
            <w:pPr>
              <w:spacing w:before="100"/>
              <w:jc w:val="right"/>
              <w:rPr>
                <w:color w:val="000000"/>
                <w:sz w:val="20"/>
                <w:szCs w:val="20"/>
              </w:rPr>
            </w:pPr>
            <w:r>
              <w:rPr>
                <w:color w:val="000000" w:themeColor="text1"/>
                <w:sz w:val="20"/>
                <w:szCs w:val="20"/>
              </w:rPr>
              <w:t>36</w:t>
            </w:r>
            <w:r w:rsidR="4FAA4C1C" w:rsidRPr="1ADDAEA5">
              <w:rPr>
                <w:color w:val="000000" w:themeColor="text1"/>
                <w:sz w:val="20"/>
                <w:szCs w:val="20"/>
              </w:rPr>
              <w:t> </w:t>
            </w:r>
            <w:r w:rsidR="7F824C82" w:rsidRPr="1ADDAEA5">
              <w:rPr>
                <w:color w:val="000000" w:themeColor="text1"/>
                <w:sz w:val="20"/>
                <w:szCs w:val="20"/>
              </w:rPr>
              <w:t>5</w:t>
            </w:r>
            <w:r w:rsidR="4FAA4C1C" w:rsidRPr="1ADDAEA5">
              <w:rPr>
                <w:color w:val="000000" w:themeColor="text1"/>
                <w:sz w:val="20"/>
                <w:szCs w:val="20"/>
              </w:rPr>
              <w:t>00 000,00</w:t>
            </w:r>
          </w:p>
        </w:tc>
      </w:tr>
      <w:tr w:rsidR="002B2962" w14:paraId="57E12B07" w14:textId="77777777" w:rsidTr="00F710A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0C10CE9"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191D42" w14:textId="77777777" w:rsidR="00A77B3E" w:rsidRDefault="009F4183">
            <w:pPr>
              <w:spacing w:before="100"/>
              <w:rPr>
                <w:color w:val="000000"/>
                <w:sz w:val="20"/>
              </w:rPr>
            </w:pPr>
            <w:r>
              <w:rPr>
                <w:color w:val="000000"/>
                <w:sz w:val="20"/>
              </w:rPr>
              <w:t>RSO2.7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3846C47"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3AD103"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D71252C"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ABF4F4" w14:textId="64D6E68B" w:rsidR="00A77B3E" w:rsidRDefault="00AD1D85" w:rsidP="1ADDAEA5">
            <w:pPr>
              <w:spacing w:before="100"/>
              <w:jc w:val="right"/>
              <w:rPr>
                <w:color w:val="000000"/>
                <w:sz w:val="20"/>
                <w:szCs w:val="20"/>
              </w:rPr>
            </w:pPr>
            <w:r>
              <w:rPr>
                <w:color w:val="000000" w:themeColor="text1"/>
                <w:sz w:val="20"/>
                <w:szCs w:val="20"/>
              </w:rPr>
              <w:t>36</w:t>
            </w:r>
            <w:r w:rsidRPr="1ADDAEA5">
              <w:rPr>
                <w:color w:val="000000" w:themeColor="text1"/>
                <w:sz w:val="20"/>
                <w:szCs w:val="20"/>
              </w:rPr>
              <w:t> </w:t>
            </w:r>
            <w:r w:rsidR="44A718BF" w:rsidRPr="1ADDAEA5">
              <w:rPr>
                <w:color w:val="000000" w:themeColor="text1"/>
                <w:sz w:val="20"/>
                <w:szCs w:val="20"/>
              </w:rPr>
              <w:t>5</w:t>
            </w:r>
            <w:r w:rsidR="4FAA4C1C" w:rsidRPr="1ADDAEA5">
              <w:rPr>
                <w:color w:val="000000" w:themeColor="text1"/>
                <w:sz w:val="20"/>
                <w:szCs w:val="20"/>
              </w:rPr>
              <w:t>00 000,00</w:t>
            </w:r>
          </w:p>
        </w:tc>
      </w:tr>
    </w:tbl>
    <w:p w14:paraId="743C8514" w14:textId="77777777" w:rsidR="00A77B3E" w:rsidRDefault="00A77B3E">
      <w:pPr>
        <w:spacing w:before="100"/>
        <w:rPr>
          <w:color w:val="000000"/>
          <w:sz w:val="20"/>
        </w:rPr>
      </w:pPr>
    </w:p>
    <w:p w14:paraId="50CA52CA" w14:textId="77777777" w:rsidR="00A77B3E" w:rsidRPr="00F710AA" w:rsidRDefault="009F4183">
      <w:pPr>
        <w:pStyle w:val="Nagwek5"/>
        <w:spacing w:before="100" w:after="0"/>
        <w:rPr>
          <w:b w:val="0"/>
          <w:i w:val="0"/>
          <w:color w:val="000000"/>
          <w:sz w:val="24"/>
          <w:lang w:val="pl-PL"/>
        </w:rPr>
      </w:pPr>
      <w:bookmarkStart w:id="159" w:name="_Toc215823754"/>
      <w:r w:rsidRPr="00F710AA">
        <w:rPr>
          <w:b w:val="0"/>
          <w:i w:val="0"/>
          <w:color w:val="000000"/>
          <w:sz w:val="24"/>
          <w:lang w:val="pl-PL"/>
        </w:rPr>
        <w:lastRenderedPageBreak/>
        <w:t>Tabela 6: Wymiar 3 – terytorialny mechanizm realizacji i ukierunkowanie terytorialne</w:t>
      </w:r>
      <w:bookmarkEnd w:id="159"/>
    </w:p>
    <w:p w14:paraId="7CD6F967" w14:textId="77777777" w:rsidR="00A77B3E" w:rsidRPr="00F710A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2B2962" w14:paraId="0D10534A" w14:textId="77777777" w:rsidTr="00F710A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E2AE571"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EB1182A"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AF8BD40"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38130B8"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E36CEF8"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7AEEEE9" w14:textId="77777777" w:rsidR="00A77B3E" w:rsidRDefault="009F4183">
            <w:pPr>
              <w:spacing w:before="100"/>
              <w:jc w:val="center"/>
              <w:rPr>
                <w:color w:val="000000"/>
                <w:sz w:val="20"/>
              </w:rPr>
            </w:pPr>
            <w:r>
              <w:rPr>
                <w:color w:val="000000"/>
                <w:sz w:val="20"/>
              </w:rPr>
              <w:t>Kwota (w EUR)</w:t>
            </w:r>
          </w:p>
        </w:tc>
      </w:tr>
      <w:tr w:rsidR="002B2962" w14:paraId="0BBF5370" w14:textId="77777777" w:rsidTr="00F710A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57EE10"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654ADC9" w14:textId="77777777" w:rsidR="00A77B3E" w:rsidRDefault="009F4183">
            <w:pPr>
              <w:spacing w:before="100"/>
              <w:rPr>
                <w:color w:val="000000"/>
                <w:sz w:val="20"/>
              </w:rPr>
            </w:pPr>
            <w:r>
              <w:rPr>
                <w:color w:val="000000"/>
                <w:sz w:val="20"/>
              </w:rPr>
              <w:t>RSO2.7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99BC6EB"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82B097A"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175A92" w14:textId="77777777" w:rsidR="00A77B3E" w:rsidRPr="00F710AA" w:rsidRDefault="009F4183">
            <w:pPr>
              <w:spacing w:before="100"/>
              <w:rPr>
                <w:color w:val="000000"/>
                <w:sz w:val="20"/>
                <w:lang w:val="pl-PL"/>
              </w:rPr>
            </w:pPr>
            <w:r w:rsidRPr="00F710AA">
              <w:rPr>
                <w:color w:val="000000"/>
                <w:sz w:val="20"/>
                <w:lang w:val="pl-PL"/>
              </w:rPr>
              <w:t>33. Inne podejścia – brak ukierunkowania terytorialnego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8FA774C" w14:textId="684497C9" w:rsidR="00A77B3E" w:rsidRDefault="00AD1D85" w:rsidP="1ADDAEA5">
            <w:pPr>
              <w:spacing w:before="100"/>
              <w:jc w:val="right"/>
              <w:rPr>
                <w:color w:val="000000"/>
                <w:sz w:val="20"/>
                <w:szCs w:val="20"/>
              </w:rPr>
            </w:pPr>
            <w:r>
              <w:rPr>
                <w:color w:val="000000" w:themeColor="text1"/>
                <w:sz w:val="20"/>
                <w:szCs w:val="20"/>
              </w:rPr>
              <w:t>36</w:t>
            </w:r>
            <w:r w:rsidR="4FAA4C1C" w:rsidRPr="1ADDAEA5">
              <w:rPr>
                <w:color w:val="000000" w:themeColor="text1"/>
                <w:sz w:val="20"/>
                <w:szCs w:val="20"/>
              </w:rPr>
              <w:t> </w:t>
            </w:r>
            <w:r w:rsidR="00FFA060" w:rsidRPr="1ADDAEA5">
              <w:rPr>
                <w:color w:val="000000" w:themeColor="text1"/>
                <w:sz w:val="20"/>
                <w:szCs w:val="20"/>
              </w:rPr>
              <w:t>5</w:t>
            </w:r>
            <w:r w:rsidR="4FAA4C1C" w:rsidRPr="1ADDAEA5">
              <w:rPr>
                <w:color w:val="000000" w:themeColor="text1"/>
                <w:sz w:val="20"/>
                <w:szCs w:val="20"/>
              </w:rPr>
              <w:t>00 000,00</w:t>
            </w:r>
          </w:p>
        </w:tc>
      </w:tr>
      <w:tr w:rsidR="002B2962" w14:paraId="215745B8" w14:textId="77777777" w:rsidTr="00F710A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5F0A556"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C03B02E" w14:textId="77777777" w:rsidR="00A77B3E" w:rsidRDefault="009F4183">
            <w:pPr>
              <w:spacing w:before="100"/>
              <w:rPr>
                <w:color w:val="000000"/>
                <w:sz w:val="20"/>
              </w:rPr>
            </w:pPr>
            <w:r>
              <w:rPr>
                <w:color w:val="000000"/>
                <w:sz w:val="20"/>
              </w:rPr>
              <w:t>RSO2.7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48AA9AD"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69C514E"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E7CFC3"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91A4F0C" w14:textId="09B239C3" w:rsidR="00A77B3E" w:rsidRDefault="00AD1D85" w:rsidP="1ADDAEA5">
            <w:pPr>
              <w:spacing w:before="100"/>
              <w:jc w:val="right"/>
              <w:rPr>
                <w:color w:val="000000"/>
                <w:sz w:val="20"/>
                <w:szCs w:val="20"/>
              </w:rPr>
            </w:pPr>
            <w:r>
              <w:rPr>
                <w:color w:val="000000" w:themeColor="text1"/>
                <w:sz w:val="20"/>
                <w:szCs w:val="20"/>
              </w:rPr>
              <w:t>36</w:t>
            </w:r>
            <w:r w:rsidR="4FAA4C1C" w:rsidRPr="1ADDAEA5">
              <w:rPr>
                <w:color w:val="000000" w:themeColor="text1"/>
                <w:sz w:val="20"/>
                <w:szCs w:val="20"/>
              </w:rPr>
              <w:t> </w:t>
            </w:r>
            <w:r w:rsidR="03F93AD8" w:rsidRPr="1ADDAEA5">
              <w:rPr>
                <w:color w:val="000000" w:themeColor="text1"/>
                <w:sz w:val="20"/>
                <w:szCs w:val="20"/>
              </w:rPr>
              <w:t>5</w:t>
            </w:r>
            <w:r w:rsidR="4FAA4C1C" w:rsidRPr="1ADDAEA5">
              <w:rPr>
                <w:color w:val="000000" w:themeColor="text1"/>
                <w:sz w:val="20"/>
                <w:szCs w:val="20"/>
              </w:rPr>
              <w:t>00 000,00</w:t>
            </w:r>
          </w:p>
        </w:tc>
      </w:tr>
    </w:tbl>
    <w:p w14:paraId="2C1A6CD3" w14:textId="77777777" w:rsidR="00A77B3E" w:rsidRDefault="00A77B3E">
      <w:pPr>
        <w:spacing w:before="100"/>
        <w:rPr>
          <w:color w:val="000000"/>
          <w:sz w:val="20"/>
        </w:rPr>
      </w:pPr>
    </w:p>
    <w:p w14:paraId="0CCDB159" w14:textId="77777777" w:rsidR="00A77B3E" w:rsidRPr="00F710AA" w:rsidRDefault="009F4183">
      <w:pPr>
        <w:pStyle w:val="Nagwek5"/>
        <w:spacing w:before="100" w:after="0"/>
        <w:rPr>
          <w:b w:val="0"/>
          <w:i w:val="0"/>
          <w:color w:val="000000"/>
          <w:sz w:val="24"/>
          <w:lang w:val="pl-PL"/>
        </w:rPr>
      </w:pPr>
      <w:bookmarkStart w:id="160" w:name="_Toc215823755"/>
      <w:r w:rsidRPr="00F710AA">
        <w:rPr>
          <w:b w:val="0"/>
          <w:i w:val="0"/>
          <w:color w:val="000000"/>
          <w:sz w:val="24"/>
          <w:lang w:val="pl-PL"/>
        </w:rPr>
        <w:t>Tabela 7: Wymiar 6 – dodatkowe tematy EFS+</w:t>
      </w:r>
      <w:bookmarkEnd w:id="160"/>
    </w:p>
    <w:p w14:paraId="4A195CE0" w14:textId="77777777" w:rsidR="00A77B3E" w:rsidRPr="00F710A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2B2962" w14:paraId="1190345D" w14:textId="77777777" w:rsidTr="00F710AA">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A0CEA65"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89098B"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400611"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359BA9"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A161F0"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36E8DC" w14:textId="77777777" w:rsidR="00A77B3E" w:rsidRDefault="009F4183">
            <w:pPr>
              <w:spacing w:before="100"/>
              <w:jc w:val="center"/>
              <w:rPr>
                <w:color w:val="000000"/>
                <w:sz w:val="20"/>
              </w:rPr>
            </w:pPr>
            <w:r>
              <w:rPr>
                <w:color w:val="000000"/>
                <w:sz w:val="20"/>
              </w:rPr>
              <w:t>Kwota (w EUR)</w:t>
            </w:r>
          </w:p>
        </w:tc>
      </w:tr>
    </w:tbl>
    <w:p w14:paraId="643591C0" w14:textId="77777777" w:rsidR="00A77B3E" w:rsidRDefault="00A77B3E">
      <w:pPr>
        <w:spacing w:before="100"/>
        <w:rPr>
          <w:color w:val="000000"/>
          <w:sz w:val="20"/>
        </w:rPr>
      </w:pPr>
    </w:p>
    <w:p w14:paraId="762554E7" w14:textId="77777777" w:rsidR="00A77B3E" w:rsidRPr="00F710AA" w:rsidRDefault="009F4183">
      <w:pPr>
        <w:pStyle w:val="Nagwek5"/>
        <w:spacing w:before="100" w:after="0"/>
        <w:rPr>
          <w:b w:val="0"/>
          <w:i w:val="0"/>
          <w:color w:val="000000"/>
          <w:sz w:val="24"/>
          <w:lang w:val="pl-PL"/>
        </w:rPr>
      </w:pPr>
      <w:bookmarkStart w:id="161" w:name="_Toc215823756"/>
      <w:r w:rsidRPr="00F710AA">
        <w:rPr>
          <w:b w:val="0"/>
          <w:i w:val="0"/>
          <w:color w:val="000000"/>
          <w:sz w:val="24"/>
          <w:lang w:val="pl-PL"/>
        </w:rPr>
        <w:t>Tabela 8: Wymiar 7 – wymiar równouprawnienia płci w ramach EFS+*, EFRR, Funduszu Spójności i FST</w:t>
      </w:r>
      <w:bookmarkEnd w:id="161"/>
    </w:p>
    <w:p w14:paraId="1137202D" w14:textId="77777777" w:rsidR="00A77B3E" w:rsidRPr="00F710A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2535"/>
        <w:gridCol w:w="1366"/>
        <w:gridCol w:w="3875"/>
        <w:gridCol w:w="3543"/>
        <w:gridCol w:w="2449"/>
      </w:tblGrid>
      <w:tr w:rsidR="002B2962" w14:paraId="1A905512" w14:textId="77777777" w:rsidTr="00F710A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ADA1460"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B4C58ED"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AFC62D2"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F6813B0"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6C83B74"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A9D9600" w14:textId="77777777" w:rsidR="00A77B3E" w:rsidRDefault="009F4183">
            <w:pPr>
              <w:spacing w:before="100"/>
              <w:jc w:val="center"/>
              <w:rPr>
                <w:color w:val="000000"/>
                <w:sz w:val="20"/>
              </w:rPr>
            </w:pPr>
            <w:r>
              <w:rPr>
                <w:color w:val="000000"/>
                <w:sz w:val="20"/>
              </w:rPr>
              <w:t>Kwota (w EUR)</w:t>
            </w:r>
          </w:p>
        </w:tc>
      </w:tr>
      <w:tr w:rsidR="002B2962" w14:paraId="14219CC3" w14:textId="77777777" w:rsidTr="00F710A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E1C4990"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E3EF1BB" w14:textId="77777777" w:rsidR="00A77B3E" w:rsidRDefault="009F4183">
            <w:pPr>
              <w:spacing w:before="100"/>
              <w:rPr>
                <w:color w:val="000000"/>
                <w:sz w:val="20"/>
              </w:rPr>
            </w:pPr>
            <w:r>
              <w:rPr>
                <w:color w:val="000000"/>
                <w:sz w:val="20"/>
              </w:rPr>
              <w:t>RSO2.7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FCC534D"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CA46592"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9D97F82" w14:textId="77777777" w:rsidR="00A77B3E" w:rsidRDefault="009F4183">
            <w:pPr>
              <w:spacing w:before="100"/>
              <w:rPr>
                <w:color w:val="000000"/>
                <w:sz w:val="20"/>
              </w:rPr>
            </w:pPr>
            <w:r>
              <w:rPr>
                <w:color w:val="000000"/>
                <w:sz w:val="20"/>
              </w:rPr>
              <w:t>03. Neutralność płciowa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7FD869A" w14:textId="6CE914DE" w:rsidR="00A77B3E" w:rsidRDefault="00AD1D85" w:rsidP="1ADDAEA5">
            <w:pPr>
              <w:spacing w:before="100"/>
              <w:jc w:val="right"/>
              <w:rPr>
                <w:color w:val="000000"/>
                <w:sz w:val="20"/>
                <w:szCs w:val="20"/>
              </w:rPr>
            </w:pPr>
            <w:r>
              <w:rPr>
                <w:color w:val="000000" w:themeColor="text1"/>
                <w:sz w:val="20"/>
                <w:szCs w:val="20"/>
              </w:rPr>
              <w:t>36</w:t>
            </w:r>
            <w:r w:rsidR="4FAA4C1C" w:rsidRPr="1ADDAEA5">
              <w:rPr>
                <w:color w:val="000000" w:themeColor="text1"/>
                <w:sz w:val="20"/>
                <w:szCs w:val="20"/>
              </w:rPr>
              <w:t> </w:t>
            </w:r>
            <w:r w:rsidR="3EB7424A" w:rsidRPr="1ADDAEA5">
              <w:rPr>
                <w:color w:val="000000" w:themeColor="text1"/>
                <w:sz w:val="20"/>
                <w:szCs w:val="20"/>
              </w:rPr>
              <w:t>5</w:t>
            </w:r>
            <w:r w:rsidR="4FAA4C1C" w:rsidRPr="1ADDAEA5">
              <w:rPr>
                <w:color w:val="000000" w:themeColor="text1"/>
                <w:sz w:val="20"/>
                <w:szCs w:val="20"/>
              </w:rPr>
              <w:t>00 000,00</w:t>
            </w:r>
          </w:p>
        </w:tc>
      </w:tr>
      <w:tr w:rsidR="002B2962" w14:paraId="4510C3E5" w14:textId="77777777" w:rsidTr="00F710A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8879E02" w14:textId="77777777" w:rsidR="00A77B3E" w:rsidRDefault="009F4183">
            <w:pPr>
              <w:spacing w:before="100"/>
              <w:rPr>
                <w:color w:val="000000"/>
                <w:sz w:val="20"/>
              </w:rPr>
            </w:pPr>
            <w:r>
              <w:rPr>
                <w:color w:val="000000"/>
                <w:sz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C5A345" w14:textId="77777777" w:rsidR="00A77B3E" w:rsidRDefault="009F4183">
            <w:pPr>
              <w:spacing w:before="100"/>
              <w:rPr>
                <w:color w:val="000000"/>
                <w:sz w:val="20"/>
              </w:rPr>
            </w:pPr>
            <w:r>
              <w:rPr>
                <w:color w:val="000000"/>
                <w:sz w:val="20"/>
              </w:rPr>
              <w:t>RSO2.7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A156129"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13D4C98"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7B02FDF"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2950E2" w14:textId="5A2F7815" w:rsidR="00A77B3E" w:rsidRDefault="00AD1D85" w:rsidP="1ADDAEA5">
            <w:pPr>
              <w:spacing w:before="100"/>
              <w:jc w:val="right"/>
              <w:rPr>
                <w:color w:val="000000"/>
                <w:sz w:val="20"/>
                <w:szCs w:val="20"/>
              </w:rPr>
            </w:pPr>
            <w:r>
              <w:rPr>
                <w:color w:val="000000" w:themeColor="text1"/>
                <w:sz w:val="20"/>
                <w:szCs w:val="20"/>
              </w:rPr>
              <w:t>36</w:t>
            </w:r>
            <w:r w:rsidR="4FAA4C1C" w:rsidRPr="1ADDAEA5">
              <w:rPr>
                <w:color w:val="000000" w:themeColor="text1"/>
                <w:sz w:val="20"/>
                <w:szCs w:val="20"/>
              </w:rPr>
              <w:t> </w:t>
            </w:r>
            <w:r w:rsidR="353B55CE" w:rsidRPr="1ADDAEA5">
              <w:rPr>
                <w:color w:val="000000" w:themeColor="text1"/>
                <w:sz w:val="20"/>
                <w:szCs w:val="20"/>
              </w:rPr>
              <w:t>5</w:t>
            </w:r>
            <w:r w:rsidR="4FAA4C1C" w:rsidRPr="1ADDAEA5">
              <w:rPr>
                <w:color w:val="000000" w:themeColor="text1"/>
                <w:sz w:val="20"/>
                <w:szCs w:val="20"/>
              </w:rPr>
              <w:t>00 000,00</w:t>
            </w:r>
          </w:p>
        </w:tc>
      </w:tr>
    </w:tbl>
    <w:p w14:paraId="2F380135" w14:textId="77777777" w:rsidR="00A77B3E" w:rsidRPr="00F710AA" w:rsidRDefault="009F4183">
      <w:pPr>
        <w:spacing w:before="100"/>
        <w:rPr>
          <w:color w:val="000000"/>
          <w:sz w:val="20"/>
          <w:lang w:val="pl-PL"/>
        </w:rPr>
      </w:pPr>
      <w:r w:rsidRPr="00F710AA">
        <w:rPr>
          <w:color w:val="000000"/>
          <w:sz w:val="20"/>
          <w:lang w:val="pl-PL"/>
        </w:rPr>
        <w:t>* Zasadniczo 40 % EFS+ przeznacza się na monitorowanie wydatków na cele związane z równością płci. 100 % ma zastosowanie w sytuacji, gdy państwo członkowskie zdecyduje się stosować art. 6 EFS+</w:t>
      </w:r>
    </w:p>
    <w:p w14:paraId="12932001" w14:textId="77777777" w:rsidR="00A77B3E" w:rsidRPr="007A542E" w:rsidRDefault="009F4183" w:rsidP="00DC773F">
      <w:pPr>
        <w:pStyle w:val="Nagwek3"/>
        <w:rPr>
          <w:b/>
          <w:bCs/>
          <w:color w:val="000000"/>
        </w:rPr>
      </w:pPr>
      <w:r w:rsidRPr="1ADDAEA5">
        <w:rPr>
          <w:b/>
          <w:bCs/>
        </w:rPr>
        <w:br w:type="page"/>
      </w:r>
      <w:bookmarkStart w:id="162" w:name="_Toc215823757"/>
      <w:r w:rsidR="4FAA4C1C" w:rsidRPr="00E55AA0">
        <w:lastRenderedPageBreak/>
        <w:t>2.1.1. Priorytet: 3. Priorytet 3 – Fundusze Europejskie na rzecz mobilnego Pomorza Zachodniego (Cel szczegółowy dotyczący mobilności miejskiej określony w art. 3 ust. 1 lit. b) pkt (viii) rozporządzenia w sprawi</w:t>
      </w:r>
      <w:r w:rsidR="4FAA4C1C" w:rsidRPr="00452EFE">
        <w:t>e EFRR i Funduszu Spójności)</w:t>
      </w:r>
      <w:bookmarkEnd w:id="162"/>
    </w:p>
    <w:p w14:paraId="313F805C" w14:textId="77777777" w:rsidR="00A77B3E" w:rsidRPr="003771F1" w:rsidRDefault="00A77B3E">
      <w:pPr>
        <w:spacing w:before="100"/>
        <w:rPr>
          <w:color w:val="000000"/>
          <w:sz w:val="0"/>
          <w:lang w:val="pl-PL"/>
        </w:rPr>
      </w:pPr>
    </w:p>
    <w:p w14:paraId="6C2C1386" w14:textId="77777777" w:rsidR="00A77B3E" w:rsidRPr="007A542E" w:rsidRDefault="4FAA4C1C" w:rsidP="1ADDAEA5">
      <w:pPr>
        <w:pStyle w:val="Nagwek4"/>
        <w:spacing w:before="100" w:after="0"/>
        <w:rPr>
          <w:b w:val="0"/>
          <w:bCs w:val="0"/>
          <w:color w:val="000000"/>
          <w:sz w:val="24"/>
          <w:szCs w:val="24"/>
          <w:lang w:val="pl-PL"/>
        </w:rPr>
      </w:pPr>
      <w:bookmarkStart w:id="163" w:name="_Toc215823758"/>
      <w:r w:rsidRPr="003771F1">
        <w:rPr>
          <w:b w:val="0"/>
          <w:bCs w:val="0"/>
          <w:color w:val="000000" w:themeColor="text1"/>
          <w:sz w:val="24"/>
          <w:szCs w:val="24"/>
          <w:lang w:val="pl-PL"/>
        </w:rPr>
        <w:t>2.1.1.1. Cel szczegółowy: RSO2.8. Wspieranie zrównoważonej multimodalnej mobilności miejskiej jako elementu transformacji w kierunku gospodarki zeroemisyjnej (EFRR)</w:t>
      </w:r>
      <w:bookmarkEnd w:id="163"/>
    </w:p>
    <w:p w14:paraId="71F5EE2B" w14:textId="77777777" w:rsidR="00A77B3E" w:rsidRPr="003771F1" w:rsidRDefault="00A77B3E">
      <w:pPr>
        <w:spacing w:before="100"/>
        <w:rPr>
          <w:color w:val="000000"/>
          <w:sz w:val="0"/>
          <w:lang w:val="pl-PL"/>
        </w:rPr>
      </w:pPr>
    </w:p>
    <w:p w14:paraId="02BED672" w14:textId="77777777" w:rsidR="00A77B3E" w:rsidRPr="003771F1" w:rsidRDefault="009F4183">
      <w:pPr>
        <w:pStyle w:val="Nagwek4"/>
        <w:spacing w:before="100" w:after="0"/>
        <w:rPr>
          <w:b w:val="0"/>
          <w:color w:val="000000"/>
          <w:sz w:val="24"/>
          <w:lang w:val="pl-PL"/>
        </w:rPr>
      </w:pPr>
      <w:bookmarkStart w:id="164" w:name="_Toc215823759"/>
      <w:r w:rsidRPr="003771F1">
        <w:rPr>
          <w:b w:val="0"/>
          <w:color w:val="000000"/>
          <w:sz w:val="24"/>
          <w:lang w:val="pl-PL"/>
        </w:rPr>
        <w:t>2.1.1.1.1. Interwencje wspierane z Funduszy</w:t>
      </w:r>
      <w:bookmarkEnd w:id="164"/>
    </w:p>
    <w:p w14:paraId="6E357966" w14:textId="77777777" w:rsidR="00A77B3E" w:rsidRPr="003771F1" w:rsidRDefault="00A77B3E">
      <w:pPr>
        <w:spacing w:before="100"/>
        <w:rPr>
          <w:color w:val="000000"/>
          <w:sz w:val="0"/>
          <w:lang w:val="pl-PL"/>
        </w:rPr>
      </w:pPr>
    </w:p>
    <w:p w14:paraId="147F41C9" w14:textId="77777777" w:rsidR="00A77B3E" w:rsidRPr="007A542E" w:rsidRDefault="4FAA4C1C" w:rsidP="1ADDAEA5">
      <w:pPr>
        <w:spacing w:before="100"/>
        <w:rPr>
          <w:color w:val="000000"/>
          <w:sz w:val="0"/>
          <w:szCs w:val="0"/>
          <w:lang w:val="pl-PL"/>
        </w:rPr>
      </w:pPr>
      <w:r w:rsidRPr="003771F1">
        <w:rPr>
          <w:color w:val="000000" w:themeColor="text1"/>
          <w:lang w:val="pl-PL"/>
        </w:rPr>
        <w:t>Podstawa prawna: art. 22 ust. 3 lit. d) ppkt (i), (iii), (iv), (v), (vi) i (vii) rozporządzenia w sprawie wspólnych przepisów</w:t>
      </w:r>
    </w:p>
    <w:p w14:paraId="710B6CA5" w14:textId="77777777" w:rsidR="00A77B3E" w:rsidRPr="007A542E" w:rsidRDefault="4FAA4C1C" w:rsidP="1ADDAEA5">
      <w:pPr>
        <w:pStyle w:val="Nagwek5"/>
        <w:spacing w:before="100" w:after="0"/>
        <w:rPr>
          <w:b w:val="0"/>
          <w:bCs w:val="0"/>
          <w:i w:val="0"/>
          <w:iCs w:val="0"/>
          <w:color w:val="000000"/>
          <w:sz w:val="24"/>
          <w:szCs w:val="24"/>
          <w:lang w:val="pl-PL"/>
        </w:rPr>
      </w:pPr>
      <w:bookmarkStart w:id="165" w:name="_Toc215823760"/>
      <w:r w:rsidRPr="003771F1">
        <w:rPr>
          <w:b w:val="0"/>
          <w:bCs w:val="0"/>
          <w:i w:val="0"/>
          <w:iCs w:val="0"/>
          <w:color w:val="000000" w:themeColor="text1"/>
          <w:sz w:val="24"/>
          <w:szCs w:val="24"/>
          <w:lang w:val="pl-PL"/>
        </w:rPr>
        <w:t>Powiązane rodzaje działań – art. 22 ust. 3 lit. d) pkt (i) rozporządzenia w sprawie wspólnych przepisów oraz art. 6 rozporządzenia w sprawie EFS+:</w:t>
      </w:r>
      <w:bookmarkEnd w:id="165"/>
    </w:p>
    <w:p w14:paraId="5E53F1B9" w14:textId="77777777" w:rsidR="00A77B3E" w:rsidRPr="003771F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7F7EE365" w14:textId="77777777" w:rsidTr="003771F1">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56D22BE" w14:textId="77777777" w:rsidR="00A77B3E" w:rsidRPr="003771F1" w:rsidRDefault="00A77B3E">
            <w:pPr>
              <w:spacing w:before="100"/>
              <w:rPr>
                <w:color w:val="000000"/>
                <w:sz w:val="0"/>
                <w:lang w:val="pl-PL"/>
              </w:rPr>
            </w:pPr>
          </w:p>
          <w:p w14:paraId="56DAB960" w14:textId="77777777" w:rsidR="00A77B3E" w:rsidRPr="007A542E" w:rsidRDefault="4FAA4C1C">
            <w:pPr>
              <w:spacing w:before="100"/>
              <w:rPr>
                <w:color w:val="000000"/>
                <w:lang w:val="pl-PL"/>
              </w:rPr>
            </w:pPr>
            <w:r w:rsidRPr="003771F1">
              <w:rPr>
                <w:color w:val="000000" w:themeColor="text1"/>
                <w:lang w:val="pl-PL"/>
              </w:rPr>
              <w:t xml:space="preserve">Ekologiczny transport miejski, zapewniający dostęp do miejsc pracy, nauki czy wypoczynku, wskazany jest jako jedna z inicjatyw przewodnich w unijnej Strategii na rzecz zrównoważonej i inteligentnej mobilności – europejski transport na drodze ku przyszłości. Zrównoważona mobilność miejska ma prowadzić do poprawy jakości życia mieszkanek i mieszkańców województwa, tak poprzez dostosowanie transportu do lokalnych potrzeb, jak i poprawy środowiska naturalnego, w tym powietrza oraz przestrzeni przyjaznych pieszym i niezmotoryzowanym. Wszystkie projekty muszą realizować cele wskazane w </w:t>
            </w:r>
            <w:r w:rsidRPr="003771F1">
              <w:rPr>
                <w:i/>
                <w:iCs/>
                <w:color w:val="000000" w:themeColor="text1"/>
                <w:lang w:val="pl-PL"/>
              </w:rPr>
              <w:t>Nowych unijnych ramach mobilności miejskiej</w:t>
            </w:r>
            <w:r w:rsidRPr="003771F1">
              <w:rPr>
                <w:color w:val="000000" w:themeColor="text1"/>
                <w:lang w:val="pl-PL"/>
              </w:rPr>
              <w:t>. Wsparcie w ramach celu szczegółowego przeznaczone będzie na rozwój zrównoważonego publicznego transportu zbiorowego oraz bezemisyjnej mobilności w miastach i na ich obszarach funkcjonalnych, a także wdrażanie w miastach inteligentnych i pilotażowych rozwiązań technologicznych oraz innowacji społecznych służących lepszemu zarządzaniu i organizacji tkanki miejskiej i przekształcaniu miast w miejsca przyjazne do życia. Głównym założeniem jest wsparcie działań, które prowadzą do tworzenia systemów transportowych spełniających potrzeby wszystkich użytkowników systemów transportowych miast.</w:t>
            </w:r>
          </w:p>
          <w:p w14:paraId="2006765D" w14:textId="77777777" w:rsidR="00A77B3E" w:rsidRPr="007A542E" w:rsidRDefault="4FAA4C1C">
            <w:pPr>
              <w:spacing w:before="100"/>
              <w:rPr>
                <w:color w:val="000000"/>
                <w:lang w:val="pl-PL"/>
              </w:rPr>
            </w:pPr>
            <w:r w:rsidRPr="003771F1">
              <w:rPr>
                <w:color w:val="000000" w:themeColor="text1"/>
                <w:lang w:val="pl-PL"/>
              </w:rPr>
              <w:t>Podstawą dla zmian zachowań powinno być założenie, że każdy mieszkaniec w mniejszym lub większym stopniu porusza się po mieście pieszo. Podejmowane w miastach działania należy ukierunkować przede wszystkim na wsparcie infrastruktury przyjaznej dla ruchu pieszego oraz ograniczenie ruchu samochodowego.</w:t>
            </w:r>
          </w:p>
          <w:p w14:paraId="32F78323" w14:textId="77777777" w:rsidR="00A77B3E" w:rsidRPr="007A542E" w:rsidRDefault="4FAA4C1C">
            <w:pPr>
              <w:spacing w:before="100"/>
              <w:rPr>
                <w:color w:val="000000"/>
                <w:lang w:val="pl-PL"/>
              </w:rPr>
            </w:pPr>
            <w:r w:rsidRPr="003771F1">
              <w:rPr>
                <w:color w:val="000000" w:themeColor="text1"/>
                <w:lang w:val="pl-PL"/>
              </w:rPr>
              <w:t>Z uwagi na ukierunkowanie celu szczegółowego na poprawę jakości powietrza oraz zmiany nawyków transportowych, planowana jest realizacja działań służących bardziej efektywnemu i przyjaznemu dla środowiska podziałowi zadań przewozowych, w tym rozwój infrastruktury dla niezmotoryzowanych oraz promowanie nowych, bardziej zrównoważonych sposobów na przemieszczanie się po mieście (np. współdzielenia pojazdów lub korzystania z urządzeń transportu osobistego).</w:t>
            </w:r>
          </w:p>
          <w:p w14:paraId="5C6E95C7" w14:textId="77777777" w:rsidR="00A77B3E" w:rsidRPr="007A542E" w:rsidRDefault="4FAA4C1C">
            <w:pPr>
              <w:spacing w:before="100"/>
              <w:rPr>
                <w:color w:val="000000"/>
                <w:lang w:val="pl-PL"/>
              </w:rPr>
            </w:pPr>
            <w:r w:rsidRPr="003771F1">
              <w:rPr>
                <w:color w:val="000000" w:themeColor="text1"/>
                <w:lang w:val="pl-PL"/>
              </w:rPr>
              <w:t>Wszystkie projekty wspierane w ramach celu szczegółowego muszą zakładać rozwiązania dla osób o ograniczonej mobilności oraz uwzględniać systemy informacji wizualnej i głosowej dla osób z innymi niepełnosprawnościami.</w:t>
            </w:r>
          </w:p>
          <w:p w14:paraId="1974D8C0" w14:textId="77777777" w:rsidR="00A77B3E" w:rsidRDefault="009F4183">
            <w:pPr>
              <w:spacing w:before="100"/>
              <w:rPr>
                <w:color w:val="000000"/>
              </w:rPr>
            </w:pPr>
            <w:r>
              <w:rPr>
                <w:color w:val="000000"/>
              </w:rPr>
              <w:t>Typy projektów:</w:t>
            </w:r>
          </w:p>
          <w:p w14:paraId="32ABEEFB" w14:textId="77777777" w:rsidR="00A77B3E" w:rsidRPr="007A542E" w:rsidRDefault="4FAA4C1C">
            <w:pPr>
              <w:numPr>
                <w:ilvl w:val="0"/>
                <w:numId w:val="69"/>
              </w:numPr>
              <w:spacing w:before="100"/>
              <w:rPr>
                <w:color w:val="000000"/>
                <w:lang w:val="pl-PL"/>
              </w:rPr>
            </w:pPr>
            <w:r w:rsidRPr="003771F1">
              <w:rPr>
                <w:color w:val="000000" w:themeColor="text1"/>
                <w:lang w:val="pl-PL"/>
              </w:rPr>
              <w:t>centra przesiadkowe łączące minimum trzy środki transportu,</w:t>
            </w:r>
          </w:p>
          <w:p w14:paraId="08FBD3A0" w14:textId="77777777" w:rsidR="00A77B3E" w:rsidRPr="007A542E" w:rsidRDefault="4FAA4C1C">
            <w:pPr>
              <w:numPr>
                <w:ilvl w:val="0"/>
                <w:numId w:val="69"/>
              </w:numPr>
              <w:spacing w:before="100"/>
              <w:rPr>
                <w:color w:val="000000"/>
                <w:lang w:val="pl-PL"/>
              </w:rPr>
            </w:pPr>
            <w:r w:rsidRPr="003771F1">
              <w:rPr>
                <w:color w:val="000000" w:themeColor="text1"/>
                <w:lang w:val="pl-PL"/>
              </w:rPr>
              <w:t>obiekty P&amp;R , których lokalizacja będzie zapewniała integrację z publicznym transportem zbiorowym. W miastach pow. 50 tys. mieszkańców wsparcie dla tych obiektów będzie możliwe pod warunkiem ich zlokalizowania poza obszarem funkcjonalnego śródmieścia, wyznaczonym w studium uwarunkowań i kierunków zagospodarowania przestrzennego,</w:t>
            </w:r>
          </w:p>
          <w:p w14:paraId="3FF25CB1" w14:textId="77777777" w:rsidR="00A77B3E" w:rsidRPr="007A542E" w:rsidRDefault="4FAA4C1C">
            <w:pPr>
              <w:numPr>
                <w:ilvl w:val="0"/>
                <w:numId w:val="69"/>
              </w:numPr>
              <w:spacing w:before="100"/>
              <w:rPr>
                <w:color w:val="000000"/>
                <w:lang w:val="pl-PL"/>
              </w:rPr>
            </w:pPr>
            <w:r w:rsidRPr="003771F1">
              <w:rPr>
                <w:color w:val="000000" w:themeColor="text1"/>
                <w:lang w:val="pl-PL"/>
              </w:rPr>
              <w:lastRenderedPageBreak/>
              <w:t>transport publiczny na życzenie w oparciu o wykorzystanie pojazdów zeroemisyjnych lub autonomicznych spełniających wymogi „czystych ekologicznie pojazdów” w rozumieniu dyrektywy 2009/33/WE,</w:t>
            </w:r>
          </w:p>
          <w:p w14:paraId="4FDADBA6" w14:textId="77777777" w:rsidR="00A77B3E" w:rsidRPr="007A542E" w:rsidRDefault="4FAA4C1C">
            <w:pPr>
              <w:numPr>
                <w:ilvl w:val="0"/>
                <w:numId w:val="69"/>
              </w:numPr>
              <w:spacing w:before="100"/>
              <w:rPr>
                <w:color w:val="000000"/>
                <w:lang w:val="pl-PL"/>
              </w:rPr>
            </w:pPr>
            <w:r w:rsidRPr="003771F1">
              <w:rPr>
                <w:color w:val="000000" w:themeColor="text1"/>
                <w:lang w:val="pl-PL"/>
              </w:rPr>
              <w:t>niskoemisyjny i zeroemisyjny tabor publicznego transportu zbiorowego spełniający wymogi „czystych ekologicznie pojazdów” w rozumieniu dyrektywy 2009/33/WE, w tym autobusy z zielonymi dachami,</w:t>
            </w:r>
          </w:p>
          <w:p w14:paraId="1A2957FB" w14:textId="77777777" w:rsidR="00A77B3E" w:rsidRPr="007A542E" w:rsidRDefault="4FAA4C1C">
            <w:pPr>
              <w:numPr>
                <w:ilvl w:val="0"/>
                <w:numId w:val="69"/>
              </w:numPr>
              <w:spacing w:before="100"/>
              <w:rPr>
                <w:color w:val="000000"/>
                <w:lang w:val="pl-PL"/>
              </w:rPr>
            </w:pPr>
            <w:r w:rsidRPr="003771F1">
              <w:rPr>
                <w:color w:val="000000" w:themeColor="text1"/>
                <w:lang w:val="pl-PL"/>
              </w:rPr>
              <w:t>infrastruktura dla ruchu pieszego (ciągi piesze, przejścia dla pieszych, azyle dla pieszych itp.),</w:t>
            </w:r>
          </w:p>
          <w:p w14:paraId="3F210882" w14:textId="77777777" w:rsidR="00A77B3E" w:rsidRPr="007A542E" w:rsidRDefault="4FAA4C1C">
            <w:pPr>
              <w:numPr>
                <w:ilvl w:val="0"/>
                <w:numId w:val="69"/>
              </w:numPr>
              <w:spacing w:before="100"/>
              <w:rPr>
                <w:color w:val="000000"/>
                <w:lang w:val="pl-PL"/>
              </w:rPr>
            </w:pPr>
            <w:r w:rsidRPr="003771F1">
              <w:rPr>
                <w:color w:val="000000" w:themeColor="text1"/>
                <w:lang w:val="pl-PL"/>
              </w:rPr>
              <w:t>drogi rowerowe, ciągi pieszo-rowerowe oraz obiekty Bike &amp; Ride, wraz z infrastrukturą towarzyszącą taką jak: stojaki, wiaty rowerowe, stacje samoobsługowej naprawy rowerów. W przypadku łączenia miejscowości, przebieg drogi rowerowej na obszarze wiejskim musi być uzasadniony połączeniem drogi rowerowej z dojazdem do miejsca pracy, nauki lub łączący się z węzłem przesiadkowym lub przystankiem obsługiwanym przez miejski transport publiczny;</w:t>
            </w:r>
          </w:p>
          <w:p w14:paraId="71503246" w14:textId="77777777" w:rsidR="00A77B3E" w:rsidRPr="007A542E" w:rsidRDefault="4FAA4C1C">
            <w:pPr>
              <w:numPr>
                <w:ilvl w:val="0"/>
                <w:numId w:val="69"/>
              </w:numPr>
              <w:spacing w:before="100"/>
              <w:rPr>
                <w:color w:val="000000"/>
                <w:lang w:val="pl-PL"/>
              </w:rPr>
            </w:pPr>
            <w:r w:rsidRPr="003771F1">
              <w:rPr>
                <w:color w:val="000000" w:themeColor="text1"/>
                <w:lang w:val="pl-PL"/>
              </w:rPr>
              <w:t>zaplecze techniczne do obsługi taboru, modernizacja zajezdni autobusowych wraz z infrastrukturą do ładowania i tankowania pojazdów zeroemisyjnych, a także przystanki, wysepki, infrastruktura punktowa służąca poprawie jakości transportu publicznego,</w:t>
            </w:r>
          </w:p>
          <w:p w14:paraId="2CA59979" w14:textId="77777777" w:rsidR="00A77B3E" w:rsidRPr="007A542E" w:rsidRDefault="4FAA4C1C">
            <w:pPr>
              <w:numPr>
                <w:ilvl w:val="0"/>
                <w:numId w:val="69"/>
              </w:numPr>
              <w:spacing w:before="100"/>
              <w:rPr>
                <w:color w:val="000000"/>
                <w:lang w:val="pl-PL"/>
              </w:rPr>
            </w:pPr>
            <w:r w:rsidRPr="003771F1">
              <w:rPr>
                <w:color w:val="000000" w:themeColor="text1"/>
                <w:lang w:val="pl-PL"/>
              </w:rPr>
              <w:t>inwestycje w infrastrukturę drogową transportu publicznego wyłączoną z ruchu pojazdów samochodowych niewykorzystywanych w transporcie publicznym, infrastruktura dla pojazdów samochodowych wykorzystywanych na potrzeby indywidualnego transportu publicznego, w tym, np. buspas do wykorzystania przez taksówki czy samochody wykorzystywane w systemie carsharing’u, przebudowa skrzyżowań w celu ułatwienia oraz/lub nadania priorytetu transportowi publicznemu w ruchu: pasy skrętów dla autobusów, śluzy na skrzyżowaniach, infrastruktura drogowa przy pętlach autobusowych, stacjach kolejowych lub obiektach P&amp;R, B&amp;R, wraz z odcinkami dróg łączących je bezpośrednio z drogami miejskimi, budowa/przebudowa kanalizacji teletechnicznej, wyposażenie dróg i ulic w niezbędne obiekty i urządzenia drogowe służące bezpieczeństwu ruchu pojazdów transportu publicznego – tylko jako element projektu,</w:t>
            </w:r>
          </w:p>
          <w:p w14:paraId="028F577B" w14:textId="77777777" w:rsidR="00A77B3E" w:rsidRPr="007A542E" w:rsidRDefault="4FAA4C1C">
            <w:pPr>
              <w:numPr>
                <w:ilvl w:val="0"/>
                <w:numId w:val="69"/>
              </w:numPr>
              <w:spacing w:before="100"/>
              <w:rPr>
                <w:color w:val="000000"/>
                <w:lang w:val="pl-PL"/>
              </w:rPr>
            </w:pPr>
            <w:r w:rsidRPr="003771F1">
              <w:rPr>
                <w:color w:val="000000" w:themeColor="text1"/>
                <w:lang w:val="pl-PL"/>
              </w:rPr>
              <w:t>inwestycje (budowa, rozbudowa, modernizacja) związane z systemami zarządzania ruchem i energią (ITS), jak również rozwiązania cyfrowe umożliwiające integrację taryfową (wspólny bilet) i wdrożenie koncepcji „Mobilność jako Usługa” (MaaS); wyklucza się konserwację lub nieznaczne ulepszenia,</w:t>
            </w:r>
          </w:p>
          <w:p w14:paraId="501BAF39" w14:textId="77777777" w:rsidR="00A77B3E" w:rsidRPr="007A542E" w:rsidRDefault="4FAA4C1C">
            <w:pPr>
              <w:numPr>
                <w:ilvl w:val="0"/>
                <w:numId w:val="69"/>
              </w:numPr>
              <w:spacing w:before="100"/>
              <w:rPr>
                <w:color w:val="000000"/>
                <w:lang w:val="pl-PL"/>
              </w:rPr>
            </w:pPr>
            <w:r w:rsidRPr="003771F1">
              <w:rPr>
                <w:color w:val="000000" w:themeColor="text1"/>
                <w:lang w:val="pl-PL"/>
              </w:rPr>
              <w:t>działania promocyjne w zakresie podnoszenia świadomości mieszkanek i mieszkańców na temat korzystania z niskoemisyjnego transportu zbiorowego i ruchu niezmotoryzowanego – obligatoryjnie jako element każdego projektu.</w:t>
            </w:r>
          </w:p>
          <w:p w14:paraId="511DF79F" w14:textId="77777777" w:rsidR="00A77B3E" w:rsidRPr="007A542E" w:rsidRDefault="4FAA4C1C">
            <w:pPr>
              <w:spacing w:before="100"/>
              <w:rPr>
                <w:color w:val="000000"/>
                <w:lang w:val="pl-PL"/>
              </w:rPr>
            </w:pPr>
            <w:r w:rsidRPr="003771F1">
              <w:rPr>
                <w:color w:val="000000" w:themeColor="text1"/>
                <w:lang w:val="pl-PL"/>
              </w:rPr>
              <w:t>Priorytetowo będą traktowane inwestycje w autobusy wodorowe wraz z infrastrukturą towarzyszącą, a także projekty w zakresie publicznego transportu zbiorowego powiązane z wprowadzaniem integracji taryfowej lub wdrażaniem koncepcji „Mobilność jako Usługa” (MaaS).</w:t>
            </w:r>
          </w:p>
          <w:p w14:paraId="05B17E69" w14:textId="77777777" w:rsidR="00A77B3E" w:rsidRPr="007A542E" w:rsidRDefault="4FAA4C1C">
            <w:pPr>
              <w:spacing w:before="100"/>
              <w:rPr>
                <w:color w:val="000000"/>
                <w:lang w:val="pl-PL"/>
              </w:rPr>
            </w:pPr>
            <w:r w:rsidRPr="003771F1">
              <w:rPr>
                <w:color w:val="000000" w:themeColor="text1"/>
                <w:lang w:val="pl-PL"/>
              </w:rPr>
              <w:t>Wszystkie inwestycje w infrastrukturę i tabor transportu miejskiego powinny być uzupełnione działaniami poszerzającymi zasięg transportu publicznego i podnoszącymi jakość oferowanych usług (np. nowe/częstsze połączenia, lepsza punktualność, oferta lepiej dopasowana do potrzeb różnych grup osób, w tym osób z grup marginalizowanych (aspekt cenowy) itp.).</w:t>
            </w:r>
          </w:p>
          <w:p w14:paraId="054B27FD" w14:textId="77777777" w:rsidR="00A77B3E" w:rsidRPr="007A542E" w:rsidRDefault="4FAA4C1C">
            <w:pPr>
              <w:spacing w:before="100"/>
              <w:rPr>
                <w:color w:val="000000"/>
                <w:lang w:val="pl-PL"/>
              </w:rPr>
            </w:pPr>
            <w:r w:rsidRPr="003771F1">
              <w:rPr>
                <w:color w:val="000000" w:themeColor="text1"/>
                <w:lang w:val="pl-PL"/>
              </w:rPr>
              <w:t>W ramach celu szczegółowego wsparciem objęta będzie również realizacja działań związanych z przygotowaniem i aktualizacją Planów Zrównoważonej Mobilności Miejskiej opracowywanych i wdrażanych przez odpowiednie organy gmin lub umocowane do tego formy współdziałania jednostek samorządu terytorialnego.</w:t>
            </w:r>
          </w:p>
          <w:p w14:paraId="2F49BDF9" w14:textId="77777777" w:rsidR="00A77B3E" w:rsidRPr="007A542E" w:rsidRDefault="4FAA4C1C">
            <w:pPr>
              <w:spacing w:before="100"/>
              <w:rPr>
                <w:color w:val="000000"/>
                <w:lang w:val="pl-PL"/>
              </w:rPr>
            </w:pPr>
            <w:r w:rsidRPr="003771F1">
              <w:rPr>
                <w:color w:val="000000" w:themeColor="text1"/>
                <w:lang w:val="pl-PL"/>
              </w:rPr>
              <w:lastRenderedPageBreak/>
              <w:t>Wszystkie inwestycje będą uwzględniały potrzeby związane z adaptacją do zmian klimatu oraz muszą przyczyniać się do osiągania przez miasta neutralności klimatycznej.</w:t>
            </w:r>
          </w:p>
          <w:p w14:paraId="3B09C19D" w14:textId="77777777" w:rsidR="00A77B3E" w:rsidRPr="007A542E" w:rsidRDefault="4FAA4C1C">
            <w:pPr>
              <w:spacing w:before="100"/>
              <w:rPr>
                <w:color w:val="000000"/>
                <w:lang w:val="pl-PL"/>
              </w:rPr>
            </w:pPr>
            <w:r w:rsidRPr="003771F1">
              <w:rPr>
                <w:color w:val="000000" w:themeColor="text1"/>
                <w:lang w:val="pl-PL"/>
              </w:rPr>
              <w:t>W ramach celu szczegółowego wspierane będą wyłącznie działania zgodne z zasadą DNSH.</w:t>
            </w:r>
          </w:p>
          <w:p w14:paraId="00557ACE" w14:textId="77777777" w:rsidR="00A77B3E" w:rsidRPr="007A542E" w:rsidRDefault="4FAA4C1C">
            <w:pPr>
              <w:spacing w:before="100"/>
              <w:rPr>
                <w:color w:val="000000"/>
                <w:lang w:val="pl-PL"/>
              </w:rPr>
            </w:pPr>
            <w:r w:rsidRPr="003771F1">
              <w:rPr>
                <w:color w:val="000000" w:themeColor="text1"/>
                <w:lang w:val="pl-PL"/>
              </w:rPr>
              <w:t>Projekty realizowane w ramach celu szczegółowego musza wynikać ze strategii ZIT oraz dotyczyć publicznego transportu miejskiego.</w:t>
            </w:r>
          </w:p>
          <w:p w14:paraId="6A54F159" w14:textId="77777777" w:rsidR="00A77B3E" w:rsidRPr="007A542E" w:rsidRDefault="4FAA4C1C">
            <w:pPr>
              <w:spacing w:before="100"/>
              <w:rPr>
                <w:color w:val="000000"/>
                <w:lang w:val="pl-PL"/>
              </w:rPr>
            </w:pPr>
            <w:r w:rsidRPr="003771F1">
              <w:rPr>
                <w:color w:val="000000" w:themeColor="text1"/>
                <w:lang w:val="pl-PL"/>
              </w:rPr>
              <w:t>Inwestycje w zrównoważoną mobilność miejską będą opierać się na odpowiednim planowaniu mobilności miejskiej, które przyjmie jedną z następujących form:</w:t>
            </w:r>
          </w:p>
          <w:p w14:paraId="57BBCC3B" w14:textId="77777777" w:rsidR="00A77B3E" w:rsidRPr="007A542E" w:rsidRDefault="4FAA4C1C">
            <w:pPr>
              <w:spacing w:before="100"/>
              <w:rPr>
                <w:color w:val="000000"/>
                <w:lang w:val="pl-PL"/>
              </w:rPr>
            </w:pPr>
            <w:r w:rsidRPr="003771F1">
              <w:rPr>
                <w:color w:val="000000" w:themeColor="text1"/>
                <w:lang w:val="pl-PL"/>
              </w:rPr>
              <w:t>1. w mieście wojewódzkim i gminach położonych w miejskich obszarach funkcjonalnych Szczecina, przyznanie wsparcia projektom będzie uzależnione od przyjęcia Planu Zrównoważonej Mobilności Miejskiej (SUMP),</w:t>
            </w:r>
          </w:p>
          <w:p w14:paraId="5A96E70C" w14:textId="77777777" w:rsidR="00A77B3E" w:rsidRPr="007A542E" w:rsidRDefault="4FAA4C1C">
            <w:pPr>
              <w:spacing w:before="100"/>
              <w:rPr>
                <w:color w:val="000000"/>
                <w:lang w:val="pl-PL"/>
              </w:rPr>
            </w:pPr>
            <w:r w:rsidRPr="003771F1">
              <w:rPr>
                <w:color w:val="000000" w:themeColor="text1"/>
                <w:lang w:val="pl-PL"/>
              </w:rPr>
              <w:t>2. w pozostałych miastach powyżej 100 tys. mieszkańców oraz w gminach położonych na ich miejskich obszarach funkcjonalnych, przyznanie wsparcia projektom będzie uzależnione od przyjęcia</w:t>
            </w:r>
          </w:p>
          <w:p w14:paraId="6A2A9B9C" w14:textId="77777777" w:rsidR="00A77B3E" w:rsidRPr="007A542E" w:rsidRDefault="4FAA4C1C">
            <w:pPr>
              <w:spacing w:before="100"/>
              <w:rPr>
                <w:color w:val="000000"/>
                <w:lang w:val="pl-PL"/>
              </w:rPr>
            </w:pPr>
            <w:r w:rsidRPr="003771F1">
              <w:rPr>
                <w:color w:val="000000" w:themeColor="text1"/>
                <w:lang w:val="pl-PL"/>
              </w:rPr>
              <w:t>a.  SUMP lub</w:t>
            </w:r>
          </w:p>
          <w:p w14:paraId="7FA0B138" w14:textId="77777777" w:rsidR="00A77B3E" w:rsidRPr="007A542E" w:rsidRDefault="4FAA4C1C">
            <w:pPr>
              <w:spacing w:before="100"/>
              <w:rPr>
                <w:color w:val="000000"/>
                <w:lang w:val="pl-PL"/>
              </w:rPr>
            </w:pPr>
            <w:r w:rsidRPr="003771F1">
              <w:rPr>
                <w:color w:val="000000" w:themeColor="text1"/>
                <w:lang w:val="pl-PL"/>
              </w:rPr>
              <w:t>b. innego dokumentu planowania transportu miejskiego oraz zobowiązania, że SUMP zostanie przyjęty nie później niż 31 grudnia 2025 r.,</w:t>
            </w:r>
          </w:p>
          <w:p w14:paraId="52BBB3B8" w14:textId="77777777" w:rsidR="00A77B3E" w:rsidRPr="007A542E" w:rsidRDefault="4FAA4C1C">
            <w:pPr>
              <w:spacing w:before="100"/>
              <w:rPr>
                <w:color w:val="000000"/>
                <w:lang w:val="pl-PL"/>
              </w:rPr>
            </w:pPr>
            <w:r w:rsidRPr="003771F1">
              <w:rPr>
                <w:color w:val="000000" w:themeColor="text1"/>
                <w:lang w:val="pl-PL"/>
              </w:rPr>
              <w:t>3. w innych miastach poniżej 100 000 mieszkańców przyznanie wsparcia dla projektów będzie uzależnione od przyjęcia odpowiedniego dokumentu dotyczącego planowania transportu miejskiego (np. dostosowanej strategii ITI), przy czym preferowane będzie przyjęcie SUMP.</w:t>
            </w:r>
          </w:p>
          <w:p w14:paraId="05EA75C9" w14:textId="77777777" w:rsidR="00A77B3E" w:rsidRPr="007A542E" w:rsidRDefault="4FAA4C1C">
            <w:pPr>
              <w:spacing w:before="100"/>
              <w:rPr>
                <w:color w:val="000000"/>
                <w:lang w:val="pl-PL"/>
              </w:rPr>
            </w:pPr>
            <w:r w:rsidRPr="003771F1">
              <w:rPr>
                <w:color w:val="000000" w:themeColor="text1"/>
                <w:lang w:val="pl-PL"/>
              </w:rPr>
              <w:t>Inwestycje objęte wsparciem będą zgodne z odpowiednim SUMP lub innym dokumentem planowania mobilności przyjętym na obszarze, w którym realizowana jest inwestycja – zgodnie z wymogami niniejszego programu. W przypadku wymogu przyjęcia SUMP, wymóg ten będzie uznany za spełniony jeżeli plan ten:</w:t>
            </w:r>
          </w:p>
          <w:p w14:paraId="0EB54EA1" w14:textId="77777777" w:rsidR="00A77B3E" w:rsidRPr="007A542E" w:rsidRDefault="4FAA4C1C">
            <w:pPr>
              <w:numPr>
                <w:ilvl w:val="0"/>
                <w:numId w:val="70"/>
              </w:numPr>
              <w:spacing w:before="100"/>
              <w:rPr>
                <w:color w:val="000000"/>
                <w:lang w:val="pl-PL"/>
              </w:rPr>
            </w:pPr>
            <w:r w:rsidRPr="003771F1">
              <w:rPr>
                <w:color w:val="000000" w:themeColor="text1"/>
                <w:lang w:val="pl-PL"/>
              </w:rPr>
              <w:t>będzie obejmował właściwy funkcjonalny obszar miejski,</w:t>
            </w:r>
          </w:p>
          <w:p w14:paraId="5C962937" w14:textId="77777777" w:rsidR="00A77B3E" w:rsidRPr="007A542E" w:rsidRDefault="4FAA4C1C">
            <w:pPr>
              <w:numPr>
                <w:ilvl w:val="0"/>
                <w:numId w:val="70"/>
              </w:numPr>
              <w:spacing w:before="100"/>
              <w:rPr>
                <w:color w:val="000000"/>
                <w:lang w:val="pl-PL"/>
              </w:rPr>
            </w:pPr>
            <w:r w:rsidRPr="003771F1">
              <w:rPr>
                <w:color w:val="000000" w:themeColor="text1"/>
                <w:lang w:val="pl-PL"/>
              </w:rPr>
              <w:t>będzie zgodny z wymogami SUMP określonymi we właściwym Komunikacie Komisji dotyczącym SUMP oraz rozporządzeniem UE w sprawie sieci TEN-T,</w:t>
            </w:r>
          </w:p>
          <w:p w14:paraId="07B7FBB3" w14:textId="77777777" w:rsidR="00A77B3E" w:rsidRPr="007A542E" w:rsidRDefault="4FAA4C1C">
            <w:pPr>
              <w:numPr>
                <w:ilvl w:val="0"/>
                <w:numId w:val="70"/>
              </w:numPr>
              <w:spacing w:before="100"/>
              <w:rPr>
                <w:color w:val="000000"/>
                <w:lang w:val="pl-PL"/>
              </w:rPr>
            </w:pPr>
            <w:r w:rsidRPr="003771F1">
              <w:rPr>
                <w:color w:val="000000" w:themeColor="text1"/>
                <w:lang w:val="pl-PL"/>
              </w:rPr>
              <w:t>będzie przyjęty przez organ właściwy terytorialnie oraz rzeczowo, w sposób zapewniający praktyczną realizację postanowień SUMP.</w:t>
            </w:r>
          </w:p>
          <w:p w14:paraId="383FB7E7" w14:textId="77777777" w:rsidR="00A77B3E" w:rsidRPr="003771F1" w:rsidRDefault="00A77B3E">
            <w:pPr>
              <w:spacing w:before="100"/>
              <w:rPr>
                <w:color w:val="000000"/>
                <w:lang w:val="pl-PL"/>
              </w:rPr>
            </w:pPr>
          </w:p>
        </w:tc>
      </w:tr>
    </w:tbl>
    <w:p w14:paraId="41E688A9" w14:textId="77777777" w:rsidR="00A77B3E" w:rsidRPr="003771F1" w:rsidRDefault="00A77B3E">
      <w:pPr>
        <w:spacing w:before="100"/>
        <w:rPr>
          <w:color w:val="000000"/>
          <w:lang w:val="pl-PL"/>
        </w:rPr>
      </w:pPr>
    </w:p>
    <w:p w14:paraId="441595AF" w14:textId="77777777" w:rsidR="00A77B3E" w:rsidRPr="007A542E" w:rsidRDefault="4FAA4C1C" w:rsidP="1ADDAEA5">
      <w:pPr>
        <w:pStyle w:val="Nagwek5"/>
        <w:spacing w:before="100" w:after="0"/>
        <w:rPr>
          <w:b w:val="0"/>
          <w:bCs w:val="0"/>
          <w:i w:val="0"/>
          <w:iCs w:val="0"/>
          <w:color w:val="000000"/>
          <w:sz w:val="24"/>
          <w:szCs w:val="24"/>
          <w:lang w:val="pl-PL"/>
        </w:rPr>
      </w:pPr>
      <w:bookmarkStart w:id="166" w:name="_Toc215823761"/>
      <w:r w:rsidRPr="00F710AA">
        <w:rPr>
          <w:b w:val="0"/>
          <w:bCs w:val="0"/>
          <w:i w:val="0"/>
          <w:iCs w:val="0"/>
          <w:color w:val="000000" w:themeColor="text1"/>
          <w:sz w:val="24"/>
          <w:szCs w:val="24"/>
          <w:lang w:val="pl-PL"/>
        </w:rPr>
        <w:t>Główne grupy docelowe – art. 22 ust. 3 lit. d) pkt (iii) rozporządzenia w sprawie wspólnych przepisów:</w:t>
      </w:r>
      <w:bookmarkEnd w:id="166"/>
    </w:p>
    <w:p w14:paraId="0B1C2FB2" w14:textId="77777777" w:rsidR="00A77B3E" w:rsidRPr="003771F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1C1CBF11" w14:textId="77777777" w:rsidTr="003771F1">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5E8054" w14:textId="77777777" w:rsidR="00A77B3E" w:rsidRPr="003771F1" w:rsidRDefault="00A77B3E">
            <w:pPr>
              <w:spacing w:before="100"/>
              <w:rPr>
                <w:color w:val="000000"/>
                <w:sz w:val="0"/>
                <w:lang w:val="pl-PL"/>
              </w:rPr>
            </w:pPr>
          </w:p>
          <w:p w14:paraId="6B6DE6FC" w14:textId="77777777" w:rsidR="00A77B3E" w:rsidRDefault="009F4183">
            <w:pPr>
              <w:numPr>
                <w:ilvl w:val="0"/>
                <w:numId w:val="71"/>
              </w:numPr>
              <w:spacing w:before="100"/>
              <w:rPr>
                <w:color w:val="000000"/>
              </w:rPr>
            </w:pPr>
            <w:r>
              <w:rPr>
                <w:color w:val="000000"/>
              </w:rPr>
              <w:t>mieszkanki i mieszkańcy województwa.</w:t>
            </w:r>
          </w:p>
          <w:p w14:paraId="724354E5" w14:textId="77777777" w:rsidR="00A77B3E" w:rsidRDefault="00A77B3E">
            <w:pPr>
              <w:spacing w:before="100"/>
              <w:rPr>
                <w:color w:val="000000"/>
              </w:rPr>
            </w:pPr>
          </w:p>
        </w:tc>
      </w:tr>
    </w:tbl>
    <w:p w14:paraId="15DABBFB" w14:textId="77777777" w:rsidR="00A77B3E" w:rsidRDefault="00A77B3E">
      <w:pPr>
        <w:spacing w:before="100"/>
        <w:rPr>
          <w:color w:val="000000"/>
        </w:rPr>
      </w:pPr>
    </w:p>
    <w:p w14:paraId="036A46A2" w14:textId="77777777" w:rsidR="00A77B3E" w:rsidRPr="007A542E" w:rsidRDefault="4FAA4C1C" w:rsidP="1ADDAEA5">
      <w:pPr>
        <w:pStyle w:val="Nagwek5"/>
        <w:spacing w:before="100" w:after="0"/>
        <w:rPr>
          <w:b w:val="0"/>
          <w:bCs w:val="0"/>
          <w:i w:val="0"/>
          <w:iCs w:val="0"/>
          <w:color w:val="000000"/>
          <w:sz w:val="24"/>
          <w:szCs w:val="24"/>
          <w:lang w:val="pl-PL"/>
        </w:rPr>
      </w:pPr>
      <w:bookmarkStart w:id="167" w:name="_Toc215823762"/>
      <w:r w:rsidRPr="003771F1">
        <w:rPr>
          <w:b w:val="0"/>
          <w:bCs w:val="0"/>
          <w:i w:val="0"/>
          <w:iCs w:val="0"/>
          <w:color w:val="000000" w:themeColor="text1"/>
          <w:sz w:val="24"/>
          <w:szCs w:val="24"/>
          <w:lang w:val="pl-PL"/>
        </w:rPr>
        <w:lastRenderedPageBreak/>
        <w:t>Działania na rzecz zapewnienia równości, włączenia społecznego i niedyskryminacji – art. 22 ust. 3 lit. d) pkt (iv) rozporządzenia w sprawie wspólnych przepisów i art. 6 rozporządzenia w sprawie EFS+</w:t>
      </w:r>
      <w:bookmarkEnd w:id="167"/>
    </w:p>
    <w:p w14:paraId="1F245C0B" w14:textId="77777777" w:rsidR="00A77B3E" w:rsidRPr="003771F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6EAFFCC9" w14:textId="77777777" w:rsidTr="003771F1">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0EBC565" w14:textId="77777777" w:rsidR="00A77B3E" w:rsidRPr="003771F1" w:rsidRDefault="00A77B3E">
            <w:pPr>
              <w:spacing w:before="100"/>
              <w:rPr>
                <w:color w:val="000000"/>
                <w:sz w:val="0"/>
                <w:lang w:val="pl-PL"/>
              </w:rPr>
            </w:pPr>
          </w:p>
          <w:p w14:paraId="0000A4C3" w14:textId="77777777" w:rsidR="00A77B3E" w:rsidRPr="007A542E" w:rsidRDefault="4FAA4C1C">
            <w:pPr>
              <w:spacing w:before="100"/>
              <w:rPr>
                <w:color w:val="000000"/>
                <w:lang w:val="pl-PL"/>
              </w:rPr>
            </w:pPr>
            <w:r w:rsidRPr="003771F1">
              <w:rPr>
                <w:color w:val="000000" w:themeColor="text1"/>
                <w:lang w:val="pl-PL"/>
              </w:rPr>
              <w:t>Mając na uwadze zakres tematyczny celu szczegółowego w pierwszej kolejności zasada równości szans i niedyskryminacji, w tym dostępności dla osób z niepełnosprawnościami, realizowana będzie poprzez zastosowanie uniwersalnego projektowania oraz mechanizmu racjonalnych usprawnień. Wszystkie projekty mają być ukierunkowane na zapobieganie wykluczeniu transportowemu ze względu na niepełnosprawność, wiek, możliwości ekonomiczne czy inne. Przewiduje się wprowadzenie wymogu stosowania klauzul społecznych w procedurach związanych z prawem zamówień publicznych m.in. poprzez odpowiednie kryteria wyboru projektów.</w:t>
            </w:r>
          </w:p>
          <w:p w14:paraId="33BD83FD" w14:textId="77777777" w:rsidR="00A77B3E" w:rsidRPr="007A542E" w:rsidRDefault="4FAA4C1C">
            <w:pPr>
              <w:spacing w:before="100"/>
              <w:rPr>
                <w:color w:val="000000"/>
                <w:lang w:val="pl-PL"/>
              </w:rPr>
            </w:pPr>
            <w:r w:rsidRPr="003771F1">
              <w:rPr>
                <w:color w:val="000000" w:themeColor="text1"/>
                <w:lang w:val="pl-PL"/>
              </w:rPr>
              <w:t>Przy projektowaniu i wdrażaniu projektów z zakresu mobilności miejskiej będą musiały być podejmowane działania na rzecz wyrównywania szans oraz przeciwdziałania dyskryminacji w dostępie do infrastruktury i usług transportu miejskiego. Wspierana infrastruktura oraz tabor będą odpowiadały na specyficzne potrzeby osób w niekorzystnej sytuacji. Wszystkie projekty musza uwzględniać kwestie bezpieczeństwa, w szczególności na rzecz niezmotoryzowanych uczestników ruchu.</w:t>
            </w:r>
          </w:p>
          <w:p w14:paraId="087D4EC4" w14:textId="77777777" w:rsidR="00A77B3E" w:rsidRPr="007A542E" w:rsidRDefault="4FAA4C1C">
            <w:pPr>
              <w:spacing w:before="100"/>
              <w:rPr>
                <w:color w:val="000000"/>
                <w:lang w:val="pl-PL"/>
              </w:rPr>
            </w:pPr>
            <w:r w:rsidRPr="003771F1">
              <w:rPr>
                <w:color w:val="000000" w:themeColor="text1"/>
                <w:lang w:val="pl-PL"/>
              </w:rPr>
              <w:t>Projekty realizowane w ramach cs zapobiegać będą wszelkiej dyskryminacji, w tym ze względu na płeć, rasę lub pochodzenie etniczne, religię lub światopogląd, niepełnosprawność, wiek lub orientację seksualną. Będzie się to wyrażać w konieczności zapewnienia wszystkim osobom jednakowego dostępu do m.in. informacji, produktów, usług, infrastruktury i zatrudnienia. Rezultaty projektów będą dostępne dla społeczeństwa bez dyskryminacji ze względu na przywołane powyżej cechy, a sama treść projektów nie będzie dyskryminacyjna.</w:t>
            </w:r>
          </w:p>
          <w:p w14:paraId="4A436BE7" w14:textId="77777777" w:rsidR="00A77B3E" w:rsidRPr="007A542E" w:rsidRDefault="4FAA4C1C">
            <w:pPr>
              <w:spacing w:before="100"/>
              <w:rPr>
                <w:color w:val="000000"/>
                <w:lang w:val="pl-PL"/>
              </w:rPr>
            </w:pPr>
            <w:r w:rsidRPr="003771F1">
              <w:rPr>
                <w:color w:val="000000" w:themeColor="text1"/>
                <w:lang w:val="pl-PL"/>
              </w:rPr>
              <w:t>Wsparcie polityki spójności będzie udzielane wyłącznie projektom i beneficjentom, którzy przestrzegają przepisów antydyskryminacyjnych, o których mowa w art. 9 ust. 3 Rozporządzenia ogólnego. W przypadku, gdy beneficjentem jest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w:t>
            </w:r>
          </w:p>
          <w:p w14:paraId="178F4753" w14:textId="77777777" w:rsidR="00A77B3E" w:rsidRPr="003771F1" w:rsidRDefault="00A77B3E">
            <w:pPr>
              <w:spacing w:before="100"/>
              <w:rPr>
                <w:color w:val="000000"/>
                <w:lang w:val="pl-PL"/>
              </w:rPr>
            </w:pPr>
          </w:p>
        </w:tc>
      </w:tr>
    </w:tbl>
    <w:p w14:paraId="7081AFB7" w14:textId="77777777" w:rsidR="00A77B3E" w:rsidRPr="003771F1" w:rsidRDefault="00A77B3E">
      <w:pPr>
        <w:spacing w:before="100"/>
        <w:rPr>
          <w:color w:val="000000"/>
          <w:lang w:val="pl-PL"/>
        </w:rPr>
      </w:pPr>
    </w:p>
    <w:p w14:paraId="3A3EF3B2" w14:textId="77777777" w:rsidR="00A77B3E" w:rsidRPr="007A542E" w:rsidRDefault="4FAA4C1C" w:rsidP="1ADDAEA5">
      <w:pPr>
        <w:pStyle w:val="Nagwek5"/>
        <w:spacing w:before="100" w:after="0"/>
        <w:rPr>
          <w:b w:val="0"/>
          <w:bCs w:val="0"/>
          <w:i w:val="0"/>
          <w:iCs w:val="0"/>
          <w:color w:val="000000"/>
          <w:sz w:val="24"/>
          <w:szCs w:val="24"/>
          <w:lang w:val="pl-PL"/>
        </w:rPr>
      </w:pPr>
      <w:bookmarkStart w:id="168" w:name="_Toc215823763"/>
      <w:r w:rsidRPr="003771F1">
        <w:rPr>
          <w:b w:val="0"/>
          <w:bCs w:val="0"/>
          <w:i w:val="0"/>
          <w:iCs w:val="0"/>
          <w:color w:val="000000" w:themeColor="text1"/>
          <w:sz w:val="24"/>
          <w:szCs w:val="24"/>
          <w:lang w:val="pl-PL"/>
        </w:rPr>
        <w:t>Wskazanie konkretnych terytoriów objętych wsparciem, z uwzględnieniem planowanego wykorzystania narzędzi terytorialnych – art. 22 ust. 3 lit. d) pkt (v) rozporządzenia w sprawie wspólnych przepisów</w:t>
      </w:r>
      <w:bookmarkEnd w:id="168"/>
    </w:p>
    <w:p w14:paraId="1C17C304" w14:textId="77777777" w:rsidR="00A77B3E" w:rsidRPr="003771F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0C7D8548" w14:textId="77777777" w:rsidTr="003771F1">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A131A4" w14:textId="77777777" w:rsidR="00A77B3E" w:rsidRPr="003771F1" w:rsidRDefault="00A77B3E">
            <w:pPr>
              <w:spacing w:before="100"/>
              <w:rPr>
                <w:color w:val="000000"/>
                <w:sz w:val="0"/>
                <w:lang w:val="pl-PL"/>
              </w:rPr>
            </w:pPr>
          </w:p>
          <w:p w14:paraId="00FA3B78" w14:textId="77777777" w:rsidR="00A77B3E" w:rsidRPr="003771F1" w:rsidRDefault="009F4183">
            <w:pPr>
              <w:spacing w:before="100"/>
              <w:rPr>
                <w:color w:val="000000"/>
                <w:lang w:val="pl-PL"/>
              </w:rPr>
            </w:pPr>
            <w:r w:rsidRPr="003771F1">
              <w:rPr>
                <w:color w:val="000000"/>
                <w:lang w:val="pl-PL"/>
              </w:rPr>
              <w:t>Interwencja będzie prowadzona poprzez instrument terytorialny – ZIT w ramach:</w:t>
            </w:r>
          </w:p>
          <w:p w14:paraId="1AC82ABC" w14:textId="77777777" w:rsidR="00A77B3E" w:rsidRDefault="009F4183">
            <w:pPr>
              <w:numPr>
                <w:ilvl w:val="0"/>
                <w:numId w:val="72"/>
              </w:numPr>
              <w:spacing w:before="100"/>
              <w:rPr>
                <w:color w:val="000000"/>
              </w:rPr>
            </w:pPr>
            <w:r>
              <w:rPr>
                <w:color w:val="000000"/>
              </w:rPr>
              <w:t>Szczecińskiego Obszaru Metropolitalnego,</w:t>
            </w:r>
          </w:p>
          <w:p w14:paraId="0C1C345C" w14:textId="77777777" w:rsidR="00A77B3E" w:rsidRPr="003771F1" w:rsidRDefault="009F4183">
            <w:pPr>
              <w:numPr>
                <w:ilvl w:val="0"/>
                <w:numId w:val="72"/>
              </w:numPr>
              <w:spacing w:before="100"/>
              <w:rPr>
                <w:color w:val="000000"/>
                <w:lang w:val="pl-PL"/>
              </w:rPr>
            </w:pPr>
            <w:r w:rsidRPr="003771F1">
              <w:rPr>
                <w:color w:val="000000"/>
                <w:lang w:val="pl-PL"/>
              </w:rPr>
              <w:t>Koszalińsko-Kołobrzesko-Białogardzkiego Obszaru Funkcjonalnego,</w:t>
            </w:r>
          </w:p>
          <w:p w14:paraId="31116608" w14:textId="77777777" w:rsidR="00A77B3E" w:rsidRPr="003771F1" w:rsidRDefault="009F4183">
            <w:pPr>
              <w:numPr>
                <w:ilvl w:val="0"/>
                <w:numId w:val="72"/>
              </w:numPr>
              <w:spacing w:before="100"/>
              <w:rPr>
                <w:color w:val="000000"/>
                <w:lang w:val="pl-PL"/>
              </w:rPr>
            </w:pPr>
            <w:r w:rsidRPr="003771F1">
              <w:rPr>
                <w:color w:val="000000"/>
                <w:lang w:val="pl-PL"/>
              </w:rPr>
              <w:t>Obszaru funkcjonalnego subregionalnego zespołu miast Strefa Centralna,</w:t>
            </w:r>
          </w:p>
          <w:p w14:paraId="0384105F" w14:textId="77777777" w:rsidR="00A77B3E" w:rsidRDefault="009F4183">
            <w:pPr>
              <w:numPr>
                <w:ilvl w:val="0"/>
                <w:numId w:val="72"/>
              </w:numPr>
              <w:spacing w:before="100"/>
              <w:rPr>
                <w:color w:val="000000"/>
              </w:rPr>
            </w:pPr>
            <w:r>
              <w:rPr>
                <w:color w:val="000000"/>
              </w:rPr>
              <w:t>Obszaru funkcjonalnego Szczecinka,</w:t>
            </w:r>
          </w:p>
          <w:p w14:paraId="7C74C4F8" w14:textId="77777777" w:rsidR="00A77B3E" w:rsidRDefault="009F4183">
            <w:pPr>
              <w:numPr>
                <w:ilvl w:val="0"/>
                <w:numId w:val="72"/>
              </w:numPr>
              <w:spacing w:before="100"/>
              <w:rPr>
                <w:color w:val="000000"/>
              </w:rPr>
            </w:pPr>
            <w:r>
              <w:rPr>
                <w:color w:val="000000"/>
              </w:rPr>
              <w:t>Obszaru funkcjonalnego Wałcza,</w:t>
            </w:r>
          </w:p>
          <w:p w14:paraId="26B545FC" w14:textId="77777777" w:rsidR="00A77B3E" w:rsidRDefault="009F4183">
            <w:pPr>
              <w:numPr>
                <w:ilvl w:val="0"/>
                <w:numId w:val="72"/>
              </w:numPr>
              <w:spacing w:before="100"/>
              <w:rPr>
                <w:color w:val="000000"/>
              </w:rPr>
            </w:pPr>
            <w:r>
              <w:rPr>
                <w:color w:val="000000"/>
              </w:rPr>
              <w:lastRenderedPageBreak/>
              <w:t>Obszaru funkcjonalnego Gryfic,</w:t>
            </w:r>
          </w:p>
          <w:p w14:paraId="134A955D" w14:textId="77777777" w:rsidR="00A77B3E" w:rsidRDefault="009F4183">
            <w:pPr>
              <w:numPr>
                <w:ilvl w:val="0"/>
                <w:numId w:val="72"/>
              </w:numPr>
              <w:spacing w:before="100"/>
              <w:rPr>
                <w:color w:val="000000"/>
              </w:rPr>
            </w:pPr>
            <w:r>
              <w:rPr>
                <w:color w:val="000000"/>
              </w:rPr>
              <w:t>Obszaru funkcjonalnego Sławna,</w:t>
            </w:r>
          </w:p>
          <w:p w14:paraId="2F50C8D5" w14:textId="77777777" w:rsidR="00A77B3E" w:rsidRDefault="009F4183">
            <w:pPr>
              <w:numPr>
                <w:ilvl w:val="0"/>
                <w:numId w:val="72"/>
              </w:numPr>
              <w:spacing w:before="100"/>
              <w:rPr>
                <w:color w:val="000000"/>
              </w:rPr>
            </w:pPr>
            <w:r>
              <w:rPr>
                <w:color w:val="000000"/>
              </w:rPr>
              <w:t>Obszaru funkcjonalnego Kamienia Pomorskiego.</w:t>
            </w:r>
          </w:p>
          <w:p w14:paraId="4935681F" w14:textId="77777777" w:rsidR="00A77B3E" w:rsidRPr="003771F1" w:rsidRDefault="009F4183">
            <w:pPr>
              <w:spacing w:before="100"/>
              <w:rPr>
                <w:color w:val="000000"/>
                <w:lang w:val="pl-PL"/>
              </w:rPr>
            </w:pPr>
            <w:r w:rsidRPr="003771F1">
              <w:rPr>
                <w:color w:val="000000"/>
                <w:lang w:val="pl-PL"/>
              </w:rPr>
              <w:t>Powyższe obszary składają się z miasta lub zespołu miast oraz otaczających je obszarów funkcjonalnych składających się z sąsiednich gmin. Ich delimitacja jest oparta o przesądzenia Strategii Rozwoju Województwa oraz Planu Zagospodarowania przestrzennego oraz jest potwierdzona oddolną wolą współpracy samorządów lokalnych, które podpisały listy intencyjne z władzami województwa dot. opracowania i realizacji wspólnej strategii terytorialnej.</w:t>
            </w:r>
          </w:p>
          <w:p w14:paraId="20E857D0" w14:textId="77777777" w:rsidR="00A77B3E" w:rsidRPr="003771F1" w:rsidRDefault="00A77B3E">
            <w:pPr>
              <w:spacing w:before="100"/>
              <w:rPr>
                <w:color w:val="000000"/>
                <w:lang w:val="pl-PL"/>
              </w:rPr>
            </w:pPr>
          </w:p>
        </w:tc>
      </w:tr>
    </w:tbl>
    <w:p w14:paraId="466ECFE8" w14:textId="77777777" w:rsidR="00A77B3E" w:rsidRPr="003771F1" w:rsidRDefault="00A77B3E">
      <w:pPr>
        <w:spacing w:before="100"/>
        <w:rPr>
          <w:color w:val="000000"/>
          <w:lang w:val="pl-PL"/>
        </w:rPr>
      </w:pPr>
    </w:p>
    <w:p w14:paraId="242ACC54" w14:textId="77777777" w:rsidR="00A77B3E" w:rsidRPr="007A542E" w:rsidRDefault="4FAA4C1C" w:rsidP="1ADDAEA5">
      <w:pPr>
        <w:pStyle w:val="Nagwek5"/>
        <w:spacing w:before="100" w:after="0"/>
        <w:rPr>
          <w:b w:val="0"/>
          <w:bCs w:val="0"/>
          <w:i w:val="0"/>
          <w:iCs w:val="0"/>
          <w:color w:val="000000"/>
          <w:sz w:val="24"/>
          <w:szCs w:val="24"/>
          <w:lang w:val="pl-PL"/>
        </w:rPr>
      </w:pPr>
      <w:bookmarkStart w:id="169" w:name="_Toc215823764"/>
      <w:r w:rsidRPr="003771F1">
        <w:rPr>
          <w:b w:val="0"/>
          <w:bCs w:val="0"/>
          <w:i w:val="0"/>
          <w:iCs w:val="0"/>
          <w:color w:val="000000" w:themeColor="text1"/>
          <w:sz w:val="24"/>
          <w:szCs w:val="24"/>
          <w:lang w:val="pl-PL"/>
        </w:rPr>
        <w:t>Działania międzyregionalne, transgraniczne i transnarodowe – art. 22 ust. 3 lit. d) pkt (vi) rozporządzenia w sprawie wspólnych przepisów</w:t>
      </w:r>
      <w:bookmarkEnd w:id="169"/>
    </w:p>
    <w:p w14:paraId="18ED6C37" w14:textId="77777777" w:rsidR="00A77B3E" w:rsidRPr="003771F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11D87A43" w14:textId="77777777" w:rsidTr="1ADDAEA5">
        <w:tc>
          <w:tcPr>
            <w:tcW w:w="15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75D2836" w14:textId="77777777" w:rsidR="00A77B3E" w:rsidRPr="003771F1" w:rsidRDefault="00A77B3E">
            <w:pPr>
              <w:spacing w:before="100"/>
              <w:rPr>
                <w:color w:val="000000"/>
                <w:sz w:val="0"/>
                <w:lang w:val="pl-PL"/>
              </w:rPr>
            </w:pPr>
          </w:p>
          <w:p w14:paraId="7BDC7C3A" w14:textId="77777777" w:rsidR="00A77B3E" w:rsidRPr="007A542E" w:rsidRDefault="4FAA4C1C">
            <w:pPr>
              <w:spacing w:before="100"/>
              <w:rPr>
                <w:color w:val="000000"/>
                <w:lang w:val="pl-PL"/>
              </w:rPr>
            </w:pPr>
            <w:r w:rsidRPr="003771F1">
              <w:rPr>
                <w:color w:val="000000" w:themeColor="text1"/>
                <w:lang w:val="pl-PL"/>
              </w:rPr>
              <w:t>Cel szczegółowy (viii) „Wspieranie zrównoważonej multimodalnej mobilności miejskiej jako elementu transformacji w kierunku gospodarki zeroemisyjnej” będzie komplementarny z zapisami dot. transportu i mobilności Programu Interreg VI A Meklemburgia-Pomorze Przednie/Brandenburgia /Polska. Współpraca z podmiotami z kraju sąsiedniego będzie mogła być częścią projektu w celu wzmocnienia osiągnięcia celów projektu. Możliwa będzie również synchronizacja naborów wniosków.</w:t>
            </w:r>
          </w:p>
          <w:p w14:paraId="5496AA64" w14:textId="77777777" w:rsidR="00A77B3E" w:rsidRPr="007A542E" w:rsidRDefault="4FAA4C1C">
            <w:pPr>
              <w:spacing w:before="100"/>
              <w:rPr>
                <w:color w:val="000000"/>
                <w:lang w:val="pl-PL"/>
              </w:rPr>
            </w:pPr>
            <w:r w:rsidRPr="003771F1">
              <w:rPr>
                <w:color w:val="000000" w:themeColor="text1"/>
                <w:lang w:val="pl-PL"/>
              </w:rPr>
              <w:t xml:space="preserve">Koordynacja FEPZ z Programem Współpracy Interreg VI A Meklemburgia-Pomorze Przednie/ Brandenburgia/ Polska zostanie zapewniona w postaci instytucjonalnej poprzez regularną wymianę informacji w zakresie planowanych do realizacji projektów lub dobrych praktyk na Pomorzu Zachodnim, jak i w kraju związkowym Meklemburgia-Pomorze Przednie. Przedstawiciel Instytucji Zarządzającej programu FEPZ będzie uczestniczył w roli obserwatora w posiedzeniach Komitetu Monitorującego Programu Współpracy Interreg VI A Meklemburgia-Pomorze Przednie/Brandenburgia/Polska. </w:t>
            </w:r>
          </w:p>
          <w:p w14:paraId="331398C5" w14:textId="77777777" w:rsidR="00A77B3E" w:rsidRPr="003771F1" w:rsidRDefault="00A77B3E">
            <w:pPr>
              <w:spacing w:before="100"/>
              <w:rPr>
                <w:color w:val="000000"/>
                <w:lang w:val="pl-PL"/>
              </w:rPr>
            </w:pPr>
          </w:p>
        </w:tc>
      </w:tr>
    </w:tbl>
    <w:p w14:paraId="38D714C3" w14:textId="77777777" w:rsidR="00A77B3E" w:rsidRPr="003771F1" w:rsidRDefault="00A77B3E">
      <w:pPr>
        <w:spacing w:before="100"/>
        <w:rPr>
          <w:color w:val="000000"/>
          <w:lang w:val="pl-PL"/>
        </w:rPr>
      </w:pPr>
    </w:p>
    <w:p w14:paraId="2E444E10" w14:textId="77777777" w:rsidR="00A77B3E" w:rsidRPr="007A542E" w:rsidRDefault="4FAA4C1C" w:rsidP="1ADDAEA5">
      <w:pPr>
        <w:pStyle w:val="Nagwek5"/>
        <w:spacing w:before="100" w:after="0"/>
        <w:rPr>
          <w:b w:val="0"/>
          <w:bCs w:val="0"/>
          <w:i w:val="0"/>
          <w:iCs w:val="0"/>
          <w:color w:val="000000"/>
          <w:sz w:val="24"/>
          <w:szCs w:val="24"/>
          <w:lang w:val="pl-PL"/>
        </w:rPr>
      </w:pPr>
      <w:bookmarkStart w:id="170" w:name="_Toc215823765"/>
      <w:r w:rsidRPr="003771F1">
        <w:rPr>
          <w:b w:val="0"/>
          <w:bCs w:val="0"/>
          <w:i w:val="0"/>
          <w:iCs w:val="0"/>
          <w:color w:val="000000" w:themeColor="text1"/>
          <w:sz w:val="24"/>
          <w:szCs w:val="24"/>
          <w:lang w:val="pl-PL"/>
        </w:rPr>
        <w:t>Planowane wykorzystanie instrumentów finansowych – art. 22 ust. 3 lit. d) pkt (vii) rozporządzenia w sprawie wspólnych przepisów</w:t>
      </w:r>
      <w:bookmarkEnd w:id="170"/>
    </w:p>
    <w:p w14:paraId="0D7391C2" w14:textId="77777777" w:rsidR="00A77B3E" w:rsidRPr="003771F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1D008D7A" w14:textId="77777777" w:rsidTr="003771F1">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5AB8011" w14:textId="77777777" w:rsidR="00A77B3E" w:rsidRPr="003771F1" w:rsidRDefault="00A77B3E">
            <w:pPr>
              <w:spacing w:before="100"/>
              <w:rPr>
                <w:color w:val="000000"/>
                <w:sz w:val="0"/>
                <w:lang w:val="pl-PL"/>
              </w:rPr>
            </w:pPr>
          </w:p>
          <w:p w14:paraId="3F5CD5AE" w14:textId="77777777" w:rsidR="00A77B3E" w:rsidRPr="007A542E" w:rsidRDefault="4FAA4C1C">
            <w:pPr>
              <w:spacing w:before="100"/>
              <w:rPr>
                <w:color w:val="000000"/>
                <w:lang w:val="pl-PL"/>
              </w:rPr>
            </w:pPr>
            <w:r w:rsidRPr="003771F1">
              <w:rPr>
                <w:color w:val="000000" w:themeColor="text1"/>
                <w:lang w:val="pl-PL"/>
              </w:rPr>
              <w:t>W obszarze transportu publicznego zdiagnozowano niewielki potencjał dla zastosowania wsparcia zwrotnego. Transport publiczny w miastach to usługi nierentowne, które muszą być wspierane z budżetów samorządów lokalnych. Usługi transportu publicznego nie generują zysku lub zysk jest bardzo niski, a pokrycie strat rozliczane jest w ramach rekompensaty z tytułu świadczenia usług publicznych. Ponadto sytuacja finansowa miast wynikająca z epidemii COVID-19 pogorszyła się, jeżeli chodzi o utrzymanie transportu. Dlatego też zastosowanie wsparcia zwrotnego mogłoby opóźnić przeprowadzenie ważnych inwestycji, opóźnić rozwój (wdrażanie) niskoemisyjnych form transportu i wpłynąć na osiągnięcie celów obniżania emisyjności transportu w miastach. Finansowanie projektów transportowych poprzez formy pozadotacyjne może skutkować koniecznością przerzucenia kosztów na odbiorców tych usług (mieszkańców) przez podniesienie cen usług w tym zakresie, a tym samym pogorszenie atrakcyjności transportu publicznego.</w:t>
            </w:r>
          </w:p>
          <w:p w14:paraId="677E5551" w14:textId="77777777" w:rsidR="00A77B3E" w:rsidRPr="007A542E" w:rsidRDefault="4FAA4C1C">
            <w:pPr>
              <w:spacing w:before="100"/>
              <w:rPr>
                <w:color w:val="000000"/>
                <w:lang w:val="pl-PL"/>
              </w:rPr>
            </w:pPr>
            <w:r w:rsidRPr="003771F1">
              <w:rPr>
                <w:color w:val="000000" w:themeColor="text1"/>
                <w:lang w:val="pl-PL"/>
              </w:rPr>
              <w:t>Z uwagi na charakter planowanych działań oraz typ beneficjenta nie przewiduje się zastosowania instrumentów finansowych.</w:t>
            </w:r>
          </w:p>
          <w:p w14:paraId="749BEDD9" w14:textId="77777777" w:rsidR="00A77B3E" w:rsidRPr="003771F1" w:rsidRDefault="00A77B3E">
            <w:pPr>
              <w:spacing w:before="100"/>
              <w:rPr>
                <w:color w:val="000000"/>
                <w:lang w:val="pl-PL"/>
              </w:rPr>
            </w:pPr>
          </w:p>
        </w:tc>
      </w:tr>
    </w:tbl>
    <w:p w14:paraId="39404DAC" w14:textId="77777777" w:rsidR="00A77B3E" w:rsidRPr="003771F1" w:rsidRDefault="00A77B3E">
      <w:pPr>
        <w:spacing w:before="100"/>
        <w:rPr>
          <w:color w:val="000000"/>
          <w:lang w:val="pl-PL"/>
        </w:rPr>
      </w:pPr>
    </w:p>
    <w:p w14:paraId="72F09CD8" w14:textId="77777777" w:rsidR="00A77B3E" w:rsidRPr="007A542E" w:rsidRDefault="4FAA4C1C" w:rsidP="1ADDAEA5">
      <w:pPr>
        <w:pStyle w:val="Nagwek4"/>
        <w:spacing w:before="100" w:after="0"/>
        <w:rPr>
          <w:b w:val="0"/>
          <w:bCs w:val="0"/>
          <w:color w:val="000000"/>
          <w:sz w:val="24"/>
          <w:szCs w:val="24"/>
          <w:lang w:val="pl-PL"/>
        </w:rPr>
      </w:pPr>
      <w:bookmarkStart w:id="171" w:name="_Toc215823766"/>
      <w:r w:rsidRPr="003771F1">
        <w:rPr>
          <w:b w:val="0"/>
          <w:bCs w:val="0"/>
          <w:color w:val="000000" w:themeColor="text1"/>
          <w:sz w:val="24"/>
          <w:szCs w:val="24"/>
          <w:lang w:val="pl-PL"/>
        </w:rPr>
        <w:t>2.1.1.1.2. Wskaźniki</w:t>
      </w:r>
      <w:bookmarkEnd w:id="171"/>
    </w:p>
    <w:p w14:paraId="13BDF0C0" w14:textId="77777777" w:rsidR="00A77B3E" w:rsidRPr="003771F1" w:rsidRDefault="00A77B3E">
      <w:pPr>
        <w:spacing w:before="100"/>
        <w:rPr>
          <w:color w:val="000000"/>
          <w:sz w:val="0"/>
          <w:lang w:val="pl-PL"/>
        </w:rPr>
      </w:pPr>
    </w:p>
    <w:p w14:paraId="78C9A6FA" w14:textId="77777777" w:rsidR="00A77B3E" w:rsidRPr="007A542E" w:rsidRDefault="4FAA4C1C" w:rsidP="1ADDAEA5">
      <w:pPr>
        <w:spacing w:before="100"/>
        <w:rPr>
          <w:color w:val="000000"/>
          <w:sz w:val="0"/>
          <w:szCs w:val="0"/>
          <w:lang w:val="pl-PL"/>
        </w:rPr>
      </w:pPr>
      <w:r w:rsidRPr="003771F1">
        <w:rPr>
          <w:color w:val="000000" w:themeColor="text1"/>
          <w:lang w:val="pl-PL"/>
        </w:rPr>
        <w:t>Podstawa prawna: art. 22 ust. 3 lit. d) pkt (ii) rozporządzenia w sprawie wspólnych przepisów oraz art. 8 rozporządzenia w sprawie EFRR i Funduszu Spójności</w:t>
      </w:r>
    </w:p>
    <w:p w14:paraId="6B17AB9F" w14:textId="77777777" w:rsidR="00A77B3E" w:rsidRDefault="009F4183">
      <w:pPr>
        <w:pStyle w:val="Nagwek5"/>
        <w:spacing w:before="100" w:after="0"/>
        <w:rPr>
          <w:b w:val="0"/>
          <w:i w:val="0"/>
          <w:color w:val="000000"/>
          <w:sz w:val="24"/>
        </w:rPr>
      </w:pPr>
      <w:bookmarkStart w:id="172" w:name="_Toc215823767"/>
      <w:r>
        <w:rPr>
          <w:b w:val="0"/>
          <w:i w:val="0"/>
          <w:color w:val="000000"/>
          <w:sz w:val="24"/>
        </w:rPr>
        <w:t>Tabela 2: Wskaźniki produktu</w:t>
      </w:r>
      <w:bookmarkEnd w:id="172"/>
    </w:p>
    <w:p w14:paraId="061FD4B2"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32"/>
        <w:gridCol w:w="798"/>
        <w:gridCol w:w="1676"/>
        <w:gridCol w:w="1520"/>
        <w:gridCol w:w="4466"/>
        <w:gridCol w:w="1660"/>
        <w:gridCol w:w="1404"/>
        <w:gridCol w:w="1496"/>
      </w:tblGrid>
      <w:tr w:rsidR="002B2962" w14:paraId="4DD9BD37" w14:textId="77777777" w:rsidTr="1ADDAEA5">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E2F73BA" w14:textId="77777777" w:rsidR="00A77B3E" w:rsidRDefault="009F4183">
            <w:pPr>
              <w:spacing w:before="100"/>
              <w:jc w:val="center"/>
              <w:rPr>
                <w:color w:val="000000"/>
                <w:sz w:val="20"/>
              </w:rPr>
            </w:pPr>
            <w:r>
              <w:rPr>
                <w:color w:val="000000"/>
                <w:sz w:val="20"/>
              </w:rPr>
              <w:t>Priorytet</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D776FDA" w14:textId="77777777" w:rsidR="00A77B3E" w:rsidRDefault="009F4183">
            <w:pPr>
              <w:spacing w:before="100"/>
              <w:jc w:val="center"/>
              <w:rPr>
                <w:color w:val="000000"/>
                <w:sz w:val="20"/>
              </w:rPr>
            </w:pPr>
            <w:r>
              <w:rPr>
                <w:color w:val="000000"/>
                <w:sz w:val="20"/>
              </w:rPr>
              <w:t>Cel szczegółowy</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A0ACA65" w14:textId="77777777" w:rsidR="00A77B3E" w:rsidRDefault="009F4183">
            <w:pPr>
              <w:spacing w:before="100"/>
              <w:jc w:val="center"/>
              <w:rPr>
                <w:color w:val="000000"/>
                <w:sz w:val="20"/>
              </w:rPr>
            </w:pPr>
            <w:r>
              <w:rPr>
                <w:color w:val="000000"/>
                <w:sz w:val="20"/>
              </w:rPr>
              <w:t>Fundusz</w:t>
            </w:r>
          </w:p>
        </w:tc>
        <w:tc>
          <w:tcPr>
            <w:tcW w:w="1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B037A7B" w14:textId="77777777" w:rsidR="00A77B3E" w:rsidRDefault="009F4183">
            <w:pPr>
              <w:spacing w:before="100"/>
              <w:jc w:val="center"/>
              <w:rPr>
                <w:color w:val="000000"/>
                <w:sz w:val="20"/>
              </w:rPr>
            </w:pPr>
            <w:r>
              <w:rPr>
                <w:color w:val="000000"/>
                <w:sz w:val="20"/>
              </w:rPr>
              <w:t>Kategoria regionu</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F7E88D8" w14:textId="77777777" w:rsidR="00A77B3E" w:rsidRDefault="009F4183">
            <w:pPr>
              <w:spacing w:before="100"/>
              <w:jc w:val="center"/>
              <w:rPr>
                <w:color w:val="000000"/>
                <w:sz w:val="20"/>
              </w:rPr>
            </w:pPr>
            <w:r>
              <w:rPr>
                <w:color w:val="000000"/>
                <w:sz w:val="20"/>
              </w:rPr>
              <w:t>Nr identyfikacyjny</w:t>
            </w:r>
          </w:p>
        </w:tc>
        <w:tc>
          <w:tcPr>
            <w:tcW w:w="4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45476DF" w14:textId="77777777" w:rsidR="00A77B3E" w:rsidRDefault="009F4183">
            <w:pPr>
              <w:spacing w:before="100"/>
              <w:jc w:val="center"/>
              <w:rPr>
                <w:color w:val="000000"/>
                <w:sz w:val="20"/>
              </w:rPr>
            </w:pPr>
            <w:r>
              <w:rPr>
                <w:color w:val="000000"/>
                <w:sz w:val="20"/>
              </w:rPr>
              <w:t>Wskaźnik</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7612FE3" w14:textId="77777777" w:rsidR="00A77B3E" w:rsidRDefault="009F4183">
            <w:pPr>
              <w:spacing w:before="100"/>
              <w:jc w:val="center"/>
              <w:rPr>
                <w:color w:val="000000"/>
                <w:sz w:val="20"/>
              </w:rPr>
            </w:pPr>
            <w:r>
              <w:rPr>
                <w:color w:val="000000"/>
                <w:sz w:val="20"/>
              </w:rPr>
              <w:t>Jednostka miary</w:t>
            </w:r>
          </w:p>
        </w:tc>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677005D" w14:textId="77777777" w:rsidR="00A77B3E" w:rsidRDefault="009F4183">
            <w:pPr>
              <w:spacing w:before="100"/>
              <w:jc w:val="center"/>
              <w:rPr>
                <w:color w:val="000000"/>
                <w:sz w:val="20"/>
              </w:rPr>
            </w:pPr>
            <w:r>
              <w:rPr>
                <w:color w:val="000000"/>
                <w:sz w:val="20"/>
              </w:rPr>
              <w:t>Cel pośredni (2024)</w:t>
            </w:r>
          </w:p>
        </w:tc>
        <w:tc>
          <w:tcPr>
            <w:tcW w:w="1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E55D503" w14:textId="77777777" w:rsidR="00A77B3E" w:rsidRDefault="009F4183">
            <w:pPr>
              <w:spacing w:before="100"/>
              <w:jc w:val="center"/>
              <w:rPr>
                <w:color w:val="000000"/>
                <w:sz w:val="20"/>
              </w:rPr>
            </w:pPr>
            <w:r>
              <w:rPr>
                <w:color w:val="000000"/>
                <w:sz w:val="20"/>
              </w:rPr>
              <w:t>Cel końcowy (2029)</w:t>
            </w:r>
          </w:p>
        </w:tc>
      </w:tr>
      <w:tr w:rsidR="002B2962" w14:paraId="0F3F78B6" w14:textId="77777777" w:rsidTr="1ADDAEA5">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3CBAC0" w14:textId="77777777" w:rsidR="00A77B3E" w:rsidRDefault="009F4183">
            <w:pPr>
              <w:spacing w:before="100"/>
              <w:rPr>
                <w:color w:val="000000"/>
                <w:sz w:val="20"/>
              </w:rPr>
            </w:pPr>
            <w:r>
              <w:rPr>
                <w:color w:val="000000"/>
                <w:sz w:val="20"/>
              </w:rPr>
              <w:t>3</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5D5346F" w14:textId="77777777" w:rsidR="00A77B3E" w:rsidRDefault="009F4183">
            <w:pPr>
              <w:spacing w:before="100"/>
              <w:rPr>
                <w:color w:val="000000"/>
                <w:sz w:val="20"/>
              </w:rPr>
            </w:pPr>
            <w:r>
              <w:rPr>
                <w:color w:val="000000"/>
                <w:sz w:val="20"/>
              </w:rPr>
              <w:t>RSO2.8</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F497A9E" w14:textId="77777777" w:rsidR="00A77B3E" w:rsidRDefault="009F4183">
            <w:pPr>
              <w:spacing w:before="100"/>
              <w:rPr>
                <w:color w:val="000000"/>
                <w:sz w:val="20"/>
              </w:rPr>
            </w:pPr>
            <w:r>
              <w:rPr>
                <w:color w:val="000000"/>
                <w:sz w:val="20"/>
              </w:rPr>
              <w:t>EFRR</w:t>
            </w:r>
          </w:p>
        </w:tc>
        <w:tc>
          <w:tcPr>
            <w:tcW w:w="1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F1AF48" w14:textId="77777777" w:rsidR="00A77B3E" w:rsidRDefault="009F4183">
            <w:pPr>
              <w:spacing w:before="100"/>
              <w:rPr>
                <w:color w:val="000000"/>
                <w:sz w:val="20"/>
              </w:rPr>
            </w:pPr>
            <w:r>
              <w:rPr>
                <w:color w:val="000000"/>
                <w:sz w:val="20"/>
              </w:rPr>
              <w:t>Regiony słabiej rozwinięte</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2DE1342" w14:textId="77777777" w:rsidR="00A77B3E" w:rsidRDefault="009F4183">
            <w:pPr>
              <w:spacing w:before="100"/>
              <w:rPr>
                <w:color w:val="000000"/>
                <w:sz w:val="20"/>
              </w:rPr>
            </w:pPr>
            <w:r>
              <w:rPr>
                <w:color w:val="000000"/>
                <w:sz w:val="20"/>
              </w:rPr>
              <w:t>RCO57</w:t>
            </w:r>
          </w:p>
        </w:tc>
        <w:tc>
          <w:tcPr>
            <w:tcW w:w="4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C9583FF" w14:textId="77777777" w:rsidR="00A77B3E" w:rsidRPr="003771F1" w:rsidRDefault="009F4183">
            <w:pPr>
              <w:spacing w:before="100"/>
              <w:rPr>
                <w:color w:val="000000"/>
                <w:sz w:val="20"/>
                <w:lang w:val="pl-PL"/>
              </w:rPr>
            </w:pPr>
            <w:r w:rsidRPr="003771F1">
              <w:rPr>
                <w:color w:val="000000"/>
                <w:sz w:val="20"/>
                <w:lang w:val="pl-PL"/>
              </w:rPr>
              <w:t>Pojemność ekologicznego taboru do zbiorowego transportu publicznego</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EF5B03E" w14:textId="77777777" w:rsidR="00A77B3E" w:rsidRDefault="009F4183">
            <w:pPr>
              <w:spacing w:before="100"/>
              <w:rPr>
                <w:color w:val="000000"/>
                <w:sz w:val="20"/>
              </w:rPr>
            </w:pPr>
            <w:r>
              <w:rPr>
                <w:color w:val="000000"/>
                <w:sz w:val="20"/>
              </w:rPr>
              <w:t>pasażerowie</w:t>
            </w:r>
          </w:p>
        </w:tc>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27715DC" w14:textId="77777777" w:rsidR="00A77B3E" w:rsidRDefault="009F4183">
            <w:pPr>
              <w:spacing w:before="100"/>
              <w:jc w:val="right"/>
              <w:rPr>
                <w:color w:val="000000"/>
                <w:sz w:val="20"/>
              </w:rPr>
            </w:pPr>
            <w:r>
              <w:rPr>
                <w:color w:val="000000"/>
                <w:sz w:val="20"/>
              </w:rPr>
              <w:t>0,00</w:t>
            </w:r>
          </w:p>
        </w:tc>
        <w:tc>
          <w:tcPr>
            <w:tcW w:w="1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DC48EE" w14:textId="3A72E80B" w:rsidR="00A77B3E" w:rsidRDefault="00A77B3E">
            <w:pPr>
              <w:spacing w:before="100"/>
              <w:jc w:val="right"/>
              <w:rPr>
                <w:color w:val="000000"/>
                <w:sz w:val="20"/>
              </w:rPr>
            </w:pPr>
          </w:p>
          <w:p w14:paraId="6D8E82DE" w14:textId="1836BEFB" w:rsidR="00F730DF" w:rsidRDefault="00F730DF">
            <w:pPr>
              <w:spacing w:before="100"/>
              <w:jc w:val="right"/>
              <w:rPr>
                <w:color w:val="000000"/>
                <w:sz w:val="20"/>
              </w:rPr>
            </w:pPr>
            <w:r>
              <w:rPr>
                <w:color w:val="000000"/>
                <w:sz w:val="20"/>
              </w:rPr>
              <w:t>1 918</w:t>
            </w:r>
          </w:p>
        </w:tc>
      </w:tr>
      <w:tr w:rsidR="002B2962" w14:paraId="1FF649F7" w14:textId="77777777" w:rsidTr="1ADDAEA5">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1068D8D" w14:textId="77777777" w:rsidR="00A77B3E" w:rsidRDefault="009F4183">
            <w:pPr>
              <w:spacing w:before="100"/>
              <w:rPr>
                <w:color w:val="000000"/>
                <w:sz w:val="20"/>
              </w:rPr>
            </w:pPr>
            <w:r>
              <w:rPr>
                <w:color w:val="000000"/>
                <w:sz w:val="20"/>
              </w:rPr>
              <w:t>3</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710CE0" w14:textId="77777777" w:rsidR="00A77B3E" w:rsidRDefault="009F4183">
            <w:pPr>
              <w:spacing w:before="100"/>
              <w:rPr>
                <w:color w:val="000000"/>
                <w:sz w:val="20"/>
              </w:rPr>
            </w:pPr>
            <w:r>
              <w:rPr>
                <w:color w:val="000000"/>
                <w:sz w:val="20"/>
              </w:rPr>
              <w:t>RSO2.8</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307BF1F" w14:textId="77777777" w:rsidR="00A77B3E" w:rsidRDefault="009F4183">
            <w:pPr>
              <w:spacing w:before="100"/>
              <w:rPr>
                <w:color w:val="000000"/>
                <w:sz w:val="20"/>
              </w:rPr>
            </w:pPr>
            <w:r>
              <w:rPr>
                <w:color w:val="000000"/>
                <w:sz w:val="20"/>
              </w:rPr>
              <w:t>EFRR</w:t>
            </w:r>
          </w:p>
        </w:tc>
        <w:tc>
          <w:tcPr>
            <w:tcW w:w="1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3BE89F" w14:textId="77777777" w:rsidR="00A77B3E" w:rsidRDefault="009F4183">
            <w:pPr>
              <w:spacing w:before="100"/>
              <w:rPr>
                <w:color w:val="000000"/>
                <w:sz w:val="20"/>
              </w:rPr>
            </w:pPr>
            <w:r>
              <w:rPr>
                <w:color w:val="000000"/>
                <w:sz w:val="20"/>
              </w:rPr>
              <w:t>Regiony słabiej rozwinięte</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457E5DF" w14:textId="77777777" w:rsidR="00A77B3E" w:rsidRDefault="009F4183">
            <w:pPr>
              <w:spacing w:before="100"/>
              <w:rPr>
                <w:color w:val="000000"/>
                <w:sz w:val="20"/>
              </w:rPr>
            </w:pPr>
            <w:r>
              <w:rPr>
                <w:color w:val="000000"/>
                <w:sz w:val="20"/>
              </w:rPr>
              <w:t>RCO58</w:t>
            </w:r>
          </w:p>
        </w:tc>
        <w:tc>
          <w:tcPr>
            <w:tcW w:w="4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1A41C7" w14:textId="77777777" w:rsidR="00A77B3E" w:rsidRDefault="009F4183">
            <w:pPr>
              <w:spacing w:before="100"/>
              <w:rPr>
                <w:color w:val="000000"/>
                <w:sz w:val="20"/>
              </w:rPr>
            </w:pPr>
            <w:r>
              <w:rPr>
                <w:color w:val="000000"/>
                <w:sz w:val="20"/>
              </w:rPr>
              <w:t>Wspierana infrastruktura rowerowa</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5A37BF" w14:textId="77777777" w:rsidR="00A77B3E" w:rsidRDefault="009F4183">
            <w:pPr>
              <w:spacing w:before="100"/>
              <w:rPr>
                <w:color w:val="000000"/>
                <w:sz w:val="20"/>
              </w:rPr>
            </w:pPr>
            <w:r>
              <w:rPr>
                <w:color w:val="000000"/>
                <w:sz w:val="20"/>
              </w:rPr>
              <w:t>km</w:t>
            </w:r>
          </w:p>
        </w:tc>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5198D08" w14:textId="77777777" w:rsidR="00A77B3E" w:rsidRDefault="009F4183">
            <w:pPr>
              <w:spacing w:before="100"/>
              <w:jc w:val="right"/>
              <w:rPr>
                <w:color w:val="000000"/>
                <w:sz w:val="20"/>
              </w:rPr>
            </w:pPr>
            <w:r>
              <w:rPr>
                <w:color w:val="000000"/>
                <w:sz w:val="20"/>
              </w:rPr>
              <w:t>0,00</w:t>
            </w:r>
          </w:p>
        </w:tc>
        <w:tc>
          <w:tcPr>
            <w:tcW w:w="1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29FCDCD" w14:textId="653CB194" w:rsidR="00F730DF" w:rsidRDefault="00F730DF">
            <w:pPr>
              <w:spacing w:before="100"/>
              <w:jc w:val="right"/>
              <w:rPr>
                <w:color w:val="000000"/>
                <w:sz w:val="20"/>
              </w:rPr>
            </w:pPr>
          </w:p>
          <w:p w14:paraId="10441C17" w14:textId="0DDCF413" w:rsidR="00A77B3E" w:rsidRDefault="00F730DF">
            <w:pPr>
              <w:spacing w:before="100"/>
              <w:jc w:val="right"/>
              <w:rPr>
                <w:color w:val="000000"/>
                <w:sz w:val="20"/>
              </w:rPr>
            </w:pPr>
            <w:r>
              <w:rPr>
                <w:color w:val="000000"/>
                <w:sz w:val="20"/>
              </w:rPr>
              <w:t>83</w:t>
            </w:r>
            <w:r w:rsidR="00266EB9">
              <w:rPr>
                <w:color w:val="000000"/>
                <w:sz w:val="20"/>
              </w:rPr>
              <w:t xml:space="preserve"> </w:t>
            </w:r>
          </w:p>
        </w:tc>
      </w:tr>
      <w:tr w:rsidR="002B2962" w14:paraId="1E8D0E5F" w14:textId="77777777" w:rsidTr="1ADDAEA5">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8057A1" w14:textId="77777777" w:rsidR="00A77B3E" w:rsidRDefault="009F4183">
            <w:pPr>
              <w:spacing w:before="100"/>
              <w:rPr>
                <w:color w:val="000000"/>
                <w:sz w:val="20"/>
              </w:rPr>
            </w:pPr>
            <w:r>
              <w:rPr>
                <w:color w:val="000000"/>
                <w:sz w:val="20"/>
              </w:rPr>
              <w:t>3</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AE9F98" w14:textId="77777777" w:rsidR="00A77B3E" w:rsidRDefault="009F4183">
            <w:pPr>
              <w:spacing w:before="100"/>
              <w:rPr>
                <w:color w:val="000000"/>
                <w:sz w:val="20"/>
              </w:rPr>
            </w:pPr>
            <w:r>
              <w:rPr>
                <w:color w:val="000000"/>
                <w:sz w:val="20"/>
              </w:rPr>
              <w:t>RSO2.8</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A2D5777" w14:textId="77777777" w:rsidR="00A77B3E" w:rsidRDefault="009F4183">
            <w:pPr>
              <w:spacing w:before="100"/>
              <w:rPr>
                <w:color w:val="000000"/>
                <w:sz w:val="20"/>
              </w:rPr>
            </w:pPr>
            <w:r>
              <w:rPr>
                <w:color w:val="000000"/>
                <w:sz w:val="20"/>
              </w:rPr>
              <w:t>EFRR</w:t>
            </w:r>
          </w:p>
        </w:tc>
        <w:tc>
          <w:tcPr>
            <w:tcW w:w="1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8817AD9" w14:textId="77777777" w:rsidR="00A77B3E" w:rsidRDefault="009F4183">
            <w:pPr>
              <w:spacing w:before="100"/>
              <w:rPr>
                <w:color w:val="000000"/>
                <w:sz w:val="20"/>
              </w:rPr>
            </w:pPr>
            <w:r>
              <w:rPr>
                <w:color w:val="000000"/>
                <w:sz w:val="20"/>
              </w:rPr>
              <w:t>Regiony słabiej rozwinięte</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A52B22B" w14:textId="77777777" w:rsidR="00A77B3E" w:rsidRDefault="009F4183">
            <w:pPr>
              <w:spacing w:before="100"/>
              <w:rPr>
                <w:color w:val="000000"/>
                <w:sz w:val="20"/>
              </w:rPr>
            </w:pPr>
            <w:r>
              <w:rPr>
                <w:color w:val="000000"/>
                <w:sz w:val="20"/>
              </w:rPr>
              <w:t>RCO74</w:t>
            </w:r>
          </w:p>
        </w:tc>
        <w:tc>
          <w:tcPr>
            <w:tcW w:w="4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8A0592" w14:textId="77777777" w:rsidR="00A77B3E" w:rsidRPr="003771F1" w:rsidRDefault="009F4183">
            <w:pPr>
              <w:spacing w:before="100"/>
              <w:rPr>
                <w:color w:val="000000"/>
                <w:sz w:val="20"/>
                <w:lang w:val="pl-PL"/>
              </w:rPr>
            </w:pPr>
            <w:r w:rsidRPr="003771F1">
              <w:rPr>
                <w:color w:val="000000"/>
                <w:sz w:val="20"/>
                <w:lang w:val="pl-PL"/>
              </w:rPr>
              <w:t>Ludność objęta projektami w ramach strategii zintegrowanego rozwoju terytorialnego</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70485BD" w14:textId="77777777" w:rsidR="00A77B3E" w:rsidRDefault="009F4183">
            <w:pPr>
              <w:spacing w:before="100"/>
              <w:rPr>
                <w:color w:val="000000"/>
                <w:sz w:val="20"/>
              </w:rPr>
            </w:pPr>
            <w:r>
              <w:rPr>
                <w:color w:val="000000"/>
                <w:sz w:val="20"/>
              </w:rPr>
              <w:t>osoby</w:t>
            </w:r>
          </w:p>
        </w:tc>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38B5304" w14:textId="77777777" w:rsidR="00A77B3E" w:rsidRDefault="009F4183">
            <w:pPr>
              <w:spacing w:before="100"/>
              <w:jc w:val="right"/>
              <w:rPr>
                <w:color w:val="000000"/>
                <w:sz w:val="20"/>
              </w:rPr>
            </w:pPr>
            <w:r>
              <w:rPr>
                <w:color w:val="000000"/>
                <w:sz w:val="20"/>
              </w:rPr>
              <w:t>884 842,00</w:t>
            </w:r>
          </w:p>
        </w:tc>
        <w:tc>
          <w:tcPr>
            <w:tcW w:w="1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2FC9280" w14:textId="77777777" w:rsidR="00A77B3E" w:rsidRDefault="009F4183">
            <w:pPr>
              <w:spacing w:before="100"/>
              <w:jc w:val="right"/>
              <w:rPr>
                <w:color w:val="000000"/>
                <w:sz w:val="20"/>
              </w:rPr>
            </w:pPr>
            <w:r>
              <w:rPr>
                <w:color w:val="000000"/>
                <w:sz w:val="20"/>
              </w:rPr>
              <w:t>1 415 747,00</w:t>
            </w:r>
          </w:p>
        </w:tc>
      </w:tr>
      <w:tr w:rsidR="002B2962" w14:paraId="43F4B7F0" w14:textId="77777777" w:rsidTr="1ADDAEA5">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6D0C22" w14:textId="77777777" w:rsidR="00A77B3E" w:rsidRDefault="009F4183">
            <w:pPr>
              <w:spacing w:before="100"/>
              <w:rPr>
                <w:color w:val="000000"/>
                <w:sz w:val="20"/>
              </w:rPr>
            </w:pPr>
            <w:r>
              <w:rPr>
                <w:color w:val="000000"/>
                <w:sz w:val="20"/>
              </w:rPr>
              <w:t>3</w:t>
            </w:r>
          </w:p>
        </w:tc>
        <w:tc>
          <w:tcPr>
            <w:tcW w:w="13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67741FB" w14:textId="77777777" w:rsidR="00A77B3E" w:rsidRDefault="009F4183">
            <w:pPr>
              <w:spacing w:before="100"/>
              <w:rPr>
                <w:color w:val="000000"/>
                <w:sz w:val="20"/>
              </w:rPr>
            </w:pPr>
            <w:r>
              <w:rPr>
                <w:color w:val="000000"/>
                <w:sz w:val="20"/>
              </w:rPr>
              <w:t>RSO2.8</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2AF48E" w14:textId="77777777" w:rsidR="00A77B3E" w:rsidRDefault="009F4183">
            <w:pPr>
              <w:spacing w:before="100"/>
              <w:rPr>
                <w:color w:val="000000"/>
                <w:sz w:val="20"/>
              </w:rPr>
            </w:pPr>
            <w:r>
              <w:rPr>
                <w:color w:val="000000"/>
                <w:sz w:val="20"/>
              </w:rPr>
              <w:t>EFRR</w:t>
            </w:r>
          </w:p>
        </w:tc>
        <w:tc>
          <w:tcPr>
            <w:tcW w:w="1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2F4B22C" w14:textId="77777777" w:rsidR="00A77B3E" w:rsidRDefault="009F4183">
            <w:pPr>
              <w:spacing w:before="100"/>
              <w:rPr>
                <w:color w:val="000000"/>
                <w:sz w:val="20"/>
              </w:rPr>
            </w:pPr>
            <w:r>
              <w:rPr>
                <w:color w:val="000000"/>
                <w:sz w:val="20"/>
              </w:rPr>
              <w:t>Regiony słabiej rozwinięte</w:t>
            </w:r>
          </w:p>
        </w:tc>
        <w:tc>
          <w:tcPr>
            <w:tcW w:w="15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063F981" w14:textId="77777777" w:rsidR="00A77B3E" w:rsidRDefault="009F4183">
            <w:pPr>
              <w:spacing w:before="100"/>
              <w:rPr>
                <w:color w:val="000000"/>
                <w:sz w:val="20"/>
              </w:rPr>
            </w:pPr>
            <w:r>
              <w:rPr>
                <w:color w:val="000000"/>
                <w:sz w:val="20"/>
              </w:rPr>
              <w:t>RCO75</w:t>
            </w:r>
          </w:p>
        </w:tc>
        <w:tc>
          <w:tcPr>
            <w:tcW w:w="4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667BA8F" w14:textId="77777777" w:rsidR="00A77B3E" w:rsidRPr="003771F1" w:rsidRDefault="009F4183">
            <w:pPr>
              <w:spacing w:before="100"/>
              <w:rPr>
                <w:color w:val="000000"/>
                <w:sz w:val="20"/>
                <w:lang w:val="pl-PL"/>
              </w:rPr>
            </w:pPr>
            <w:r w:rsidRPr="003771F1">
              <w:rPr>
                <w:color w:val="000000"/>
                <w:sz w:val="20"/>
                <w:lang w:val="pl-PL"/>
              </w:rPr>
              <w:t>Wspierane strategie zintegrowanego rozwoju terytorialnego</w:t>
            </w:r>
          </w:p>
        </w:tc>
        <w:tc>
          <w:tcPr>
            <w:tcW w:w="16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46CBA9D" w14:textId="77777777" w:rsidR="00A77B3E" w:rsidRDefault="009F4183">
            <w:pPr>
              <w:spacing w:before="100"/>
              <w:rPr>
                <w:color w:val="000000"/>
                <w:sz w:val="20"/>
              </w:rPr>
            </w:pPr>
            <w:r>
              <w:rPr>
                <w:color w:val="000000"/>
                <w:sz w:val="20"/>
              </w:rPr>
              <w:t>wkłady na rzecz strategii</w:t>
            </w:r>
          </w:p>
        </w:tc>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A4021DC" w14:textId="77777777" w:rsidR="00A77B3E" w:rsidRDefault="009F4183">
            <w:pPr>
              <w:spacing w:before="100"/>
              <w:jc w:val="right"/>
              <w:rPr>
                <w:color w:val="000000"/>
                <w:sz w:val="20"/>
              </w:rPr>
            </w:pPr>
            <w:r>
              <w:rPr>
                <w:color w:val="000000"/>
                <w:sz w:val="20"/>
              </w:rPr>
              <w:t>5,00</w:t>
            </w:r>
          </w:p>
        </w:tc>
        <w:tc>
          <w:tcPr>
            <w:tcW w:w="1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5F9C1C" w14:textId="77777777" w:rsidR="00A77B3E" w:rsidRDefault="009F4183">
            <w:pPr>
              <w:spacing w:before="100"/>
              <w:jc w:val="right"/>
              <w:rPr>
                <w:color w:val="000000"/>
                <w:sz w:val="20"/>
              </w:rPr>
            </w:pPr>
            <w:r>
              <w:rPr>
                <w:color w:val="000000"/>
                <w:sz w:val="20"/>
              </w:rPr>
              <w:t>8,00</w:t>
            </w:r>
          </w:p>
        </w:tc>
      </w:tr>
    </w:tbl>
    <w:p w14:paraId="1E413CE5" w14:textId="77777777" w:rsidR="00A77B3E" w:rsidRDefault="00A77B3E">
      <w:pPr>
        <w:spacing w:before="100"/>
        <w:rPr>
          <w:color w:val="000000"/>
          <w:sz w:val="20"/>
        </w:rPr>
      </w:pPr>
    </w:p>
    <w:p w14:paraId="47C9D457" w14:textId="77777777" w:rsidR="00A77B3E" w:rsidRPr="007A542E" w:rsidRDefault="4FAA4C1C" w:rsidP="1ADDAEA5">
      <w:pPr>
        <w:spacing w:before="100"/>
        <w:rPr>
          <w:color w:val="000000"/>
          <w:sz w:val="0"/>
          <w:szCs w:val="0"/>
          <w:lang w:val="pl-PL"/>
        </w:rPr>
      </w:pPr>
      <w:r w:rsidRPr="003771F1">
        <w:rPr>
          <w:color w:val="000000" w:themeColor="text1"/>
          <w:lang w:val="pl-PL"/>
        </w:rPr>
        <w:t>Podstawa prawna: art. 22 ust. 3 lit. d) ppkt (ii) rozporządzenia w sprawie wspólnych przepisów</w:t>
      </w:r>
    </w:p>
    <w:p w14:paraId="24E3DB75" w14:textId="77777777" w:rsidR="00A77B3E" w:rsidRDefault="009F4183">
      <w:pPr>
        <w:pStyle w:val="Nagwek5"/>
        <w:spacing w:before="100" w:after="0"/>
        <w:rPr>
          <w:b w:val="0"/>
          <w:i w:val="0"/>
          <w:color w:val="000000"/>
          <w:sz w:val="24"/>
        </w:rPr>
      </w:pPr>
      <w:bookmarkStart w:id="173" w:name="_Toc215823768"/>
      <w:r>
        <w:rPr>
          <w:b w:val="0"/>
          <w:i w:val="0"/>
          <w:color w:val="000000"/>
          <w:sz w:val="24"/>
        </w:rPr>
        <w:t>Tabela 3: Wskaźniki rezultatu</w:t>
      </w:r>
      <w:bookmarkEnd w:id="173"/>
    </w:p>
    <w:p w14:paraId="5466E6C7"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13"/>
        <w:gridCol w:w="798"/>
        <w:gridCol w:w="1202"/>
        <w:gridCol w:w="1424"/>
        <w:gridCol w:w="2655"/>
        <w:gridCol w:w="1808"/>
        <w:gridCol w:w="1462"/>
        <w:gridCol w:w="1101"/>
        <w:gridCol w:w="1074"/>
        <w:gridCol w:w="961"/>
        <w:gridCol w:w="654"/>
      </w:tblGrid>
      <w:tr w:rsidR="002B2962" w14:paraId="02670D71" w14:textId="77777777" w:rsidTr="003771F1">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B040E1"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6B5B063"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3C85BB"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3E32083"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B6329AB"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6424410"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739E377"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2D83B47" w14:textId="77777777" w:rsidR="00A77B3E" w:rsidRPr="003771F1" w:rsidRDefault="009F4183">
            <w:pPr>
              <w:spacing w:before="100"/>
              <w:jc w:val="center"/>
              <w:rPr>
                <w:color w:val="000000"/>
                <w:sz w:val="20"/>
                <w:lang w:val="pl-PL"/>
              </w:rPr>
            </w:pPr>
            <w:r w:rsidRPr="003771F1">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C66CDC3"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EF089CF"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CE39E1E"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335CF86" w14:textId="77777777" w:rsidR="00A77B3E" w:rsidRDefault="009F4183">
            <w:pPr>
              <w:spacing w:before="100"/>
              <w:jc w:val="center"/>
              <w:rPr>
                <w:color w:val="000000"/>
                <w:sz w:val="20"/>
              </w:rPr>
            </w:pPr>
            <w:r>
              <w:rPr>
                <w:color w:val="000000"/>
                <w:sz w:val="20"/>
              </w:rPr>
              <w:t>Uwagi</w:t>
            </w:r>
          </w:p>
        </w:tc>
      </w:tr>
      <w:tr w:rsidR="002B2962" w14:paraId="7D531F69" w14:textId="77777777" w:rsidTr="003771F1">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7B5FA6" w14:textId="77777777" w:rsidR="00A77B3E" w:rsidRDefault="009F4183">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11349C" w14:textId="77777777" w:rsidR="00A77B3E" w:rsidRDefault="009F4183">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1BEBDC"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3430B0"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3C9AA4" w14:textId="77777777" w:rsidR="00A77B3E" w:rsidRDefault="009F4183">
            <w:pPr>
              <w:spacing w:before="100"/>
              <w:rPr>
                <w:color w:val="000000"/>
                <w:sz w:val="20"/>
              </w:rPr>
            </w:pPr>
            <w:r>
              <w:rPr>
                <w:color w:val="000000"/>
                <w:sz w:val="20"/>
              </w:rPr>
              <w:t>RCR29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056317" w14:textId="77777777" w:rsidR="00A77B3E" w:rsidRDefault="009F4183">
            <w:pPr>
              <w:spacing w:before="100"/>
              <w:rPr>
                <w:color w:val="000000"/>
                <w:sz w:val="20"/>
              </w:rPr>
            </w:pPr>
            <w:r>
              <w:rPr>
                <w:color w:val="000000"/>
                <w:sz w:val="20"/>
              </w:rPr>
              <w:t>Szacowana emisja gazów cieplarnianych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B73735" w14:textId="77777777" w:rsidR="00A77B3E" w:rsidRPr="003771F1" w:rsidRDefault="009F4183">
            <w:pPr>
              <w:spacing w:before="100"/>
              <w:rPr>
                <w:color w:val="000000"/>
                <w:sz w:val="20"/>
                <w:lang w:val="pl-PL"/>
              </w:rPr>
            </w:pPr>
            <w:r w:rsidRPr="003771F1">
              <w:rPr>
                <w:color w:val="000000"/>
                <w:sz w:val="20"/>
                <w:lang w:val="pl-PL"/>
              </w:rPr>
              <w:t>tony ekwiwalentu dwutlenku węgla/rok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CDBB88" w14:textId="77777777" w:rsidR="00A77B3E" w:rsidRDefault="009F4183">
            <w:pPr>
              <w:spacing w:before="100"/>
              <w:jc w:val="right"/>
              <w:rPr>
                <w:color w:val="000000"/>
                <w:sz w:val="20"/>
              </w:rPr>
            </w:pPr>
            <w:r>
              <w:rPr>
                <w:color w:val="000000"/>
                <w:sz w:val="20"/>
              </w:rPr>
              <w:t>13 328,07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A00AA0"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C47B23" w14:textId="4826AC92" w:rsidR="00A77B3E" w:rsidRDefault="009F4183">
            <w:pPr>
              <w:spacing w:before="100"/>
              <w:jc w:val="right"/>
              <w:rPr>
                <w:color w:val="000000"/>
                <w:sz w:val="20"/>
              </w:rPr>
            </w:pPr>
            <w:r>
              <w:rPr>
                <w:color w:val="000000"/>
                <w:sz w:val="20"/>
              </w:rPr>
              <w:t>11 995,27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B4AD7A"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701144" w14:textId="77777777" w:rsidR="00A77B3E" w:rsidRDefault="00A77B3E">
            <w:pPr>
              <w:spacing w:before="100"/>
              <w:rPr>
                <w:color w:val="000000"/>
                <w:sz w:val="20"/>
              </w:rPr>
            </w:pPr>
          </w:p>
        </w:tc>
      </w:tr>
      <w:tr w:rsidR="002B2962" w14:paraId="64B1C24F" w14:textId="77777777" w:rsidTr="003771F1">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E90ACF" w14:textId="77777777" w:rsidR="00A77B3E" w:rsidRDefault="009F4183">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509738" w14:textId="77777777" w:rsidR="00A77B3E" w:rsidRDefault="009F4183">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C60819"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318F3B"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50B6DA" w14:textId="77777777" w:rsidR="00A77B3E" w:rsidRDefault="009F4183">
            <w:pPr>
              <w:spacing w:before="100"/>
              <w:rPr>
                <w:color w:val="000000"/>
                <w:sz w:val="20"/>
              </w:rPr>
            </w:pPr>
            <w:r>
              <w:rPr>
                <w:color w:val="000000"/>
                <w:sz w:val="20"/>
              </w:rPr>
              <w:t>RCR62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83C307" w14:textId="77777777" w:rsidR="00A77B3E" w:rsidRPr="003771F1" w:rsidRDefault="009F4183">
            <w:pPr>
              <w:spacing w:before="100"/>
              <w:rPr>
                <w:color w:val="000000"/>
                <w:sz w:val="20"/>
                <w:lang w:val="pl-PL"/>
              </w:rPr>
            </w:pPr>
            <w:r w:rsidRPr="003771F1">
              <w:rPr>
                <w:color w:val="000000"/>
                <w:sz w:val="20"/>
                <w:lang w:val="pl-PL"/>
              </w:rPr>
              <w:t>Roczna liczba użytkowników nowego lub zmodernizowanego transportu publicznego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DDCAB8" w14:textId="77777777" w:rsidR="00A77B3E" w:rsidRDefault="009F4183">
            <w:pPr>
              <w:spacing w:before="100"/>
              <w:rPr>
                <w:color w:val="000000"/>
                <w:sz w:val="20"/>
              </w:rPr>
            </w:pPr>
            <w:r>
              <w:rPr>
                <w:color w:val="000000"/>
                <w:sz w:val="20"/>
              </w:rPr>
              <w:t>użytkownicy/rok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B6D341"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D3395C" w14:textId="77777777" w:rsidR="00A77B3E" w:rsidRDefault="009F4183">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9B9A3A" w14:textId="647574D2" w:rsidR="00A77B3E" w:rsidRDefault="00A77B3E">
            <w:pPr>
              <w:spacing w:before="100"/>
              <w:jc w:val="right"/>
              <w:rPr>
                <w:color w:val="000000"/>
                <w:sz w:val="20"/>
              </w:rPr>
            </w:pPr>
          </w:p>
          <w:p w14:paraId="264C429C" w14:textId="51A49580" w:rsidR="00F730DF" w:rsidRDefault="00F730DF">
            <w:pPr>
              <w:spacing w:before="100"/>
              <w:jc w:val="right"/>
              <w:rPr>
                <w:color w:val="000000"/>
                <w:sz w:val="20"/>
              </w:rPr>
            </w:pPr>
            <w:r>
              <w:rPr>
                <w:color w:val="000000"/>
                <w:sz w:val="20"/>
              </w:rPr>
              <w:t>286 970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A41963"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6EC613" w14:textId="77777777" w:rsidR="00A77B3E" w:rsidRDefault="00A77B3E">
            <w:pPr>
              <w:spacing w:before="100"/>
              <w:rPr>
                <w:color w:val="000000"/>
                <w:sz w:val="20"/>
              </w:rPr>
            </w:pPr>
          </w:p>
        </w:tc>
      </w:tr>
      <w:tr w:rsidR="002B2962" w14:paraId="0834E78B" w14:textId="77777777" w:rsidTr="003771F1">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7830D6" w14:textId="77777777" w:rsidR="00A77B3E" w:rsidRDefault="009F4183">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F636F1" w14:textId="77777777" w:rsidR="00A77B3E" w:rsidRDefault="009F4183">
            <w:pPr>
              <w:spacing w:before="100"/>
              <w:rPr>
                <w:color w:val="000000"/>
                <w:sz w:val="20"/>
              </w:rPr>
            </w:pPr>
            <w:r>
              <w:rPr>
                <w:color w:val="000000"/>
                <w:sz w:val="20"/>
              </w:rPr>
              <w:t>RSO2.8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A6940B"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8A3154"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933A5C" w14:textId="77777777" w:rsidR="00A77B3E" w:rsidRDefault="009F4183">
            <w:pPr>
              <w:spacing w:before="100"/>
              <w:rPr>
                <w:color w:val="000000"/>
                <w:sz w:val="20"/>
              </w:rPr>
            </w:pPr>
            <w:r>
              <w:rPr>
                <w:color w:val="000000"/>
                <w:sz w:val="20"/>
              </w:rPr>
              <w:t>RCR64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32A2E7" w14:textId="77777777" w:rsidR="00A77B3E" w:rsidRPr="003771F1" w:rsidRDefault="009F4183">
            <w:pPr>
              <w:spacing w:before="100"/>
              <w:rPr>
                <w:color w:val="000000"/>
                <w:sz w:val="20"/>
                <w:lang w:val="pl-PL"/>
              </w:rPr>
            </w:pPr>
            <w:r w:rsidRPr="003771F1">
              <w:rPr>
                <w:color w:val="000000"/>
                <w:sz w:val="20"/>
                <w:lang w:val="pl-PL"/>
              </w:rPr>
              <w:t>Roczna liczba użytkowników infrastruktury rowerowej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A05CB3" w14:textId="77777777" w:rsidR="00A77B3E" w:rsidRDefault="009F4183">
            <w:pPr>
              <w:spacing w:before="100"/>
              <w:rPr>
                <w:color w:val="000000"/>
                <w:sz w:val="20"/>
              </w:rPr>
            </w:pPr>
            <w:r>
              <w:rPr>
                <w:color w:val="000000"/>
                <w:sz w:val="20"/>
              </w:rPr>
              <w:t>użytkownicy/rok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10FE57"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FA3C19"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E3F537" w14:textId="090F9860" w:rsidR="00A77B3E" w:rsidRDefault="00A77B3E">
            <w:pPr>
              <w:spacing w:before="100"/>
              <w:jc w:val="right"/>
              <w:rPr>
                <w:color w:val="000000"/>
                <w:sz w:val="20"/>
              </w:rPr>
            </w:pPr>
          </w:p>
          <w:p w14:paraId="33E08BE3" w14:textId="54065D19" w:rsidR="00F730DF" w:rsidRDefault="00F730DF">
            <w:pPr>
              <w:spacing w:before="100"/>
              <w:jc w:val="right"/>
              <w:rPr>
                <w:color w:val="000000"/>
                <w:sz w:val="20"/>
              </w:rPr>
            </w:pPr>
            <w:r>
              <w:rPr>
                <w:color w:val="000000"/>
                <w:sz w:val="20"/>
              </w:rPr>
              <w:t>167 909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63403B"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A3FD30" w14:textId="77777777" w:rsidR="00A77B3E" w:rsidRDefault="00A77B3E">
            <w:pPr>
              <w:spacing w:before="100"/>
              <w:rPr>
                <w:color w:val="000000"/>
                <w:sz w:val="20"/>
              </w:rPr>
            </w:pPr>
          </w:p>
        </w:tc>
      </w:tr>
    </w:tbl>
    <w:p w14:paraId="70A36F73" w14:textId="77777777" w:rsidR="00A77B3E" w:rsidRDefault="00A77B3E">
      <w:pPr>
        <w:spacing w:before="100"/>
        <w:rPr>
          <w:color w:val="000000"/>
          <w:sz w:val="20"/>
        </w:rPr>
      </w:pPr>
    </w:p>
    <w:p w14:paraId="48F77235" w14:textId="77777777" w:rsidR="00A77B3E" w:rsidRPr="007A542E" w:rsidRDefault="4FAA4C1C" w:rsidP="1ADDAEA5">
      <w:pPr>
        <w:pStyle w:val="Nagwek4"/>
        <w:spacing w:before="100" w:after="0"/>
        <w:rPr>
          <w:b w:val="0"/>
          <w:bCs w:val="0"/>
          <w:color w:val="000000"/>
          <w:sz w:val="24"/>
          <w:szCs w:val="24"/>
          <w:lang w:val="pl-PL"/>
        </w:rPr>
      </w:pPr>
      <w:bookmarkStart w:id="174" w:name="_Toc215823769"/>
      <w:r w:rsidRPr="003771F1">
        <w:rPr>
          <w:b w:val="0"/>
          <w:bCs w:val="0"/>
          <w:color w:val="000000" w:themeColor="text1"/>
          <w:sz w:val="24"/>
          <w:szCs w:val="24"/>
          <w:lang w:val="pl-PL"/>
        </w:rPr>
        <w:t>2.1.1.1.3. Indykatywny podział zaprogramowanych zasobów (UE) według rodzaju interwencji</w:t>
      </w:r>
      <w:bookmarkEnd w:id="174"/>
    </w:p>
    <w:p w14:paraId="57E53697" w14:textId="77777777" w:rsidR="00A77B3E" w:rsidRPr="003771F1" w:rsidRDefault="00A77B3E">
      <w:pPr>
        <w:spacing w:before="100"/>
        <w:rPr>
          <w:color w:val="000000"/>
          <w:sz w:val="0"/>
          <w:lang w:val="pl-PL"/>
        </w:rPr>
      </w:pPr>
    </w:p>
    <w:p w14:paraId="0F6C28CF" w14:textId="77777777" w:rsidR="00A77B3E" w:rsidRPr="007A542E" w:rsidRDefault="4FAA4C1C" w:rsidP="1ADDAEA5">
      <w:pPr>
        <w:spacing w:before="100"/>
        <w:rPr>
          <w:color w:val="000000"/>
          <w:sz w:val="0"/>
          <w:szCs w:val="0"/>
          <w:lang w:val="pl-PL"/>
        </w:rPr>
      </w:pPr>
      <w:r w:rsidRPr="003771F1">
        <w:rPr>
          <w:color w:val="000000" w:themeColor="text1"/>
          <w:lang w:val="pl-PL"/>
        </w:rPr>
        <w:t>Podstawa prawna: art. 22 ust. 3 lit. d) pkt (viii) rozporządzenia w sprawie wspólnych przepisów</w:t>
      </w:r>
    </w:p>
    <w:p w14:paraId="43663A88" w14:textId="77777777" w:rsidR="00A77B3E" w:rsidRDefault="009F4183">
      <w:pPr>
        <w:pStyle w:val="Nagwek5"/>
        <w:spacing w:before="100" w:after="0"/>
        <w:rPr>
          <w:b w:val="0"/>
          <w:i w:val="0"/>
          <w:color w:val="000000"/>
          <w:sz w:val="24"/>
        </w:rPr>
      </w:pPr>
      <w:bookmarkStart w:id="175" w:name="_Toc215823770"/>
      <w:r>
        <w:rPr>
          <w:b w:val="0"/>
          <w:i w:val="0"/>
          <w:color w:val="000000"/>
          <w:sz w:val="24"/>
        </w:rPr>
        <w:t>Tabela 4: Wymiar 1 – zakres interwencji</w:t>
      </w:r>
      <w:bookmarkEnd w:id="175"/>
    </w:p>
    <w:p w14:paraId="43E04920"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1450"/>
        <w:gridCol w:w="798"/>
        <w:gridCol w:w="2142"/>
        <w:gridCol w:w="8577"/>
        <w:gridCol w:w="1384"/>
      </w:tblGrid>
      <w:tr w:rsidR="002B2962" w14:paraId="394ECDCE"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E6222AD"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5D8F65A"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F6FBAAE"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C5972D7"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E975C79"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FC37AE6" w14:textId="77777777" w:rsidR="00A77B3E" w:rsidRDefault="009F4183">
            <w:pPr>
              <w:spacing w:before="100"/>
              <w:jc w:val="center"/>
              <w:rPr>
                <w:color w:val="000000"/>
                <w:sz w:val="20"/>
              </w:rPr>
            </w:pPr>
            <w:r>
              <w:rPr>
                <w:color w:val="000000"/>
                <w:sz w:val="20"/>
              </w:rPr>
              <w:t>Kwota (w EUR)</w:t>
            </w:r>
          </w:p>
        </w:tc>
      </w:tr>
      <w:tr w:rsidR="002B2962" w14:paraId="210CD253"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F3A223E" w14:textId="77777777" w:rsidR="00A77B3E" w:rsidRDefault="009F4183">
            <w:pPr>
              <w:spacing w:before="100"/>
              <w:rPr>
                <w:color w:val="000000"/>
                <w:sz w:val="20"/>
              </w:rPr>
            </w:pPr>
            <w:r>
              <w:rPr>
                <w:color w:val="000000"/>
                <w:sz w:val="20"/>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440662A" w14:textId="77777777" w:rsidR="00A77B3E" w:rsidRDefault="009F4183">
            <w:pPr>
              <w:spacing w:before="100"/>
              <w:rPr>
                <w:color w:val="000000"/>
                <w:sz w:val="20"/>
              </w:rPr>
            </w:pPr>
            <w:r>
              <w:rPr>
                <w:color w:val="000000"/>
                <w:sz w:val="20"/>
              </w:rPr>
              <w:t>RSO2.8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59C113C"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4DD23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78629EC" w14:textId="77777777" w:rsidR="00A77B3E" w:rsidRPr="003771F1" w:rsidRDefault="009F4183">
            <w:pPr>
              <w:spacing w:before="100"/>
              <w:rPr>
                <w:color w:val="000000"/>
                <w:sz w:val="20"/>
                <w:lang w:val="pl-PL"/>
              </w:rPr>
            </w:pPr>
            <w:r w:rsidRPr="003771F1">
              <w:rPr>
                <w:color w:val="000000"/>
                <w:sz w:val="20"/>
                <w:lang w:val="pl-PL"/>
              </w:rPr>
              <w:t>081. Infrastruktura na potrzeby czystego transportu miejskiego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103276F" w14:textId="3655468F" w:rsidR="00A77B3E" w:rsidRPr="004F0900" w:rsidRDefault="00242330" w:rsidP="1ADDAEA5">
            <w:pPr>
              <w:spacing w:before="100"/>
              <w:jc w:val="right"/>
              <w:rPr>
                <w:sz w:val="20"/>
                <w:szCs w:val="20"/>
              </w:rPr>
            </w:pPr>
            <w:r w:rsidRPr="004F0900">
              <w:rPr>
                <w:rFonts w:eastAsia="Segoe UI"/>
                <w:color w:val="333333"/>
                <w:sz w:val="18"/>
                <w:szCs w:val="18"/>
              </w:rPr>
              <w:t>2</w:t>
            </w:r>
            <w:r w:rsidR="00E92BFF">
              <w:rPr>
                <w:rFonts w:eastAsia="Segoe UI"/>
                <w:color w:val="333333"/>
                <w:sz w:val="18"/>
                <w:szCs w:val="18"/>
              </w:rPr>
              <w:t>4</w:t>
            </w:r>
            <w:r w:rsidRPr="004F0900">
              <w:rPr>
                <w:rFonts w:eastAsia="Segoe UI"/>
                <w:color w:val="333333"/>
                <w:sz w:val="18"/>
                <w:szCs w:val="18"/>
              </w:rPr>
              <w:t xml:space="preserve"> 344 096,03</w:t>
            </w:r>
          </w:p>
        </w:tc>
      </w:tr>
      <w:tr w:rsidR="002B2962" w14:paraId="24E9ADDD"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3ED7D84" w14:textId="77777777" w:rsidR="00A77B3E" w:rsidRDefault="009F4183">
            <w:pPr>
              <w:spacing w:before="100"/>
              <w:rPr>
                <w:color w:val="000000"/>
                <w:sz w:val="20"/>
              </w:rPr>
            </w:pPr>
            <w:r>
              <w:rPr>
                <w:color w:val="000000"/>
                <w:sz w:val="20"/>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8F4EFBE" w14:textId="77777777" w:rsidR="00A77B3E" w:rsidRDefault="009F4183">
            <w:pPr>
              <w:spacing w:before="100"/>
              <w:rPr>
                <w:color w:val="000000"/>
                <w:sz w:val="20"/>
              </w:rPr>
            </w:pPr>
            <w:r>
              <w:rPr>
                <w:color w:val="000000"/>
                <w:sz w:val="20"/>
              </w:rPr>
              <w:t>RSO2.8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79E2E1A"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A5B92BC"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618F05D" w14:textId="77777777" w:rsidR="00A77B3E" w:rsidRPr="003771F1" w:rsidRDefault="009F4183">
            <w:pPr>
              <w:spacing w:before="100"/>
              <w:rPr>
                <w:color w:val="000000"/>
                <w:sz w:val="20"/>
                <w:lang w:val="pl-PL"/>
              </w:rPr>
            </w:pPr>
            <w:r w:rsidRPr="003771F1">
              <w:rPr>
                <w:color w:val="000000"/>
                <w:sz w:val="20"/>
                <w:lang w:val="pl-PL"/>
              </w:rPr>
              <w:t>082. Tabor na potrzeby czystego transportu miejskiego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CA1739" w14:textId="0080B1D2" w:rsidR="00A77B3E" w:rsidRPr="004F0900" w:rsidRDefault="6EC34688" w:rsidP="1ADDAEA5">
            <w:pPr>
              <w:spacing w:before="100"/>
              <w:jc w:val="right"/>
              <w:rPr>
                <w:sz w:val="20"/>
                <w:szCs w:val="20"/>
              </w:rPr>
            </w:pPr>
            <w:r w:rsidRPr="004F0900">
              <w:rPr>
                <w:rFonts w:eastAsia="Segoe UI"/>
                <w:color w:val="333333"/>
                <w:sz w:val="18"/>
                <w:szCs w:val="18"/>
              </w:rPr>
              <w:t>9 117 870,25</w:t>
            </w:r>
          </w:p>
        </w:tc>
      </w:tr>
      <w:tr w:rsidR="002B2962" w14:paraId="02C5AE0B"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BFCE0E" w14:textId="77777777" w:rsidR="00A77B3E" w:rsidRDefault="009F4183">
            <w:pPr>
              <w:spacing w:before="100"/>
              <w:rPr>
                <w:color w:val="000000"/>
                <w:sz w:val="20"/>
              </w:rPr>
            </w:pPr>
            <w:r>
              <w:rPr>
                <w:color w:val="000000"/>
                <w:sz w:val="20"/>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050AF99" w14:textId="77777777" w:rsidR="00A77B3E" w:rsidRDefault="009F4183">
            <w:pPr>
              <w:spacing w:before="100"/>
              <w:rPr>
                <w:color w:val="000000"/>
                <w:sz w:val="20"/>
              </w:rPr>
            </w:pPr>
            <w:r>
              <w:rPr>
                <w:color w:val="000000"/>
                <w:sz w:val="20"/>
              </w:rPr>
              <w:t>RSO2.8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26D697C"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A7478EA"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4F6BB2" w14:textId="77777777" w:rsidR="00A77B3E" w:rsidRDefault="009F4183">
            <w:pPr>
              <w:spacing w:before="100"/>
              <w:rPr>
                <w:color w:val="000000"/>
                <w:sz w:val="20"/>
              </w:rPr>
            </w:pPr>
            <w:r>
              <w:rPr>
                <w:color w:val="000000"/>
                <w:sz w:val="20"/>
              </w:rPr>
              <w:t>083. Infrastruktura przeznaczona dla rowerów</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EE35877" w14:textId="64327EE8" w:rsidR="00A77B3E" w:rsidRPr="004F0900" w:rsidRDefault="65434901" w:rsidP="1ADDAEA5">
            <w:pPr>
              <w:spacing w:before="100"/>
              <w:jc w:val="right"/>
              <w:rPr>
                <w:sz w:val="20"/>
                <w:szCs w:val="20"/>
              </w:rPr>
            </w:pPr>
            <w:r w:rsidRPr="004F0900">
              <w:rPr>
                <w:rFonts w:eastAsia="Segoe UI"/>
                <w:color w:val="333333"/>
                <w:sz w:val="18"/>
                <w:szCs w:val="18"/>
              </w:rPr>
              <w:t>45 938 652,39</w:t>
            </w:r>
          </w:p>
        </w:tc>
      </w:tr>
      <w:tr w:rsidR="002B2962" w14:paraId="3F36AF96"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4B2832E" w14:textId="77777777" w:rsidR="00A77B3E" w:rsidRDefault="009F4183">
            <w:pPr>
              <w:spacing w:before="100"/>
              <w:rPr>
                <w:color w:val="000000"/>
                <w:sz w:val="20"/>
              </w:rPr>
            </w:pPr>
            <w:r>
              <w:rPr>
                <w:color w:val="000000"/>
                <w:sz w:val="20"/>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F5F7BD6" w14:textId="77777777" w:rsidR="00A77B3E" w:rsidRDefault="009F4183">
            <w:pPr>
              <w:spacing w:before="100"/>
              <w:rPr>
                <w:color w:val="000000"/>
                <w:sz w:val="20"/>
              </w:rPr>
            </w:pPr>
            <w:r>
              <w:rPr>
                <w:color w:val="000000"/>
                <w:sz w:val="20"/>
              </w:rPr>
              <w:t>RSO2.8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1EC8E4"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10D87F3"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F256D2A" w14:textId="77777777" w:rsidR="00A77B3E" w:rsidRPr="003771F1" w:rsidRDefault="009F4183">
            <w:pPr>
              <w:spacing w:before="100"/>
              <w:rPr>
                <w:color w:val="000000"/>
                <w:sz w:val="20"/>
                <w:lang w:val="pl-PL"/>
              </w:rPr>
            </w:pPr>
            <w:r w:rsidRPr="003771F1">
              <w:rPr>
                <w:color w:val="000000"/>
                <w:sz w:val="20"/>
                <w:lang w:val="pl-PL"/>
              </w:rPr>
              <w:t>085. Cyfryzacja transportu, gdy ma częściowo na celu ograniczenie emisji gazów cieplarnianych: transport miejski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9D9AFB6" w14:textId="003B7E47" w:rsidR="00A77B3E" w:rsidRPr="004F0900" w:rsidRDefault="71737B64" w:rsidP="1ADDAEA5">
            <w:pPr>
              <w:spacing w:before="100"/>
              <w:jc w:val="right"/>
              <w:rPr>
                <w:sz w:val="20"/>
                <w:szCs w:val="20"/>
              </w:rPr>
            </w:pPr>
            <w:r w:rsidRPr="004F0900">
              <w:rPr>
                <w:rFonts w:eastAsia="Segoe UI"/>
                <w:color w:val="333333"/>
                <w:sz w:val="18"/>
                <w:szCs w:val="18"/>
              </w:rPr>
              <w:t>591 647,33</w:t>
            </w:r>
          </w:p>
        </w:tc>
      </w:tr>
      <w:tr w:rsidR="002B2962" w14:paraId="5A722424"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048A39A" w14:textId="77777777" w:rsidR="00A77B3E" w:rsidRDefault="009F4183">
            <w:pPr>
              <w:spacing w:before="100"/>
              <w:rPr>
                <w:color w:val="000000"/>
                <w:sz w:val="20"/>
              </w:rPr>
            </w:pPr>
            <w:r>
              <w:rPr>
                <w:color w:val="000000"/>
                <w:sz w:val="20"/>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B93D10" w14:textId="77777777" w:rsidR="00A77B3E" w:rsidRDefault="009F4183">
            <w:pPr>
              <w:spacing w:before="100"/>
              <w:rPr>
                <w:color w:val="000000"/>
                <w:sz w:val="20"/>
              </w:rPr>
            </w:pPr>
            <w:r>
              <w:rPr>
                <w:color w:val="000000"/>
                <w:sz w:val="20"/>
              </w:rPr>
              <w:t>RSO2.8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6685ADE"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72B822"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80EE71D"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697B3B" w14:textId="05680944" w:rsidR="00A77B3E" w:rsidRDefault="3DA1185C" w:rsidP="1ADDAEA5">
            <w:pPr>
              <w:spacing w:before="100"/>
              <w:jc w:val="right"/>
              <w:rPr>
                <w:color w:val="000000" w:themeColor="text1"/>
                <w:sz w:val="20"/>
                <w:szCs w:val="20"/>
              </w:rPr>
            </w:pPr>
            <w:r w:rsidRPr="1ADDAEA5">
              <w:rPr>
                <w:color w:val="000000" w:themeColor="text1"/>
                <w:sz w:val="20"/>
                <w:szCs w:val="20"/>
              </w:rPr>
              <w:t xml:space="preserve"> 79 992 26</w:t>
            </w:r>
            <w:r w:rsidR="00E92BFF">
              <w:rPr>
                <w:color w:val="000000" w:themeColor="text1"/>
                <w:sz w:val="20"/>
                <w:szCs w:val="20"/>
              </w:rPr>
              <w:t>6</w:t>
            </w:r>
            <w:r w:rsidRPr="1ADDAEA5">
              <w:rPr>
                <w:color w:val="000000" w:themeColor="text1"/>
                <w:sz w:val="20"/>
                <w:szCs w:val="20"/>
              </w:rPr>
              <w:t>,</w:t>
            </w:r>
            <w:r w:rsidR="00E92BFF">
              <w:rPr>
                <w:color w:val="000000" w:themeColor="text1"/>
                <w:sz w:val="20"/>
                <w:szCs w:val="20"/>
              </w:rPr>
              <w:t>0</w:t>
            </w:r>
            <w:r w:rsidRPr="1ADDAEA5">
              <w:rPr>
                <w:color w:val="000000" w:themeColor="text1"/>
                <w:sz w:val="20"/>
                <w:szCs w:val="20"/>
              </w:rPr>
              <w:t>0</w:t>
            </w:r>
          </w:p>
          <w:p w14:paraId="2EC5198E" w14:textId="52582F0C" w:rsidR="00A77B3E" w:rsidRDefault="00A77B3E" w:rsidP="1ADDAEA5">
            <w:pPr>
              <w:spacing w:before="100"/>
              <w:jc w:val="right"/>
              <w:rPr>
                <w:color w:val="000000"/>
                <w:sz w:val="20"/>
                <w:szCs w:val="20"/>
              </w:rPr>
            </w:pPr>
          </w:p>
        </w:tc>
      </w:tr>
    </w:tbl>
    <w:p w14:paraId="67E164D3" w14:textId="77777777" w:rsidR="00A77B3E" w:rsidRDefault="00A77B3E">
      <w:pPr>
        <w:spacing w:before="100"/>
        <w:rPr>
          <w:color w:val="000000"/>
          <w:sz w:val="20"/>
        </w:rPr>
      </w:pPr>
    </w:p>
    <w:p w14:paraId="4CE5D422" w14:textId="77777777" w:rsidR="00A77B3E" w:rsidRDefault="009F4183">
      <w:pPr>
        <w:pStyle w:val="Nagwek5"/>
        <w:spacing w:before="100" w:after="0"/>
        <w:rPr>
          <w:b w:val="0"/>
          <w:i w:val="0"/>
          <w:color w:val="000000"/>
          <w:sz w:val="24"/>
        </w:rPr>
      </w:pPr>
      <w:bookmarkStart w:id="176" w:name="_Toc215823771"/>
      <w:r>
        <w:rPr>
          <w:b w:val="0"/>
          <w:i w:val="0"/>
          <w:color w:val="000000"/>
          <w:sz w:val="24"/>
        </w:rPr>
        <w:t>Tabela 5: Wymiar 2 – forma finansowania</w:t>
      </w:r>
      <w:bookmarkEnd w:id="176"/>
    </w:p>
    <w:p w14:paraId="28080241"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2B2962" w14:paraId="3DEC3F0C"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64B52A6"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2AE9EBF"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00CC334"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4A9761D"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424F04F"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823BBE5" w14:textId="77777777" w:rsidR="00A77B3E" w:rsidRDefault="009F4183">
            <w:pPr>
              <w:spacing w:before="100"/>
              <w:jc w:val="center"/>
              <w:rPr>
                <w:color w:val="000000"/>
                <w:sz w:val="20"/>
              </w:rPr>
            </w:pPr>
            <w:r>
              <w:rPr>
                <w:color w:val="000000"/>
                <w:sz w:val="20"/>
              </w:rPr>
              <w:t>Kwota (w EUR)</w:t>
            </w:r>
          </w:p>
        </w:tc>
      </w:tr>
      <w:tr w:rsidR="002B2962" w14:paraId="6E967813"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3B76B1" w14:textId="77777777" w:rsidR="00A77B3E" w:rsidRDefault="009F4183">
            <w:pPr>
              <w:spacing w:before="100"/>
              <w:rPr>
                <w:color w:val="000000"/>
                <w:sz w:val="20"/>
              </w:rPr>
            </w:pPr>
            <w:r>
              <w:rPr>
                <w:color w:val="000000"/>
                <w:sz w:val="20"/>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3453B25" w14:textId="77777777" w:rsidR="00A77B3E" w:rsidRDefault="009F4183">
            <w:pPr>
              <w:spacing w:before="100"/>
              <w:rPr>
                <w:color w:val="000000"/>
                <w:sz w:val="20"/>
              </w:rPr>
            </w:pPr>
            <w:r>
              <w:rPr>
                <w:color w:val="000000"/>
                <w:sz w:val="20"/>
              </w:rPr>
              <w:t>RSO2.8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FAC1ED"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BEE5F82"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2D30A32" w14:textId="77777777" w:rsidR="00A77B3E" w:rsidRDefault="009F4183">
            <w:pPr>
              <w:spacing w:before="100"/>
              <w:rPr>
                <w:color w:val="000000"/>
                <w:sz w:val="20"/>
              </w:rPr>
            </w:pPr>
            <w:r>
              <w:rPr>
                <w:color w:val="000000"/>
                <w:sz w:val="20"/>
              </w:rPr>
              <w:t>01. Dotacja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53ADF53" w14:textId="03383446" w:rsidR="00A77B3E" w:rsidRDefault="00242330" w:rsidP="1ADDAEA5">
            <w:pPr>
              <w:spacing w:before="100"/>
              <w:jc w:val="right"/>
              <w:rPr>
                <w:color w:val="000000"/>
                <w:sz w:val="20"/>
                <w:szCs w:val="20"/>
              </w:rPr>
            </w:pPr>
            <w:r>
              <w:rPr>
                <w:color w:val="000000" w:themeColor="text1"/>
                <w:sz w:val="20"/>
                <w:szCs w:val="20"/>
              </w:rPr>
              <w:t>79 992 266,00</w:t>
            </w:r>
          </w:p>
        </w:tc>
      </w:tr>
      <w:tr w:rsidR="002B2962" w14:paraId="7099B981"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D896AAA" w14:textId="77777777" w:rsidR="00A77B3E" w:rsidRDefault="009F4183">
            <w:pPr>
              <w:spacing w:before="100"/>
              <w:rPr>
                <w:color w:val="000000"/>
                <w:sz w:val="20"/>
              </w:rPr>
            </w:pPr>
            <w:r>
              <w:rPr>
                <w:color w:val="000000"/>
                <w:sz w:val="20"/>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CDB5AE" w14:textId="77777777" w:rsidR="00A77B3E" w:rsidRDefault="009F4183">
            <w:pPr>
              <w:spacing w:before="100"/>
              <w:rPr>
                <w:color w:val="000000"/>
                <w:sz w:val="20"/>
              </w:rPr>
            </w:pPr>
            <w:r>
              <w:rPr>
                <w:color w:val="000000"/>
                <w:sz w:val="20"/>
              </w:rPr>
              <w:t>RSO2.8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DBF9758"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1E0195"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C2F7937"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449DC6B" w14:textId="1E3A169E" w:rsidR="00A77B3E" w:rsidRDefault="00242330" w:rsidP="1ADDAEA5">
            <w:pPr>
              <w:spacing w:before="100"/>
              <w:jc w:val="right"/>
              <w:rPr>
                <w:color w:val="000000"/>
                <w:sz w:val="20"/>
                <w:szCs w:val="20"/>
              </w:rPr>
            </w:pPr>
            <w:r>
              <w:rPr>
                <w:color w:val="000000" w:themeColor="text1"/>
                <w:sz w:val="20"/>
                <w:szCs w:val="20"/>
              </w:rPr>
              <w:t>79  992 266,00</w:t>
            </w:r>
          </w:p>
        </w:tc>
      </w:tr>
    </w:tbl>
    <w:p w14:paraId="546E7263" w14:textId="77777777" w:rsidR="00A77B3E" w:rsidRDefault="00A77B3E">
      <w:pPr>
        <w:spacing w:before="100"/>
        <w:rPr>
          <w:color w:val="000000"/>
          <w:sz w:val="20"/>
        </w:rPr>
      </w:pPr>
    </w:p>
    <w:p w14:paraId="2C2728CB" w14:textId="77777777" w:rsidR="00A77B3E" w:rsidRPr="007A542E" w:rsidRDefault="4FAA4C1C" w:rsidP="1ADDAEA5">
      <w:pPr>
        <w:pStyle w:val="Nagwek5"/>
        <w:spacing w:before="100" w:after="0"/>
        <w:rPr>
          <w:b w:val="0"/>
          <w:bCs w:val="0"/>
          <w:i w:val="0"/>
          <w:iCs w:val="0"/>
          <w:color w:val="000000"/>
          <w:sz w:val="24"/>
          <w:szCs w:val="24"/>
          <w:lang w:val="pl-PL"/>
        </w:rPr>
      </w:pPr>
      <w:bookmarkStart w:id="177" w:name="_Toc215823772"/>
      <w:r w:rsidRPr="003771F1">
        <w:rPr>
          <w:b w:val="0"/>
          <w:bCs w:val="0"/>
          <w:i w:val="0"/>
          <w:iCs w:val="0"/>
          <w:color w:val="000000" w:themeColor="text1"/>
          <w:sz w:val="24"/>
          <w:szCs w:val="24"/>
          <w:lang w:val="pl-PL"/>
        </w:rPr>
        <w:t>Tabela 6: Wymiar 3 – terytorialny mechanizm realizacji i ukierunkowanie terytorialne</w:t>
      </w:r>
      <w:bookmarkEnd w:id="177"/>
    </w:p>
    <w:p w14:paraId="7554ABA4" w14:textId="77777777" w:rsidR="00A77B3E" w:rsidRPr="003771F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2210"/>
        <w:gridCol w:w="1191"/>
        <w:gridCol w:w="3378"/>
        <w:gridCol w:w="5035"/>
        <w:gridCol w:w="2135"/>
      </w:tblGrid>
      <w:tr w:rsidR="002B2962" w14:paraId="6BFF9986" w14:textId="77777777" w:rsidTr="1ADDAEA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C499FC0"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F825541"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60D638D"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AB0CFE5"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C245C74"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9FBCD4C" w14:textId="77777777" w:rsidR="00A77B3E" w:rsidRDefault="009F4183">
            <w:pPr>
              <w:spacing w:before="100"/>
              <w:jc w:val="center"/>
              <w:rPr>
                <w:color w:val="000000"/>
                <w:sz w:val="20"/>
              </w:rPr>
            </w:pPr>
            <w:r>
              <w:rPr>
                <w:color w:val="000000"/>
                <w:sz w:val="20"/>
              </w:rPr>
              <w:t>Kwota (w EUR)</w:t>
            </w:r>
          </w:p>
        </w:tc>
      </w:tr>
      <w:tr w:rsidR="002B2962" w14:paraId="1614E586" w14:textId="77777777" w:rsidTr="1ADDAEA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7B19D5E" w14:textId="77777777" w:rsidR="00A77B3E" w:rsidRDefault="009F4183">
            <w:pPr>
              <w:spacing w:before="100"/>
              <w:rPr>
                <w:color w:val="000000"/>
                <w:sz w:val="20"/>
              </w:rPr>
            </w:pPr>
            <w:r>
              <w:rPr>
                <w:color w:val="000000"/>
                <w:sz w:val="20"/>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3EF0A60" w14:textId="77777777" w:rsidR="00A77B3E" w:rsidRDefault="009F4183">
            <w:pPr>
              <w:spacing w:before="100"/>
              <w:rPr>
                <w:color w:val="000000"/>
                <w:sz w:val="20"/>
              </w:rPr>
            </w:pPr>
            <w:r>
              <w:rPr>
                <w:color w:val="000000"/>
                <w:sz w:val="20"/>
              </w:rPr>
              <w:t>RSO2.8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46DB595"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FDBCB26"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E0D6F96" w14:textId="77777777" w:rsidR="00A77B3E" w:rsidRDefault="009F4183">
            <w:pPr>
              <w:spacing w:before="100"/>
              <w:rPr>
                <w:color w:val="000000"/>
                <w:sz w:val="20"/>
              </w:rPr>
            </w:pPr>
            <w:r>
              <w:rPr>
                <w:color w:val="000000"/>
                <w:sz w:val="20"/>
              </w:rPr>
              <w:t>03. ZIT – funkcjonalne obszary miejskie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7E8DDB" w14:textId="35826D02" w:rsidR="00A77B3E" w:rsidRDefault="00242330" w:rsidP="1ADDAEA5">
            <w:pPr>
              <w:spacing w:before="100"/>
              <w:jc w:val="right"/>
              <w:rPr>
                <w:color w:val="000000"/>
                <w:sz w:val="20"/>
                <w:szCs w:val="20"/>
              </w:rPr>
            </w:pPr>
            <w:r>
              <w:rPr>
                <w:color w:val="000000" w:themeColor="text1"/>
                <w:sz w:val="20"/>
                <w:szCs w:val="20"/>
              </w:rPr>
              <w:t>79 992 266,00</w:t>
            </w:r>
          </w:p>
        </w:tc>
      </w:tr>
      <w:tr w:rsidR="002B2962" w14:paraId="0E59D5D3" w14:textId="77777777" w:rsidTr="1ADDAEA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AB60CCA" w14:textId="77777777" w:rsidR="00A77B3E" w:rsidRDefault="009F4183">
            <w:pPr>
              <w:spacing w:before="100"/>
              <w:rPr>
                <w:color w:val="000000"/>
                <w:sz w:val="20"/>
              </w:rPr>
            </w:pPr>
            <w:r>
              <w:rPr>
                <w:color w:val="000000"/>
                <w:sz w:val="20"/>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5156351" w14:textId="77777777" w:rsidR="00A77B3E" w:rsidRDefault="009F4183">
            <w:pPr>
              <w:spacing w:before="100"/>
              <w:rPr>
                <w:color w:val="000000"/>
                <w:sz w:val="20"/>
              </w:rPr>
            </w:pPr>
            <w:r>
              <w:rPr>
                <w:color w:val="000000"/>
                <w:sz w:val="20"/>
              </w:rPr>
              <w:t>RSO2.8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09014A2"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2746E95"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C31AE8"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2EBE26A" w14:textId="679CA5A3" w:rsidR="00A77B3E" w:rsidRDefault="00242330" w:rsidP="1ADDAEA5">
            <w:pPr>
              <w:spacing w:before="100"/>
              <w:jc w:val="right"/>
              <w:rPr>
                <w:color w:val="000000"/>
                <w:sz w:val="20"/>
                <w:szCs w:val="20"/>
              </w:rPr>
            </w:pPr>
            <w:r>
              <w:rPr>
                <w:color w:val="000000" w:themeColor="text1"/>
                <w:sz w:val="20"/>
                <w:szCs w:val="20"/>
              </w:rPr>
              <w:t>79 992 266,00</w:t>
            </w:r>
          </w:p>
        </w:tc>
      </w:tr>
    </w:tbl>
    <w:p w14:paraId="276CC6E9" w14:textId="77777777" w:rsidR="00A77B3E" w:rsidRDefault="00A77B3E">
      <w:pPr>
        <w:spacing w:before="100"/>
        <w:rPr>
          <w:color w:val="000000"/>
          <w:sz w:val="20"/>
        </w:rPr>
      </w:pPr>
    </w:p>
    <w:p w14:paraId="1317A885" w14:textId="77777777" w:rsidR="00A77B3E" w:rsidRPr="003771F1" w:rsidRDefault="009F4183">
      <w:pPr>
        <w:pStyle w:val="Nagwek5"/>
        <w:spacing w:before="100" w:after="0"/>
        <w:rPr>
          <w:b w:val="0"/>
          <w:i w:val="0"/>
          <w:color w:val="000000"/>
          <w:sz w:val="24"/>
          <w:lang w:val="pl-PL"/>
        </w:rPr>
      </w:pPr>
      <w:bookmarkStart w:id="178" w:name="_Toc215823773"/>
      <w:r w:rsidRPr="003771F1">
        <w:rPr>
          <w:b w:val="0"/>
          <w:i w:val="0"/>
          <w:color w:val="000000"/>
          <w:sz w:val="24"/>
          <w:lang w:val="pl-PL"/>
        </w:rPr>
        <w:lastRenderedPageBreak/>
        <w:t>Tabela 7: Wymiar 6 – dodatkowe tematy EFS+</w:t>
      </w:r>
      <w:bookmarkEnd w:id="178"/>
    </w:p>
    <w:p w14:paraId="0DA8C1EC" w14:textId="77777777" w:rsidR="00A77B3E" w:rsidRPr="003771F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2B2962" w14:paraId="4C424B98" w14:textId="77777777" w:rsidTr="003771F1">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2438C7"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A2ED0D"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B6D05DA"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0867F66"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2D221A0"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60F275" w14:textId="77777777" w:rsidR="00A77B3E" w:rsidRDefault="009F4183">
            <w:pPr>
              <w:spacing w:before="100"/>
              <w:jc w:val="center"/>
              <w:rPr>
                <w:color w:val="000000"/>
                <w:sz w:val="20"/>
              </w:rPr>
            </w:pPr>
            <w:r>
              <w:rPr>
                <w:color w:val="000000"/>
                <w:sz w:val="20"/>
              </w:rPr>
              <w:t>Kwota (w EUR)</w:t>
            </w:r>
          </w:p>
        </w:tc>
      </w:tr>
    </w:tbl>
    <w:p w14:paraId="265ADEF0" w14:textId="77777777" w:rsidR="00A77B3E" w:rsidRDefault="00A77B3E">
      <w:pPr>
        <w:spacing w:before="100"/>
        <w:rPr>
          <w:color w:val="000000"/>
          <w:sz w:val="20"/>
        </w:rPr>
      </w:pPr>
    </w:p>
    <w:p w14:paraId="07275311" w14:textId="77777777" w:rsidR="00A77B3E" w:rsidRPr="007A542E" w:rsidRDefault="4FAA4C1C" w:rsidP="1ADDAEA5">
      <w:pPr>
        <w:pStyle w:val="Nagwek5"/>
        <w:spacing w:before="100" w:after="0"/>
        <w:rPr>
          <w:b w:val="0"/>
          <w:bCs w:val="0"/>
          <w:i w:val="0"/>
          <w:iCs w:val="0"/>
          <w:color w:val="000000"/>
          <w:sz w:val="24"/>
          <w:szCs w:val="24"/>
          <w:lang w:val="pl-PL"/>
        </w:rPr>
      </w:pPr>
      <w:bookmarkStart w:id="179" w:name="_Toc215823774"/>
      <w:r w:rsidRPr="003771F1">
        <w:rPr>
          <w:b w:val="0"/>
          <w:bCs w:val="0"/>
          <w:i w:val="0"/>
          <w:iCs w:val="0"/>
          <w:color w:val="000000" w:themeColor="text1"/>
          <w:sz w:val="24"/>
          <w:szCs w:val="24"/>
          <w:lang w:val="pl-PL"/>
        </w:rPr>
        <w:t>Tabela 8: Wymiar 7 – wymiar równouprawnienia płci w ramach EFS+*, EFRR, Funduszu Spójności i FST</w:t>
      </w:r>
      <w:bookmarkEnd w:id="179"/>
    </w:p>
    <w:p w14:paraId="0AAA574B" w14:textId="77777777" w:rsidR="00A77B3E" w:rsidRPr="003771F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2535"/>
        <w:gridCol w:w="1366"/>
        <w:gridCol w:w="3875"/>
        <w:gridCol w:w="3543"/>
        <w:gridCol w:w="2449"/>
      </w:tblGrid>
      <w:tr w:rsidR="002B2962" w14:paraId="23177CA7"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3E3A0DA"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E9EA56A"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73C7B4B"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652D764"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31E0DF1"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3099EA3" w14:textId="77777777" w:rsidR="00A77B3E" w:rsidRDefault="009F4183">
            <w:pPr>
              <w:spacing w:before="100"/>
              <w:jc w:val="center"/>
              <w:rPr>
                <w:color w:val="000000"/>
                <w:sz w:val="20"/>
              </w:rPr>
            </w:pPr>
            <w:r>
              <w:rPr>
                <w:color w:val="000000"/>
                <w:sz w:val="20"/>
              </w:rPr>
              <w:t>Kwota (w EUR)</w:t>
            </w:r>
          </w:p>
        </w:tc>
      </w:tr>
      <w:tr w:rsidR="002B2962" w14:paraId="3CD0C8E1"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715D74E" w14:textId="77777777" w:rsidR="00A77B3E" w:rsidRDefault="009F4183">
            <w:pPr>
              <w:spacing w:before="100"/>
              <w:rPr>
                <w:color w:val="000000"/>
                <w:sz w:val="20"/>
              </w:rPr>
            </w:pPr>
            <w:r>
              <w:rPr>
                <w:color w:val="000000"/>
                <w:sz w:val="20"/>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BF1A47F" w14:textId="77777777" w:rsidR="00A77B3E" w:rsidRDefault="009F4183">
            <w:pPr>
              <w:spacing w:before="100"/>
              <w:rPr>
                <w:color w:val="000000"/>
                <w:sz w:val="20"/>
              </w:rPr>
            </w:pPr>
            <w:r>
              <w:rPr>
                <w:color w:val="000000"/>
                <w:sz w:val="20"/>
              </w:rPr>
              <w:t>RSO2.8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40A230"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A9ABD44"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5BAB87" w14:textId="77777777" w:rsidR="00A77B3E" w:rsidRDefault="009F4183">
            <w:pPr>
              <w:spacing w:before="100"/>
              <w:rPr>
                <w:color w:val="000000"/>
                <w:sz w:val="20"/>
              </w:rPr>
            </w:pPr>
            <w:r>
              <w:rPr>
                <w:color w:val="000000"/>
                <w:sz w:val="20"/>
              </w:rPr>
              <w:t>03. Neutralność płciowa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0D02965" w14:textId="7F8B5C17" w:rsidR="00A77B3E" w:rsidRDefault="00242330" w:rsidP="1ADDAEA5">
            <w:pPr>
              <w:spacing w:before="100"/>
              <w:jc w:val="right"/>
              <w:rPr>
                <w:color w:val="000000"/>
                <w:sz w:val="20"/>
                <w:szCs w:val="20"/>
              </w:rPr>
            </w:pPr>
            <w:r>
              <w:rPr>
                <w:color w:val="000000" w:themeColor="text1"/>
                <w:sz w:val="20"/>
                <w:szCs w:val="20"/>
              </w:rPr>
              <w:t>79 992 266,00</w:t>
            </w:r>
          </w:p>
        </w:tc>
      </w:tr>
      <w:tr w:rsidR="002B2962" w14:paraId="1655EBE0"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0B73AA1" w14:textId="77777777" w:rsidR="00A77B3E" w:rsidRDefault="009F4183">
            <w:pPr>
              <w:spacing w:before="100"/>
              <w:rPr>
                <w:color w:val="000000"/>
                <w:sz w:val="20"/>
              </w:rPr>
            </w:pPr>
            <w:r>
              <w:rPr>
                <w:color w:val="000000"/>
                <w:sz w:val="20"/>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50F2A2" w14:textId="77777777" w:rsidR="00A77B3E" w:rsidRDefault="009F4183">
            <w:pPr>
              <w:spacing w:before="100"/>
              <w:rPr>
                <w:color w:val="000000"/>
                <w:sz w:val="20"/>
              </w:rPr>
            </w:pPr>
            <w:r>
              <w:rPr>
                <w:color w:val="000000"/>
                <w:sz w:val="20"/>
              </w:rPr>
              <w:t>RSO2.8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C78D08C"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1E55E56"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760B214"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9C82E2" w14:textId="2058E48E" w:rsidR="00A77B3E" w:rsidRDefault="00242330" w:rsidP="1ADDAEA5">
            <w:pPr>
              <w:spacing w:before="100"/>
              <w:jc w:val="right"/>
              <w:rPr>
                <w:color w:val="000000"/>
                <w:sz w:val="20"/>
                <w:szCs w:val="20"/>
              </w:rPr>
            </w:pPr>
            <w:r>
              <w:rPr>
                <w:color w:val="000000" w:themeColor="text1"/>
                <w:sz w:val="20"/>
                <w:szCs w:val="20"/>
              </w:rPr>
              <w:t>79 992 266,00</w:t>
            </w:r>
          </w:p>
        </w:tc>
      </w:tr>
    </w:tbl>
    <w:p w14:paraId="7946A6B2" w14:textId="77777777" w:rsidR="00A77B3E" w:rsidRPr="007A542E" w:rsidRDefault="4FAA4C1C" w:rsidP="1ADDAEA5">
      <w:pPr>
        <w:spacing w:before="100"/>
        <w:rPr>
          <w:color w:val="000000"/>
          <w:sz w:val="20"/>
          <w:szCs w:val="20"/>
          <w:lang w:val="pl-PL"/>
        </w:rPr>
      </w:pPr>
      <w:r w:rsidRPr="003771F1">
        <w:rPr>
          <w:color w:val="000000" w:themeColor="text1"/>
          <w:sz w:val="20"/>
          <w:szCs w:val="20"/>
          <w:lang w:val="pl-PL"/>
        </w:rPr>
        <w:t>* Zasadniczo 40 % EFS+ przeznacza się na monitorowanie wydatków na cele związane z równością płci. 100 % ma zastosowanie w sytuacji, gdy państwo członkowskie zdecyduje się stosować art. 6 EFS+</w:t>
      </w:r>
    </w:p>
    <w:p w14:paraId="2675EEF4" w14:textId="77777777" w:rsidR="00A77B3E" w:rsidRPr="00884D9B" w:rsidRDefault="009F4183" w:rsidP="00DC773F">
      <w:pPr>
        <w:pStyle w:val="Nagwek3"/>
      </w:pPr>
      <w:r w:rsidRPr="00884D9B">
        <w:br w:type="page"/>
      </w:r>
      <w:bookmarkStart w:id="180" w:name="_Toc215823775"/>
      <w:r w:rsidRPr="00884D9B">
        <w:lastRenderedPageBreak/>
        <w:t>2.1.1. Priorytet: 4. Priorytet 4 – Fundusze Europejskie na rzecz połączonego Pomorza Zachodniego</w:t>
      </w:r>
      <w:bookmarkEnd w:id="180"/>
    </w:p>
    <w:p w14:paraId="155CDCE3" w14:textId="77777777" w:rsidR="00A77B3E" w:rsidRPr="0086133E" w:rsidRDefault="00A77B3E">
      <w:pPr>
        <w:spacing w:before="100"/>
        <w:rPr>
          <w:color w:val="000000"/>
          <w:sz w:val="0"/>
          <w:lang w:val="pl-PL"/>
        </w:rPr>
      </w:pPr>
    </w:p>
    <w:p w14:paraId="2692A691" w14:textId="77777777" w:rsidR="00A77B3E" w:rsidRPr="0086133E" w:rsidRDefault="009F4183">
      <w:pPr>
        <w:pStyle w:val="Nagwek4"/>
        <w:spacing w:before="100" w:after="0"/>
        <w:rPr>
          <w:b w:val="0"/>
          <w:color w:val="000000"/>
          <w:sz w:val="24"/>
          <w:lang w:val="pl-PL"/>
        </w:rPr>
      </w:pPr>
      <w:bookmarkStart w:id="181" w:name="_Toc215823776"/>
      <w:r w:rsidRPr="0086133E">
        <w:rPr>
          <w:b w:val="0"/>
          <w:color w:val="000000"/>
          <w:sz w:val="24"/>
          <w:lang w:val="pl-PL"/>
        </w:rPr>
        <w:t>2.1.1.1. Cel szczegółowy: RSO3.2. Rozwój i udoskonalanie zrównoważonej, odpornej na zmiany klimatu, inteligentnej i intermodalnej mobilności na poziomie krajowym, regionalnym i lokalnym, w tym poprawa dostępu do TEN-T oraz mobilności transgranicznej (EFRR)</w:t>
      </w:r>
      <w:bookmarkEnd w:id="181"/>
    </w:p>
    <w:p w14:paraId="630CC1B2" w14:textId="77777777" w:rsidR="00A77B3E" w:rsidRPr="0086133E" w:rsidRDefault="00A77B3E">
      <w:pPr>
        <w:spacing w:before="100"/>
        <w:rPr>
          <w:color w:val="000000"/>
          <w:sz w:val="0"/>
          <w:lang w:val="pl-PL"/>
        </w:rPr>
      </w:pPr>
    </w:p>
    <w:p w14:paraId="7B6FAC44" w14:textId="77777777" w:rsidR="00A77B3E" w:rsidRPr="0086133E" w:rsidRDefault="009F4183">
      <w:pPr>
        <w:pStyle w:val="Nagwek4"/>
        <w:spacing w:before="100" w:after="0"/>
        <w:rPr>
          <w:b w:val="0"/>
          <w:color w:val="000000"/>
          <w:sz w:val="24"/>
          <w:lang w:val="pl-PL"/>
        </w:rPr>
      </w:pPr>
      <w:bookmarkStart w:id="182" w:name="_Toc215823777"/>
      <w:r w:rsidRPr="0086133E">
        <w:rPr>
          <w:b w:val="0"/>
          <w:color w:val="000000"/>
          <w:sz w:val="24"/>
          <w:lang w:val="pl-PL"/>
        </w:rPr>
        <w:t>2.1.1.1.1. Interwencje wspierane z Funduszy</w:t>
      </w:r>
      <w:bookmarkEnd w:id="182"/>
    </w:p>
    <w:p w14:paraId="0630AE68" w14:textId="77777777" w:rsidR="00A77B3E" w:rsidRPr="0086133E" w:rsidRDefault="00A77B3E">
      <w:pPr>
        <w:spacing w:before="100"/>
        <w:rPr>
          <w:color w:val="000000"/>
          <w:sz w:val="0"/>
          <w:lang w:val="pl-PL"/>
        </w:rPr>
      </w:pPr>
    </w:p>
    <w:p w14:paraId="149F8F72" w14:textId="77777777" w:rsidR="00A77B3E" w:rsidRPr="0086133E" w:rsidRDefault="009F4183">
      <w:pPr>
        <w:spacing w:before="100"/>
        <w:rPr>
          <w:color w:val="000000"/>
          <w:sz w:val="0"/>
          <w:lang w:val="pl-PL"/>
        </w:rPr>
      </w:pPr>
      <w:r w:rsidRPr="0086133E">
        <w:rPr>
          <w:color w:val="000000"/>
          <w:lang w:val="pl-PL"/>
        </w:rPr>
        <w:t>Podstawa prawna: art. 22 ust. 3 lit. d) ppkt (i), (iii), (iv), (v), (vi) i (vii) rozporządzenia w sprawie wspólnych przepisów</w:t>
      </w:r>
    </w:p>
    <w:p w14:paraId="484EBCB7" w14:textId="77777777" w:rsidR="00A77B3E" w:rsidRPr="0086133E" w:rsidRDefault="009F4183">
      <w:pPr>
        <w:pStyle w:val="Nagwek5"/>
        <w:spacing w:before="100" w:after="0"/>
        <w:rPr>
          <w:b w:val="0"/>
          <w:i w:val="0"/>
          <w:color w:val="000000"/>
          <w:sz w:val="24"/>
          <w:lang w:val="pl-PL"/>
        </w:rPr>
      </w:pPr>
      <w:bookmarkStart w:id="183" w:name="_Toc215823778"/>
      <w:r w:rsidRPr="0086133E">
        <w:rPr>
          <w:b w:val="0"/>
          <w:i w:val="0"/>
          <w:color w:val="000000"/>
          <w:sz w:val="24"/>
          <w:lang w:val="pl-PL"/>
        </w:rPr>
        <w:t>Powiązane rodzaje działań – art. 22 ust. 3 lit. d) pkt (i) rozporządzenia w sprawie wspólnych przepisów oraz art. 6 rozporządzenia w sprawie EFS+:</w:t>
      </w:r>
      <w:bookmarkEnd w:id="183"/>
    </w:p>
    <w:p w14:paraId="0FAA8A15" w14:textId="77777777" w:rsidR="00A77B3E" w:rsidRPr="0086133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48E5E3EA" w14:textId="77777777" w:rsidTr="3EC64C4D">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7FF3B0" w14:textId="77777777" w:rsidR="00A77B3E" w:rsidRPr="0086133E" w:rsidRDefault="00A77B3E">
            <w:pPr>
              <w:spacing w:before="100"/>
              <w:rPr>
                <w:color w:val="000000"/>
                <w:sz w:val="0"/>
                <w:lang w:val="pl-PL"/>
              </w:rPr>
            </w:pPr>
          </w:p>
          <w:p w14:paraId="73B47948" w14:textId="77777777" w:rsidR="00A77B3E" w:rsidRPr="0086133E" w:rsidRDefault="009F4183">
            <w:pPr>
              <w:spacing w:before="100"/>
              <w:rPr>
                <w:color w:val="000000"/>
                <w:lang w:val="pl-PL"/>
              </w:rPr>
            </w:pPr>
            <w:r w:rsidRPr="0086133E">
              <w:rPr>
                <w:color w:val="000000"/>
                <w:lang w:val="pl-PL"/>
              </w:rPr>
              <w:t xml:space="preserve">W ramach celu szczegółowego projekty będą się koncentrowały na zapewnieniu dostępności transportowej najbardziej wykluczonych transportowo obszarów województwa, w tym również obszarów pozbawionych dogodnego dostępu do transportu publicznego. </w:t>
            </w:r>
          </w:p>
          <w:p w14:paraId="6D9DB0E5" w14:textId="77777777" w:rsidR="00A77B3E" w:rsidRPr="0086133E" w:rsidRDefault="009F4183">
            <w:pPr>
              <w:spacing w:before="100"/>
              <w:rPr>
                <w:color w:val="000000"/>
                <w:lang w:val="pl-PL"/>
              </w:rPr>
            </w:pPr>
            <w:r w:rsidRPr="0086133E">
              <w:rPr>
                <w:color w:val="000000"/>
                <w:lang w:val="pl-PL"/>
              </w:rPr>
              <w:t>Zadaniem projektów drogowych będzie połączenie obszarów o niskiej dostępności transportowej z kluczowymi szlakami komunikacyjnymi TEN-T wyznaczonymi w szczególności przez drogi S3, S6, wraz z Zachodnim Drogowym Obejściem Miasta Szczecina, a docelowo także dróg S10 i S11. Nie mniej istotna będzie poprawa skomunikowania regionu w układzie transgranicznym oraz w relacji z sąsiednimi regionami.</w:t>
            </w:r>
          </w:p>
          <w:p w14:paraId="55983734" w14:textId="77777777" w:rsidR="00A77B3E" w:rsidRPr="0086133E" w:rsidRDefault="009F4183">
            <w:pPr>
              <w:spacing w:before="100"/>
              <w:rPr>
                <w:color w:val="000000"/>
                <w:lang w:val="pl-PL"/>
              </w:rPr>
            </w:pPr>
            <w:r w:rsidRPr="0086133E">
              <w:rPr>
                <w:color w:val="000000"/>
                <w:lang w:val="pl-PL"/>
              </w:rPr>
              <w:t xml:space="preserve">Kluczowym zadaniem będzie tworzenie obejść miejscowości, wyprowadzających ruch z ich centrów – szczególnie w odniesieniu do miejscowości, przez które wiodą szlaki obsługujące ruch ciężki. Zmiana przebiegu dróg wojewódzkich poprzez realizację obwodnic otworzy możliwość wprowadzenia w miastach stref ruchu uspokojonego, zwiększenia bezpieczeństwa drogowego na terenie miasta i ograniczenia ruchu pojazdów szczególnie uciążliwych (pojazdów ciężkich i przewożących materiały niebezpieczne). Budowa lub modernizacja dróg lokalnych (gminnych i powiatowych) będzie ograniczona do inwestycji o charakterze dostępowym tj. zapewniających niezbędne połączenia z siecią TEN-T, przejściami granicznymi, terminalami intermodalnymi, centrami logistycznymi, terenami inwestycyjnymi i innymi rodzajami transportu. Ponadto inwestycje będą musiały spełnianiać odpowidnie funkcje drogi, w tym wpływ na zrównoważony transport, ułatwienia dla transportu zbiorowego. </w:t>
            </w:r>
          </w:p>
          <w:p w14:paraId="4B8AA307" w14:textId="77777777" w:rsidR="00A77B3E" w:rsidRPr="0086133E" w:rsidRDefault="009F4183">
            <w:pPr>
              <w:spacing w:before="100"/>
              <w:rPr>
                <w:color w:val="000000"/>
                <w:lang w:val="pl-PL"/>
              </w:rPr>
            </w:pPr>
            <w:r w:rsidRPr="0086133E">
              <w:rPr>
                <w:color w:val="000000"/>
                <w:lang w:val="pl-PL"/>
              </w:rPr>
              <w:t>W zakresie projektów drogowych nie mniej istotne będzie skomunikowanie istniejących i powstających terenów inwestycyjnych ze szkieletem transportowym, w tym z obszarami wykluczonymi transportowo oraz zapewnienie dostępu do innych gałęzi zrównoważonego transportu (np. terminali intermodalnych, węzłów kolejowych).</w:t>
            </w:r>
          </w:p>
          <w:p w14:paraId="209D14EB" w14:textId="77777777" w:rsidR="00A77B3E" w:rsidRPr="0086133E" w:rsidRDefault="009F4183">
            <w:pPr>
              <w:spacing w:before="100"/>
              <w:rPr>
                <w:color w:val="000000"/>
                <w:lang w:val="pl-PL"/>
              </w:rPr>
            </w:pPr>
            <w:r w:rsidRPr="0086133E">
              <w:rPr>
                <w:color w:val="000000"/>
                <w:lang w:val="pl-PL"/>
              </w:rPr>
              <w:t>Bardzo ważnym obszarem interwencji będzie także zapewnienie bezpieczeństwa ruchu drogowego oraz bezpieczeństwa wszystkich użytkowników dróg – w tym także niechronionych (pieszych i rowerzystów). Przewiduje się możliwość realizowania oddzielnych projektów mających na celu tylko poprawę bezpieczeństwa.</w:t>
            </w:r>
          </w:p>
          <w:p w14:paraId="453838E3" w14:textId="77777777" w:rsidR="00A77B3E" w:rsidRPr="0086133E" w:rsidRDefault="009F4183">
            <w:pPr>
              <w:spacing w:before="100"/>
              <w:rPr>
                <w:color w:val="000000"/>
                <w:lang w:val="pl-PL"/>
              </w:rPr>
            </w:pPr>
            <w:r w:rsidRPr="0086133E">
              <w:rPr>
                <w:color w:val="000000"/>
                <w:lang w:val="pl-PL"/>
              </w:rPr>
              <w:t>Przy wyborze do realizacji projektów drogowych istotną rolę będzie odgrywała funkcja tej inwestycji w budowaniu sprawnego i niskoemisyjnego transportu zbiorowego. W związku z tym jedną z kluczowych przesłanek wyboru do dofinansowania inwestycji drogowych, będzie ich wpływ na zrównoważony transport, w tym ułatwienia dla publicznego transportu zbiorowego.</w:t>
            </w:r>
          </w:p>
          <w:p w14:paraId="18EB3B2D" w14:textId="77777777" w:rsidR="00A77B3E" w:rsidRPr="0086133E" w:rsidRDefault="009F4183">
            <w:pPr>
              <w:spacing w:before="100"/>
              <w:rPr>
                <w:color w:val="000000"/>
                <w:lang w:val="pl-PL"/>
              </w:rPr>
            </w:pPr>
            <w:r w:rsidRPr="0086133E">
              <w:rPr>
                <w:color w:val="000000"/>
                <w:lang w:val="pl-PL"/>
              </w:rPr>
              <w:t>Tam, gdzie jest to technicznie możliwe, realizowane projekty w zakresie infrastruktury drogowej będą obejmowały zapewnienie retencji i podczyszczania wód opadowych poprzez wykorzystanie zielonej i niebieskiej infrastruktury oraz rozwiązań opartych na przyrodzie. Zgodnie z zapisami Traktatu Akcesyjnego wspierane będą tylko projekty podnoszące nośność drogi do nacisku pojedynczej osi do 115 kN.</w:t>
            </w:r>
          </w:p>
          <w:p w14:paraId="43F98022" w14:textId="1C37B685" w:rsidR="00A77B3E" w:rsidRPr="0086133E" w:rsidRDefault="009F4183">
            <w:pPr>
              <w:spacing w:before="100"/>
              <w:rPr>
                <w:color w:val="000000"/>
                <w:lang w:val="pl-PL"/>
              </w:rPr>
            </w:pPr>
            <w:r w:rsidRPr="0086133E">
              <w:rPr>
                <w:color w:val="000000" w:themeColor="text1"/>
                <w:lang w:val="pl-PL"/>
              </w:rPr>
              <w:lastRenderedPageBreak/>
              <w:t>Z zastrzeżeniem obwodnic i obiektów P+R, inwestycje drogowe realizowane na obszarach miast nie będą obejmowały budowy nowych dróg lub parkingów ani zwiększenia pojemności lub przepustowości istniejących dróg lub parkingów i nie będą przyczyniały się do zwiększenia natężenia ruchu samochodowego w obszarach miejskich.</w:t>
            </w:r>
            <w:r w:rsidRPr="0086133E">
              <w:rPr>
                <w:color w:val="000000"/>
                <w:lang w:val="pl-PL"/>
              </w:rPr>
              <w:t>Wsparciem będzie również objęta budowa i modernizacja infrastruktury dla ruchu niezmotoryzowanego, w tym drogi rowerowe oraz ciągi pieszo-rowerowe.</w:t>
            </w:r>
          </w:p>
          <w:p w14:paraId="55B57FE7" w14:textId="77777777" w:rsidR="00A77B3E" w:rsidRPr="0086133E" w:rsidRDefault="009F4183">
            <w:pPr>
              <w:spacing w:before="100"/>
              <w:rPr>
                <w:color w:val="000000"/>
                <w:lang w:val="pl-PL"/>
              </w:rPr>
            </w:pPr>
            <w:r w:rsidRPr="0086133E">
              <w:rPr>
                <w:color w:val="000000"/>
                <w:lang w:val="pl-PL"/>
              </w:rPr>
              <w:t>Wspierane projekty będą ukierunkowane na następujące cele:</w:t>
            </w:r>
          </w:p>
          <w:p w14:paraId="2EF89BCF" w14:textId="77777777" w:rsidR="00A77B3E" w:rsidRDefault="009F4183">
            <w:pPr>
              <w:numPr>
                <w:ilvl w:val="0"/>
                <w:numId w:val="74"/>
              </w:numPr>
              <w:spacing w:before="100"/>
              <w:rPr>
                <w:color w:val="000000"/>
              </w:rPr>
            </w:pPr>
            <w:r>
              <w:rPr>
                <w:color w:val="000000"/>
              </w:rPr>
              <w:t xml:space="preserve">poprawę dostępności transportowej województwa, </w:t>
            </w:r>
          </w:p>
          <w:p w14:paraId="127E1457" w14:textId="77777777" w:rsidR="00A77B3E" w:rsidRPr="0086133E" w:rsidRDefault="009F4183">
            <w:pPr>
              <w:numPr>
                <w:ilvl w:val="0"/>
                <w:numId w:val="74"/>
              </w:numPr>
              <w:spacing w:before="100"/>
              <w:rPr>
                <w:color w:val="000000"/>
                <w:lang w:val="pl-PL"/>
              </w:rPr>
            </w:pPr>
            <w:r w:rsidRPr="0086133E">
              <w:rPr>
                <w:color w:val="000000"/>
                <w:lang w:val="pl-PL"/>
              </w:rPr>
              <w:t>poprawę warunków życia mieszkanek i mieszkańców poprzez ograniczenie negatywnego wpływu transportu na środowisko oraz poprawę bezpieczeństwa ruchu,</w:t>
            </w:r>
          </w:p>
          <w:p w14:paraId="09DF13AB" w14:textId="77777777" w:rsidR="00A77B3E" w:rsidRPr="0086133E" w:rsidRDefault="009F4183">
            <w:pPr>
              <w:numPr>
                <w:ilvl w:val="0"/>
                <w:numId w:val="74"/>
              </w:numPr>
              <w:spacing w:before="100"/>
              <w:rPr>
                <w:color w:val="000000"/>
                <w:lang w:val="pl-PL"/>
              </w:rPr>
            </w:pPr>
            <w:r w:rsidRPr="0086133E">
              <w:rPr>
                <w:color w:val="000000"/>
                <w:lang w:val="pl-PL"/>
              </w:rPr>
              <w:t>poprawę dostępności do terenów inwestycyjnych,</w:t>
            </w:r>
          </w:p>
          <w:p w14:paraId="4E02343A" w14:textId="77777777" w:rsidR="00A77B3E" w:rsidRPr="0086133E" w:rsidRDefault="009F4183">
            <w:pPr>
              <w:numPr>
                <w:ilvl w:val="0"/>
                <w:numId w:val="74"/>
              </w:numPr>
              <w:spacing w:before="100"/>
              <w:rPr>
                <w:color w:val="000000"/>
                <w:lang w:val="pl-PL"/>
              </w:rPr>
            </w:pPr>
            <w:r w:rsidRPr="0086133E">
              <w:rPr>
                <w:color w:val="000000"/>
                <w:lang w:val="pl-PL"/>
              </w:rPr>
              <w:t>poprawę dostępności mieszkańców obszarów wykluczonych (małych miasteczek i obszarów wiejskich) do terenów inwestycyjnych, ośrodków gospodarczych i usług społecznych, w tym przy wykorzystaniu transportu publicznego,</w:t>
            </w:r>
          </w:p>
          <w:p w14:paraId="459A7C3F" w14:textId="77777777" w:rsidR="00A77B3E" w:rsidRPr="0086133E" w:rsidRDefault="009F4183">
            <w:pPr>
              <w:numPr>
                <w:ilvl w:val="0"/>
                <w:numId w:val="74"/>
              </w:numPr>
              <w:spacing w:before="100"/>
              <w:rPr>
                <w:color w:val="000000"/>
                <w:lang w:val="pl-PL"/>
              </w:rPr>
            </w:pPr>
            <w:r w:rsidRPr="0086133E">
              <w:rPr>
                <w:color w:val="000000"/>
                <w:lang w:val="pl-PL"/>
              </w:rPr>
              <w:t>poprawę wewnętrznej sieci drogowej łączącej ośrodki gminne i powiatowe z istniejącymi drogami wojewódzkimi.</w:t>
            </w:r>
          </w:p>
          <w:p w14:paraId="529D5B4C" w14:textId="77777777" w:rsidR="00A77B3E" w:rsidRPr="0086133E" w:rsidRDefault="009F4183">
            <w:pPr>
              <w:spacing w:before="100"/>
              <w:rPr>
                <w:color w:val="000000"/>
                <w:lang w:val="pl-PL"/>
              </w:rPr>
            </w:pPr>
            <w:r w:rsidRPr="0086133E">
              <w:rPr>
                <w:color w:val="000000"/>
                <w:lang w:val="pl-PL"/>
              </w:rPr>
              <w:t>W przypadku inwestycji realizowanych na obszarach miejskich, inwestycje te będą musiały być spójne z właściwymi Planami Zrównoważonej Mobilności Miejskiej, a jeśli nie są one wymagane – z innymi właściwymi dokumentami planowania mobilności miejskiej.</w:t>
            </w:r>
          </w:p>
          <w:p w14:paraId="79F2323D" w14:textId="77777777" w:rsidR="00A77B3E" w:rsidRPr="0086133E" w:rsidRDefault="009F4183">
            <w:pPr>
              <w:spacing w:before="100"/>
              <w:rPr>
                <w:color w:val="000000"/>
                <w:lang w:val="pl-PL"/>
              </w:rPr>
            </w:pPr>
            <w:r w:rsidRPr="0086133E">
              <w:rPr>
                <w:color w:val="000000"/>
                <w:lang w:val="pl-PL"/>
              </w:rPr>
              <w:t>W efekcie podejmowanych działań województwo zachodniopomorskie stanie się regionem lepiej skomunikowanym – przede wszystkim z wykorzystaniem publicznych form transportu. Ulepszona komunikacja dotyczyła będzie zarówno wykluczonych transportowo obszarów Specjalnej Strefy Włączenia, jak i układu transgranicznego i połączeń z sąsiednimi regionami. </w:t>
            </w:r>
          </w:p>
          <w:p w14:paraId="5B7E59C0" w14:textId="77777777" w:rsidR="00A77B3E" w:rsidRPr="0086133E" w:rsidRDefault="009F4183">
            <w:pPr>
              <w:spacing w:before="100"/>
              <w:rPr>
                <w:color w:val="000000"/>
                <w:lang w:val="pl-PL"/>
              </w:rPr>
            </w:pPr>
            <w:r w:rsidRPr="0086133E">
              <w:rPr>
                <w:color w:val="000000"/>
                <w:lang w:val="pl-PL"/>
              </w:rPr>
              <w:t xml:space="preserve">Wszystkie projekty muszą wynikać z Regionalnego Planu Transportowego. </w:t>
            </w:r>
          </w:p>
          <w:p w14:paraId="194603E1" w14:textId="77777777" w:rsidR="00A77B3E" w:rsidRPr="0086133E" w:rsidRDefault="009F4183">
            <w:pPr>
              <w:spacing w:before="100"/>
              <w:rPr>
                <w:color w:val="000000"/>
                <w:lang w:val="pl-PL"/>
              </w:rPr>
            </w:pPr>
            <w:r w:rsidRPr="0086133E">
              <w:rPr>
                <w:color w:val="000000"/>
                <w:lang w:val="pl-PL"/>
              </w:rPr>
              <w:t>Wspierane inwestycje będą uwzględniały potrzeby dotyczące dostosowania do zmian klimatu.</w:t>
            </w:r>
          </w:p>
          <w:p w14:paraId="2E0F7C25" w14:textId="77777777" w:rsidR="00A77B3E" w:rsidRPr="0086133E" w:rsidRDefault="009F4183">
            <w:pPr>
              <w:spacing w:before="100"/>
              <w:rPr>
                <w:color w:val="000000"/>
                <w:lang w:val="pl-PL"/>
              </w:rPr>
            </w:pPr>
            <w:r w:rsidRPr="0086133E">
              <w:rPr>
                <w:color w:val="000000"/>
                <w:lang w:val="pl-PL"/>
              </w:rPr>
              <w:t>W ramach celu szczegółowego wspierane będą wyłącznie działania zgodne z zasadą DNSH.</w:t>
            </w:r>
          </w:p>
          <w:p w14:paraId="231A7421" w14:textId="77777777" w:rsidR="00A77B3E" w:rsidRPr="0086133E" w:rsidRDefault="00A77B3E">
            <w:pPr>
              <w:spacing w:before="100"/>
              <w:rPr>
                <w:color w:val="000000"/>
                <w:lang w:val="pl-PL"/>
              </w:rPr>
            </w:pPr>
          </w:p>
        </w:tc>
      </w:tr>
    </w:tbl>
    <w:p w14:paraId="36655E40" w14:textId="77777777" w:rsidR="00A77B3E" w:rsidRPr="003771F1" w:rsidRDefault="00A77B3E">
      <w:pPr>
        <w:spacing w:before="100"/>
        <w:rPr>
          <w:color w:val="000000"/>
          <w:lang w:val="pl-PL"/>
        </w:rPr>
      </w:pPr>
    </w:p>
    <w:p w14:paraId="69DD99B6" w14:textId="77777777" w:rsidR="00A77B3E" w:rsidRPr="003771F1" w:rsidRDefault="009F4183">
      <w:pPr>
        <w:pStyle w:val="Nagwek5"/>
        <w:spacing w:before="100" w:after="0"/>
        <w:rPr>
          <w:b w:val="0"/>
          <w:i w:val="0"/>
          <w:color w:val="000000"/>
          <w:sz w:val="24"/>
          <w:lang w:val="pl-PL"/>
        </w:rPr>
      </w:pPr>
      <w:bookmarkStart w:id="184" w:name="_Toc215823779"/>
      <w:r w:rsidRPr="003771F1">
        <w:rPr>
          <w:b w:val="0"/>
          <w:i w:val="0"/>
          <w:color w:val="000000"/>
          <w:sz w:val="24"/>
          <w:lang w:val="pl-PL"/>
        </w:rPr>
        <w:t>Główne grupy docelowe – art. 22 ust. 3 lit. d) pkt (iii) rozporządzenia w sprawie wspólnych przepisów:</w:t>
      </w:r>
      <w:bookmarkEnd w:id="184"/>
    </w:p>
    <w:p w14:paraId="755EBA7F" w14:textId="77777777" w:rsidR="00A77B3E" w:rsidRPr="003771F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0912DF07" w14:textId="77777777" w:rsidTr="0086133E">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25A31B" w14:textId="77777777" w:rsidR="00A77B3E" w:rsidRPr="003771F1" w:rsidRDefault="00A77B3E">
            <w:pPr>
              <w:spacing w:before="100"/>
              <w:rPr>
                <w:color w:val="000000"/>
                <w:sz w:val="0"/>
                <w:lang w:val="pl-PL"/>
              </w:rPr>
            </w:pPr>
          </w:p>
          <w:p w14:paraId="14EF1E26" w14:textId="77777777" w:rsidR="00A77B3E" w:rsidRDefault="009F4183">
            <w:pPr>
              <w:numPr>
                <w:ilvl w:val="0"/>
                <w:numId w:val="75"/>
              </w:numPr>
              <w:spacing w:before="100"/>
              <w:rPr>
                <w:color w:val="000000"/>
              </w:rPr>
            </w:pPr>
            <w:r>
              <w:rPr>
                <w:color w:val="000000"/>
              </w:rPr>
              <w:t>mieszkanki i mieszkańcy województwa.</w:t>
            </w:r>
          </w:p>
          <w:p w14:paraId="34645B64" w14:textId="77777777" w:rsidR="00A77B3E" w:rsidRDefault="00A77B3E">
            <w:pPr>
              <w:spacing w:before="100"/>
              <w:rPr>
                <w:color w:val="000000"/>
              </w:rPr>
            </w:pPr>
          </w:p>
        </w:tc>
      </w:tr>
    </w:tbl>
    <w:p w14:paraId="3402BEE6" w14:textId="77777777" w:rsidR="00A77B3E" w:rsidRDefault="00A77B3E">
      <w:pPr>
        <w:spacing w:before="100"/>
        <w:rPr>
          <w:color w:val="000000"/>
        </w:rPr>
      </w:pPr>
    </w:p>
    <w:p w14:paraId="68624F99" w14:textId="77777777" w:rsidR="00A77B3E" w:rsidRPr="0086133E" w:rsidRDefault="009F4183">
      <w:pPr>
        <w:pStyle w:val="Nagwek5"/>
        <w:spacing w:before="100" w:after="0"/>
        <w:rPr>
          <w:b w:val="0"/>
          <w:i w:val="0"/>
          <w:color w:val="000000"/>
          <w:sz w:val="24"/>
          <w:lang w:val="pl-PL"/>
        </w:rPr>
      </w:pPr>
      <w:bookmarkStart w:id="185" w:name="_Toc215823780"/>
      <w:r w:rsidRPr="0086133E">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185"/>
    </w:p>
    <w:p w14:paraId="1E949CD1" w14:textId="77777777" w:rsidR="00A77B3E" w:rsidRPr="0086133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42D2E78D" w14:textId="77777777" w:rsidTr="0086133E">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50B78C" w14:textId="77777777" w:rsidR="00A77B3E" w:rsidRPr="0086133E" w:rsidRDefault="00A77B3E">
            <w:pPr>
              <w:spacing w:before="100"/>
              <w:rPr>
                <w:color w:val="000000"/>
                <w:sz w:val="0"/>
                <w:lang w:val="pl-PL"/>
              </w:rPr>
            </w:pPr>
          </w:p>
          <w:p w14:paraId="219E437D" w14:textId="6058484E" w:rsidR="00A77B3E" w:rsidRPr="0086133E" w:rsidRDefault="009F4183">
            <w:pPr>
              <w:spacing w:before="100"/>
              <w:rPr>
                <w:color w:val="000000"/>
                <w:lang w:val="pl-PL"/>
              </w:rPr>
            </w:pPr>
            <w:r w:rsidRPr="0086133E">
              <w:rPr>
                <w:color w:val="000000" w:themeColor="text1"/>
                <w:lang w:val="pl-PL"/>
              </w:rPr>
              <w:t>Działania w celu szczegółowym 3(ii) będą realizowane z poszanowaniem zasady równości szans i niedyskryminacji, uwzględniając potrzeby wszystkich potencjalnych użytkowników infrastruktury drogowej tj. osób z niepełnosprawnościami (fizycznymi, poznawczymi, sensorycznymi, psychicznymi), osób z czasowym ograniczeniem możliwości poruszania się oraz osób starszych, prowadzących wózki dziecięce. Inwestycje będę uwzględniać kwestie bezpieczeństwa wszystkich uczestników ruchu drogowego, w szczególności niezmotoryzowanych i niechronionych (pieszych, rowerzystów, rodziców z dziećmi). Celem interwencji będzie również przeciwdziałanie wykluczeniu transportowemu.</w:t>
            </w:r>
          </w:p>
          <w:p w14:paraId="4F8FCCC7" w14:textId="77777777" w:rsidR="00A77B3E" w:rsidRPr="0086133E" w:rsidRDefault="009F4183">
            <w:pPr>
              <w:spacing w:before="100"/>
              <w:rPr>
                <w:color w:val="000000"/>
                <w:lang w:val="pl-PL"/>
              </w:rPr>
            </w:pPr>
            <w:r w:rsidRPr="0086133E">
              <w:rPr>
                <w:color w:val="000000"/>
                <w:lang w:val="pl-PL"/>
              </w:rPr>
              <w:t>Podjęte zostaną także środki na rzecz przeciwdziałania dyskryminacji pośredniej w postaci nierównego dostępu do informacji np. obywateli państw trzecich związanego z ograniczeniami językowymi.</w:t>
            </w:r>
          </w:p>
          <w:p w14:paraId="5AAFDB3D" w14:textId="77777777" w:rsidR="00A77B3E" w:rsidRPr="0086133E" w:rsidRDefault="009F4183">
            <w:pPr>
              <w:spacing w:before="100"/>
              <w:rPr>
                <w:color w:val="000000"/>
                <w:lang w:val="pl-PL"/>
              </w:rPr>
            </w:pPr>
            <w:r w:rsidRPr="0086133E">
              <w:rPr>
                <w:color w:val="000000"/>
                <w:lang w:val="pl-PL"/>
              </w:rPr>
              <w:t xml:space="preserve">Przewiduje się również wprowadzenie wymogu stosowania klauzul społecznych w procedurach związanych z prawem zamówień publicznych m.in. poprzez odpowiednie kryteria wyboru projektów. </w:t>
            </w:r>
          </w:p>
          <w:p w14:paraId="277A910C" w14:textId="77777777" w:rsidR="00A77B3E" w:rsidRPr="0086133E" w:rsidRDefault="009F4183">
            <w:pPr>
              <w:spacing w:before="100"/>
              <w:rPr>
                <w:color w:val="000000"/>
                <w:lang w:val="pl-PL"/>
              </w:rPr>
            </w:pPr>
            <w:r w:rsidRPr="0086133E">
              <w:rPr>
                <w:color w:val="000000"/>
                <w:lang w:val="pl-PL"/>
              </w:rPr>
              <w:t xml:space="preserve">Projekty realizowane w ramach cs będą realizowane z poszanowaniem zasady niedyskryminacji, w tym ze względu na płeć, rasę lub pochodzenie etniczne, religię lub światopogląd, niepełnosprawność, wiek lub orientację seksualną. Będzie się to wyrażać w konieczności zapewnienia wszystkim osobom jednakowego dostępu do m.in. informacji, produktów, usług, infrastruktury i zatrudnienia. Rezultaty projektów będą dostępne dla społeczeństwa bez dyskryminacji ze względu na przywołane powyżej cechy, a sama treść projektów nie będzie dyskryminacyjna. </w:t>
            </w:r>
          </w:p>
          <w:p w14:paraId="241B43B1" w14:textId="77777777" w:rsidR="00A77B3E" w:rsidRPr="0086133E" w:rsidRDefault="009F4183">
            <w:pPr>
              <w:spacing w:before="100"/>
              <w:rPr>
                <w:color w:val="000000"/>
                <w:lang w:val="pl-PL"/>
              </w:rPr>
            </w:pPr>
            <w:r w:rsidRPr="0086133E">
              <w:rPr>
                <w:color w:val="000000"/>
                <w:lang w:val="pl-PL"/>
              </w:rPr>
              <w:t xml:space="preserve">Wsparcie polityki spójności będzie udzielane wyłącznie projektom i beneficjentom, którzy przestrzegają przepisów antydyskryminacyjnych, o których mowa w art. 9 ust. 3 Rozporządzenia ogólnego. W przypadku, gdy beneficjentem jest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 </w:t>
            </w:r>
          </w:p>
          <w:p w14:paraId="450097F8" w14:textId="77777777" w:rsidR="00A77B3E" w:rsidRPr="0086133E" w:rsidRDefault="00A77B3E">
            <w:pPr>
              <w:spacing w:before="100"/>
              <w:rPr>
                <w:color w:val="000000"/>
                <w:lang w:val="pl-PL"/>
              </w:rPr>
            </w:pPr>
          </w:p>
        </w:tc>
      </w:tr>
    </w:tbl>
    <w:p w14:paraId="3009D9A0" w14:textId="77777777" w:rsidR="00A77B3E" w:rsidRPr="0086133E" w:rsidRDefault="00A77B3E">
      <w:pPr>
        <w:spacing w:before="100"/>
        <w:rPr>
          <w:color w:val="000000"/>
          <w:lang w:val="pl-PL"/>
        </w:rPr>
      </w:pPr>
    </w:p>
    <w:p w14:paraId="04EE9AF5" w14:textId="77777777" w:rsidR="00A77B3E" w:rsidRPr="0086133E" w:rsidRDefault="009F4183">
      <w:pPr>
        <w:pStyle w:val="Nagwek5"/>
        <w:spacing w:before="100" w:after="0"/>
        <w:rPr>
          <w:b w:val="0"/>
          <w:i w:val="0"/>
          <w:color w:val="000000"/>
          <w:sz w:val="24"/>
          <w:lang w:val="pl-PL"/>
        </w:rPr>
      </w:pPr>
      <w:bookmarkStart w:id="186" w:name="_Toc215823781"/>
      <w:r w:rsidRPr="0086133E">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186"/>
    </w:p>
    <w:p w14:paraId="50BB5596" w14:textId="77777777" w:rsidR="00A77B3E" w:rsidRPr="0086133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5E92E62B" w14:textId="77777777" w:rsidTr="0086133E">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CF3841" w14:textId="77777777" w:rsidR="00A77B3E" w:rsidRPr="0086133E" w:rsidRDefault="00A77B3E">
            <w:pPr>
              <w:spacing w:before="100"/>
              <w:rPr>
                <w:color w:val="000000"/>
                <w:sz w:val="0"/>
                <w:lang w:val="pl-PL"/>
              </w:rPr>
            </w:pPr>
          </w:p>
          <w:p w14:paraId="51ADEA82" w14:textId="77777777" w:rsidR="00A77B3E" w:rsidRDefault="009F4183">
            <w:pPr>
              <w:spacing w:before="100"/>
              <w:rPr>
                <w:color w:val="000000"/>
              </w:rPr>
            </w:pPr>
            <w:r>
              <w:rPr>
                <w:color w:val="000000"/>
              </w:rPr>
              <w:t>Nie dotyczy.</w:t>
            </w:r>
          </w:p>
          <w:p w14:paraId="180A4F5A" w14:textId="77777777" w:rsidR="00A77B3E" w:rsidRDefault="00A77B3E">
            <w:pPr>
              <w:spacing w:before="100"/>
              <w:rPr>
                <w:color w:val="000000"/>
              </w:rPr>
            </w:pPr>
          </w:p>
        </w:tc>
      </w:tr>
    </w:tbl>
    <w:p w14:paraId="4494DB7C" w14:textId="77777777" w:rsidR="00A77B3E" w:rsidRDefault="00A77B3E">
      <w:pPr>
        <w:spacing w:before="100"/>
        <w:rPr>
          <w:color w:val="000000"/>
        </w:rPr>
      </w:pPr>
    </w:p>
    <w:p w14:paraId="1DB4F20D" w14:textId="77777777" w:rsidR="00A77B3E" w:rsidRPr="0086133E" w:rsidRDefault="009F4183">
      <w:pPr>
        <w:pStyle w:val="Nagwek5"/>
        <w:spacing w:before="100" w:after="0"/>
        <w:rPr>
          <w:b w:val="0"/>
          <w:i w:val="0"/>
          <w:color w:val="000000"/>
          <w:sz w:val="24"/>
          <w:lang w:val="pl-PL"/>
        </w:rPr>
      </w:pPr>
      <w:bookmarkStart w:id="187" w:name="_Toc215823782"/>
      <w:r w:rsidRPr="0086133E">
        <w:rPr>
          <w:b w:val="0"/>
          <w:i w:val="0"/>
          <w:color w:val="000000"/>
          <w:sz w:val="24"/>
          <w:lang w:val="pl-PL"/>
        </w:rPr>
        <w:t>Działania międzyregionalne, transgraniczne i transnarodowe – art. 22 ust. 3 lit. d) pkt (vi) rozporządzenia w sprawie wspólnych przepisów</w:t>
      </w:r>
      <w:bookmarkEnd w:id="187"/>
    </w:p>
    <w:p w14:paraId="41B69392" w14:textId="77777777" w:rsidR="00A77B3E" w:rsidRPr="0086133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1CF5542E" w14:textId="77777777" w:rsidTr="0086133E">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482062" w14:textId="77777777" w:rsidR="00A77B3E" w:rsidRPr="0086133E" w:rsidRDefault="00A77B3E">
            <w:pPr>
              <w:spacing w:before="100"/>
              <w:rPr>
                <w:color w:val="000000"/>
                <w:sz w:val="0"/>
                <w:lang w:val="pl-PL"/>
              </w:rPr>
            </w:pPr>
          </w:p>
          <w:p w14:paraId="2E0F0900" w14:textId="77777777" w:rsidR="00A77B3E" w:rsidRPr="0086133E" w:rsidRDefault="009F4183">
            <w:pPr>
              <w:spacing w:before="100"/>
              <w:rPr>
                <w:color w:val="000000"/>
                <w:lang w:val="pl-PL"/>
              </w:rPr>
            </w:pPr>
            <w:r w:rsidRPr="0086133E">
              <w:rPr>
                <w:color w:val="000000"/>
                <w:lang w:val="pl-PL"/>
              </w:rPr>
              <w:t xml:space="preserve">Cel szczegółowy (ii) „Rozwój i udoskonalanie zrównoważonej, odpornej na zmiany klimatu, inteligentnej i intermodalnej mobilności na poziomie krajowym, regionalnym i lokalnym, w tym poprawę dostępu do TEN-T oraz mobilności transgranicznej” będzie komplementarny z zapisami dot. transportu i mobilności Programu Interreg VI A Meklemburgia-Pomorze Przednie/Brandenburgia /Polska. Współpraca z podmiotami z kraju sąsiedniego będzie mogła być częścią projektu w celu wzmocnienia osiągnięcia celów projektu. </w:t>
            </w:r>
          </w:p>
          <w:p w14:paraId="11D8FDB9" w14:textId="77777777" w:rsidR="00A77B3E" w:rsidRPr="0086133E" w:rsidRDefault="009F4183">
            <w:pPr>
              <w:spacing w:before="100"/>
              <w:rPr>
                <w:color w:val="000000"/>
                <w:lang w:val="pl-PL"/>
              </w:rPr>
            </w:pPr>
            <w:r w:rsidRPr="0086133E">
              <w:rPr>
                <w:color w:val="000000"/>
                <w:lang w:val="pl-PL"/>
              </w:rPr>
              <w:lastRenderedPageBreak/>
              <w:t xml:space="preserve">Ponadto cel będzie komplementarny do działań realizujących cel szczegółowy SUERMB dobre warunki transportowe wdrażany m.in. przez obszar tematyczny transport. </w:t>
            </w:r>
          </w:p>
          <w:p w14:paraId="4C8A68F0" w14:textId="77777777" w:rsidR="00A77B3E" w:rsidRPr="0086133E" w:rsidRDefault="009F4183">
            <w:pPr>
              <w:spacing w:before="100"/>
              <w:rPr>
                <w:color w:val="000000"/>
                <w:lang w:val="pl-PL"/>
              </w:rPr>
            </w:pPr>
            <w:r w:rsidRPr="0086133E">
              <w:rPr>
                <w:color w:val="000000"/>
                <w:lang w:val="pl-PL"/>
              </w:rPr>
              <w:t>Koordynacja FEPZ z Programem Współpracy Interreg VI A Meklemburgia-Pomorze Przednie/Brandenburgia/ Polska zostanie zapewniona w postaci instytucjonalnej poprzez regularną wymianę informacji w zakresie planowanych do realizacji projektów lub dobrych praktyk na Pomorzu Zachodnim, jak i w kraju związkowym Meklemburgia-Pomorze Przednie. Przedstawiciel Instytucji Zarządzającej programu FEPZ będzie uczestniczył w roli obserwatora w posiedzeniach Komitetu Monitorującego Programu Współpracy Interreg VI A Meklemburgia-Pomorze Przednie/Brandenburgia/Polska.</w:t>
            </w:r>
          </w:p>
          <w:p w14:paraId="74E8AB02" w14:textId="77777777" w:rsidR="00A77B3E" w:rsidRPr="0086133E" w:rsidRDefault="00A77B3E">
            <w:pPr>
              <w:spacing w:before="100"/>
              <w:rPr>
                <w:color w:val="000000"/>
                <w:lang w:val="pl-PL"/>
              </w:rPr>
            </w:pPr>
          </w:p>
        </w:tc>
      </w:tr>
    </w:tbl>
    <w:p w14:paraId="0AAB2448" w14:textId="77777777" w:rsidR="00A77B3E" w:rsidRPr="0086133E" w:rsidRDefault="00A77B3E">
      <w:pPr>
        <w:spacing w:before="100"/>
        <w:rPr>
          <w:color w:val="000000"/>
          <w:lang w:val="pl-PL"/>
        </w:rPr>
      </w:pPr>
    </w:p>
    <w:p w14:paraId="629BA124" w14:textId="77777777" w:rsidR="00A77B3E" w:rsidRPr="0086133E" w:rsidRDefault="009F4183">
      <w:pPr>
        <w:pStyle w:val="Nagwek5"/>
        <w:spacing w:before="100" w:after="0"/>
        <w:rPr>
          <w:b w:val="0"/>
          <w:i w:val="0"/>
          <w:color w:val="000000"/>
          <w:sz w:val="24"/>
          <w:lang w:val="pl-PL"/>
        </w:rPr>
      </w:pPr>
      <w:bookmarkStart w:id="188" w:name="_Toc215823783"/>
      <w:r w:rsidRPr="0086133E">
        <w:rPr>
          <w:b w:val="0"/>
          <w:i w:val="0"/>
          <w:color w:val="000000"/>
          <w:sz w:val="24"/>
          <w:lang w:val="pl-PL"/>
        </w:rPr>
        <w:t>Planowane wykorzystanie instrumentów finansowych – art. 22 ust. 3 lit. d) pkt (vii) rozporządzenia w sprawie wspólnych przepisów</w:t>
      </w:r>
      <w:bookmarkEnd w:id="188"/>
    </w:p>
    <w:p w14:paraId="0781CAC2" w14:textId="77777777" w:rsidR="00A77B3E" w:rsidRPr="0086133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0F20D99E" w14:textId="77777777" w:rsidTr="0086133E">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4C1E70" w14:textId="77777777" w:rsidR="00A77B3E" w:rsidRPr="0086133E" w:rsidRDefault="00A77B3E">
            <w:pPr>
              <w:spacing w:before="100"/>
              <w:rPr>
                <w:color w:val="000000"/>
                <w:sz w:val="0"/>
                <w:lang w:val="pl-PL"/>
              </w:rPr>
            </w:pPr>
          </w:p>
          <w:p w14:paraId="18387DBD" w14:textId="77777777" w:rsidR="00A77B3E" w:rsidRDefault="009F4183">
            <w:pPr>
              <w:spacing w:before="100"/>
              <w:rPr>
                <w:color w:val="000000"/>
              </w:rPr>
            </w:pPr>
            <w:r w:rsidRPr="0086133E">
              <w:rPr>
                <w:color w:val="000000"/>
                <w:lang w:val="pl-PL"/>
              </w:rPr>
              <w:t xml:space="preserve">Charakter projektów przewidzianych do realizacji w tym celu szczegółowym tj. publicznej, bezpłatnej infrastruktury drogowej oraz infrastruktury towarzyszącej, powoduje że nie będą generowane oszczędności ani przychody w wyniku realizacji projektu. </w:t>
            </w:r>
            <w:r>
              <w:rPr>
                <w:color w:val="000000"/>
              </w:rPr>
              <w:t>W związku z powyższym podstawową formą wsparcia będzie dotacja.</w:t>
            </w:r>
          </w:p>
          <w:p w14:paraId="4A3C8756" w14:textId="77777777" w:rsidR="00A77B3E" w:rsidRDefault="00A77B3E">
            <w:pPr>
              <w:spacing w:before="100"/>
              <w:rPr>
                <w:color w:val="000000"/>
              </w:rPr>
            </w:pPr>
          </w:p>
        </w:tc>
      </w:tr>
    </w:tbl>
    <w:p w14:paraId="7A494109" w14:textId="77777777" w:rsidR="00A77B3E" w:rsidRDefault="00A77B3E">
      <w:pPr>
        <w:spacing w:before="100"/>
        <w:rPr>
          <w:color w:val="000000"/>
        </w:rPr>
      </w:pPr>
    </w:p>
    <w:p w14:paraId="6750F0C6" w14:textId="77777777" w:rsidR="00A77B3E" w:rsidRDefault="009F4183">
      <w:pPr>
        <w:pStyle w:val="Nagwek4"/>
        <w:spacing w:before="100" w:after="0"/>
        <w:rPr>
          <w:b w:val="0"/>
          <w:color w:val="000000"/>
          <w:sz w:val="24"/>
        </w:rPr>
      </w:pPr>
      <w:bookmarkStart w:id="189" w:name="_Toc215823784"/>
      <w:r>
        <w:rPr>
          <w:b w:val="0"/>
          <w:color w:val="000000"/>
          <w:sz w:val="24"/>
        </w:rPr>
        <w:t>2.1.1.1.2. Wskaźniki</w:t>
      </w:r>
      <w:bookmarkEnd w:id="189"/>
    </w:p>
    <w:p w14:paraId="2731DB89" w14:textId="77777777" w:rsidR="00A77B3E" w:rsidRDefault="00A77B3E">
      <w:pPr>
        <w:spacing w:before="100"/>
        <w:rPr>
          <w:color w:val="000000"/>
          <w:sz w:val="0"/>
        </w:rPr>
      </w:pPr>
    </w:p>
    <w:p w14:paraId="3EBFD70F" w14:textId="77777777" w:rsidR="00A77B3E" w:rsidRPr="0086133E" w:rsidRDefault="009F4183">
      <w:pPr>
        <w:spacing w:before="100"/>
        <w:rPr>
          <w:color w:val="000000"/>
          <w:sz w:val="0"/>
          <w:lang w:val="pl-PL"/>
        </w:rPr>
      </w:pPr>
      <w:r w:rsidRPr="0086133E">
        <w:rPr>
          <w:color w:val="000000"/>
          <w:lang w:val="pl-PL"/>
        </w:rPr>
        <w:t>Podstawa prawna: art. 22 ust. 3 lit. d) pkt (ii) rozporządzenia w sprawie wspólnych przepisów oraz art. 8 rozporządzenia w sprawie EFRR i Funduszu Spójności</w:t>
      </w:r>
    </w:p>
    <w:p w14:paraId="60AA2E71" w14:textId="77777777" w:rsidR="00A77B3E" w:rsidRDefault="009F4183">
      <w:pPr>
        <w:pStyle w:val="Nagwek5"/>
        <w:spacing w:before="100" w:after="0"/>
        <w:rPr>
          <w:b w:val="0"/>
          <w:i w:val="0"/>
          <w:color w:val="000000"/>
          <w:sz w:val="24"/>
        </w:rPr>
      </w:pPr>
      <w:bookmarkStart w:id="190" w:name="_Toc215823785"/>
      <w:r>
        <w:rPr>
          <w:b w:val="0"/>
          <w:i w:val="0"/>
          <w:color w:val="000000"/>
          <w:sz w:val="24"/>
        </w:rPr>
        <w:t>Tabela 2: Wskaźniki produktu</w:t>
      </w:r>
      <w:bookmarkEnd w:id="190"/>
    </w:p>
    <w:p w14:paraId="7BC496A4"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82"/>
        <w:gridCol w:w="798"/>
        <w:gridCol w:w="1874"/>
        <w:gridCol w:w="1559"/>
        <w:gridCol w:w="4529"/>
        <w:gridCol w:w="1271"/>
        <w:gridCol w:w="1447"/>
        <w:gridCol w:w="1492"/>
      </w:tblGrid>
      <w:tr w:rsidR="002B2962" w14:paraId="778CB306" w14:textId="77777777" w:rsidTr="0086133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FD3F981"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217A14E"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F940634"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BEBCB4"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5A07A1"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4E374D7"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50655A3"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F104007"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D75495F" w14:textId="77777777" w:rsidR="00A77B3E" w:rsidRDefault="009F4183">
            <w:pPr>
              <w:spacing w:before="100"/>
              <w:jc w:val="center"/>
              <w:rPr>
                <w:color w:val="000000"/>
                <w:sz w:val="20"/>
              </w:rPr>
            </w:pPr>
            <w:r>
              <w:rPr>
                <w:color w:val="000000"/>
                <w:sz w:val="20"/>
              </w:rPr>
              <w:t>Cel końcowy (2029)</w:t>
            </w:r>
          </w:p>
        </w:tc>
      </w:tr>
      <w:tr w:rsidR="002B2962" w14:paraId="52D33F82" w14:textId="77777777" w:rsidTr="0086133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BCF47F" w14:textId="77777777" w:rsidR="00A77B3E" w:rsidRDefault="009F4183">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FCAE23" w14:textId="77777777" w:rsidR="00A77B3E" w:rsidRDefault="009F4183">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B1543F"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F9E56D"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E3800F" w14:textId="77777777" w:rsidR="00A77B3E" w:rsidRDefault="009F4183">
            <w:pPr>
              <w:spacing w:before="100"/>
              <w:rPr>
                <w:color w:val="000000"/>
                <w:sz w:val="20"/>
              </w:rPr>
            </w:pPr>
            <w:r>
              <w:rPr>
                <w:color w:val="000000"/>
                <w:sz w:val="20"/>
              </w:rPr>
              <w:t>RCO46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B483CA" w14:textId="77777777" w:rsidR="00A77B3E" w:rsidRPr="0086133E" w:rsidRDefault="009F4183">
            <w:pPr>
              <w:spacing w:before="100"/>
              <w:rPr>
                <w:color w:val="000000"/>
                <w:sz w:val="20"/>
                <w:lang w:val="pl-PL"/>
              </w:rPr>
            </w:pPr>
            <w:r w:rsidRPr="0086133E">
              <w:rPr>
                <w:color w:val="000000"/>
                <w:sz w:val="20"/>
                <w:lang w:val="pl-PL"/>
              </w:rPr>
              <w:t>Długość dróg przebudowanych lub zmodernizowanych – poza TEN-T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3082AB" w14:textId="77777777" w:rsidR="00A77B3E" w:rsidRDefault="009F4183">
            <w:pPr>
              <w:spacing w:before="100"/>
              <w:rPr>
                <w:color w:val="000000"/>
                <w:sz w:val="20"/>
              </w:rPr>
            </w:pPr>
            <w:r>
              <w:rPr>
                <w:color w:val="000000"/>
                <w:sz w:val="20"/>
              </w:rPr>
              <w:t>km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11D35B" w14:textId="77777777" w:rsidR="00A77B3E" w:rsidRDefault="009F4183">
            <w:pPr>
              <w:spacing w:before="100"/>
              <w:jc w:val="right"/>
              <w:rPr>
                <w:color w:val="000000"/>
                <w:sz w:val="20"/>
              </w:rPr>
            </w:pPr>
            <w:r>
              <w:rPr>
                <w:color w:val="000000"/>
                <w:sz w:val="20"/>
              </w:rPr>
              <w:t>18,00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E636DB" w14:textId="77777777" w:rsidR="00A77B3E" w:rsidRDefault="009F4183">
            <w:pPr>
              <w:spacing w:before="100"/>
              <w:jc w:val="right"/>
              <w:rPr>
                <w:color w:val="000000"/>
                <w:sz w:val="20"/>
              </w:rPr>
            </w:pPr>
            <w:r>
              <w:rPr>
                <w:color w:val="000000"/>
                <w:sz w:val="20"/>
              </w:rPr>
              <w:t>92,00</w:t>
            </w:r>
          </w:p>
        </w:tc>
      </w:tr>
    </w:tbl>
    <w:p w14:paraId="0D3830CD" w14:textId="77777777" w:rsidR="00A77B3E" w:rsidRDefault="00A77B3E">
      <w:pPr>
        <w:spacing w:before="100"/>
        <w:rPr>
          <w:color w:val="000000"/>
          <w:sz w:val="20"/>
        </w:rPr>
      </w:pPr>
    </w:p>
    <w:p w14:paraId="3FB4E264" w14:textId="77777777" w:rsidR="00A77B3E" w:rsidRPr="0086133E" w:rsidRDefault="009F4183">
      <w:pPr>
        <w:spacing w:before="100"/>
        <w:rPr>
          <w:color w:val="000000"/>
          <w:sz w:val="0"/>
          <w:lang w:val="pl-PL"/>
        </w:rPr>
      </w:pPr>
      <w:r w:rsidRPr="0086133E">
        <w:rPr>
          <w:color w:val="000000"/>
          <w:lang w:val="pl-PL"/>
        </w:rPr>
        <w:t>Podstawa prawna: art. 22 ust. 3 lit. d) ppkt (ii) rozporządzenia w sprawie wspólnych przepisów</w:t>
      </w:r>
    </w:p>
    <w:p w14:paraId="195DFFD4" w14:textId="77777777" w:rsidR="00A77B3E" w:rsidRDefault="009F4183">
      <w:pPr>
        <w:pStyle w:val="Nagwek5"/>
        <w:spacing w:before="100" w:after="0"/>
        <w:rPr>
          <w:b w:val="0"/>
          <w:i w:val="0"/>
          <w:color w:val="000000"/>
          <w:sz w:val="24"/>
        </w:rPr>
      </w:pPr>
      <w:bookmarkStart w:id="191" w:name="_Toc215823786"/>
      <w:r>
        <w:rPr>
          <w:b w:val="0"/>
          <w:i w:val="0"/>
          <w:color w:val="000000"/>
          <w:sz w:val="24"/>
        </w:rPr>
        <w:t>Tabela 3: Wskaźniki rezultatu</w:t>
      </w:r>
      <w:bookmarkEnd w:id="191"/>
    </w:p>
    <w:p w14:paraId="462C3844"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03"/>
        <w:gridCol w:w="798"/>
        <w:gridCol w:w="1163"/>
        <w:gridCol w:w="1416"/>
        <w:gridCol w:w="2876"/>
        <w:gridCol w:w="1820"/>
        <w:gridCol w:w="1390"/>
        <w:gridCol w:w="1090"/>
        <w:gridCol w:w="993"/>
        <w:gridCol w:w="949"/>
        <w:gridCol w:w="654"/>
      </w:tblGrid>
      <w:tr w:rsidR="002B2962" w14:paraId="6BF85EC9" w14:textId="77777777" w:rsidTr="0086133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97750C9"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62FED1"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DD682ED"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9698043"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F6A4CB9"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C0E52DD"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C8DB34A"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23F0E8" w14:textId="77777777" w:rsidR="00A77B3E" w:rsidRPr="0086133E" w:rsidRDefault="009F4183">
            <w:pPr>
              <w:spacing w:before="100"/>
              <w:jc w:val="center"/>
              <w:rPr>
                <w:color w:val="000000"/>
                <w:sz w:val="20"/>
                <w:lang w:val="pl-PL"/>
              </w:rPr>
            </w:pPr>
            <w:r w:rsidRPr="0086133E">
              <w:rPr>
                <w:color w:val="000000"/>
                <w:sz w:val="20"/>
                <w:lang w:val="pl-PL"/>
              </w:rPr>
              <w:t xml:space="preserve">Wartość bazowa lub </w:t>
            </w:r>
            <w:r w:rsidRPr="0086133E">
              <w:rPr>
                <w:color w:val="000000"/>
                <w:sz w:val="20"/>
                <w:lang w:val="pl-PL"/>
              </w:rPr>
              <w:lastRenderedPageBreak/>
              <w:t>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4DDB1A6" w14:textId="77777777" w:rsidR="00A77B3E" w:rsidRDefault="009F4183">
            <w:pPr>
              <w:spacing w:before="100"/>
              <w:jc w:val="center"/>
              <w:rPr>
                <w:color w:val="000000"/>
                <w:sz w:val="20"/>
              </w:rPr>
            </w:pPr>
            <w:r>
              <w:rPr>
                <w:color w:val="000000"/>
                <w:sz w:val="20"/>
              </w:rPr>
              <w:lastRenderedPageBreak/>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7F4FE14"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CC417C3"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9D06D28" w14:textId="77777777" w:rsidR="00A77B3E" w:rsidRDefault="009F4183">
            <w:pPr>
              <w:spacing w:before="100"/>
              <w:jc w:val="center"/>
              <w:rPr>
                <w:color w:val="000000"/>
                <w:sz w:val="20"/>
              </w:rPr>
            </w:pPr>
            <w:r>
              <w:rPr>
                <w:color w:val="000000"/>
                <w:sz w:val="20"/>
              </w:rPr>
              <w:t>Uwagi</w:t>
            </w:r>
          </w:p>
        </w:tc>
      </w:tr>
      <w:tr w:rsidR="002B2962" w14:paraId="541E8EB9" w14:textId="77777777" w:rsidTr="0086133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593B42" w14:textId="77777777" w:rsidR="00A77B3E" w:rsidRDefault="009F4183">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431EBB" w14:textId="77777777" w:rsidR="00A77B3E" w:rsidRDefault="009F4183">
            <w:pPr>
              <w:spacing w:before="100"/>
              <w:rPr>
                <w:color w:val="000000"/>
                <w:sz w:val="20"/>
              </w:rPr>
            </w:pPr>
            <w:r>
              <w:rPr>
                <w:color w:val="000000"/>
                <w:sz w:val="20"/>
              </w:rPr>
              <w:t>RSO3.2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FEB7E9"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E24686"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B87D90" w14:textId="77777777" w:rsidR="00A77B3E" w:rsidRDefault="009F4183">
            <w:pPr>
              <w:spacing w:before="100"/>
              <w:rPr>
                <w:color w:val="000000"/>
                <w:sz w:val="20"/>
              </w:rPr>
            </w:pPr>
            <w:r>
              <w:rPr>
                <w:color w:val="000000"/>
                <w:sz w:val="20"/>
              </w:rPr>
              <w:t>RCR55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B5D2F4" w14:textId="77777777" w:rsidR="00A77B3E" w:rsidRPr="0086133E" w:rsidRDefault="009F4183">
            <w:pPr>
              <w:spacing w:before="100"/>
              <w:rPr>
                <w:color w:val="000000"/>
                <w:sz w:val="20"/>
                <w:lang w:val="pl-PL"/>
              </w:rPr>
            </w:pPr>
            <w:r w:rsidRPr="0086133E">
              <w:rPr>
                <w:color w:val="000000"/>
                <w:sz w:val="20"/>
                <w:lang w:val="pl-PL"/>
              </w:rPr>
              <w:t>Roczna liczba użytkowników nowo wybudowanych, przebudowanych, rozbudowanych lub zmodernizowanych dróg</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6ACC16" w14:textId="77777777" w:rsidR="00A77B3E" w:rsidRDefault="009F4183">
            <w:pPr>
              <w:spacing w:before="100"/>
              <w:rPr>
                <w:color w:val="000000"/>
                <w:sz w:val="20"/>
              </w:rPr>
            </w:pPr>
            <w:r>
              <w:rPr>
                <w:color w:val="000000"/>
                <w:sz w:val="20"/>
              </w:rPr>
              <w:t>pasażerokilometr/rok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241BC5" w14:textId="35DAC6EE" w:rsidR="00A77B3E" w:rsidRDefault="009218BC">
            <w:pPr>
              <w:spacing w:before="100"/>
              <w:jc w:val="right"/>
              <w:rPr>
                <w:color w:val="000000"/>
                <w:sz w:val="20"/>
              </w:rPr>
            </w:pPr>
            <w:r w:rsidRPr="009218BC">
              <w:rPr>
                <w:color w:val="000000"/>
                <w:sz w:val="20"/>
              </w:rPr>
              <w:t>196 939</w:t>
            </w:r>
            <w:r>
              <w:rPr>
                <w:color w:val="000000"/>
                <w:sz w:val="20"/>
              </w:rPr>
              <w:t> </w:t>
            </w:r>
            <w:r w:rsidRPr="009218BC">
              <w:rPr>
                <w:color w:val="000000"/>
                <w:sz w:val="20"/>
              </w:rPr>
              <w:t>614</w:t>
            </w:r>
            <w:r>
              <w:rPr>
                <w:color w:val="000000"/>
                <w:sz w:val="20"/>
              </w:rPr>
              <w:t xml:space="preserve">,00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4A1BBF" w14:textId="77777777" w:rsidR="00A77B3E" w:rsidRDefault="009F4183">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175DA8" w14:textId="250E7633" w:rsidR="00A77B3E" w:rsidRDefault="009218BC">
            <w:pPr>
              <w:spacing w:before="100"/>
              <w:jc w:val="right"/>
              <w:rPr>
                <w:color w:val="000000"/>
                <w:sz w:val="20"/>
              </w:rPr>
            </w:pPr>
            <w:r w:rsidRPr="009218BC">
              <w:rPr>
                <w:color w:val="000000"/>
                <w:sz w:val="20"/>
              </w:rPr>
              <w:t>227 818 026,</w:t>
            </w:r>
            <w:r>
              <w:rPr>
                <w:color w:val="000000"/>
                <w:sz w:val="20"/>
              </w:rPr>
              <w:t xml:space="preserve">00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70C5C2"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5F6124" w14:textId="77777777" w:rsidR="00A77B3E" w:rsidRDefault="00A77B3E">
            <w:pPr>
              <w:spacing w:before="100"/>
              <w:rPr>
                <w:color w:val="000000"/>
                <w:sz w:val="20"/>
              </w:rPr>
            </w:pPr>
          </w:p>
        </w:tc>
      </w:tr>
    </w:tbl>
    <w:p w14:paraId="33563795" w14:textId="77777777" w:rsidR="00A77B3E" w:rsidRDefault="00A77B3E">
      <w:pPr>
        <w:spacing w:before="100"/>
        <w:rPr>
          <w:color w:val="000000"/>
          <w:sz w:val="20"/>
        </w:rPr>
      </w:pPr>
    </w:p>
    <w:p w14:paraId="0D9F29F2" w14:textId="77777777" w:rsidR="00A77B3E" w:rsidRPr="0086133E" w:rsidRDefault="009F4183">
      <w:pPr>
        <w:pStyle w:val="Nagwek4"/>
        <w:spacing w:before="100" w:after="0"/>
        <w:rPr>
          <w:b w:val="0"/>
          <w:color w:val="000000"/>
          <w:sz w:val="24"/>
          <w:lang w:val="pl-PL"/>
        </w:rPr>
      </w:pPr>
      <w:bookmarkStart w:id="192" w:name="_Toc215823787"/>
      <w:r w:rsidRPr="0086133E">
        <w:rPr>
          <w:b w:val="0"/>
          <w:color w:val="000000"/>
          <w:sz w:val="24"/>
          <w:lang w:val="pl-PL"/>
        </w:rPr>
        <w:t>2.1.1.1.3. Indykatywny podział zaprogramowanych zasobów (UE) według rodzaju interwencji</w:t>
      </w:r>
      <w:bookmarkEnd w:id="192"/>
    </w:p>
    <w:p w14:paraId="2E18E216" w14:textId="77777777" w:rsidR="00A77B3E" w:rsidRPr="0086133E" w:rsidRDefault="00A77B3E">
      <w:pPr>
        <w:spacing w:before="100"/>
        <w:rPr>
          <w:color w:val="000000"/>
          <w:sz w:val="0"/>
          <w:lang w:val="pl-PL"/>
        </w:rPr>
      </w:pPr>
    </w:p>
    <w:p w14:paraId="0BA6302D" w14:textId="77777777" w:rsidR="00A77B3E" w:rsidRPr="0086133E" w:rsidRDefault="009F4183">
      <w:pPr>
        <w:spacing w:before="100"/>
        <w:rPr>
          <w:color w:val="000000"/>
          <w:sz w:val="0"/>
          <w:lang w:val="pl-PL"/>
        </w:rPr>
      </w:pPr>
      <w:r w:rsidRPr="0086133E">
        <w:rPr>
          <w:color w:val="000000"/>
          <w:lang w:val="pl-PL"/>
        </w:rPr>
        <w:t>Podstawa prawna: art. 22 ust. 3 lit. d) pkt (viii) rozporządzenia w sprawie wspólnych przepisów</w:t>
      </w:r>
    </w:p>
    <w:p w14:paraId="0192DB16" w14:textId="77777777" w:rsidR="00A77B3E" w:rsidRDefault="009F4183">
      <w:pPr>
        <w:pStyle w:val="Nagwek5"/>
        <w:spacing w:before="100" w:after="0"/>
        <w:rPr>
          <w:b w:val="0"/>
          <w:i w:val="0"/>
          <w:color w:val="000000"/>
          <w:sz w:val="24"/>
        </w:rPr>
      </w:pPr>
      <w:bookmarkStart w:id="193" w:name="_Toc215823788"/>
      <w:r>
        <w:rPr>
          <w:b w:val="0"/>
          <w:i w:val="0"/>
          <w:color w:val="000000"/>
          <w:sz w:val="24"/>
        </w:rPr>
        <w:t>Tabela 4: Wymiar 1 – zakres interwencji</w:t>
      </w:r>
      <w:bookmarkEnd w:id="193"/>
    </w:p>
    <w:p w14:paraId="79EB78F6" w14:textId="77777777" w:rsidR="00A77B3E" w:rsidRDefault="00A77B3E">
      <w:pPr>
        <w:spacing w:before="100"/>
        <w:rPr>
          <w:color w:val="000000"/>
          <w:sz w:val="0"/>
        </w:rPr>
      </w:pPr>
    </w:p>
    <w:tbl>
      <w:tblPr>
        <w:tblW w:w="1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454"/>
        <w:gridCol w:w="798"/>
        <w:gridCol w:w="2156"/>
        <w:gridCol w:w="8295"/>
        <w:gridCol w:w="1649"/>
      </w:tblGrid>
      <w:tr w:rsidR="002B2962" w14:paraId="2E918AD2" w14:textId="77777777" w:rsidTr="0086133E">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98C6862" w14:textId="77777777" w:rsidR="00A77B3E" w:rsidRDefault="009F4183">
            <w:pPr>
              <w:spacing w:before="100"/>
              <w:jc w:val="center"/>
              <w:rPr>
                <w:color w:val="000000"/>
                <w:sz w:val="20"/>
              </w:rPr>
            </w:pPr>
            <w:r>
              <w:rPr>
                <w:color w:val="000000"/>
                <w:sz w:val="20"/>
              </w:rPr>
              <w:t>Priorytet</w:t>
            </w:r>
          </w:p>
        </w:tc>
        <w:tc>
          <w:tcPr>
            <w:tcW w:w="14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A8D5615" w14:textId="77777777" w:rsidR="00A77B3E" w:rsidRDefault="009F4183">
            <w:pPr>
              <w:spacing w:before="100"/>
              <w:jc w:val="center"/>
              <w:rPr>
                <w:color w:val="000000"/>
                <w:sz w:val="20"/>
              </w:rPr>
            </w:pPr>
            <w:r>
              <w:rPr>
                <w:color w:val="000000"/>
                <w:sz w:val="20"/>
              </w:rPr>
              <w:t>Cel szczegółowy</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B2C65B5" w14:textId="77777777" w:rsidR="00A77B3E" w:rsidRDefault="009F4183">
            <w:pPr>
              <w:spacing w:before="100"/>
              <w:jc w:val="center"/>
              <w:rPr>
                <w:color w:val="000000"/>
                <w:sz w:val="20"/>
              </w:rPr>
            </w:pPr>
            <w:r>
              <w:rPr>
                <w:color w:val="000000"/>
                <w:sz w:val="20"/>
              </w:rPr>
              <w:t>Fundusz</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14690D2" w14:textId="77777777" w:rsidR="00A77B3E" w:rsidRDefault="009F4183">
            <w:pPr>
              <w:spacing w:before="100"/>
              <w:jc w:val="center"/>
              <w:rPr>
                <w:color w:val="000000"/>
                <w:sz w:val="20"/>
              </w:rPr>
            </w:pPr>
            <w:r>
              <w:rPr>
                <w:color w:val="000000"/>
                <w:sz w:val="20"/>
              </w:rPr>
              <w:t>Kategoria regionu</w:t>
            </w:r>
          </w:p>
        </w:tc>
        <w:tc>
          <w:tcPr>
            <w:tcW w:w="82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B2E8761" w14:textId="77777777" w:rsidR="00A77B3E" w:rsidRDefault="009F4183">
            <w:pPr>
              <w:spacing w:before="100"/>
              <w:jc w:val="center"/>
              <w:rPr>
                <w:color w:val="000000"/>
                <w:sz w:val="20"/>
              </w:rPr>
            </w:pPr>
            <w:r>
              <w:rPr>
                <w:color w:val="000000"/>
                <w:sz w:val="20"/>
              </w:rPr>
              <w:t>Kod</w:t>
            </w:r>
          </w:p>
        </w:tc>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30C6BD5" w14:textId="77777777" w:rsidR="00A77B3E" w:rsidRDefault="009F4183">
            <w:pPr>
              <w:spacing w:before="100"/>
              <w:jc w:val="center"/>
              <w:rPr>
                <w:color w:val="000000"/>
                <w:sz w:val="20"/>
              </w:rPr>
            </w:pPr>
            <w:r>
              <w:rPr>
                <w:color w:val="000000"/>
                <w:sz w:val="20"/>
              </w:rPr>
              <w:t>Kwota (w EUR)</w:t>
            </w:r>
          </w:p>
        </w:tc>
      </w:tr>
      <w:tr w:rsidR="002B2962" w14:paraId="0A3EED81" w14:textId="77777777" w:rsidTr="0086133E">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08755DC" w14:textId="77777777" w:rsidR="00A77B3E" w:rsidRDefault="009F4183">
            <w:pPr>
              <w:spacing w:before="100"/>
              <w:rPr>
                <w:color w:val="000000"/>
                <w:sz w:val="20"/>
              </w:rPr>
            </w:pPr>
            <w:r>
              <w:rPr>
                <w:color w:val="000000"/>
                <w:sz w:val="20"/>
              </w:rPr>
              <w:t>4</w:t>
            </w:r>
          </w:p>
        </w:tc>
        <w:tc>
          <w:tcPr>
            <w:tcW w:w="14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2F59BE9" w14:textId="77777777" w:rsidR="00A77B3E" w:rsidRDefault="009F4183">
            <w:pPr>
              <w:spacing w:before="100"/>
              <w:rPr>
                <w:color w:val="000000"/>
                <w:sz w:val="20"/>
              </w:rPr>
            </w:pPr>
            <w:r>
              <w:rPr>
                <w:color w:val="000000"/>
                <w:sz w:val="20"/>
              </w:rPr>
              <w:t>RSO3.2</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36AFBF5" w14:textId="77777777" w:rsidR="00A77B3E" w:rsidRDefault="009F4183">
            <w:pPr>
              <w:spacing w:before="100"/>
              <w:rPr>
                <w:color w:val="000000"/>
                <w:sz w:val="20"/>
              </w:rPr>
            </w:pPr>
            <w:r>
              <w:rPr>
                <w:color w:val="000000"/>
                <w:sz w:val="20"/>
              </w:rPr>
              <w:t>EFRR</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A50B654" w14:textId="77777777" w:rsidR="00A77B3E" w:rsidRDefault="009F4183">
            <w:pPr>
              <w:spacing w:before="100"/>
              <w:rPr>
                <w:color w:val="000000"/>
                <w:sz w:val="20"/>
              </w:rPr>
            </w:pPr>
            <w:r>
              <w:rPr>
                <w:color w:val="000000"/>
                <w:sz w:val="20"/>
              </w:rPr>
              <w:t>Regiony słabiej rozwinięte</w:t>
            </w:r>
          </w:p>
        </w:tc>
        <w:tc>
          <w:tcPr>
            <w:tcW w:w="82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56F9A91" w14:textId="36D93EEC" w:rsidR="00A77B3E" w:rsidRPr="0086133E" w:rsidRDefault="00A77B3E" w:rsidP="1ADDAEA5">
            <w:pPr>
              <w:spacing w:before="100"/>
              <w:rPr>
                <w:color w:val="000000"/>
                <w:sz w:val="20"/>
                <w:szCs w:val="20"/>
                <w:lang w:val="pl-PL"/>
              </w:rPr>
            </w:pPr>
          </w:p>
        </w:tc>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58995A7" w14:textId="474FA6A5" w:rsidR="00A77B3E" w:rsidRDefault="00A77B3E" w:rsidP="1ADDAEA5">
            <w:pPr>
              <w:spacing w:before="100"/>
              <w:jc w:val="right"/>
              <w:rPr>
                <w:color w:val="000000"/>
                <w:sz w:val="20"/>
                <w:szCs w:val="20"/>
              </w:rPr>
            </w:pPr>
          </w:p>
        </w:tc>
      </w:tr>
      <w:tr w:rsidR="002B2962" w14:paraId="6C391099" w14:textId="77777777" w:rsidTr="0086133E">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2A2C6E" w14:textId="77777777" w:rsidR="00A77B3E" w:rsidRDefault="009F4183">
            <w:pPr>
              <w:spacing w:before="100"/>
              <w:rPr>
                <w:color w:val="000000"/>
                <w:sz w:val="20"/>
              </w:rPr>
            </w:pPr>
            <w:r>
              <w:rPr>
                <w:color w:val="000000"/>
                <w:sz w:val="20"/>
              </w:rPr>
              <w:t>4</w:t>
            </w:r>
          </w:p>
        </w:tc>
        <w:tc>
          <w:tcPr>
            <w:tcW w:w="14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BF74524" w14:textId="77777777" w:rsidR="00A77B3E" w:rsidRDefault="009F4183">
            <w:pPr>
              <w:spacing w:before="100"/>
              <w:rPr>
                <w:color w:val="000000"/>
                <w:sz w:val="20"/>
              </w:rPr>
            </w:pPr>
            <w:r>
              <w:rPr>
                <w:color w:val="000000"/>
                <w:sz w:val="20"/>
              </w:rPr>
              <w:t>RSO3.2</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242D01" w14:textId="77777777" w:rsidR="00A77B3E" w:rsidRDefault="009F4183">
            <w:pPr>
              <w:spacing w:before="100"/>
              <w:rPr>
                <w:color w:val="000000"/>
                <w:sz w:val="20"/>
              </w:rPr>
            </w:pPr>
            <w:r>
              <w:rPr>
                <w:color w:val="000000"/>
                <w:sz w:val="20"/>
              </w:rPr>
              <w:t>EFRR</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EDF3850" w14:textId="77777777" w:rsidR="00A77B3E" w:rsidRDefault="009F4183">
            <w:pPr>
              <w:spacing w:before="100"/>
              <w:rPr>
                <w:color w:val="000000"/>
                <w:sz w:val="20"/>
              </w:rPr>
            </w:pPr>
            <w:r>
              <w:rPr>
                <w:color w:val="000000"/>
                <w:sz w:val="20"/>
              </w:rPr>
              <w:t>Regiony słabiej rozwinięte</w:t>
            </w:r>
          </w:p>
        </w:tc>
        <w:tc>
          <w:tcPr>
            <w:tcW w:w="82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800A57" w14:textId="77777777" w:rsidR="00A77B3E" w:rsidRDefault="009F4183">
            <w:pPr>
              <w:spacing w:before="100"/>
              <w:rPr>
                <w:color w:val="000000"/>
                <w:sz w:val="20"/>
              </w:rPr>
            </w:pPr>
            <w:r>
              <w:rPr>
                <w:color w:val="000000"/>
                <w:sz w:val="20"/>
              </w:rPr>
              <w:t>083. Infrastruktura przeznaczona dla rowerów</w:t>
            </w:r>
          </w:p>
        </w:tc>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1964B3" w14:textId="55B8E9A6" w:rsidR="00A77B3E" w:rsidRDefault="0086133E" w:rsidP="1ADDAEA5">
            <w:pPr>
              <w:spacing w:before="100"/>
              <w:jc w:val="right"/>
              <w:rPr>
                <w:color w:val="000000"/>
                <w:sz w:val="20"/>
                <w:szCs w:val="20"/>
              </w:rPr>
            </w:pPr>
            <w:r>
              <w:rPr>
                <w:color w:val="000000" w:themeColor="text1"/>
                <w:sz w:val="20"/>
                <w:szCs w:val="20"/>
              </w:rPr>
              <w:t xml:space="preserve"> </w:t>
            </w:r>
            <w:r w:rsidR="3B83493C" w:rsidRPr="1ADDAEA5">
              <w:rPr>
                <w:color w:val="000000" w:themeColor="text1"/>
                <w:sz w:val="20"/>
                <w:szCs w:val="20"/>
              </w:rPr>
              <w:t>2</w:t>
            </w:r>
            <w:r w:rsidR="4FAA4C1C" w:rsidRPr="1ADDAEA5">
              <w:rPr>
                <w:color w:val="000000" w:themeColor="text1"/>
                <w:sz w:val="20"/>
                <w:szCs w:val="20"/>
              </w:rPr>
              <w:t>6 250 000,00</w:t>
            </w:r>
          </w:p>
        </w:tc>
      </w:tr>
      <w:tr w:rsidR="002B2962" w14:paraId="61BD9B77" w14:textId="77777777" w:rsidTr="0086133E">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43EBB29" w14:textId="77777777" w:rsidR="00A77B3E" w:rsidRDefault="009F4183">
            <w:pPr>
              <w:spacing w:before="100"/>
              <w:rPr>
                <w:color w:val="000000"/>
                <w:sz w:val="20"/>
              </w:rPr>
            </w:pPr>
            <w:r>
              <w:rPr>
                <w:color w:val="000000"/>
                <w:sz w:val="20"/>
              </w:rPr>
              <w:t>4</w:t>
            </w:r>
          </w:p>
        </w:tc>
        <w:tc>
          <w:tcPr>
            <w:tcW w:w="14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59EFE37" w14:textId="77777777" w:rsidR="00A77B3E" w:rsidRDefault="009F4183">
            <w:pPr>
              <w:spacing w:before="100"/>
              <w:rPr>
                <w:color w:val="000000"/>
                <w:sz w:val="20"/>
              </w:rPr>
            </w:pPr>
            <w:r>
              <w:rPr>
                <w:color w:val="000000"/>
                <w:sz w:val="20"/>
              </w:rPr>
              <w:t>RSO3.2</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8B7A84" w14:textId="77777777" w:rsidR="00A77B3E" w:rsidRDefault="009F4183">
            <w:pPr>
              <w:spacing w:before="100"/>
              <w:rPr>
                <w:color w:val="000000"/>
                <w:sz w:val="20"/>
              </w:rPr>
            </w:pPr>
            <w:r>
              <w:rPr>
                <w:color w:val="000000"/>
                <w:sz w:val="20"/>
              </w:rPr>
              <w:t>EFRR</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4E8016E" w14:textId="77777777" w:rsidR="00A77B3E" w:rsidRDefault="009F4183">
            <w:pPr>
              <w:spacing w:before="100"/>
              <w:rPr>
                <w:color w:val="000000"/>
                <w:sz w:val="20"/>
              </w:rPr>
            </w:pPr>
            <w:r>
              <w:rPr>
                <w:color w:val="000000"/>
                <w:sz w:val="20"/>
              </w:rPr>
              <w:t>Regiony słabiej rozwinięte</w:t>
            </w:r>
          </w:p>
        </w:tc>
        <w:tc>
          <w:tcPr>
            <w:tcW w:w="82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8BACE1" w14:textId="77777777" w:rsidR="00A77B3E" w:rsidRPr="0086133E" w:rsidRDefault="009F4183">
            <w:pPr>
              <w:spacing w:before="100"/>
              <w:rPr>
                <w:color w:val="000000"/>
                <w:sz w:val="20"/>
                <w:lang w:val="pl-PL"/>
              </w:rPr>
            </w:pPr>
            <w:r w:rsidRPr="0086133E">
              <w:rPr>
                <w:color w:val="000000"/>
                <w:sz w:val="20"/>
                <w:lang w:val="pl-PL"/>
              </w:rPr>
              <w:t>089. Nowo wybudowane lub rozbudowane drugorzędne połączenia drogowe z siecią drogową i węzłami TEN-T</w:t>
            </w:r>
          </w:p>
        </w:tc>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0741E5C" w14:textId="77777777" w:rsidR="00A77B3E" w:rsidRDefault="009F4183">
            <w:pPr>
              <w:spacing w:before="100"/>
              <w:jc w:val="right"/>
              <w:rPr>
                <w:color w:val="000000"/>
                <w:sz w:val="20"/>
              </w:rPr>
            </w:pPr>
            <w:r>
              <w:rPr>
                <w:color w:val="000000"/>
                <w:sz w:val="20"/>
              </w:rPr>
              <w:t>88 303 739,00</w:t>
            </w:r>
          </w:p>
        </w:tc>
      </w:tr>
      <w:tr w:rsidR="002B2962" w14:paraId="78394137" w14:textId="77777777" w:rsidTr="0086133E">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2022196" w14:textId="77777777" w:rsidR="00A77B3E" w:rsidRDefault="009F4183">
            <w:pPr>
              <w:spacing w:before="100"/>
              <w:rPr>
                <w:color w:val="000000"/>
                <w:sz w:val="20"/>
              </w:rPr>
            </w:pPr>
            <w:r>
              <w:rPr>
                <w:color w:val="000000"/>
                <w:sz w:val="20"/>
              </w:rPr>
              <w:t>4</w:t>
            </w:r>
          </w:p>
        </w:tc>
        <w:tc>
          <w:tcPr>
            <w:tcW w:w="14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6CF4CE9" w14:textId="77777777" w:rsidR="00A77B3E" w:rsidRDefault="009F4183">
            <w:pPr>
              <w:spacing w:before="100"/>
              <w:rPr>
                <w:color w:val="000000"/>
                <w:sz w:val="20"/>
              </w:rPr>
            </w:pPr>
            <w:r>
              <w:rPr>
                <w:color w:val="000000"/>
                <w:sz w:val="20"/>
              </w:rPr>
              <w:t>RSO3.2</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9C6632F" w14:textId="77777777" w:rsidR="00A77B3E" w:rsidRDefault="009F4183">
            <w:pPr>
              <w:spacing w:before="100"/>
              <w:rPr>
                <w:color w:val="000000"/>
                <w:sz w:val="20"/>
              </w:rPr>
            </w:pPr>
            <w:r>
              <w:rPr>
                <w:color w:val="000000"/>
                <w:sz w:val="20"/>
              </w:rPr>
              <w:t>EFRR</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AD7C211" w14:textId="77777777" w:rsidR="00A77B3E" w:rsidRDefault="009F4183">
            <w:pPr>
              <w:spacing w:before="100"/>
              <w:rPr>
                <w:color w:val="000000"/>
                <w:sz w:val="20"/>
              </w:rPr>
            </w:pPr>
            <w:r>
              <w:rPr>
                <w:color w:val="000000"/>
                <w:sz w:val="20"/>
              </w:rPr>
              <w:t>Regiony słabiej rozwinięte</w:t>
            </w:r>
          </w:p>
        </w:tc>
        <w:tc>
          <w:tcPr>
            <w:tcW w:w="82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23CBE4D" w14:textId="77777777" w:rsidR="00A77B3E" w:rsidRPr="0086133E" w:rsidRDefault="009F4183">
            <w:pPr>
              <w:spacing w:before="100"/>
              <w:rPr>
                <w:color w:val="000000"/>
                <w:sz w:val="20"/>
                <w:lang w:val="pl-PL"/>
              </w:rPr>
            </w:pPr>
            <w:r w:rsidRPr="0086133E">
              <w:rPr>
                <w:color w:val="000000"/>
                <w:sz w:val="20"/>
                <w:lang w:val="pl-PL"/>
              </w:rPr>
              <w:t>093. Inne drogi przebudowane lub zmodernizowane (autostrady, drogi krajowe, regionalne lub lokalne)</w:t>
            </w:r>
          </w:p>
        </w:tc>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F5D4552" w14:textId="77777777" w:rsidR="00A77B3E" w:rsidRDefault="009F4183">
            <w:pPr>
              <w:spacing w:before="100"/>
              <w:jc w:val="right"/>
              <w:rPr>
                <w:color w:val="000000"/>
                <w:sz w:val="20"/>
              </w:rPr>
            </w:pPr>
            <w:r>
              <w:rPr>
                <w:color w:val="000000"/>
                <w:sz w:val="20"/>
              </w:rPr>
              <w:t>63 750 000,00</w:t>
            </w:r>
          </w:p>
        </w:tc>
      </w:tr>
      <w:tr w:rsidR="002B2962" w14:paraId="38BE7845" w14:textId="77777777" w:rsidTr="0086133E">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787C06F" w14:textId="77777777" w:rsidR="00A77B3E" w:rsidRDefault="009F4183">
            <w:pPr>
              <w:spacing w:before="100"/>
              <w:rPr>
                <w:color w:val="000000"/>
                <w:sz w:val="20"/>
              </w:rPr>
            </w:pPr>
            <w:r>
              <w:rPr>
                <w:color w:val="000000"/>
                <w:sz w:val="20"/>
              </w:rPr>
              <w:t>4</w:t>
            </w:r>
          </w:p>
        </w:tc>
        <w:tc>
          <w:tcPr>
            <w:tcW w:w="14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DEE3A11" w14:textId="77777777" w:rsidR="00A77B3E" w:rsidRDefault="009F4183">
            <w:pPr>
              <w:spacing w:before="100"/>
              <w:rPr>
                <w:color w:val="000000"/>
                <w:sz w:val="20"/>
              </w:rPr>
            </w:pPr>
            <w:r>
              <w:rPr>
                <w:color w:val="000000"/>
                <w:sz w:val="20"/>
              </w:rPr>
              <w:t>RSO3.2</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7366C8C" w14:textId="77777777" w:rsidR="00A77B3E" w:rsidRDefault="009F4183">
            <w:pPr>
              <w:spacing w:before="100"/>
              <w:rPr>
                <w:color w:val="000000"/>
                <w:sz w:val="20"/>
              </w:rPr>
            </w:pPr>
            <w:r>
              <w:rPr>
                <w:color w:val="000000"/>
                <w:sz w:val="20"/>
              </w:rPr>
              <w:t>EFRR</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EF36E9" w14:textId="77777777" w:rsidR="00A77B3E" w:rsidRDefault="009F4183">
            <w:pPr>
              <w:spacing w:before="100"/>
              <w:rPr>
                <w:color w:val="000000"/>
                <w:sz w:val="20"/>
              </w:rPr>
            </w:pPr>
            <w:r>
              <w:rPr>
                <w:color w:val="000000"/>
                <w:sz w:val="20"/>
              </w:rPr>
              <w:t>Regiony słabiej rozwinięte</w:t>
            </w:r>
          </w:p>
        </w:tc>
        <w:tc>
          <w:tcPr>
            <w:tcW w:w="82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D1A72D1" w14:textId="31E859C0" w:rsidR="00A77B3E" w:rsidRDefault="00A77B3E" w:rsidP="1ADDAEA5">
            <w:pPr>
              <w:spacing w:before="100"/>
              <w:rPr>
                <w:color w:val="000000"/>
                <w:sz w:val="20"/>
                <w:szCs w:val="20"/>
              </w:rPr>
            </w:pPr>
          </w:p>
        </w:tc>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AB3A499" w14:textId="39C7E96D" w:rsidR="00A77B3E" w:rsidRDefault="00A77B3E" w:rsidP="1ADDAEA5">
            <w:pPr>
              <w:spacing w:before="100"/>
              <w:jc w:val="right"/>
              <w:rPr>
                <w:color w:val="000000"/>
                <w:sz w:val="20"/>
                <w:szCs w:val="20"/>
              </w:rPr>
            </w:pPr>
          </w:p>
        </w:tc>
      </w:tr>
      <w:tr w:rsidR="002B2962" w14:paraId="3198BF66" w14:textId="77777777" w:rsidTr="0086133E">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E18BE1D" w14:textId="4552C9CC" w:rsidR="00A77B3E" w:rsidRDefault="00A77B3E">
            <w:pPr>
              <w:spacing w:before="100"/>
              <w:rPr>
                <w:color w:val="000000"/>
                <w:sz w:val="20"/>
              </w:rPr>
            </w:pPr>
          </w:p>
        </w:tc>
        <w:tc>
          <w:tcPr>
            <w:tcW w:w="14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6425094" w14:textId="141470BA" w:rsidR="00A77B3E" w:rsidRDefault="00A77B3E">
            <w:pPr>
              <w:spacing w:before="100"/>
              <w:rPr>
                <w:color w:val="000000"/>
                <w:sz w:val="20"/>
              </w:rPr>
            </w:pP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91A02EE" w14:textId="6F354C56" w:rsidR="00A77B3E" w:rsidRDefault="00A77B3E">
            <w:pPr>
              <w:spacing w:before="100"/>
              <w:rPr>
                <w:color w:val="000000"/>
                <w:sz w:val="20"/>
              </w:rPr>
            </w:pP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5EF0AAD" w14:textId="6ABE64FE" w:rsidR="00A77B3E" w:rsidRDefault="00A77B3E">
            <w:pPr>
              <w:spacing w:before="100"/>
              <w:rPr>
                <w:color w:val="000000"/>
                <w:sz w:val="20"/>
              </w:rPr>
            </w:pPr>
          </w:p>
        </w:tc>
        <w:tc>
          <w:tcPr>
            <w:tcW w:w="82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E795ABF" w14:textId="72BF0507" w:rsidR="00A77B3E" w:rsidRPr="00A24823" w:rsidRDefault="00A77B3E" w:rsidP="3EC64C4D">
            <w:pPr>
              <w:spacing w:before="100"/>
              <w:rPr>
                <w:color w:val="000000"/>
                <w:sz w:val="20"/>
                <w:szCs w:val="20"/>
                <w:lang w:val="pl-PL"/>
              </w:rPr>
            </w:pPr>
          </w:p>
        </w:tc>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9B51AB" w14:textId="2530DFEC" w:rsidR="00A77B3E" w:rsidRPr="00A24823" w:rsidRDefault="00A77B3E" w:rsidP="3EC64C4D">
            <w:pPr>
              <w:spacing w:before="100"/>
              <w:jc w:val="right"/>
              <w:rPr>
                <w:color w:val="000000"/>
                <w:sz w:val="20"/>
                <w:szCs w:val="20"/>
              </w:rPr>
            </w:pPr>
          </w:p>
        </w:tc>
      </w:tr>
      <w:tr w:rsidR="002B2962" w14:paraId="2B6C6230" w14:textId="77777777" w:rsidTr="0086133E">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BF38153" w14:textId="77777777" w:rsidR="00A77B3E" w:rsidRDefault="009F4183">
            <w:pPr>
              <w:spacing w:before="100"/>
              <w:rPr>
                <w:color w:val="000000"/>
                <w:sz w:val="20"/>
              </w:rPr>
            </w:pPr>
            <w:r>
              <w:rPr>
                <w:color w:val="000000"/>
                <w:sz w:val="20"/>
              </w:rPr>
              <w:t>4</w:t>
            </w:r>
          </w:p>
        </w:tc>
        <w:tc>
          <w:tcPr>
            <w:tcW w:w="14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7B51BC0" w14:textId="77777777" w:rsidR="00A77B3E" w:rsidRDefault="009F4183">
            <w:pPr>
              <w:spacing w:before="100"/>
              <w:rPr>
                <w:color w:val="000000"/>
                <w:sz w:val="20"/>
              </w:rPr>
            </w:pPr>
            <w:r>
              <w:rPr>
                <w:color w:val="000000"/>
                <w:sz w:val="20"/>
              </w:rPr>
              <w:t>RSO3.2</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F68358" w14:textId="77777777" w:rsidR="00A77B3E" w:rsidRDefault="009F4183">
            <w:pPr>
              <w:spacing w:before="100"/>
              <w:rPr>
                <w:color w:val="000000"/>
                <w:sz w:val="20"/>
              </w:rPr>
            </w:pPr>
            <w:r>
              <w:rPr>
                <w:color w:val="000000"/>
                <w:sz w:val="20"/>
              </w:rPr>
              <w:t>Ogółem</w:t>
            </w:r>
          </w:p>
        </w:tc>
        <w:tc>
          <w:tcPr>
            <w:tcW w:w="2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119A4B4" w14:textId="77777777" w:rsidR="00A77B3E" w:rsidRDefault="00A77B3E">
            <w:pPr>
              <w:spacing w:before="100"/>
              <w:rPr>
                <w:color w:val="000000"/>
                <w:sz w:val="20"/>
              </w:rPr>
            </w:pPr>
          </w:p>
        </w:tc>
        <w:tc>
          <w:tcPr>
            <w:tcW w:w="82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FD07026" w14:textId="77777777" w:rsidR="00A77B3E" w:rsidRDefault="00A77B3E">
            <w:pPr>
              <w:spacing w:before="100"/>
              <w:rPr>
                <w:color w:val="000000"/>
                <w:sz w:val="20"/>
              </w:rPr>
            </w:pPr>
          </w:p>
        </w:tc>
        <w:tc>
          <w:tcPr>
            <w:tcW w:w="16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4CCA18" w14:textId="70EA50A1" w:rsidR="541E73B8" w:rsidRPr="00A24823" w:rsidRDefault="5325E77B" w:rsidP="1ADDAEA5">
            <w:pPr>
              <w:spacing w:before="100"/>
              <w:jc w:val="right"/>
              <w:rPr>
                <w:color w:val="000000" w:themeColor="text1"/>
                <w:sz w:val="20"/>
                <w:szCs w:val="20"/>
              </w:rPr>
            </w:pPr>
            <w:r w:rsidRPr="00A24823">
              <w:rPr>
                <w:color w:val="000000" w:themeColor="text1"/>
                <w:sz w:val="20"/>
                <w:szCs w:val="20"/>
              </w:rPr>
              <w:t xml:space="preserve">178 </w:t>
            </w:r>
            <w:r w:rsidR="12E48F3F" w:rsidRPr="00A24823">
              <w:rPr>
                <w:color w:val="000000" w:themeColor="text1"/>
                <w:sz w:val="20"/>
                <w:szCs w:val="20"/>
              </w:rPr>
              <w:t>303 739,00</w:t>
            </w:r>
          </w:p>
          <w:p w14:paraId="6A6B24B7" w14:textId="5F0B164E" w:rsidR="00A77B3E" w:rsidRPr="00A24823" w:rsidRDefault="2CF9DA66" w:rsidP="1ADDAEA5">
            <w:pPr>
              <w:spacing w:before="100"/>
              <w:jc w:val="right"/>
              <w:rPr>
                <w:color w:val="000000"/>
                <w:sz w:val="20"/>
                <w:szCs w:val="20"/>
              </w:rPr>
            </w:pPr>
            <w:r w:rsidRPr="00A24823">
              <w:rPr>
                <w:color w:val="000000" w:themeColor="text1"/>
                <w:sz w:val="20"/>
                <w:szCs w:val="20"/>
              </w:rPr>
              <w:t xml:space="preserve"> </w:t>
            </w:r>
          </w:p>
        </w:tc>
      </w:tr>
    </w:tbl>
    <w:p w14:paraId="77FF9FE1" w14:textId="77777777" w:rsidR="00A77B3E" w:rsidRDefault="00A77B3E">
      <w:pPr>
        <w:spacing w:before="100"/>
        <w:rPr>
          <w:color w:val="000000"/>
          <w:sz w:val="20"/>
        </w:rPr>
      </w:pPr>
    </w:p>
    <w:p w14:paraId="24A56FC7" w14:textId="77777777" w:rsidR="00A77B3E" w:rsidRDefault="009F4183">
      <w:pPr>
        <w:pStyle w:val="Nagwek5"/>
        <w:spacing w:before="100" w:after="0"/>
        <w:rPr>
          <w:b w:val="0"/>
          <w:i w:val="0"/>
          <w:color w:val="000000"/>
          <w:sz w:val="24"/>
        </w:rPr>
      </w:pPr>
      <w:bookmarkStart w:id="194" w:name="_Toc215823789"/>
      <w:r>
        <w:rPr>
          <w:b w:val="0"/>
          <w:i w:val="0"/>
          <w:color w:val="000000"/>
          <w:sz w:val="24"/>
        </w:rPr>
        <w:t>Tabela 5: Wymiar 2 – forma finansowania</w:t>
      </w:r>
      <w:bookmarkEnd w:id="194"/>
    </w:p>
    <w:p w14:paraId="79BDF4A4"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2B2962" w14:paraId="7F7B8DC5" w14:textId="77777777" w:rsidTr="00A24823">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75F1F22"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73A1006"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985AA9E"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7EF5394"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36628FD"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13F2BAE" w14:textId="77777777" w:rsidR="00A77B3E" w:rsidRDefault="009F4183">
            <w:pPr>
              <w:spacing w:before="100"/>
              <w:jc w:val="center"/>
              <w:rPr>
                <w:color w:val="000000"/>
                <w:sz w:val="20"/>
              </w:rPr>
            </w:pPr>
            <w:r>
              <w:rPr>
                <w:color w:val="000000"/>
                <w:sz w:val="20"/>
              </w:rPr>
              <w:t>Kwota (w EUR)</w:t>
            </w:r>
          </w:p>
        </w:tc>
      </w:tr>
      <w:tr w:rsidR="002B2962" w14:paraId="1199799D" w14:textId="77777777" w:rsidTr="00A24823">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1FABD6C" w14:textId="77777777" w:rsidR="00A77B3E" w:rsidRDefault="009F4183">
            <w:pPr>
              <w:spacing w:before="100"/>
              <w:rPr>
                <w:color w:val="000000"/>
                <w:sz w:val="20"/>
              </w:rPr>
            </w:pPr>
            <w:r>
              <w:rPr>
                <w:color w:val="000000"/>
                <w:sz w:val="20"/>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B419FA4" w14:textId="77777777" w:rsidR="00A77B3E" w:rsidRDefault="009F4183">
            <w:pPr>
              <w:spacing w:before="100"/>
              <w:rPr>
                <w:color w:val="000000"/>
                <w:sz w:val="20"/>
              </w:rPr>
            </w:pPr>
            <w:r>
              <w:rPr>
                <w:color w:val="000000"/>
                <w:sz w:val="20"/>
              </w:rPr>
              <w:t>RSO3.2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F963464"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064A3B1"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FE87C18" w14:textId="77777777" w:rsidR="00A77B3E" w:rsidRDefault="009F4183">
            <w:pPr>
              <w:spacing w:before="100"/>
              <w:rPr>
                <w:color w:val="000000"/>
                <w:sz w:val="20"/>
              </w:rPr>
            </w:pPr>
            <w:r>
              <w:rPr>
                <w:color w:val="000000"/>
                <w:sz w:val="20"/>
              </w:rPr>
              <w:t>01. Dotacja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4ED6070" w14:textId="07CC69B0" w:rsidR="00A77B3E" w:rsidRDefault="74CF3138" w:rsidP="1ADDAEA5">
            <w:pPr>
              <w:spacing w:before="100"/>
              <w:jc w:val="right"/>
              <w:rPr>
                <w:color w:val="000000"/>
                <w:sz w:val="20"/>
                <w:szCs w:val="20"/>
              </w:rPr>
            </w:pPr>
            <w:r w:rsidRPr="3EC64C4D">
              <w:rPr>
                <w:color w:val="000000" w:themeColor="text1"/>
                <w:sz w:val="20"/>
                <w:szCs w:val="20"/>
              </w:rPr>
              <w:t>178</w:t>
            </w:r>
            <w:r w:rsidR="7A470E56" w:rsidRPr="3EC64C4D">
              <w:rPr>
                <w:color w:val="000000" w:themeColor="text1"/>
                <w:sz w:val="20"/>
                <w:szCs w:val="20"/>
              </w:rPr>
              <w:t xml:space="preserve"> 303 739,00</w:t>
            </w:r>
          </w:p>
        </w:tc>
      </w:tr>
      <w:tr w:rsidR="002B2962" w14:paraId="290629A2" w14:textId="77777777" w:rsidTr="00A24823">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7DB361B" w14:textId="77777777" w:rsidR="00A77B3E" w:rsidRDefault="009F4183">
            <w:pPr>
              <w:spacing w:before="100"/>
              <w:rPr>
                <w:color w:val="000000"/>
                <w:sz w:val="20"/>
              </w:rPr>
            </w:pPr>
            <w:r>
              <w:rPr>
                <w:color w:val="000000"/>
                <w:sz w:val="20"/>
              </w:rPr>
              <w:lastRenderedPageBreak/>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FB77AE2" w14:textId="77777777" w:rsidR="00A77B3E" w:rsidRDefault="009F4183">
            <w:pPr>
              <w:spacing w:before="100"/>
              <w:rPr>
                <w:color w:val="000000"/>
                <w:sz w:val="20"/>
              </w:rPr>
            </w:pPr>
            <w:r>
              <w:rPr>
                <w:color w:val="000000"/>
                <w:sz w:val="20"/>
              </w:rPr>
              <w:t>RSO3.2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CF1F81B"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9C81300"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8DD61F"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B5C250C" w14:textId="400B9328" w:rsidR="00A77B3E" w:rsidRDefault="6163DDE3" w:rsidP="1ADDAEA5">
            <w:pPr>
              <w:spacing w:before="100"/>
              <w:jc w:val="right"/>
              <w:rPr>
                <w:color w:val="000000"/>
                <w:sz w:val="20"/>
                <w:szCs w:val="20"/>
              </w:rPr>
            </w:pPr>
            <w:r w:rsidRPr="3EC64C4D">
              <w:rPr>
                <w:color w:val="000000" w:themeColor="text1"/>
                <w:sz w:val="20"/>
                <w:szCs w:val="20"/>
              </w:rPr>
              <w:t xml:space="preserve"> 1</w:t>
            </w:r>
            <w:r w:rsidR="61C7DCE9" w:rsidRPr="3EC64C4D">
              <w:rPr>
                <w:color w:val="000000" w:themeColor="text1"/>
                <w:sz w:val="20"/>
                <w:szCs w:val="20"/>
              </w:rPr>
              <w:t>78</w:t>
            </w:r>
            <w:r w:rsidRPr="3EC64C4D">
              <w:rPr>
                <w:color w:val="000000" w:themeColor="text1"/>
                <w:sz w:val="20"/>
                <w:szCs w:val="20"/>
              </w:rPr>
              <w:t xml:space="preserve"> 303 739,00</w:t>
            </w:r>
          </w:p>
        </w:tc>
      </w:tr>
    </w:tbl>
    <w:p w14:paraId="6C77F162" w14:textId="77777777" w:rsidR="00A77B3E" w:rsidRDefault="00A77B3E">
      <w:pPr>
        <w:spacing w:before="100"/>
        <w:rPr>
          <w:color w:val="000000"/>
          <w:sz w:val="20"/>
        </w:rPr>
      </w:pPr>
    </w:p>
    <w:p w14:paraId="50742C05" w14:textId="77777777" w:rsidR="00A77B3E" w:rsidRPr="00A24823" w:rsidRDefault="009F4183">
      <w:pPr>
        <w:pStyle w:val="Nagwek5"/>
        <w:spacing w:before="100" w:after="0"/>
        <w:rPr>
          <w:b w:val="0"/>
          <w:i w:val="0"/>
          <w:color w:val="000000"/>
          <w:sz w:val="24"/>
          <w:lang w:val="pl-PL"/>
        </w:rPr>
      </w:pPr>
      <w:bookmarkStart w:id="195" w:name="_Toc215823790"/>
      <w:r w:rsidRPr="00A24823">
        <w:rPr>
          <w:b w:val="0"/>
          <w:i w:val="0"/>
          <w:color w:val="000000"/>
          <w:sz w:val="24"/>
          <w:lang w:val="pl-PL"/>
        </w:rPr>
        <w:t>Tabela 6: Wymiar 3 – terytorialny mechanizm realizacji i ukierunkowanie terytorialne</w:t>
      </w:r>
      <w:bookmarkEnd w:id="195"/>
    </w:p>
    <w:p w14:paraId="13C9998E" w14:textId="77777777" w:rsidR="00A77B3E" w:rsidRPr="00A24823"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2B2962" w14:paraId="29D76C31" w14:textId="77777777" w:rsidTr="00A24823">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81498FB"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93D9819"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B00B26E"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4C9D40C"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DD878AC"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49A2DB0" w14:textId="77777777" w:rsidR="00A77B3E" w:rsidRDefault="009F4183">
            <w:pPr>
              <w:spacing w:before="100"/>
              <w:jc w:val="center"/>
              <w:rPr>
                <w:color w:val="000000"/>
                <w:sz w:val="20"/>
              </w:rPr>
            </w:pPr>
            <w:r>
              <w:rPr>
                <w:color w:val="000000"/>
                <w:sz w:val="20"/>
              </w:rPr>
              <w:t>Kwota (w EUR)</w:t>
            </w:r>
          </w:p>
        </w:tc>
      </w:tr>
      <w:tr w:rsidR="002B2962" w14:paraId="10E1C156" w14:textId="77777777" w:rsidTr="00A24823">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85E5091" w14:textId="77777777" w:rsidR="00A77B3E" w:rsidRDefault="009F4183">
            <w:pPr>
              <w:spacing w:before="100"/>
              <w:rPr>
                <w:color w:val="000000"/>
                <w:sz w:val="20"/>
              </w:rPr>
            </w:pPr>
            <w:r>
              <w:rPr>
                <w:color w:val="000000"/>
                <w:sz w:val="20"/>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545B06D" w14:textId="77777777" w:rsidR="00A77B3E" w:rsidRDefault="009F4183">
            <w:pPr>
              <w:spacing w:before="100"/>
              <w:rPr>
                <w:color w:val="000000"/>
                <w:sz w:val="20"/>
              </w:rPr>
            </w:pPr>
            <w:r>
              <w:rPr>
                <w:color w:val="000000"/>
                <w:sz w:val="20"/>
              </w:rPr>
              <w:t>RSO3.2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D8E3910"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42FF122"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E42626C" w14:textId="77777777" w:rsidR="00A77B3E" w:rsidRPr="00A24823" w:rsidRDefault="009F4183">
            <w:pPr>
              <w:spacing w:before="100"/>
              <w:rPr>
                <w:color w:val="000000"/>
                <w:sz w:val="20"/>
                <w:lang w:val="pl-PL"/>
              </w:rPr>
            </w:pPr>
            <w:r w:rsidRPr="00A24823">
              <w:rPr>
                <w:color w:val="000000"/>
                <w:sz w:val="20"/>
                <w:lang w:val="pl-PL"/>
              </w:rPr>
              <w:t>33. Inne podejścia – brak ukierunkowania terytorialnego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3C67E23" w14:textId="75BB2418" w:rsidR="00A77B3E" w:rsidRDefault="01878209" w:rsidP="1ADDAEA5">
            <w:pPr>
              <w:spacing w:before="100"/>
              <w:jc w:val="right"/>
              <w:rPr>
                <w:color w:val="000000"/>
                <w:sz w:val="20"/>
                <w:szCs w:val="20"/>
              </w:rPr>
            </w:pPr>
            <w:r w:rsidRPr="3EC64C4D">
              <w:rPr>
                <w:color w:val="000000" w:themeColor="text1"/>
                <w:sz w:val="20"/>
                <w:szCs w:val="20"/>
              </w:rPr>
              <w:t>1</w:t>
            </w:r>
            <w:r w:rsidR="7F539DCF" w:rsidRPr="3EC64C4D">
              <w:rPr>
                <w:color w:val="000000" w:themeColor="text1"/>
                <w:sz w:val="20"/>
                <w:szCs w:val="20"/>
              </w:rPr>
              <w:t>78</w:t>
            </w:r>
            <w:r w:rsidRPr="3EC64C4D">
              <w:rPr>
                <w:color w:val="000000" w:themeColor="text1"/>
                <w:sz w:val="20"/>
                <w:szCs w:val="20"/>
              </w:rPr>
              <w:t xml:space="preserve"> 303 739,00</w:t>
            </w:r>
          </w:p>
        </w:tc>
      </w:tr>
      <w:tr w:rsidR="002B2962" w14:paraId="1B43D10C" w14:textId="77777777" w:rsidTr="00A24823">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FC2B1B2" w14:textId="77777777" w:rsidR="00A77B3E" w:rsidRDefault="009F4183">
            <w:pPr>
              <w:spacing w:before="100"/>
              <w:rPr>
                <w:color w:val="000000"/>
                <w:sz w:val="20"/>
              </w:rPr>
            </w:pPr>
            <w:r>
              <w:rPr>
                <w:color w:val="000000"/>
                <w:sz w:val="20"/>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27CF02" w14:textId="77777777" w:rsidR="00A77B3E" w:rsidRDefault="009F4183">
            <w:pPr>
              <w:spacing w:before="100"/>
              <w:rPr>
                <w:color w:val="000000"/>
                <w:sz w:val="20"/>
              </w:rPr>
            </w:pPr>
            <w:r>
              <w:rPr>
                <w:color w:val="000000"/>
                <w:sz w:val="20"/>
              </w:rPr>
              <w:t>RSO3.2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3D554C"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8FE08B9"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4A158F4"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DE67E1" w14:textId="31FD1512" w:rsidR="00A77B3E" w:rsidRDefault="48999C0D" w:rsidP="1ADDAEA5">
            <w:pPr>
              <w:spacing w:before="100"/>
              <w:jc w:val="right"/>
              <w:rPr>
                <w:color w:val="000000"/>
                <w:sz w:val="20"/>
                <w:szCs w:val="20"/>
              </w:rPr>
            </w:pPr>
            <w:r w:rsidRPr="3EC64C4D">
              <w:rPr>
                <w:color w:val="000000" w:themeColor="text1"/>
                <w:sz w:val="20"/>
                <w:szCs w:val="20"/>
              </w:rPr>
              <w:t xml:space="preserve"> 1</w:t>
            </w:r>
            <w:r w:rsidR="4E489A71" w:rsidRPr="3EC64C4D">
              <w:rPr>
                <w:color w:val="000000" w:themeColor="text1"/>
                <w:sz w:val="20"/>
                <w:szCs w:val="20"/>
              </w:rPr>
              <w:t>78</w:t>
            </w:r>
            <w:r w:rsidRPr="3EC64C4D">
              <w:rPr>
                <w:color w:val="000000" w:themeColor="text1"/>
                <w:sz w:val="20"/>
                <w:szCs w:val="20"/>
              </w:rPr>
              <w:t xml:space="preserve"> 303 739,00</w:t>
            </w:r>
          </w:p>
        </w:tc>
      </w:tr>
    </w:tbl>
    <w:p w14:paraId="13B77694" w14:textId="77777777" w:rsidR="00A77B3E" w:rsidRDefault="00A77B3E">
      <w:pPr>
        <w:spacing w:before="100"/>
        <w:rPr>
          <w:color w:val="000000"/>
          <w:sz w:val="20"/>
        </w:rPr>
      </w:pPr>
    </w:p>
    <w:p w14:paraId="004CCE9B" w14:textId="77777777" w:rsidR="00A77B3E" w:rsidRPr="00A24823" w:rsidRDefault="009F4183">
      <w:pPr>
        <w:pStyle w:val="Nagwek5"/>
        <w:spacing w:before="100" w:after="0"/>
        <w:rPr>
          <w:b w:val="0"/>
          <w:i w:val="0"/>
          <w:color w:val="000000"/>
          <w:sz w:val="24"/>
          <w:lang w:val="pl-PL"/>
        </w:rPr>
      </w:pPr>
      <w:bookmarkStart w:id="196" w:name="_Toc215823791"/>
      <w:r w:rsidRPr="00A24823">
        <w:rPr>
          <w:b w:val="0"/>
          <w:i w:val="0"/>
          <w:color w:val="000000"/>
          <w:sz w:val="24"/>
          <w:lang w:val="pl-PL"/>
        </w:rPr>
        <w:t>Tabela 7: Wymiar 6 – dodatkowe tematy EFS+</w:t>
      </w:r>
      <w:bookmarkEnd w:id="196"/>
    </w:p>
    <w:p w14:paraId="1D9EC4B0" w14:textId="77777777" w:rsidR="00A77B3E" w:rsidRPr="00A24823"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2B2962" w14:paraId="373CB495" w14:textId="77777777" w:rsidTr="00A24823">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EC4623"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94BAFC3"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7A2C034"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B4682D"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90D65A8"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01B9AC" w14:textId="77777777" w:rsidR="00A77B3E" w:rsidRDefault="009F4183">
            <w:pPr>
              <w:spacing w:before="100"/>
              <w:jc w:val="center"/>
              <w:rPr>
                <w:color w:val="000000"/>
                <w:sz w:val="20"/>
              </w:rPr>
            </w:pPr>
            <w:r>
              <w:rPr>
                <w:color w:val="000000"/>
                <w:sz w:val="20"/>
              </w:rPr>
              <w:t>Kwota (w EUR)</w:t>
            </w:r>
          </w:p>
        </w:tc>
      </w:tr>
    </w:tbl>
    <w:p w14:paraId="2EE87B57" w14:textId="77777777" w:rsidR="00A77B3E" w:rsidRDefault="00A77B3E">
      <w:pPr>
        <w:spacing w:before="100"/>
        <w:rPr>
          <w:color w:val="000000"/>
          <w:sz w:val="20"/>
        </w:rPr>
      </w:pPr>
    </w:p>
    <w:p w14:paraId="27D08FD3" w14:textId="77777777" w:rsidR="00A77B3E" w:rsidRPr="00A24823" w:rsidRDefault="009F4183">
      <w:pPr>
        <w:pStyle w:val="Nagwek5"/>
        <w:spacing w:before="100" w:after="0"/>
        <w:rPr>
          <w:b w:val="0"/>
          <w:i w:val="0"/>
          <w:color w:val="000000"/>
          <w:sz w:val="24"/>
          <w:lang w:val="pl-PL"/>
        </w:rPr>
      </w:pPr>
      <w:bookmarkStart w:id="197" w:name="_Toc215823792"/>
      <w:r w:rsidRPr="00A24823">
        <w:rPr>
          <w:b w:val="0"/>
          <w:i w:val="0"/>
          <w:color w:val="000000"/>
          <w:sz w:val="24"/>
          <w:lang w:val="pl-PL"/>
        </w:rPr>
        <w:t>Tabela 8: Wymiar 7 – wymiar równouprawnienia płci w ramach EFS+*, EFRR, Funduszu Spójności i FST</w:t>
      </w:r>
      <w:bookmarkEnd w:id="197"/>
    </w:p>
    <w:p w14:paraId="072A559E" w14:textId="77777777" w:rsidR="00A77B3E" w:rsidRPr="00A24823"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2535"/>
        <w:gridCol w:w="1366"/>
        <w:gridCol w:w="3875"/>
        <w:gridCol w:w="3543"/>
        <w:gridCol w:w="2449"/>
      </w:tblGrid>
      <w:tr w:rsidR="002B2962" w14:paraId="5D595A6F" w14:textId="77777777" w:rsidTr="00A24823">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E233834"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83030BB"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BCA49ED"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A82FAB0"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DD819DE"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6650ABA" w14:textId="77777777" w:rsidR="00A77B3E" w:rsidRDefault="009F4183">
            <w:pPr>
              <w:spacing w:before="100"/>
              <w:jc w:val="center"/>
              <w:rPr>
                <w:color w:val="000000"/>
                <w:sz w:val="20"/>
              </w:rPr>
            </w:pPr>
            <w:r>
              <w:rPr>
                <w:color w:val="000000"/>
                <w:sz w:val="20"/>
              </w:rPr>
              <w:t>Kwota (w EUR)</w:t>
            </w:r>
          </w:p>
        </w:tc>
      </w:tr>
      <w:tr w:rsidR="002B2962" w14:paraId="4B312BE4" w14:textId="77777777" w:rsidTr="00A24823">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7EF3E7F" w14:textId="77777777" w:rsidR="00A77B3E" w:rsidRDefault="009F4183">
            <w:pPr>
              <w:spacing w:before="100"/>
              <w:rPr>
                <w:color w:val="000000"/>
                <w:sz w:val="20"/>
              </w:rPr>
            </w:pPr>
            <w:r>
              <w:rPr>
                <w:color w:val="000000"/>
                <w:sz w:val="20"/>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03D76BD" w14:textId="77777777" w:rsidR="00A77B3E" w:rsidRDefault="009F4183">
            <w:pPr>
              <w:spacing w:before="100"/>
              <w:rPr>
                <w:color w:val="000000"/>
                <w:sz w:val="20"/>
              </w:rPr>
            </w:pPr>
            <w:r>
              <w:rPr>
                <w:color w:val="000000"/>
                <w:sz w:val="20"/>
              </w:rPr>
              <w:t>RSO3.2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100FA05"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D843E9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5634B6F" w14:textId="77777777" w:rsidR="00A77B3E" w:rsidRDefault="009F4183">
            <w:pPr>
              <w:spacing w:before="100"/>
              <w:rPr>
                <w:color w:val="000000"/>
                <w:sz w:val="20"/>
              </w:rPr>
            </w:pPr>
            <w:r>
              <w:rPr>
                <w:color w:val="000000"/>
                <w:sz w:val="20"/>
              </w:rPr>
              <w:t>03. Neutralność płciowa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518391" w14:textId="7E083EB7" w:rsidR="00A77B3E" w:rsidRDefault="33CA2061" w:rsidP="1ADDAEA5">
            <w:pPr>
              <w:spacing w:before="100"/>
              <w:jc w:val="right"/>
              <w:rPr>
                <w:color w:val="000000"/>
                <w:sz w:val="20"/>
                <w:szCs w:val="20"/>
              </w:rPr>
            </w:pPr>
            <w:r w:rsidRPr="3EC64C4D">
              <w:rPr>
                <w:color w:val="000000" w:themeColor="text1"/>
                <w:sz w:val="20"/>
                <w:szCs w:val="20"/>
              </w:rPr>
              <w:t xml:space="preserve"> 1</w:t>
            </w:r>
            <w:r w:rsidR="50FB8172" w:rsidRPr="3EC64C4D">
              <w:rPr>
                <w:color w:val="000000" w:themeColor="text1"/>
                <w:sz w:val="20"/>
                <w:szCs w:val="20"/>
              </w:rPr>
              <w:t>78</w:t>
            </w:r>
            <w:r w:rsidRPr="3EC64C4D">
              <w:rPr>
                <w:color w:val="000000" w:themeColor="text1"/>
                <w:sz w:val="20"/>
                <w:szCs w:val="20"/>
              </w:rPr>
              <w:t xml:space="preserve"> 303 739</w:t>
            </w:r>
            <w:r w:rsidR="4FAA4C1C" w:rsidRPr="3EC64C4D">
              <w:rPr>
                <w:color w:val="000000" w:themeColor="text1"/>
                <w:sz w:val="20"/>
                <w:szCs w:val="20"/>
              </w:rPr>
              <w:t>,00</w:t>
            </w:r>
          </w:p>
        </w:tc>
      </w:tr>
      <w:tr w:rsidR="002B2962" w14:paraId="0EB7BBB9" w14:textId="77777777" w:rsidTr="00A24823">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86D97FB" w14:textId="77777777" w:rsidR="00A77B3E" w:rsidRDefault="009F4183">
            <w:pPr>
              <w:spacing w:before="100"/>
              <w:rPr>
                <w:color w:val="000000"/>
                <w:sz w:val="20"/>
              </w:rPr>
            </w:pPr>
            <w:r>
              <w:rPr>
                <w:color w:val="000000"/>
                <w:sz w:val="20"/>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6C3CF7" w14:textId="77777777" w:rsidR="00A77B3E" w:rsidRDefault="009F4183">
            <w:pPr>
              <w:spacing w:before="100"/>
              <w:rPr>
                <w:color w:val="000000"/>
                <w:sz w:val="20"/>
              </w:rPr>
            </w:pPr>
            <w:r>
              <w:rPr>
                <w:color w:val="000000"/>
                <w:sz w:val="20"/>
              </w:rPr>
              <w:t>RSO3.2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66BC631"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F9F264E"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78D7CBE"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9F748FC" w14:textId="427F3387" w:rsidR="00A77B3E" w:rsidRDefault="68E904D7" w:rsidP="1ADDAEA5">
            <w:pPr>
              <w:spacing w:before="100"/>
              <w:jc w:val="right"/>
              <w:rPr>
                <w:color w:val="000000"/>
                <w:sz w:val="20"/>
                <w:szCs w:val="20"/>
              </w:rPr>
            </w:pPr>
            <w:r w:rsidRPr="3EC64C4D">
              <w:rPr>
                <w:color w:val="000000" w:themeColor="text1"/>
                <w:sz w:val="20"/>
                <w:szCs w:val="20"/>
              </w:rPr>
              <w:t xml:space="preserve"> 1</w:t>
            </w:r>
            <w:r w:rsidR="2A9E936D" w:rsidRPr="3EC64C4D">
              <w:rPr>
                <w:color w:val="000000" w:themeColor="text1"/>
                <w:sz w:val="20"/>
                <w:szCs w:val="20"/>
              </w:rPr>
              <w:t>78</w:t>
            </w:r>
            <w:r w:rsidRPr="3EC64C4D">
              <w:rPr>
                <w:color w:val="000000" w:themeColor="text1"/>
                <w:sz w:val="20"/>
                <w:szCs w:val="20"/>
              </w:rPr>
              <w:t xml:space="preserve"> 303 739</w:t>
            </w:r>
            <w:r w:rsidR="4FAA4C1C" w:rsidRPr="3EC64C4D">
              <w:rPr>
                <w:color w:val="000000" w:themeColor="text1"/>
                <w:sz w:val="20"/>
                <w:szCs w:val="20"/>
              </w:rPr>
              <w:t>,00</w:t>
            </w:r>
          </w:p>
        </w:tc>
      </w:tr>
    </w:tbl>
    <w:p w14:paraId="39A96952" w14:textId="77777777" w:rsidR="00A77B3E" w:rsidRPr="00A24823" w:rsidRDefault="009F4183">
      <w:pPr>
        <w:spacing w:before="100"/>
        <w:rPr>
          <w:color w:val="000000"/>
          <w:sz w:val="20"/>
          <w:lang w:val="pl-PL"/>
        </w:rPr>
      </w:pPr>
      <w:r w:rsidRPr="00A24823">
        <w:rPr>
          <w:color w:val="000000"/>
          <w:sz w:val="20"/>
          <w:lang w:val="pl-PL"/>
        </w:rPr>
        <w:t>* Zasadniczo 40 % EFS+ przeznacza się na monitorowanie wydatków na cele związane z równością płci. 100 % ma zastosowanie w sytuacji, gdy państwo członkowskie zdecyduje się stosować art. 6 EFS+</w:t>
      </w:r>
    </w:p>
    <w:p w14:paraId="5D1E0460" w14:textId="793964FC" w:rsidR="00A77B3E" w:rsidRPr="003771F1" w:rsidRDefault="009F4183" w:rsidP="00DC773F">
      <w:pPr>
        <w:pStyle w:val="Nagwek3"/>
        <w:rPr>
          <w:b/>
          <w:bCs/>
          <w:color w:val="000000"/>
        </w:rPr>
      </w:pPr>
      <w:r w:rsidRPr="1ADDAEA5">
        <w:rPr>
          <w:b/>
          <w:bCs/>
        </w:rPr>
        <w:br w:type="page"/>
      </w:r>
      <w:bookmarkStart w:id="198" w:name="_Toc215823793"/>
      <w:r w:rsidR="4FAA4C1C" w:rsidRPr="00E55AA0">
        <w:lastRenderedPageBreak/>
        <w:t>2.1.1. Priorytet: 5. Priorytet 5 – Fundusze Europejskie na rzecz przyjaznego mieszkankom i mieszkańcom Pomorza Zachodniego</w:t>
      </w:r>
      <w:bookmarkEnd w:id="198"/>
    </w:p>
    <w:p w14:paraId="639AC2EB" w14:textId="77777777" w:rsidR="00A77B3E" w:rsidRPr="003771F1" w:rsidRDefault="00A77B3E">
      <w:pPr>
        <w:spacing w:before="100"/>
        <w:rPr>
          <w:color w:val="000000"/>
          <w:sz w:val="0"/>
          <w:lang w:val="pl-PL"/>
        </w:rPr>
      </w:pPr>
    </w:p>
    <w:p w14:paraId="4334AEBA" w14:textId="77777777" w:rsidR="00A77B3E" w:rsidRPr="007A542E" w:rsidRDefault="4FAA4C1C" w:rsidP="1ADDAEA5">
      <w:pPr>
        <w:pStyle w:val="Nagwek4"/>
        <w:spacing w:before="100" w:after="0"/>
        <w:rPr>
          <w:b w:val="0"/>
          <w:bCs w:val="0"/>
          <w:color w:val="000000"/>
          <w:sz w:val="24"/>
          <w:szCs w:val="24"/>
          <w:lang w:val="pl-PL"/>
        </w:rPr>
      </w:pPr>
      <w:bookmarkStart w:id="199" w:name="_Toc215823794"/>
      <w:r w:rsidRPr="003771F1">
        <w:rPr>
          <w:b w:val="0"/>
          <w:bCs w:val="0"/>
          <w:color w:val="000000" w:themeColor="text1"/>
          <w:sz w:val="24"/>
          <w:szCs w:val="24"/>
          <w:lang w:val="pl-PL"/>
        </w:rPr>
        <w:t>2.1.1.1. Cel szczegółowy: RSO4.2. Poprawa równego dostępu do wysokiej jakości usług sprzyjających włączeniu społecznemu w zakresie kształcenia, szkoleń i uczenia się przez całe życie poprzez rozwój łatwo dostępnej infrastruktury, w tym poprzez wspieranie odporności w zakresie kształcenia i szkolenia na odległość oraz online (EFRR)</w:t>
      </w:r>
      <w:bookmarkEnd w:id="199"/>
    </w:p>
    <w:p w14:paraId="571FEAFD" w14:textId="77777777" w:rsidR="00A77B3E" w:rsidRPr="003771F1" w:rsidRDefault="00A77B3E">
      <w:pPr>
        <w:spacing w:before="100"/>
        <w:rPr>
          <w:color w:val="000000"/>
          <w:sz w:val="0"/>
          <w:lang w:val="pl-PL"/>
        </w:rPr>
      </w:pPr>
    </w:p>
    <w:p w14:paraId="7E86C871" w14:textId="77777777" w:rsidR="00A77B3E" w:rsidRPr="003771F1" w:rsidRDefault="009F4183">
      <w:pPr>
        <w:pStyle w:val="Nagwek4"/>
        <w:spacing w:before="100" w:after="0"/>
        <w:rPr>
          <w:b w:val="0"/>
          <w:color w:val="000000"/>
          <w:sz w:val="24"/>
          <w:lang w:val="pl-PL"/>
        </w:rPr>
      </w:pPr>
      <w:bookmarkStart w:id="200" w:name="_Toc215823795"/>
      <w:r w:rsidRPr="003771F1">
        <w:rPr>
          <w:b w:val="0"/>
          <w:color w:val="000000"/>
          <w:sz w:val="24"/>
          <w:lang w:val="pl-PL"/>
        </w:rPr>
        <w:t>2.1.1.1.1. Interwencje wspierane z Funduszy</w:t>
      </w:r>
      <w:bookmarkEnd w:id="200"/>
    </w:p>
    <w:p w14:paraId="13C4A3C5" w14:textId="77777777" w:rsidR="00A77B3E" w:rsidRPr="003771F1" w:rsidRDefault="00A77B3E">
      <w:pPr>
        <w:spacing w:before="100"/>
        <w:rPr>
          <w:color w:val="000000"/>
          <w:sz w:val="0"/>
          <w:lang w:val="pl-PL"/>
        </w:rPr>
      </w:pPr>
    </w:p>
    <w:p w14:paraId="79CB74D6" w14:textId="77777777" w:rsidR="00A77B3E" w:rsidRPr="007A542E" w:rsidRDefault="4FAA4C1C" w:rsidP="1ADDAEA5">
      <w:pPr>
        <w:spacing w:before="100"/>
        <w:rPr>
          <w:color w:val="000000"/>
          <w:sz w:val="0"/>
          <w:szCs w:val="0"/>
          <w:lang w:val="pl-PL"/>
        </w:rPr>
      </w:pPr>
      <w:r w:rsidRPr="003771F1">
        <w:rPr>
          <w:color w:val="000000" w:themeColor="text1"/>
          <w:lang w:val="pl-PL"/>
        </w:rPr>
        <w:t>Podstawa prawna: art. 22 ust. 3 lit. d) ppkt (i), (iii), (iv), (v), (vi) i (vii) rozporządzenia w sprawie wspólnych przepisów</w:t>
      </w:r>
    </w:p>
    <w:p w14:paraId="0D4E1F65" w14:textId="77777777" w:rsidR="00A77B3E" w:rsidRPr="007A542E" w:rsidRDefault="4FAA4C1C" w:rsidP="1ADDAEA5">
      <w:pPr>
        <w:pStyle w:val="Nagwek5"/>
        <w:spacing w:before="100" w:after="0"/>
        <w:rPr>
          <w:b w:val="0"/>
          <w:bCs w:val="0"/>
          <w:i w:val="0"/>
          <w:iCs w:val="0"/>
          <w:color w:val="000000"/>
          <w:sz w:val="24"/>
          <w:szCs w:val="24"/>
          <w:lang w:val="pl-PL"/>
        </w:rPr>
      </w:pPr>
      <w:bookmarkStart w:id="201" w:name="_Toc215823796"/>
      <w:r w:rsidRPr="003771F1">
        <w:rPr>
          <w:b w:val="0"/>
          <w:bCs w:val="0"/>
          <w:i w:val="0"/>
          <w:iCs w:val="0"/>
          <w:color w:val="000000" w:themeColor="text1"/>
          <w:sz w:val="24"/>
          <w:szCs w:val="24"/>
          <w:lang w:val="pl-PL"/>
        </w:rPr>
        <w:t>Powiązane rodzaje działań – art. 22 ust. 3 lit. d) pkt (i) rozporządzenia w sprawie wspólnych przepisów oraz art. 6 rozporządzenia w sprawie EFS+:</w:t>
      </w:r>
      <w:bookmarkEnd w:id="201"/>
    </w:p>
    <w:p w14:paraId="09171DAB" w14:textId="77777777" w:rsidR="00A77B3E" w:rsidRPr="003771F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678715F2" w14:textId="77777777" w:rsidTr="003771F1">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6D9D088" w14:textId="77777777" w:rsidR="00A77B3E" w:rsidRPr="003771F1" w:rsidRDefault="00A77B3E">
            <w:pPr>
              <w:spacing w:before="100"/>
              <w:rPr>
                <w:color w:val="000000"/>
                <w:sz w:val="0"/>
                <w:lang w:val="pl-PL"/>
              </w:rPr>
            </w:pPr>
          </w:p>
          <w:p w14:paraId="7D21E012" w14:textId="77777777" w:rsidR="00A77B3E" w:rsidRPr="007A542E" w:rsidRDefault="4FAA4C1C">
            <w:pPr>
              <w:spacing w:before="100"/>
              <w:rPr>
                <w:color w:val="000000"/>
                <w:lang w:val="pl-PL"/>
              </w:rPr>
            </w:pPr>
            <w:r w:rsidRPr="003771F1">
              <w:rPr>
                <w:color w:val="000000" w:themeColor="text1"/>
                <w:lang w:val="pl-PL"/>
              </w:rPr>
              <w:t>Wyzwaniem stojącym przed Polską, w tym również przed województwem zachodniopomorskim, jest dostosowanie systemów kształcenia i szkolenia do potrzeb rynku pracy i rozwoju osobistego.</w:t>
            </w:r>
          </w:p>
          <w:p w14:paraId="179E1D9C" w14:textId="77777777" w:rsidR="00A77B3E" w:rsidRPr="007A542E" w:rsidRDefault="4FAA4C1C">
            <w:pPr>
              <w:spacing w:before="100"/>
              <w:rPr>
                <w:color w:val="000000"/>
                <w:lang w:val="pl-PL"/>
              </w:rPr>
            </w:pPr>
            <w:r w:rsidRPr="003771F1">
              <w:rPr>
                <w:color w:val="000000" w:themeColor="text1"/>
                <w:lang w:val="pl-PL"/>
              </w:rPr>
              <w:t>Celem postawionym przed interwencją celu szczegółowego jest edukacja nowoczesna, skuteczna, zgodna z oczekiwaniami rynku i wyzwaniami przyszłości.</w:t>
            </w:r>
          </w:p>
          <w:p w14:paraId="27E2A1F2" w14:textId="77777777" w:rsidR="00A77B3E" w:rsidRPr="007A542E" w:rsidRDefault="4FAA4C1C">
            <w:pPr>
              <w:spacing w:before="100"/>
              <w:rPr>
                <w:color w:val="000000"/>
                <w:lang w:val="pl-PL"/>
              </w:rPr>
            </w:pPr>
            <w:r w:rsidRPr="003771F1">
              <w:rPr>
                <w:color w:val="000000" w:themeColor="text1"/>
                <w:lang w:val="pl-PL"/>
              </w:rPr>
              <w:t>Podstawowym instrumentem polityki wsparcia podażowej strony kształcenia w województwie zachodniopomorskim jest system oświaty publicznej, obejmujący swoim oddziaływaniem dzieci i młodzież poddane powszechnemu obowiązkowi kształcenia.</w:t>
            </w:r>
          </w:p>
          <w:p w14:paraId="3C6B8433" w14:textId="77777777" w:rsidR="00A77B3E" w:rsidRPr="007A542E" w:rsidRDefault="4FAA4C1C">
            <w:pPr>
              <w:spacing w:before="100"/>
              <w:rPr>
                <w:color w:val="000000"/>
                <w:lang w:val="pl-PL"/>
              </w:rPr>
            </w:pPr>
            <w:r w:rsidRPr="003771F1">
              <w:rPr>
                <w:color w:val="000000" w:themeColor="text1"/>
                <w:lang w:val="pl-PL"/>
              </w:rPr>
              <w:t>Region charakteryzuje duża dysproporcja w dostępie do infrastruktury edukacyjnej na wszystkich szczeblach kształcenia, dlatego planowane są działania polegające na budowie (tylko w uzasadnionych sytuacjach, przy wykazaniu potrzeb wynikających z długofalowych analiz demograficznych), przebudowie, rozbudowie i funkcjonalnym dostosowaniu szkół i placówek oświatowych w celu poprawy ich dostępności dla osób ze specjalnymi potrzebami edukacyjnymi.</w:t>
            </w:r>
          </w:p>
          <w:p w14:paraId="03BB76B7" w14:textId="77777777" w:rsidR="00A77B3E" w:rsidRPr="007A542E" w:rsidRDefault="4FAA4C1C">
            <w:pPr>
              <w:spacing w:before="100"/>
              <w:rPr>
                <w:color w:val="000000"/>
                <w:lang w:val="pl-PL"/>
              </w:rPr>
            </w:pPr>
            <w:r w:rsidRPr="003771F1">
              <w:rPr>
                <w:color w:val="000000" w:themeColor="text1"/>
                <w:lang w:val="pl-PL"/>
              </w:rPr>
              <w:t xml:space="preserve">Dodatkowo, zgodnie danymi Ministerstwa Edukacji i Nauki, egzaminy ósmoklasistów, jak i maturzystów od wielu lat najgorzej w województwie zdają uczniowie ze środkowej części województwa[1]. Najlepsze wyniki osiągają uczniowie w dużych miastach regionu takich jak Szczecin, Koszalin czy Świnoujście. Pomimo wsparcia kierowanego na poprawę edukacji w poprzednich latach, brak jest znaczącej zmiany. Analiza zakresu wsparcia w okresie 2014-2020 wykazała, że dotychczas wsparcie kierowane było przede wszystkim na infrastrukturę szkół specjalnych i brak było ukierunkowania obszarowego. W związku z powyższym, w celu szczegółowym zaplanowano wsparcie infrastruktury edukacji ogólnej w zakresie poprawy dostępności dla osób ze specjalnymi potrzebami edukacyjnymi. Jako element projektu zaplanowano również wsparcie środków transportu wykorzystywanych w celu zapewnienia dostępności transportowej dla osób ze specjalnymi potrzebami, w tym z niepełnosprawnościami i z obszarów oddalonych od szkół ogólnodostępnych. Z uwagi na wyzwania stojące przed populacją, związane z chorobami cywilizacyjnymi, w ramach projektów w zakresie dostępności jako element projektu planowane są inwestycje w obiekty służące wzmacnianiu sprawności fizycznej uczniów, takie jak szkolna infrastruktura sportowa, jeżeli wynika to z analizy potrzeb. Aktywność fizyczna wpływa pozytywnie na rozwój psychofizyczny dzieci i młodzieży. Infrastruktura sportowa jest istotnym uzupełnieniem zaplecza infrastrukturalnego w zakresie zarówno potrzeb edukacyjnych, jak i społecznych. Ma także wpływ na profilaktykę zdrowotną. Jako element infrastruktury towarzyszącej w obrębie infrastruktury edukacyjnej będzie oddziaływać na tworzenie przestrzeni dla działań integracyjnych i włączających w ramach walki z wykluczeniem społecznym. Istotne przy planowaniu wsparcia jest powiązanie projektów infrastrukturalnych z działaniami „miękkimi”, które zaplanowano w ramach EFS+ w zakresie CP4 cs f. Podmioty realizujące projekty z uzupełniającą </w:t>
            </w:r>
            <w:r w:rsidRPr="003771F1">
              <w:rPr>
                <w:color w:val="000000" w:themeColor="text1"/>
                <w:lang w:val="pl-PL"/>
              </w:rPr>
              <w:lastRenderedPageBreak/>
              <w:t>szkolną infrastrukturą sportową muszą zapewnić dostęp oraz dodatkowe rozwiązania w formie zajęć dla mieszkanek i mieszkańców województwa, w tym dla osób starszych w celu zachowania lub poprawy ich zdrowia. Zajęcia te muszą być planowane z uwzględnieniem potrzeb oraz budżetowania równościowego, tj. zakładać zrównoważone finansowanie każdej z grup wiekowych, kobiet i mężczyzn, dziewcząt i chłopców.</w:t>
            </w:r>
          </w:p>
          <w:p w14:paraId="49C60A52" w14:textId="77777777" w:rsidR="00A77B3E" w:rsidRPr="007A542E" w:rsidRDefault="4FAA4C1C">
            <w:pPr>
              <w:spacing w:before="100"/>
              <w:rPr>
                <w:color w:val="000000"/>
                <w:lang w:val="pl-PL"/>
              </w:rPr>
            </w:pPr>
            <w:r w:rsidRPr="003771F1">
              <w:rPr>
                <w:color w:val="000000" w:themeColor="text1"/>
                <w:lang w:val="pl-PL"/>
              </w:rPr>
              <w:t>Wsparcie w zakresie poprawy dostępności, będzie ukierunkowane na rozwój infrastruktury związanej z poprawą jej dostępności dla osób ze specjalnymi potrzebami na obszarach Specjalnej Strefy Włączenia oraz jedynie na działania wynikające z analizy potrzeb w tym zakresie na szczeblu lokalnym/danej gminy. Możliwe są wyłącznie inwestycje mające na celu włączenie osób ze specjalnymi potrzebami edukacyjnymi do placówek ogólnodostępnych. Szkoły specjalne i inne instytucje, które prowadzą do lub utrzymują segregację jakiejkolwiek grupy defaworyzowanej i/lub zagrożonej wykluczeniem społecznym, nie będą wspierane w zakresie infrastruktury i wyposażenia.</w:t>
            </w:r>
          </w:p>
          <w:p w14:paraId="4D86BC56" w14:textId="77777777" w:rsidR="00A77B3E" w:rsidRPr="007A542E" w:rsidRDefault="4FAA4C1C">
            <w:pPr>
              <w:spacing w:before="100"/>
              <w:rPr>
                <w:color w:val="000000"/>
                <w:lang w:val="pl-PL"/>
              </w:rPr>
            </w:pPr>
            <w:r w:rsidRPr="003771F1">
              <w:rPr>
                <w:color w:val="000000" w:themeColor="text1"/>
                <w:lang w:val="pl-PL"/>
              </w:rPr>
              <w:t>Planowane jest wsparcie innowacyjnej infrastruktury wychowania przedszkolnego, w szczególności na obszarach wiejskich. Premiowane będą obiekty spełniające wymagania dla obiektów wielofunkcyjnych, które będą mogły w pierwszej kolejności spełniać rolę przedszkola, szkoły podstawowej oraz miejsca aktywności dla mieszkanek i mieszkańców w ramach budowania kultury uczenia się przez całe życie.</w:t>
            </w:r>
          </w:p>
          <w:p w14:paraId="44F41332" w14:textId="77777777" w:rsidR="00A77B3E" w:rsidRPr="007A542E" w:rsidRDefault="4FAA4C1C">
            <w:pPr>
              <w:spacing w:before="100"/>
              <w:rPr>
                <w:color w:val="000000"/>
                <w:lang w:val="pl-PL"/>
              </w:rPr>
            </w:pPr>
            <w:r w:rsidRPr="003771F1">
              <w:rPr>
                <w:color w:val="000000" w:themeColor="text1"/>
                <w:lang w:val="pl-PL"/>
              </w:rPr>
              <w:t>Wsparcie infrastruktury szkół wyższych prowadzących kształcenie zawodowe musi mieć na celu wzmocnienie współpracy z pracodawcami i upowszechnienie kształcenia praktycznego, również w stosunku do osób już zatrudnionych i doskonalenie ich samych, czy stosowania technologii wysokiej wydajności pracy.</w:t>
            </w:r>
          </w:p>
          <w:p w14:paraId="62914AD7" w14:textId="77777777" w:rsidR="00A77B3E" w:rsidRPr="007A542E" w:rsidRDefault="4FAA4C1C">
            <w:pPr>
              <w:spacing w:before="100"/>
              <w:rPr>
                <w:color w:val="000000"/>
                <w:lang w:val="pl-PL"/>
              </w:rPr>
            </w:pPr>
            <w:r w:rsidRPr="003771F1">
              <w:rPr>
                <w:color w:val="000000" w:themeColor="text1"/>
                <w:lang w:val="pl-PL"/>
              </w:rPr>
              <w:t>Planowane jest wsparcie infrastruktury uczelni w zakresie poprawy warunków do nauki praktycznej zawodu (podstawowa baza dydaktyczna nie jest dozwolona) z uwzględnieniem preferencji dla branż mających strategiczne znaczenie dla rozwoju gospodarki na poziomie krajowym i regionalnym, identyfikowanych w dokumentach strategicznych lub definiujących inteligentne specjalizacje.</w:t>
            </w:r>
          </w:p>
          <w:p w14:paraId="7AF10699" w14:textId="77777777" w:rsidR="00A77B3E" w:rsidRPr="007A542E" w:rsidRDefault="4FAA4C1C">
            <w:pPr>
              <w:spacing w:before="100"/>
              <w:rPr>
                <w:color w:val="000000"/>
                <w:lang w:val="pl-PL"/>
              </w:rPr>
            </w:pPr>
            <w:r w:rsidRPr="003771F1">
              <w:rPr>
                <w:color w:val="000000" w:themeColor="text1"/>
                <w:lang w:val="pl-PL"/>
              </w:rPr>
              <w:t>Projekty muszą przyczyniać się do zwiększania możliwości rozwojowych regionu. Wpływać zatem będą na wzrost konkurencyjności regionu oraz dalszy rozwój innowacji. Wsparcie infrastruktury uczelni będzie uzależnione od zapewnienia realizacji projektów miękkich we współpracy z placówkami wychowania przedszkolnego, ze szkołami podstawowymi oraz ponadpodstawowymi, jak również z Uniwersytetami Trzeciego Wieku.</w:t>
            </w:r>
          </w:p>
          <w:p w14:paraId="0B971C63" w14:textId="77777777" w:rsidR="00A77B3E" w:rsidRPr="007A542E" w:rsidRDefault="4FAA4C1C">
            <w:pPr>
              <w:spacing w:before="100"/>
              <w:rPr>
                <w:color w:val="000000"/>
                <w:lang w:val="pl-PL"/>
              </w:rPr>
            </w:pPr>
            <w:r w:rsidRPr="003771F1">
              <w:rPr>
                <w:color w:val="000000" w:themeColor="text1"/>
                <w:lang w:val="pl-PL"/>
              </w:rPr>
              <w:t>Budowa nowych budynków będzie możliwa jedynie w wyjątkowych sytuacjach, popartych diagnozą potrzeb i zmian demograficznych. Wszystkie nowo budowane obiekty muszą spełniać normy dla budynków pasywnych.</w:t>
            </w:r>
          </w:p>
          <w:p w14:paraId="3F28BEBB" w14:textId="77777777" w:rsidR="00A77B3E" w:rsidRPr="007A542E" w:rsidRDefault="4FAA4C1C">
            <w:pPr>
              <w:spacing w:before="100"/>
              <w:rPr>
                <w:color w:val="000000"/>
                <w:lang w:val="pl-PL"/>
              </w:rPr>
            </w:pPr>
            <w:r w:rsidRPr="003771F1">
              <w:rPr>
                <w:color w:val="000000" w:themeColor="text1"/>
                <w:lang w:val="pl-PL"/>
              </w:rPr>
              <w:t>Wszystkie inwestycje będą uzupełnione komplementarnym wsparciem z EFS+. Planuje się uruchamianie wspólnych naborów, w obu funduszach EFRR i EFS+, jak również system premiowania projektów uzupełniających wsparcie.</w:t>
            </w:r>
          </w:p>
          <w:p w14:paraId="1929F1B0" w14:textId="77777777" w:rsidR="00A77B3E" w:rsidRPr="007A542E" w:rsidRDefault="4FAA4C1C">
            <w:pPr>
              <w:spacing w:before="100"/>
              <w:rPr>
                <w:color w:val="000000"/>
                <w:lang w:val="pl-PL"/>
              </w:rPr>
            </w:pPr>
            <w:r w:rsidRPr="003771F1">
              <w:rPr>
                <w:color w:val="000000" w:themeColor="text1"/>
                <w:lang w:val="pl-PL"/>
              </w:rPr>
              <w:t>W ramach celu szczegółowego premiowane będą projekty realizowane na obszarach rewitalizacji wskazanych w Gminnych Programach Rewitalizacji.</w:t>
            </w:r>
          </w:p>
          <w:p w14:paraId="7929BA09" w14:textId="77777777" w:rsidR="00A77B3E" w:rsidRDefault="009F4183">
            <w:pPr>
              <w:spacing w:before="100"/>
              <w:rPr>
                <w:color w:val="000000"/>
              </w:rPr>
            </w:pPr>
            <w:r>
              <w:rPr>
                <w:color w:val="000000"/>
              </w:rPr>
              <w:t>Typy projektów:</w:t>
            </w:r>
          </w:p>
          <w:p w14:paraId="50D2E7F3" w14:textId="77777777" w:rsidR="00A77B3E" w:rsidRPr="003771F1" w:rsidRDefault="009F4183">
            <w:pPr>
              <w:numPr>
                <w:ilvl w:val="0"/>
                <w:numId w:val="76"/>
              </w:numPr>
              <w:spacing w:before="100"/>
              <w:rPr>
                <w:color w:val="000000"/>
                <w:lang w:val="pl-PL"/>
              </w:rPr>
            </w:pPr>
            <w:r w:rsidRPr="003771F1">
              <w:rPr>
                <w:color w:val="000000"/>
                <w:lang w:val="pl-PL"/>
              </w:rPr>
              <w:t>infrastruktura szkół w zakresie poprawy ich dostępności dla osób ze specjalnymi potrzebami edukacyjnymi,</w:t>
            </w:r>
          </w:p>
          <w:p w14:paraId="461938B5" w14:textId="77777777" w:rsidR="00A77B3E" w:rsidRPr="003771F1" w:rsidRDefault="009F4183">
            <w:pPr>
              <w:numPr>
                <w:ilvl w:val="0"/>
                <w:numId w:val="76"/>
              </w:numPr>
              <w:spacing w:before="100"/>
              <w:rPr>
                <w:color w:val="000000"/>
                <w:lang w:val="pl-PL"/>
              </w:rPr>
            </w:pPr>
            <w:r w:rsidRPr="003771F1">
              <w:rPr>
                <w:color w:val="000000"/>
                <w:lang w:val="pl-PL"/>
              </w:rPr>
              <w:t>infrastruktura wychowania przedszkolnego wraz z wyposażeniem,   </w:t>
            </w:r>
          </w:p>
          <w:p w14:paraId="50A15304" w14:textId="77777777" w:rsidR="00A77B3E" w:rsidRPr="003771F1" w:rsidRDefault="009F4183">
            <w:pPr>
              <w:numPr>
                <w:ilvl w:val="0"/>
                <w:numId w:val="76"/>
              </w:numPr>
              <w:spacing w:before="100"/>
              <w:rPr>
                <w:color w:val="000000"/>
                <w:lang w:val="pl-PL"/>
              </w:rPr>
            </w:pPr>
            <w:r w:rsidRPr="003771F1">
              <w:rPr>
                <w:color w:val="000000"/>
                <w:lang w:val="pl-PL"/>
              </w:rPr>
              <w:t>infrastruktura szkolnictwa wyższego w zakresie nauczania zawodowego i praktycznego.</w:t>
            </w:r>
          </w:p>
          <w:p w14:paraId="57FAA36F" w14:textId="77777777" w:rsidR="00A77B3E" w:rsidRPr="003771F1" w:rsidRDefault="00A77B3E">
            <w:pPr>
              <w:spacing w:before="100"/>
              <w:rPr>
                <w:color w:val="000000"/>
                <w:lang w:val="pl-PL"/>
              </w:rPr>
            </w:pPr>
          </w:p>
          <w:p w14:paraId="455CB124" w14:textId="77777777" w:rsidR="00A77B3E" w:rsidRPr="003771F1" w:rsidRDefault="009F4183">
            <w:pPr>
              <w:spacing w:before="100"/>
              <w:rPr>
                <w:color w:val="000000"/>
                <w:lang w:val="pl-PL"/>
              </w:rPr>
            </w:pPr>
            <w:r w:rsidRPr="003771F1">
              <w:rPr>
                <w:color w:val="000000"/>
                <w:lang w:val="pl-PL"/>
              </w:rPr>
              <w:t>Wszystkie projekty infrastrukturalne muszą przewidywać odpowiednie rozwiązania w zakresie dotyczącym zmian klimatu.</w:t>
            </w:r>
          </w:p>
          <w:p w14:paraId="1004876D" w14:textId="77777777" w:rsidR="00A77B3E" w:rsidRPr="003771F1" w:rsidRDefault="009F4183">
            <w:pPr>
              <w:spacing w:before="100"/>
              <w:rPr>
                <w:color w:val="000000"/>
                <w:lang w:val="pl-PL"/>
              </w:rPr>
            </w:pPr>
            <w:r w:rsidRPr="003771F1">
              <w:rPr>
                <w:color w:val="000000"/>
                <w:lang w:val="pl-PL"/>
              </w:rPr>
              <w:lastRenderedPageBreak/>
              <w:t>W ramach celu szczegółowego wspierane będą wyłącznie działania zgodne z zasadą DNSH.</w:t>
            </w:r>
          </w:p>
          <w:p w14:paraId="18CC0FCE" w14:textId="77777777" w:rsidR="00A77B3E" w:rsidRPr="003771F1" w:rsidRDefault="00A77B3E">
            <w:pPr>
              <w:spacing w:before="100"/>
              <w:rPr>
                <w:color w:val="000000"/>
                <w:lang w:val="pl-PL"/>
              </w:rPr>
            </w:pPr>
          </w:p>
        </w:tc>
      </w:tr>
    </w:tbl>
    <w:p w14:paraId="4461C306" w14:textId="77777777" w:rsidR="00A77B3E" w:rsidRPr="003771F1" w:rsidRDefault="00A77B3E">
      <w:pPr>
        <w:spacing w:before="100"/>
        <w:rPr>
          <w:color w:val="000000"/>
          <w:lang w:val="pl-PL"/>
        </w:rPr>
      </w:pPr>
    </w:p>
    <w:p w14:paraId="75839C69" w14:textId="77777777" w:rsidR="00A77B3E" w:rsidRPr="003771F1" w:rsidRDefault="009F4183">
      <w:pPr>
        <w:pStyle w:val="Nagwek5"/>
        <w:spacing w:before="100" w:after="0"/>
        <w:rPr>
          <w:b w:val="0"/>
          <w:i w:val="0"/>
          <w:color w:val="000000"/>
          <w:sz w:val="24"/>
          <w:lang w:val="pl-PL"/>
        </w:rPr>
      </w:pPr>
      <w:bookmarkStart w:id="202" w:name="_Toc215823797"/>
      <w:r w:rsidRPr="003771F1">
        <w:rPr>
          <w:b w:val="0"/>
          <w:i w:val="0"/>
          <w:color w:val="000000"/>
          <w:sz w:val="24"/>
          <w:lang w:val="pl-PL"/>
        </w:rPr>
        <w:t>Główne grupy docelowe – art. 22 ust. 3 lit. d) pkt (iii) rozporządzenia w sprawie wspólnych przepisów:</w:t>
      </w:r>
      <w:bookmarkEnd w:id="202"/>
    </w:p>
    <w:p w14:paraId="5514632D" w14:textId="77777777" w:rsidR="00A77B3E" w:rsidRPr="003771F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18D7E24E" w14:textId="77777777" w:rsidTr="003771F1">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2D9915" w14:textId="77777777" w:rsidR="00A77B3E" w:rsidRPr="003771F1" w:rsidRDefault="00A77B3E">
            <w:pPr>
              <w:spacing w:before="100"/>
              <w:rPr>
                <w:color w:val="000000"/>
                <w:sz w:val="0"/>
                <w:lang w:val="pl-PL"/>
              </w:rPr>
            </w:pPr>
          </w:p>
          <w:p w14:paraId="1256650B" w14:textId="77777777" w:rsidR="00A77B3E" w:rsidRPr="003771F1" w:rsidRDefault="009F4183">
            <w:pPr>
              <w:numPr>
                <w:ilvl w:val="0"/>
                <w:numId w:val="77"/>
              </w:numPr>
              <w:spacing w:before="100"/>
              <w:rPr>
                <w:color w:val="000000"/>
                <w:lang w:val="pl-PL"/>
              </w:rPr>
            </w:pPr>
            <w:r w:rsidRPr="003771F1">
              <w:rPr>
                <w:color w:val="000000"/>
                <w:lang w:val="pl-PL"/>
              </w:rPr>
              <w:t>mieszkanki i mieszkańcy województwa, w tym w szczególności osoby o specjalnych potrzebach edukacyjnych.</w:t>
            </w:r>
          </w:p>
          <w:p w14:paraId="176F0322" w14:textId="77777777" w:rsidR="00A77B3E" w:rsidRPr="003771F1" w:rsidRDefault="00A77B3E">
            <w:pPr>
              <w:spacing w:before="100"/>
              <w:rPr>
                <w:color w:val="000000"/>
                <w:lang w:val="pl-PL"/>
              </w:rPr>
            </w:pPr>
          </w:p>
        </w:tc>
      </w:tr>
    </w:tbl>
    <w:p w14:paraId="2D119198" w14:textId="77777777" w:rsidR="00A77B3E" w:rsidRPr="003771F1" w:rsidRDefault="00A77B3E">
      <w:pPr>
        <w:spacing w:before="100"/>
        <w:rPr>
          <w:color w:val="000000"/>
          <w:lang w:val="pl-PL"/>
        </w:rPr>
      </w:pPr>
    </w:p>
    <w:p w14:paraId="160B4418" w14:textId="77777777" w:rsidR="00A77B3E" w:rsidRPr="003771F1" w:rsidRDefault="009F4183">
      <w:pPr>
        <w:pStyle w:val="Nagwek5"/>
        <w:spacing w:before="100" w:after="0"/>
        <w:rPr>
          <w:b w:val="0"/>
          <w:i w:val="0"/>
          <w:color w:val="000000"/>
          <w:sz w:val="24"/>
          <w:lang w:val="pl-PL"/>
        </w:rPr>
      </w:pPr>
      <w:bookmarkStart w:id="203" w:name="_Toc215823798"/>
      <w:r w:rsidRPr="003771F1">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203"/>
    </w:p>
    <w:p w14:paraId="49401852" w14:textId="77777777" w:rsidR="00A77B3E" w:rsidRPr="003771F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71DF1283" w14:textId="77777777" w:rsidTr="003771F1">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AF1E632" w14:textId="77777777" w:rsidR="00A77B3E" w:rsidRPr="003771F1" w:rsidRDefault="00A77B3E">
            <w:pPr>
              <w:spacing w:before="100"/>
              <w:rPr>
                <w:color w:val="000000"/>
                <w:sz w:val="0"/>
                <w:lang w:val="pl-PL"/>
              </w:rPr>
            </w:pPr>
          </w:p>
          <w:p w14:paraId="6D18CEEC" w14:textId="77777777" w:rsidR="00A77B3E" w:rsidRPr="007A542E" w:rsidRDefault="4FAA4C1C">
            <w:pPr>
              <w:spacing w:before="100"/>
              <w:rPr>
                <w:color w:val="000000"/>
                <w:lang w:val="pl-PL"/>
              </w:rPr>
            </w:pPr>
            <w:r w:rsidRPr="003771F1">
              <w:rPr>
                <w:color w:val="000000" w:themeColor="text1"/>
                <w:lang w:val="pl-PL"/>
              </w:rPr>
              <w:t xml:space="preserve">Mając na uwadze zakres tematyczny celu szczegółowego, w pierwszej kolejności zasada równości szans i niedyskryminacji odnosić się będzie do dostępności infrastruktury, która ma na celu włączenie osób z grup defaworyzowanych w uczestnictwo w edukacji ogólnej. Zasada ta realizowana będzie poprzez zastosowanie uniwersalnego projektowania oraz mechanizmu racjonalnych usprawnień. W wyniku realizowanych projektów nastąpi poprawa dostępu do usług edukacyjnych w wymiarze terytorialnym, głównie na obszarach wiejskich. Szczególne działania będą również nakierowane na poprawę dostępu do edukacji, podnoszenia kwalifikacji i rozwój osób z grup dyskryminowanych, w tym zapewnienie dostępu do zajęć z zakresu rozwoju osobistego, poprawy kondycji fizycznej oraz możliwości pracy z psychologiem. Przewiduje się również wprowadzenie wymogu stosowania klauzul społecznych w procedurach związanych z prawem zamówień publicznych m.in. poprzez odpowiednie kryteria wyboru projektów. </w:t>
            </w:r>
          </w:p>
          <w:p w14:paraId="6BC72DDD" w14:textId="77777777" w:rsidR="00A77B3E" w:rsidRPr="007A542E" w:rsidRDefault="4FAA4C1C">
            <w:pPr>
              <w:spacing w:before="100"/>
              <w:rPr>
                <w:color w:val="000000"/>
                <w:lang w:val="pl-PL"/>
              </w:rPr>
            </w:pPr>
            <w:r w:rsidRPr="003771F1">
              <w:rPr>
                <w:color w:val="000000" w:themeColor="text1"/>
                <w:lang w:val="pl-PL"/>
              </w:rPr>
              <w:t xml:space="preserve">Działania w cs realizowane będą zgodnie z zasadami horyzontalnymi zawartymi w art. 9 Rozporządzenia PE i Rady nr 2021/1060 (Rozporządzenia ogólnego) oraz zasadą zwalczania dyskryminacji zawartą w art. 10 Traktatu o funkcjonowaniu Unii Europejskiej. Projekty w ramach cs będą realizowane z poszanowaniem zasady niedyskryminacji, w tym ze względu na płeć, rasę lub pochodzenie etniczne, religię lub światopogląd, niepełnosprawność, wiek lub orientację seksualną. Będzie się to wyrażać w konieczności zapewnienia wszystkim osobom jednakowego dostępu do m.in. informacji, produktów, usług, infrastruktury i zatrudnienia. Rezultaty projektów będą dostępne dla społeczeństwa bez dyskryminacji ze względu na przywołane powyżej cechy, a sama treść projektów nie będzie dyskryminacyjna. </w:t>
            </w:r>
          </w:p>
          <w:p w14:paraId="53377A7C" w14:textId="77777777" w:rsidR="00A77B3E" w:rsidRPr="007A542E" w:rsidRDefault="4FAA4C1C">
            <w:pPr>
              <w:spacing w:before="100"/>
              <w:rPr>
                <w:color w:val="000000"/>
                <w:lang w:val="pl-PL"/>
              </w:rPr>
            </w:pPr>
            <w:r w:rsidRPr="003771F1">
              <w:rPr>
                <w:color w:val="000000" w:themeColor="text1"/>
                <w:lang w:val="pl-PL"/>
              </w:rPr>
              <w:t>Wsparcie polityki spójności będzie udzielane wyłącznie projektom i beneficjentom, którzy przestrzegają przepisów antydyskryminacyjnych, o których mowa w art. 9 ust. 3 Rozporządzenia ogólnego. W przypadku, gdy beneficjentem jest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w:t>
            </w:r>
          </w:p>
          <w:p w14:paraId="1262C2FD" w14:textId="77777777" w:rsidR="00A77B3E" w:rsidRPr="003771F1" w:rsidRDefault="00A77B3E">
            <w:pPr>
              <w:spacing w:before="100"/>
              <w:rPr>
                <w:color w:val="000000"/>
                <w:lang w:val="pl-PL"/>
              </w:rPr>
            </w:pPr>
          </w:p>
        </w:tc>
      </w:tr>
    </w:tbl>
    <w:p w14:paraId="15D62B0C" w14:textId="77777777" w:rsidR="00A77B3E" w:rsidRPr="003771F1" w:rsidRDefault="00A77B3E">
      <w:pPr>
        <w:spacing w:before="100"/>
        <w:rPr>
          <w:color w:val="000000"/>
          <w:lang w:val="pl-PL"/>
        </w:rPr>
      </w:pPr>
    </w:p>
    <w:p w14:paraId="543E1DC9" w14:textId="77777777" w:rsidR="00A77B3E" w:rsidRPr="007A542E" w:rsidRDefault="4FAA4C1C" w:rsidP="1ADDAEA5">
      <w:pPr>
        <w:pStyle w:val="Nagwek5"/>
        <w:spacing w:before="100" w:after="0"/>
        <w:rPr>
          <w:b w:val="0"/>
          <w:bCs w:val="0"/>
          <w:i w:val="0"/>
          <w:iCs w:val="0"/>
          <w:color w:val="000000"/>
          <w:sz w:val="24"/>
          <w:szCs w:val="24"/>
          <w:lang w:val="pl-PL"/>
        </w:rPr>
      </w:pPr>
      <w:bookmarkStart w:id="204" w:name="_Toc215823799"/>
      <w:r w:rsidRPr="003771F1">
        <w:rPr>
          <w:b w:val="0"/>
          <w:bCs w:val="0"/>
          <w:i w:val="0"/>
          <w:iCs w:val="0"/>
          <w:color w:val="000000" w:themeColor="text1"/>
          <w:sz w:val="24"/>
          <w:szCs w:val="24"/>
          <w:lang w:val="pl-PL"/>
        </w:rPr>
        <w:lastRenderedPageBreak/>
        <w:t>Wskazanie konkretnych terytoriów objętych wsparciem, z uwzględnieniem planowanego wykorzystania narzędzi terytorialnych – art. 22 ust. 3 lit. d) pkt (v) rozporządzenia w sprawie wspólnych przepisów</w:t>
      </w:r>
      <w:bookmarkEnd w:id="204"/>
    </w:p>
    <w:p w14:paraId="6E098B39" w14:textId="77777777" w:rsidR="00A77B3E" w:rsidRPr="003771F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3DA94A32" w14:textId="77777777" w:rsidTr="003771F1">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2EF66D" w14:textId="77777777" w:rsidR="00A77B3E" w:rsidRPr="003771F1" w:rsidRDefault="00A77B3E">
            <w:pPr>
              <w:spacing w:before="100"/>
              <w:rPr>
                <w:color w:val="000000"/>
                <w:sz w:val="0"/>
                <w:lang w:val="pl-PL"/>
              </w:rPr>
            </w:pPr>
          </w:p>
          <w:p w14:paraId="47B0A304" w14:textId="77777777" w:rsidR="00A77B3E" w:rsidRDefault="009F4183">
            <w:pPr>
              <w:spacing w:before="100"/>
              <w:rPr>
                <w:color w:val="000000"/>
              </w:rPr>
            </w:pPr>
            <w:r>
              <w:rPr>
                <w:color w:val="000000"/>
              </w:rPr>
              <w:t>Nie dotyczy.</w:t>
            </w:r>
          </w:p>
          <w:p w14:paraId="5E6AAE30" w14:textId="77777777" w:rsidR="00A77B3E" w:rsidRDefault="00A77B3E">
            <w:pPr>
              <w:spacing w:before="100"/>
              <w:rPr>
                <w:color w:val="000000"/>
              </w:rPr>
            </w:pPr>
          </w:p>
        </w:tc>
      </w:tr>
    </w:tbl>
    <w:p w14:paraId="22902314" w14:textId="77777777" w:rsidR="00A77B3E" w:rsidRDefault="00A77B3E">
      <w:pPr>
        <w:spacing w:before="100"/>
        <w:rPr>
          <w:color w:val="000000"/>
        </w:rPr>
      </w:pPr>
    </w:p>
    <w:p w14:paraId="0E9E719D" w14:textId="77777777" w:rsidR="00A77B3E" w:rsidRPr="007A542E" w:rsidRDefault="4FAA4C1C" w:rsidP="1ADDAEA5">
      <w:pPr>
        <w:pStyle w:val="Nagwek5"/>
        <w:spacing w:before="100" w:after="0"/>
        <w:rPr>
          <w:b w:val="0"/>
          <w:bCs w:val="0"/>
          <w:i w:val="0"/>
          <w:iCs w:val="0"/>
          <w:color w:val="000000"/>
          <w:sz w:val="24"/>
          <w:szCs w:val="24"/>
          <w:lang w:val="pl-PL"/>
        </w:rPr>
      </w:pPr>
      <w:bookmarkStart w:id="205" w:name="_Toc215823800"/>
      <w:r w:rsidRPr="003771F1">
        <w:rPr>
          <w:b w:val="0"/>
          <w:bCs w:val="0"/>
          <w:i w:val="0"/>
          <w:iCs w:val="0"/>
          <w:color w:val="000000" w:themeColor="text1"/>
          <w:sz w:val="24"/>
          <w:szCs w:val="24"/>
          <w:lang w:val="pl-PL"/>
        </w:rPr>
        <w:t>Działania międzyregionalne, transgraniczne i transnarodowe – art. 22 ust. 3 lit. d) pkt (vi) rozporządzenia w sprawie wspólnych przepisów</w:t>
      </w:r>
      <w:bookmarkEnd w:id="205"/>
    </w:p>
    <w:p w14:paraId="6F79421D" w14:textId="77777777" w:rsidR="00A77B3E" w:rsidRPr="003771F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1342F788" w14:textId="77777777" w:rsidTr="003771F1">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9EA4793" w14:textId="77777777" w:rsidR="00A77B3E" w:rsidRPr="003771F1" w:rsidRDefault="00A77B3E">
            <w:pPr>
              <w:spacing w:before="100"/>
              <w:rPr>
                <w:color w:val="000000"/>
                <w:sz w:val="0"/>
                <w:lang w:val="pl-PL"/>
              </w:rPr>
            </w:pPr>
          </w:p>
          <w:p w14:paraId="4BC8A1C0" w14:textId="77777777" w:rsidR="00A77B3E" w:rsidRPr="007A542E" w:rsidRDefault="4FAA4C1C">
            <w:pPr>
              <w:spacing w:before="100"/>
              <w:rPr>
                <w:color w:val="000000"/>
                <w:lang w:val="pl-PL"/>
              </w:rPr>
            </w:pPr>
            <w:r w:rsidRPr="003771F1">
              <w:rPr>
                <w:color w:val="000000" w:themeColor="text1"/>
                <w:lang w:val="pl-PL"/>
              </w:rPr>
              <w:t xml:space="preserve">Zaplanowana interwencja mająca na celu zapewnienie równego dostępu do edukacji jest komplementarna z działaniami proponowanymi w ramach Programu EU Erasmus. Ponadto zaplanowane działania w zakresie równego dostępu do edukacji oraz wysokiego poziomu kształcenia są komplementarne z działaniami wynikającymi z Programu Współpracy Interreg VI A Meklemburgia-Pomorze Przednie/ Brandenburgia/Polska. Współpraca z podmiotami z kraju sąsiedniego będzie mogła być częścią projektu w celu wzmocnienia osiągnięcia celów projektu. Możliwa będzie również synchronizacja naborów wniosków. </w:t>
            </w:r>
          </w:p>
          <w:p w14:paraId="6AF22A4C" w14:textId="77777777" w:rsidR="00A77B3E" w:rsidRPr="007A542E" w:rsidRDefault="4FAA4C1C">
            <w:pPr>
              <w:spacing w:before="100"/>
              <w:rPr>
                <w:color w:val="000000"/>
                <w:lang w:val="pl-PL"/>
              </w:rPr>
            </w:pPr>
            <w:r w:rsidRPr="003771F1">
              <w:rPr>
                <w:color w:val="000000" w:themeColor="text1"/>
                <w:lang w:val="pl-PL"/>
              </w:rPr>
              <w:t xml:space="preserve">Koordynacja FEPZ z Interreg VI A Meklemburgia-Pomorze Przednie/Brandenburgia/Polska zostanie zapewniona w postaci instytucjonalnej poprzez regularną wymianę informacji w zakresie planowanych do realizacji projektów lub dobrych praktyk na Pomorzu Zachodnim, jak i w krajach uczestniczących w programie. </w:t>
            </w:r>
          </w:p>
          <w:p w14:paraId="674DA6DC" w14:textId="77777777" w:rsidR="00A77B3E" w:rsidRPr="007A542E" w:rsidRDefault="4FAA4C1C">
            <w:pPr>
              <w:spacing w:before="100"/>
              <w:rPr>
                <w:color w:val="000000"/>
                <w:lang w:val="pl-PL"/>
              </w:rPr>
            </w:pPr>
            <w:r w:rsidRPr="003771F1">
              <w:rPr>
                <w:color w:val="000000" w:themeColor="text1"/>
                <w:lang w:val="pl-PL"/>
              </w:rPr>
              <w:t>Szczególnie istotne obszary geograficzne dla współpracy w zakresie edukacji to Niemcy (Meklemburgia-Pomorze Przednie i Brandenburgia), gdzie przewiduje się potencjał dla zwiększonej współpracy.</w:t>
            </w:r>
          </w:p>
          <w:p w14:paraId="29072C80" w14:textId="77777777" w:rsidR="00A77B3E" w:rsidRPr="003771F1" w:rsidRDefault="00A77B3E">
            <w:pPr>
              <w:spacing w:before="100"/>
              <w:rPr>
                <w:color w:val="000000"/>
                <w:lang w:val="pl-PL"/>
              </w:rPr>
            </w:pPr>
          </w:p>
        </w:tc>
      </w:tr>
    </w:tbl>
    <w:p w14:paraId="0B1EC565" w14:textId="77777777" w:rsidR="00A77B3E" w:rsidRPr="003771F1" w:rsidRDefault="00A77B3E">
      <w:pPr>
        <w:spacing w:before="100"/>
        <w:rPr>
          <w:color w:val="000000"/>
          <w:lang w:val="pl-PL"/>
        </w:rPr>
      </w:pPr>
    </w:p>
    <w:p w14:paraId="368774E1" w14:textId="77777777" w:rsidR="00A77B3E" w:rsidRPr="007A542E" w:rsidRDefault="4FAA4C1C" w:rsidP="1ADDAEA5">
      <w:pPr>
        <w:pStyle w:val="Nagwek5"/>
        <w:spacing w:before="100" w:after="0"/>
        <w:rPr>
          <w:b w:val="0"/>
          <w:bCs w:val="0"/>
          <w:i w:val="0"/>
          <w:iCs w:val="0"/>
          <w:color w:val="000000"/>
          <w:sz w:val="24"/>
          <w:szCs w:val="24"/>
          <w:lang w:val="pl-PL"/>
        </w:rPr>
      </w:pPr>
      <w:bookmarkStart w:id="206" w:name="_Toc215823801"/>
      <w:r w:rsidRPr="003771F1">
        <w:rPr>
          <w:b w:val="0"/>
          <w:bCs w:val="0"/>
          <w:i w:val="0"/>
          <w:iCs w:val="0"/>
          <w:color w:val="000000" w:themeColor="text1"/>
          <w:sz w:val="24"/>
          <w:szCs w:val="24"/>
          <w:lang w:val="pl-PL"/>
        </w:rPr>
        <w:t>Planowane wykorzystanie instrumentów finansowych – art. 22 ust. 3 lit. d) pkt (vii) rozporządzenia w sprawie wspólnych przepisów</w:t>
      </w:r>
      <w:bookmarkEnd w:id="206"/>
    </w:p>
    <w:p w14:paraId="059BB6A1" w14:textId="77777777" w:rsidR="00A77B3E" w:rsidRPr="003771F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13CDDFB2" w14:textId="77777777" w:rsidTr="003771F1">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1B9FEA1" w14:textId="77777777" w:rsidR="00A77B3E" w:rsidRPr="003771F1" w:rsidRDefault="00A77B3E">
            <w:pPr>
              <w:spacing w:before="100"/>
              <w:rPr>
                <w:color w:val="000000"/>
                <w:sz w:val="0"/>
                <w:lang w:val="pl-PL"/>
              </w:rPr>
            </w:pPr>
          </w:p>
          <w:p w14:paraId="176A2C8D" w14:textId="77777777" w:rsidR="00A77B3E" w:rsidRPr="007A542E" w:rsidRDefault="4FAA4C1C">
            <w:pPr>
              <w:spacing w:before="100"/>
              <w:rPr>
                <w:color w:val="000000"/>
                <w:lang w:val="pl-PL"/>
              </w:rPr>
            </w:pPr>
            <w:r w:rsidRPr="003771F1">
              <w:rPr>
                <w:color w:val="000000" w:themeColor="text1"/>
                <w:lang w:val="pl-PL"/>
              </w:rPr>
              <w:t>W ramach celu szczegółowego nie planuje się wykorzystania instrumentów finansowych z uwagi na to, że usługi edukacyjne w Polsce na poziomie podstawowym i ponadpodstawowym są bezpłatne. Wszystkie szczeble samorządów uzyskują subwencję oświatową na finansowanie potrzeb edukacyjnych. Brak jest możliwości zaangażowania kapitału prywatnego w ramach przedmiotowego obszaru. Edukacja jest świadczona w ramach usług interesu ogólnego i brak jest potencjału do generowania zysków czy oszczędności w tym zakresie. Z uwagi na charakter planowanych działań oraz typ beneficjenta, nie przewiduje się zastosowania instrumentów finansowych.</w:t>
            </w:r>
          </w:p>
          <w:p w14:paraId="5F3BCA54" w14:textId="77777777" w:rsidR="00A77B3E" w:rsidRPr="003771F1" w:rsidRDefault="00A77B3E">
            <w:pPr>
              <w:spacing w:before="100"/>
              <w:rPr>
                <w:color w:val="000000"/>
                <w:lang w:val="pl-PL"/>
              </w:rPr>
            </w:pPr>
          </w:p>
        </w:tc>
      </w:tr>
    </w:tbl>
    <w:p w14:paraId="5C0B67B6" w14:textId="77777777" w:rsidR="00A77B3E" w:rsidRPr="003771F1" w:rsidRDefault="00A77B3E">
      <w:pPr>
        <w:spacing w:before="100"/>
        <w:rPr>
          <w:color w:val="000000"/>
          <w:lang w:val="pl-PL"/>
        </w:rPr>
      </w:pPr>
    </w:p>
    <w:p w14:paraId="3C9685DD" w14:textId="77777777" w:rsidR="00A77B3E" w:rsidRPr="003771F1" w:rsidRDefault="009F4183">
      <w:pPr>
        <w:pStyle w:val="Nagwek4"/>
        <w:spacing w:before="100" w:after="0"/>
        <w:rPr>
          <w:b w:val="0"/>
          <w:color w:val="000000"/>
          <w:sz w:val="24"/>
          <w:lang w:val="pl-PL"/>
        </w:rPr>
      </w:pPr>
      <w:bookmarkStart w:id="207" w:name="_Toc215823802"/>
      <w:r w:rsidRPr="003771F1">
        <w:rPr>
          <w:b w:val="0"/>
          <w:color w:val="000000"/>
          <w:sz w:val="24"/>
          <w:lang w:val="pl-PL"/>
        </w:rPr>
        <w:t>2.1.1.1.2. Wskaźniki</w:t>
      </w:r>
      <w:bookmarkEnd w:id="207"/>
    </w:p>
    <w:p w14:paraId="759A3378" w14:textId="77777777" w:rsidR="00A77B3E" w:rsidRPr="003771F1" w:rsidRDefault="00A77B3E">
      <w:pPr>
        <w:spacing w:before="100"/>
        <w:rPr>
          <w:color w:val="000000"/>
          <w:sz w:val="0"/>
          <w:lang w:val="pl-PL"/>
        </w:rPr>
      </w:pPr>
    </w:p>
    <w:p w14:paraId="37B567AC" w14:textId="77777777" w:rsidR="00A77B3E" w:rsidRPr="007A542E" w:rsidRDefault="4FAA4C1C" w:rsidP="1ADDAEA5">
      <w:pPr>
        <w:spacing w:before="100"/>
        <w:rPr>
          <w:color w:val="000000"/>
          <w:sz w:val="0"/>
          <w:szCs w:val="0"/>
          <w:lang w:val="pl-PL"/>
        </w:rPr>
      </w:pPr>
      <w:r w:rsidRPr="003771F1">
        <w:rPr>
          <w:color w:val="000000" w:themeColor="text1"/>
          <w:lang w:val="pl-PL"/>
        </w:rPr>
        <w:lastRenderedPageBreak/>
        <w:t>Podstawa prawna: art. 22 ust. 3 lit. d) pkt (ii) rozporządzenia w sprawie wspólnych przepisów oraz art. 8 rozporządzenia w sprawie EFRR i Funduszu Spójności</w:t>
      </w:r>
    </w:p>
    <w:p w14:paraId="45570CAC" w14:textId="77777777" w:rsidR="00A77B3E" w:rsidRDefault="009F4183">
      <w:pPr>
        <w:pStyle w:val="Nagwek5"/>
        <w:spacing w:before="100" w:after="0"/>
        <w:rPr>
          <w:b w:val="0"/>
          <w:i w:val="0"/>
          <w:color w:val="000000"/>
          <w:sz w:val="24"/>
        </w:rPr>
      </w:pPr>
      <w:bookmarkStart w:id="208" w:name="_Toc215823803"/>
      <w:r>
        <w:rPr>
          <w:b w:val="0"/>
          <w:i w:val="0"/>
          <w:color w:val="000000"/>
          <w:sz w:val="24"/>
        </w:rPr>
        <w:t>Tabela 2: Wskaźniki produktu</w:t>
      </w:r>
      <w:bookmarkEnd w:id="208"/>
    </w:p>
    <w:p w14:paraId="378DFE7F"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1358"/>
        <w:gridCol w:w="798"/>
        <w:gridCol w:w="1776"/>
        <w:gridCol w:w="1539"/>
        <w:gridCol w:w="4847"/>
        <w:gridCol w:w="1232"/>
        <w:gridCol w:w="1378"/>
        <w:gridCol w:w="1423"/>
      </w:tblGrid>
      <w:tr w:rsidR="002B2962" w14:paraId="037BA710"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D692A12"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67FEFDF"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522171B"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7DD1929"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81B1621"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22CE0D5"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EBA13FC"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39D84C3"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CFAFAFE" w14:textId="77777777" w:rsidR="00A77B3E" w:rsidRDefault="009F4183">
            <w:pPr>
              <w:spacing w:before="100"/>
              <w:jc w:val="center"/>
              <w:rPr>
                <w:color w:val="000000"/>
                <w:sz w:val="20"/>
              </w:rPr>
            </w:pPr>
            <w:r>
              <w:rPr>
                <w:color w:val="000000"/>
                <w:sz w:val="20"/>
              </w:rPr>
              <w:t>Cel końcowy (2029)</w:t>
            </w:r>
          </w:p>
        </w:tc>
      </w:tr>
      <w:tr w:rsidR="002B2962" w14:paraId="22CE4702"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9C4BA8C"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B356D5E" w14:textId="77777777" w:rsidR="00A77B3E" w:rsidRDefault="009F4183">
            <w:pPr>
              <w:spacing w:before="100"/>
              <w:rPr>
                <w:color w:val="000000"/>
                <w:sz w:val="20"/>
              </w:rPr>
            </w:pPr>
            <w:r>
              <w:rPr>
                <w:color w:val="000000"/>
                <w:sz w:val="20"/>
              </w:rPr>
              <w:t>RSO4.2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BB18730"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9C26B0"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84F725" w14:textId="77777777" w:rsidR="00A77B3E" w:rsidRDefault="009F4183">
            <w:pPr>
              <w:spacing w:before="100"/>
              <w:rPr>
                <w:color w:val="000000"/>
                <w:sz w:val="20"/>
              </w:rPr>
            </w:pPr>
            <w:r>
              <w:rPr>
                <w:color w:val="000000"/>
                <w:sz w:val="20"/>
              </w:rPr>
              <w:t>RCO66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90A0BAD" w14:textId="77777777" w:rsidR="00A77B3E" w:rsidRPr="007A542E" w:rsidRDefault="4FAA4C1C" w:rsidP="1ADDAEA5">
            <w:pPr>
              <w:spacing w:before="100"/>
              <w:rPr>
                <w:color w:val="000000"/>
                <w:sz w:val="20"/>
                <w:szCs w:val="20"/>
                <w:lang w:val="pl-PL"/>
              </w:rPr>
            </w:pPr>
            <w:r w:rsidRPr="003771F1">
              <w:rPr>
                <w:color w:val="000000" w:themeColor="text1"/>
                <w:sz w:val="20"/>
                <w:szCs w:val="20"/>
                <w:lang w:val="pl-PL"/>
              </w:rPr>
              <w:t>Pojemność klas w nowych lub zmodernizowanych placówkach opieki nad dziećmi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16EBF65" w14:textId="77777777" w:rsidR="00A77B3E" w:rsidRDefault="009F4183">
            <w:pPr>
              <w:spacing w:before="100"/>
              <w:rPr>
                <w:color w:val="000000"/>
                <w:sz w:val="20"/>
              </w:rPr>
            </w:pPr>
            <w:r>
              <w:rPr>
                <w:color w:val="000000"/>
                <w:sz w:val="20"/>
              </w:rPr>
              <w:t>osoby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0B14D79"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F5F540" w14:textId="77777777" w:rsidR="00A77B3E" w:rsidRDefault="009F4183">
            <w:pPr>
              <w:spacing w:before="100"/>
              <w:jc w:val="right"/>
              <w:rPr>
                <w:color w:val="000000"/>
                <w:sz w:val="20"/>
              </w:rPr>
            </w:pPr>
            <w:r>
              <w:rPr>
                <w:color w:val="000000"/>
                <w:sz w:val="20"/>
              </w:rPr>
              <w:t>600,00</w:t>
            </w:r>
          </w:p>
        </w:tc>
      </w:tr>
      <w:tr w:rsidR="002B2962" w14:paraId="307EA795"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E86D863"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62844CC" w14:textId="77777777" w:rsidR="00A77B3E" w:rsidRDefault="009F4183">
            <w:pPr>
              <w:spacing w:before="100"/>
              <w:rPr>
                <w:color w:val="000000"/>
                <w:sz w:val="20"/>
              </w:rPr>
            </w:pPr>
            <w:r>
              <w:rPr>
                <w:color w:val="000000"/>
                <w:sz w:val="20"/>
              </w:rPr>
              <w:t>RSO4.2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1E44976"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E2F761"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73910F7" w14:textId="77777777" w:rsidR="00A77B3E" w:rsidRDefault="009F4183">
            <w:pPr>
              <w:spacing w:before="100"/>
              <w:rPr>
                <w:color w:val="000000"/>
                <w:sz w:val="20"/>
              </w:rPr>
            </w:pPr>
            <w:r>
              <w:rPr>
                <w:color w:val="000000"/>
                <w:sz w:val="20"/>
              </w:rPr>
              <w:t>RCO67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34CC492" w14:textId="77777777" w:rsidR="00A77B3E" w:rsidRPr="007A542E" w:rsidRDefault="4FAA4C1C" w:rsidP="1ADDAEA5">
            <w:pPr>
              <w:spacing w:before="100"/>
              <w:rPr>
                <w:color w:val="000000"/>
                <w:sz w:val="20"/>
                <w:szCs w:val="20"/>
                <w:lang w:val="pl-PL"/>
              </w:rPr>
            </w:pPr>
            <w:r w:rsidRPr="003771F1">
              <w:rPr>
                <w:color w:val="000000" w:themeColor="text1"/>
                <w:sz w:val="20"/>
                <w:szCs w:val="20"/>
                <w:lang w:val="pl-PL"/>
              </w:rPr>
              <w:t>Pojemność klas w nowych lub zmodernizowanych placówkach oświatowych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31E0429" w14:textId="77777777" w:rsidR="00A77B3E" w:rsidRDefault="009F4183">
            <w:pPr>
              <w:spacing w:before="100"/>
              <w:rPr>
                <w:color w:val="000000"/>
                <w:sz w:val="20"/>
              </w:rPr>
            </w:pPr>
            <w:r>
              <w:rPr>
                <w:color w:val="000000"/>
                <w:sz w:val="20"/>
              </w:rPr>
              <w:t>osoby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1925AB0"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6ADB17B" w14:textId="77777777" w:rsidR="00A77B3E" w:rsidRDefault="009F4183">
            <w:pPr>
              <w:spacing w:before="100"/>
              <w:jc w:val="right"/>
              <w:rPr>
                <w:color w:val="000000"/>
                <w:sz w:val="20"/>
              </w:rPr>
            </w:pPr>
            <w:r>
              <w:rPr>
                <w:color w:val="000000"/>
                <w:sz w:val="20"/>
              </w:rPr>
              <w:t>2 500,00</w:t>
            </w:r>
          </w:p>
        </w:tc>
      </w:tr>
    </w:tbl>
    <w:p w14:paraId="05EFD3A7" w14:textId="77777777" w:rsidR="00A77B3E" w:rsidRDefault="00A77B3E">
      <w:pPr>
        <w:spacing w:before="100"/>
        <w:rPr>
          <w:color w:val="000000"/>
          <w:sz w:val="20"/>
        </w:rPr>
      </w:pPr>
    </w:p>
    <w:p w14:paraId="5C975CF2" w14:textId="77777777" w:rsidR="00A77B3E" w:rsidRPr="007A542E" w:rsidRDefault="4FAA4C1C" w:rsidP="1ADDAEA5">
      <w:pPr>
        <w:spacing w:before="100"/>
        <w:rPr>
          <w:color w:val="000000"/>
          <w:sz w:val="0"/>
          <w:szCs w:val="0"/>
          <w:lang w:val="pl-PL"/>
        </w:rPr>
      </w:pPr>
      <w:r w:rsidRPr="003771F1">
        <w:rPr>
          <w:color w:val="000000" w:themeColor="text1"/>
          <w:lang w:val="pl-PL"/>
        </w:rPr>
        <w:t>Podstawa prawna: art. 22 ust. 3 lit. d) ppkt (ii) rozporządzenia w sprawie wspólnych przepisów</w:t>
      </w:r>
    </w:p>
    <w:p w14:paraId="35D5A15B" w14:textId="77777777" w:rsidR="00A77B3E" w:rsidRDefault="009F4183">
      <w:pPr>
        <w:pStyle w:val="Nagwek5"/>
        <w:spacing w:before="100" w:after="0"/>
        <w:rPr>
          <w:b w:val="0"/>
          <w:i w:val="0"/>
          <w:color w:val="000000"/>
          <w:sz w:val="24"/>
        </w:rPr>
      </w:pPr>
      <w:bookmarkStart w:id="209" w:name="_Toc215823804"/>
      <w:r>
        <w:rPr>
          <w:b w:val="0"/>
          <w:i w:val="0"/>
          <w:color w:val="000000"/>
          <w:sz w:val="24"/>
        </w:rPr>
        <w:t>Tabela 3: Wskaźniki rezultatu</w:t>
      </w:r>
      <w:bookmarkEnd w:id="209"/>
    </w:p>
    <w:p w14:paraId="5F9BFA0C"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1221"/>
        <w:gridCol w:w="798"/>
        <w:gridCol w:w="1235"/>
        <w:gridCol w:w="1430"/>
        <w:gridCol w:w="2891"/>
        <w:gridCol w:w="1476"/>
        <w:gridCol w:w="1521"/>
        <w:gridCol w:w="1111"/>
        <w:gridCol w:w="1043"/>
        <w:gridCol w:w="971"/>
        <w:gridCol w:w="654"/>
      </w:tblGrid>
      <w:tr w:rsidR="002B2962" w14:paraId="28A1DF19"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DD47DF7"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BF1643D"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69F6D92"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D3B6C15"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BAE26A4"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30D2038"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999D87D"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E130C93" w14:textId="77777777" w:rsidR="00A77B3E" w:rsidRPr="003771F1" w:rsidRDefault="009F4183">
            <w:pPr>
              <w:spacing w:before="100"/>
              <w:jc w:val="center"/>
              <w:rPr>
                <w:color w:val="000000"/>
                <w:sz w:val="20"/>
                <w:lang w:val="pl-PL"/>
              </w:rPr>
            </w:pPr>
            <w:r w:rsidRPr="003771F1">
              <w:rPr>
                <w:color w:val="000000"/>
                <w:sz w:val="20"/>
                <w:lang w:val="pl-PL"/>
              </w:rPr>
              <w:t>Wartość bazowa lub wartość odniesienia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BD64317"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5D87B1D"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CF7AC06"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48F4DA1" w14:textId="77777777" w:rsidR="00A77B3E" w:rsidRDefault="009F4183">
            <w:pPr>
              <w:spacing w:before="100"/>
              <w:jc w:val="center"/>
              <w:rPr>
                <w:color w:val="000000"/>
                <w:sz w:val="20"/>
              </w:rPr>
            </w:pPr>
            <w:r>
              <w:rPr>
                <w:color w:val="000000"/>
                <w:sz w:val="20"/>
              </w:rPr>
              <w:t>Uwagi</w:t>
            </w:r>
          </w:p>
        </w:tc>
      </w:tr>
      <w:tr w:rsidR="002B2962" w14:paraId="3BB4E2E4"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4F8921B"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F09EF59" w14:textId="77777777" w:rsidR="00A77B3E" w:rsidRDefault="009F4183">
            <w:pPr>
              <w:spacing w:before="100"/>
              <w:rPr>
                <w:color w:val="000000"/>
                <w:sz w:val="20"/>
              </w:rPr>
            </w:pPr>
            <w:r>
              <w:rPr>
                <w:color w:val="000000"/>
                <w:sz w:val="20"/>
              </w:rPr>
              <w:t>RSO4.2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30057F"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C4F9CA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5395908" w14:textId="77777777" w:rsidR="00A77B3E" w:rsidRDefault="009F4183">
            <w:pPr>
              <w:spacing w:before="100"/>
              <w:rPr>
                <w:color w:val="000000"/>
                <w:sz w:val="20"/>
              </w:rPr>
            </w:pPr>
            <w:r>
              <w:rPr>
                <w:color w:val="000000"/>
                <w:sz w:val="20"/>
              </w:rPr>
              <w:t>RCR70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1961BF" w14:textId="77777777" w:rsidR="00A77B3E" w:rsidRPr="007A542E" w:rsidRDefault="4FAA4C1C" w:rsidP="1ADDAEA5">
            <w:pPr>
              <w:spacing w:before="100"/>
              <w:rPr>
                <w:color w:val="000000"/>
                <w:sz w:val="20"/>
                <w:szCs w:val="20"/>
                <w:lang w:val="pl-PL"/>
              </w:rPr>
            </w:pPr>
            <w:r w:rsidRPr="003771F1">
              <w:rPr>
                <w:color w:val="000000" w:themeColor="text1"/>
                <w:sz w:val="20"/>
                <w:szCs w:val="20"/>
                <w:lang w:val="pl-PL"/>
              </w:rPr>
              <w:t>Roczna liczba użytkowników nowych lub zmodernizowanych placówek opieki nad dziećmi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C7AE10" w14:textId="77777777" w:rsidR="00A77B3E" w:rsidRDefault="009F4183">
            <w:pPr>
              <w:spacing w:before="100"/>
              <w:rPr>
                <w:color w:val="000000"/>
                <w:sz w:val="20"/>
              </w:rPr>
            </w:pPr>
            <w:r>
              <w:rPr>
                <w:color w:val="000000"/>
                <w:sz w:val="20"/>
              </w:rPr>
              <w:t>użytkownicy/rok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6D4ED7"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3765C56"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EC0F4A1" w14:textId="77777777" w:rsidR="00A77B3E" w:rsidRDefault="009F4183">
            <w:pPr>
              <w:spacing w:before="100"/>
              <w:jc w:val="right"/>
              <w:rPr>
                <w:color w:val="000000"/>
                <w:sz w:val="20"/>
              </w:rPr>
            </w:pPr>
            <w:r>
              <w:rPr>
                <w:color w:val="000000"/>
                <w:sz w:val="20"/>
              </w:rPr>
              <w:t>600,00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B75B6D3" w14:textId="77777777" w:rsidR="00A77B3E" w:rsidRDefault="009F4183">
            <w:pPr>
              <w:spacing w:before="100"/>
              <w:rPr>
                <w:color w:val="000000"/>
                <w:sz w:val="20"/>
              </w:rPr>
            </w:pPr>
            <w:r>
              <w:rPr>
                <w:color w:val="000000"/>
                <w:sz w:val="20"/>
              </w:rPr>
              <w:t>CST2021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DF3C40C" w14:textId="77777777" w:rsidR="00A77B3E" w:rsidRDefault="00A77B3E">
            <w:pPr>
              <w:spacing w:before="100"/>
              <w:rPr>
                <w:color w:val="000000"/>
                <w:sz w:val="20"/>
              </w:rPr>
            </w:pPr>
          </w:p>
        </w:tc>
      </w:tr>
      <w:tr w:rsidR="002B2962" w14:paraId="44DA49A3"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5711946"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EE3611A" w14:textId="77777777" w:rsidR="00A77B3E" w:rsidRDefault="009F4183">
            <w:pPr>
              <w:spacing w:before="100"/>
              <w:rPr>
                <w:color w:val="000000"/>
                <w:sz w:val="20"/>
              </w:rPr>
            </w:pPr>
            <w:r>
              <w:rPr>
                <w:color w:val="000000"/>
                <w:sz w:val="20"/>
              </w:rPr>
              <w:t>RSO4.2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4111801"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ED2DE6A"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AAB72AF" w14:textId="77777777" w:rsidR="00A77B3E" w:rsidRDefault="009F4183">
            <w:pPr>
              <w:spacing w:before="100"/>
              <w:rPr>
                <w:color w:val="000000"/>
                <w:sz w:val="20"/>
              </w:rPr>
            </w:pPr>
            <w:r>
              <w:rPr>
                <w:color w:val="000000"/>
                <w:sz w:val="20"/>
              </w:rPr>
              <w:t>RCR71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E5B65CF" w14:textId="77777777" w:rsidR="00A77B3E" w:rsidRPr="007A542E" w:rsidRDefault="4FAA4C1C" w:rsidP="1ADDAEA5">
            <w:pPr>
              <w:spacing w:before="100"/>
              <w:rPr>
                <w:color w:val="000000"/>
                <w:sz w:val="20"/>
                <w:szCs w:val="20"/>
                <w:lang w:val="pl-PL"/>
              </w:rPr>
            </w:pPr>
            <w:r w:rsidRPr="003771F1">
              <w:rPr>
                <w:color w:val="000000" w:themeColor="text1"/>
                <w:sz w:val="20"/>
                <w:szCs w:val="20"/>
                <w:lang w:val="pl-PL"/>
              </w:rPr>
              <w:t>Roczna liczba użytkowników nowych lub zmodernizowanych placówek oświatowych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5DA5EB" w14:textId="77777777" w:rsidR="00A77B3E" w:rsidRDefault="009F4183">
            <w:pPr>
              <w:spacing w:before="100"/>
              <w:rPr>
                <w:color w:val="000000"/>
                <w:sz w:val="20"/>
              </w:rPr>
            </w:pPr>
            <w:r>
              <w:rPr>
                <w:color w:val="000000"/>
                <w:sz w:val="20"/>
              </w:rPr>
              <w:t>użytkownicy/rok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AB2FB9D"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F6BAEAC"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118C10C" w14:textId="77777777" w:rsidR="00A77B3E" w:rsidRDefault="009F4183">
            <w:pPr>
              <w:spacing w:before="100"/>
              <w:jc w:val="right"/>
              <w:rPr>
                <w:color w:val="000000"/>
                <w:sz w:val="20"/>
              </w:rPr>
            </w:pPr>
            <w:r>
              <w:rPr>
                <w:color w:val="000000"/>
                <w:sz w:val="20"/>
              </w:rPr>
              <w:t>1 840,00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B2A48D" w14:textId="77777777" w:rsidR="00A77B3E" w:rsidRDefault="009F4183">
            <w:pPr>
              <w:spacing w:before="100"/>
              <w:rPr>
                <w:color w:val="000000"/>
                <w:sz w:val="20"/>
              </w:rPr>
            </w:pPr>
            <w:r>
              <w:rPr>
                <w:color w:val="000000"/>
                <w:sz w:val="20"/>
              </w:rPr>
              <w:t>CST2021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5FA218" w14:textId="77777777" w:rsidR="00A77B3E" w:rsidRDefault="00A77B3E">
            <w:pPr>
              <w:spacing w:before="100"/>
              <w:rPr>
                <w:color w:val="000000"/>
                <w:sz w:val="20"/>
              </w:rPr>
            </w:pPr>
          </w:p>
        </w:tc>
      </w:tr>
    </w:tbl>
    <w:p w14:paraId="0547C0AB" w14:textId="77777777" w:rsidR="00A77B3E" w:rsidRDefault="00A77B3E">
      <w:pPr>
        <w:spacing w:before="100"/>
        <w:rPr>
          <w:color w:val="000000"/>
          <w:sz w:val="20"/>
        </w:rPr>
      </w:pPr>
    </w:p>
    <w:p w14:paraId="2CB71A6B" w14:textId="77777777" w:rsidR="00A77B3E" w:rsidRPr="007A542E" w:rsidRDefault="4FAA4C1C" w:rsidP="1ADDAEA5">
      <w:pPr>
        <w:pStyle w:val="Nagwek4"/>
        <w:spacing w:before="100" w:after="0"/>
        <w:rPr>
          <w:b w:val="0"/>
          <w:bCs w:val="0"/>
          <w:color w:val="000000"/>
          <w:sz w:val="24"/>
          <w:szCs w:val="24"/>
          <w:lang w:val="pl-PL"/>
        </w:rPr>
      </w:pPr>
      <w:bookmarkStart w:id="210" w:name="_Toc215823805"/>
      <w:r w:rsidRPr="003771F1">
        <w:rPr>
          <w:b w:val="0"/>
          <w:bCs w:val="0"/>
          <w:color w:val="000000" w:themeColor="text1"/>
          <w:sz w:val="24"/>
          <w:szCs w:val="24"/>
          <w:lang w:val="pl-PL"/>
        </w:rPr>
        <w:t>2.1.1.1.3. Indykatywny podział zaprogramowanych zasobów (UE) według rodzaju interwencji</w:t>
      </w:r>
      <w:bookmarkEnd w:id="210"/>
    </w:p>
    <w:p w14:paraId="077D3A7D" w14:textId="77777777" w:rsidR="00A77B3E" w:rsidRPr="003771F1" w:rsidRDefault="00A77B3E">
      <w:pPr>
        <w:spacing w:before="100"/>
        <w:rPr>
          <w:color w:val="000000"/>
          <w:sz w:val="0"/>
          <w:lang w:val="pl-PL"/>
        </w:rPr>
      </w:pPr>
    </w:p>
    <w:p w14:paraId="6A39890D" w14:textId="77777777" w:rsidR="00A77B3E" w:rsidRPr="007A542E" w:rsidRDefault="4FAA4C1C" w:rsidP="1ADDAEA5">
      <w:pPr>
        <w:spacing w:before="100"/>
        <w:rPr>
          <w:color w:val="000000"/>
          <w:sz w:val="0"/>
          <w:szCs w:val="0"/>
          <w:lang w:val="pl-PL"/>
        </w:rPr>
      </w:pPr>
      <w:r w:rsidRPr="003771F1">
        <w:rPr>
          <w:color w:val="000000" w:themeColor="text1"/>
          <w:lang w:val="pl-PL"/>
        </w:rPr>
        <w:t>Podstawa prawna: art. 22 ust. 3 lit. d) pkt (viii) rozporządzenia w sprawie wspólnych przepisów</w:t>
      </w:r>
    </w:p>
    <w:p w14:paraId="3C4BA80A" w14:textId="77777777" w:rsidR="00A77B3E" w:rsidRDefault="009F4183">
      <w:pPr>
        <w:pStyle w:val="Nagwek5"/>
        <w:spacing w:before="100" w:after="0"/>
        <w:rPr>
          <w:b w:val="0"/>
          <w:i w:val="0"/>
          <w:color w:val="000000"/>
          <w:sz w:val="24"/>
        </w:rPr>
      </w:pPr>
      <w:bookmarkStart w:id="211" w:name="_Toc215823806"/>
      <w:r>
        <w:rPr>
          <w:b w:val="0"/>
          <w:i w:val="0"/>
          <w:color w:val="000000"/>
          <w:sz w:val="24"/>
        </w:rPr>
        <w:t>Tabela 4: Wymiar 1 – zakres interwencji</w:t>
      </w:r>
      <w:bookmarkEnd w:id="211"/>
    </w:p>
    <w:p w14:paraId="3D7A6C30"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1758"/>
        <w:gridCol w:w="947"/>
        <w:gridCol w:w="2688"/>
        <w:gridCol w:w="7106"/>
        <w:gridCol w:w="1699"/>
      </w:tblGrid>
      <w:tr w:rsidR="002B2962" w14:paraId="365BFBC4"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C953E23"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47D903F"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01377F7"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5EDDF41"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19A6DA6"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C6D40CD" w14:textId="77777777" w:rsidR="00A77B3E" w:rsidRDefault="009F4183">
            <w:pPr>
              <w:spacing w:before="100"/>
              <w:jc w:val="center"/>
              <w:rPr>
                <w:color w:val="000000"/>
                <w:sz w:val="20"/>
              </w:rPr>
            </w:pPr>
            <w:r>
              <w:rPr>
                <w:color w:val="000000"/>
                <w:sz w:val="20"/>
              </w:rPr>
              <w:t>Kwota (w EUR)</w:t>
            </w:r>
          </w:p>
        </w:tc>
      </w:tr>
      <w:tr w:rsidR="002B2962" w14:paraId="05D3520B"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1D6693F"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9903D9A" w14:textId="77777777" w:rsidR="00A77B3E" w:rsidRDefault="009F4183">
            <w:pPr>
              <w:spacing w:before="100"/>
              <w:rPr>
                <w:color w:val="000000"/>
                <w:sz w:val="20"/>
              </w:rPr>
            </w:pPr>
            <w:r>
              <w:rPr>
                <w:color w:val="000000"/>
                <w:sz w:val="20"/>
              </w:rPr>
              <w:t>RSO4.2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97FAC3"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A7BF610"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09B9AE1" w14:textId="77777777" w:rsidR="00A77B3E" w:rsidRPr="007A542E" w:rsidRDefault="4FAA4C1C" w:rsidP="1ADDAEA5">
            <w:pPr>
              <w:spacing w:before="100"/>
              <w:rPr>
                <w:color w:val="000000"/>
                <w:sz w:val="20"/>
                <w:szCs w:val="20"/>
                <w:lang w:val="pl-PL"/>
              </w:rPr>
            </w:pPr>
            <w:r w:rsidRPr="003771F1">
              <w:rPr>
                <w:color w:val="000000" w:themeColor="text1"/>
                <w:sz w:val="20"/>
                <w:szCs w:val="20"/>
                <w:lang w:val="pl-PL"/>
              </w:rPr>
              <w:t>121. Infrastruktura na potrzeby wczesnej edukacji i opieki nad dzieckiem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C918620" w14:textId="0CE1858F" w:rsidR="00A77B3E" w:rsidRDefault="003E6729">
            <w:pPr>
              <w:spacing w:before="100"/>
              <w:jc w:val="right"/>
              <w:rPr>
                <w:color w:val="000000"/>
                <w:sz w:val="20"/>
              </w:rPr>
            </w:pPr>
            <w:r>
              <w:rPr>
                <w:color w:val="000000"/>
                <w:sz w:val="20"/>
              </w:rPr>
              <w:t>2</w:t>
            </w:r>
            <w:r w:rsidR="009F4183">
              <w:rPr>
                <w:color w:val="000000"/>
                <w:sz w:val="20"/>
              </w:rPr>
              <w:t> </w:t>
            </w:r>
            <w:r>
              <w:rPr>
                <w:color w:val="000000"/>
                <w:sz w:val="20"/>
              </w:rPr>
              <w:t>2</w:t>
            </w:r>
            <w:r w:rsidR="009F4183">
              <w:rPr>
                <w:color w:val="000000"/>
                <w:sz w:val="20"/>
              </w:rPr>
              <w:t>00 000,00</w:t>
            </w:r>
          </w:p>
        </w:tc>
      </w:tr>
      <w:tr w:rsidR="002B2962" w14:paraId="435DE9A1"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6FF305D"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6EF1462" w14:textId="77777777" w:rsidR="00A77B3E" w:rsidRDefault="009F4183">
            <w:pPr>
              <w:spacing w:before="100"/>
              <w:rPr>
                <w:color w:val="000000"/>
                <w:sz w:val="20"/>
              </w:rPr>
            </w:pPr>
            <w:r>
              <w:rPr>
                <w:color w:val="000000"/>
                <w:sz w:val="20"/>
              </w:rPr>
              <w:t>RSO4.2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CEDE113"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CE057D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596A6F4" w14:textId="77777777" w:rsidR="00A77B3E" w:rsidRPr="007A542E" w:rsidRDefault="4FAA4C1C" w:rsidP="1ADDAEA5">
            <w:pPr>
              <w:spacing w:before="100"/>
              <w:rPr>
                <w:color w:val="000000"/>
                <w:sz w:val="20"/>
                <w:szCs w:val="20"/>
                <w:lang w:val="pl-PL"/>
              </w:rPr>
            </w:pPr>
            <w:r w:rsidRPr="003771F1">
              <w:rPr>
                <w:color w:val="000000" w:themeColor="text1"/>
                <w:sz w:val="20"/>
                <w:szCs w:val="20"/>
                <w:lang w:val="pl-PL"/>
              </w:rPr>
              <w:t>122. Infrastruktura na potrzeby szkół podstawowych i średnich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F8F9BEE" w14:textId="77777777" w:rsidR="00A77B3E" w:rsidRDefault="009F4183">
            <w:pPr>
              <w:spacing w:before="100"/>
              <w:jc w:val="right"/>
              <w:rPr>
                <w:color w:val="000000"/>
                <w:sz w:val="20"/>
              </w:rPr>
            </w:pPr>
            <w:r>
              <w:rPr>
                <w:color w:val="000000"/>
                <w:sz w:val="20"/>
              </w:rPr>
              <w:t>10 000 000,00</w:t>
            </w:r>
          </w:p>
        </w:tc>
      </w:tr>
      <w:tr w:rsidR="002B2962" w14:paraId="083824BF"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4D89C2F"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4EC70A0" w14:textId="77777777" w:rsidR="00A77B3E" w:rsidRDefault="009F4183">
            <w:pPr>
              <w:spacing w:before="100"/>
              <w:rPr>
                <w:color w:val="000000"/>
                <w:sz w:val="20"/>
              </w:rPr>
            </w:pPr>
            <w:r>
              <w:rPr>
                <w:color w:val="000000"/>
                <w:sz w:val="20"/>
              </w:rPr>
              <w:t>RSO4.2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A94A6A"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298CFB9"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65D8EE" w14:textId="77777777" w:rsidR="00A77B3E" w:rsidRPr="007A542E" w:rsidRDefault="4FAA4C1C" w:rsidP="1ADDAEA5">
            <w:pPr>
              <w:spacing w:before="100"/>
              <w:rPr>
                <w:color w:val="000000"/>
                <w:sz w:val="20"/>
                <w:szCs w:val="20"/>
                <w:lang w:val="pl-PL"/>
              </w:rPr>
            </w:pPr>
            <w:r w:rsidRPr="003771F1">
              <w:rPr>
                <w:color w:val="000000" w:themeColor="text1"/>
                <w:sz w:val="20"/>
                <w:szCs w:val="20"/>
                <w:lang w:val="pl-PL"/>
              </w:rPr>
              <w:t>123. Infrastruktura na potrzeby szkolnictwa wyższego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3FEB71" w14:textId="02B78D2A" w:rsidR="00A77B3E" w:rsidRDefault="003E6729">
            <w:pPr>
              <w:spacing w:before="100"/>
              <w:jc w:val="right"/>
              <w:rPr>
                <w:color w:val="000000"/>
                <w:sz w:val="20"/>
              </w:rPr>
            </w:pPr>
            <w:r>
              <w:rPr>
                <w:color w:val="000000"/>
                <w:sz w:val="20"/>
              </w:rPr>
              <w:t>8</w:t>
            </w:r>
            <w:r w:rsidR="009F4183">
              <w:rPr>
                <w:color w:val="000000"/>
                <w:sz w:val="20"/>
              </w:rPr>
              <w:t> </w:t>
            </w:r>
            <w:r>
              <w:rPr>
                <w:color w:val="000000"/>
                <w:sz w:val="20"/>
              </w:rPr>
              <w:t>8</w:t>
            </w:r>
            <w:r w:rsidR="009F4183">
              <w:rPr>
                <w:color w:val="000000"/>
                <w:sz w:val="20"/>
              </w:rPr>
              <w:t>00 000,00</w:t>
            </w:r>
          </w:p>
        </w:tc>
      </w:tr>
      <w:tr w:rsidR="002B2962" w14:paraId="06E947B6"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CE66CEE" w14:textId="77777777" w:rsidR="00A77B3E" w:rsidRDefault="009F4183">
            <w:pPr>
              <w:spacing w:before="100"/>
              <w:rPr>
                <w:color w:val="000000"/>
                <w:sz w:val="20"/>
              </w:rPr>
            </w:pPr>
            <w:r>
              <w:rPr>
                <w:color w:val="000000"/>
                <w:sz w:val="20"/>
              </w:rPr>
              <w:lastRenderedPageBreak/>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EEDD37B" w14:textId="77777777" w:rsidR="00A77B3E" w:rsidRDefault="009F4183">
            <w:pPr>
              <w:spacing w:before="100"/>
              <w:rPr>
                <w:color w:val="000000"/>
                <w:sz w:val="20"/>
              </w:rPr>
            </w:pPr>
            <w:r>
              <w:rPr>
                <w:color w:val="000000"/>
                <w:sz w:val="20"/>
              </w:rPr>
              <w:t>RSO4.2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4D6FA9C"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6592637"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51BC2E7"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510F73A" w14:textId="56AF33FC" w:rsidR="00A77B3E" w:rsidRDefault="009F4183">
            <w:pPr>
              <w:spacing w:before="100"/>
              <w:jc w:val="right"/>
              <w:rPr>
                <w:color w:val="000000"/>
                <w:sz w:val="20"/>
              </w:rPr>
            </w:pPr>
            <w:r>
              <w:rPr>
                <w:color w:val="000000"/>
                <w:sz w:val="20"/>
              </w:rPr>
              <w:t>2</w:t>
            </w:r>
            <w:r w:rsidR="008465E3">
              <w:rPr>
                <w:color w:val="000000"/>
                <w:sz w:val="20"/>
              </w:rPr>
              <w:t>1</w:t>
            </w:r>
            <w:r>
              <w:rPr>
                <w:color w:val="000000"/>
                <w:sz w:val="20"/>
              </w:rPr>
              <w:t> 000 000,00</w:t>
            </w:r>
          </w:p>
        </w:tc>
      </w:tr>
    </w:tbl>
    <w:p w14:paraId="3E70CA37" w14:textId="77777777" w:rsidR="00A77B3E" w:rsidRDefault="00A77B3E">
      <w:pPr>
        <w:spacing w:before="100"/>
        <w:rPr>
          <w:color w:val="000000"/>
          <w:sz w:val="20"/>
        </w:rPr>
      </w:pPr>
    </w:p>
    <w:p w14:paraId="080A6332" w14:textId="77777777" w:rsidR="00A77B3E" w:rsidRDefault="009F4183">
      <w:pPr>
        <w:pStyle w:val="Nagwek5"/>
        <w:spacing w:before="100" w:after="0"/>
        <w:rPr>
          <w:b w:val="0"/>
          <w:i w:val="0"/>
          <w:color w:val="000000"/>
          <w:sz w:val="24"/>
        </w:rPr>
      </w:pPr>
      <w:bookmarkStart w:id="212" w:name="_Toc215823807"/>
      <w:r>
        <w:rPr>
          <w:b w:val="0"/>
          <w:i w:val="0"/>
          <w:color w:val="000000"/>
          <w:sz w:val="24"/>
        </w:rPr>
        <w:t>Tabela 5: Wymiar 2 – forma finansowania</w:t>
      </w:r>
      <w:bookmarkEnd w:id="212"/>
    </w:p>
    <w:p w14:paraId="118C2605"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2B2962" w14:paraId="5DD57A8D" w14:textId="77777777" w:rsidTr="0075591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89B51C7"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99D0F78"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672FB4"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69E06AD"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772DF1B"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CE5FADB" w14:textId="77777777" w:rsidR="00A77B3E" w:rsidRDefault="009F4183">
            <w:pPr>
              <w:spacing w:before="100"/>
              <w:jc w:val="center"/>
              <w:rPr>
                <w:color w:val="000000"/>
                <w:sz w:val="20"/>
              </w:rPr>
            </w:pPr>
            <w:r>
              <w:rPr>
                <w:color w:val="000000"/>
                <w:sz w:val="20"/>
              </w:rPr>
              <w:t>Kwota (w EUR)</w:t>
            </w:r>
          </w:p>
        </w:tc>
      </w:tr>
      <w:tr w:rsidR="002B2962" w14:paraId="52D245B2" w14:textId="77777777" w:rsidTr="0075591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CB48A4" w14:textId="77777777" w:rsidR="00A77B3E" w:rsidRDefault="009F4183">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AE981D" w14:textId="77777777" w:rsidR="00A77B3E" w:rsidRDefault="009F4183">
            <w:pPr>
              <w:spacing w:before="100"/>
              <w:rPr>
                <w:color w:val="000000"/>
                <w:sz w:val="20"/>
              </w:rPr>
            </w:pPr>
            <w:r>
              <w:rPr>
                <w:color w:val="000000"/>
                <w:sz w:val="20"/>
              </w:rPr>
              <w:t>RSO4.2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0E76E4"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F3C0F4"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3E05FD" w14:textId="77777777" w:rsidR="00A77B3E" w:rsidRDefault="009F4183">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78A156" w14:textId="1A6A3F71" w:rsidR="00A77B3E" w:rsidRDefault="009F4183">
            <w:pPr>
              <w:spacing w:before="100"/>
              <w:jc w:val="right"/>
              <w:rPr>
                <w:color w:val="000000"/>
                <w:sz w:val="20"/>
              </w:rPr>
            </w:pPr>
            <w:r>
              <w:rPr>
                <w:color w:val="000000"/>
                <w:sz w:val="20"/>
              </w:rPr>
              <w:t>2</w:t>
            </w:r>
            <w:r w:rsidR="008465E3">
              <w:rPr>
                <w:color w:val="000000"/>
                <w:sz w:val="20"/>
              </w:rPr>
              <w:t>1</w:t>
            </w:r>
            <w:r>
              <w:rPr>
                <w:color w:val="000000"/>
                <w:sz w:val="20"/>
              </w:rPr>
              <w:t> 000 000,00</w:t>
            </w:r>
          </w:p>
        </w:tc>
      </w:tr>
      <w:tr w:rsidR="002B2962" w14:paraId="55429F84" w14:textId="77777777" w:rsidTr="0075591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C89567" w14:textId="77777777" w:rsidR="00A77B3E" w:rsidRDefault="009F4183">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188529" w14:textId="77777777" w:rsidR="00A77B3E" w:rsidRDefault="009F4183">
            <w:pPr>
              <w:spacing w:before="100"/>
              <w:rPr>
                <w:color w:val="000000"/>
                <w:sz w:val="20"/>
              </w:rPr>
            </w:pPr>
            <w:r>
              <w:rPr>
                <w:color w:val="000000"/>
                <w:sz w:val="20"/>
              </w:rPr>
              <w:t>RSO4.2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B92938"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6F3372"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1557AF"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D1A20E" w14:textId="791083F3" w:rsidR="00A77B3E" w:rsidRDefault="009F4183">
            <w:pPr>
              <w:spacing w:before="100"/>
              <w:jc w:val="right"/>
              <w:rPr>
                <w:color w:val="000000"/>
                <w:sz w:val="20"/>
              </w:rPr>
            </w:pPr>
            <w:r>
              <w:rPr>
                <w:color w:val="000000"/>
                <w:sz w:val="20"/>
              </w:rPr>
              <w:t>2</w:t>
            </w:r>
            <w:r w:rsidR="008465E3">
              <w:rPr>
                <w:color w:val="000000"/>
                <w:sz w:val="20"/>
              </w:rPr>
              <w:t>1</w:t>
            </w:r>
            <w:r>
              <w:rPr>
                <w:color w:val="000000"/>
                <w:sz w:val="20"/>
              </w:rPr>
              <w:t> 000 000,00</w:t>
            </w:r>
          </w:p>
        </w:tc>
      </w:tr>
    </w:tbl>
    <w:p w14:paraId="77EE8023" w14:textId="77777777" w:rsidR="00A77B3E" w:rsidRDefault="00A77B3E">
      <w:pPr>
        <w:spacing w:before="100"/>
        <w:rPr>
          <w:color w:val="000000"/>
          <w:sz w:val="20"/>
        </w:rPr>
      </w:pPr>
    </w:p>
    <w:p w14:paraId="13B6C238" w14:textId="77777777" w:rsidR="00A77B3E" w:rsidRPr="007A542E" w:rsidRDefault="4FAA4C1C" w:rsidP="1ADDAEA5">
      <w:pPr>
        <w:pStyle w:val="Nagwek5"/>
        <w:spacing w:before="100" w:after="0"/>
        <w:rPr>
          <w:b w:val="0"/>
          <w:bCs w:val="0"/>
          <w:i w:val="0"/>
          <w:iCs w:val="0"/>
          <w:color w:val="000000"/>
          <w:sz w:val="24"/>
          <w:szCs w:val="24"/>
          <w:lang w:val="pl-PL"/>
        </w:rPr>
      </w:pPr>
      <w:bookmarkStart w:id="213" w:name="_Toc215823808"/>
      <w:r w:rsidRPr="00755914">
        <w:rPr>
          <w:b w:val="0"/>
          <w:bCs w:val="0"/>
          <w:i w:val="0"/>
          <w:iCs w:val="0"/>
          <w:color w:val="000000" w:themeColor="text1"/>
          <w:sz w:val="24"/>
          <w:szCs w:val="24"/>
          <w:lang w:val="pl-PL"/>
        </w:rPr>
        <w:t>Tabela 6: Wymiar 3 – terytorialny mechanizm realizacji i ukierunkowanie terytorialne</w:t>
      </w:r>
      <w:bookmarkEnd w:id="213"/>
    </w:p>
    <w:p w14:paraId="6545896D" w14:textId="77777777" w:rsidR="00A77B3E" w:rsidRPr="0075591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2B2962" w14:paraId="54C94A52" w14:textId="77777777" w:rsidTr="0075591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7B60572"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CFBC100"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1280DFE"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8AD9FD1"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7D8E6E5"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71ED474" w14:textId="77777777" w:rsidR="00A77B3E" w:rsidRDefault="009F4183">
            <w:pPr>
              <w:spacing w:before="100"/>
              <w:jc w:val="center"/>
              <w:rPr>
                <w:color w:val="000000"/>
                <w:sz w:val="20"/>
              </w:rPr>
            </w:pPr>
            <w:r>
              <w:rPr>
                <w:color w:val="000000"/>
                <w:sz w:val="20"/>
              </w:rPr>
              <w:t>Kwota (w EUR)</w:t>
            </w:r>
          </w:p>
        </w:tc>
      </w:tr>
      <w:tr w:rsidR="002B2962" w14:paraId="7E6A8345" w14:textId="77777777" w:rsidTr="0075591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9350002"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14E2CDD" w14:textId="77777777" w:rsidR="00A77B3E" w:rsidRDefault="009F4183">
            <w:pPr>
              <w:spacing w:before="100"/>
              <w:rPr>
                <w:color w:val="000000"/>
                <w:sz w:val="20"/>
              </w:rPr>
            </w:pPr>
            <w:r>
              <w:rPr>
                <w:color w:val="000000"/>
                <w:sz w:val="20"/>
              </w:rPr>
              <w:t>RSO4.2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F1BCF7B"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8F3A089"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562958A" w14:textId="77777777" w:rsidR="00A77B3E" w:rsidRPr="007A542E" w:rsidRDefault="4FAA4C1C" w:rsidP="1ADDAEA5">
            <w:pPr>
              <w:spacing w:before="100"/>
              <w:rPr>
                <w:color w:val="000000"/>
                <w:sz w:val="20"/>
                <w:szCs w:val="20"/>
                <w:lang w:val="pl-PL"/>
              </w:rPr>
            </w:pPr>
            <w:r w:rsidRPr="00755914">
              <w:rPr>
                <w:color w:val="000000" w:themeColor="text1"/>
                <w:sz w:val="20"/>
                <w:szCs w:val="20"/>
                <w:lang w:val="pl-PL"/>
              </w:rPr>
              <w:t>33. Inne podejścia – brak ukierunkowania terytorialnego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20FACF2" w14:textId="09A3006F" w:rsidR="00A77B3E" w:rsidRDefault="009F4183">
            <w:pPr>
              <w:spacing w:before="100"/>
              <w:jc w:val="right"/>
              <w:rPr>
                <w:color w:val="000000"/>
                <w:sz w:val="20"/>
              </w:rPr>
            </w:pPr>
            <w:r>
              <w:rPr>
                <w:color w:val="000000"/>
                <w:sz w:val="20"/>
              </w:rPr>
              <w:t>2</w:t>
            </w:r>
            <w:r w:rsidR="008465E3">
              <w:rPr>
                <w:color w:val="000000"/>
                <w:sz w:val="20"/>
              </w:rPr>
              <w:t>1</w:t>
            </w:r>
            <w:r>
              <w:rPr>
                <w:color w:val="000000"/>
                <w:sz w:val="20"/>
              </w:rPr>
              <w:t> 000 000,00</w:t>
            </w:r>
          </w:p>
        </w:tc>
      </w:tr>
      <w:tr w:rsidR="002B2962" w14:paraId="7055BB03" w14:textId="77777777" w:rsidTr="0075591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73AF995"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C85AB5D" w14:textId="77777777" w:rsidR="00A77B3E" w:rsidRDefault="009F4183">
            <w:pPr>
              <w:spacing w:before="100"/>
              <w:rPr>
                <w:color w:val="000000"/>
                <w:sz w:val="20"/>
              </w:rPr>
            </w:pPr>
            <w:r>
              <w:rPr>
                <w:color w:val="000000"/>
                <w:sz w:val="20"/>
              </w:rPr>
              <w:t>RSO4.2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F0BC747"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1E8ED5A"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E6413A"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F613C5F" w14:textId="4D545F3E" w:rsidR="00A77B3E" w:rsidRDefault="009F4183">
            <w:pPr>
              <w:spacing w:before="100"/>
              <w:jc w:val="right"/>
              <w:rPr>
                <w:color w:val="000000"/>
                <w:sz w:val="20"/>
              </w:rPr>
            </w:pPr>
            <w:r>
              <w:rPr>
                <w:color w:val="000000"/>
                <w:sz w:val="20"/>
              </w:rPr>
              <w:t>2</w:t>
            </w:r>
            <w:r w:rsidR="008465E3">
              <w:rPr>
                <w:color w:val="000000"/>
                <w:sz w:val="20"/>
              </w:rPr>
              <w:t>1</w:t>
            </w:r>
            <w:r>
              <w:rPr>
                <w:color w:val="000000"/>
                <w:sz w:val="20"/>
              </w:rPr>
              <w:t> 000 000,00</w:t>
            </w:r>
          </w:p>
        </w:tc>
      </w:tr>
    </w:tbl>
    <w:p w14:paraId="23F44C44" w14:textId="77777777" w:rsidR="00A77B3E" w:rsidRDefault="00A77B3E">
      <w:pPr>
        <w:spacing w:before="100"/>
        <w:rPr>
          <w:color w:val="000000"/>
          <w:sz w:val="20"/>
        </w:rPr>
      </w:pPr>
    </w:p>
    <w:p w14:paraId="6E1E8F03" w14:textId="77777777" w:rsidR="00A77B3E" w:rsidRPr="00755914" w:rsidRDefault="009F4183">
      <w:pPr>
        <w:pStyle w:val="Nagwek5"/>
        <w:spacing w:before="100" w:after="0"/>
        <w:rPr>
          <w:b w:val="0"/>
          <w:i w:val="0"/>
          <w:color w:val="000000"/>
          <w:sz w:val="24"/>
          <w:lang w:val="pl-PL"/>
        </w:rPr>
      </w:pPr>
      <w:bookmarkStart w:id="214" w:name="_Toc215823809"/>
      <w:r w:rsidRPr="00755914">
        <w:rPr>
          <w:b w:val="0"/>
          <w:i w:val="0"/>
          <w:color w:val="000000"/>
          <w:sz w:val="24"/>
          <w:lang w:val="pl-PL"/>
        </w:rPr>
        <w:t>Tabela 7: Wymiar 6 – dodatkowe tematy EFS+</w:t>
      </w:r>
      <w:bookmarkEnd w:id="214"/>
    </w:p>
    <w:p w14:paraId="25615CC7" w14:textId="77777777" w:rsidR="00A77B3E" w:rsidRPr="0075591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2B2962" w14:paraId="65380453" w14:textId="77777777" w:rsidTr="0075591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310D58"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BD9B4A6"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9F40950"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2162712"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6E58B52"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F1EA1F5" w14:textId="77777777" w:rsidR="00A77B3E" w:rsidRDefault="009F4183">
            <w:pPr>
              <w:spacing w:before="100"/>
              <w:jc w:val="center"/>
              <w:rPr>
                <w:color w:val="000000"/>
                <w:sz w:val="20"/>
              </w:rPr>
            </w:pPr>
            <w:r>
              <w:rPr>
                <w:color w:val="000000"/>
                <w:sz w:val="20"/>
              </w:rPr>
              <w:t>Kwota (w EUR)</w:t>
            </w:r>
          </w:p>
        </w:tc>
      </w:tr>
    </w:tbl>
    <w:p w14:paraId="310AD991" w14:textId="77777777" w:rsidR="00A77B3E" w:rsidRDefault="00A77B3E">
      <w:pPr>
        <w:spacing w:before="100"/>
        <w:rPr>
          <w:color w:val="000000"/>
          <w:sz w:val="20"/>
        </w:rPr>
      </w:pPr>
    </w:p>
    <w:p w14:paraId="08495B5B" w14:textId="77777777" w:rsidR="00A77B3E" w:rsidRPr="00755914" w:rsidRDefault="009F4183">
      <w:pPr>
        <w:pStyle w:val="Nagwek5"/>
        <w:spacing w:before="100" w:after="0"/>
        <w:rPr>
          <w:b w:val="0"/>
          <w:i w:val="0"/>
          <w:color w:val="000000"/>
          <w:sz w:val="24"/>
          <w:lang w:val="pl-PL"/>
        </w:rPr>
      </w:pPr>
      <w:bookmarkStart w:id="215" w:name="_Toc215823810"/>
      <w:r w:rsidRPr="00755914">
        <w:rPr>
          <w:b w:val="0"/>
          <w:i w:val="0"/>
          <w:color w:val="000000"/>
          <w:sz w:val="24"/>
          <w:lang w:val="pl-PL"/>
        </w:rPr>
        <w:t>Tabela 8: Wymiar 7 – wymiar równouprawnienia płci w ramach EFS+*, EFRR, Funduszu Spójności i FST</w:t>
      </w:r>
      <w:bookmarkEnd w:id="215"/>
    </w:p>
    <w:p w14:paraId="01427712" w14:textId="77777777" w:rsidR="00A77B3E" w:rsidRPr="0075591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2381"/>
        <w:gridCol w:w="1283"/>
        <w:gridCol w:w="3640"/>
        <w:gridCol w:w="4248"/>
        <w:gridCol w:w="2301"/>
      </w:tblGrid>
      <w:tr w:rsidR="002B2962" w14:paraId="46EE3ED8" w14:textId="77777777" w:rsidTr="0075591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DDEAC2D"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28034DC"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B789A56"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CC5BAD8"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89DD600"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A277633" w14:textId="77777777" w:rsidR="00A77B3E" w:rsidRDefault="009F4183">
            <w:pPr>
              <w:spacing w:before="100"/>
              <w:jc w:val="center"/>
              <w:rPr>
                <w:color w:val="000000"/>
                <w:sz w:val="20"/>
              </w:rPr>
            </w:pPr>
            <w:r>
              <w:rPr>
                <w:color w:val="000000"/>
                <w:sz w:val="20"/>
              </w:rPr>
              <w:t>Kwota (w EUR)</w:t>
            </w:r>
          </w:p>
        </w:tc>
      </w:tr>
      <w:tr w:rsidR="002B2962" w14:paraId="70DE9F69" w14:textId="77777777" w:rsidTr="0075591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EDC6C6" w14:textId="77777777" w:rsidR="00A77B3E" w:rsidRDefault="009F4183">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EF7FC3" w14:textId="77777777" w:rsidR="00A77B3E" w:rsidRDefault="009F4183">
            <w:pPr>
              <w:spacing w:before="100"/>
              <w:rPr>
                <w:color w:val="000000"/>
                <w:sz w:val="20"/>
              </w:rPr>
            </w:pPr>
            <w:r>
              <w:rPr>
                <w:color w:val="000000"/>
                <w:sz w:val="20"/>
              </w:rPr>
              <w:t>RSO4.2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05098B"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4C120E"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5D86E4" w14:textId="77777777" w:rsidR="00A77B3E" w:rsidRDefault="009F4183">
            <w:pPr>
              <w:spacing w:before="100"/>
              <w:rPr>
                <w:color w:val="000000"/>
                <w:sz w:val="20"/>
              </w:rPr>
            </w:pPr>
            <w:r>
              <w:rPr>
                <w:color w:val="000000"/>
                <w:sz w:val="20"/>
              </w:rPr>
              <w:t>02. Uwzględnianie aspektu płci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0CB092" w14:textId="77777777" w:rsidR="00A77B3E" w:rsidRDefault="009F4183">
            <w:pPr>
              <w:spacing w:before="100"/>
              <w:jc w:val="right"/>
              <w:rPr>
                <w:color w:val="000000"/>
                <w:sz w:val="20"/>
              </w:rPr>
            </w:pPr>
            <w:r>
              <w:rPr>
                <w:color w:val="000000"/>
                <w:sz w:val="20"/>
              </w:rPr>
              <w:t>15 000 000,00</w:t>
            </w:r>
          </w:p>
        </w:tc>
      </w:tr>
      <w:tr w:rsidR="002B2962" w14:paraId="26BDF46D" w14:textId="77777777" w:rsidTr="0075591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967F33" w14:textId="77777777" w:rsidR="00A77B3E" w:rsidRDefault="009F4183">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9A8B56" w14:textId="77777777" w:rsidR="00A77B3E" w:rsidRDefault="009F4183">
            <w:pPr>
              <w:spacing w:before="100"/>
              <w:rPr>
                <w:color w:val="000000"/>
                <w:sz w:val="20"/>
              </w:rPr>
            </w:pPr>
            <w:r>
              <w:rPr>
                <w:color w:val="000000"/>
                <w:sz w:val="20"/>
              </w:rPr>
              <w:t>RSO4.2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E04AD7"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A409D3"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19B6E5" w14:textId="77777777" w:rsidR="00A77B3E" w:rsidRDefault="009F4183">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8A67D4" w14:textId="1BFF620F" w:rsidR="00A77B3E" w:rsidRDefault="008465E3">
            <w:pPr>
              <w:spacing w:before="100"/>
              <w:jc w:val="right"/>
              <w:rPr>
                <w:color w:val="000000"/>
                <w:sz w:val="20"/>
              </w:rPr>
            </w:pPr>
            <w:r>
              <w:rPr>
                <w:color w:val="000000"/>
                <w:sz w:val="20"/>
              </w:rPr>
              <w:t>6</w:t>
            </w:r>
            <w:r w:rsidR="009F4183">
              <w:rPr>
                <w:color w:val="000000"/>
                <w:sz w:val="20"/>
              </w:rPr>
              <w:t> 000 000,00</w:t>
            </w:r>
          </w:p>
        </w:tc>
      </w:tr>
      <w:tr w:rsidR="002B2962" w14:paraId="58270D3B" w14:textId="77777777" w:rsidTr="0075591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56CD37" w14:textId="77777777" w:rsidR="00A77B3E" w:rsidRDefault="009F4183">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0BAC17" w14:textId="77777777" w:rsidR="00A77B3E" w:rsidRDefault="009F4183">
            <w:pPr>
              <w:spacing w:before="100"/>
              <w:rPr>
                <w:color w:val="000000"/>
                <w:sz w:val="20"/>
              </w:rPr>
            </w:pPr>
            <w:r>
              <w:rPr>
                <w:color w:val="000000"/>
                <w:sz w:val="20"/>
              </w:rPr>
              <w:t>RSO4.2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D5EAE3"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A0DC1D"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28E940"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89163D" w14:textId="2F618A27" w:rsidR="00A77B3E" w:rsidRDefault="009F4183">
            <w:pPr>
              <w:spacing w:before="100"/>
              <w:jc w:val="right"/>
              <w:rPr>
                <w:color w:val="000000"/>
                <w:sz w:val="20"/>
              </w:rPr>
            </w:pPr>
            <w:r>
              <w:rPr>
                <w:color w:val="000000"/>
                <w:sz w:val="20"/>
              </w:rPr>
              <w:t>2</w:t>
            </w:r>
            <w:r w:rsidR="008465E3">
              <w:rPr>
                <w:color w:val="000000"/>
                <w:sz w:val="20"/>
              </w:rPr>
              <w:t>1</w:t>
            </w:r>
            <w:r>
              <w:rPr>
                <w:color w:val="000000"/>
                <w:sz w:val="20"/>
              </w:rPr>
              <w:t> 000 000,00</w:t>
            </w:r>
          </w:p>
        </w:tc>
      </w:tr>
    </w:tbl>
    <w:p w14:paraId="6D337FED" w14:textId="77777777" w:rsidR="00A77B3E" w:rsidRPr="00755914" w:rsidRDefault="009F4183">
      <w:pPr>
        <w:spacing w:before="100"/>
        <w:rPr>
          <w:color w:val="000000"/>
          <w:sz w:val="20"/>
          <w:lang w:val="pl-PL"/>
        </w:rPr>
      </w:pPr>
      <w:r w:rsidRPr="00755914">
        <w:rPr>
          <w:color w:val="000000"/>
          <w:sz w:val="20"/>
          <w:lang w:val="pl-PL"/>
        </w:rPr>
        <w:t>* Zasadniczo 40 % EFS+ przeznacza się na monitorowanie wydatków na cele związane z równością płci. 100 % ma zastosowanie w sytuacji, gdy państwo członkowskie zdecyduje się stosować art. 6 EFS+</w:t>
      </w:r>
    </w:p>
    <w:p w14:paraId="6BBF8BB9" w14:textId="77777777" w:rsidR="00A77B3E" w:rsidRPr="007A542E" w:rsidRDefault="009F4183" w:rsidP="1ADDAEA5">
      <w:pPr>
        <w:pStyle w:val="Nagwek4"/>
        <w:spacing w:before="100" w:after="0"/>
        <w:rPr>
          <w:b w:val="0"/>
          <w:bCs w:val="0"/>
          <w:color w:val="000000"/>
          <w:sz w:val="24"/>
          <w:szCs w:val="24"/>
          <w:lang w:val="pl-PL"/>
        </w:rPr>
      </w:pPr>
      <w:r w:rsidRPr="1ADDAEA5">
        <w:rPr>
          <w:b w:val="0"/>
          <w:bCs w:val="0"/>
          <w:color w:val="000000" w:themeColor="text1"/>
          <w:sz w:val="24"/>
          <w:szCs w:val="24"/>
          <w:lang w:val="pl-PL"/>
        </w:rPr>
        <w:br w:type="page"/>
      </w:r>
      <w:bookmarkStart w:id="216" w:name="_Toc215823811"/>
      <w:r w:rsidR="4FAA4C1C" w:rsidRPr="00755914">
        <w:rPr>
          <w:b w:val="0"/>
          <w:bCs w:val="0"/>
          <w:color w:val="000000" w:themeColor="text1"/>
          <w:sz w:val="24"/>
          <w:szCs w:val="24"/>
          <w:lang w:val="pl-PL"/>
        </w:rPr>
        <w:lastRenderedPageBreak/>
        <w:t>2.1.1.1. Cel szczegółowy: RSO4.3. Wspieranie włączenia społeczno-gospodarczego społeczności marginalizowanych, gospodarstw domowych o niskich dochodach oraz grup w niekorzystnej sytuacji, w tym osób o szczególnych potrzebach, dzięki zintegrowanym działaniom obejmującym usługi mieszkaniowe i usługi społeczne (EFRR)</w:t>
      </w:r>
      <w:bookmarkEnd w:id="216"/>
    </w:p>
    <w:p w14:paraId="2E603650" w14:textId="77777777" w:rsidR="00A77B3E" w:rsidRPr="00755914" w:rsidRDefault="00A77B3E">
      <w:pPr>
        <w:spacing w:before="100"/>
        <w:rPr>
          <w:color w:val="000000"/>
          <w:sz w:val="0"/>
          <w:lang w:val="pl-PL"/>
        </w:rPr>
      </w:pPr>
    </w:p>
    <w:p w14:paraId="3C106983" w14:textId="77777777" w:rsidR="00A77B3E" w:rsidRPr="007A542E" w:rsidRDefault="4FAA4C1C" w:rsidP="1ADDAEA5">
      <w:pPr>
        <w:pStyle w:val="Nagwek4"/>
        <w:spacing w:before="100" w:after="0"/>
        <w:rPr>
          <w:b w:val="0"/>
          <w:bCs w:val="0"/>
          <w:color w:val="000000"/>
          <w:sz w:val="24"/>
          <w:szCs w:val="24"/>
          <w:lang w:val="pl-PL"/>
        </w:rPr>
      </w:pPr>
      <w:bookmarkStart w:id="217" w:name="_Toc215823812"/>
      <w:r w:rsidRPr="00755914">
        <w:rPr>
          <w:b w:val="0"/>
          <w:bCs w:val="0"/>
          <w:color w:val="000000" w:themeColor="text1"/>
          <w:sz w:val="24"/>
          <w:szCs w:val="24"/>
          <w:lang w:val="pl-PL"/>
        </w:rPr>
        <w:t>2.1.1.1.1. Interwencje wspierane z Funduszy</w:t>
      </w:r>
      <w:bookmarkEnd w:id="217"/>
    </w:p>
    <w:p w14:paraId="5CACA73F" w14:textId="77777777" w:rsidR="00A77B3E" w:rsidRPr="00755914" w:rsidRDefault="00A77B3E">
      <w:pPr>
        <w:spacing w:before="100"/>
        <w:rPr>
          <w:color w:val="000000"/>
          <w:sz w:val="0"/>
          <w:lang w:val="pl-PL"/>
        </w:rPr>
      </w:pPr>
    </w:p>
    <w:p w14:paraId="669901DD" w14:textId="77777777" w:rsidR="00A77B3E" w:rsidRPr="007A542E" w:rsidRDefault="4FAA4C1C" w:rsidP="1ADDAEA5">
      <w:pPr>
        <w:spacing w:before="100"/>
        <w:rPr>
          <w:color w:val="000000"/>
          <w:sz w:val="0"/>
          <w:szCs w:val="0"/>
          <w:lang w:val="pl-PL"/>
        </w:rPr>
      </w:pPr>
      <w:r w:rsidRPr="1ADDAEA5">
        <w:rPr>
          <w:color w:val="000000" w:themeColor="text1"/>
          <w:lang w:val="pl-PL"/>
        </w:rPr>
        <w:t>Podstawa prawna: art. 22 ust. 3 lit. d) ppkt (i), (iii), (iv), (v), (vi) i (vii) rozporządzenia w sprawie wspólnych przepisów</w:t>
      </w:r>
    </w:p>
    <w:p w14:paraId="16E95D4B" w14:textId="77777777" w:rsidR="00A77B3E" w:rsidRPr="007A542E" w:rsidRDefault="4FAA4C1C" w:rsidP="1ADDAEA5">
      <w:pPr>
        <w:pStyle w:val="Nagwek5"/>
        <w:spacing w:before="100" w:after="0"/>
        <w:rPr>
          <w:b w:val="0"/>
          <w:bCs w:val="0"/>
          <w:i w:val="0"/>
          <w:iCs w:val="0"/>
          <w:color w:val="000000"/>
          <w:sz w:val="24"/>
          <w:szCs w:val="24"/>
          <w:lang w:val="pl-PL"/>
        </w:rPr>
      </w:pPr>
      <w:bookmarkStart w:id="218" w:name="_Toc215823813"/>
      <w:r w:rsidRPr="00755914">
        <w:rPr>
          <w:b w:val="0"/>
          <w:bCs w:val="0"/>
          <w:i w:val="0"/>
          <w:iCs w:val="0"/>
          <w:color w:val="000000" w:themeColor="text1"/>
          <w:sz w:val="24"/>
          <w:szCs w:val="24"/>
          <w:lang w:val="pl-PL"/>
        </w:rPr>
        <w:t>Powiązane rodzaje działań – art. 22 ust. 3 lit. d) pkt (i) rozporządzenia w sprawie wspólnych przepisów oraz art. 6 rozporządzenia w sprawie EFS+:</w:t>
      </w:r>
      <w:bookmarkEnd w:id="218"/>
    </w:p>
    <w:p w14:paraId="11ACD034" w14:textId="77777777" w:rsidR="00A77B3E" w:rsidRPr="0075591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00CAF0C7" w14:textId="77777777" w:rsidTr="00755914">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BC1915" w14:textId="77777777" w:rsidR="00A77B3E" w:rsidRPr="00755914" w:rsidRDefault="00A77B3E">
            <w:pPr>
              <w:spacing w:before="100"/>
              <w:rPr>
                <w:color w:val="000000"/>
                <w:sz w:val="0"/>
                <w:lang w:val="pl-PL"/>
              </w:rPr>
            </w:pPr>
          </w:p>
          <w:p w14:paraId="241B0B54" w14:textId="77777777" w:rsidR="00A77B3E" w:rsidRPr="007A542E" w:rsidRDefault="4FAA4C1C">
            <w:pPr>
              <w:spacing w:before="100"/>
              <w:rPr>
                <w:color w:val="000000"/>
                <w:lang w:val="pl-PL"/>
              </w:rPr>
            </w:pPr>
            <w:r w:rsidRPr="00755914">
              <w:rPr>
                <w:color w:val="000000" w:themeColor="text1"/>
                <w:lang w:val="pl-PL"/>
              </w:rPr>
              <w:t>W ramach celu szczegółowego projekty będą koncentrowały się na poprawie infrastruktury społecznej powiązanej z procesem integracji społecznej i aktywizacji społeczno-zawodowej.</w:t>
            </w:r>
          </w:p>
          <w:p w14:paraId="3C8E610B" w14:textId="77777777" w:rsidR="00A77B3E" w:rsidRPr="007A542E" w:rsidRDefault="4FAA4C1C">
            <w:pPr>
              <w:spacing w:before="100"/>
              <w:rPr>
                <w:color w:val="000000"/>
                <w:lang w:val="pl-PL"/>
              </w:rPr>
            </w:pPr>
            <w:r w:rsidRPr="1ADDAEA5">
              <w:rPr>
                <w:color w:val="000000" w:themeColor="text1"/>
                <w:lang w:val="pl-PL"/>
              </w:rPr>
              <w:t>Projekty będą bezpośrednio realizowały cele zapisane w Strategii Rozwoju Województwa do roku 2030. Projekty wpisują się w Politykę kapitału oraz spójności społecznej województwa zachodniopomorskiego. Analiza dostępnej infrastruktury oraz zapotrzebowania przeprowadzona została na podstawie dokumentu „Ocena zasobów pomocy społecznej za rok 2021 dla Województwa Zachodniopomorskiego”[2].</w:t>
            </w:r>
          </w:p>
          <w:p w14:paraId="3D2DC06F" w14:textId="77777777" w:rsidR="00A77B3E" w:rsidRPr="007A542E" w:rsidRDefault="4FAA4C1C">
            <w:pPr>
              <w:spacing w:before="100"/>
              <w:rPr>
                <w:color w:val="000000"/>
                <w:lang w:val="pl-PL"/>
              </w:rPr>
            </w:pPr>
            <w:r w:rsidRPr="1ADDAEA5">
              <w:rPr>
                <w:color w:val="000000" w:themeColor="text1"/>
                <w:lang w:val="pl-PL"/>
              </w:rPr>
              <w:t>W przypadku wszystkich grup użytkowników, jakość usług takich: jak opieka zdrowotna, pomoc społeczna, mieszkalnictwo, edukacja, kultura, rozrywka oraz transport, jest często znacznie niższa na obszarach wiejskich i oddalonych niż w miastach. Osoby starsze mieszkające na wsi narażone są na skutki urbanizacji i migracji siły roboczej. Może to pogłębiać poczucie osamotnienia oraz izolacji społecznej osób starszych. W związku z powyższym, planuje się wsparcie infrastruktury Rodzinnych Domów Pomocy, w szczególności na obszarach gmin SSW. Należy zaznaczyć, że z uwagi na depopulację w regionie, deinstytucjonalizacja w zakresie usług społecznych na wyludniających się obszarach będzie wymagała większych nakładów finansowych.</w:t>
            </w:r>
          </w:p>
          <w:p w14:paraId="1F3C2935" w14:textId="77777777" w:rsidR="00A77B3E" w:rsidRPr="007A542E" w:rsidRDefault="4FAA4C1C">
            <w:pPr>
              <w:spacing w:before="100"/>
              <w:rPr>
                <w:color w:val="000000"/>
                <w:lang w:val="pl-PL"/>
              </w:rPr>
            </w:pPr>
            <w:r w:rsidRPr="1ADDAEA5">
              <w:rPr>
                <w:color w:val="000000" w:themeColor="text1"/>
                <w:lang w:val="pl-PL"/>
              </w:rPr>
              <w:t>W celu wsparcia osób z niepełnosprawnościami, osób w kryzysie bezdomności, osób starszych zależnych, osób opuszczających zakłady karne, osób i grup dyskryminowanych ze względu na orientację seksualną i tożsamość płciową, niezbędne jest wspieranie mieszkalnictwa w formule deinstytucjonalizacji. Układy lokali, dostępność oraz zasady ich wykorzystania będą charakteryzowały się dopasowaniem do potrzeb osób o określonym profilu (wspierane będą różne formy usług bytowych, w tym mieszkania chronione, wytchnieniowe, wspomagane) na obszarach głównie defaworyzowanych, jednakże z uwagi na duży odsetek osób bezdomnych oraz z niepełnosprawnościami znajdujących się w dużych miastach regionu, nie wyklucza się również wsparcia na tych obszarach. Ponadto planowane jest wsparcie mieszkalnictwa społecznego i senioralnego w celu zaspokojenia potrzeb mieszkaniowych grup wykluczonych poprzez zapewnienie kompleksowego wsparcia w zakresie infrastruktury i działań miękkich. Wszystkie inwestycje będą uzupełnione komplementarnym wsparciem z EFS+. Planuje się uruchamianie wspólnych naborów, w obu funduszach EFRR i EFS+, jak również system premiowania projektów uzupełniających wsparcie.</w:t>
            </w:r>
          </w:p>
          <w:p w14:paraId="6205A9A6" w14:textId="77777777" w:rsidR="00A77B3E" w:rsidRPr="007A542E" w:rsidRDefault="4FAA4C1C">
            <w:pPr>
              <w:spacing w:before="100"/>
              <w:rPr>
                <w:color w:val="000000"/>
                <w:lang w:val="pl-PL"/>
              </w:rPr>
            </w:pPr>
            <w:r w:rsidRPr="00755914">
              <w:rPr>
                <w:color w:val="000000" w:themeColor="text1"/>
                <w:lang w:val="pl-PL"/>
              </w:rPr>
              <w:t>W celu szczegółowym planuje się wsparcie infrastruktury hosteli m. in. dla osób doświadczających przemocy związanej z dyskryminacją ze względu na orientację płciową czy uciekających przed przemocą domową. Infrastruktura ta będzie służyła działaniom o charakterze interwencyjnym/tymczasowym. W pierwszej kolejności potrzeby te powinna zaspokajać infrastruktura mieszkań chronionych, jednakże w uzasadnionych sytuacjach możliwe będzie wsparcie hosteli dla osób ze wskazanych grup.</w:t>
            </w:r>
          </w:p>
          <w:p w14:paraId="0E4A2584" w14:textId="77777777" w:rsidR="00A77B3E" w:rsidRPr="007A542E" w:rsidRDefault="4FAA4C1C">
            <w:pPr>
              <w:spacing w:before="100"/>
              <w:rPr>
                <w:color w:val="000000"/>
                <w:lang w:val="pl-PL"/>
              </w:rPr>
            </w:pPr>
            <w:r w:rsidRPr="00755914">
              <w:rPr>
                <w:color w:val="000000" w:themeColor="text1"/>
                <w:lang w:val="pl-PL"/>
              </w:rPr>
              <w:t xml:space="preserve">Do wykluczenia społecznego prowadzą również utrudnienia w dostępie do obiektów i przestrzeni publicznej, na które narażone są w szczególności osoby z niepełnosprawnościami oraz osoby starsze. Brak równych szans w dostępie do usług publicznych przejawia się w wielu sferach życia społecznego, które są niezbędne do funkcjonowania poszczególnych osób w społeczeństwie. W celu szczegółowym planowane jest wsparcie ukierunkowane na dostosowanie </w:t>
            </w:r>
            <w:r w:rsidRPr="00755914">
              <w:rPr>
                <w:color w:val="000000" w:themeColor="text1"/>
                <w:lang w:val="pl-PL"/>
              </w:rPr>
              <w:lastRenderedPageBreak/>
              <w:t>obiektów i przestrzeni publicznej na rzecz poprawy dostępu dla osób z niepełnosprawnościami, osób starszych oraz z grup zagrożonych wykluczeniem społecznym.</w:t>
            </w:r>
          </w:p>
          <w:p w14:paraId="4D8DF51F" w14:textId="77777777" w:rsidR="00A77B3E" w:rsidRPr="007A542E" w:rsidRDefault="4FAA4C1C">
            <w:pPr>
              <w:spacing w:before="100"/>
              <w:rPr>
                <w:color w:val="000000"/>
                <w:lang w:val="pl-PL"/>
              </w:rPr>
            </w:pPr>
            <w:r w:rsidRPr="00755914">
              <w:rPr>
                <w:color w:val="000000" w:themeColor="text1"/>
                <w:lang w:val="pl-PL"/>
              </w:rPr>
              <w:t>Planowane jest wsparcie infrastruktury ośrodków wsparcia dziennego pobytu, których obecnie jest jedynie kilkanaście w województwie, a zapotrzebowanie z uwagi na starzejące się społeczeństwo wzrasta z roku na rok. Dla zapewnienia efektywności wsparcia, ze względu na zróżnicowanie potrzeb poszczególnych grup docelowych, podejmowane interwencje muszą mieć charakter zindywidualizowany, kompleksowy i długofalowy. Oznacza to, że projekty finansowane z EFRR będą realizowane w ścisłym połączeniu z działaniami w zakresie włączenia społecznego oraz dostępu do wysokiej jakości usług społecznych, podejmowanymi z EFS+ w celu szczegółowym h i k.</w:t>
            </w:r>
          </w:p>
          <w:p w14:paraId="5A017AA1" w14:textId="77777777" w:rsidR="00A77B3E" w:rsidRPr="007A542E" w:rsidRDefault="4FAA4C1C">
            <w:pPr>
              <w:spacing w:before="100"/>
              <w:rPr>
                <w:color w:val="000000"/>
                <w:lang w:val="pl-PL"/>
              </w:rPr>
            </w:pPr>
            <w:r w:rsidRPr="1ADDAEA5">
              <w:rPr>
                <w:color w:val="000000" w:themeColor="text1"/>
                <w:lang w:val="pl-PL"/>
              </w:rPr>
              <w:t>Wspierane będą procesy usamodzielniania się osób z niepełnosprawnościami przez dostosowanie infrastruktury społecznej do potrzeb tych osób oraz poprawę warunków usług publicznych świadczonych na ich rzecz, połączone z działaniami finansowanymi z EFS+ w zakresie włączenia społecznego oraz aktywizacji społeczno-zawodowej. Planowane jest m. in. wsparcie infrastruktury Zakładów Aktywności Zawodowej, Centrów Integracji Społecznej, Warsztatów Terapii Zajęciowej. Infrastruktura ta musi zostać uzupełniona na obszarach, gdzie brakuje wsparcia aktywizacji zawodowej dla osób z niepełnosprawnościami, jako uzupełnienie klasycznego zatrudnienia. Efektem wsparcia powinno być ostateczne usamodzielnienie się ekonomiczne i społeczne osób objętych wsparciem.</w:t>
            </w:r>
          </w:p>
          <w:p w14:paraId="05CA6090" w14:textId="77777777" w:rsidR="00A77B3E" w:rsidRPr="007A542E" w:rsidRDefault="4FAA4C1C">
            <w:pPr>
              <w:spacing w:before="100"/>
              <w:rPr>
                <w:color w:val="000000"/>
                <w:lang w:val="pl-PL"/>
              </w:rPr>
            </w:pPr>
            <w:r w:rsidRPr="00755914">
              <w:rPr>
                <w:color w:val="000000" w:themeColor="text1"/>
                <w:lang w:val="pl-PL"/>
              </w:rPr>
              <w:t>W celu szczegółowym planuje się wsparcie infrastruktury rodzinnych domów dziecka w celu zapewnienia dzieciom przebywającym w pieczy zastępczej warunków rozwoju zbliżonych do tych, będących udziałem rodzin naturalnych.</w:t>
            </w:r>
          </w:p>
          <w:p w14:paraId="20F42D4F" w14:textId="77777777" w:rsidR="00A77B3E" w:rsidRPr="00755914" w:rsidRDefault="009F4183">
            <w:pPr>
              <w:spacing w:before="100"/>
              <w:rPr>
                <w:color w:val="000000"/>
                <w:lang w:val="pl-PL"/>
              </w:rPr>
            </w:pPr>
            <w:r w:rsidRPr="00755914">
              <w:rPr>
                <w:color w:val="000000"/>
                <w:lang w:val="pl-PL"/>
              </w:rPr>
              <w:t>W ramach celu szczegółowego premiowane będą projekty realizowane na obszarach rewitalizacji wskazanych w Gminnych Programach Rewitalizacji.</w:t>
            </w:r>
          </w:p>
          <w:p w14:paraId="527AEFFD" w14:textId="77777777" w:rsidR="00A77B3E" w:rsidRDefault="009F4183">
            <w:pPr>
              <w:spacing w:before="100"/>
              <w:rPr>
                <w:color w:val="000000"/>
              </w:rPr>
            </w:pPr>
            <w:r>
              <w:rPr>
                <w:color w:val="000000"/>
              </w:rPr>
              <w:t>Typy projektów:</w:t>
            </w:r>
          </w:p>
          <w:p w14:paraId="515590E7" w14:textId="77777777" w:rsidR="00A77B3E" w:rsidRPr="00755914" w:rsidRDefault="009F4183">
            <w:pPr>
              <w:numPr>
                <w:ilvl w:val="0"/>
                <w:numId w:val="78"/>
              </w:numPr>
              <w:spacing w:before="100"/>
              <w:rPr>
                <w:color w:val="000000"/>
                <w:lang w:val="pl-PL"/>
              </w:rPr>
            </w:pPr>
            <w:r w:rsidRPr="00755914">
              <w:rPr>
                <w:color w:val="000000"/>
                <w:lang w:val="pl-PL"/>
              </w:rPr>
              <w:t>rozwój mieszkalnictwa, w powiązaniu z procesem integracji społecznej w celu wsparcia m. in. osób z niepełnosprawnościami, osób w kryzysie bezdomności, osób starszych zależnych, osób opuszczających zakłady karne, osób i grup dyskryminowanych ze względu na orientację seksualną i tożsamość płciową,</w:t>
            </w:r>
          </w:p>
          <w:p w14:paraId="5AA4DF82" w14:textId="77777777" w:rsidR="00A77B3E" w:rsidRPr="00755914" w:rsidRDefault="009F4183">
            <w:pPr>
              <w:numPr>
                <w:ilvl w:val="0"/>
                <w:numId w:val="78"/>
              </w:numPr>
              <w:spacing w:before="100"/>
              <w:rPr>
                <w:color w:val="000000"/>
                <w:lang w:val="pl-PL"/>
              </w:rPr>
            </w:pPr>
            <w:r w:rsidRPr="00755914">
              <w:rPr>
                <w:color w:val="000000"/>
                <w:lang w:val="pl-PL"/>
              </w:rPr>
              <w:t>infrastruktura służąca aktywizacji społeczno-zawodowej mająca na celu wsparcie procesów usamodzielniania się osób z niepełnosprawnościami;</w:t>
            </w:r>
          </w:p>
          <w:p w14:paraId="021F6628" w14:textId="77777777" w:rsidR="00A77B3E" w:rsidRPr="00755914" w:rsidRDefault="009F4183">
            <w:pPr>
              <w:numPr>
                <w:ilvl w:val="0"/>
                <w:numId w:val="78"/>
              </w:numPr>
              <w:spacing w:before="100"/>
              <w:rPr>
                <w:color w:val="000000"/>
                <w:lang w:val="pl-PL"/>
              </w:rPr>
            </w:pPr>
            <w:r w:rsidRPr="00755914">
              <w:rPr>
                <w:color w:val="000000"/>
                <w:lang w:val="pl-PL"/>
              </w:rPr>
              <w:t>infrastruktura placówek zapewniających zdeinstytucjonalizowaną opiekę osobom z niepełnosprawnościami lub osobom w podeszłym wieku w celu zapewnienia funkcji wytchnieniowej, opieki po okresie hospitalizacji, rehabilitacji,</w:t>
            </w:r>
          </w:p>
          <w:p w14:paraId="099EBD8A" w14:textId="77777777" w:rsidR="00A77B3E" w:rsidRPr="007A542E" w:rsidRDefault="4FAA4C1C">
            <w:pPr>
              <w:numPr>
                <w:ilvl w:val="0"/>
                <w:numId w:val="78"/>
              </w:numPr>
              <w:spacing w:before="100"/>
              <w:rPr>
                <w:color w:val="000000"/>
                <w:lang w:val="pl-PL"/>
              </w:rPr>
            </w:pPr>
            <w:r w:rsidRPr="00755914">
              <w:rPr>
                <w:color w:val="000000" w:themeColor="text1"/>
                <w:lang w:val="pl-PL"/>
              </w:rPr>
              <w:t>dostosowanie obiektów i przestrzeni publicznej na rzecz poprawy dostępu dla osób z niepełnosprawnościami, osób starszych oraz z grup zagrożonych wykluczeniem społecznym w celu zapobiegania wykluczeniu społecznemu i segregacji,</w:t>
            </w:r>
          </w:p>
          <w:p w14:paraId="29DA02AC" w14:textId="658C9688" w:rsidR="00A77B3E" w:rsidRDefault="009F4183">
            <w:pPr>
              <w:numPr>
                <w:ilvl w:val="0"/>
                <w:numId w:val="78"/>
              </w:numPr>
              <w:spacing w:before="100"/>
              <w:rPr>
                <w:color w:val="000000"/>
              </w:rPr>
            </w:pPr>
            <w:r>
              <w:rPr>
                <w:color w:val="000000"/>
              </w:rPr>
              <w:t>infrastruktura Rodzinnych Domów Dziecka</w:t>
            </w:r>
            <w:r w:rsidR="00570239">
              <w:rPr>
                <w:color w:val="000000"/>
              </w:rPr>
              <w:t>.</w:t>
            </w:r>
          </w:p>
          <w:p w14:paraId="7C8A5144" w14:textId="77777777" w:rsidR="00A77B3E" w:rsidRDefault="00A77B3E">
            <w:pPr>
              <w:spacing w:before="100"/>
              <w:rPr>
                <w:color w:val="000000"/>
              </w:rPr>
            </w:pPr>
          </w:p>
          <w:p w14:paraId="615CA655" w14:textId="77777777" w:rsidR="00A77B3E" w:rsidRPr="007A542E" w:rsidRDefault="4FAA4C1C">
            <w:pPr>
              <w:spacing w:before="100"/>
              <w:rPr>
                <w:color w:val="000000"/>
                <w:lang w:val="pl-PL"/>
              </w:rPr>
            </w:pPr>
            <w:r w:rsidRPr="00755914">
              <w:rPr>
                <w:color w:val="000000" w:themeColor="text1"/>
                <w:lang w:val="pl-PL"/>
              </w:rPr>
              <w:t>Wsparcie z EFRR musi być komplementarne do wsparcia miękkiego, niezależnie od źródła finansowania.</w:t>
            </w:r>
          </w:p>
          <w:p w14:paraId="3A660071" w14:textId="77777777" w:rsidR="00A77B3E" w:rsidRPr="007A542E" w:rsidRDefault="4FAA4C1C">
            <w:pPr>
              <w:spacing w:before="100"/>
              <w:rPr>
                <w:color w:val="000000"/>
                <w:lang w:val="pl-PL"/>
              </w:rPr>
            </w:pPr>
            <w:r w:rsidRPr="00755914">
              <w:rPr>
                <w:color w:val="000000" w:themeColor="text1"/>
                <w:lang w:val="pl-PL"/>
              </w:rPr>
              <w:t>Realizowane w ramach programu inwestycje w obiekty mieszkalne (infrastruktura mieszkalnictwa o charakterze wspomaganym i chronionym oraz wykorzystywanego w ramach najmu socjalnego) nie mogą przyczyniać się do segregacji przestrzennej grup marginalizowanych. Wsparte lokale nie powinny być zapewniane na obszarach odizolowanych od społeczności lokalnej.</w:t>
            </w:r>
          </w:p>
          <w:p w14:paraId="762BC8A9" w14:textId="77777777" w:rsidR="00A77B3E" w:rsidRPr="007A542E" w:rsidRDefault="4FAA4C1C">
            <w:pPr>
              <w:spacing w:before="100"/>
              <w:rPr>
                <w:color w:val="000000"/>
                <w:lang w:val="pl-PL"/>
              </w:rPr>
            </w:pPr>
            <w:r w:rsidRPr="1ADDAEA5">
              <w:rPr>
                <w:color w:val="000000" w:themeColor="text1"/>
                <w:lang w:val="pl-PL"/>
              </w:rPr>
              <w:lastRenderedPageBreak/>
              <w:t>Wsparcie dla ZAZ oraz WTZ będzie mieć charakter warunkowy tj. będzie możliwe tylko o ile placówka otrzyma wsparcie z EFS+ zgodnie z warunkami wskazanymi w odpowiedniej części programu w ramach CS 4h oraz gdy będzie wynikało z regionalnej strategii deinstytucjonalizacji. Decyzje o udzieleniu wsparcia powinny być poprzedzone analizą dostępnych form świadczenia usług (tj. instytucjonalne, środowiskowe i w rodzinie) oraz uwzględniać indywidualne potrzeby jednostek, które będą odbiorcami usług (w tym preferowane przez nich opcje opieki, z uwzględnieniem opcji zgodnych z Konwencją ONZ o Prawach Osób Niepełnosprawnych). Jeśli opcje preferowane przez odbiorców usług nie są dostępne, priorytetem powinno być ich zapewnienie. </w:t>
            </w:r>
          </w:p>
          <w:p w14:paraId="08BE04E4" w14:textId="77777777" w:rsidR="00A77B3E" w:rsidRPr="007A542E" w:rsidRDefault="4FAA4C1C">
            <w:pPr>
              <w:spacing w:before="100"/>
              <w:rPr>
                <w:color w:val="000000"/>
                <w:lang w:val="pl-PL"/>
              </w:rPr>
            </w:pPr>
            <w:r w:rsidRPr="00755914">
              <w:rPr>
                <w:color w:val="000000" w:themeColor="text1"/>
                <w:lang w:val="pl-PL"/>
              </w:rPr>
              <w:t>Kluczowe jest, aby wszystkie projekty infrastrukturalne przewidywały odpowiednie rozwiązania w zakresie dotyczącym zmian klimatu.</w:t>
            </w:r>
          </w:p>
          <w:p w14:paraId="7CCE5E4A" w14:textId="77777777" w:rsidR="00A77B3E" w:rsidRPr="007A542E" w:rsidRDefault="4FAA4C1C">
            <w:pPr>
              <w:spacing w:before="100"/>
              <w:rPr>
                <w:color w:val="000000"/>
                <w:lang w:val="pl-PL"/>
              </w:rPr>
            </w:pPr>
            <w:r w:rsidRPr="00755914">
              <w:rPr>
                <w:color w:val="000000" w:themeColor="text1"/>
                <w:lang w:val="pl-PL"/>
              </w:rPr>
              <w:t>W ramach celu szczegółowego wspierane będą wyłącznie działania zgodne z zasadą DNSH.</w:t>
            </w:r>
          </w:p>
          <w:p w14:paraId="14043752" w14:textId="77777777" w:rsidR="00A77B3E" w:rsidRPr="00755914" w:rsidRDefault="00A77B3E">
            <w:pPr>
              <w:spacing w:before="100"/>
              <w:rPr>
                <w:color w:val="000000"/>
                <w:lang w:val="pl-PL"/>
              </w:rPr>
            </w:pPr>
          </w:p>
        </w:tc>
      </w:tr>
    </w:tbl>
    <w:p w14:paraId="0483A750" w14:textId="77777777" w:rsidR="00A77B3E" w:rsidRPr="00755914" w:rsidRDefault="00A77B3E">
      <w:pPr>
        <w:spacing w:before="100"/>
        <w:rPr>
          <w:color w:val="000000"/>
          <w:lang w:val="pl-PL"/>
        </w:rPr>
      </w:pPr>
    </w:p>
    <w:p w14:paraId="49B65133" w14:textId="77777777" w:rsidR="00A77B3E" w:rsidRPr="007A542E" w:rsidRDefault="4FAA4C1C" w:rsidP="1ADDAEA5">
      <w:pPr>
        <w:pStyle w:val="Nagwek5"/>
        <w:spacing w:before="100" w:after="0"/>
        <w:rPr>
          <w:b w:val="0"/>
          <w:bCs w:val="0"/>
          <w:i w:val="0"/>
          <w:iCs w:val="0"/>
          <w:color w:val="000000"/>
          <w:sz w:val="24"/>
          <w:szCs w:val="24"/>
          <w:lang w:val="pl-PL"/>
        </w:rPr>
      </w:pPr>
      <w:bookmarkStart w:id="219" w:name="_Toc215823814"/>
      <w:r w:rsidRPr="00755914">
        <w:rPr>
          <w:b w:val="0"/>
          <w:bCs w:val="0"/>
          <w:i w:val="0"/>
          <w:iCs w:val="0"/>
          <w:color w:val="000000" w:themeColor="text1"/>
          <w:sz w:val="24"/>
          <w:szCs w:val="24"/>
          <w:lang w:val="pl-PL"/>
        </w:rPr>
        <w:t>Główne grupy docelowe – art. 22 ust. 3 lit. d) pkt (iii) rozporządzenia w sprawie wspólnych przepisów:</w:t>
      </w:r>
      <w:bookmarkEnd w:id="219"/>
    </w:p>
    <w:p w14:paraId="7255EC25" w14:textId="77777777" w:rsidR="00A77B3E" w:rsidRPr="0075591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01695350" w14:textId="77777777" w:rsidTr="00755914">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551477E" w14:textId="77777777" w:rsidR="00A77B3E" w:rsidRPr="00755914" w:rsidRDefault="00A77B3E">
            <w:pPr>
              <w:spacing w:before="100"/>
              <w:rPr>
                <w:color w:val="000000"/>
                <w:sz w:val="0"/>
                <w:lang w:val="pl-PL"/>
              </w:rPr>
            </w:pPr>
          </w:p>
          <w:p w14:paraId="7A3096F2" w14:textId="77777777" w:rsidR="00A77B3E" w:rsidRPr="007A542E" w:rsidRDefault="4FAA4C1C">
            <w:pPr>
              <w:numPr>
                <w:ilvl w:val="0"/>
                <w:numId w:val="79"/>
              </w:numPr>
              <w:spacing w:before="100"/>
              <w:rPr>
                <w:color w:val="000000"/>
                <w:lang w:val="pl-PL"/>
              </w:rPr>
            </w:pPr>
            <w:r w:rsidRPr="00755914">
              <w:rPr>
                <w:color w:val="000000" w:themeColor="text1"/>
                <w:lang w:val="pl-PL"/>
              </w:rPr>
              <w:t>mieszkanki i mieszkańcy województwa, w tym osoby z niepełnosprawnością, osoby starsze i osłabione chorobami, osoby w kryzysie bezdomności, dzieci/osoby umieszczane lub wychodzące z pieczy zastępczej, osoby opuszczające zakłady karne, osoby i grupy dyskryminowane ze względu na orientację seksualną i tożsamość płciową, osoby uciekające przed przemocą domową.</w:t>
            </w:r>
          </w:p>
          <w:p w14:paraId="351BAA84" w14:textId="77777777" w:rsidR="00A77B3E" w:rsidRPr="00755914" w:rsidRDefault="00A77B3E">
            <w:pPr>
              <w:spacing w:before="100"/>
              <w:rPr>
                <w:color w:val="000000"/>
                <w:lang w:val="pl-PL"/>
              </w:rPr>
            </w:pPr>
          </w:p>
        </w:tc>
      </w:tr>
    </w:tbl>
    <w:p w14:paraId="40ADD0DF" w14:textId="77777777" w:rsidR="00A77B3E" w:rsidRPr="00755914" w:rsidRDefault="00A77B3E">
      <w:pPr>
        <w:spacing w:before="100"/>
        <w:rPr>
          <w:color w:val="000000"/>
          <w:lang w:val="pl-PL"/>
        </w:rPr>
      </w:pPr>
    </w:p>
    <w:p w14:paraId="6732C650" w14:textId="77777777" w:rsidR="00A77B3E" w:rsidRPr="007A542E" w:rsidRDefault="4FAA4C1C" w:rsidP="1ADDAEA5">
      <w:pPr>
        <w:pStyle w:val="Nagwek5"/>
        <w:spacing w:before="100" w:after="0"/>
        <w:rPr>
          <w:b w:val="0"/>
          <w:bCs w:val="0"/>
          <w:i w:val="0"/>
          <w:iCs w:val="0"/>
          <w:color w:val="000000"/>
          <w:sz w:val="24"/>
          <w:szCs w:val="24"/>
          <w:lang w:val="pl-PL"/>
        </w:rPr>
      </w:pPr>
      <w:bookmarkStart w:id="220" w:name="_Toc215823815"/>
      <w:r w:rsidRPr="00755914">
        <w:rPr>
          <w:b w:val="0"/>
          <w:bCs w:val="0"/>
          <w:i w:val="0"/>
          <w:iCs w:val="0"/>
          <w:color w:val="000000" w:themeColor="text1"/>
          <w:sz w:val="24"/>
          <w:szCs w:val="24"/>
          <w:lang w:val="pl-PL"/>
        </w:rPr>
        <w:t>Działania na rzecz zapewnienia równości, włączenia społecznego i niedyskryminacji – art. 22 ust. 3 lit. d) pkt (iv) rozporządzenia w sprawie wspólnych przepisów i art. 6 rozporządzenia w sprawie EFS+</w:t>
      </w:r>
      <w:bookmarkEnd w:id="220"/>
    </w:p>
    <w:p w14:paraId="21EEE56C" w14:textId="77777777" w:rsidR="00A77B3E" w:rsidRPr="0075591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0550B5D8" w14:textId="77777777" w:rsidTr="00755914">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4E42B76" w14:textId="77777777" w:rsidR="00A77B3E" w:rsidRPr="00755914" w:rsidRDefault="00A77B3E">
            <w:pPr>
              <w:spacing w:before="100"/>
              <w:rPr>
                <w:color w:val="000000"/>
                <w:sz w:val="0"/>
                <w:lang w:val="pl-PL"/>
              </w:rPr>
            </w:pPr>
          </w:p>
          <w:p w14:paraId="206435CC" w14:textId="77777777" w:rsidR="00A77B3E" w:rsidRPr="007A542E" w:rsidRDefault="4FAA4C1C">
            <w:pPr>
              <w:spacing w:before="100"/>
              <w:rPr>
                <w:color w:val="000000"/>
                <w:lang w:val="pl-PL"/>
              </w:rPr>
            </w:pPr>
            <w:r w:rsidRPr="1ADDAEA5">
              <w:rPr>
                <w:color w:val="000000" w:themeColor="text1"/>
                <w:lang w:val="pl-PL"/>
              </w:rPr>
              <w:t>Mając na uwadze zakres tematyczny celu szczegółowego, w pierwszej kolejności zasada równości szans i niedyskryminacji odnosić się będzie do dostępności infrastruktury, która ma na celu włączenie społeczne osób z grup defaworyzowanych. Szczególne działania będą nakierowane na poprawę dostępu do zapewnienia potrzeb bytowych osób bezdomnych, niepełnosprawnych czy osób ze środowisk LGBT+ celem umożliwienia wejścia/powrotu do samodzielnego życia. W wyniku realizowanych projektów nastąpi poprawa dostępu do usług społecznych w wymiarze terytorialnym, głównie na obszarach wiejskich. Przewiduje się również wprowadzenie wymogu stosowania klauzul społecznych w procedurach związanych z prawem zamówień publicznych m.in. poprzez odpowiednie kryteria wyboru projektów.</w:t>
            </w:r>
          </w:p>
          <w:p w14:paraId="3F70841D" w14:textId="77777777" w:rsidR="00A77B3E" w:rsidRPr="007A542E" w:rsidRDefault="4FAA4C1C">
            <w:pPr>
              <w:spacing w:before="100"/>
              <w:rPr>
                <w:color w:val="000000"/>
                <w:lang w:val="pl-PL"/>
              </w:rPr>
            </w:pPr>
            <w:r w:rsidRPr="1ADDAEA5">
              <w:rPr>
                <w:color w:val="000000" w:themeColor="text1"/>
                <w:lang w:val="pl-PL"/>
              </w:rPr>
              <w:t>Działania w cs realizowane będą zgodnie z zasadami horyzontalnymi zawartymi w art. 9 Rozporządzenia PE i Rady nr 2021/1060 (Rozporządzenia ogólnego) oraz zasadą zwalczania dyskryminacji zawartą w art. 10 Traktatu o funkcjonowaniu Unii Europejskiej. Projekty w ramach cs będą realizowane z poszanowaniem zasady niedyskryminacji, w tym ze względu na płeć, rasę lub pochodzenie etniczne, religię lub światopogląd, niepełnosprawność, wiek lub orientację seksualną. Będzie się to wyrażać w konieczności zapewnienia wszystkim osobom jednakowego dostępu do m.in. informacji, produktów, usług, infrastruktury i zatrudnienia. Rezultaty projektów będą dostępne dla społeczeństwa bez dyskryminacji ze względu na przywołane powyżej cechy, a sama treść projektów nie będzie dyskryminacyjna.</w:t>
            </w:r>
          </w:p>
          <w:p w14:paraId="5A891E6E" w14:textId="77777777" w:rsidR="00A77B3E" w:rsidRPr="007A542E" w:rsidRDefault="4FAA4C1C">
            <w:pPr>
              <w:spacing w:before="100"/>
              <w:rPr>
                <w:color w:val="000000"/>
                <w:lang w:val="pl-PL"/>
              </w:rPr>
            </w:pPr>
            <w:r w:rsidRPr="00755914">
              <w:rPr>
                <w:color w:val="000000" w:themeColor="text1"/>
                <w:lang w:val="pl-PL"/>
              </w:rPr>
              <w:lastRenderedPageBreak/>
              <w:t>Wsparcie polityki spójności będzie udzielane wyłącznie projektom i beneficjentom, którzy przestrzegają przepisów antydyskryminacyjnych, o których mowa w art. 9 ust. 3 Rozporządzenia ogólnego. W przypadku, gdy beneficjentem jest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 W celu wyboru operacji Instytucja Zarządzająca będzie stosować kryteria i procedury, które są niedyskryminacyjne, przejrzyste i uwzględniają postanowienia Karty praw podstawowych, jak również zasad zrównoważonego rozwoju.</w:t>
            </w:r>
          </w:p>
          <w:p w14:paraId="59615041" w14:textId="77777777" w:rsidR="00A77B3E" w:rsidRPr="00755914" w:rsidRDefault="00A77B3E">
            <w:pPr>
              <w:spacing w:before="100"/>
              <w:rPr>
                <w:color w:val="000000"/>
                <w:lang w:val="pl-PL"/>
              </w:rPr>
            </w:pPr>
          </w:p>
        </w:tc>
      </w:tr>
    </w:tbl>
    <w:p w14:paraId="045CC5FC" w14:textId="77777777" w:rsidR="00A77B3E" w:rsidRPr="00755914" w:rsidRDefault="00A77B3E">
      <w:pPr>
        <w:spacing w:before="100"/>
        <w:rPr>
          <w:color w:val="000000"/>
          <w:lang w:val="pl-PL"/>
        </w:rPr>
      </w:pPr>
    </w:p>
    <w:p w14:paraId="762415F5" w14:textId="77777777" w:rsidR="00A77B3E" w:rsidRPr="007A542E" w:rsidRDefault="4FAA4C1C" w:rsidP="1ADDAEA5">
      <w:pPr>
        <w:pStyle w:val="Nagwek5"/>
        <w:spacing w:before="100" w:after="0"/>
        <w:rPr>
          <w:b w:val="0"/>
          <w:bCs w:val="0"/>
          <w:i w:val="0"/>
          <w:iCs w:val="0"/>
          <w:color w:val="000000"/>
          <w:sz w:val="24"/>
          <w:szCs w:val="24"/>
          <w:lang w:val="pl-PL"/>
        </w:rPr>
      </w:pPr>
      <w:bookmarkStart w:id="221" w:name="_Toc215823816"/>
      <w:r w:rsidRPr="00755914">
        <w:rPr>
          <w:b w:val="0"/>
          <w:bCs w:val="0"/>
          <w:i w:val="0"/>
          <w:iCs w:val="0"/>
          <w:color w:val="000000" w:themeColor="text1"/>
          <w:sz w:val="24"/>
          <w:szCs w:val="24"/>
          <w:lang w:val="pl-PL"/>
        </w:rPr>
        <w:t>Wskazanie konkretnych terytoriów objętych wsparciem, z uwzględnieniem planowanego wykorzystania narzędzi terytorialnych – art. 22 ust. 3 lit. d) pkt (v) rozporządzenia w sprawie wspólnych przepisów</w:t>
      </w:r>
      <w:bookmarkEnd w:id="221"/>
    </w:p>
    <w:p w14:paraId="616B47CC" w14:textId="77777777" w:rsidR="00A77B3E" w:rsidRPr="0075591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470226E6" w14:textId="77777777" w:rsidTr="00755914">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AE373F" w14:textId="77777777" w:rsidR="00A77B3E" w:rsidRPr="00755914" w:rsidRDefault="00A77B3E">
            <w:pPr>
              <w:spacing w:before="100"/>
              <w:rPr>
                <w:color w:val="000000"/>
                <w:sz w:val="0"/>
                <w:lang w:val="pl-PL"/>
              </w:rPr>
            </w:pPr>
          </w:p>
          <w:p w14:paraId="158A596F" w14:textId="77777777" w:rsidR="00A77B3E" w:rsidRDefault="009F4183">
            <w:pPr>
              <w:spacing w:before="100"/>
              <w:rPr>
                <w:color w:val="000000"/>
              </w:rPr>
            </w:pPr>
            <w:r>
              <w:rPr>
                <w:color w:val="000000"/>
              </w:rPr>
              <w:t>Nie dotyczy.</w:t>
            </w:r>
          </w:p>
          <w:p w14:paraId="7795C060" w14:textId="77777777" w:rsidR="00A77B3E" w:rsidRDefault="00A77B3E">
            <w:pPr>
              <w:spacing w:before="100"/>
              <w:rPr>
                <w:color w:val="000000"/>
              </w:rPr>
            </w:pPr>
          </w:p>
        </w:tc>
      </w:tr>
    </w:tbl>
    <w:p w14:paraId="389B217E" w14:textId="77777777" w:rsidR="00A77B3E" w:rsidRDefault="00A77B3E">
      <w:pPr>
        <w:spacing w:before="100"/>
        <w:rPr>
          <w:color w:val="000000"/>
        </w:rPr>
      </w:pPr>
    </w:p>
    <w:p w14:paraId="3260B3BE" w14:textId="77777777" w:rsidR="00A77B3E" w:rsidRPr="007A542E" w:rsidRDefault="4FAA4C1C" w:rsidP="1ADDAEA5">
      <w:pPr>
        <w:pStyle w:val="Nagwek5"/>
        <w:spacing w:before="100" w:after="0"/>
        <w:rPr>
          <w:b w:val="0"/>
          <w:bCs w:val="0"/>
          <w:i w:val="0"/>
          <w:iCs w:val="0"/>
          <w:color w:val="000000"/>
          <w:sz w:val="24"/>
          <w:szCs w:val="24"/>
          <w:lang w:val="pl-PL"/>
        </w:rPr>
      </w:pPr>
      <w:bookmarkStart w:id="222" w:name="_Toc215823817"/>
      <w:r w:rsidRPr="00755914">
        <w:rPr>
          <w:b w:val="0"/>
          <w:bCs w:val="0"/>
          <w:i w:val="0"/>
          <w:iCs w:val="0"/>
          <w:color w:val="000000" w:themeColor="text1"/>
          <w:sz w:val="24"/>
          <w:szCs w:val="24"/>
          <w:lang w:val="pl-PL"/>
        </w:rPr>
        <w:t>Działania międzyregionalne, transgraniczne i transnarodowe – art. 22 ust. 3 lit. d) pkt (vi) rozporządzenia w sprawie wspólnych przepisów</w:t>
      </w:r>
      <w:bookmarkEnd w:id="222"/>
    </w:p>
    <w:p w14:paraId="42DC591D" w14:textId="77777777" w:rsidR="00A77B3E" w:rsidRPr="0075591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395CDD49" w14:textId="77777777" w:rsidTr="00755914">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538641" w14:textId="77777777" w:rsidR="00A77B3E" w:rsidRPr="00755914" w:rsidRDefault="00A77B3E">
            <w:pPr>
              <w:spacing w:before="100"/>
              <w:rPr>
                <w:color w:val="000000"/>
                <w:sz w:val="0"/>
                <w:lang w:val="pl-PL"/>
              </w:rPr>
            </w:pPr>
          </w:p>
          <w:p w14:paraId="1152217D" w14:textId="77777777" w:rsidR="00A77B3E" w:rsidRPr="007A542E" w:rsidRDefault="4FAA4C1C">
            <w:pPr>
              <w:spacing w:before="100"/>
              <w:rPr>
                <w:color w:val="000000"/>
                <w:lang w:val="pl-PL"/>
              </w:rPr>
            </w:pPr>
            <w:r w:rsidRPr="00755914">
              <w:rPr>
                <w:color w:val="000000" w:themeColor="text1"/>
                <w:lang w:val="pl-PL"/>
              </w:rPr>
              <w:t>Zaplanowane działania w zakresie poprawy włączenia społecznego i zapobiegania wykluczeniu są komplementarne z działaniami wynikającymi z programów o charakterze międzyregionalnym, ponadnarodowym i transgranicznym: Program Współpracy Interreg VI A Meklemburgia-Pomorze Przednie/Brandenburgia/Polska, Interreg Europa Środkowa 2021-2027, Program współpracy transgranicznej Interreg Południowy Bałtyk na lata 2021-2027. Współpraca z podmiotami z kraju sąsiedniego będzie mogła być częścią projektu w celu wzmocnienia osiągnięcia celów projektu. Możliwa będzie również synchronizacja naborów wniosków.</w:t>
            </w:r>
          </w:p>
          <w:p w14:paraId="16DB82E4" w14:textId="77777777" w:rsidR="00A77B3E" w:rsidRPr="007A542E" w:rsidRDefault="4FAA4C1C">
            <w:pPr>
              <w:spacing w:before="100"/>
              <w:rPr>
                <w:color w:val="000000"/>
                <w:lang w:val="pl-PL"/>
              </w:rPr>
            </w:pPr>
            <w:r w:rsidRPr="00755914">
              <w:rPr>
                <w:color w:val="000000" w:themeColor="text1"/>
                <w:lang w:val="pl-PL"/>
              </w:rPr>
              <w:t>Koordynacja FEPZ z Interreg Południowy Bałtyk oraz Interreg VI A Meklemburgia-Pomorze Przednie/Brandenburgia/Polska zostanie zapewniona w postaci instytucjonalnej poprzez regularną wymianę informacji w zakresie planowanych do realizacji projektów lub dobrych praktyk na Pomorzu Zachodnim, jak i w krajach uczestniczących w programie. Przedstawiciel Instytucji Zarządzającej programu FEPZ będzie uczestniczył w roli obserwatora w posiedzeniach Polskiej Grupy Konsultacyjnej programu Interreg Południowy Bałtyk na lata 2021-2027.</w:t>
            </w:r>
          </w:p>
          <w:p w14:paraId="7E392D6E" w14:textId="77777777" w:rsidR="00A77B3E" w:rsidRPr="007A542E" w:rsidRDefault="4FAA4C1C">
            <w:pPr>
              <w:spacing w:before="100"/>
              <w:rPr>
                <w:color w:val="000000"/>
                <w:lang w:val="pl-PL"/>
              </w:rPr>
            </w:pPr>
            <w:r w:rsidRPr="00755914">
              <w:rPr>
                <w:color w:val="000000" w:themeColor="text1"/>
                <w:lang w:val="pl-PL"/>
              </w:rPr>
              <w:t>Szczególnie istotne obszary geograficzne dla współpracy w zakresie włączenia społecznego i integracji społeczności lokalnej poprzez współpracę transgraniczną to Niemcy (Meklemburgia-Pomorze Przednie i Brandenburgia) oraz Dania i Szwecja (region Bałtyku), gdzie przewiduje się potencjał dla zwiększonej współpracy.</w:t>
            </w:r>
          </w:p>
          <w:p w14:paraId="7290D589" w14:textId="77777777" w:rsidR="00A77B3E" w:rsidRPr="00755914" w:rsidRDefault="00A77B3E">
            <w:pPr>
              <w:spacing w:before="100"/>
              <w:rPr>
                <w:color w:val="000000"/>
                <w:lang w:val="pl-PL"/>
              </w:rPr>
            </w:pPr>
          </w:p>
        </w:tc>
      </w:tr>
    </w:tbl>
    <w:p w14:paraId="3AA1FE61" w14:textId="77777777" w:rsidR="00A77B3E" w:rsidRPr="00755914" w:rsidRDefault="00A77B3E">
      <w:pPr>
        <w:spacing w:before="100"/>
        <w:rPr>
          <w:color w:val="000000"/>
          <w:lang w:val="pl-PL"/>
        </w:rPr>
      </w:pPr>
    </w:p>
    <w:p w14:paraId="73A8A64D" w14:textId="77777777" w:rsidR="00A77B3E" w:rsidRPr="007A542E" w:rsidRDefault="4FAA4C1C" w:rsidP="1ADDAEA5">
      <w:pPr>
        <w:pStyle w:val="Nagwek5"/>
        <w:spacing w:before="100" w:after="0"/>
        <w:rPr>
          <w:b w:val="0"/>
          <w:bCs w:val="0"/>
          <w:i w:val="0"/>
          <w:iCs w:val="0"/>
          <w:color w:val="000000"/>
          <w:sz w:val="24"/>
          <w:szCs w:val="24"/>
          <w:lang w:val="pl-PL"/>
        </w:rPr>
      </w:pPr>
      <w:bookmarkStart w:id="223" w:name="_Toc215823818"/>
      <w:r w:rsidRPr="00755914">
        <w:rPr>
          <w:b w:val="0"/>
          <w:bCs w:val="0"/>
          <w:i w:val="0"/>
          <w:iCs w:val="0"/>
          <w:color w:val="000000" w:themeColor="text1"/>
          <w:sz w:val="24"/>
          <w:szCs w:val="24"/>
          <w:lang w:val="pl-PL"/>
        </w:rPr>
        <w:t>Planowane wykorzystanie instrumentów finansowych – art. 22 ust. 3 lit. d) pkt (vii) rozporządzenia w sprawie wspólnych przepisów</w:t>
      </w:r>
      <w:bookmarkEnd w:id="223"/>
    </w:p>
    <w:p w14:paraId="2800DAB9" w14:textId="77777777" w:rsidR="00A77B3E" w:rsidRPr="0075591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58C7D12F" w14:textId="77777777" w:rsidTr="00755914">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D3C3B3" w14:textId="77777777" w:rsidR="00A77B3E" w:rsidRPr="00755914" w:rsidRDefault="00A77B3E">
            <w:pPr>
              <w:spacing w:before="100"/>
              <w:rPr>
                <w:color w:val="000000"/>
                <w:sz w:val="0"/>
                <w:lang w:val="pl-PL"/>
              </w:rPr>
            </w:pPr>
          </w:p>
          <w:p w14:paraId="2E07715C" w14:textId="77777777" w:rsidR="00A77B3E" w:rsidRDefault="4FAA4C1C">
            <w:pPr>
              <w:spacing w:before="100"/>
              <w:rPr>
                <w:color w:val="000000"/>
              </w:rPr>
            </w:pPr>
            <w:r w:rsidRPr="00755914">
              <w:rPr>
                <w:color w:val="000000" w:themeColor="text1"/>
                <w:lang w:val="pl-PL"/>
              </w:rPr>
              <w:t xml:space="preserve">W ramach celu szczegółowego kluczową rolą interwencji jest poprawa infrastruktury społecznej powiązanej z procesem integracji społecznej i aktywizacji społeczno-zawodowej, jednocześnie brak jest potencjału do generowania zysków czy oszczędności w tym zakresie. Głównymi beneficjentami będą instytucje publiczne, które nie działają dla zysku, a udostępniane usługi są bezpłatne. </w:t>
            </w:r>
            <w:r w:rsidRPr="1ADDAEA5">
              <w:rPr>
                <w:color w:val="000000" w:themeColor="text1"/>
              </w:rPr>
              <w:t xml:space="preserve">W związku z powyższym formą wsparcia będzie dotacja. </w:t>
            </w:r>
          </w:p>
          <w:p w14:paraId="6E94AD43" w14:textId="77777777" w:rsidR="00A77B3E" w:rsidRDefault="00A77B3E">
            <w:pPr>
              <w:spacing w:before="100"/>
              <w:rPr>
                <w:color w:val="000000"/>
              </w:rPr>
            </w:pPr>
          </w:p>
        </w:tc>
      </w:tr>
    </w:tbl>
    <w:p w14:paraId="04B0DD02" w14:textId="77777777" w:rsidR="00A77B3E" w:rsidRDefault="00A77B3E">
      <w:pPr>
        <w:spacing w:before="100"/>
        <w:rPr>
          <w:color w:val="000000"/>
        </w:rPr>
      </w:pPr>
    </w:p>
    <w:p w14:paraId="101B3C8B" w14:textId="77777777" w:rsidR="00A77B3E" w:rsidRDefault="009F4183">
      <w:pPr>
        <w:pStyle w:val="Nagwek4"/>
        <w:spacing w:before="100" w:after="0"/>
        <w:rPr>
          <w:b w:val="0"/>
          <w:color w:val="000000"/>
          <w:sz w:val="24"/>
        </w:rPr>
      </w:pPr>
      <w:bookmarkStart w:id="224" w:name="_Toc215823819"/>
      <w:r>
        <w:rPr>
          <w:b w:val="0"/>
          <w:color w:val="000000"/>
          <w:sz w:val="24"/>
        </w:rPr>
        <w:t>2.1.1.1.2. Wskaźniki</w:t>
      </w:r>
      <w:bookmarkEnd w:id="224"/>
    </w:p>
    <w:p w14:paraId="7FEE576A" w14:textId="77777777" w:rsidR="00A77B3E" w:rsidRDefault="00A77B3E">
      <w:pPr>
        <w:spacing w:before="100"/>
        <w:rPr>
          <w:color w:val="000000"/>
          <w:sz w:val="0"/>
        </w:rPr>
      </w:pPr>
    </w:p>
    <w:p w14:paraId="759C832D" w14:textId="77777777" w:rsidR="00A77B3E" w:rsidRPr="007A542E" w:rsidRDefault="4FAA4C1C" w:rsidP="1ADDAEA5">
      <w:pPr>
        <w:spacing w:before="100"/>
        <w:rPr>
          <w:color w:val="000000"/>
          <w:sz w:val="0"/>
          <w:szCs w:val="0"/>
          <w:lang w:val="pl-PL"/>
        </w:rPr>
      </w:pPr>
      <w:r w:rsidRPr="00755914">
        <w:rPr>
          <w:color w:val="000000" w:themeColor="text1"/>
          <w:lang w:val="pl-PL"/>
        </w:rPr>
        <w:t>Podstawa prawna: art. 22 ust. 3 lit. d) pkt (ii) rozporządzenia w sprawie wspólnych przepisów oraz art. 8 rozporządzenia w sprawie EFRR i Funduszu Spójności</w:t>
      </w:r>
    </w:p>
    <w:p w14:paraId="1061575A" w14:textId="77777777" w:rsidR="00A77B3E" w:rsidRDefault="009F4183">
      <w:pPr>
        <w:pStyle w:val="Nagwek5"/>
        <w:spacing w:before="100" w:after="0"/>
        <w:rPr>
          <w:b w:val="0"/>
          <w:i w:val="0"/>
          <w:color w:val="000000"/>
          <w:sz w:val="24"/>
        </w:rPr>
      </w:pPr>
      <w:bookmarkStart w:id="225" w:name="_Toc215823820"/>
      <w:r>
        <w:rPr>
          <w:b w:val="0"/>
          <w:i w:val="0"/>
          <w:color w:val="000000"/>
          <w:sz w:val="24"/>
        </w:rPr>
        <w:t>Tabela 2: Wskaźniki produktu</w:t>
      </w:r>
      <w:bookmarkEnd w:id="225"/>
    </w:p>
    <w:p w14:paraId="0160D0DF"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79"/>
        <w:gridCol w:w="798"/>
        <w:gridCol w:w="1864"/>
        <w:gridCol w:w="1557"/>
        <w:gridCol w:w="4564"/>
        <w:gridCol w:w="1267"/>
        <w:gridCol w:w="1439"/>
        <w:gridCol w:w="1484"/>
      </w:tblGrid>
      <w:tr w:rsidR="002B2962" w14:paraId="0ADA093F" w14:textId="77777777" w:rsidTr="0075591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A399ED3"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F8EFE1E"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BB76E7B"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7165D9E"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01256D5"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A99FA74"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029FC26"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5BB06A4"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2FA63F8" w14:textId="77777777" w:rsidR="00A77B3E" w:rsidRDefault="009F4183">
            <w:pPr>
              <w:spacing w:before="100"/>
              <w:jc w:val="center"/>
              <w:rPr>
                <w:color w:val="000000"/>
                <w:sz w:val="20"/>
              </w:rPr>
            </w:pPr>
            <w:r>
              <w:rPr>
                <w:color w:val="000000"/>
                <w:sz w:val="20"/>
              </w:rPr>
              <w:t>Cel końcowy (2029)</w:t>
            </w:r>
          </w:p>
        </w:tc>
      </w:tr>
      <w:tr w:rsidR="002B2962" w14:paraId="6ECCA8EC" w14:textId="77777777" w:rsidTr="0075591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9A17BF1"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31CC662" w14:textId="77777777" w:rsidR="00A77B3E" w:rsidRDefault="009F4183">
            <w:pPr>
              <w:spacing w:before="100"/>
              <w:rPr>
                <w:color w:val="000000"/>
                <w:sz w:val="20"/>
              </w:rPr>
            </w:pPr>
            <w:r>
              <w:rPr>
                <w:color w:val="000000"/>
                <w:sz w:val="20"/>
              </w:rPr>
              <w:t>RSO4.3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F384C7"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639A4C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C734201" w14:textId="77777777" w:rsidR="00A77B3E" w:rsidRDefault="009F4183">
            <w:pPr>
              <w:spacing w:before="100"/>
              <w:rPr>
                <w:color w:val="000000"/>
                <w:sz w:val="20"/>
              </w:rPr>
            </w:pPr>
            <w:r>
              <w:rPr>
                <w:color w:val="000000"/>
                <w:sz w:val="20"/>
              </w:rPr>
              <w:t>RCO65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CB806C9" w14:textId="77777777" w:rsidR="00A77B3E" w:rsidRPr="007A542E" w:rsidRDefault="4FAA4C1C" w:rsidP="1ADDAEA5">
            <w:pPr>
              <w:spacing w:before="100"/>
              <w:rPr>
                <w:color w:val="000000"/>
                <w:sz w:val="20"/>
                <w:szCs w:val="20"/>
                <w:lang w:val="pl-PL"/>
              </w:rPr>
            </w:pPr>
            <w:r w:rsidRPr="00755914">
              <w:rPr>
                <w:color w:val="000000" w:themeColor="text1"/>
                <w:sz w:val="20"/>
                <w:szCs w:val="20"/>
                <w:lang w:val="pl-PL"/>
              </w:rPr>
              <w:t>Pojemność nowych lub zmodernizowanych lokali socjalnych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AE958D6" w14:textId="77777777" w:rsidR="00A77B3E" w:rsidRDefault="009F4183">
            <w:pPr>
              <w:spacing w:before="100"/>
              <w:rPr>
                <w:color w:val="000000"/>
                <w:sz w:val="20"/>
              </w:rPr>
            </w:pPr>
            <w:r>
              <w:rPr>
                <w:color w:val="000000"/>
                <w:sz w:val="20"/>
              </w:rPr>
              <w:t>osoby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501E17C"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34206C" w14:textId="69A9E1B1" w:rsidR="00A77B3E" w:rsidRDefault="3878E84B" w:rsidP="1ADDAEA5">
            <w:pPr>
              <w:spacing w:before="100"/>
              <w:jc w:val="right"/>
              <w:rPr>
                <w:color w:val="000000"/>
                <w:sz w:val="20"/>
                <w:szCs w:val="20"/>
              </w:rPr>
            </w:pPr>
            <w:r w:rsidRPr="1ADDAEA5">
              <w:rPr>
                <w:color w:val="000000" w:themeColor="text1"/>
                <w:sz w:val="20"/>
                <w:szCs w:val="20"/>
              </w:rPr>
              <w:t>9</w:t>
            </w:r>
            <w:r w:rsidR="4FAA4C1C" w:rsidRPr="1ADDAEA5">
              <w:rPr>
                <w:color w:val="000000" w:themeColor="text1"/>
                <w:sz w:val="20"/>
                <w:szCs w:val="20"/>
              </w:rPr>
              <w:t>,00</w:t>
            </w:r>
          </w:p>
        </w:tc>
      </w:tr>
      <w:tr w:rsidR="002B2962" w14:paraId="3CF2FA9E" w14:textId="77777777" w:rsidTr="0075591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C794FD5"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4F88003" w14:textId="77777777" w:rsidR="00A77B3E" w:rsidRDefault="009F4183">
            <w:pPr>
              <w:spacing w:before="100"/>
              <w:rPr>
                <w:color w:val="000000"/>
                <w:sz w:val="20"/>
              </w:rPr>
            </w:pPr>
            <w:r>
              <w:rPr>
                <w:color w:val="000000"/>
                <w:sz w:val="20"/>
              </w:rPr>
              <w:t>RSO4.3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53C091"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0F4D7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A1BE9C8" w14:textId="77777777" w:rsidR="00A77B3E" w:rsidRDefault="009F4183">
            <w:pPr>
              <w:spacing w:before="100"/>
              <w:rPr>
                <w:color w:val="000000"/>
                <w:sz w:val="20"/>
              </w:rPr>
            </w:pPr>
            <w:r>
              <w:rPr>
                <w:color w:val="000000"/>
                <w:sz w:val="20"/>
              </w:rPr>
              <w:t>PLRO205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BE47ACB" w14:textId="77777777" w:rsidR="00A77B3E" w:rsidRPr="007A542E" w:rsidRDefault="4FAA4C1C" w:rsidP="1ADDAEA5">
            <w:pPr>
              <w:spacing w:before="100"/>
              <w:rPr>
                <w:color w:val="000000"/>
                <w:sz w:val="20"/>
                <w:szCs w:val="20"/>
                <w:lang w:val="pl-PL"/>
              </w:rPr>
            </w:pPr>
            <w:r w:rsidRPr="00755914">
              <w:rPr>
                <w:color w:val="000000" w:themeColor="text1"/>
                <w:sz w:val="20"/>
                <w:szCs w:val="20"/>
                <w:lang w:val="pl-PL"/>
              </w:rPr>
              <w:t>Liczba wspartych obiektów, w których realizowane są usługi społeczne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7478F1F" w14:textId="77777777" w:rsidR="00A77B3E" w:rsidRDefault="009F4183">
            <w:pPr>
              <w:spacing w:before="100"/>
              <w:rPr>
                <w:color w:val="000000"/>
                <w:sz w:val="20"/>
              </w:rPr>
            </w:pPr>
            <w:r>
              <w:rPr>
                <w:color w:val="000000"/>
                <w:sz w:val="20"/>
              </w:rPr>
              <w:t>sztuki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F4A55C7"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1C99200" w14:textId="354426F5" w:rsidR="00A77B3E" w:rsidRDefault="4A4F457F" w:rsidP="1ADDAEA5">
            <w:pPr>
              <w:spacing w:before="100"/>
              <w:jc w:val="right"/>
              <w:rPr>
                <w:color w:val="000000"/>
                <w:sz w:val="20"/>
                <w:szCs w:val="20"/>
              </w:rPr>
            </w:pPr>
            <w:r w:rsidRPr="1ADDAEA5">
              <w:rPr>
                <w:color w:val="000000" w:themeColor="text1"/>
                <w:sz w:val="20"/>
                <w:szCs w:val="20"/>
              </w:rPr>
              <w:t>7</w:t>
            </w:r>
            <w:r w:rsidR="4FAA4C1C" w:rsidRPr="1ADDAEA5">
              <w:rPr>
                <w:color w:val="000000" w:themeColor="text1"/>
                <w:sz w:val="20"/>
                <w:szCs w:val="20"/>
              </w:rPr>
              <w:t>,00</w:t>
            </w:r>
          </w:p>
        </w:tc>
      </w:tr>
    </w:tbl>
    <w:p w14:paraId="50855976" w14:textId="77777777" w:rsidR="00A77B3E" w:rsidRDefault="00A77B3E">
      <w:pPr>
        <w:spacing w:before="100"/>
        <w:rPr>
          <w:color w:val="000000"/>
          <w:sz w:val="20"/>
        </w:rPr>
      </w:pPr>
    </w:p>
    <w:p w14:paraId="26C5EA72" w14:textId="77777777" w:rsidR="00A77B3E" w:rsidRPr="007A542E" w:rsidRDefault="4FAA4C1C" w:rsidP="1ADDAEA5">
      <w:pPr>
        <w:spacing w:before="100"/>
        <w:rPr>
          <w:color w:val="000000"/>
          <w:sz w:val="0"/>
          <w:szCs w:val="0"/>
          <w:lang w:val="pl-PL"/>
        </w:rPr>
      </w:pPr>
      <w:r w:rsidRPr="00755914">
        <w:rPr>
          <w:color w:val="000000" w:themeColor="text1"/>
          <w:lang w:val="pl-PL"/>
        </w:rPr>
        <w:t>Podstawa prawna: art. 22 ust. 3 lit. d) ppkt (ii) rozporządzenia w sprawie wspólnych przepisów</w:t>
      </w:r>
    </w:p>
    <w:p w14:paraId="11BFE472" w14:textId="77777777" w:rsidR="00A77B3E" w:rsidRDefault="009F4183">
      <w:pPr>
        <w:pStyle w:val="Nagwek5"/>
        <w:spacing w:before="100" w:after="0"/>
        <w:rPr>
          <w:b w:val="0"/>
          <w:i w:val="0"/>
          <w:color w:val="000000"/>
          <w:sz w:val="24"/>
        </w:rPr>
      </w:pPr>
      <w:bookmarkStart w:id="226" w:name="_Toc215823821"/>
      <w:r>
        <w:rPr>
          <w:b w:val="0"/>
          <w:i w:val="0"/>
          <w:color w:val="000000"/>
          <w:sz w:val="24"/>
        </w:rPr>
        <w:t>Tabela 3: Wskaźniki rezultatu</w:t>
      </w:r>
      <w:bookmarkEnd w:id="226"/>
    </w:p>
    <w:p w14:paraId="09AB9267"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11"/>
        <w:gridCol w:w="798"/>
        <w:gridCol w:w="1197"/>
        <w:gridCol w:w="1423"/>
        <w:gridCol w:w="3065"/>
        <w:gridCol w:w="1476"/>
        <w:gridCol w:w="1452"/>
        <w:gridCol w:w="1100"/>
        <w:gridCol w:w="1017"/>
        <w:gridCol w:w="959"/>
        <w:gridCol w:w="654"/>
      </w:tblGrid>
      <w:tr w:rsidR="002B2962" w14:paraId="65A1BB48" w14:textId="77777777" w:rsidTr="0075591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61C3A9C"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4012732"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B498FAA"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019592D"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77F0D2E"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02984E2"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3DBD6E1"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3CF241F" w14:textId="77777777" w:rsidR="00A77B3E" w:rsidRPr="00755914" w:rsidRDefault="009F4183">
            <w:pPr>
              <w:spacing w:before="100"/>
              <w:jc w:val="center"/>
              <w:rPr>
                <w:color w:val="000000"/>
                <w:sz w:val="20"/>
                <w:lang w:val="pl-PL"/>
              </w:rPr>
            </w:pPr>
            <w:r w:rsidRPr="00755914">
              <w:rPr>
                <w:color w:val="000000"/>
                <w:sz w:val="20"/>
                <w:lang w:val="pl-PL"/>
              </w:rPr>
              <w:t>Wartość bazowa lub wartość odniesienia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CA97D72"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D3E637D"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D7BB3E4"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DB0E082" w14:textId="77777777" w:rsidR="00A77B3E" w:rsidRDefault="009F4183">
            <w:pPr>
              <w:spacing w:before="100"/>
              <w:jc w:val="center"/>
              <w:rPr>
                <w:color w:val="000000"/>
                <w:sz w:val="20"/>
              </w:rPr>
            </w:pPr>
            <w:r>
              <w:rPr>
                <w:color w:val="000000"/>
                <w:sz w:val="20"/>
              </w:rPr>
              <w:t>Uwagi</w:t>
            </w:r>
          </w:p>
        </w:tc>
      </w:tr>
      <w:tr w:rsidR="002B2962" w14:paraId="2BD39E3D" w14:textId="77777777" w:rsidTr="0075591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89AB41E"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FC9926" w14:textId="77777777" w:rsidR="00A77B3E" w:rsidRDefault="009F4183">
            <w:pPr>
              <w:spacing w:before="100"/>
              <w:rPr>
                <w:color w:val="000000"/>
                <w:sz w:val="20"/>
              </w:rPr>
            </w:pPr>
            <w:r>
              <w:rPr>
                <w:color w:val="000000"/>
                <w:sz w:val="20"/>
              </w:rPr>
              <w:t>RSO4.3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28C0DC3"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1F8CC3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BEC2FB" w14:textId="77777777" w:rsidR="00A77B3E" w:rsidRDefault="009F4183">
            <w:pPr>
              <w:spacing w:before="100"/>
              <w:rPr>
                <w:color w:val="000000"/>
                <w:sz w:val="20"/>
              </w:rPr>
            </w:pPr>
            <w:r>
              <w:rPr>
                <w:color w:val="000000"/>
                <w:sz w:val="20"/>
              </w:rPr>
              <w:t>RCR67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14AD3BB" w14:textId="77777777" w:rsidR="00A77B3E" w:rsidRPr="007A542E" w:rsidRDefault="4FAA4C1C" w:rsidP="1ADDAEA5">
            <w:pPr>
              <w:spacing w:before="100"/>
              <w:rPr>
                <w:color w:val="000000"/>
                <w:sz w:val="20"/>
                <w:szCs w:val="20"/>
                <w:lang w:val="pl-PL"/>
              </w:rPr>
            </w:pPr>
            <w:r w:rsidRPr="00755914">
              <w:rPr>
                <w:color w:val="000000" w:themeColor="text1"/>
                <w:sz w:val="20"/>
                <w:szCs w:val="20"/>
                <w:lang w:val="pl-PL"/>
              </w:rPr>
              <w:t>Roczna liczba użytkowników nowych lub zmodernizowanych lokali socjalnych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EA9576B" w14:textId="77777777" w:rsidR="00A77B3E" w:rsidRDefault="009F4183">
            <w:pPr>
              <w:spacing w:before="100"/>
              <w:rPr>
                <w:color w:val="000000"/>
                <w:sz w:val="20"/>
              </w:rPr>
            </w:pPr>
            <w:r>
              <w:rPr>
                <w:color w:val="000000"/>
                <w:sz w:val="20"/>
              </w:rPr>
              <w:t>użytkownicy/rok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8B7D56"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542CF0"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B4CC977" w14:textId="51B731D1" w:rsidR="00A77B3E" w:rsidRDefault="7DAF4555" w:rsidP="1ADDAEA5">
            <w:pPr>
              <w:spacing w:before="100"/>
              <w:jc w:val="right"/>
              <w:rPr>
                <w:color w:val="000000"/>
                <w:sz w:val="20"/>
                <w:szCs w:val="20"/>
              </w:rPr>
            </w:pPr>
            <w:r w:rsidRPr="1ADDAEA5">
              <w:rPr>
                <w:color w:val="000000" w:themeColor="text1"/>
                <w:sz w:val="20"/>
                <w:szCs w:val="20"/>
              </w:rPr>
              <w:t>9</w:t>
            </w:r>
            <w:r w:rsidR="4FAA4C1C" w:rsidRPr="1ADDAEA5">
              <w:rPr>
                <w:color w:val="000000" w:themeColor="text1"/>
                <w:sz w:val="20"/>
                <w:szCs w:val="20"/>
              </w:rPr>
              <w:t>,00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BD9CD51" w14:textId="77777777" w:rsidR="00A77B3E" w:rsidRDefault="009F4183">
            <w:pPr>
              <w:spacing w:before="100"/>
              <w:rPr>
                <w:color w:val="000000"/>
                <w:sz w:val="20"/>
              </w:rPr>
            </w:pPr>
            <w:r>
              <w:rPr>
                <w:color w:val="000000"/>
                <w:sz w:val="20"/>
              </w:rPr>
              <w:t>CST2021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DA69CA0" w14:textId="77777777" w:rsidR="00A77B3E" w:rsidRDefault="00A77B3E">
            <w:pPr>
              <w:spacing w:before="100"/>
              <w:rPr>
                <w:color w:val="000000"/>
                <w:sz w:val="20"/>
              </w:rPr>
            </w:pPr>
          </w:p>
        </w:tc>
      </w:tr>
      <w:tr w:rsidR="002B2962" w14:paraId="1470905D" w14:textId="77777777" w:rsidTr="0075591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06A443A"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7C85C82" w14:textId="77777777" w:rsidR="00A77B3E" w:rsidRDefault="009F4183">
            <w:pPr>
              <w:spacing w:before="100"/>
              <w:rPr>
                <w:color w:val="000000"/>
                <w:sz w:val="20"/>
              </w:rPr>
            </w:pPr>
            <w:r>
              <w:rPr>
                <w:color w:val="000000"/>
                <w:sz w:val="20"/>
              </w:rPr>
              <w:t>RSO4.3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91AF63"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02195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7941207" w14:textId="77777777" w:rsidR="00A77B3E" w:rsidRDefault="009F4183">
            <w:pPr>
              <w:spacing w:before="100"/>
              <w:rPr>
                <w:color w:val="000000"/>
                <w:sz w:val="20"/>
              </w:rPr>
            </w:pPr>
            <w:r>
              <w:rPr>
                <w:color w:val="000000"/>
                <w:sz w:val="20"/>
              </w:rPr>
              <w:t>PLPZCR01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6845915" w14:textId="77777777" w:rsidR="00A77B3E" w:rsidRPr="007A542E" w:rsidRDefault="4FAA4C1C" w:rsidP="1ADDAEA5">
            <w:pPr>
              <w:spacing w:before="100"/>
              <w:rPr>
                <w:color w:val="000000"/>
                <w:sz w:val="20"/>
                <w:szCs w:val="20"/>
                <w:lang w:val="pl-PL"/>
              </w:rPr>
            </w:pPr>
            <w:r w:rsidRPr="00755914">
              <w:rPr>
                <w:color w:val="000000" w:themeColor="text1"/>
                <w:sz w:val="20"/>
                <w:szCs w:val="20"/>
                <w:lang w:val="pl-PL"/>
              </w:rPr>
              <w:t>Roczna liczba użytkowników nowych lub zmodernizowanych obiektów, w których realizowane są usługi społeczne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E5A397F" w14:textId="77777777" w:rsidR="00A77B3E" w:rsidRDefault="009F4183">
            <w:pPr>
              <w:spacing w:before="100"/>
              <w:rPr>
                <w:color w:val="000000"/>
                <w:sz w:val="20"/>
              </w:rPr>
            </w:pPr>
            <w:r>
              <w:rPr>
                <w:color w:val="000000"/>
                <w:sz w:val="20"/>
              </w:rPr>
              <w:t>użytkownicy/rok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65C7FD3"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5A08E74"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85D8F3" w14:textId="319D9C3A" w:rsidR="00A77B3E" w:rsidRDefault="005D4F22" w:rsidP="1ADDAEA5">
            <w:pPr>
              <w:spacing w:before="100"/>
              <w:jc w:val="right"/>
              <w:rPr>
                <w:color w:val="000000"/>
                <w:sz w:val="20"/>
                <w:szCs w:val="20"/>
              </w:rPr>
            </w:pPr>
            <w:r>
              <w:rPr>
                <w:color w:val="000000" w:themeColor="text1"/>
                <w:sz w:val="20"/>
                <w:szCs w:val="20"/>
              </w:rPr>
              <w:t>290</w:t>
            </w:r>
            <w:r w:rsidR="4FAA4C1C" w:rsidRPr="1ADDAEA5">
              <w:rPr>
                <w:color w:val="000000" w:themeColor="text1"/>
                <w:sz w:val="20"/>
                <w:szCs w:val="20"/>
              </w:rPr>
              <w:t>,00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8E0AFD5" w14:textId="77777777" w:rsidR="00A77B3E" w:rsidRDefault="009F4183">
            <w:pPr>
              <w:spacing w:before="100"/>
              <w:rPr>
                <w:color w:val="000000"/>
                <w:sz w:val="20"/>
              </w:rPr>
            </w:pPr>
            <w:r>
              <w:rPr>
                <w:color w:val="000000"/>
                <w:sz w:val="20"/>
              </w:rPr>
              <w:t>CST2021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EC631C7" w14:textId="77777777" w:rsidR="00A77B3E" w:rsidRDefault="00A77B3E">
            <w:pPr>
              <w:spacing w:before="100"/>
              <w:rPr>
                <w:color w:val="000000"/>
                <w:sz w:val="20"/>
              </w:rPr>
            </w:pPr>
          </w:p>
        </w:tc>
      </w:tr>
    </w:tbl>
    <w:p w14:paraId="3D5EF702" w14:textId="77777777" w:rsidR="00A77B3E" w:rsidRDefault="00A77B3E">
      <w:pPr>
        <w:spacing w:before="100"/>
        <w:rPr>
          <w:color w:val="000000"/>
          <w:sz w:val="20"/>
        </w:rPr>
      </w:pPr>
    </w:p>
    <w:p w14:paraId="7F36DC8B" w14:textId="77777777" w:rsidR="00A77B3E" w:rsidRPr="00755914" w:rsidRDefault="009F4183">
      <w:pPr>
        <w:pStyle w:val="Nagwek4"/>
        <w:spacing w:before="100" w:after="0"/>
        <w:rPr>
          <w:b w:val="0"/>
          <w:color w:val="000000"/>
          <w:sz w:val="24"/>
          <w:lang w:val="pl-PL"/>
        </w:rPr>
      </w:pPr>
      <w:bookmarkStart w:id="227" w:name="_Toc215823822"/>
      <w:r w:rsidRPr="00755914">
        <w:rPr>
          <w:b w:val="0"/>
          <w:color w:val="000000"/>
          <w:sz w:val="24"/>
          <w:lang w:val="pl-PL"/>
        </w:rPr>
        <w:lastRenderedPageBreak/>
        <w:t>2.1.1.1.3. Indykatywny podział zaprogramowanych zasobów (UE) według rodzaju interwencji</w:t>
      </w:r>
      <w:bookmarkEnd w:id="227"/>
    </w:p>
    <w:p w14:paraId="76B7B202" w14:textId="77777777" w:rsidR="00A77B3E" w:rsidRPr="00755914" w:rsidRDefault="00A77B3E">
      <w:pPr>
        <w:spacing w:before="100"/>
        <w:rPr>
          <w:color w:val="000000"/>
          <w:sz w:val="0"/>
          <w:lang w:val="pl-PL"/>
        </w:rPr>
      </w:pPr>
    </w:p>
    <w:p w14:paraId="0034FE20" w14:textId="77777777" w:rsidR="00A77B3E" w:rsidRPr="00755914" w:rsidRDefault="009F4183">
      <w:pPr>
        <w:spacing w:before="100"/>
        <w:rPr>
          <w:color w:val="000000"/>
          <w:sz w:val="0"/>
          <w:lang w:val="pl-PL"/>
        </w:rPr>
      </w:pPr>
      <w:r w:rsidRPr="00755914">
        <w:rPr>
          <w:color w:val="000000"/>
          <w:lang w:val="pl-PL"/>
        </w:rPr>
        <w:t>Podstawa prawna: art. 22 ust. 3 lit. d) pkt (viii) rozporządzenia w sprawie wspólnych przepisów</w:t>
      </w:r>
    </w:p>
    <w:p w14:paraId="0C05CDCC" w14:textId="77777777" w:rsidR="00A77B3E" w:rsidRDefault="009F4183">
      <w:pPr>
        <w:pStyle w:val="Nagwek5"/>
        <w:spacing w:before="100" w:after="0"/>
        <w:rPr>
          <w:b w:val="0"/>
          <w:i w:val="0"/>
          <w:color w:val="000000"/>
          <w:sz w:val="24"/>
        </w:rPr>
      </w:pPr>
      <w:bookmarkStart w:id="228" w:name="_Toc215823823"/>
      <w:r>
        <w:rPr>
          <w:b w:val="0"/>
          <w:i w:val="0"/>
          <w:color w:val="000000"/>
          <w:sz w:val="24"/>
        </w:rPr>
        <w:t>Tabela 4: Wymiar 1 – zakres interwencji</w:t>
      </w:r>
      <w:bookmarkEnd w:id="228"/>
    </w:p>
    <w:p w14:paraId="55B4B91E"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94"/>
        <w:gridCol w:w="798"/>
        <w:gridCol w:w="1922"/>
        <w:gridCol w:w="8849"/>
        <w:gridCol w:w="1389"/>
      </w:tblGrid>
      <w:tr w:rsidR="002B2962" w14:paraId="1722F6E0" w14:textId="77777777" w:rsidTr="0075591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12E89FC"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17047C9"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B7ECF8D"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AED0C6C"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302478E"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97FCE87" w14:textId="77777777" w:rsidR="00A77B3E" w:rsidRDefault="009F4183">
            <w:pPr>
              <w:spacing w:before="100"/>
              <w:jc w:val="center"/>
              <w:rPr>
                <w:color w:val="000000"/>
                <w:sz w:val="20"/>
              </w:rPr>
            </w:pPr>
            <w:r>
              <w:rPr>
                <w:color w:val="000000"/>
                <w:sz w:val="20"/>
              </w:rPr>
              <w:t>Kwota (w EUR)</w:t>
            </w:r>
          </w:p>
        </w:tc>
      </w:tr>
      <w:tr w:rsidR="002B2962" w14:paraId="131543A5" w14:textId="77777777" w:rsidTr="0075591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659D15"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4800D3" w14:textId="77777777" w:rsidR="00A77B3E" w:rsidRDefault="009F4183">
            <w:pPr>
              <w:spacing w:before="100"/>
              <w:rPr>
                <w:color w:val="000000"/>
                <w:sz w:val="20"/>
              </w:rPr>
            </w:pPr>
            <w:r>
              <w:rPr>
                <w:color w:val="000000"/>
                <w:sz w:val="20"/>
              </w:rPr>
              <w:t>RSO4.3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1548275"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21D9A3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4B33143" w14:textId="77777777" w:rsidR="00A77B3E" w:rsidRPr="00755914" w:rsidRDefault="009F4183">
            <w:pPr>
              <w:spacing w:before="100"/>
              <w:rPr>
                <w:color w:val="000000"/>
                <w:sz w:val="20"/>
                <w:lang w:val="pl-PL"/>
              </w:rPr>
            </w:pPr>
            <w:r w:rsidRPr="00755914">
              <w:rPr>
                <w:color w:val="000000"/>
                <w:sz w:val="20"/>
                <w:lang w:val="pl-PL"/>
              </w:rPr>
              <w:t>126. Infrastruktura mieszkalnictwa (inna niż dla migrantów, uchodźców i osób objętych ochroną międzynarodową lub ubiegających się o nią)</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75B107" w14:textId="5919DDF0" w:rsidR="00A77B3E" w:rsidRDefault="00892C08">
            <w:pPr>
              <w:spacing w:before="100"/>
              <w:jc w:val="right"/>
              <w:rPr>
                <w:color w:val="000000"/>
                <w:sz w:val="20"/>
              </w:rPr>
            </w:pPr>
            <w:r>
              <w:rPr>
                <w:color w:val="000000"/>
                <w:sz w:val="20"/>
              </w:rPr>
              <w:t>1</w:t>
            </w:r>
            <w:r w:rsidR="009F4183">
              <w:rPr>
                <w:color w:val="000000"/>
                <w:sz w:val="20"/>
              </w:rPr>
              <w:t> </w:t>
            </w:r>
            <w:r>
              <w:rPr>
                <w:color w:val="000000"/>
                <w:sz w:val="20"/>
              </w:rPr>
              <w:t>5</w:t>
            </w:r>
            <w:r w:rsidR="009F4183">
              <w:rPr>
                <w:color w:val="000000"/>
                <w:sz w:val="20"/>
              </w:rPr>
              <w:t>00 000,00</w:t>
            </w:r>
          </w:p>
        </w:tc>
      </w:tr>
      <w:tr w:rsidR="002B2962" w14:paraId="7C44AF0D" w14:textId="77777777" w:rsidTr="0075591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D0CC36"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2370118" w14:textId="77777777" w:rsidR="00A77B3E" w:rsidRDefault="009F4183">
            <w:pPr>
              <w:spacing w:before="100"/>
              <w:rPr>
                <w:color w:val="000000"/>
                <w:sz w:val="20"/>
              </w:rPr>
            </w:pPr>
            <w:r>
              <w:rPr>
                <w:color w:val="000000"/>
                <w:sz w:val="20"/>
              </w:rPr>
              <w:t>RSO4.3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331C885"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7E63EC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703356E" w14:textId="77777777" w:rsidR="00A77B3E" w:rsidRPr="00755914" w:rsidRDefault="009F4183">
            <w:pPr>
              <w:spacing w:before="100"/>
              <w:rPr>
                <w:color w:val="000000"/>
                <w:sz w:val="20"/>
                <w:lang w:val="pl-PL"/>
              </w:rPr>
            </w:pPr>
            <w:r w:rsidRPr="00755914">
              <w:rPr>
                <w:color w:val="000000"/>
                <w:sz w:val="20"/>
                <w:lang w:val="pl-PL"/>
              </w:rPr>
              <w:t>127. Pozostała infrastruktura społeczna przyczyniająca się do włączenia społecznego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125A556" w14:textId="2B41907A" w:rsidR="00A77B3E" w:rsidRDefault="3C3F7158" w:rsidP="1ADDAEA5">
            <w:pPr>
              <w:spacing w:before="100"/>
              <w:jc w:val="right"/>
              <w:rPr>
                <w:color w:val="000000"/>
                <w:sz w:val="20"/>
                <w:szCs w:val="20"/>
              </w:rPr>
            </w:pPr>
            <w:r w:rsidRPr="1ADDAEA5">
              <w:rPr>
                <w:color w:val="000000" w:themeColor="text1"/>
                <w:sz w:val="20"/>
                <w:szCs w:val="20"/>
              </w:rPr>
              <w:t>9</w:t>
            </w:r>
            <w:r w:rsidR="4FAA4C1C" w:rsidRPr="1ADDAEA5">
              <w:rPr>
                <w:color w:val="000000" w:themeColor="text1"/>
                <w:sz w:val="20"/>
                <w:szCs w:val="20"/>
              </w:rPr>
              <w:t> </w:t>
            </w:r>
            <w:r w:rsidR="1C51C307" w:rsidRPr="1ADDAEA5">
              <w:rPr>
                <w:color w:val="000000" w:themeColor="text1"/>
                <w:sz w:val="20"/>
                <w:szCs w:val="20"/>
              </w:rPr>
              <w:t>5</w:t>
            </w:r>
            <w:r w:rsidR="4FAA4C1C" w:rsidRPr="1ADDAEA5">
              <w:rPr>
                <w:color w:val="000000" w:themeColor="text1"/>
                <w:sz w:val="20"/>
                <w:szCs w:val="20"/>
              </w:rPr>
              <w:t>00 000,00</w:t>
            </w:r>
          </w:p>
        </w:tc>
      </w:tr>
      <w:tr w:rsidR="002B2962" w14:paraId="62D7C08E" w14:textId="77777777" w:rsidTr="0075591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1FC8B9E"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851D05" w14:textId="77777777" w:rsidR="00A77B3E" w:rsidRDefault="009F4183">
            <w:pPr>
              <w:spacing w:before="100"/>
              <w:rPr>
                <w:color w:val="000000"/>
                <w:sz w:val="20"/>
              </w:rPr>
            </w:pPr>
            <w:r>
              <w:rPr>
                <w:color w:val="000000"/>
                <w:sz w:val="20"/>
              </w:rPr>
              <w:t>RSO4.3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B6FC98"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0051A67"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ED2B5D4"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4963E11" w14:textId="5DA39554" w:rsidR="00A77B3E" w:rsidRDefault="1C51C307" w:rsidP="1ADDAEA5">
            <w:pPr>
              <w:spacing w:before="100"/>
              <w:jc w:val="right"/>
              <w:rPr>
                <w:color w:val="000000"/>
                <w:sz w:val="20"/>
                <w:szCs w:val="20"/>
              </w:rPr>
            </w:pPr>
            <w:r w:rsidRPr="1ADDAEA5">
              <w:rPr>
                <w:color w:val="000000" w:themeColor="text1"/>
                <w:sz w:val="20"/>
                <w:szCs w:val="20"/>
              </w:rPr>
              <w:t>1</w:t>
            </w:r>
            <w:r w:rsidR="00342E23" w:rsidRPr="1ADDAEA5">
              <w:rPr>
                <w:color w:val="000000" w:themeColor="text1"/>
                <w:sz w:val="20"/>
                <w:szCs w:val="20"/>
              </w:rPr>
              <w:t>1</w:t>
            </w:r>
            <w:r w:rsidR="4FAA4C1C" w:rsidRPr="1ADDAEA5">
              <w:rPr>
                <w:color w:val="000000" w:themeColor="text1"/>
                <w:sz w:val="20"/>
                <w:szCs w:val="20"/>
              </w:rPr>
              <w:t> 000 000,00</w:t>
            </w:r>
          </w:p>
        </w:tc>
      </w:tr>
    </w:tbl>
    <w:p w14:paraId="0A02F223" w14:textId="77777777" w:rsidR="00A77B3E" w:rsidRDefault="00A77B3E">
      <w:pPr>
        <w:spacing w:before="100"/>
        <w:rPr>
          <w:color w:val="000000"/>
          <w:sz w:val="20"/>
        </w:rPr>
      </w:pPr>
    </w:p>
    <w:p w14:paraId="2E0FE76E" w14:textId="77777777" w:rsidR="00A77B3E" w:rsidRDefault="009F4183">
      <w:pPr>
        <w:pStyle w:val="Nagwek5"/>
        <w:spacing w:before="100" w:after="0"/>
        <w:rPr>
          <w:b w:val="0"/>
          <w:i w:val="0"/>
          <w:color w:val="000000"/>
          <w:sz w:val="24"/>
        </w:rPr>
      </w:pPr>
      <w:bookmarkStart w:id="229" w:name="_Toc215823824"/>
      <w:r>
        <w:rPr>
          <w:b w:val="0"/>
          <w:i w:val="0"/>
          <w:color w:val="000000"/>
          <w:sz w:val="24"/>
        </w:rPr>
        <w:t>Tabela 5: Wymiar 2 – forma finansowania</w:t>
      </w:r>
      <w:bookmarkEnd w:id="229"/>
    </w:p>
    <w:p w14:paraId="332E4213"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2B2962" w14:paraId="0A453CEB" w14:textId="77777777" w:rsidTr="0075591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0A9A7F3"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79CCEF9"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5BCFB0D"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DF7FE56"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DE4F034"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2DFAEE3" w14:textId="77777777" w:rsidR="00A77B3E" w:rsidRDefault="009F4183">
            <w:pPr>
              <w:spacing w:before="100"/>
              <w:jc w:val="center"/>
              <w:rPr>
                <w:color w:val="000000"/>
                <w:sz w:val="20"/>
              </w:rPr>
            </w:pPr>
            <w:r>
              <w:rPr>
                <w:color w:val="000000"/>
                <w:sz w:val="20"/>
              </w:rPr>
              <w:t>Kwota (w EUR)</w:t>
            </w:r>
          </w:p>
        </w:tc>
      </w:tr>
      <w:tr w:rsidR="002B2962" w14:paraId="0E23C649" w14:textId="77777777" w:rsidTr="0075591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D3EBFFE"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B5824BB" w14:textId="77777777" w:rsidR="00A77B3E" w:rsidRDefault="009F4183">
            <w:pPr>
              <w:spacing w:before="100"/>
              <w:rPr>
                <w:color w:val="000000"/>
                <w:sz w:val="20"/>
              </w:rPr>
            </w:pPr>
            <w:r>
              <w:rPr>
                <w:color w:val="000000"/>
                <w:sz w:val="20"/>
              </w:rPr>
              <w:t>RSO4.3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85C8EA"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A798E93"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45F87E1" w14:textId="77777777" w:rsidR="00A77B3E" w:rsidRDefault="009F4183">
            <w:pPr>
              <w:spacing w:before="100"/>
              <w:rPr>
                <w:color w:val="000000"/>
                <w:sz w:val="20"/>
              </w:rPr>
            </w:pPr>
            <w:r>
              <w:rPr>
                <w:color w:val="000000"/>
                <w:sz w:val="20"/>
              </w:rPr>
              <w:t>01. Dotacja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EC7A7C" w14:textId="341AABAC" w:rsidR="00A77B3E" w:rsidRDefault="1C51C307" w:rsidP="1ADDAEA5">
            <w:pPr>
              <w:spacing w:before="100"/>
              <w:jc w:val="right"/>
              <w:rPr>
                <w:color w:val="000000"/>
                <w:sz w:val="20"/>
                <w:szCs w:val="20"/>
              </w:rPr>
            </w:pPr>
            <w:r w:rsidRPr="1ADDAEA5">
              <w:rPr>
                <w:color w:val="000000" w:themeColor="text1"/>
                <w:sz w:val="20"/>
                <w:szCs w:val="20"/>
              </w:rPr>
              <w:t>1</w:t>
            </w:r>
            <w:r w:rsidR="2F580BFE" w:rsidRPr="1ADDAEA5">
              <w:rPr>
                <w:color w:val="000000" w:themeColor="text1"/>
                <w:sz w:val="20"/>
                <w:szCs w:val="20"/>
              </w:rPr>
              <w:t>1</w:t>
            </w:r>
            <w:r w:rsidR="4FAA4C1C" w:rsidRPr="1ADDAEA5">
              <w:rPr>
                <w:color w:val="000000" w:themeColor="text1"/>
                <w:sz w:val="20"/>
                <w:szCs w:val="20"/>
              </w:rPr>
              <w:t> 000 000,00</w:t>
            </w:r>
          </w:p>
        </w:tc>
      </w:tr>
      <w:tr w:rsidR="002B2962" w14:paraId="744DAF7D" w14:textId="77777777" w:rsidTr="0075591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7A8CD4"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795E3C" w14:textId="77777777" w:rsidR="00A77B3E" w:rsidRDefault="009F4183">
            <w:pPr>
              <w:spacing w:before="100"/>
              <w:rPr>
                <w:color w:val="000000"/>
                <w:sz w:val="20"/>
              </w:rPr>
            </w:pPr>
            <w:r>
              <w:rPr>
                <w:color w:val="000000"/>
                <w:sz w:val="20"/>
              </w:rPr>
              <w:t>RSO4.3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820E6A3"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13CAF97"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0290C6C"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1CE5989" w14:textId="628F1F22" w:rsidR="00A77B3E" w:rsidRDefault="1C51C307" w:rsidP="1ADDAEA5">
            <w:pPr>
              <w:spacing w:before="100"/>
              <w:jc w:val="right"/>
              <w:rPr>
                <w:color w:val="000000"/>
                <w:sz w:val="20"/>
                <w:szCs w:val="20"/>
              </w:rPr>
            </w:pPr>
            <w:r w:rsidRPr="1ADDAEA5">
              <w:rPr>
                <w:color w:val="000000" w:themeColor="text1"/>
                <w:sz w:val="20"/>
                <w:szCs w:val="20"/>
              </w:rPr>
              <w:t>1</w:t>
            </w:r>
            <w:r w:rsidR="0E2B1D73" w:rsidRPr="1ADDAEA5">
              <w:rPr>
                <w:color w:val="000000" w:themeColor="text1"/>
                <w:sz w:val="20"/>
                <w:szCs w:val="20"/>
              </w:rPr>
              <w:t>1</w:t>
            </w:r>
            <w:r w:rsidR="4FAA4C1C" w:rsidRPr="1ADDAEA5">
              <w:rPr>
                <w:color w:val="000000" w:themeColor="text1"/>
                <w:sz w:val="20"/>
                <w:szCs w:val="20"/>
              </w:rPr>
              <w:t> 000 000,00</w:t>
            </w:r>
          </w:p>
        </w:tc>
      </w:tr>
    </w:tbl>
    <w:p w14:paraId="63523CA1" w14:textId="77777777" w:rsidR="00A77B3E" w:rsidRDefault="00A77B3E">
      <w:pPr>
        <w:spacing w:before="100"/>
        <w:rPr>
          <w:color w:val="000000"/>
          <w:sz w:val="20"/>
        </w:rPr>
      </w:pPr>
    </w:p>
    <w:p w14:paraId="64ECCDD1" w14:textId="77777777" w:rsidR="00A77B3E" w:rsidRPr="00755914" w:rsidRDefault="009F4183">
      <w:pPr>
        <w:pStyle w:val="Nagwek5"/>
        <w:spacing w:before="100" w:after="0"/>
        <w:rPr>
          <w:b w:val="0"/>
          <w:i w:val="0"/>
          <w:color w:val="000000"/>
          <w:sz w:val="24"/>
          <w:lang w:val="pl-PL"/>
        </w:rPr>
      </w:pPr>
      <w:bookmarkStart w:id="230" w:name="_Toc215823825"/>
      <w:r w:rsidRPr="00755914">
        <w:rPr>
          <w:b w:val="0"/>
          <w:i w:val="0"/>
          <w:color w:val="000000"/>
          <w:sz w:val="24"/>
          <w:lang w:val="pl-PL"/>
        </w:rPr>
        <w:t>Tabela 6: Wymiar 3 – terytorialny mechanizm realizacji i ukierunkowanie terytorialne</w:t>
      </w:r>
      <w:bookmarkEnd w:id="230"/>
    </w:p>
    <w:p w14:paraId="6BA0C941" w14:textId="77777777" w:rsidR="00A77B3E" w:rsidRPr="0075591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2B2962" w14:paraId="1A2E6605" w14:textId="77777777" w:rsidTr="0075591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255A5E5"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ACA0F97"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4C5060C"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585CD4F"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9220618"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950C1FA" w14:textId="77777777" w:rsidR="00A77B3E" w:rsidRDefault="009F4183">
            <w:pPr>
              <w:spacing w:before="100"/>
              <w:jc w:val="center"/>
              <w:rPr>
                <w:color w:val="000000"/>
                <w:sz w:val="20"/>
              </w:rPr>
            </w:pPr>
            <w:r>
              <w:rPr>
                <w:color w:val="000000"/>
                <w:sz w:val="20"/>
              </w:rPr>
              <w:t>Kwota (w EUR)</w:t>
            </w:r>
          </w:p>
        </w:tc>
      </w:tr>
      <w:tr w:rsidR="002B2962" w14:paraId="49763C02" w14:textId="77777777" w:rsidTr="0075591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10C8B43"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473AB7" w14:textId="77777777" w:rsidR="00A77B3E" w:rsidRDefault="009F4183">
            <w:pPr>
              <w:spacing w:before="100"/>
              <w:rPr>
                <w:color w:val="000000"/>
                <w:sz w:val="20"/>
              </w:rPr>
            </w:pPr>
            <w:r>
              <w:rPr>
                <w:color w:val="000000"/>
                <w:sz w:val="20"/>
              </w:rPr>
              <w:t>RSO4.3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A47339"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BE5107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B6BA38" w14:textId="77777777" w:rsidR="00A77B3E" w:rsidRPr="00755914" w:rsidRDefault="009F4183">
            <w:pPr>
              <w:spacing w:before="100"/>
              <w:rPr>
                <w:color w:val="000000"/>
                <w:sz w:val="20"/>
                <w:lang w:val="pl-PL"/>
              </w:rPr>
            </w:pPr>
            <w:r w:rsidRPr="00755914">
              <w:rPr>
                <w:color w:val="000000"/>
                <w:sz w:val="20"/>
                <w:lang w:val="pl-PL"/>
              </w:rPr>
              <w:t>33. Inne podejścia – brak ukierunkowania terytorialnego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612C757" w14:textId="494E58E2" w:rsidR="00A77B3E" w:rsidRDefault="1C51C307" w:rsidP="1ADDAEA5">
            <w:pPr>
              <w:spacing w:before="100"/>
              <w:jc w:val="right"/>
              <w:rPr>
                <w:color w:val="000000"/>
                <w:sz w:val="20"/>
                <w:szCs w:val="20"/>
              </w:rPr>
            </w:pPr>
            <w:r w:rsidRPr="1ADDAEA5">
              <w:rPr>
                <w:color w:val="000000" w:themeColor="text1"/>
                <w:sz w:val="20"/>
                <w:szCs w:val="20"/>
              </w:rPr>
              <w:t>1</w:t>
            </w:r>
            <w:r w:rsidR="3F27034B" w:rsidRPr="1ADDAEA5">
              <w:rPr>
                <w:color w:val="000000" w:themeColor="text1"/>
                <w:sz w:val="20"/>
                <w:szCs w:val="20"/>
              </w:rPr>
              <w:t>1</w:t>
            </w:r>
            <w:r w:rsidR="4FAA4C1C" w:rsidRPr="1ADDAEA5">
              <w:rPr>
                <w:color w:val="000000" w:themeColor="text1"/>
                <w:sz w:val="20"/>
                <w:szCs w:val="20"/>
              </w:rPr>
              <w:t> 000 000,00</w:t>
            </w:r>
          </w:p>
        </w:tc>
      </w:tr>
      <w:tr w:rsidR="002B2962" w14:paraId="660C6DD6" w14:textId="77777777" w:rsidTr="0075591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7E8E5AD"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C00C98" w14:textId="77777777" w:rsidR="00A77B3E" w:rsidRDefault="009F4183">
            <w:pPr>
              <w:spacing w:before="100"/>
              <w:rPr>
                <w:color w:val="000000"/>
                <w:sz w:val="20"/>
              </w:rPr>
            </w:pPr>
            <w:r>
              <w:rPr>
                <w:color w:val="000000"/>
                <w:sz w:val="20"/>
              </w:rPr>
              <w:t>RSO4.3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EAFE888"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785D8F"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DA9FA9C"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D000D55" w14:textId="79FC2921" w:rsidR="00A77B3E" w:rsidRDefault="1C51C307" w:rsidP="1ADDAEA5">
            <w:pPr>
              <w:spacing w:before="100"/>
              <w:jc w:val="right"/>
              <w:rPr>
                <w:color w:val="000000"/>
                <w:sz w:val="20"/>
                <w:szCs w:val="20"/>
              </w:rPr>
            </w:pPr>
            <w:r w:rsidRPr="1ADDAEA5">
              <w:rPr>
                <w:color w:val="000000" w:themeColor="text1"/>
                <w:sz w:val="20"/>
                <w:szCs w:val="20"/>
              </w:rPr>
              <w:t>1</w:t>
            </w:r>
            <w:r w:rsidR="1E114491" w:rsidRPr="1ADDAEA5">
              <w:rPr>
                <w:color w:val="000000" w:themeColor="text1"/>
                <w:sz w:val="20"/>
                <w:szCs w:val="20"/>
              </w:rPr>
              <w:t>1</w:t>
            </w:r>
            <w:r w:rsidR="4FAA4C1C" w:rsidRPr="1ADDAEA5">
              <w:rPr>
                <w:color w:val="000000" w:themeColor="text1"/>
                <w:sz w:val="20"/>
                <w:szCs w:val="20"/>
              </w:rPr>
              <w:t> 000 000,00</w:t>
            </w:r>
          </w:p>
        </w:tc>
      </w:tr>
    </w:tbl>
    <w:p w14:paraId="05DEA388" w14:textId="77777777" w:rsidR="00A77B3E" w:rsidRDefault="00A77B3E">
      <w:pPr>
        <w:spacing w:before="100"/>
        <w:rPr>
          <w:color w:val="000000"/>
          <w:sz w:val="20"/>
        </w:rPr>
      </w:pPr>
    </w:p>
    <w:p w14:paraId="49344464" w14:textId="77777777" w:rsidR="00A77B3E" w:rsidRPr="00755914" w:rsidRDefault="009F4183">
      <w:pPr>
        <w:pStyle w:val="Nagwek5"/>
        <w:spacing w:before="100" w:after="0"/>
        <w:rPr>
          <w:b w:val="0"/>
          <w:i w:val="0"/>
          <w:color w:val="000000"/>
          <w:sz w:val="24"/>
          <w:lang w:val="pl-PL"/>
        </w:rPr>
      </w:pPr>
      <w:bookmarkStart w:id="231" w:name="_Toc215823826"/>
      <w:r w:rsidRPr="00755914">
        <w:rPr>
          <w:b w:val="0"/>
          <w:i w:val="0"/>
          <w:color w:val="000000"/>
          <w:sz w:val="24"/>
          <w:lang w:val="pl-PL"/>
        </w:rPr>
        <w:t>Tabela 7: Wymiar 6 – dodatkowe tematy EFS+</w:t>
      </w:r>
      <w:bookmarkEnd w:id="231"/>
    </w:p>
    <w:p w14:paraId="75307BB4" w14:textId="77777777" w:rsidR="00A77B3E" w:rsidRPr="0075591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2B2962" w14:paraId="09EA1693" w14:textId="77777777" w:rsidTr="0075591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069E40"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8F1F2CF"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4FCEF2D"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670747B"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3315226"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6294FE0" w14:textId="77777777" w:rsidR="00A77B3E" w:rsidRDefault="009F4183">
            <w:pPr>
              <w:spacing w:before="100"/>
              <w:jc w:val="center"/>
              <w:rPr>
                <w:color w:val="000000"/>
                <w:sz w:val="20"/>
              </w:rPr>
            </w:pPr>
            <w:r>
              <w:rPr>
                <w:color w:val="000000"/>
                <w:sz w:val="20"/>
              </w:rPr>
              <w:t>Kwota (w EUR)</w:t>
            </w:r>
          </w:p>
        </w:tc>
      </w:tr>
    </w:tbl>
    <w:p w14:paraId="7470C2D7" w14:textId="77777777" w:rsidR="00A77B3E" w:rsidRDefault="00A77B3E">
      <w:pPr>
        <w:spacing w:before="100"/>
        <w:rPr>
          <w:color w:val="000000"/>
          <w:sz w:val="20"/>
        </w:rPr>
      </w:pPr>
    </w:p>
    <w:p w14:paraId="24EFB036" w14:textId="77777777" w:rsidR="00A77B3E" w:rsidRPr="00755914" w:rsidRDefault="009F4183">
      <w:pPr>
        <w:pStyle w:val="Nagwek5"/>
        <w:spacing w:before="100" w:after="0"/>
        <w:rPr>
          <w:b w:val="0"/>
          <w:i w:val="0"/>
          <w:color w:val="000000"/>
          <w:sz w:val="24"/>
          <w:lang w:val="pl-PL"/>
        </w:rPr>
      </w:pPr>
      <w:bookmarkStart w:id="232" w:name="_Toc215823827"/>
      <w:r w:rsidRPr="00755914">
        <w:rPr>
          <w:b w:val="0"/>
          <w:i w:val="0"/>
          <w:color w:val="000000"/>
          <w:sz w:val="24"/>
          <w:lang w:val="pl-PL"/>
        </w:rPr>
        <w:t>Tabela 8: Wymiar 7 – wymiar równouprawnienia płci w ramach EFS+*, EFRR, Funduszu Spójności i FST</w:t>
      </w:r>
      <w:bookmarkEnd w:id="232"/>
    </w:p>
    <w:p w14:paraId="1A47D612" w14:textId="77777777" w:rsidR="00A77B3E" w:rsidRPr="0075591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2381"/>
        <w:gridCol w:w="1283"/>
        <w:gridCol w:w="3640"/>
        <w:gridCol w:w="4248"/>
        <w:gridCol w:w="2301"/>
      </w:tblGrid>
      <w:tr w:rsidR="002B2962" w14:paraId="169FDA83" w14:textId="77777777" w:rsidTr="0075591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0EC2AD5"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F34135C"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BD76C10"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2599221"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147E08A"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D7E0557" w14:textId="77777777" w:rsidR="00A77B3E" w:rsidRDefault="009F4183">
            <w:pPr>
              <w:spacing w:before="100"/>
              <w:jc w:val="center"/>
              <w:rPr>
                <w:color w:val="000000"/>
                <w:sz w:val="20"/>
              </w:rPr>
            </w:pPr>
            <w:r>
              <w:rPr>
                <w:color w:val="000000"/>
                <w:sz w:val="20"/>
              </w:rPr>
              <w:t>Kwota (w EUR)</w:t>
            </w:r>
          </w:p>
        </w:tc>
      </w:tr>
      <w:tr w:rsidR="002B2962" w14:paraId="66EBEDB8" w14:textId="77777777" w:rsidTr="0075591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8E8977" w14:textId="77777777" w:rsidR="00A77B3E" w:rsidRDefault="009F4183">
            <w:pPr>
              <w:spacing w:before="100"/>
              <w:rPr>
                <w:color w:val="000000"/>
                <w:sz w:val="20"/>
              </w:rPr>
            </w:pPr>
            <w:r>
              <w:rPr>
                <w:color w:val="000000"/>
                <w:sz w:val="20"/>
              </w:rPr>
              <w:lastRenderedPageBreak/>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03C64B6" w14:textId="77777777" w:rsidR="00A77B3E" w:rsidRDefault="009F4183">
            <w:pPr>
              <w:spacing w:before="100"/>
              <w:rPr>
                <w:color w:val="000000"/>
                <w:sz w:val="20"/>
              </w:rPr>
            </w:pPr>
            <w:r>
              <w:rPr>
                <w:color w:val="000000"/>
                <w:sz w:val="20"/>
              </w:rPr>
              <w:t>RSO4.3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7F062BA"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C082D6B"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0C35662" w14:textId="77777777" w:rsidR="00A77B3E" w:rsidRDefault="009F4183">
            <w:pPr>
              <w:spacing w:before="100"/>
              <w:rPr>
                <w:color w:val="000000"/>
                <w:sz w:val="20"/>
              </w:rPr>
            </w:pPr>
            <w:r>
              <w:rPr>
                <w:color w:val="000000"/>
                <w:sz w:val="20"/>
              </w:rPr>
              <w:t>02. Uwzględnianie aspektu płci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0D5D8D3" w14:textId="59C2DCE2" w:rsidR="00A77B3E" w:rsidRDefault="4FAA4C1C" w:rsidP="1ADDAEA5">
            <w:pPr>
              <w:spacing w:before="100"/>
              <w:jc w:val="right"/>
              <w:rPr>
                <w:color w:val="000000"/>
                <w:sz w:val="20"/>
                <w:szCs w:val="20"/>
              </w:rPr>
            </w:pPr>
            <w:r w:rsidRPr="1ADDAEA5">
              <w:rPr>
                <w:color w:val="000000" w:themeColor="text1"/>
                <w:sz w:val="20"/>
                <w:szCs w:val="20"/>
              </w:rPr>
              <w:t>1</w:t>
            </w:r>
            <w:r w:rsidR="39B9654D" w:rsidRPr="1ADDAEA5">
              <w:rPr>
                <w:color w:val="000000" w:themeColor="text1"/>
                <w:sz w:val="20"/>
                <w:szCs w:val="20"/>
              </w:rPr>
              <w:t>1</w:t>
            </w:r>
            <w:r w:rsidRPr="1ADDAEA5">
              <w:rPr>
                <w:color w:val="000000" w:themeColor="text1"/>
                <w:sz w:val="20"/>
                <w:szCs w:val="20"/>
              </w:rPr>
              <w:t> 000 000,00</w:t>
            </w:r>
          </w:p>
        </w:tc>
      </w:tr>
      <w:tr w:rsidR="002B2962" w14:paraId="2E3DCB97" w14:textId="77777777" w:rsidTr="0075591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40B883C"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97617D9" w14:textId="77777777" w:rsidR="00A77B3E" w:rsidRDefault="009F4183">
            <w:pPr>
              <w:spacing w:before="100"/>
              <w:rPr>
                <w:color w:val="000000"/>
                <w:sz w:val="20"/>
              </w:rPr>
            </w:pPr>
            <w:r>
              <w:rPr>
                <w:color w:val="000000"/>
                <w:sz w:val="20"/>
              </w:rPr>
              <w:t>RSO4.3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27DC68F"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E3736EA"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742761D" w14:textId="77777777" w:rsidR="00A77B3E" w:rsidRDefault="009F4183">
            <w:pPr>
              <w:spacing w:before="100"/>
              <w:rPr>
                <w:color w:val="000000"/>
                <w:sz w:val="20"/>
              </w:rPr>
            </w:pPr>
            <w:r>
              <w:rPr>
                <w:color w:val="000000"/>
                <w:sz w:val="20"/>
              </w:rPr>
              <w:t>03. Neutralność płciowa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BBA1ED5" w14:textId="23A0BAB9" w:rsidR="00A77B3E" w:rsidRDefault="00A77B3E">
            <w:pPr>
              <w:spacing w:before="100"/>
              <w:jc w:val="right"/>
              <w:rPr>
                <w:color w:val="000000"/>
                <w:sz w:val="20"/>
              </w:rPr>
            </w:pPr>
          </w:p>
        </w:tc>
      </w:tr>
      <w:tr w:rsidR="002B2962" w14:paraId="665E0FEF" w14:textId="77777777" w:rsidTr="0075591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3B81D3A"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945E47B" w14:textId="77777777" w:rsidR="00A77B3E" w:rsidRDefault="009F4183">
            <w:pPr>
              <w:spacing w:before="100"/>
              <w:rPr>
                <w:color w:val="000000"/>
                <w:sz w:val="20"/>
              </w:rPr>
            </w:pPr>
            <w:r>
              <w:rPr>
                <w:color w:val="000000"/>
                <w:sz w:val="20"/>
              </w:rPr>
              <w:t>RSO4.3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95B152E"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6485F07"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17256CD"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A78C658" w14:textId="6827FEE8" w:rsidR="00A77B3E" w:rsidRDefault="1C51C307" w:rsidP="1ADDAEA5">
            <w:pPr>
              <w:spacing w:before="100"/>
              <w:jc w:val="right"/>
              <w:rPr>
                <w:color w:val="000000"/>
                <w:sz w:val="20"/>
                <w:szCs w:val="20"/>
              </w:rPr>
            </w:pPr>
            <w:r w:rsidRPr="1ADDAEA5">
              <w:rPr>
                <w:color w:val="000000" w:themeColor="text1"/>
                <w:sz w:val="20"/>
                <w:szCs w:val="20"/>
              </w:rPr>
              <w:t>1</w:t>
            </w:r>
            <w:r w:rsidR="609EF26C" w:rsidRPr="1ADDAEA5">
              <w:rPr>
                <w:color w:val="000000" w:themeColor="text1"/>
                <w:sz w:val="20"/>
                <w:szCs w:val="20"/>
              </w:rPr>
              <w:t>1</w:t>
            </w:r>
            <w:r w:rsidR="4FAA4C1C" w:rsidRPr="1ADDAEA5">
              <w:rPr>
                <w:color w:val="000000" w:themeColor="text1"/>
                <w:sz w:val="20"/>
                <w:szCs w:val="20"/>
              </w:rPr>
              <w:t> 000 000,00</w:t>
            </w:r>
          </w:p>
        </w:tc>
      </w:tr>
    </w:tbl>
    <w:p w14:paraId="4196283A" w14:textId="77777777" w:rsidR="00A77B3E" w:rsidRPr="00755914" w:rsidRDefault="009F4183">
      <w:pPr>
        <w:spacing w:before="100"/>
        <w:rPr>
          <w:color w:val="000000"/>
          <w:sz w:val="20"/>
          <w:lang w:val="pl-PL"/>
        </w:rPr>
      </w:pPr>
      <w:r w:rsidRPr="00755914">
        <w:rPr>
          <w:color w:val="000000"/>
          <w:sz w:val="20"/>
          <w:lang w:val="pl-PL"/>
        </w:rPr>
        <w:t>* Zasadniczo 40 % EFS+ przeznacza się na monitorowanie wydatków na cele związane z równością płci. 100 % ma zastosowanie w sytuacji, gdy państwo członkowskie zdecyduje się stosować art. 6 EFS+</w:t>
      </w:r>
    </w:p>
    <w:p w14:paraId="09C91702" w14:textId="7B8C3BE7" w:rsidR="00A77B3E" w:rsidRPr="004A7450" w:rsidRDefault="009F4183" w:rsidP="003728BA">
      <w:pPr>
        <w:pStyle w:val="Nagwek4"/>
        <w:spacing w:before="100" w:after="0"/>
        <w:rPr>
          <w:b w:val="0"/>
          <w:color w:val="000000"/>
          <w:sz w:val="24"/>
          <w:szCs w:val="24"/>
          <w:lang w:val="pl-PL"/>
        </w:rPr>
      </w:pPr>
      <w:r w:rsidRPr="00755914">
        <w:rPr>
          <w:bCs w:val="0"/>
          <w:color w:val="000000"/>
          <w:lang w:val="pl-PL"/>
        </w:rPr>
        <w:br w:type="page"/>
      </w:r>
    </w:p>
    <w:p w14:paraId="028470A3" w14:textId="77777777" w:rsidR="00A77B3E" w:rsidRPr="0021378D" w:rsidRDefault="009F4183">
      <w:pPr>
        <w:pStyle w:val="Nagwek4"/>
        <w:spacing w:before="100" w:after="0"/>
        <w:rPr>
          <w:b w:val="0"/>
          <w:color w:val="000000"/>
          <w:sz w:val="24"/>
          <w:lang w:val="pl-PL"/>
        </w:rPr>
      </w:pPr>
      <w:r w:rsidRPr="00884D9B">
        <w:rPr>
          <w:b w:val="0"/>
          <w:color w:val="000000"/>
          <w:sz w:val="24"/>
          <w:szCs w:val="24"/>
          <w:lang w:val="pl-PL"/>
        </w:rPr>
        <w:lastRenderedPageBreak/>
        <w:br w:type="page"/>
      </w:r>
      <w:bookmarkStart w:id="233" w:name="_Toc215823828"/>
      <w:r w:rsidRPr="0021378D">
        <w:rPr>
          <w:b w:val="0"/>
          <w:color w:val="000000"/>
          <w:sz w:val="24"/>
          <w:lang w:val="pl-PL"/>
        </w:rPr>
        <w:lastRenderedPageBreak/>
        <w:t>2.1.1.1. Cel szczegółowy: RSO4.5. Zapewnianie równego dostępu do opieki zdrowotnej i wspieranie odporności systemów opieki zdrowotnej, w tym podstawowej opieki zdrowotnej, oraz wspieranie przechodzenia od opieki instytucjonalnej do opieki rodzinnej i środowiskowej (EFRR)</w:t>
      </w:r>
      <w:bookmarkEnd w:id="233"/>
    </w:p>
    <w:p w14:paraId="2DE1C694" w14:textId="77777777" w:rsidR="00A77B3E" w:rsidRPr="0021378D" w:rsidRDefault="00A77B3E">
      <w:pPr>
        <w:spacing w:before="100"/>
        <w:rPr>
          <w:color w:val="000000"/>
          <w:sz w:val="0"/>
          <w:lang w:val="pl-PL"/>
        </w:rPr>
      </w:pPr>
    </w:p>
    <w:p w14:paraId="498BD96F" w14:textId="77777777" w:rsidR="00A77B3E" w:rsidRPr="0021378D" w:rsidRDefault="009F4183">
      <w:pPr>
        <w:pStyle w:val="Nagwek4"/>
        <w:spacing w:before="100" w:after="0"/>
        <w:rPr>
          <w:b w:val="0"/>
          <w:color w:val="000000"/>
          <w:sz w:val="24"/>
          <w:lang w:val="pl-PL"/>
        </w:rPr>
      </w:pPr>
      <w:bookmarkStart w:id="234" w:name="_Toc215823829"/>
      <w:r w:rsidRPr="0021378D">
        <w:rPr>
          <w:b w:val="0"/>
          <w:color w:val="000000"/>
          <w:sz w:val="24"/>
          <w:lang w:val="pl-PL"/>
        </w:rPr>
        <w:t>2.1.1.1.1. Interwencje wspierane z Funduszy</w:t>
      </w:r>
      <w:bookmarkEnd w:id="234"/>
    </w:p>
    <w:p w14:paraId="1521549D" w14:textId="77777777" w:rsidR="00A77B3E" w:rsidRPr="0021378D" w:rsidRDefault="00A77B3E">
      <w:pPr>
        <w:spacing w:before="100"/>
        <w:rPr>
          <w:color w:val="000000"/>
          <w:sz w:val="0"/>
          <w:lang w:val="pl-PL"/>
        </w:rPr>
      </w:pPr>
    </w:p>
    <w:p w14:paraId="3AB7C3FB" w14:textId="77777777" w:rsidR="00A77B3E" w:rsidRPr="0021378D" w:rsidRDefault="009F4183">
      <w:pPr>
        <w:spacing w:before="100"/>
        <w:rPr>
          <w:color w:val="000000"/>
          <w:sz w:val="0"/>
          <w:lang w:val="pl-PL"/>
        </w:rPr>
      </w:pPr>
      <w:r w:rsidRPr="0021378D">
        <w:rPr>
          <w:color w:val="000000"/>
          <w:lang w:val="pl-PL"/>
        </w:rPr>
        <w:t>Podstawa prawna: art. 22 ust. 3 lit. d) ppkt (i), (iii), (iv), (v), (vi) i (vii) rozporządzenia w sprawie wspólnych przepisów</w:t>
      </w:r>
    </w:p>
    <w:p w14:paraId="36E64FD2" w14:textId="77777777" w:rsidR="00A77B3E" w:rsidRPr="0021378D" w:rsidRDefault="009F4183">
      <w:pPr>
        <w:pStyle w:val="Nagwek5"/>
        <w:spacing w:before="100" w:after="0"/>
        <w:rPr>
          <w:b w:val="0"/>
          <w:i w:val="0"/>
          <w:color w:val="000000"/>
          <w:sz w:val="24"/>
          <w:lang w:val="pl-PL"/>
        </w:rPr>
      </w:pPr>
      <w:bookmarkStart w:id="235" w:name="_Toc215823830"/>
      <w:r w:rsidRPr="0021378D">
        <w:rPr>
          <w:b w:val="0"/>
          <w:i w:val="0"/>
          <w:color w:val="000000"/>
          <w:sz w:val="24"/>
          <w:lang w:val="pl-PL"/>
        </w:rPr>
        <w:t>Powiązane rodzaje działań – art. 22 ust. 3 lit. d) pkt (i) rozporządzenia w sprawie wspólnych przepisów oraz art. 6 rozporządzenia w sprawie EFS+:</w:t>
      </w:r>
      <w:bookmarkEnd w:id="235"/>
    </w:p>
    <w:p w14:paraId="3C910AC0" w14:textId="77777777" w:rsidR="00A77B3E" w:rsidRPr="0021378D"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7A2470BF" w14:textId="77777777" w:rsidTr="0021378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562AF6" w14:textId="77777777" w:rsidR="00A77B3E" w:rsidRPr="0021378D" w:rsidRDefault="00A77B3E">
            <w:pPr>
              <w:spacing w:before="100"/>
              <w:rPr>
                <w:color w:val="000000"/>
                <w:sz w:val="0"/>
                <w:lang w:val="pl-PL"/>
              </w:rPr>
            </w:pPr>
          </w:p>
          <w:p w14:paraId="3BBAF696" w14:textId="77777777" w:rsidR="00A77B3E" w:rsidRPr="0021378D" w:rsidRDefault="009F4183">
            <w:pPr>
              <w:spacing w:before="100"/>
              <w:rPr>
                <w:color w:val="000000"/>
                <w:lang w:val="pl-PL"/>
              </w:rPr>
            </w:pPr>
            <w:r w:rsidRPr="0021378D">
              <w:rPr>
                <w:color w:val="000000"/>
                <w:lang w:val="pl-PL"/>
              </w:rPr>
              <w:t xml:space="preserve">W ramach celu szczegółowego projekty będą koncentrowały się na poprawie dostępu do wysokiej jakości usług zdrowotnych oraz skuteczności i odporności systemu opieki zdrowotnej i opieki długoterminowej. Projekty będą bezpośrednio realizowały cele zapisane w dokumentach </w:t>
            </w:r>
            <w:r w:rsidRPr="0021378D">
              <w:rPr>
                <w:i/>
                <w:iCs/>
                <w:color w:val="000000"/>
                <w:lang w:val="pl-PL"/>
              </w:rPr>
              <w:t>Zdrowa Przyszłość, Ramy strategiczne rozwoju systemu ochrony zdrowia na lata 2021–2027, z perspektywą do 2030 r.</w:t>
            </w:r>
            <w:r w:rsidRPr="0021378D">
              <w:rPr>
                <w:color w:val="000000"/>
                <w:lang w:val="pl-PL"/>
              </w:rPr>
              <w:t xml:space="preserve"> oraz Wojewódzkim Planie Transformacji. Projekty wpisują się w Politykę ochrony zdrowia województwa zachodniopomorskiego.</w:t>
            </w:r>
          </w:p>
          <w:p w14:paraId="0E929C75" w14:textId="77777777" w:rsidR="00A77B3E" w:rsidRPr="0021378D" w:rsidRDefault="009F4183">
            <w:pPr>
              <w:spacing w:before="100"/>
              <w:rPr>
                <w:color w:val="000000"/>
                <w:lang w:val="pl-PL"/>
              </w:rPr>
            </w:pPr>
            <w:r w:rsidRPr="0021378D">
              <w:rPr>
                <w:color w:val="000000"/>
                <w:lang w:val="pl-PL"/>
              </w:rPr>
              <w:t>Istotną determinantą jakości, dostępności i efektywności świadczeń zdrowotnych, są inwestycje budowlane i techniczne, modernizacje, rozwój aparatury i sprzętu medycznego. Stąd działania w tym zakresie wpisują się w strategię Zdrowa Przyszłość, Cel 1.1 [Dostępność] Zapewnienie równej dostępności do świadczeń zdrowotnych w ilości i czasie adekwatnych do uzasadnionych potrzeb zdrowotnych społeczeństwa oraz Cel 3.2 Rozwój i modernizacja infrastruktury ochrony zdrowia zgodny z potrzebami zdrowotnymi społeczeństwa.</w:t>
            </w:r>
          </w:p>
          <w:p w14:paraId="2988DE51" w14:textId="77777777" w:rsidR="00A77B3E" w:rsidRPr="0021378D" w:rsidRDefault="009F4183">
            <w:pPr>
              <w:spacing w:before="100"/>
              <w:rPr>
                <w:color w:val="000000"/>
                <w:lang w:val="pl-PL"/>
              </w:rPr>
            </w:pPr>
            <w:r w:rsidRPr="0021378D">
              <w:rPr>
                <w:color w:val="000000"/>
                <w:lang w:val="pl-PL"/>
              </w:rPr>
              <w:t>Podobnie jak w innych regionach Polski, głównymi schorzeniami występującymi w województwie są choroby układu krążenia, w tym choroba niedokrwienna serca i udar oraz nowotwory, w szczególności nowotwór złośliwy tchawicy, oskrzeli i płuc, rak szyjki macicy, rak piersi oraz nowotwór złośliwy jelita grubego i odbytnicy. Istotnymi problemami zdrowotnymi mieszkańców województwa są też cukrzyca, choroba Alzheimera i inne choroby otępienne oraz choroby psychiczne. Prognoza epidemiologiczna do 2028 r. zakłada największe wzrosty wskaźnika zgonów w grupie chorób układu nerwowego, nowotworów i chorób układu trawiennego. Starzenie się społeczeństwa oraz rozwój chorób cywilizacyjnych mają wpływ na zwiększone zapotrzebowanie na świadczenia opieki zdrowotnej.</w:t>
            </w:r>
          </w:p>
          <w:p w14:paraId="02C58A8B" w14:textId="77777777" w:rsidR="00A77B3E" w:rsidRPr="0021378D" w:rsidRDefault="009F4183">
            <w:pPr>
              <w:spacing w:before="100"/>
              <w:rPr>
                <w:color w:val="000000"/>
                <w:lang w:val="pl-PL"/>
              </w:rPr>
            </w:pPr>
            <w:r w:rsidRPr="0021378D">
              <w:rPr>
                <w:color w:val="000000"/>
                <w:lang w:val="pl-PL"/>
              </w:rPr>
              <w:t xml:space="preserve">Niezbędna jest poprawa infrastruktury poszczególnych poziomów opieki zdrowotnej, w tym POZ, AOS, w tym AOS przy szpitalach, między innymi w zakresie opieki nad osobami starszymi, opieki długoterminowej, dziennej, jednodniowej, środowiskowej, opieki onkologicznej i psychiatrycznej, wraz z komplementarnymi działaniami do realizacji w ramach EFS+ w celu (k). Planowane jest wsparcie funkcjonowania m.in. poradni kardiologicznych, onkologicznych, neurologicznych, okulistycznych, reumatologicznych, geriatrycznych, diabetologicznych, leczenia bólu, osteoporozy, chorób zakaźnych oraz pracowni diagnostycznych, zabiegowych i bazy rehabilitacyjnej dostosowanych dla osób z niepełnosprawnością ruchową rozmieszczonych równomiernie na terenie województwa. W województwie zachodniopomorskim dostępność do świadczeń zdrowotnych POZ zapewniona jest w każdym powiecie, gorzej wygląda sytuacja w dostępie do świadczeń zdrowotnych w ramach AOS, dlatego jednym z priorytetów jest zapewnienie dostępu do opieki mieszkańcom obszarów, gdzie nie ma przychodni AOS oraz skrócenie czasu oczekiwania na świadczenia w ramach poradni specjalistycznych. Najdłuższy czas oczekiwania jest w poradniach przyszpitalnych przy dużych ośrodkach wielospecjalistycznych. Pracują w nich doświadczeni specjaliści zatrudnieni na oddziałach, co zapewnia najwyższy poziom leczenia i umożliwia dostęp do wyspecjalizowanego sprzętu. Planowane jest wsparcie rozwoju AOS, w tym AOS przy szpitalach, w celu rozwoju opieki koordynowanej, stopniowego odwracania piramidy świadczeń oraz poprawy dostępu do świadczeń diagnostyczno-leczniczych przyspieszających i skracających proces leczenia w warunkach ambulatoryjnych, w tym na obszarach słabiej rozwiniętych </w:t>
            </w:r>
            <w:r w:rsidRPr="0021378D">
              <w:rPr>
                <w:color w:val="000000"/>
                <w:lang w:val="pl-PL"/>
              </w:rPr>
              <w:lastRenderedPageBreak/>
              <w:t>gospodarczo i terenach wiejskich, w powiązaniu z działaniami z EFS+ w ramach rozwoju usług społecznych i zdrowotnych w cs(k) w programie regionalnym.</w:t>
            </w:r>
          </w:p>
          <w:p w14:paraId="6F60A40D" w14:textId="77777777" w:rsidR="00A77B3E" w:rsidRPr="0021378D" w:rsidRDefault="009F4183">
            <w:pPr>
              <w:spacing w:before="100"/>
              <w:rPr>
                <w:color w:val="000000"/>
                <w:lang w:val="pl-PL"/>
              </w:rPr>
            </w:pPr>
            <w:r w:rsidRPr="0021378D">
              <w:rPr>
                <w:color w:val="000000"/>
                <w:lang w:val="pl-PL"/>
              </w:rPr>
              <w:t>W celu poprawy dostępu do świadczeń zdrowotnych, przewidywane jest wzmocnienie ambulatoryjnej opieki specjalistycznej we wschodniej części województwa oraz ambulatoryjnej diagnostyki i leczenia chorób onkologicznych w części zachodniej województwa.</w:t>
            </w:r>
          </w:p>
          <w:p w14:paraId="69827159" w14:textId="77777777" w:rsidR="00A77B3E" w:rsidRPr="0021378D" w:rsidRDefault="009F4183">
            <w:pPr>
              <w:spacing w:before="100"/>
              <w:rPr>
                <w:color w:val="000000"/>
                <w:lang w:val="pl-PL"/>
              </w:rPr>
            </w:pPr>
            <w:r w:rsidRPr="0021378D">
              <w:rPr>
                <w:color w:val="000000"/>
                <w:lang w:val="pl-PL"/>
              </w:rPr>
              <w:t>Dostosowanie ambulatoryjnej opieki specjalistycznej do wymagań określonych obowiązującym prawem, niezbędne remonty i modernizacje pomieszczeń oraz wymiana przestarzałego i zużytego sprzętu, a także zwiększenie dostępności do poradni w specjalnościach charakteryzujących się wyjątkowo długim czasem oczekiwania na świadczenia jest rekomendacją wskazaną w Mapie Potrzeb Zdrowotnych (zał. 16. rekomendacja nr 5.2 i 5.4).</w:t>
            </w:r>
          </w:p>
          <w:p w14:paraId="4C434005" w14:textId="77777777" w:rsidR="00A77B3E" w:rsidRPr="0021378D" w:rsidRDefault="009F4183">
            <w:pPr>
              <w:spacing w:before="100"/>
              <w:rPr>
                <w:color w:val="000000"/>
                <w:lang w:val="pl-PL"/>
              </w:rPr>
            </w:pPr>
            <w:r w:rsidRPr="0021378D">
              <w:rPr>
                <w:color w:val="000000"/>
                <w:lang w:val="pl-PL"/>
              </w:rPr>
              <w:t>Dążenie do zapewnienia większego dostępu do poradni specjalistycznych jest skorelowane z Wojewódzkim Planem Transformacji, rekomenduje kompleksowe zabezpieczenie świadczeń ambulatoryjnych przez specjalistyczne podmioty szpitalne poprzez dostęp do szerokiej diagnostyki.</w:t>
            </w:r>
          </w:p>
          <w:p w14:paraId="4AFBCDBE" w14:textId="77777777" w:rsidR="00A77B3E" w:rsidRPr="0021378D" w:rsidRDefault="009F4183">
            <w:pPr>
              <w:spacing w:before="100"/>
              <w:rPr>
                <w:color w:val="000000"/>
                <w:lang w:val="pl-PL"/>
              </w:rPr>
            </w:pPr>
            <w:r w:rsidRPr="0021378D">
              <w:rPr>
                <w:color w:val="000000"/>
                <w:lang w:val="pl-PL"/>
              </w:rPr>
              <w:t>Wspierane będzie wdrożenie standardu dostępności POZ dla osób ze szczególnymi potrzebami w obszarze architektonicznym, cyfrowym, komunikacyjnym i organizacyjnym. Wsparcie to możliwe będzie także w powiązaniu z działaniami z EFS+ celu (k) oraz w ramach cross-financingu.</w:t>
            </w:r>
          </w:p>
          <w:p w14:paraId="3910C844" w14:textId="77777777" w:rsidR="00A77B3E" w:rsidRPr="0021378D" w:rsidRDefault="009F4183">
            <w:pPr>
              <w:spacing w:before="100"/>
              <w:rPr>
                <w:color w:val="000000"/>
                <w:lang w:val="pl-PL"/>
              </w:rPr>
            </w:pPr>
            <w:r w:rsidRPr="0021378D">
              <w:rPr>
                <w:color w:val="000000"/>
                <w:lang w:val="pl-PL"/>
              </w:rPr>
              <w:t>Ważnym działaniem jest zapewnienie odpowiedniej dostępności do opieki zdrowotnej przewlekle chorym, m.in. poprzez stworzenie warunków dla bardziej dostępnej opieki długoterminowej w formach zdeinstytucjonalizowanych. Istotne jest przy tym odciążenie szpitali specjalistycznych od opieki nad przewlekle chorymi i objęcie leczeniem szpitalnym jedynie przypadków wymagających niezbędnej hospitalizacji. Wymagany jest dalszy rozwój zdeinstytucjonalizowanych form opieki zdrowotnej nad osobami niesamodzielnymi, tj. opieki dziennej, domowej i środowiskowej w pobliżu miejsca zamieszkania, w tym deinstytucjonalizacja usług opiekuńczych i zdrowotnych oraz wprowadzanie świadczenia usług zdrowotnych w modelu telemedycznym.</w:t>
            </w:r>
          </w:p>
          <w:p w14:paraId="53DFB52A" w14:textId="77777777" w:rsidR="00A77B3E" w:rsidRPr="0021378D" w:rsidRDefault="009F4183">
            <w:pPr>
              <w:spacing w:before="100"/>
              <w:rPr>
                <w:color w:val="000000"/>
                <w:lang w:val="pl-PL"/>
              </w:rPr>
            </w:pPr>
            <w:r w:rsidRPr="0021378D">
              <w:rPr>
                <w:color w:val="000000"/>
                <w:lang w:val="pl-PL"/>
              </w:rPr>
              <w:t>Powyższe działania będą realizowane zgodnie ze Strategią deinstytucjonalizacji: Opieka zdrowotna nad osobami starszymi.</w:t>
            </w:r>
          </w:p>
          <w:p w14:paraId="4835EBA4" w14:textId="77777777" w:rsidR="00A77B3E" w:rsidRPr="0021378D" w:rsidRDefault="009F4183">
            <w:pPr>
              <w:spacing w:before="100"/>
              <w:rPr>
                <w:color w:val="000000"/>
                <w:lang w:val="pl-PL"/>
              </w:rPr>
            </w:pPr>
            <w:r w:rsidRPr="0021378D">
              <w:rPr>
                <w:color w:val="000000"/>
                <w:lang w:val="pl-PL"/>
              </w:rPr>
              <w:t>Inwestycje w nowoczesną infrastrukturę i sprzęt szpitali, w tym wsparcie na rzecz diagnostyki będą możliwe, o ile będą nakierowane na rozwój opieki jednego dnia oraz wzmocnienie ambulatoryjnej opieki specjalistycznej.</w:t>
            </w:r>
          </w:p>
          <w:p w14:paraId="579DD52F" w14:textId="77777777" w:rsidR="00A77B3E" w:rsidRPr="0021378D" w:rsidRDefault="009F4183">
            <w:pPr>
              <w:spacing w:before="100"/>
              <w:rPr>
                <w:color w:val="000000"/>
                <w:lang w:val="pl-PL"/>
              </w:rPr>
            </w:pPr>
            <w:r w:rsidRPr="0021378D">
              <w:rPr>
                <w:color w:val="000000"/>
                <w:lang w:val="pl-PL"/>
              </w:rPr>
              <w:t>Dostosowanie szpitali wpisuje się w rekomendowane w Mapie Potrzeb Zdrowotnych kierunki działań dla lecznictwa szpitalnego, dotyczące zwiększenia dostępności badań diagnostycznych w warunkach ambulatoryjnych, w szczególności poprzez regulacje sprzyjające realizowaniu tych świadczeń w AOS oraz wprowadzanie leczenia trwającego jeden dzień.</w:t>
            </w:r>
          </w:p>
          <w:p w14:paraId="5D084769" w14:textId="77777777" w:rsidR="00A77B3E" w:rsidRPr="0021378D" w:rsidRDefault="009F4183">
            <w:pPr>
              <w:spacing w:before="100"/>
              <w:rPr>
                <w:color w:val="000000"/>
                <w:lang w:val="pl-PL"/>
              </w:rPr>
            </w:pPr>
            <w:r w:rsidRPr="0021378D">
              <w:rPr>
                <w:color w:val="000000"/>
                <w:lang w:val="pl-PL"/>
              </w:rPr>
              <w:t>Głównym kierunkiem zmian w opiece psychiatrycznej będzie wdrożenie środowiskowego modelu ochrony zdrowia psychicznego, tj. zapewnienie osobom z zaburzeniami psychicznymi wielostronnej i powszechnie dostępnej opieki zdrowotnej blisko miejsca ich zamieszkania. W szczególności planowane jest tworzenie centrów zdrowia psychicznego i deinstytucjonalizacja opieki psychiatrycznej. Opracowano Regionalny Program Ochrony Zdrowia Psychicznego dla województwa zachodniopomorskiego na lata 2018-2022 zawierający strategię rozwoju zasobów ochrony zdrowia psychicznego w województwie, w tym zwiększenia dostępności do psychiatrycznej opieki zdrowotnej w formie 12 Centrów Zdrowia Psychicznego (CZP).</w:t>
            </w:r>
          </w:p>
          <w:p w14:paraId="21A87118" w14:textId="77777777" w:rsidR="00A77B3E" w:rsidRPr="0021378D" w:rsidRDefault="009F4183">
            <w:pPr>
              <w:spacing w:before="100"/>
              <w:rPr>
                <w:color w:val="000000"/>
                <w:lang w:val="pl-PL"/>
              </w:rPr>
            </w:pPr>
            <w:r w:rsidRPr="0021378D">
              <w:rPr>
                <w:color w:val="000000"/>
                <w:lang w:val="pl-PL"/>
              </w:rPr>
              <w:t>Planowane tworzenie sieci CZP jest skorelowane ze Strategią deinstytucjonalizacji: Opieka zdrowotna nad osobami z zaburzeniami psychicznymi. Dla zapewnienia spójności z krajowymi ramami strategicznymi reformy psychiatrii projekty infrastrukturalne w zakresie reformy zdrowia psychicznego będą realizowane po uzgodnieniu z ministrem właściwym do spraw zdrowia.</w:t>
            </w:r>
          </w:p>
          <w:p w14:paraId="5607796A" w14:textId="123F884C" w:rsidR="00A77B3E" w:rsidRPr="0021378D" w:rsidRDefault="009F4183">
            <w:pPr>
              <w:spacing w:before="100"/>
              <w:rPr>
                <w:color w:val="000000"/>
                <w:lang w:val="pl-PL"/>
              </w:rPr>
            </w:pPr>
            <w:r w:rsidRPr="0021378D">
              <w:rPr>
                <w:color w:val="000000"/>
                <w:lang w:val="pl-PL"/>
              </w:rPr>
              <w:lastRenderedPageBreak/>
              <w:t>Inwestycje będą skupione przede wszystkim na pierwszym i drugim poziomie referencyjnym i nie będą prowadziły do zwiększenia ogólnej liczby łóżek szpitalnych w systemie ochrony zdrowia, w tym w dziedzinie psychiatrii oraz psychiatrii dziecięcej. Trzeci poziom referencyjny może być wspierany jedynie w ramach kompleksowych projektów Centrów Zdrowia Psychicznego obejmujących inwestycje we wszystkie poziomy referencyjne.</w:t>
            </w:r>
          </w:p>
          <w:p w14:paraId="77C9AD39" w14:textId="77777777" w:rsidR="00A77B3E" w:rsidRPr="0021378D" w:rsidRDefault="009F4183">
            <w:pPr>
              <w:spacing w:before="100"/>
              <w:rPr>
                <w:color w:val="000000"/>
                <w:lang w:val="pl-PL"/>
              </w:rPr>
            </w:pPr>
            <w:r w:rsidRPr="0021378D">
              <w:rPr>
                <w:color w:val="000000"/>
                <w:lang w:val="pl-PL"/>
              </w:rPr>
              <w:t>Finansowane będą wyłącznie projekty zgodne z Planem działań w sektorze zdrowia (Plan działań) akceptowanym przez Komitet Sterujący ds. koordynacji EFSI w sektorze zdrowia.</w:t>
            </w:r>
          </w:p>
          <w:p w14:paraId="0F075C1F" w14:textId="77777777" w:rsidR="00A77B3E" w:rsidRPr="0021378D" w:rsidRDefault="009F4183">
            <w:pPr>
              <w:spacing w:before="100"/>
              <w:rPr>
                <w:color w:val="000000"/>
                <w:lang w:val="pl-PL"/>
              </w:rPr>
            </w:pPr>
            <w:r w:rsidRPr="0021378D">
              <w:rPr>
                <w:color w:val="000000"/>
                <w:lang w:val="pl-PL"/>
              </w:rPr>
              <w:t>W KPO w obszarze zdrowia wdrażane będą reformy przede wszystkim w zakresie lecznictwa szpitalnego. EFS+ oraz EFRR będą uzupełniać i wzmacniać te reformy poprzez inwestycje w POZ i AOS. Projekty finansowane w ramach programu regionalnego ze środków EFRR lub EFS+ nie mogą powielać zakresu, na który dany podmiot otrzymał wsparcie w ramach KPO. Podmioty ubiegające się o wsparcie przedsięwzięć w ochronie zdrowia będą premiowane za zobowiązanie się do realizacji Programów Zdrowotnych.</w:t>
            </w:r>
          </w:p>
          <w:p w14:paraId="2865C0D8" w14:textId="77777777" w:rsidR="00A77B3E" w:rsidRPr="0021378D" w:rsidRDefault="009F4183">
            <w:pPr>
              <w:spacing w:before="100"/>
              <w:rPr>
                <w:color w:val="000000"/>
                <w:lang w:val="pl-PL"/>
              </w:rPr>
            </w:pPr>
            <w:r w:rsidRPr="0021378D">
              <w:rPr>
                <w:color w:val="000000"/>
                <w:lang w:val="pl-PL"/>
              </w:rPr>
              <w:t>Ponadto kluczowe jest, aby wszystkie projekty inwestycyjne przewidywały odpowiednie rozwiązania w zakresie dotyczącym zmian klimatu.</w:t>
            </w:r>
          </w:p>
          <w:p w14:paraId="62A3DF0E" w14:textId="77777777" w:rsidR="00A77B3E" w:rsidRPr="0021378D" w:rsidRDefault="009F4183">
            <w:pPr>
              <w:spacing w:before="100"/>
              <w:rPr>
                <w:color w:val="000000"/>
                <w:lang w:val="pl-PL"/>
              </w:rPr>
            </w:pPr>
            <w:r w:rsidRPr="0021378D">
              <w:rPr>
                <w:color w:val="000000"/>
                <w:lang w:val="pl-PL"/>
              </w:rPr>
              <w:t>W ramach celu szczegółowego wspierane będą wyłącznie działania zgodne z zasadą DNSH.</w:t>
            </w:r>
          </w:p>
          <w:p w14:paraId="43B10BF4" w14:textId="77777777" w:rsidR="00A77B3E" w:rsidRPr="0021378D" w:rsidRDefault="00A77B3E">
            <w:pPr>
              <w:spacing w:before="100"/>
              <w:rPr>
                <w:color w:val="000000"/>
                <w:lang w:val="pl-PL"/>
              </w:rPr>
            </w:pPr>
          </w:p>
        </w:tc>
      </w:tr>
    </w:tbl>
    <w:p w14:paraId="630638CF" w14:textId="77777777" w:rsidR="00A77B3E" w:rsidRPr="00A2088D" w:rsidRDefault="00A77B3E">
      <w:pPr>
        <w:spacing w:before="100"/>
        <w:rPr>
          <w:color w:val="000000"/>
          <w:lang w:val="pl-PL"/>
        </w:rPr>
      </w:pPr>
    </w:p>
    <w:p w14:paraId="00BE4CEC" w14:textId="77777777" w:rsidR="00A77B3E" w:rsidRPr="00A2088D" w:rsidRDefault="009F4183">
      <w:pPr>
        <w:pStyle w:val="Nagwek5"/>
        <w:spacing w:before="100" w:after="0"/>
        <w:rPr>
          <w:b w:val="0"/>
          <w:i w:val="0"/>
          <w:color w:val="000000"/>
          <w:sz w:val="24"/>
          <w:lang w:val="pl-PL"/>
        </w:rPr>
      </w:pPr>
      <w:bookmarkStart w:id="236" w:name="_Toc215823831"/>
      <w:r w:rsidRPr="00A2088D">
        <w:rPr>
          <w:b w:val="0"/>
          <w:i w:val="0"/>
          <w:color w:val="000000"/>
          <w:sz w:val="24"/>
          <w:lang w:val="pl-PL"/>
        </w:rPr>
        <w:t>Główne grupy docelowe – art. 22 ust. 3 lit. d) pkt (iii) rozporządzenia w sprawie wspólnych przepisów:</w:t>
      </w:r>
      <w:bookmarkEnd w:id="236"/>
    </w:p>
    <w:p w14:paraId="1F99A68B" w14:textId="77777777" w:rsidR="00A77B3E" w:rsidRPr="00A2088D"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6487A039" w14:textId="77777777" w:rsidTr="00A2088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96EDCC" w14:textId="77777777" w:rsidR="00A77B3E" w:rsidRPr="00A2088D" w:rsidRDefault="00A77B3E">
            <w:pPr>
              <w:spacing w:before="100"/>
              <w:rPr>
                <w:color w:val="000000"/>
                <w:sz w:val="0"/>
                <w:lang w:val="pl-PL"/>
              </w:rPr>
            </w:pPr>
          </w:p>
          <w:p w14:paraId="0D2DA582" w14:textId="77777777" w:rsidR="00A77B3E" w:rsidRPr="00A2088D" w:rsidRDefault="009F4183">
            <w:pPr>
              <w:numPr>
                <w:ilvl w:val="0"/>
                <w:numId w:val="82"/>
              </w:numPr>
              <w:spacing w:before="100"/>
              <w:rPr>
                <w:color w:val="000000"/>
                <w:lang w:val="pl-PL"/>
              </w:rPr>
            </w:pPr>
            <w:r w:rsidRPr="00A2088D">
              <w:rPr>
                <w:color w:val="000000"/>
                <w:lang w:val="pl-PL"/>
              </w:rPr>
              <w:t xml:space="preserve">mieszkanki i mieszkańcy województwa, w tym mieszkańcy wschodniej części województwa, która ma, zgodnie z Mapą Potrzeb, niższy dostęp do świadczeń w ramach ambulatoryjnej opieki specjalistycznej; osoby dorosłe z zaburzeniami i chorobami psychicznymi wymagające kompleksowego leczenia psychiatrycznego wraz z diagnozowaniem i leczeniem chorób współistniejących; osoby zagrożone i chore na choroby nowotworowe. </w:t>
            </w:r>
          </w:p>
          <w:p w14:paraId="2B3327B9" w14:textId="77777777" w:rsidR="00A77B3E" w:rsidRPr="00A2088D" w:rsidRDefault="00A77B3E">
            <w:pPr>
              <w:spacing w:before="100"/>
              <w:rPr>
                <w:color w:val="000000"/>
                <w:lang w:val="pl-PL"/>
              </w:rPr>
            </w:pPr>
          </w:p>
        </w:tc>
      </w:tr>
    </w:tbl>
    <w:p w14:paraId="421A9781" w14:textId="77777777" w:rsidR="00A77B3E" w:rsidRPr="00A2088D" w:rsidRDefault="00A77B3E">
      <w:pPr>
        <w:spacing w:before="100"/>
        <w:rPr>
          <w:color w:val="000000"/>
          <w:lang w:val="pl-PL"/>
        </w:rPr>
      </w:pPr>
    </w:p>
    <w:p w14:paraId="1132FFD1" w14:textId="77777777" w:rsidR="00A77B3E" w:rsidRPr="00A2088D" w:rsidRDefault="009F4183">
      <w:pPr>
        <w:pStyle w:val="Nagwek5"/>
        <w:spacing w:before="100" w:after="0"/>
        <w:rPr>
          <w:b w:val="0"/>
          <w:i w:val="0"/>
          <w:color w:val="000000"/>
          <w:sz w:val="24"/>
          <w:lang w:val="pl-PL"/>
        </w:rPr>
      </w:pPr>
      <w:bookmarkStart w:id="237" w:name="_Toc215823832"/>
      <w:r w:rsidRPr="00A2088D">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237"/>
    </w:p>
    <w:p w14:paraId="6C8CA122" w14:textId="77777777" w:rsidR="00A77B3E" w:rsidRPr="00A2088D"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03AA32B2" w14:textId="77777777" w:rsidTr="00A2088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0E75A2" w14:textId="77777777" w:rsidR="00A77B3E" w:rsidRPr="00A2088D" w:rsidRDefault="00A77B3E">
            <w:pPr>
              <w:spacing w:before="100"/>
              <w:rPr>
                <w:color w:val="000000"/>
                <w:sz w:val="0"/>
                <w:lang w:val="pl-PL"/>
              </w:rPr>
            </w:pPr>
          </w:p>
          <w:p w14:paraId="47C3B16D" w14:textId="77777777" w:rsidR="00A77B3E" w:rsidRPr="00A2088D" w:rsidRDefault="009F4183">
            <w:pPr>
              <w:spacing w:before="100"/>
              <w:rPr>
                <w:color w:val="000000"/>
                <w:lang w:val="pl-PL"/>
              </w:rPr>
            </w:pPr>
            <w:r w:rsidRPr="00A2088D">
              <w:rPr>
                <w:color w:val="000000"/>
                <w:lang w:val="pl-PL"/>
              </w:rPr>
              <w:t>Mając na uwadze zakres tematyczny celu szczegółowego, w pierwszej kolejności zasada równości szans i niedyskryminacji odnosić się będzie do dostępności infrastruktury, w której są świadczone usługi zdrowotne. Szczególne działania będą nakierowane na likwidację barier architektonicznych. Planuje się działania, które zniwelują dyskryminację w dostępie do placówek systemu ochrony zdrowia ze względu na wiek i sytuacje materialną. Ponadto planowane są działania mające na celu poprawę dostępu do usług zdrowotnych dla osób ze środowisk LGBT+, w tym działania podnoszące świadomość personelu medycznego w odniesieniu do grup narażonych na dyskryminację. Zasada równości szans i niedyskryminacji, w tym dostępności dla osób z niepełnosprawnościami, realizowana będzie przede wszystkim poprzez zastosowanie uniwersalnego projektowania oraz mechanizmu racjonalnych usprawnień. Przewiduje się wprowadzenie wymogu stosowania klauzul społecznych w procedurach związanych z prawem zamówień publicznych m.in. poprzez odpowiednie kryteria wyboru projektów.</w:t>
            </w:r>
          </w:p>
          <w:p w14:paraId="397A79D1" w14:textId="77777777" w:rsidR="00A77B3E" w:rsidRPr="00A2088D" w:rsidRDefault="009F4183">
            <w:pPr>
              <w:spacing w:before="100"/>
              <w:rPr>
                <w:color w:val="000000"/>
                <w:lang w:val="pl-PL"/>
              </w:rPr>
            </w:pPr>
            <w:r w:rsidRPr="00A2088D">
              <w:rPr>
                <w:color w:val="000000"/>
                <w:lang w:val="pl-PL"/>
              </w:rPr>
              <w:lastRenderedPageBreak/>
              <w:t>Działania w cs realizowane będą zgodnie z zasadą zwalczania dyskryminacji zawartą w art. 10 Traktatu o funkcjonowaniu Unii Europejskiej. Projekty w ramach cs będą realizowane z poszanowaniem zasady niedyskryminacji, w tym ze względu na płeć, rasę lub pochodzenie etniczne, religię lub światopogląd, niepełnosprawność, wiek lub orientację seksualną. Będzie się to wyrażać w konieczności zapewnienia wszystkim osobom jednakowego dostępu do m.in. informacji, produktów, usług, infrastruktury i zatrudnienia. Rezultaty projektów będą dostępne dla społeczeństwa bez dyskryminacji ze względu na przywołane powyżej cechy, a sama treść projektów nie będzie dyskryminacyjna.</w:t>
            </w:r>
          </w:p>
          <w:p w14:paraId="2AA00AE3" w14:textId="77777777" w:rsidR="00A77B3E" w:rsidRPr="00A2088D" w:rsidRDefault="009F4183">
            <w:pPr>
              <w:spacing w:before="100"/>
              <w:rPr>
                <w:color w:val="000000"/>
                <w:lang w:val="pl-PL"/>
              </w:rPr>
            </w:pPr>
            <w:r w:rsidRPr="00A2088D">
              <w:rPr>
                <w:color w:val="000000"/>
                <w:lang w:val="pl-PL"/>
              </w:rPr>
              <w:t>Wsparcie polityki spójności będzie udzielane wyłącznie projektom i beneficjentom, którzy przestrzegają przepisów antydyskryminacyjnych, o których mowa w art. 9 ust. 3 Rozporządzenia ogólnego. W przypadku, gdy beneficjentem jest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w:t>
            </w:r>
          </w:p>
          <w:p w14:paraId="58CE76A3" w14:textId="77777777" w:rsidR="00A77B3E" w:rsidRPr="00A2088D" w:rsidRDefault="00A77B3E">
            <w:pPr>
              <w:spacing w:before="100"/>
              <w:rPr>
                <w:color w:val="000000"/>
                <w:lang w:val="pl-PL"/>
              </w:rPr>
            </w:pPr>
          </w:p>
        </w:tc>
      </w:tr>
    </w:tbl>
    <w:p w14:paraId="33678439" w14:textId="77777777" w:rsidR="00A77B3E" w:rsidRPr="0021378D" w:rsidRDefault="00A77B3E">
      <w:pPr>
        <w:spacing w:before="100"/>
        <w:rPr>
          <w:color w:val="000000"/>
          <w:lang w:val="pl-PL"/>
        </w:rPr>
      </w:pPr>
    </w:p>
    <w:p w14:paraId="254842F8" w14:textId="77777777" w:rsidR="00A77B3E" w:rsidRPr="0021378D" w:rsidRDefault="009F4183">
      <w:pPr>
        <w:pStyle w:val="Nagwek5"/>
        <w:spacing w:before="100" w:after="0"/>
        <w:rPr>
          <w:b w:val="0"/>
          <w:i w:val="0"/>
          <w:color w:val="000000"/>
          <w:sz w:val="24"/>
          <w:lang w:val="pl-PL"/>
        </w:rPr>
      </w:pPr>
      <w:bookmarkStart w:id="238" w:name="_Toc215823833"/>
      <w:r w:rsidRPr="0021378D">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238"/>
    </w:p>
    <w:p w14:paraId="603DE9C7" w14:textId="77777777" w:rsidR="00A77B3E" w:rsidRPr="0021378D"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4A7979A2" w14:textId="77777777" w:rsidTr="0021378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3E4E49" w14:textId="77777777" w:rsidR="00A77B3E" w:rsidRPr="0021378D" w:rsidRDefault="00A77B3E">
            <w:pPr>
              <w:spacing w:before="100"/>
              <w:rPr>
                <w:color w:val="000000"/>
                <w:sz w:val="0"/>
                <w:lang w:val="pl-PL"/>
              </w:rPr>
            </w:pPr>
          </w:p>
          <w:p w14:paraId="6B4E1BEF" w14:textId="77777777" w:rsidR="00A77B3E" w:rsidRDefault="009F4183">
            <w:pPr>
              <w:spacing w:before="100"/>
              <w:rPr>
                <w:color w:val="000000"/>
              </w:rPr>
            </w:pPr>
            <w:r>
              <w:rPr>
                <w:color w:val="000000"/>
              </w:rPr>
              <w:t>Nie dotyczy.</w:t>
            </w:r>
          </w:p>
          <w:p w14:paraId="2E92A2BA" w14:textId="77777777" w:rsidR="00A77B3E" w:rsidRDefault="00A77B3E">
            <w:pPr>
              <w:spacing w:before="100"/>
              <w:rPr>
                <w:color w:val="000000"/>
              </w:rPr>
            </w:pPr>
          </w:p>
        </w:tc>
      </w:tr>
    </w:tbl>
    <w:p w14:paraId="313C214E" w14:textId="77777777" w:rsidR="00A77B3E" w:rsidRDefault="00A77B3E">
      <w:pPr>
        <w:spacing w:before="100"/>
        <w:rPr>
          <w:color w:val="000000"/>
        </w:rPr>
      </w:pPr>
    </w:p>
    <w:p w14:paraId="6AD684ED" w14:textId="77777777" w:rsidR="00A77B3E" w:rsidRPr="0021378D" w:rsidRDefault="009F4183">
      <w:pPr>
        <w:pStyle w:val="Nagwek5"/>
        <w:spacing w:before="100" w:after="0"/>
        <w:rPr>
          <w:b w:val="0"/>
          <w:i w:val="0"/>
          <w:color w:val="000000"/>
          <w:sz w:val="24"/>
          <w:lang w:val="pl-PL"/>
        </w:rPr>
      </w:pPr>
      <w:bookmarkStart w:id="239" w:name="_Toc215823834"/>
      <w:r w:rsidRPr="0021378D">
        <w:rPr>
          <w:b w:val="0"/>
          <w:i w:val="0"/>
          <w:color w:val="000000"/>
          <w:sz w:val="24"/>
          <w:lang w:val="pl-PL"/>
        </w:rPr>
        <w:t>Działania międzyregionalne, transgraniczne i transnarodowe – art. 22 ust. 3 lit. d) pkt (vi) rozporządzenia w sprawie wspólnych przepisów</w:t>
      </w:r>
      <w:bookmarkEnd w:id="239"/>
    </w:p>
    <w:p w14:paraId="42B65EE6" w14:textId="77777777" w:rsidR="00A77B3E" w:rsidRPr="0021378D"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22D64E79" w14:textId="77777777" w:rsidTr="0021378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637F7C" w14:textId="77777777" w:rsidR="00A77B3E" w:rsidRPr="0021378D" w:rsidRDefault="00A77B3E">
            <w:pPr>
              <w:spacing w:before="100"/>
              <w:rPr>
                <w:color w:val="000000"/>
                <w:sz w:val="0"/>
                <w:lang w:val="pl-PL"/>
              </w:rPr>
            </w:pPr>
          </w:p>
          <w:p w14:paraId="291EA166" w14:textId="77777777" w:rsidR="00A77B3E" w:rsidRPr="0021378D" w:rsidRDefault="009F4183">
            <w:pPr>
              <w:spacing w:before="100"/>
              <w:rPr>
                <w:color w:val="000000"/>
                <w:lang w:val="pl-PL"/>
              </w:rPr>
            </w:pPr>
            <w:r w:rsidRPr="0021378D">
              <w:rPr>
                <w:color w:val="000000"/>
                <w:lang w:val="pl-PL"/>
              </w:rPr>
              <w:t>Zaplanowana interwencja mająca na celu zapewnienie równego dostępu do opieki zdrowotnej iwspieranie odporności systemów opieki zdrowotnej jest komplementarna z działaniami proponowanymi w ramach Programu EU dla zdrowia 2021-2027 (EU4HEALTH), w szczególności w Celu 1 Poprawa i wspieranie zdrowia w Unii oraz Celu 4 Wzmocnienie systemów opieki zdrowotnej, ich odporności i zasobooszczędności oraz w ramach programu Horyzont Europa w zakresie badań w dziedzinie zdrowia. Na etapie wyboru projektów do dofinansowania infrastruktury opieki zdrowotnej, stosowane będą kryteria wyboru premiujące podmioty, które planują kontynuację udanych inicjatyw/ wykorzystanie dobrych praktyk w dziedzinie zdrowia lub planują współpracę międzynarodową w zakresie programów zdrowotnych.</w:t>
            </w:r>
          </w:p>
          <w:p w14:paraId="1722885E" w14:textId="77777777" w:rsidR="00A77B3E" w:rsidRPr="0021378D" w:rsidRDefault="00A77B3E">
            <w:pPr>
              <w:spacing w:before="100"/>
              <w:rPr>
                <w:color w:val="000000"/>
                <w:lang w:val="pl-PL"/>
              </w:rPr>
            </w:pPr>
          </w:p>
        </w:tc>
      </w:tr>
    </w:tbl>
    <w:p w14:paraId="128D4702" w14:textId="77777777" w:rsidR="00A77B3E" w:rsidRPr="0021378D" w:rsidRDefault="00A77B3E">
      <w:pPr>
        <w:spacing w:before="100"/>
        <w:rPr>
          <w:color w:val="000000"/>
          <w:lang w:val="pl-PL"/>
        </w:rPr>
      </w:pPr>
    </w:p>
    <w:p w14:paraId="50E9E367" w14:textId="77777777" w:rsidR="00A77B3E" w:rsidRPr="0021378D" w:rsidRDefault="009F4183">
      <w:pPr>
        <w:pStyle w:val="Nagwek5"/>
        <w:spacing w:before="100" w:after="0"/>
        <w:rPr>
          <w:b w:val="0"/>
          <w:i w:val="0"/>
          <w:color w:val="000000"/>
          <w:sz w:val="24"/>
          <w:lang w:val="pl-PL"/>
        </w:rPr>
      </w:pPr>
      <w:bookmarkStart w:id="240" w:name="_Toc215823835"/>
      <w:r w:rsidRPr="0021378D">
        <w:rPr>
          <w:b w:val="0"/>
          <w:i w:val="0"/>
          <w:color w:val="000000"/>
          <w:sz w:val="24"/>
          <w:lang w:val="pl-PL"/>
        </w:rPr>
        <w:t>Planowane wykorzystanie instrumentów finansowych – art. 22 ust. 3 lit. d) pkt (vii) rozporządzenia w sprawie wspólnych przepisów</w:t>
      </w:r>
      <w:bookmarkEnd w:id="240"/>
    </w:p>
    <w:p w14:paraId="37C5D1CB" w14:textId="77777777" w:rsidR="00A77B3E" w:rsidRPr="0021378D"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2165AEEE" w14:textId="77777777" w:rsidTr="0021378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0E1763" w14:textId="77777777" w:rsidR="00A77B3E" w:rsidRPr="0021378D" w:rsidRDefault="00A77B3E">
            <w:pPr>
              <w:spacing w:before="100"/>
              <w:rPr>
                <w:color w:val="000000"/>
                <w:sz w:val="0"/>
                <w:lang w:val="pl-PL"/>
              </w:rPr>
            </w:pPr>
          </w:p>
          <w:p w14:paraId="26A4051C" w14:textId="77777777" w:rsidR="00A77B3E" w:rsidRPr="0021378D" w:rsidRDefault="009F4183">
            <w:pPr>
              <w:spacing w:before="100"/>
              <w:rPr>
                <w:color w:val="000000"/>
                <w:lang w:val="pl-PL"/>
              </w:rPr>
            </w:pPr>
            <w:r w:rsidRPr="0021378D">
              <w:rPr>
                <w:color w:val="000000"/>
                <w:lang w:val="pl-PL"/>
              </w:rPr>
              <w:lastRenderedPageBreak/>
              <w:t xml:space="preserve">W obszarze zdrowia inwestycje będą nastawione na realizację zadań publicznych, które nie są nakierowane na generowanie zysków, a ich celem jest poprawa dostępności mieszkańców do wysokiej jakości usług zdrowotnych oraz wzmacnianie odporności i skuteczności systemu ochrony zdrowia. Ryzyko związane z finansowaniem jednostek opieki zdrowotnej pozostaje bardzo wysokie, co powoduje brak zainteresowania pośredników finansowych. </w:t>
            </w:r>
          </w:p>
          <w:p w14:paraId="7D64DC55" w14:textId="77777777" w:rsidR="00A77B3E" w:rsidRPr="0021378D" w:rsidRDefault="00A77B3E">
            <w:pPr>
              <w:spacing w:before="100"/>
              <w:rPr>
                <w:color w:val="000000"/>
                <w:lang w:val="pl-PL"/>
              </w:rPr>
            </w:pPr>
          </w:p>
        </w:tc>
      </w:tr>
    </w:tbl>
    <w:p w14:paraId="54F4924A" w14:textId="77777777" w:rsidR="00A77B3E" w:rsidRPr="0021378D" w:rsidRDefault="00A77B3E">
      <w:pPr>
        <w:spacing w:before="100"/>
        <w:rPr>
          <w:color w:val="000000"/>
          <w:lang w:val="pl-PL"/>
        </w:rPr>
      </w:pPr>
    </w:p>
    <w:p w14:paraId="459CF2B4" w14:textId="77777777" w:rsidR="00A77B3E" w:rsidRPr="0021378D" w:rsidRDefault="009F4183">
      <w:pPr>
        <w:pStyle w:val="Nagwek4"/>
        <w:spacing w:before="100" w:after="0"/>
        <w:rPr>
          <w:b w:val="0"/>
          <w:color w:val="000000"/>
          <w:sz w:val="24"/>
          <w:lang w:val="pl-PL"/>
        </w:rPr>
      </w:pPr>
      <w:bookmarkStart w:id="241" w:name="_Toc215823836"/>
      <w:r w:rsidRPr="0021378D">
        <w:rPr>
          <w:b w:val="0"/>
          <w:color w:val="000000"/>
          <w:sz w:val="24"/>
          <w:lang w:val="pl-PL"/>
        </w:rPr>
        <w:t>2.1.1.1.2. Wskaźniki</w:t>
      </w:r>
      <w:bookmarkEnd w:id="241"/>
    </w:p>
    <w:p w14:paraId="3117CAB8" w14:textId="77777777" w:rsidR="00A77B3E" w:rsidRPr="0021378D" w:rsidRDefault="00A77B3E">
      <w:pPr>
        <w:spacing w:before="100"/>
        <w:rPr>
          <w:color w:val="000000"/>
          <w:sz w:val="0"/>
          <w:lang w:val="pl-PL"/>
        </w:rPr>
      </w:pPr>
    </w:p>
    <w:p w14:paraId="78C8BAD3" w14:textId="77777777" w:rsidR="00A77B3E" w:rsidRPr="0021378D" w:rsidRDefault="009F4183">
      <w:pPr>
        <w:spacing w:before="100"/>
        <w:rPr>
          <w:color w:val="000000"/>
          <w:sz w:val="0"/>
          <w:lang w:val="pl-PL"/>
        </w:rPr>
      </w:pPr>
      <w:r w:rsidRPr="0021378D">
        <w:rPr>
          <w:color w:val="000000"/>
          <w:lang w:val="pl-PL"/>
        </w:rPr>
        <w:t>Podstawa prawna: art. 22 ust. 3 lit. d) pkt (ii) rozporządzenia w sprawie wspólnych przepisów oraz art. 8 rozporządzenia w sprawie EFRR i Funduszu Spójności</w:t>
      </w:r>
    </w:p>
    <w:p w14:paraId="47B42384" w14:textId="77777777" w:rsidR="00A77B3E" w:rsidRDefault="009F4183">
      <w:pPr>
        <w:pStyle w:val="Nagwek5"/>
        <w:spacing w:before="100" w:after="0"/>
        <w:rPr>
          <w:b w:val="0"/>
          <w:i w:val="0"/>
          <w:color w:val="000000"/>
          <w:sz w:val="24"/>
        </w:rPr>
      </w:pPr>
      <w:bookmarkStart w:id="242" w:name="_Toc215823837"/>
      <w:r>
        <w:rPr>
          <w:b w:val="0"/>
          <w:i w:val="0"/>
          <w:color w:val="000000"/>
          <w:sz w:val="24"/>
        </w:rPr>
        <w:t>Tabela 2: Wskaźniki produktu</w:t>
      </w:r>
      <w:bookmarkEnd w:id="242"/>
    </w:p>
    <w:p w14:paraId="64C36A53"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1377"/>
        <w:gridCol w:w="798"/>
        <w:gridCol w:w="1853"/>
        <w:gridCol w:w="1554"/>
        <w:gridCol w:w="4579"/>
        <w:gridCol w:w="1262"/>
        <w:gridCol w:w="1431"/>
        <w:gridCol w:w="1497"/>
      </w:tblGrid>
      <w:tr w:rsidR="002B2962" w14:paraId="4885A268" w14:textId="77777777" w:rsidTr="0021378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7D2D728"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E94EDAD"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6EDF04"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26E55C7"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DDD650C"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17A4837"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B312B10"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4DF0C8"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11B1F1E" w14:textId="77777777" w:rsidR="00A77B3E" w:rsidRDefault="009F4183">
            <w:pPr>
              <w:spacing w:before="100"/>
              <w:jc w:val="center"/>
              <w:rPr>
                <w:color w:val="000000"/>
                <w:sz w:val="20"/>
              </w:rPr>
            </w:pPr>
            <w:r>
              <w:rPr>
                <w:color w:val="000000"/>
                <w:sz w:val="20"/>
              </w:rPr>
              <w:t>Cel końcowy (2029)</w:t>
            </w:r>
          </w:p>
        </w:tc>
      </w:tr>
      <w:tr w:rsidR="002B2962" w14:paraId="25B8EA19" w14:textId="77777777" w:rsidTr="0021378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B447D2" w14:textId="77777777" w:rsidR="00A77B3E" w:rsidRDefault="009F4183">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342D8A" w14:textId="77777777" w:rsidR="00A77B3E" w:rsidRDefault="009F4183">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C3D058"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1C5ED6"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6F31A7" w14:textId="77777777" w:rsidR="00A77B3E" w:rsidRDefault="009F4183">
            <w:pPr>
              <w:spacing w:before="100"/>
              <w:rPr>
                <w:color w:val="000000"/>
                <w:sz w:val="20"/>
              </w:rPr>
            </w:pPr>
            <w:r>
              <w:rPr>
                <w:color w:val="000000"/>
                <w:sz w:val="20"/>
              </w:rPr>
              <w:t>RCO69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D0A711" w14:textId="77777777" w:rsidR="00A77B3E" w:rsidRPr="0021378D" w:rsidRDefault="009F4183">
            <w:pPr>
              <w:spacing w:before="100"/>
              <w:rPr>
                <w:color w:val="000000"/>
                <w:sz w:val="20"/>
                <w:lang w:val="pl-PL"/>
              </w:rPr>
            </w:pPr>
            <w:r w:rsidRPr="0021378D">
              <w:rPr>
                <w:color w:val="000000"/>
                <w:sz w:val="20"/>
                <w:lang w:val="pl-PL"/>
              </w:rPr>
              <w:t>Pojemność nowych lub zmodernizowanych placówek opieki zdrowotnej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A5F105" w14:textId="77777777" w:rsidR="00A77B3E" w:rsidRDefault="009F4183">
            <w:pPr>
              <w:spacing w:before="100"/>
              <w:rPr>
                <w:color w:val="000000"/>
                <w:sz w:val="20"/>
              </w:rPr>
            </w:pPr>
            <w:r>
              <w:rPr>
                <w:color w:val="000000"/>
                <w:sz w:val="20"/>
              </w:rPr>
              <w:t>osoba/rok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1C2F5A"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513DB3" w14:textId="77777777" w:rsidR="00A77B3E" w:rsidRDefault="009F4183">
            <w:pPr>
              <w:spacing w:before="100"/>
              <w:jc w:val="right"/>
              <w:rPr>
                <w:color w:val="000000"/>
                <w:sz w:val="20"/>
              </w:rPr>
            </w:pPr>
            <w:r>
              <w:rPr>
                <w:color w:val="000000"/>
                <w:sz w:val="20"/>
              </w:rPr>
              <w:t>45 796,00</w:t>
            </w:r>
          </w:p>
        </w:tc>
      </w:tr>
      <w:tr w:rsidR="002B2962" w14:paraId="72486906" w14:textId="77777777" w:rsidTr="0021378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F9947A" w14:textId="77777777" w:rsidR="00A77B3E" w:rsidRDefault="009F4183">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C1EC88" w14:textId="77777777" w:rsidR="00A77B3E" w:rsidRDefault="009F4183">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9BD994"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F6B0C6"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E863A3" w14:textId="77777777" w:rsidR="00A77B3E" w:rsidRDefault="009F4183">
            <w:pPr>
              <w:spacing w:before="100"/>
              <w:rPr>
                <w:color w:val="000000"/>
                <w:sz w:val="20"/>
              </w:rPr>
            </w:pPr>
            <w:r>
              <w:rPr>
                <w:color w:val="000000"/>
                <w:sz w:val="20"/>
              </w:rPr>
              <w:t>PLRO133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433789" w14:textId="77777777" w:rsidR="00A77B3E" w:rsidRPr="0021378D" w:rsidRDefault="009F4183">
            <w:pPr>
              <w:spacing w:before="100"/>
              <w:rPr>
                <w:color w:val="000000"/>
                <w:sz w:val="20"/>
                <w:lang w:val="pl-PL"/>
              </w:rPr>
            </w:pPr>
            <w:r w:rsidRPr="0021378D">
              <w:rPr>
                <w:color w:val="000000"/>
                <w:sz w:val="20"/>
                <w:lang w:val="pl-PL"/>
              </w:rPr>
              <w:t>Liczba wspartych podmiotów wykonujących działalność leczniczą</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B65C03" w14:textId="77777777" w:rsidR="00A77B3E" w:rsidRDefault="009F4183">
            <w:pPr>
              <w:spacing w:before="100"/>
              <w:rPr>
                <w:color w:val="000000"/>
                <w:sz w:val="20"/>
              </w:rPr>
            </w:pPr>
            <w:r>
              <w:rPr>
                <w:color w:val="000000"/>
                <w:sz w:val="20"/>
              </w:rPr>
              <w:t>sztuki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F49F61"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93203C" w14:textId="77777777" w:rsidR="00A77B3E" w:rsidRDefault="009F4183">
            <w:pPr>
              <w:spacing w:before="100"/>
              <w:jc w:val="right"/>
              <w:rPr>
                <w:color w:val="000000"/>
                <w:sz w:val="20"/>
              </w:rPr>
            </w:pPr>
            <w:r>
              <w:rPr>
                <w:color w:val="000000"/>
                <w:sz w:val="20"/>
              </w:rPr>
              <w:t>7,00</w:t>
            </w:r>
          </w:p>
        </w:tc>
      </w:tr>
    </w:tbl>
    <w:p w14:paraId="5EF1F31B" w14:textId="77777777" w:rsidR="00A77B3E" w:rsidRDefault="00A77B3E">
      <w:pPr>
        <w:spacing w:before="100"/>
        <w:rPr>
          <w:color w:val="000000"/>
          <w:sz w:val="20"/>
        </w:rPr>
      </w:pPr>
    </w:p>
    <w:p w14:paraId="03082A41" w14:textId="77777777" w:rsidR="00A77B3E" w:rsidRPr="0021378D" w:rsidRDefault="009F4183">
      <w:pPr>
        <w:spacing w:before="100"/>
        <w:rPr>
          <w:color w:val="000000"/>
          <w:sz w:val="0"/>
          <w:lang w:val="pl-PL"/>
        </w:rPr>
      </w:pPr>
      <w:r w:rsidRPr="0021378D">
        <w:rPr>
          <w:color w:val="000000"/>
          <w:lang w:val="pl-PL"/>
        </w:rPr>
        <w:t>Podstawa prawna: art. 22 ust. 3 lit. d) ppkt (ii) rozporządzenia w sprawie wspólnych przepisów</w:t>
      </w:r>
    </w:p>
    <w:p w14:paraId="6B49B21D" w14:textId="77777777" w:rsidR="00A77B3E" w:rsidRDefault="009F4183">
      <w:pPr>
        <w:pStyle w:val="Nagwek5"/>
        <w:spacing w:before="100" w:after="0"/>
        <w:rPr>
          <w:b w:val="0"/>
          <w:i w:val="0"/>
          <w:color w:val="000000"/>
          <w:sz w:val="24"/>
        </w:rPr>
      </w:pPr>
      <w:bookmarkStart w:id="243" w:name="_Toc215823838"/>
      <w:r>
        <w:rPr>
          <w:b w:val="0"/>
          <w:i w:val="0"/>
          <w:color w:val="000000"/>
          <w:sz w:val="24"/>
        </w:rPr>
        <w:t>Tabela 3: Wskaźniki rezultatu</w:t>
      </w:r>
      <w:bookmarkEnd w:id="243"/>
    </w:p>
    <w:p w14:paraId="0542ECB7"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20"/>
        <w:gridCol w:w="798"/>
        <w:gridCol w:w="1231"/>
        <w:gridCol w:w="1429"/>
        <w:gridCol w:w="2858"/>
        <w:gridCol w:w="1476"/>
        <w:gridCol w:w="1513"/>
        <w:gridCol w:w="1110"/>
        <w:gridCol w:w="1093"/>
        <w:gridCol w:w="970"/>
        <w:gridCol w:w="654"/>
      </w:tblGrid>
      <w:tr w:rsidR="002B2962" w14:paraId="0620E0BC" w14:textId="77777777" w:rsidTr="0021378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37FDB5B"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B0F18B7"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D33D243"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8162D82"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5DC8D8B"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92F0BFA"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EB40AD"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81CF1EF" w14:textId="77777777" w:rsidR="00A77B3E" w:rsidRPr="0021378D" w:rsidRDefault="009F4183">
            <w:pPr>
              <w:spacing w:before="100"/>
              <w:jc w:val="center"/>
              <w:rPr>
                <w:color w:val="000000"/>
                <w:sz w:val="20"/>
                <w:lang w:val="pl-PL"/>
              </w:rPr>
            </w:pPr>
            <w:r w:rsidRPr="0021378D">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97A236F"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DAE2958"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7514DF"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FAE8B40" w14:textId="77777777" w:rsidR="00A77B3E" w:rsidRDefault="009F4183">
            <w:pPr>
              <w:spacing w:before="100"/>
              <w:jc w:val="center"/>
              <w:rPr>
                <w:color w:val="000000"/>
                <w:sz w:val="20"/>
              </w:rPr>
            </w:pPr>
            <w:r>
              <w:rPr>
                <w:color w:val="000000"/>
                <w:sz w:val="20"/>
              </w:rPr>
              <w:t>Uwagi</w:t>
            </w:r>
          </w:p>
        </w:tc>
      </w:tr>
      <w:tr w:rsidR="002B2962" w14:paraId="7E5E5335" w14:textId="77777777" w:rsidTr="0021378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5A2E8A" w14:textId="77777777" w:rsidR="00A77B3E" w:rsidRDefault="009F4183">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B83E59" w14:textId="77777777" w:rsidR="00A77B3E" w:rsidRDefault="009F4183">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3CAA7C"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651BD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E98A7B" w14:textId="77777777" w:rsidR="00A77B3E" w:rsidRDefault="009F4183">
            <w:pPr>
              <w:spacing w:before="100"/>
              <w:rPr>
                <w:color w:val="000000"/>
                <w:sz w:val="20"/>
              </w:rPr>
            </w:pPr>
            <w:r>
              <w:rPr>
                <w:color w:val="000000"/>
                <w:sz w:val="20"/>
              </w:rPr>
              <w:t>RCR73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7261D6" w14:textId="77777777" w:rsidR="00A77B3E" w:rsidRPr="0021378D" w:rsidRDefault="009F4183">
            <w:pPr>
              <w:spacing w:before="100"/>
              <w:rPr>
                <w:color w:val="000000"/>
                <w:sz w:val="20"/>
                <w:lang w:val="pl-PL"/>
              </w:rPr>
            </w:pPr>
            <w:r w:rsidRPr="0021378D">
              <w:rPr>
                <w:color w:val="000000"/>
                <w:sz w:val="20"/>
                <w:lang w:val="pl-PL"/>
              </w:rPr>
              <w:t>Roczna liczba użytkowników nowych lub zmodernizowanych placówek opieki zdrowotnej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1FF75B" w14:textId="77777777" w:rsidR="00A77B3E" w:rsidRDefault="009F4183">
            <w:pPr>
              <w:spacing w:before="100"/>
              <w:rPr>
                <w:color w:val="000000"/>
                <w:sz w:val="20"/>
              </w:rPr>
            </w:pPr>
            <w:r>
              <w:rPr>
                <w:color w:val="000000"/>
                <w:sz w:val="20"/>
              </w:rPr>
              <w:t>użytkownicy/rok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6122C5" w14:textId="77777777" w:rsidR="00A77B3E" w:rsidRDefault="009F4183">
            <w:pPr>
              <w:spacing w:before="100"/>
              <w:jc w:val="right"/>
              <w:rPr>
                <w:color w:val="000000"/>
                <w:sz w:val="20"/>
              </w:rPr>
            </w:pPr>
            <w:r>
              <w:rPr>
                <w:color w:val="000000"/>
                <w:sz w:val="20"/>
              </w:rPr>
              <w:t>9 152,00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7FA8B1"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77994B" w14:textId="77777777" w:rsidR="00A77B3E" w:rsidRDefault="009F4183">
            <w:pPr>
              <w:spacing w:before="100"/>
              <w:jc w:val="right"/>
              <w:rPr>
                <w:color w:val="000000"/>
                <w:sz w:val="20"/>
              </w:rPr>
            </w:pPr>
            <w:r>
              <w:rPr>
                <w:color w:val="000000"/>
                <w:sz w:val="20"/>
              </w:rPr>
              <w:t>45 796,00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40A9FC"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C61D49" w14:textId="77777777" w:rsidR="00A77B3E" w:rsidRDefault="00A77B3E">
            <w:pPr>
              <w:spacing w:before="100"/>
              <w:rPr>
                <w:color w:val="000000"/>
                <w:sz w:val="20"/>
              </w:rPr>
            </w:pPr>
          </w:p>
        </w:tc>
      </w:tr>
    </w:tbl>
    <w:p w14:paraId="03AB025B" w14:textId="77777777" w:rsidR="00A77B3E" w:rsidRDefault="00A77B3E">
      <w:pPr>
        <w:spacing w:before="100"/>
        <w:rPr>
          <w:color w:val="000000"/>
          <w:sz w:val="20"/>
        </w:rPr>
      </w:pPr>
    </w:p>
    <w:p w14:paraId="52861853" w14:textId="77777777" w:rsidR="00A77B3E" w:rsidRPr="0021378D" w:rsidRDefault="009F4183">
      <w:pPr>
        <w:pStyle w:val="Nagwek4"/>
        <w:spacing w:before="100" w:after="0"/>
        <w:rPr>
          <w:b w:val="0"/>
          <w:color w:val="000000"/>
          <w:sz w:val="24"/>
          <w:lang w:val="pl-PL"/>
        </w:rPr>
      </w:pPr>
      <w:bookmarkStart w:id="244" w:name="_Toc215823839"/>
      <w:r w:rsidRPr="0021378D">
        <w:rPr>
          <w:b w:val="0"/>
          <w:color w:val="000000"/>
          <w:sz w:val="24"/>
          <w:lang w:val="pl-PL"/>
        </w:rPr>
        <w:t>2.1.1.1.3. Indykatywny podział zaprogramowanych zasobów (UE) według rodzaju interwencji</w:t>
      </w:r>
      <w:bookmarkEnd w:id="244"/>
    </w:p>
    <w:p w14:paraId="7D601BFD" w14:textId="77777777" w:rsidR="00A77B3E" w:rsidRPr="0021378D" w:rsidRDefault="00A77B3E">
      <w:pPr>
        <w:spacing w:before="100"/>
        <w:rPr>
          <w:color w:val="000000"/>
          <w:sz w:val="0"/>
          <w:lang w:val="pl-PL"/>
        </w:rPr>
      </w:pPr>
    </w:p>
    <w:p w14:paraId="6B1EB211" w14:textId="77777777" w:rsidR="00A77B3E" w:rsidRPr="0021378D" w:rsidRDefault="009F4183">
      <w:pPr>
        <w:spacing w:before="100"/>
        <w:rPr>
          <w:color w:val="000000"/>
          <w:sz w:val="0"/>
          <w:lang w:val="pl-PL"/>
        </w:rPr>
      </w:pPr>
      <w:r w:rsidRPr="0021378D">
        <w:rPr>
          <w:color w:val="000000"/>
          <w:lang w:val="pl-PL"/>
        </w:rPr>
        <w:t>Podstawa prawna: art. 22 ust. 3 lit. d) pkt (viii) rozporządzenia w sprawie wspólnych przepisów</w:t>
      </w:r>
    </w:p>
    <w:p w14:paraId="13A22B71" w14:textId="77777777" w:rsidR="00A77B3E" w:rsidRDefault="009F4183">
      <w:pPr>
        <w:pStyle w:val="Nagwek5"/>
        <w:spacing w:before="100" w:after="0"/>
        <w:rPr>
          <w:b w:val="0"/>
          <w:i w:val="0"/>
          <w:color w:val="000000"/>
          <w:sz w:val="24"/>
        </w:rPr>
      </w:pPr>
      <w:bookmarkStart w:id="245" w:name="_Toc215823840"/>
      <w:r>
        <w:rPr>
          <w:b w:val="0"/>
          <w:i w:val="0"/>
          <w:color w:val="000000"/>
          <w:sz w:val="24"/>
        </w:rPr>
        <w:t>Tabela 4: Wymiar 1 – zakres interwencji</w:t>
      </w:r>
      <w:bookmarkEnd w:id="245"/>
    </w:p>
    <w:p w14:paraId="4F694BDE"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7"/>
        <w:gridCol w:w="2290"/>
        <w:gridCol w:w="1234"/>
        <w:gridCol w:w="3500"/>
        <w:gridCol w:w="4669"/>
        <w:gridCol w:w="2212"/>
      </w:tblGrid>
      <w:tr w:rsidR="002B2962" w14:paraId="31BE6DDF" w14:textId="77777777" w:rsidTr="0021378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59057DF" w14:textId="77777777" w:rsidR="00A77B3E" w:rsidRDefault="009F4183">
            <w:pPr>
              <w:spacing w:before="100"/>
              <w:jc w:val="center"/>
              <w:rPr>
                <w:color w:val="000000"/>
                <w:sz w:val="20"/>
              </w:rPr>
            </w:pPr>
            <w:r>
              <w:rPr>
                <w:color w:val="000000"/>
                <w:sz w:val="20"/>
              </w:rPr>
              <w:lastRenderedPageBreak/>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D87BFC8"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BD53738"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DB437D5"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5CED414"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AAAB3BE" w14:textId="77777777" w:rsidR="00A77B3E" w:rsidRDefault="009F4183">
            <w:pPr>
              <w:spacing w:before="100"/>
              <w:jc w:val="center"/>
              <w:rPr>
                <w:color w:val="000000"/>
                <w:sz w:val="20"/>
              </w:rPr>
            </w:pPr>
            <w:r>
              <w:rPr>
                <w:color w:val="000000"/>
                <w:sz w:val="20"/>
              </w:rPr>
              <w:t>Kwota (w EUR)</w:t>
            </w:r>
          </w:p>
        </w:tc>
      </w:tr>
      <w:tr w:rsidR="002B2962" w14:paraId="49221A01" w14:textId="77777777" w:rsidTr="0021378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89C26D" w14:textId="77777777" w:rsidR="00A77B3E" w:rsidRDefault="009F4183">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F4B533" w14:textId="77777777" w:rsidR="00A77B3E" w:rsidRDefault="009F4183">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D84B0E"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C436A6"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713A9F" w14:textId="77777777" w:rsidR="00A77B3E" w:rsidRDefault="009F4183">
            <w:pPr>
              <w:spacing w:before="100"/>
              <w:rPr>
                <w:color w:val="000000"/>
                <w:sz w:val="20"/>
              </w:rPr>
            </w:pPr>
            <w:r>
              <w:rPr>
                <w:color w:val="000000"/>
                <w:sz w:val="20"/>
              </w:rPr>
              <w:t>128. Infrastruktura ochrony zdrowia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E2C811" w14:textId="77777777" w:rsidR="00A77B3E" w:rsidRDefault="009F4183">
            <w:pPr>
              <w:spacing w:before="100"/>
              <w:jc w:val="right"/>
              <w:rPr>
                <w:color w:val="000000"/>
                <w:sz w:val="20"/>
              </w:rPr>
            </w:pPr>
            <w:r>
              <w:rPr>
                <w:color w:val="000000"/>
                <w:sz w:val="20"/>
              </w:rPr>
              <w:t>35 000 000,00</w:t>
            </w:r>
          </w:p>
        </w:tc>
      </w:tr>
      <w:tr w:rsidR="002B2962" w14:paraId="6BDAA36E" w14:textId="77777777" w:rsidTr="0021378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4C6C6F" w14:textId="77777777" w:rsidR="00A77B3E" w:rsidRDefault="009F4183">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E8B085" w14:textId="77777777" w:rsidR="00A77B3E" w:rsidRDefault="009F4183">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C8C21F"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CBF701"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CFAFBD" w14:textId="77777777" w:rsidR="00A77B3E" w:rsidRDefault="009F4183">
            <w:pPr>
              <w:spacing w:before="100"/>
              <w:rPr>
                <w:color w:val="000000"/>
                <w:sz w:val="20"/>
              </w:rPr>
            </w:pPr>
            <w:r>
              <w:rPr>
                <w:color w:val="000000"/>
                <w:sz w:val="20"/>
              </w:rPr>
              <w:t>129. Sprzęt medyczny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95BF59" w14:textId="77777777" w:rsidR="00A77B3E" w:rsidRDefault="009F4183">
            <w:pPr>
              <w:spacing w:before="100"/>
              <w:jc w:val="right"/>
              <w:rPr>
                <w:color w:val="000000"/>
                <w:sz w:val="20"/>
              </w:rPr>
            </w:pPr>
            <w:r>
              <w:rPr>
                <w:color w:val="000000"/>
                <w:sz w:val="20"/>
              </w:rPr>
              <w:t>10 000 000,00</w:t>
            </w:r>
          </w:p>
        </w:tc>
      </w:tr>
      <w:tr w:rsidR="002B2962" w14:paraId="30F8AB3C" w14:textId="77777777" w:rsidTr="0021378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BC9498" w14:textId="77777777" w:rsidR="00A77B3E" w:rsidRDefault="009F4183">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9D58C6" w14:textId="77777777" w:rsidR="00A77B3E" w:rsidRDefault="009F4183">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635754"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1A2295"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AD8BA4"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D2E06E" w14:textId="77777777" w:rsidR="00A77B3E" w:rsidRDefault="009F4183">
            <w:pPr>
              <w:spacing w:before="100"/>
              <w:jc w:val="right"/>
              <w:rPr>
                <w:color w:val="000000"/>
                <w:sz w:val="20"/>
              </w:rPr>
            </w:pPr>
            <w:r>
              <w:rPr>
                <w:color w:val="000000"/>
                <w:sz w:val="20"/>
              </w:rPr>
              <w:t>45 000 000,00</w:t>
            </w:r>
          </w:p>
        </w:tc>
      </w:tr>
    </w:tbl>
    <w:p w14:paraId="4ECDFD61" w14:textId="77777777" w:rsidR="00A77B3E" w:rsidRDefault="00A77B3E">
      <w:pPr>
        <w:spacing w:before="100"/>
        <w:rPr>
          <w:color w:val="000000"/>
          <w:sz w:val="20"/>
        </w:rPr>
      </w:pPr>
    </w:p>
    <w:p w14:paraId="4F7E513F" w14:textId="77777777" w:rsidR="00A77B3E" w:rsidRDefault="009F4183">
      <w:pPr>
        <w:pStyle w:val="Nagwek5"/>
        <w:spacing w:before="100" w:after="0"/>
        <w:rPr>
          <w:b w:val="0"/>
          <w:i w:val="0"/>
          <w:color w:val="000000"/>
          <w:sz w:val="24"/>
        </w:rPr>
      </w:pPr>
      <w:bookmarkStart w:id="246" w:name="_Toc215823841"/>
      <w:r>
        <w:rPr>
          <w:b w:val="0"/>
          <w:i w:val="0"/>
          <w:color w:val="000000"/>
          <w:sz w:val="24"/>
        </w:rPr>
        <w:t>Tabela 5: Wymiar 2 – forma finansowania</w:t>
      </w:r>
      <w:bookmarkEnd w:id="246"/>
    </w:p>
    <w:p w14:paraId="3BFFC404"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2B2962" w14:paraId="6CA7840E" w14:textId="77777777" w:rsidTr="0021378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0F9708"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721F5FC"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E6837D"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24F1C12"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FF480DC"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20032BE" w14:textId="77777777" w:rsidR="00A77B3E" w:rsidRDefault="009F4183">
            <w:pPr>
              <w:spacing w:before="100"/>
              <w:jc w:val="center"/>
              <w:rPr>
                <w:color w:val="000000"/>
                <w:sz w:val="20"/>
              </w:rPr>
            </w:pPr>
            <w:r>
              <w:rPr>
                <w:color w:val="000000"/>
                <w:sz w:val="20"/>
              </w:rPr>
              <w:t>Kwota (w EUR)</w:t>
            </w:r>
          </w:p>
        </w:tc>
      </w:tr>
      <w:tr w:rsidR="002B2962" w14:paraId="0403D457" w14:textId="77777777" w:rsidTr="0021378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81EF8A" w14:textId="77777777" w:rsidR="00A77B3E" w:rsidRDefault="009F4183">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CF750D" w14:textId="77777777" w:rsidR="00A77B3E" w:rsidRDefault="009F4183">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CA2733"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4EA133"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8AFAEC" w14:textId="77777777" w:rsidR="00A77B3E" w:rsidRDefault="009F4183">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C8D799" w14:textId="77777777" w:rsidR="00A77B3E" w:rsidRDefault="009F4183">
            <w:pPr>
              <w:spacing w:before="100"/>
              <w:jc w:val="right"/>
              <w:rPr>
                <w:color w:val="000000"/>
                <w:sz w:val="20"/>
              </w:rPr>
            </w:pPr>
            <w:r>
              <w:rPr>
                <w:color w:val="000000"/>
                <w:sz w:val="20"/>
              </w:rPr>
              <w:t>45 000 000,00</w:t>
            </w:r>
          </w:p>
        </w:tc>
      </w:tr>
      <w:tr w:rsidR="002B2962" w14:paraId="439E16B9" w14:textId="77777777" w:rsidTr="0021378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F5B339" w14:textId="77777777" w:rsidR="00A77B3E" w:rsidRDefault="009F4183">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E94C39" w14:textId="77777777" w:rsidR="00A77B3E" w:rsidRDefault="009F4183">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1E2197"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FB7380"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8AC095"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0AC7C2" w14:textId="77777777" w:rsidR="00A77B3E" w:rsidRDefault="009F4183">
            <w:pPr>
              <w:spacing w:before="100"/>
              <w:jc w:val="right"/>
              <w:rPr>
                <w:color w:val="000000"/>
                <w:sz w:val="20"/>
              </w:rPr>
            </w:pPr>
            <w:r>
              <w:rPr>
                <w:color w:val="000000"/>
                <w:sz w:val="20"/>
              </w:rPr>
              <w:t>45 000 000,00</w:t>
            </w:r>
          </w:p>
        </w:tc>
      </w:tr>
    </w:tbl>
    <w:p w14:paraId="22DA885B" w14:textId="77777777" w:rsidR="00A77B3E" w:rsidRDefault="00A77B3E">
      <w:pPr>
        <w:spacing w:before="100"/>
        <w:rPr>
          <w:color w:val="000000"/>
          <w:sz w:val="20"/>
        </w:rPr>
      </w:pPr>
    </w:p>
    <w:p w14:paraId="34ADDA09" w14:textId="77777777" w:rsidR="00A77B3E" w:rsidRPr="0021378D" w:rsidRDefault="009F4183">
      <w:pPr>
        <w:pStyle w:val="Nagwek5"/>
        <w:spacing w:before="100" w:after="0"/>
        <w:rPr>
          <w:b w:val="0"/>
          <w:i w:val="0"/>
          <w:color w:val="000000"/>
          <w:sz w:val="24"/>
          <w:lang w:val="pl-PL"/>
        </w:rPr>
      </w:pPr>
      <w:bookmarkStart w:id="247" w:name="_Toc215823842"/>
      <w:r w:rsidRPr="0021378D">
        <w:rPr>
          <w:b w:val="0"/>
          <w:i w:val="0"/>
          <w:color w:val="000000"/>
          <w:sz w:val="24"/>
          <w:lang w:val="pl-PL"/>
        </w:rPr>
        <w:t>Tabela 6: Wymiar 3 – terytorialny mechanizm realizacji i ukierunkowanie terytorialne</w:t>
      </w:r>
      <w:bookmarkEnd w:id="247"/>
    </w:p>
    <w:p w14:paraId="0C924FFB" w14:textId="77777777" w:rsidR="00A77B3E" w:rsidRPr="0021378D"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2B2962" w14:paraId="58280A47" w14:textId="77777777" w:rsidTr="0021378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131950"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BBEF6B1"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80ABBF7"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ED9E080"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7866C63"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AF8DC4C" w14:textId="77777777" w:rsidR="00A77B3E" w:rsidRDefault="009F4183">
            <w:pPr>
              <w:spacing w:before="100"/>
              <w:jc w:val="center"/>
              <w:rPr>
                <w:color w:val="000000"/>
                <w:sz w:val="20"/>
              </w:rPr>
            </w:pPr>
            <w:r>
              <w:rPr>
                <w:color w:val="000000"/>
                <w:sz w:val="20"/>
              </w:rPr>
              <w:t>Kwota (w EUR)</w:t>
            </w:r>
          </w:p>
        </w:tc>
      </w:tr>
      <w:tr w:rsidR="002B2962" w14:paraId="250D10D5" w14:textId="77777777" w:rsidTr="0021378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1F2840" w14:textId="77777777" w:rsidR="00A77B3E" w:rsidRDefault="009F4183">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57ECA7" w14:textId="77777777" w:rsidR="00A77B3E" w:rsidRDefault="009F4183">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1E8E7F"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4D711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F80F64" w14:textId="77777777" w:rsidR="00A77B3E" w:rsidRPr="0021378D" w:rsidRDefault="009F4183">
            <w:pPr>
              <w:spacing w:before="100"/>
              <w:rPr>
                <w:color w:val="000000"/>
                <w:sz w:val="20"/>
                <w:lang w:val="pl-PL"/>
              </w:rPr>
            </w:pPr>
            <w:r w:rsidRPr="0021378D">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73443A" w14:textId="77777777" w:rsidR="00A77B3E" w:rsidRDefault="009F4183">
            <w:pPr>
              <w:spacing w:before="100"/>
              <w:jc w:val="right"/>
              <w:rPr>
                <w:color w:val="000000"/>
                <w:sz w:val="20"/>
              </w:rPr>
            </w:pPr>
            <w:r>
              <w:rPr>
                <w:color w:val="000000"/>
                <w:sz w:val="20"/>
              </w:rPr>
              <w:t>45 000 000,00</w:t>
            </w:r>
          </w:p>
        </w:tc>
      </w:tr>
      <w:tr w:rsidR="002B2962" w14:paraId="65E3C0D5" w14:textId="77777777" w:rsidTr="0021378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4B71DB" w14:textId="77777777" w:rsidR="00A77B3E" w:rsidRDefault="009F4183">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5B940F" w14:textId="77777777" w:rsidR="00A77B3E" w:rsidRDefault="009F4183">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4BD173"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AF1173"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3D5F76"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842748" w14:textId="77777777" w:rsidR="00A77B3E" w:rsidRDefault="009F4183">
            <w:pPr>
              <w:spacing w:before="100"/>
              <w:jc w:val="right"/>
              <w:rPr>
                <w:color w:val="000000"/>
                <w:sz w:val="20"/>
              </w:rPr>
            </w:pPr>
            <w:r>
              <w:rPr>
                <w:color w:val="000000"/>
                <w:sz w:val="20"/>
              </w:rPr>
              <w:t>45 000 000,00</w:t>
            </w:r>
          </w:p>
        </w:tc>
      </w:tr>
    </w:tbl>
    <w:p w14:paraId="6D6996C0" w14:textId="77777777" w:rsidR="00A77B3E" w:rsidRDefault="00A77B3E">
      <w:pPr>
        <w:spacing w:before="100"/>
        <w:rPr>
          <w:color w:val="000000"/>
          <w:sz w:val="20"/>
        </w:rPr>
      </w:pPr>
    </w:p>
    <w:p w14:paraId="06C928C2" w14:textId="77777777" w:rsidR="00A77B3E" w:rsidRPr="0021378D" w:rsidRDefault="009F4183">
      <w:pPr>
        <w:pStyle w:val="Nagwek5"/>
        <w:spacing w:before="100" w:after="0"/>
        <w:rPr>
          <w:b w:val="0"/>
          <w:i w:val="0"/>
          <w:color w:val="000000"/>
          <w:sz w:val="24"/>
          <w:lang w:val="pl-PL"/>
        </w:rPr>
      </w:pPr>
      <w:bookmarkStart w:id="248" w:name="_Toc215823843"/>
      <w:r w:rsidRPr="0021378D">
        <w:rPr>
          <w:b w:val="0"/>
          <w:i w:val="0"/>
          <w:color w:val="000000"/>
          <w:sz w:val="24"/>
          <w:lang w:val="pl-PL"/>
        </w:rPr>
        <w:t>Tabela 7: Wymiar 6 – dodatkowe tematy EFS+</w:t>
      </w:r>
      <w:bookmarkEnd w:id="248"/>
    </w:p>
    <w:p w14:paraId="6E2D4841" w14:textId="77777777" w:rsidR="00A77B3E" w:rsidRPr="0021378D"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2B2962" w14:paraId="3B73AE7C" w14:textId="77777777" w:rsidTr="0021378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39E524"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A1875E8"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77051B3"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AFB02CA"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AA6D328"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FF5BDC" w14:textId="77777777" w:rsidR="00A77B3E" w:rsidRDefault="009F4183">
            <w:pPr>
              <w:spacing w:before="100"/>
              <w:jc w:val="center"/>
              <w:rPr>
                <w:color w:val="000000"/>
                <w:sz w:val="20"/>
              </w:rPr>
            </w:pPr>
            <w:r>
              <w:rPr>
                <w:color w:val="000000"/>
                <w:sz w:val="20"/>
              </w:rPr>
              <w:t>Kwota (w EUR)</w:t>
            </w:r>
          </w:p>
        </w:tc>
      </w:tr>
    </w:tbl>
    <w:p w14:paraId="5FF9A14A" w14:textId="77777777" w:rsidR="00A77B3E" w:rsidRDefault="00A77B3E">
      <w:pPr>
        <w:spacing w:before="100"/>
        <w:rPr>
          <w:color w:val="000000"/>
          <w:sz w:val="20"/>
        </w:rPr>
      </w:pPr>
    </w:p>
    <w:p w14:paraId="06AD7059" w14:textId="77777777" w:rsidR="00A77B3E" w:rsidRPr="0021378D" w:rsidRDefault="009F4183">
      <w:pPr>
        <w:pStyle w:val="Nagwek5"/>
        <w:spacing w:before="100" w:after="0"/>
        <w:rPr>
          <w:b w:val="0"/>
          <w:i w:val="0"/>
          <w:color w:val="000000"/>
          <w:sz w:val="24"/>
          <w:lang w:val="pl-PL"/>
        </w:rPr>
      </w:pPr>
      <w:bookmarkStart w:id="249" w:name="_Toc215823844"/>
      <w:r w:rsidRPr="0021378D">
        <w:rPr>
          <w:b w:val="0"/>
          <w:i w:val="0"/>
          <w:color w:val="000000"/>
          <w:sz w:val="24"/>
          <w:lang w:val="pl-PL"/>
        </w:rPr>
        <w:t>Tabela 8: Wymiar 7 – wymiar równouprawnienia płci w ramach EFS+*, EFRR, Funduszu Spójności i FST</w:t>
      </w:r>
      <w:bookmarkEnd w:id="249"/>
    </w:p>
    <w:p w14:paraId="46BBBF5A" w14:textId="77777777" w:rsidR="00A77B3E" w:rsidRPr="0021378D"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2535"/>
        <w:gridCol w:w="1366"/>
        <w:gridCol w:w="3875"/>
        <w:gridCol w:w="3543"/>
        <w:gridCol w:w="2449"/>
      </w:tblGrid>
      <w:tr w:rsidR="002B2962" w14:paraId="56B548C5" w14:textId="77777777" w:rsidTr="0021378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BA8C24D"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32DF50"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EADC3A6"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B378B00"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CDC54B7"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BAAE8E4" w14:textId="77777777" w:rsidR="00A77B3E" w:rsidRDefault="009F4183">
            <w:pPr>
              <w:spacing w:before="100"/>
              <w:jc w:val="center"/>
              <w:rPr>
                <w:color w:val="000000"/>
                <w:sz w:val="20"/>
              </w:rPr>
            </w:pPr>
            <w:r>
              <w:rPr>
                <w:color w:val="000000"/>
                <w:sz w:val="20"/>
              </w:rPr>
              <w:t>Kwota (w EUR)</w:t>
            </w:r>
          </w:p>
        </w:tc>
      </w:tr>
      <w:tr w:rsidR="002B2962" w14:paraId="62CEDC2C" w14:textId="77777777" w:rsidTr="0021378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B59486" w14:textId="77777777" w:rsidR="00A77B3E" w:rsidRDefault="009F4183">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0F7BD2" w14:textId="77777777" w:rsidR="00A77B3E" w:rsidRDefault="009F4183">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0E0866"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64F41D"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F5EC2E" w14:textId="77777777" w:rsidR="00A77B3E" w:rsidRDefault="009F4183">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726D11" w14:textId="77777777" w:rsidR="00A77B3E" w:rsidRDefault="009F4183">
            <w:pPr>
              <w:spacing w:before="100"/>
              <w:jc w:val="right"/>
              <w:rPr>
                <w:color w:val="000000"/>
                <w:sz w:val="20"/>
              </w:rPr>
            </w:pPr>
            <w:r>
              <w:rPr>
                <w:color w:val="000000"/>
                <w:sz w:val="20"/>
              </w:rPr>
              <w:t>45 000 000,00</w:t>
            </w:r>
          </w:p>
        </w:tc>
      </w:tr>
      <w:tr w:rsidR="002B2962" w14:paraId="24243B7E" w14:textId="77777777" w:rsidTr="0021378D">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E16A43" w14:textId="77777777" w:rsidR="00A77B3E" w:rsidRDefault="009F4183">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B663DB" w14:textId="77777777" w:rsidR="00A77B3E" w:rsidRDefault="009F4183">
            <w:pPr>
              <w:spacing w:before="100"/>
              <w:rPr>
                <w:color w:val="000000"/>
                <w:sz w:val="20"/>
              </w:rPr>
            </w:pPr>
            <w:r>
              <w:rPr>
                <w:color w:val="000000"/>
                <w:sz w:val="20"/>
              </w:rPr>
              <w:t>RSO4.5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21A864"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45EA61"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3D7437"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A027D1" w14:textId="77777777" w:rsidR="00A77B3E" w:rsidRDefault="009F4183">
            <w:pPr>
              <w:spacing w:before="100"/>
              <w:jc w:val="right"/>
              <w:rPr>
                <w:color w:val="000000"/>
                <w:sz w:val="20"/>
              </w:rPr>
            </w:pPr>
            <w:r>
              <w:rPr>
                <w:color w:val="000000"/>
                <w:sz w:val="20"/>
              </w:rPr>
              <w:t>45 000 000,00</w:t>
            </w:r>
          </w:p>
        </w:tc>
      </w:tr>
    </w:tbl>
    <w:p w14:paraId="1D0B1DF4" w14:textId="77777777" w:rsidR="00A77B3E" w:rsidRPr="0021378D" w:rsidRDefault="009F4183">
      <w:pPr>
        <w:spacing w:before="100"/>
        <w:rPr>
          <w:color w:val="000000"/>
          <w:sz w:val="20"/>
          <w:lang w:val="pl-PL"/>
        </w:rPr>
      </w:pPr>
      <w:r w:rsidRPr="0021378D">
        <w:rPr>
          <w:color w:val="000000"/>
          <w:sz w:val="20"/>
          <w:lang w:val="pl-PL"/>
        </w:rPr>
        <w:t>* Zasadniczo 40 % EFS+ przeznacza się na monitorowanie wydatków na cele związane z równością płci. 100 % ma zastosowanie w sytuacji, gdy państwo członkowskie zdecyduje się stosować art. 6 EFS+</w:t>
      </w:r>
    </w:p>
    <w:p w14:paraId="4E88D090" w14:textId="77777777" w:rsidR="00A77B3E" w:rsidRPr="0021378D" w:rsidRDefault="009F4183">
      <w:pPr>
        <w:pStyle w:val="Nagwek4"/>
        <w:spacing w:before="100" w:after="0"/>
        <w:rPr>
          <w:b w:val="0"/>
          <w:color w:val="000000"/>
          <w:sz w:val="24"/>
          <w:lang w:val="pl-PL"/>
        </w:rPr>
      </w:pPr>
      <w:r w:rsidRPr="0021378D">
        <w:rPr>
          <w:b w:val="0"/>
          <w:color w:val="000000"/>
          <w:sz w:val="24"/>
          <w:lang w:val="pl-PL"/>
        </w:rPr>
        <w:br w:type="page"/>
      </w:r>
      <w:bookmarkStart w:id="250" w:name="_Toc215823845"/>
      <w:r w:rsidRPr="0021378D">
        <w:rPr>
          <w:b w:val="0"/>
          <w:color w:val="000000"/>
          <w:sz w:val="24"/>
          <w:lang w:val="pl-PL"/>
        </w:rPr>
        <w:lastRenderedPageBreak/>
        <w:t>2.1.1.1. Cel szczegółowy: RSO4.6. Wzmacnianie roli kultury i zrównoważonej turystyki w rozwoju gospodarczym, włączeniu społecznym i innowacjach społecznych (EFRR)</w:t>
      </w:r>
      <w:bookmarkEnd w:id="250"/>
    </w:p>
    <w:p w14:paraId="71B6039E" w14:textId="77777777" w:rsidR="00A77B3E" w:rsidRPr="0021378D" w:rsidRDefault="00A77B3E">
      <w:pPr>
        <w:spacing w:before="100"/>
        <w:rPr>
          <w:color w:val="000000"/>
          <w:sz w:val="0"/>
          <w:lang w:val="pl-PL"/>
        </w:rPr>
      </w:pPr>
    </w:p>
    <w:p w14:paraId="6EB5C666" w14:textId="77777777" w:rsidR="00A77B3E" w:rsidRPr="0021378D" w:rsidRDefault="009F4183">
      <w:pPr>
        <w:pStyle w:val="Nagwek4"/>
        <w:spacing w:before="100" w:after="0"/>
        <w:rPr>
          <w:b w:val="0"/>
          <w:color w:val="000000"/>
          <w:sz w:val="24"/>
          <w:lang w:val="pl-PL"/>
        </w:rPr>
      </w:pPr>
      <w:bookmarkStart w:id="251" w:name="_Toc215823846"/>
      <w:r w:rsidRPr="0021378D">
        <w:rPr>
          <w:b w:val="0"/>
          <w:color w:val="000000"/>
          <w:sz w:val="24"/>
          <w:lang w:val="pl-PL"/>
        </w:rPr>
        <w:t>2.1.1.1.1. Interwencje wspierane z Funduszy</w:t>
      </w:r>
      <w:bookmarkEnd w:id="251"/>
    </w:p>
    <w:p w14:paraId="4E891696" w14:textId="77777777" w:rsidR="00A77B3E" w:rsidRPr="0021378D" w:rsidRDefault="00A77B3E">
      <w:pPr>
        <w:spacing w:before="100"/>
        <w:rPr>
          <w:color w:val="000000"/>
          <w:sz w:val="0"/>
          <w:lang w:val="pl-PL"/>
        </w:rPr>
      </w:pPr>
    </w:p>
    <w:p w14:paraId="7C34691B" w14:textId="77777777" w:rsidR="00A77B3E" w:rsidRPr="0021378D" w:rsidRDefault="009F4183">
      <w:pPr>
        <w:spacing w:before="100"/>
        <w:rPr>
          <w:color w:val="000000"/>
          <w:sz w:val="0"/>
          <w:lang w:val="pl-PL"/>
        </w:rPr>
      </w:pPr>
      <w:r w:rsidRPr="0021378D">
        <w:rPr>
          <w:color w:val="000000"/>
          <w:lang w:val="pl-PL"/>
        </w:rPr>
        <w:t>Podstawa prawna: art. 22 ust. 3 lit. d) ppkt (i), (iii), (iv), (v), (vi) i (vii) rozporządzenia w sprawie wspólnych przepisów</w:t>
      </w:r>
    </w:p>
    <w:p w14:paraId="01B1313D" w14:textId="77777777" w:rsidR="00A77B3E" w:rsidRPr="0021378D" w:rsidRDefault="009F4183">
      <w:pPr>
        <w:pStyle w:val="Nagwek5"/>
        <w:spacing w:before="100" w:after="0"/>
        <w:rPr>
          <w:b w:val="0"/>
          <w:i w:val="0"/>
          <w:color w:val="000000"/>
          <w:sz w:val="24"/>
          <w:lang w:val="pl-PL"/>
        </w:rPr>
      </w:pPr>
      <w:bookmarkStart w:id="252" w:name="_Toc215823847"/>
      <w:r w:rsidRPr="0021378D">
        <w:rPr>
          <w:b w:val="0"/>
          <w:i w:val="0"/>
          <w:color w:val="000000"/>
          <w:sz w:val="24"/>
          <w:lang w:val="pl-PL"/>
        </w:rPr>
        <w:t>Powiązane rodzaje działań – art. 22 ust. 3 lit. d) pkt (i) rozporządzenia w sprawie wspólnych przepisów oraz art. 6 rozporządzenia w sprawie EFS+:</w:t>
      </w:r>
      <w:bookmarkEnd w:id="252"/>
    </w:p>
    <w:p w14:paraId="05BAB187" w14:textId="77777777" w:rsidR="00A77B3E" w:rsidRPr="0021378D"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3CE07747" w14:textId="77777777" w:rsidTr="0021378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393CA5" w14:textId="77777777" w:rsidR="00A77B3E" w:rsidRPr="0021378D" w:rsidRDefault="00A77B3E">
            <w:pPr>
              <w:spacing w:before="100"/>
              <w:rPr>
                <w:color w:val="000000"/>
                <w:sz w:val="0"/>
                <w:lang w:val="pl-PL"/>
              </w:rPr>
            </w:pPr>
          </w:p>
          <w:p w14:paraId="3CD8640B" w14:textId="77777777" w:rsidR="00A77B3E" w:rsidRPr="0021378D" w:rsidRDefault="009F4183">
            <w:pPr>
              <w:spacing w:before="100"/>
              <w:rPr>
                <w:color w:val="000000"/>
                <w:lang w:val="pl-PL"/>
              </w:rPr>
            </w:pPr>
            <w:r w:rsidRPr="0021378D">
              <w:rPr>
                <w:color w:val="000000"/>
                <w:lang w:val="pl-PL"/>
              </w:rPr>
              <w:t>Interwencja w ramach celu szczegółowego będzie ukierunkowana na wykorzystanie znaczenia kultury dla celów spójności społecznej i dobrostanu poprzez promowanie uczestnictwa w kulturze oraz ochrony dziedzictwa kulturowego, jak również wspieranie zatrudnienia i pobudzanie wzrostu gospodarczego w sektorze kultury i sektorze kreatywnym poprzez propagowanie sztuki i kultury w edukacji, promowanie odpowiednich umiejętności oraz zachęcanie do innowacji w dziedzinie kultury.</w:t>
            </w:r>
          </w:p>
          <w:p w14:paraId="5482C9F2" w14:textId="77777777" w:rsidR="00A77B3E" w:rsidRPr="0021378D" w:rsidRDefault="009F4183">
            <w:pPr>
              <w:spacing w:before="100"/>
              <w:rPr>
                <w:color w:val="000000"/>
                <w:lang w:val="pl-PL"/>
              </w:rPr>
            </w:pPr>
            <w:r w:rsidRPr="0021378D">
              <w:rPr>
                <w:color w:val="000000"/>
                <w:lang w:val="pl-PL"/>
              </w:rPr>
              <w:t>W celu zwiększenia udziału w kulturze mieszkanek i mieszkańców województwa planowane jest wsparcie dla kluczowych instytucji kultury.</w:t>
            </w:r>
          </w:p>
          <w:p w14:paraId="388A1B7C" w14:textId="77777777" w:rsidR="00A77B3E" w:rsidRPr="0021378D" w:rsidRDefault="009F4183">
            <w:pPr>
              <w:spacing w:before="100"/>
              <w:rPr>
                <w:color w:val="000000"/>
                <w:lang w:val="pl-PL"/>
              </w:rPr>
            </w:pPr>
            <w:r w:rsidRPr="0021378D">
              <w:rPr>
                <w:color w:val="000000"/>
                <w:lang w:val="pl-PL"/>
              </w:rPr>
              <w:t>Inwestycje będą nakierowane na budowę (tylko w uzasadnionych przypadkach), rozbudowę i modernizację obiektów instytucji kultury przyczyniających się do włączenia społecznego, gdzie priorytetowo będą traktowane projekty realizujące założenia Nowego Europejskiego Bauhausu.</w:t>
            </w:r>
          </w:p>
          <w:p w14:paraId="254D4455" w14:textId="77777777" w:rsidR="00A77B3E" w:rsidRPr="0021378D" w:rsidRDefault="00A77B3E">
            <w:pPr>
              <w:spacing w:before="100"/>
              <w:rPr>
                <w:color w:val="000000"/>
                <w:lang w:val="pl-PL"/>
              </w:rPr>
            </w:pPr>
          </w:p>
          <w:p w14:paraId="20433404" w14:textId="77777777" w:rsidR="00A77B3E" w:rsidRDefault="009F4183">
            <w:pPr>
              <w:spacing w:before="100"/>
              <w:rPr>
                <w:color w:val="000000"/>
              </w:rPr>
            </w:pPr>
            <w:r>
              <w:rPr>
                <w:color w:val="000000"/>
              </w:rPr>
              <w:t>Typy projektów:</w:t>
            </w:r>
          </w:p>
          <w:p w14:paraId="4D2F4DB3" w14:textId="77777777" w:rsidR="00A77B3E" w:rsidRPr="0021378D" w:rsidRDefault="009F4183">
            <w:pPr>
              <w:numPr>
                <w:ilvl w:val="0"/>
                <w:numId w:val="83"/>
              </w:numPr>
              <w:spacing w:before="100"/>
              <w:rPr>
                <w:color w:val="000000"/>
                <w:lang w:val="pl-PL"/>
              </w:rPr>
            </w:pPr>
            <w:r w:rsidRPr="0021378D">
              <w:rPr>
                <w:color w:val="000000"/>
                <w:lang w:val="pl-PL"/>
              </w:rPr>
              <w:t>budowa (tylko w uzasadnionych przypadkach), rozbudowa i modernizacja wraz z wyposażeniem obiektów kultury przyczyniających się do włączenia społecznego.</w:t>
            </w:r>
          </w:p>
          <w:p w14:paraId="2AC4BA79" w14:textId="77777777" w:rsidR="00A77B3E" w:rsidRPr="0021378D" w:rsidRDefault="00A77B3E">
            <w:pPr>
              <w:spacing w:before="100"/>
              <w:rPr>
                <w:color w:val="000000"/>
                <w:lang w:val="pl-PL"/>
              </w:rPr>
            </w:pPr>
          </w:p>
          <w:p w14:paraId="583283C1" w14:textId="77777777" w:rsidR="00A77B3E" w:rsidRPr="0021378D" w:rsidRDefault="009F4183">
            <w:pPr>
              <w:spacing w:before="100"/>
              <w:rPr>
                <w:color w:val="000000"/>
                <w:lang w:val="pl-PL"/>
              </w:rPr>
            </w:pPr>
            <w:r w:rsidRPr="0021378D">
              <w:rPr>
                <w:color w:val="000000"/>
                <w:lang w:val="pl-PL"/>
              </w:rPr>
              <w:t>Duża  liczba zabytków w województwie wymaga ukierunkowania wsparcia ochrony dziedzictwa  kulturowego na obszary, które będzie można udostępnić turystom. Działania te umożliwią dywersyfikację oraz poprawę jakości oferty turystycznej oraz przyczynią się do wzrostu roli turystyki jako czynnika sprzyjającego rozwojowi społeczno-gospodarczemu regionu. Wyzwaniem w obszarze ochrony i promocji dziedzictwa kulturowego, związanym również z podnoszeniem atrakcyjności turystycznej regionu, jest poprawa stanu zabytków.</w:t>
            </w:r>
          </w:p>
          <w:p w14:paraId="24F56E1D" w14:textId="77777777" w:rsidR="00A77B3E" w:rsidRDefault="009F4183">
            <w:pPr>
              <w:spacing w:before="100"/>
              <w:rPr>
                <w:color w:val="000000"/>
              </w:rPr>
            </w:pPr>
            <w:r w:rsidRPr="0021378D">
              <w:rPr>
                <w:color w:val="000000"/>
                <w:lang w:val="pl-PL"/>
              </w:rPr>
              <w:t xml:space="preserve">Realizacja prac konserwatorskich i restauratorskich przyczyni się osiągnięcia celu szczegółowego poprzez dostosowanie obiektów do celów użytkowych oraz ich udostępnienie mieszkankom i mieszkańcom województwa oraz turystom, ze szczególnym naciskiem na poprawę ich dostępności dla osób ze specjalnymi potrzebami, cyfryzację usług i podejściem zgodnym z założeniami Zielonego Ładu. Dzięki realizacji tego typu projektów zwiększy się potencjał turystyczny, tj. powstaną miejsca ciekawe i cenne kulturowo, które przyczynią się do powstawania czy zachowania miejsc pracy. W ramach poszczególnych projektów będą prowadzone działania komplementarne w ramach ESF+ dotyczące m. in. rozwoju umiejętności w zakresie zarządzania miejscami dziedzictwa kulturowego oraz udostępniania ich turystom. </w:t>
            </w:r>
            <w:r>
              <w:rPr>
                <w:color w:val="000000"/>
              </w:rPr>
              <w:t>Planuje się zapewnienie ochrony i zachowanie dziedzictwa kulturowego poprzez:</w:t>
            </w:r>
          </w:p>
          <w:p w14:paraId="768E10B2" w14:textId="77777777" w:rsidR="00A77B3E" w:rsidRPr="0021378D" w:rsidRDefault="009F4183">
            <w:pPr>
              <w:numPr>
                <w:ilvl w:val="0"/>
                <w:numId w:val="84"/>
              </w:numPr>
              <w:spacing w:before="100"/>
              <w:rPr>
                <w:color w:val="000000"/>
                <w:lang w:val="pl-PL"/>
              </w:rPr>
            </w:pPr>
            <w:r w:rsidRPr="0021378D">
              <w:rPr>
                <w:color w:val="000000"/>
                <w:lang w:val="pl-PL"/>
              </w:rPr>
              <w:t>prace restauratorskie i konserwatorskie obiektów zabytkowych i o znaczeniu historycznym,</w:t>
            </w:r>
          </w:p>
          <w:p w14:paraId="4323656A" w14:textId="77777777" w:rsidR="00A77B3E" w:rsidRPr="0021378D" w:rsidRDefault="009F4183">
            <w:pPr>
              <w:numPr>
                <w:ilvl w:val="0"/>
                <w:numId w:val="84"/>
              </w:numPr>
              <w:spacing w:before="100"/>
              <w:rPr>
                <w:color w:val="000000"/>
                <w:lang w:val="pl-PL"/>
              </w:rPr>
            </w:pPr>
            <w:r w:rsidRPr="0021378D">
              <w:rPr>
                <w:color w:val="000000"/>
                <w:lang w:val="pl-PL"/>
              </w:rPr>
              <w:t>adaptację budynków, budowli i innych obiektów o znaczeniu historycznym wraz z otoczeniem w celu nadania lub rozwinięcia ich funkcji kulturalnych lub turystycznych,</w:t>
            </w:r>
          </w:p>
          <w:p w14:paraId="3FF66AF3" w14:textId="77777777" w:rsidR="00A77B3E" w:rsidRPr="0021378D" w:rsidRDefault="009F4183">
            <w:pPr>
              <w:numPr>
                <w:ilvl w:val="0"/>
                <w:numId w:val="84"/>
              </w:numPr>
              <w:spacing w:before="100"/>
              <w:rPr>
                <w:color w:val="000000"/>
                <w:lang w:val="pl-PL"/>
              </w:rPr>
            </w:pPr>
            <w:r w:rsidRPr="0021378D">
              <w:rPr>
                <w:color w:val="000000"/>
                <w:lang w:val="pl-PL"/>
              </w:rPr>
              <w:lastRenderedPageBreak/>
              <w:t>konserwację muzealiów, starodruków, archiwaliów, księgozbiorów oraz innych zabytków ruchomych wraz z dostosowaniem pomieszczeń do właściwego przechowywania zbiorów i ich zabezpieczenia oraz zakupem wyposażenia,</w:t>
            </w:r>
          </w:p>
          <w:p w14:paraId="6B71C524" w14:textId="77777777" w:rsidR="00A77B3E" w:rsidRPr="0021378D" w:rsidRDefault="009F4183">
            <w:pPr>
              <w:numPr>
                <w:ilvl w:val="0"/>
                <w:numId w:val="84"/>
              </w:numPr>
              <w:spacing w:before="100"/>
              <w:rPr>
                <w:color w:val="000000"/>
                <w:lang w:val="pl-PL"/>
              </w:rPr>
            </w:pPr>
            <w:r w:rsidRPr="0021378D">
              <w:rPr>
                <w:color w:val="000000"/>
                <w:lang w:val="pl-PL"/>
              </w:rPr>
              <w:t>cyfryzację zasobów kulturowych, udostępnianie zasobów kultury z wykorzystaniem technologii informacyjno-komunikacyjnych oraz tworzenie nowych treści cyfrowych.</w:t>
            </w:r>
          </w:p>
          <w:p w14:paraId="06A4E041" w14:textId="77777777" w:rsidR="00A77B3E" w:rsidRPr="0021378D" w:rsidRDefault="009F4183">
            <w:pPr>
              <w:spacing w:before="100"/>
              <w:rPr>
                <w:color w:val="000000"/>
                <w:lang w:val="pl-PL"/>
              </w:rPr>
            </w:pPr>
            <w:r w:rsidRPr="0021378D">
              <w:rPr>
                <w:color w:val="000000"/>
                <w:lang w:val="pl-PL"/>
              </w:rPr>
              <w:t>Po okresie przestoju na skutek pandemii COVID-19, inwestycje zwiększające atrakcyjność turystyczną i kulturalną miejscowości, subregionów i regionów przyczynią się – poprzez wzrost dochodów – do odbudowy lokalnych gospodarek.</w:t>
            </w:r>
          </w:p>
          <w:p w14:paraId="7E3BDFEC" w14:textId="77777777" w:rsidR="00A77B3E" w:rsidRPr="0021378D" w:rsidRDefault="009F4183">
            <w:pPr>
              <w:spacing w:before="100"/>
              <w:rPr>
                <w:color w:val="000000"/>
                <w:lang w:val="pl-PL"/>
              </w:rPr>
            </w:pPr>
            <w:r w:rsidRPr="0021378D">
              <w:rPr>
                <w:color w:val="000000"/>
                <w:lang w:val="pl-PL"/>
              </w:rPr>
              <w:t>W obszarze turystyki planowana jest dywersyfikacja obszarowa turystyki, jak również poprawa jakości świadczonych usług turystycznych. Z uwagi na zmianę podejścia do turystyki wywołanej pandemią, inwestycje w tym sektorze muszą przyczyniać się do zmiany podejścia do podróżowania w formacie turystyki grupowej na turystykę indywidualną. Ważne jest w tym kontekście wspieranie inwestycji pozwalających na wydłużenie pobytu turysty w regionie.</w:t>
            </w:r>
          </w:p>
          <w:p w14:paraId="5A0A576B" w14:textId="4B1AB83B" w:rsidR="00A77B3E" w:rsidRPr="0021378D" w:rsidRDefault="009F4183">
            <w:pPr>
              <w:spacing w:before="100"/>
              <w:rPr>
                <w:color w:val="000000"/>
                <w:lang w:val="pl-PL"/>
              </w:rPr>
            </w:pPr>
            <w:r w:rsidRPr="0021378D">
              <w:rPr>
                <w:color w:val="000000"/>
                <w:lang w:val="pl-PL"/>
              </w:rPr>
              <w:t>Priorytetami rozwojowymi sformułowanymi przez Samorząd Województwa w obszarze rozwoju i podnoszenia jakości kluczowych produktów turystycznych regionu są:</w:t>
            </w:r>
          </w:p>
          <w:p w14:paraId="59C89948" w14:textId="23D796B1" w:rsidR="00A77B3E" w:rsidRDefault="009F4183">
            <w:pPr>
              <w:numPr>
                <w:ilvl w:val="0"/>
                <w:numId w:val="85"/>
              </w:numPr>
              <w:spacing w:before="100"/>
              <w:rPr>
                <w:color w:val="000000"/>
              </w:rPr>
            </w:pPr>
            <w:r>
              <w:rPr>
                <w:color w:val="000000"/>
              </w:rPr>
              <w:t>Program rozwoju szlaków kulturowych.</w:t>
            </w:r>
          </w:p>
          <w:p w14:paraId="7FAD5132" w14:textId="03AC55EA" w:rsidR="00A77B3E" w:rsidRPr="0021378D" w:rsidRDefault="009F4183">
            <w:pPr>
              <w:numPr>
                <w:ilvl w:val="0"/>
                <w:numId w:val="85"/>
              </w:numPr>
              <w:spacing w:before="100"/>
              <w:rPr>
                <w:color w:val="000000"/>
                <w:lang w:val="pl-PL"/>
              </w:rPr>
            </w:pPr>
            <w:r w:rsidRPr="0021378D">
              <w:rPr>
                <w:color w:val="000000"/>
                <w:lang w:val="pl-PL"/>
              </w:rPr>
              <w:t>Program rozwoju szlaku turystycznego „Parki i ogrody”.</w:t>
            </w:r>
          </w:p>
          <w:p w14:paraId="3710D68A" w14:textId="1CB24CFF" w:rsidR="00A77B3E" w:rsidRPr="0021378D" w:rsidRDefault="009F4183">
            <w:pPr>
              <w:numPr>
                <w:ilvl w:val="0"/>
                <w:numId w:val="85"/>
              </w:numPr>
              <w:spacing w:before="100"/>
              <w:rPr>
                <w:color w:val="000000"/>
                <w:lang w:val="pl-PL"/>
              </w:rPr>
            </w:pPr>
            <w:r w:rsidRPr="0021378D">
              <w:rPr>
                <w:color w:val="000000"/>
                <w:lang w:val="pl-PL"/>
              </w:rPr>
              <w:t>Koncepcja budowy i rozwoju szlaku kulinarnego „Smaki regionu”.</w:t>
            </w:r>
          </w:p>
          <w:p w14:paraId="1C032ADA" w14:textId="69A2357D" w:rsidR="00A77B3E" w:rsidRPr="0021378D" w:rsidRDefault="009F4183">
            <w:pPr>
              <w:numPr>
                <w:ilvl w:val="0"/>
                <w:numId w:val="85"/>
              </w:numPr>
              <w:spacing w:before="100"/>
              <w:rPr>
                <w:color w:val="000000"/>
                <w:lang w:val="pl-PL"/>
              </w:rPr>
            </w:pPr>
            <w:r w:rsidRPr="0021378D">
              <w:rPr>
                <w:color w:val="000000"/>
                <w:lang w:val="pl-PL"/>
              </w:rPr>
              <w:t>Koncepcja budowy i rozwoju turystki wodnej „Małe szlaki wodne”.</w:t>
            </w:r>
          </w:p>
          <w:p w14:paraId="408FA1F2" w14:textId="6662F64B" w:rsidR="00A77B3E" w:rsidRPr="0021378D" w:rsidRDefault="009F4183">
            <w:pPr>
              <w:numPr>
                <w:ilvl w:val="0"/>
                <w:numId w:val="85"/>
              </w:numPr>
              <w:spacing w:before="100"/>
              <w:rPr>
                <w:color w:val="000000"/>
                <w:lang w:val="pl-PL"/>
              </w:rPr>
            </w:pPr>
            <w:r w:rsidRPr="0021378D">
              <w:rPr>
                <w:color w:val="000000"/>
                <w:lang w:val="pl-PL"/>
              </w:rPr>
              <w:t>Koncepcja sieci tras rowerowych Pomorza Zachodniego.</w:t>
            </w:r>
          </w:p>
          <w:p w14:paraId="614495F5" w14:textId="06FB3718" w:rsidR="00A77B3E" w:rsidRDefault="009F4183">
            <w:pPr>
              <w:numPr>
                <w:ilvl w:val="0"/>
                <w:numId w:val="85"/>
              </w:numPr>
              <w:spacing w:before="100"/>
              <w:rPr>
                <w:color w:val="000000"/>
              </w:rPr>
            </w:pPr>
            <w:r>
              <w:rPr>
                <w:color w:val="000000"/>
              </w:rPr>
              <w:t>Program „Zachodniopomorski Szlak Żeglarski”.</w:t>
            </w:r>
          </w:p>
          <w:p w14:paraId="1F39B810" w14:textId="57CD9313" w:rsidR="00A77B3E" w:rsidRPr="0021378D" w:rsidRDefault="009F4183">
            <w:pPr>
              <w:numPr>
                <w:ilvl w:val="0"/>
                <w:numId w:val="85"/>
              </w:numPr>
              <w:spacing w:before="100"/>
              <w:rPr>
                <w:color w:val="000000"/>
                <w:lang w:val="pl-PL"/>
              </w:rPr>
            </w:pPr>
            <w:r w:rsidRPr="0021378D">
              <w:rPr>
                <w:color w:val="000000"/>
                <w:lang w:val="pl-PL"/>
              </w:rPr>
              <w:t>Wzmocnienie potencjału turystycznego gmin uzdrowiskowych Pomorza Zachodniego.</w:t>
            </w:r>
          </w:p>
          <w:p w14:paraId="04571269" w14:textId="77777777" w:rsidR="00A77B3E" w:rsidRPr="0021378D" w:rsidRDefault="009F4183">
            <w:pPr>
              <w:spacing w:before="100"/>
              <w:rPr>
                <w:color w:val="000000"/>
                <w:lang w:val="pl-PL"/>
              </w:rPr>
            </w:pPr>
            <w:r w:rsidRPr="0021378D">
              <w:rPr>
                <w:color w:val="000000"/>
                <w:lang w:val="pl-PL"/>
              </w:rPr>
              <w:t>W celu szczegółowym w obszarze turystyki preferowane będzie wsparcie infrastruktury tras, szlaków i obszarów wynikających ze strategicznych dokumentów oraz koncepcji rozwojowych Samorządu Województwa.</w:t>
            </w:r>
          </w:p>
          <w:p w14:paraId="1B69FC65" w14:textId="77777777" w:rsidR="00A77B3E" w:rsidRPr="0021378D" w:rsidRDefault="009F4183">
            <w:pPr>
              <w:spacing w:before="100"/>
              <w:rPr>
                <w:color w:val="000000"/>
                <w:lang w:val="pl-PL"/>
              </w:rPr>
            </w:pPr>
            <w:r w:rsidRPr="0021378D">
              <w:rPr>
                <w:color w:val="000000"/>
                <w:lang w:val="pl-PL"/>
              </w:rPr>
              <w:t>W ramach projektów obejmujących rozwój poszczególnych szlaków planowane jest również wsparcie budowy i rozbudowy infrastruktury poprawiającej dostępność obiektów i atrakcji turystycznych (m.in. parkingi, ciągi komunikacyjne i infrastruktura dla osób z niepełnosprawnościami) oraz zagospodarowanie ich bezpośredniego otoczenia. Inwestycje w elementy infrastruktury drogowej (w tym w parkingi) nie będą wspierane, chyba że stanowią nieodłączny element większego projektu, nie są one dominującym elementem tego projektu, a ich koszt nie przekracza 15% kosztów kwalifikowalnych. W miastach projekty te nie mogą obejmować budowy nowych dróg lub parkingów oraz w odniesieniu do istniejących - zwiększenia ich pojemności lub przepustowości, ani nie mogą w inny sposób przyczyniać się do zwiększenia natężenia ruchu samochodowego.</w:t>
            </w:r>
          </w:p>
          <w:p w14:paraId="4C0475A6" w14:textId="77777777" w:rsidR="00A77B3E" w:rsidRPr="0021378D" w:rsidRDefault="009F4183">
            <w:pPr>
              <w:spacing w:before="100"/>
              <w:rPr>
                <w:color w:val="000000"/>
                <w:lang w:val="pl-PL"/>
              </w:rPr>
            </w:pPr>
            <w:r w:rsidRPr="0021378D">
              <w:rPr>
                <w:color w:val="000000"/>
                <w:lang w:val="pl-PL"/>
              </w:rPr>
              <w:t>W województwie zachodniopomorskim zlokalizowanych jest 7 parków krajobrazowych. Każdy z nich ma swoje niepowtarzalne walory przyrodnicze i krajobrazowe. W ramach celu szczegółowego planuje się wsparcie endogenicznych potencjałów poszczególnych parków i udostępnienie ich turystom w taki sposób, by promować cenne zasoby przyrodnicze, zapewniając jednocześnie ich ochronę.</w:t>
            </w:r>
          </w:p>
          <w:p w14:paraId="62223BAB" w14:textId="77777777" w:rsidR="00A77B3E" w:rsidRPr="0021378D" w:rsidRDefault="009F4183">
            <w:pPr>
              <w:spacing w:before="100"/>
              <w:rPr>
                <w:color w:val="000000"/>
                <w:lang w:val="pl-PL"/>
              </w:rPr>
            </w:pPr>
            <w:r w:rsidRPr="0021378D">
              <w:rPr>
                <w:color w:val="000000"/>
                <w:lang w:val="pl-PL"/>
              </w:rPr>
              <w:lastRenderedPageBreak/>
              <w:t>W ramach celu szczegółowego będą wpierane inwestycje w zakresie zrównoważonej turystyki, która polega na szerokim podejściu z uwzględnieniem środowiskowych, gospodarczych i społeczno-kulturowych aspektów rozwoju w celu zagwarantowania zrównoważonego charakteru turystyki w perspektywie długoterminowej.</w:t>
            </w:r>
          </w:p>
          <w:p w14:paraId="5657EB35" w14:textId="77777777" w:rsidR="00A77B3E" w:rsidRPr="0021378D" w:rsidRDefault="009F4183">
            <w:pPr>
              <w:spacing w:before="100"/>
              <w:rPr>
                <w:color w:val="000000"/>
                <w:lang w:val="pl-PL"/>
              </w:rPr>
            </w:pPr>
            <w:r w:rsidRPr="0021378D">
              <w:rPr>
                <w:color w:val="000000"/>
                <w:lang w:val="pl-PL"/>
              </w:rPr>
              <w:t>Wsparcie w ramach celu szczegółowego będzie udzielane zgodnie z rekomendacjami wskazanymi w Sprawozdaniach specjalnych Europejskiego Trybunału Obrachunkowego „Wsparcie UE na rzecz turystyki – potrzeba nowej orientacji strategicznej i lepszego podejścia do finansowania” oraz „Unijne inwestycje w obiekty kultury – kwestia wymagająca lepszego ukierunkowania działań i sprawniejszej koordynacji”.</w:t>
            </w:r>
          </w:p>
          <w:p w14:paraId="05E7332A" w14:textId="77777777" w:rsidR="00A77B3E" w:rsidRPr="0021378D" w:rsidRDefault="009F4183">
            <w:pPr>
              <w:spacing w:before="100"/>
              <w:rPr>
                <w:color w:val="000000"/>
                <w:lang w:val="pl-PL"/>
              </w:rPr>
            </w:pPr>
            <w:r w:rsidRPr="0021378D">
              <w:rPr>
                <w:color w:val="000000"/>
                <w:lang w:val="pl-PL"/>
              </w:rPr>
              <w:t>Wsparcie dla kultury i turystyki będzie zgodne z zapisami dokumentów strategicznych UE, tj. Nowej Europejskiej Agendy Kultury, Europejskich Ram Działania dotyczących Dziedzictwa Kulturowego 2018 oraz Konkluzji Rady w sprawie Planu Pracy na rzecz Kultury na lata 2019-2022.</w:t>
            </w:r>
          </w:p>
          <w:p w14:paraId="11A27CBF" w14:textId="77777777" w:rsidR="00A77B3E" w:rsidRPr="0021378D" w:rsidRDefault="009F4183">
            <w:pPr>
              <w:spacing w:before="100"/>
              <w:rPr>
                <w:color w:val="000000"/>
                <w:lang w:val="pl-PL"/>
              </w:rPr>
            </w:pPr>
            <w:r w:rsidRPr="0021378D">
              <w:rPr>
                <w:color w:val="000000"/>
                <w:lang w:val="pl-PL"/>
              </w:rPr>
              <w:t>W zakresie interwencji, która ma wpływ na dziedzictwo kulturowe, zasadne jest wykorzystanie zaleceń z dokumentu „Europejskie Zasady Jakości dla finansowanych przez UE interwencji o potencjalnym wpływie na dziedzictwo kulturowe (EUROPEAN QUALITY PRINCIPLES for EU-funded Interventions with potential impact upon Cultural Heritage”ICOMOS"). Wsparcie inwestycji będzie możliwe wyłącznie pod warunkiem zapewnienia stabilności finansowej obiektów kultury/turystyki. Wszystkie inwestycje będą oparte na analizie popytu i ocenie potrzeb w celu zmniejszenia ryzyka nieefektywności i będą koordynowane z projektami w sąsiednich obszarach, unikając nakładania się i konkurencji.</w:t>
            </w:r>
          </w:p>
          <w:p w14:paraId="21985E7D" w14:textId="77777777" w:rsidR="00A77B3E" w:rsidRPr="0021378D" w:rsidRDefault="009F4183">
            <w:pPr>
              <w:spacing w:before="100"/>
              <w:rPr>
                <w:color w:val="000000"/>
                <w:lang w:val="pl-PL"/>
              </w:rPr>
            </w:pPr>
            <w:r w:rsidRPr="0021378D">
              <w:rPr>
                <w:color w:val="000000"/>
                <w:lang w:val="pl-PL"/>
              </w:rPr>
              <w:t>Wszystkie wspierane działania muszą przyczyniać się do rozwoju społecznego i gospodarczego. Podjęte działania przyczynią się do wzmocnienia lokalnego rynku pracy oraz kreowania nowych miejsc pracy. Interwencja w ramach celu szczegółowego będzie stanowiła komplementarne wsparcie wobec interwencji zaplanowanej z EFS+, przede wszystkim cs a, g i h. Projekty wspierane w ramach celu szczegółowego muszą cechować się prozatrudnieniowym charakterem. Wszystkie projekty muszą stanowić uzupełnienie do działań realizowanych z EFS+ w szczególności w zakresie aktywizacji zawodowej oraz włączenia społecznego. Planowane jest uruchamianie wspólnych konkursów, które zapewnią komplementarne wsparcie zintegrowanego projektu. Wszystkie projekty muszą zapewniać pełny dostęp dla osób ze szczególnymi potrzebami.</w:t>
            </w:r>
          </w:p>
          <w:p w14:paraId="6D6DB69A" w14:textId="77777777" w:rsidR="00A77B3E" w:rsidRPr="0021378D" w:rsidRDefault="009F4183">
            <w:pPr>
              <w:spacing w:before="100"/>
              <w:rPr>
                <w:color w:val="000000"/>
                <w:lang w:val="pl-PL"/>
              </w:rPr>
            </w:pPr>
            <w:r w:rsidRPr="0021378D">
              <w:rPr>
                <w:color w:val="000000"/>
                <w:lang w:val="pl-PL"/>
              </w:rPr>
              <w:t>Wszystkie projekty infrastrukturalne muszą przewidywać odpowiednie rozwiązania w zakresie dotyczącym zmian klimatu.</w:t>
            </w:r>
          </w:p>
          <w:p w14:paraId="25031FF1" w14:textId="77777777" w:rsidR="00A77B3E" w:rsidRPr="0021378D" w:rsidRDefault="009F4183">
            <w:pPr>
              <w:spacing w:before="100"/>
              <w:rPr>
                <w:color w:val="000000"/>
                <w:lang w:val="pl-PL"/>
              </w:rPr>
            </w:pPr>
            <w:r w:rsidRPr="0021378D">
              <w:rPr>
                <w:color w:val="000000"/>
                <w:lang w:val="pl-PL"/>
              </w:rPr>
              <w:t>W ramach celu szczegółowego wspierane będą wyłącznie działania zgodne z zasadą DNSH.</w:t>
            </w:r>
          </w:p>
          <w:p w14:paraId="03ED2CE8" w14:textId="77777777" w:rsidR="00A77B3E" w:rsidRPr="0021378D" w:rsidRDefault="00A77B3E">
            <w:pPr>
              <w:spacing w:before="100"/>
              <w:rPr>
                <w:color w:val="000000"/>
                <w:lang w:val="pl-PL"/>
              </w:rPr>
            </w:pPr>
          </w:p>
        </w:tc>
      </w:tr>
    </w:tbl>
    <w:p w14:paraId="0A4CC513" w14:textId="77777777" w:rsidR="00A77B3E" w:rsidRPr="0021378D" w:rsidRDefault="00A77B3E">
      <w:pPr>
        <w:spacing w:before="100"/>
        <w:rPr>
          <w:color w:val="000000"/>
          <w:lang w:val="pl-PL"/>
        </w:rPr>
      </w:pPr>
    </w:p>
    <w:p w14:paraId="3E311B0E" w14:textId="77777777" w:rsidR="00A77B3E" w:rsidRPr="0021378D" w:rsidRDefault="009F4183">
      <w:pPr>
        <w:pStyle w:val="Nagwek5"/>
        <w:spacing w:before="100" w:after="0"/>
        <w:rPr>
          <w:b w:val="0"/>
          <w:i w:val="0"/>
          <w:color w:val="000000"/>
          <w:sz w:val="24"/>
          <w:lang w:val="pl-PL"/>
        </w:rPr>
      </w:pPr>
      <w:bookmarkStart w:id="253" w:name="_Toc215823848"/>
      <w:r w:rsidRPr="0021378D">
        <w:rPr>
          <w:b w:val="0"/>
          <w:i w:val="0"/>
          <w:color w:val="000000"/>
          <w:sz w:val="24"/>
          <w:lang w:val="pl-PL"/>
        </w:rPr>
        <w:t>Główne grupy docelowe – art. 22 ust. 3 lit. d) pkt (iii) rozporządzenia w sprawie wspólnych przepisów:</w:t>
      </w:r>
      <w:bookmarkEnd w:id="253"/>
    </w:p>
    <w:p w14:paraId="7CE7C7EA" w14:textId="77777777" w:rsidR="00A77B3E" w:rsidRPr="0021378D"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33801D7D" w14:textId="77777777" w:rsidTr="0021378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ED686C" w14:textId="77777777" w:rsidR="00A77B3E" w:rsidRPr="0021378D" w:rsidRDefault="00A77B3E">
            <w:pPr>
              <w:spacing w:before="100"/>
              <w:rPr>
                <w:color w:val="000000"/>
                <w:sz w:val="0"/>
                <w:lang w:val="pl-PL"/>
              </w:rPr>
            </w:pPr>
          </w:p>
          <w:p w14:paraId="48CBE05C" w14:textId="77777777" w:rsidR="00A77B3E" w:rsidRPr="0021378D" w:rsidRDefault="009F4183">
            <w:pPr>
              <w:numPr>
                <w:ilvl w:val="0"/>
                <w:numId w:val="86"/>
              </w:numPr>
              <w:spacing w:before="100"/>
              <w:rPr>
                <w:color w:val="000000"/>
                <w:lang w:val="pl-PL"/>
              </w:rPr>
            </w:pPr>
            <w:r w:rsidRPr="0021378D">
              <w:rPr>
                <w:color w:val="000000"/>
                <w:lang w:val="pl-PL"/>
              </w:rPr>
              <w:t>mieszkanki i mieszkańcy województwa, ze szczególnym uwzględnieniem osób ze specjalnymi potrzebami.</w:t>
            </w:r>
          </w:p>
          <w:p w14:paraId="506AFD31" w14:textId="77777777" w:rsidR="00A77B3E" w:rsidRPr="0021378D" w:rsidRDefault="00A77B3E">
            <w:pPr>
              <w:spacing w:before="100"/>
              <w:rPr>
                <w:color w:val="000000"/>
                <w:lang w:val="pl-PL"/>
              </w:rPr>
            </w:pPr>
          </w:p>
        </w:tc>
      </w:tr>
    </w:tbl>
    <w:p w14:paraId="54F81256" w14:textId="77777777" w:rsidR="00A77B3E" w:rsidRPr="0021378D" w:rsidRDefault="00A77B3E">
      <w:pPr>
        <w:spacing w:before="100"/>
        <w:rPr>
          <w:color w:val="000000"/>
          <w:lang w:val="pl-PL"/>
        </w:rPr>
      </w:pPr>
    </w:p>
    <w:p w14:paraId="4BE4437C" w14:textId="77777777" w:rsidR="00A77B3E" w:rsidRPr="0021378D" w:rsidRDefault="009F4183">
      <w:pPr>
        <w:pStyle w:val="Nagwek5"/>
        <w:spacing w:before="100" w:after="0"/>
        <w:rPr>
          <w:b w:val="0"/>
          <w:i w:val="0"/>
          <w:color w:val="000000"/>
          <w:sz w:val="24"/>
          <w:lang w:val="pl-PL"/>
        </w:rPr>
      </w:pPr>
      <w:bookmarkStart w:id="254" w:name="_Toc215823849"/>
      <w:r w:rsidRPr="0021378D">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254"/>
    </w:p>
    <w:p w14:paraId="0EFDC883" w14:textId="77777777" w:rsidR="00A77B3E" w:rsidRPr="0021378D"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5A2910D1" w14:textId="77777777" w:rsidTr="0021378D">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02029C" w14:textId="77777777" w:rsidR="00A77B3E" w:rsidRPr="0021378D" w:rsidRDefault="00A77B3E">
            <w:pPr>
              <w:spacing w:before="100"/>
              <w:rPr>
                <w:color w:val="000000"/>
                <w:sz w:val="0"/>
                <w:lang w:val="pl-PL"/>
              </w:rPr>
            </w:pPr>
          </w:p>
          <w:p w14:paraId="1D2AFD48" w14:textId="77777777" w:rsidR="00A77B3E" w:rsidRPr="0021378D" w:rsidRDefault="009F4183">
            <w:pPr>
              <w:spacing w:before="100"/>
              <w:rPr>
                <w:color w:val="000000"/>
                <w:lang w:val="pl-PL"/>
              </w:rPr>
            </w:pPr>
            <w:r w:rsidRPr="0021378D">
              <w:rPr>
                <w:color w:val="000000"/>
                <w:lang w:val="pl-PL"/>
              </w:rPr>
              <w:lastRenderedPageBreak/>
              <w:t>Mając na uwadze zakres tematyczny celu szczegółowego, w pierwszej kolejności zasada równości szans i niedyskryminacji odnosić się będzie do dostępności infrastruktury, która ma na celu włączenie osób z grup defaworyzowanych w uczestnictwo w kulturze. Zasada ta realizowana będzie poprzez zastosowanie uniwersalnego projektowania oraz mechanizmu racjonalnych usprawnień. W wyniku realizowanych projektów nastąpi poprawa dostępu do usług kulturalnych w wymiarze terytorialnym, w tym na obszarach wiejskich. Poprzez zastosowanie standardu dostępności architektonicznego, cyfrowego oraz informacyjno-promocyjnego, produkty turystyczne będą dostępne dla ogółu społeczeństwa. Przewiduje się również wprowadzenie wymogu stosowania klauzul społecznych w procedurach związanych z prawem zamówień publicznych m.in. poprzez odpowiednie kryteria wyboru projektów.</w:t>
            </w:r>
          </w:p>
          <w:p w14:paraId="15436822" w14:textId="77777777" w:rsidR="00A77B3E" w:rsidRPr="0021378D" w:rsidRDefault="009F4183">
            <w:pPr>
              <w:spacing w:before="100"/>
              <w:rPr>
                <w:color w:val="000000"/>
                <w:lang w:val="pl-PL"/>
              </w:rPr>
            </w:pPr>
            <w:r w:rsidRPr="0021378D">
              <w:rPr>
                <w:color w:val="000000"/>
                <w:lang w:val="pl-PL"/>
              </w:rPr>
              <w:t xml:space="preserve">Działania w cs realizowane będą zgodnie z zasadami horyzontalnymi zawartymi w art. 9 Rozporządzenia PE i Rady nr 2021/1060 oraz zasadą zwalczania dyskryminacji zawartą w art. 10 Traktatu o funkcjonowaniu Unii Europejskiej. Projekty w ramach cs będą realizowane z poszanowaniem zasady niedyskryminacji, w tym ze względu na płeć, rasę lub pochodzenie etniczne, religię lub światopogląd, niepełnosprawność, wiek lub orientację seksualną. Będzie się to wyrażać w konieczności zapewnienia wszystkim osobom jednakowego dostępu do m.in. informacji, produktów, usług, infrastruktury i zatrudnienia. Rezultaty projektów będą dostępne dla społeczeństwa bez dyskryminacji ze względu na przywołane powyżej cechy, a sama treść projektów nie będzie dyskryminacyjna. </w:t>
            </w:r>
          </w:p>
          <w:p w14:paraId="55FEA3F0" w14:textId="77777777" w:rsidR="00A77B3E" w:rsidRPr="0021378D" w:rsidRDefault="009F4183">
            <w:pPr>
              <w:spacing w:before="100"/>
              <w:rPr>
                <w:color w:val="000000"/>
                <w:lang w:val="pl-PL"/>
              </w:rPr>
            </w:pPr>
            <w:r w:rsidRPr="0021378D">
              <w:rPr>
                <w:color w:val="000000"/>
                <w:lang w:val="pl-PL"/>
              </w:rPr>
              <w:t xml:space="preserve">Wsparcie polityki spójności będzie udzielane wyłącznie projektom i beneficjentom, którzy przestrzegają przepisów antydyskryminacyjnych, o których mowa w art. 9 ust. 3 Rozporządzenia ogólnego. W przypadku, gdy beneficjentem jest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 </w:t>
            </w:r>
          </w:p>
          <w:p w14:paraId="24E401E2" w14:textId="77777777" w:rsidR="00A77B3E" w:rsidRPr="0021378D" w:rsidRDefault="00A77B3E">
            <w:pPr>
              <w:spacing w:before="100"/>
              <w:rPr>
                <w:color w:val="000000"/>
                <w:lang w:val="pl-PL"/>
              </w:rPr>
            </w:pPr>
          </w:p>
        </w:tc>
      </w:tr>
    </w:tbl>
    <w:p w14:paraId="74771A55" w14:textId="77777777" w:rsidR="00A77B3E" w:rsidRPr="0070261B" w:rsidRDefault="00A77B3E">
      <w:pPr>
        <w:spacing w:before="100"/>
        <w:rPr>
          <w:color w:val="000000"/>
          <w:lang w:val="pl-PL"/>
        </w:rPr>
      </w:pPr>
    </w:p>
    <w:p w14:paraId="183A2B1D" w14:textId="77777777" w:rsidR="00A77B3E" w:rsidRPr="0070261B" w:rsidRDefault="009F4183">
      <w:pPr>
        <w:pStyle w:val="Nagwek5"/>
        <w:spacing w:before="100" w:after="0"/>
        <w:rPr>
          <w:b w:val="0"/>
          <w:i w:val="0"/>
          <w:color w:val="000000"/>
          <w:sz w:val="24"/>
          <w:lang w:val="pl-PL"/>
        </w:rPr>
      </w:pPr>
      <w:bookmarkStart w:id="255" w:name="_Toc215823850"/>
      <w:r w:rsidRPr="0070261B">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255"/>
    </w:p>
    <w:p w14:paraId="0A94B14F" w14:textId="77777777" w:rsidR="00A77B3E" w:rsidRPr="0070261B"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6B28CC24" w14:textId="77777777" w:rsidTr="0070261B">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62D8E7" w14:textId="77777777" w:rsidR="00A77B3E" w:rsidRPr="0070261B" w:rsidRDefault="00A77B3E">
            <w:pPr>
              <w:spacing w:before="100"/>
              <w:rPr>
                <w:color w:val="000000"/>
                <w:sz w:val="0"/>
                <w:lang w:val="pl-PL"/>
              </w:rPr>
            </w:pPr>
          </w:p>
          <w:p w14:paraId="3C27C80C" w14:textId="77777777" w:rsidR="00A77B3E" w:rsidRDefault="009F4183">
            <w:pPr>
              <w:spacing w:before="100"/>
              <w:rPr>
                <w:color w:val="000000"/>
              </w:rPr>
            </w:pPr>
            <w:r>
              <w:rPr>
                <w:color w:val="000000"/>
              </w:rPr>
              <w:t>Nie dotyczy.</w:t>
            </w:r>
          </w:p>
          <w:p w14:paraId="5D323BB1" w14:textId="77777777" w:rsidR="00A77B3E" w:rsidRDefault="00A77B3E">
            <w:pPr>
              <w:spacing w:before="100"/>
              <w:rPr>
                <w:color w:val="000000"/>
              </w:rPr>
            </w:pPr>
          </w:p>
        </w:tc>
      </w:tr>
    </w:tbl>
    <w:p w14:paraId="172C6EED" w14:textId="77777777" w:rsidR="00A77B3E" w:rsidRDefault="00A77B3E">
      <w:pPr>
        <w:spacing w:before="100"/>
        <w:rPr>
          <w:color w:val="000000"/>
        </w:rPr>
      </w:pPr>
    </w:p>
    <w:p w14:paraId="1EA838AA" w14:textId="77777777" w:rsidR="00A77B3E" w:rsidRPr="0070261B" w:rsidRDefault="009F4183">
      <w:pPr>
        <w:pStyle w:val="Nagwek5"/>
        <w:spacing w:before="100" w:after="0"/>
        <w:rPr>
          <w:b w:val="0"/>
          <w:i w:val="0"/>
          <w:color w:val="000000"/>
          <w:sz w:val="24"/>
          <w:lang w:val="pl-PL"/>
        </w:rPr>
      </w:pPr>
      <w:bookmarkStart w:id="256" w:name="_Toc215823851"/>
      <w:r w:rsidRPr="0070261B">
        <w:rPr>
          <w:b w:val="0"/>
          <w:i w:val="0"/>
          <w:color w:val="000000"/>
          <w:sz w:val="24"/>
          <w:lang w:val="pl-PL"/>
        </w:rPr>
        <w:t>Działania międzyregionalne, transgraniczne i transnarodowe – art. 22 ust. 3 lit. d) pkt (vi) rozporządzenia w sprawie wspólnych przepisów</w:t>
      </w:r>
      <w:bookmarkEnd w:id="256"/>
    </w:p>
    <w:p w14:paraId="36929EEF" w14:textId="77777777" w:rsidR="00A77B3E" w:rsidRPr="0070261B"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33A023BC" w14:textId="77777777" w:rsidTr="0070261B">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E8141C" w14:textId="77777777" w:rsidR="00A77B3E" w:rsidRPr="0070261B" w:rsidRDefault="00A77B3E">
            <w:pPr>
              <w:spacing w:before="100"/>
              <w:rPr>
                <w:color w:val="000000"/>
                <w:sz w:val="0"/>
                <w:lang w:val="pl-PL"/>
              </w:rPr>
            </w:pPr>
          </w:p>
          <w:p w14:paraId="2F58557B" w14:textId="77777777" w:rsidR="00A77B3E" w:rsidRPr="0070261B" w:rsidRDefault="009F4183">
            <w:pPr>
              <w:spacing w:before="100"/>
              <w:rPr>
                <w:color w:val="000000"/>
                <w:lang w:val="pl-PL"/>
              </w:rPr>
            </w:pPr>
            <w:r w:rsidRPr="0070261B">
              <w:rPr>
                <w:color w:val="000000"/>
                <w:lang w:val="pl-PL"/>
              </w:rPr>
              <w:t>Zaplanowane działania w zakresie wzmocnienia roli kultury i turystyki w rozwoju gospodarczym, włączeniu społecznym i innowacjach społecznych są komplementarne z działaniami wynikającymi z programów o charakterze międzyregionalnym, ponadnarodowym i transgranicznym: Program Współpracy Interreg VI A Meklemburgia-Pomorze Przednie/Brandenburgia/Polska, Interreg Europa Środkowa 2021-2027, Program współpracy transgranicznej Interreg Południowy Bałtyk na lata 2021-2027 oraz Kreatywna Europa 2021 – 2027. Współpraca z podmiotami z kraju sąsiedniego będzie mogła być częścią projektu w celu wzmocnienia osiągnięcia celów projektu. Możliwa będzie również synchronizacja naborów wniosków.</w:t>
            </w:r>
          </w:p>
          <w:p w14:paraId="6AD42B52" w14:textId="77777777" w:rsidR="00A77B3E" w:rsidRPr="0070261B" w:rsidRDefault="009F4183">
            <w:pPr>
              <w:spacing w:before="100"/>
              <w:rPr>
                <w:color w:val="000000"/>
                <w:lang w:val="pl-PL"/>
              </w:rPr>
            </w:pPr>
            <w:r w:rsidRPr="0070261B">
              <w:rPr>
                <w:color w:val="000000"/>
                <w:lang w:val="pl-PL"/>
              </w:rPr>
              <w:lastRenderedPageBreak/>
              <w:t>Koordynacja FEPZ z Interreg Południowy Bałtyk oraz Interreg VI A Meklemburgia-Pomorze Przednie/Brandenburgia/Polska zostanie zapewniona w postaci instytucjonalnej poprzez regularną wymianę informacji w zakresie planowanych do realizacji projektów lub dobrych praktyk na Pomorzu Zachodnim, jak i w krajach uczestniczących w programie. Przedstawiciel Instytucji Zarządzającej programu FEPZ będzie uczestniczył w roli obserwatora w posiedzeniach Polskiej Grupy Konsultacyjnej programu Interreg Południowy Bałtyk na lata 2021-2027.</w:t>
            </w:r>
          </w:p>
          <w:p w14:paraId="688EC83F" w14:textId="77777777" w:rsidR="00A77B3E" w:rsidRPr="0070261B" w:rsidRDefault="009F4183">
            <w:pPr>
              <w:spacing w:before="100"/>
              <w:rPr>
                <w:color w:val="000000"/>
                <w:lang w:val="pl-PL"/>
              </w:rPr>
            </w:pPr>
            <w:r w:rsidRPr="0070261B">
              <w:rPr>
                <w:color w:val="000000"/>
                <w:lang w:val="pl-PL"/>
              </w:rPr>
              <w:t>Szczególnie istotne obszary geograficzne dla współpracy w zakresie turystyki i kultury to Niemcy (Meklemburgia-Pomorze Przednie i Brandenburgia) oraz Dania i Szwecja (region Bałtyku), gdzie przewiduje się potencjał dla zwiększonej współpracy.</w:t>
            </w:r>
          </w:p>
          <w:p w14:paraId="48A5029C" w14:textId="77777777" w:rsidR="00A77B3E" w:rsidRPr="0070261B" w:rsidRDefault="009F4183">
            <w:pPr>
              <w:spacing w:before="100"/>
              <w:rPr>
                <w:color w:val="000000"/>
                <w:lang w:val="pl-PL"/>
              </w:rPr>
            </w:pPr>
            <w:r w:rsidRPr="0070261B">
              <w:rPr>
                <w:color w:val="000000"/>
                <w:lang w:val="pl-PL"/>
              </w:rPr>
              <w:t>Na przykład w planie działań w ramach strategii dla regionu Morza Bałtyckiego szczególne znaczenie ma współpraca w obszarze rozwoju zrównoważonej, odpornej i innowacyjnej turystyki.</w:t>
            </w:r>
          </w:p>
          <w:p w14:paraId="7D61FFD2" w14:textId="77777777" w:rsidR="00A77B3E" w:rsidRPr="0070261B" w:rsidRDefault="00A77B3E">
            <w:pPr>
              <w:spacing w:before="100"/>
              <w:rPr>
                <w:color w:val="000000"/>
                <w:lang w:val="pl-PL"/>
              </w:rPr>
            </w:pPr>
          </w:p>
        </w:tc>
      </w:tr>
    </w:tbl>
    <w:p w14:paraId="2187B44C" w14:textId="77777777" w:rsidR="00A77B3E" w:rsidRPr="0070261B" w:rsidRDefault="00A77B3E">
      <w:pPr>
        <w:spacing w:before="100"/>
        <w:rPr>
          <w:color w:val="000000"/>
          <w:lang w:val="pl-PL"/>
        </w:rPr>
      </w:pPr>
    </w:p>
    <w:p w14:paraId="6E1C88A5" w14:textId="77777777" w:rsidR="00A77B3E" w:rsidRPr="0070261B" w:rsidRDefault="009F4183">
      <w:pPr>
        <w:pStyle w:val="Nagwek5"/>
        <w:spacing w:before="100" w:after="0"/>
        <w:rPr>
          <w:b w:val="0"/>
          <w:i w:val="0"/>
          <w:color w:val="000000"/>
          <w:sz w:val="24"/>
          <w:lang w:val="pl-PL"/>
        </w:rPr>
      </w:pPr>
      <w:bookmarkStart w:id="257" w:name="_Toc215823852"/>
      <w:r w:rsidRPr="0070261B">
        <w:rPr>
          <w:b w:val="0"/>
          <w:i w:val="0"/>
          <w:color w:val="000000"/>
          <w:sz w:val="24"/>
          <w:lang w:val="pl-PL"/>
        </w:rPr>
        <w:t>Planowane wykorzystanie instrumentów finansowych – art. 22 ust. 3 lit. d) pkt (vii) rozporządzenia w sprawie wspólnych przepisów</w:t>
      </w:r>
      <w:bookmarkEnd w:id="257"/>
    </w:p>
    <w:p w14:paraId="57B31541" w14:textId="77777777" w:rsidR="00A77B3E" w:rsidRPr="0070261B"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2AABAEA4" w14:textId="77777777" w:rsidTr="0070261B">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434D70" w14:textId="77777777" w:rsidR="00A77B3E" w:rsidRPr="0070261B" w:rsidRDefault="00A77B3E">
            <w:pPr>
              <w:spacing w:before="100"/>
              <w:rPr>
                <w:color w:val="000000"/>
                <w:sz w:val="0"/>
                <w:lang w:val="pl-PL"/>
              </w:rPr>
            </w:pPr>
          </w:p>
          <w:p w14:paraId="0CFE679B" w14:textId="77777777" w:rsidR="00A77B3E" w:rsidRPr="0070261B" w:rsidRDefault="009F4183">
            <w:pPr>
              <w:spacing w:before="100"/>
              <w:rPr>
                <w:color w:val="000000"/>
                <w:lang w:val="pl-PL"/>
              </w:rPr>
            </w:pPr>
            <w:r w:rsidRPr="0070261B">
              <w:rPr>
                <w:color w:val="000000"/>
                <w:lang w:val="pl-PL"/>
              </w:rPr>
              <w:t>W obszarze kultury i turystyki nie przewiduje się realizacji inwestycji nastawionych na osiągnięcie zysku czy generowanie oszczędności. W tym obszarze inwestycje będą przede wszystkim realizować zadania publiczne o charakterze niekomercyjnym, promujące zachowanie dziedzictwa kulturowego oraz zapewniające włączenie społeczne poprzez kulturę i turystykę. Przedsięwzięcia będą realizowane przez jednostki publiczne w celu zachowania dziedzictwa kulturowego oraz poprawy warunków społeczno-gospodarczych mieszkańców regionu.</w:t>
            </w:r>
          </w:p>
          <w:p w14:paraId="16D95557" w14:textId="77777777" w:rsidR="00A77B3E" w:rsidRPr="0070261B" w:rsidRDefault="00A77B3E">
            <w:pPr>
              <w:spacing w:before="100"/>
              <w:rPr>
                <w:color w:val="000000"/>
                <w:lang w:val="pl-PL"/>
              </w:rPr>
            </w:pPr>
          </w:p>
        </w:tc>
      </w:tr>
    </w:tbl>
    <w:p w14:paraId="1757A0B9" w14:textId="77777777" w:rsidR="00A77B3E" w:rsidRPr="0070261B" w:rsidRDefault="00A77B3E">
      <w:pPr>
        <w:spacing w:before="100"/>
        <w:rPr>
          <w:color w:val="000000"/>
          <w:lang w:val="pl-PL"/>
        </w:rPr>
      </w:pPr>
    </w:p>
    <w:p w14:paraId="17BD9634" w14:textId="77777777" w:rsidR="00A77B3E" w:rsidRPr="0070261B" w:rsidRDefault="009F4183">
      <w:pPr>
        <w:pStyle w:val="Nagwek4"/>
        <w:spacing w:before="100" w:after="0"/>
        <w:rPr>
          <w:b w:val="0"/>
          <w:color w:val="000000"/>
          <w:sz w:val="24"/>
          <w:lang w:val="pl-PL"/>
        </w:rPr>
      </w:pPr>
      <w:bookmarkStart w:id="258" w:name="_Toc215823853"/>
      <w:r w:rsidRPr="0070261B">
        <w:rPr>
          <w:b w:val="0"/>
          <w:color w:val="000000"/>
          <w:sz w:val="24"/>
          <w:lang w:val="pl-PL"/>
        </w:rPr>
        <w:t>2.1.1.1.2. Wskaźniki</w:t>
      </w:r>
      <w:bookmarkEnd w:id="258"/>
    </w:p>
    <w:p w14:paraId="5F37F6D2" w14:textId="77777777" w:rsidR="00A77B3E" w:rsidRPr="0070261B" w:rsidRDefault="00A77B3E">
      <w:pPr>
        <w:spacing w:before="100"/>
        <w:rPr>
          <w:color w:val="000000"/>
          <w:sz w:val="0"/>
          <w:lang w:val="pl-PL"/>
        </w:rPr>
      </w:pPr>
    </w:p>
    <w:p w14:paraId="0104BD65" w14:textId="77777777" w:rsidR="00A77B3E" w:rsidRPr="0070261B" w:rsidRDefault="009F4183">
      <w:pPr>
        <w:spacing w:before="100"/>
        <w:rPr>
          <w:color w:val="000000"/>
          <w:sz w:val="0"/>
          <w:lang w:val="pl-PL"/>
        </w:rPr>
      </w:pPr>
      <w:r w:rsidRPr="0070261B">
        <w:rPr>
          <w:color w:val="000000"/>
          <w:lang w:val="pl-PL"/>
        </w:rPr>
        <w:t>Podstawa prawna: art. 22 ust. 3 lit. d) pkt (ii) rozporządzenia w sprawie wspólnych przepisów oraz art. 8 rozporządzenia w sprawie EFRR i Funduszu Spójności</w:t>
      </w:r>
    </w:p>
    <w:p w14:paraId="2DE27CC5" w14:textId="77777777" w:rsidR="00A77B3E" w:rsidRDefault="009F4183">
      <w:pPr>
        <w:pStyle w:val="Nagwek5"/>
        <w:spacing w:before="100" w:after="0"/>
        <w:rPr>
          <w:b w:val="0"/>
          <w:i w:val="0"/>
          <w:color w:val="000000"/>
          <w:sz w:val="24"/>
        </w:rPr>
      </w:pPr>
      <w:bookmarkStart w:id="259" w:name="_Toc215823854"/>
      <w:r>
        <w:rPr>
          <w:b w:val="0"/>
          <w:i w:val="0"/>
          <w:color w:val="000000"/>
          <w:sz w:val="24"/>
        </w:rPr>
        <w:t>Tabela 2: Wskaźniki produktu</w:t>
      </w:r>
      <w:bookmarkEnd w:id="259"/>
    </w:p>
    <w:p w14:paraId="64D96A6E"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63"/>
        <w:gridCol w:w="798"/>
        <w:gridCol w:w="1798"/>
        <w:gridCol w:w="1543"/>
        <w:gridCol w:w="3941"/>
        <w:gridCol w:w="2078"/>
        <w:gridCol w:w="1393"/>
        <w:gridCol w:w="1438"/>
      </w:tblGrid>
      <w:tr w:rsidR="002B2962" w14:paraId="0E02F0CF" w14:textId="77777777" w:rsidTr="003E228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3D4F3A4"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B938524"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5677027"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4632E0"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1AA9BE"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5EECD4C"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54685F9"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D8E5F1F"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9E414E9" w14:textId="77777777" w:rsidR="00A77B3E" w:rsidRDefault="009F4183">
            <w:pPr>
              <w:spacing w:before="100"/>
              <w:jc w:val="center"/>
              <w:rPr>
                <w:color w:val="000000"/>
                <w:sz w:val="20"/>
              </w:rPr>
            </w:pPr>
            <w:r>
              <w:rPr>
                <w:color w:val="000000"/>
                <w:sz w:val="20"/>
              </w:rPr>
              <w:t>Cel końcowy (2029)</w:t>
            </w:r>
          </w:p>
        </w:tc>
      </w:tr>
      <w:tr w:rsidR="002B2962" w14:paraId="4A79EBF5" w14:textId="77777777" w:rsidTr="003E228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DCF796" w14:textId="77777777" w:rsidR="00A77B3E" w:rsidRDefault="009F4183">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130CC9" w14:textId="77777777" w:rsidR="00A77B3E" w:rsidRDefault="009F4183">
            <w:pPr>
              <w:spacing w:before="100"/>
              <w:rPr>
                <w:color w:val="000000"/>
                <w:sz w:val="20"/>
              </w:rPr>
            </w:pPr>
            <w:r>
              <w:rPr>
                <w:color w:val="000000"/>
                <w:sz w:val="20"/>
              </w:rPr>
              <w:t>RSO4.6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DE45F3"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2E475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73495D" w14:textId="77777777" w:rsidR="00A77B3E" w:rsidRDefault="009F4183">
            <w:pPr>
              <w:spacing w:before="100"/>
              <w:rPr>
                <w:color w:val="000000"/>
                <w:sz w:val="20"/>
              </w:rPr>
            </w:pPr>
            <w:r>
              <w:rPr>
                <w:color w:val="000000"/>
                <w:sz w:val="20"/>
              </w:rPr>
              <w:t>RCO77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D26B8C" w14:textId="77777777" w:rsidR="00A77B3E" w:rsidRPr="003E2284" w:rsidRDefault="009F4183">
            <w:pPr>
              <w:spacing w:before="100"/>
              <w:rPr>
                <w:color w:val="000000"/>
                <w:sz w:val="20"/>
                <w:lang w:val="pl-PL"/>
              </w:rPr>
            </w:pPr>
            <w:r w:rsidRPr="003E2284">
              <w:rPr>
                <w:color w:val="000000"/>
                <w:sz w:val="20"/>
                <w:lang w:val="pl-PL"/>
              </w:rPr>
              <w:t>Liczba obiektów kulturalnych i turystycznych objętych wsparciem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74AFF3" w14:textId="77777777" w:rsidR="00A77B3E" w:rsidRDefault="009F4183">
            <w:pPr>
              <w:spacing w:before="100"/>
              <w:rPr>
                <w:color w:val="000000"/>
                <w:sz w:val="20"/>
              </w:rPr>
            </w:pPr>
            <w:r>
              <w:rPr>
                <w:color w:val="000000"/>
                <w:sz w:val="20"/>
              </w:rPr>
              <w:t>obiekty kulturalne i turystyczne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8EF22B"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ED1CE2" w14:textId="5FC70032" w:rsidR="00A77B3E" w:rsidRDefault="009F4183">
            <w:pPr>
              <w:spacing w:before="100"/>
              <w:jc w:val="right"/>
              <w:rPr>
                <w:color w:val="000000"/>
                <w:sz w:val="20"/>
              </w:rPr>
            </w:pPr>
            <w:r>
              <w:rPr>
                <w:color w:val="000000"/>
                <w:sz w:val="20"/>
              </w:rPr>
              <w:t>50,00</w:t>
            </w:r>
          </w:p>
        </w:tc>
      </w:tr>
    </w:tbl>
    <w:p w14:paraId="425DF863" w14:textId="77777777" w:rsidR="00A77B3E" w:rsidRDefault="00A77B3E">
      <w:pPr>
        <w:spacing w:before="100"/>
        <w:rPr>
          <w:color w:val="000000"/>
          <w:sz w:val="20"/>
        </w:rPr>
      </w:pPr>
    </w:p>
    <w:p w14:paraId="2A0EB466" w14:textId="77777777" w:rsidR="00A77B3E" w:rsidRPr="003E2284" w:rsidRDefault="009F4183">
      <w:pPr>
        <w:spacing w:before="100"/>
        <w:rPr>
          <w:color w:val="000000"/>
          <w:sz w:val="0"/>
          <w:lang w:val="pl-PL"/>
        </w:rPr>
      </w:pPr>
      <w:r w:rsidRPr="003E2284">
        <w:rPr>
          <w:color w:val="000000"/>
          <w:lang w:val="pl-PL"/>
        </w:rPr>
        <w:t>Podstawa prawna: art. 22 ust. 3 lit. d) ppkt (ii) rozporządzenia w sprawie wspólnych przepisów</w:t>
      </w:r>
    </w:p>
    <w:p w14:paraId="112B7D02" w14:textId="77777777" w:rsidR="00A77B3E" w:rsidRDefault="009F4183">
      <w:pPr>
        <w:pStyle w:val="Nagwek5"/>
        <w:spacing w:before="100" w:after="0"/>
        <w:rPr>
          <w:b w:val="0"/>
          <w:i w:val="0"/>
          <w:color w:val="000000"/>
          <w:sz w:val="24"/>
        </w:rPr>
      </w:pPr>
      <w:bookmarkStart w:id="260" w:name="_Toc215823855"/>
      <w:r>
        <w:rPr>
          <w:b w:val="0"/>
          <w:i w:val="0"/>
          <w:color w:val="000000"/>
          <w:sz w:val="24"/>
        </w:rPr>
        <w:t>Tabela 3: Wskaźniki rezultatu</w:t>
      </w:r>
      <w:bookmarkEnd w:id="260"/>
    </w:p>
    <w:p w14:paraId="4C6761EF"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22"/>
        <w:gridCol w:w="798"/>
        <w:gridCol w:w="1237"/>
        <w:gridCol w:w="1431"/>
        <w:gridCol w:w="2468"/>
        <w:gridCol w:w="1641"/>
        <w:gridCol w:w="1524"/>
        <w:gridCol w:w="1111"/>
        <w:gridCol w:w="1294"/>
        <w:gridCol w:w="972"/>
        <w:gridCol w:w="654"/>
      </w:tblGrid>
      <w:tr w:rsidR="002B2962" w14:paraId="2DD5A7CE" w14:textId="77777777" w:rsidTr="003E228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524EE1C" w14:textId="77777777" w:rsidR="00A77B3E" w:rsidRDefault="009F4183">
            <w:pPr>
              <w:spacing w:before="100"/>
              <w:jc w:val="center"/>
              <w:rPr>
                <w:color w:val="000000"/>
                <w:sz w:val="20"/>
              </w:rPr>
            </w:pPr>
            <w:r>
              <w:rPr>
                <w:color w:val="000000"/>
                <w:sz w:val="20"/>
              </w:rPr>
              <w:lastRenderedPageBreak/>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CF6B4E"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5485F4"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A3835C"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0F33038"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C8DBF58"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F25522"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FB8BBBD" w14:textId="77777777" w:rsidR="00A77B3E" w:rsidRPr="003E2284" w:rsidRDefault="009F4183">
            <w:pPr>
              <w:spacing w:before="100"/>
              <w:jc w:val="center"/>
              <w:rPr>
                <w:color w:val="000000"/>
                <w:sz w:val="20"/>
                <w:lang w:val="pl-PL"/>
              </w:rPr>
            </w:pPr>
            <w:r w:rsidRPr="003E2284">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0718F3"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4551392"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DC9417"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F2A1E35" w14:textId="77777777" w:rsidR="00A77B3E" w:rsidRDefault="009F4183">
            <w:pPr>
              <w:spacing w:before="100"/>
              <w:jc w:val="center"/>
              <w:rPr>
                <w:color w:val="000000"/>
                <w:sz w:val="20"/>
              </w:rPr>
            </w:pPr>
            <w:r>
              <w:rPr>
                <w:color w:val="000000"/>
                <w:sz w:val="20"/>
              </w:rPr>
              <w:t>Uwagi</w:t>
            </w:r>
          </w:p>
        </w:tc>
      </w:tr>
      <w:tr w:rsidR="002B2962" w14:paraId="30045EAD" w14:textId="77777777" w:rsidTr="003E228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93476D" w14:textId="77777777" w:rsidR="00A77B3E" w:rsidRDefault="009F4183">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280646" w14:textId="77777777" w:rsidR="00A77B3E" w:rsidRDefault="009F4183">
            <w:pPr>
              <w:spacing w:before="100"/>
              <w:rPr>
                <w:color w:val="000000"/>
                <w:sz w:val="20"/>
              </w:rPr>
            </w:pPr>
            <w:r>
              <w:rPr>
                <w:color w:val="000000"/>
                <w:sz w:val="20"/>
              </w:rPr>
              <w:t>RSO4.6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859801"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25196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4C89B8" w14:textId="77777777" w:rsidR="00A77B3E" w:rsidRDefault="009F4183">
            <w:pPr>
              <w:spacing w:before="100"/>
              <w:rPr>
                <w:color w:val="000000"/>
                <w:sz w:val="20"/>
              </w:rPr>
            </w:pPr>
            <w:r>
              <w:rPr>
                <w:color w:val="000000"/>
                <w:sz w:val="20"/>
              </w:rPr>
              <w:t>RCR77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4C10A4" w14:textId="77777777" w:rsidR="00A77B3E" w:rsidRPr="003E2284" w:rsidRDefault="009F4183">
            <w:pPr>
              <w:spacing w:before="100"/>
              <w:rPr>
                <w:color w:val="000000"/>
                <w:sz w:val="20"/>
                <w:lang w:val="pl-PL"/>
              </w:rPr>
            </w:pPr>
            <w:r w:rsidRPr="003E2284">
              <w:rPr>
                <w:color w:val="000000"/>
                <w:sz w:val="20"/>
                <w:lang w:val="pl-PL"/>
              </w:rPr>
              <w:t>Liczba osób odwiedzających obiekty kulturalne i turystyczne objęte wsparciem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273148" w14:textId="77777777" w:rsidR="00A77B3E" w:rsidRDefault="009F4183">
            <w:pPr>
              <w:spacing w:before="100"/>
              <w:rPr>
                <w:color w:val="000000"/>
                <w:sz w:val="20"/>
              </w:rPr>
            </w:pPr>
            <w:r>
              <w:rPr>
                <w:color w:val="000000"/>
                <w:sz w:val="20"/>
              </w:rPr>
              <w:t>osoby odwiedzające/rok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9A587F"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41C299"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D345D8" w14:textId="77777777" w:rsidR="00A77B3E" w:rsidRDefault="009F4183">
            <w:pPr>
              <w:spacing w:before="100"/>
              <w:jc w:val="right"/>
              <w:rPr>
                <w:color w:val="000000"/>
                <w:sz w:val="20"/>
              </w:rPr>
            </w:pPr>
            <w:r>
              <w:rPr>
                <w:color w:val="000000"/>
                <w:sz w:val="20"/>
              </w:rPr>
              <w:t>2 048 857,00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2B3646"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CE0E38" w14:textId="77777777" w:rsidR="00A77B3E" w:rsidRDefault="00A77B3E">
            <w:pPr>
              <w:spacing w:before="100"/>
              <w:rPr>
                <w:color w:val="000000"/>
                <w:sz w:val="20"/>
              </w:rPr>
            </w:pPr>
          </w:p>
        </w:tc>
      </w:tr>
    </w:tbl>
    <w:p w14:paraId="32B0CEA4" w14:textId="77777777" w:rsidR="00A77B3E" w:rsidRDefault="00A77B3E">
      <w:pPr>
        <w:spacing w:before="100"/>
        <w:rPr>
          <w:color w:val="000000"/>
          <w:sz w:val="20"/>
        </w:rPr>
      </w:pPr>
    </w:p>
    <w:p w14:paraId="43F44178" w14:textId="77777777" w:rsidR="00A77B3E" w:rsidRPr="003E2284" w:rsidRDefault="009F4183">
      <w:pPr>
        <w:pStyle w:val="Nagwek4"/>
        <w:spacing w:before="100" w:after="0"/>
        <w:rPr>
          <w:b w:val="0"/>
          <w:color w:val="000000"/>
          <w:sz w:val="24"/>
          <w:lang w:val="pl-PL"/>
        </w:rPr>
      </w:pPr>
      <w:bookmarkStart w:id="261" w:name="_Toc215823856"/>
      <w:r w:rsidRPr="003E2284">
        <w:rPr>
          <w:b w:val="0"/>
          <w:color w:val="000000"/>
          <w:sz w:val="24"/>
          <w:lang w:val="pl-PL"/>
        </w:rPr>
        <w:t>2.1.1.1.3. Indykatywny podział zaprogramowanych zasobów (UE) według rodzaju interwencji</w:t>
      </w:r>
      <w:bookmarkEnd w:id="261"/>
    </w:p>
    <w:p w14:paraId="0C8074E9" w14:textId="77777777" w:rsidR="00A77B3E" w:rsidRPr="003E2284" w:rsidRDefault="00A77B3E">
      <w:pPr>
        <w:spacing w:before="100"/>
        <w:rPr>
          <w:color w:val="000000"/>
          <w:sz w:val="0"/>
          <w:lang w:val="pl-PL"/>
        </w:rPr>
      </w:pPr>
    </w:p>
    <w:p w14:paraId="3711B9BB" w14:textId="77777777" w:rsidR="00A77B3E" w:rsidRPr="003E2284" w:rsidRDefault="009F4183">
      <w:pPr>
        <w:spacing w:before="100"/>
        <w:rPr>
          <w:color w:val="000000"/>
          <w:sz w:val="0"/>
          <w:lang w:val="pl-PL"/>
        </w:rPr>
      </w:pPr>
      <w:r w:rsidRPr="003E2284">
        <w:rPr>
          <w:color w:val="000000"/>
          <w:lang w:val="pl-PL"/>
        </w:rPr>
        <w:t>Podstawa prawna: art. 22 ust. 3 lit. d) pkt (viii) rozporządzenia w sprawie wspólnych przepisów</w:t>
      </w:r>
    </w:p>
    <w:p w14:paraId="3E0EFF6B" w14:textId="77777777" w:rsidR="00A77B3E" w:rsidRDefault="009F4183">
      <w:pPr>
        <w:pStyle w:val="Nagwek5"/>
        <w:spacing w:before="100" w:after="0"/>
        <w:rPr>
          <w:b w:val="0"/>
          <w:i w:val="0"/>
          <w:color w:val="000000"/>
          <w:sz w:val="24"/>
        </w:rPr>
      </w:pPr>
      <w:bookmarkStart w:id="262" w:name="_Toc215823857"/>
      <w:r>
        <w:rPr>
          <w:b w:val="0"/>
          <w:i w:val="0"/>
          <w:color w:val="000000"/>
          <w:sz w:val="24"/>
        </w:rPr>
        <w:t>Tabela 4: Wymiar 1 – zakres interwencji</w:t>
      </w:r>
      <w:bookmarkEnd w:id="262"/>
    </w:p>
    <w:p w14:paraId="60698675"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1547"/>
        <w:gridCol w:w="834"/>
        <w:gridCol w:w="2365"/>
        <w:gridCol w:w="8075"/>
        <w:gridCol w:w="1495"/>
      </w:tblGrid>
      <w:tr w:rsidR="002B2962" w14:paraId="42781091" w14:textId="77777777" w:rsidTr="003E22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B58277F"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FF009AF"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6B02A30"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F4F1BFA"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8F10391"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1227891" w14:textId="77777777" w:rsidR="00A77B3E" w:rsidRDefault="009F4183">
            <w:pPr>
              <w:spacing w:before="100"/>
              <w:jc w:val="center"/>
              <w:rPr>
                <w:color w:val="000000"/>
                <w:sz w:val="20"/>
              </w:rPr>
            </w:pPr>
            <w:r>
              <w:rPr>
                <w:color w:val="000000"/>
                <w:sz w:val="20"/>
              </w:rPr>
              <w:t>Kwota (w EUR)</w:t>
            </w:r>
          </w:p>
        </w:tc>
      </w:tr>
      <w:tr w:rsidR="002B2962" w14:paraId="6BB19BEA" w14:textId="77777777" w:rsidTr="003E22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32065DE"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F0AB4C" w14:textId="77777777" w:rsidR="00A77B3E" w:rsidRDefault="009F4183">
            <w:pPr>
              <w:spacing w:before="100"/>
              <w:rPr>
                <w:color w:val="000000"/>
                <w:sz w:val="20"/>
              </w:rPr>
            </w:pPr>
            <w:r>
              <w:rPr>
                <w:color w:val="000000"/>
                <w:sz w:val="20"/>
              </w:rPr>
              <w:t>RSO4.6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7E85E8D"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87FF5D4"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0069F1A" w14:textId="77777777" w:rsidR="00A77B3E" w:rsidRPr="003E2284" w:rsidRDefault="009F4183">
            <w:pPr>
              <w:spacing w:before="100"/>
              <w:rPr>
                <w:color w:val="000000"/>
                <w:sz w:val="20"/>
                <w:lang w:val="pl-PL"/>
              </w:rPr>
            </w:pPr>
            <w:r w:rsidRPr="003E2284">
              <w:rPr>
                <w:color w:val="000000"/>
                <w:sz w:val="20"/>
                <w:lang w:val="pl-PL"/>
              </w:rPr>
              <w:t>165. Ochrona, rozwój i promowanie publicznych walorów turystycznych i usług turystycznych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912A786" w14:textId="40A1CFFF" w:rsidR="00A77B3E" w:rsidRDefault="36BB66CC" w:rsidP="1ADDAEA5">
            <w:pPr>
              <w:spacing w:before="100"/>
              <w:jc w:val="right"/>
              <w:rPr>
                <w:color w:val="000000"/>
                <w:sz w:val="20"/>
                <w:szCs w:val="20"/>
              </w:rPr>
            </w:pPr>
            <w:r w:rsidRPr="1ADDAEA5">
              <w:rPr>
                <w:color w:val="000000" w:themeColor="text1"/>
                <w:sz w:val="20"/>
                <w:szCs w:val="20"/>
              </w:rPr>
              <w:t>2</w:t>
            </w:r>
            <w:r w:rsidR="4FAA4C1C" w:rsidRPr="1ADDAEA5">
              <w:rPr>
                <w:color w:val="000000" w:themeColor="text1"/>
                <w:sz w:val="20"/>
                <w:szCs w:val="20"/>
              </w:rPr>
              <w:t>5 045 133,00</w:t>
            </w:r>
          </w:p>
        </w:tc>
      </w:tr>
      <w:tr w:rsidR="002B2962" w14:paraId="06BC9414" w14:textId="77777777" w:rsidTr="003E22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7B750DA"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EA583F3" w14:textId="77777777" w:rsidR="00A77B3E" w:rsidRDefault="009F4183">
            <w:pPr>
              <w:spacing w:before="100"/>
              <w:rPr>
                <w:color w:val="000000"/>
                <w:sz w:val="20"/>
              </w:rPr>
            </w:pPr>
            <w:r>
              <w:rPr>
                <w:color w:val="000000"/>
                <w:sz w:val="20"/>
              </w:rPr>
              <w:t>RSO4.6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EC3E96D"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DEE70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E517E4A" w14:textId="77777777" w:rsidR="00A77B3E" w:rsidRPr="003E2284" w:rsidRDefault="009F4183">
            <w:pPr>
              <w:spacing w:before="100"/>
              <w:rPr>
                <w:color w:val="000000"/>
                <w:sz w:val="20"/>
                <w:lang w:val="pl-PL"/>
              </w:rPr>
            </w:pPr>
            <w:r w:rsidRPr="003E2284">
              <w:rPr>
                <w:color w:val="000000"/>
                <w:sz w:val="20"/>
                <w:lang w:val="pl-PL"/>
              </w:rPr>
              <w:t>166. Ochrona, rozwój i promowanie dziedzictwa kulturowego i usług w dziedzinie kultury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669DB3" w14:textId="1AB549B3" w:rsidR="00A77B3E" w:rsidRDefault="1D287522" w:rsidP="1ADDAEA5">
            <w:pPr>
              <w:spacing w:before="100"/>
              <w:jc w:val="right"/>
              <w:rPr>
                <w:color w:val="000000"/>
                <w:sz w:val="20"/>
                <w:szCs w:val="20"/>
              </w:rPr>
            </w:pPr>
            <w:r w:rsidRPr="1ADDAEA5">
              <w:rPr>
                <w:color w:val="000000" w:themeColor="text1"/>
                <w:sz w:val="20"/>
                <w:szCs w:val="20"/>
              </w:rPr>
              <w:t>9</w:t>
            </w:r>
            <w:r w:rsidR="32615BE9" w:rsidRPr="1ADDAEA5">
              <w:rPr>
                <w:color w:val="000000" w:themeColor="text1"/>
                <w:sz w:val="20"/>
                <w:szCs w:val="20"/>
              </w:rPr>
              <w:t>4 </w:t>
            </w:r>
            <w:r w:rsidR="4FAA4C1C" w:rsidRPr="1ADDAEA5">
              <w:rPr>
                <w:color w:val="000000" w:themeColor="text1"/>
                <w:sz w:val="20"/>
                <w:szCs w:val="20"/>
              </w:rPr>
              <w:t>000 000,00</w:t>
            </w:r>
          </w:p>
        </w:tc>
      </w:tr>
      <w:tr w:rsidR="002B2962" w14:paraId="63ECF64C" w14:textId="77777777" w:rsidTr="003E22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B8971A6"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2D9B17E" w14:textId="77777777" w:rsidR="00A77B3E" w:rsidRDefault="009F4183">
            <w:pPr>
              <w:spacing w:before="100"/>
              <w:rPr>
                <w:color w:val="000000"/>
                <w:sz w:val="20"/>
              </w:rPr>
            </w:pPr>
            <w:r>
              <w:rPr>
                <w:color w:val="000000"/>
                <w:sz w:val="20"/>
              </w:rPr>
              <w:t>RSO4.6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47AED7D"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AF5AF86"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E5B7CBA"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6CCA544" w14:textId="37D90642" w:rsidR="00A77B3E" w:rsidRDefault="32615BE9" w:rsidP="1ADDAEA5">
            <w:pPr>
              <w:spacing w:before="100"/>
              <w:jc w:val="right"/>
              <w:rPr>
                <w:color w:val="000000"/>
                <w:sz w:val="20"/>
                <w:szCs w:val="20"/>
              </w:rPr>
            </w:pPr>
            <w:r w:rsidRPr="1ADDAEA5">
              <w:rPr>
                <w:color w:val="000000" w:themeColor="text1"/>
                <w:sz w:val="20"/>
                <w:szCs w:val="20"/>
              </w:rPr>
              <w:t>1</w:t>
            </w:r>
            <w:r w:rsidR="70BACA2D" w:rsidRPr="1ADDAEA5">
              <w:rPr>
                <w:color w:val="000000" w:themeColor="text1"/>
                <w:sz w:val="20"/>
                <w:szCs w:val="20"/>
              </w:rPr>
              <w:t>1</w:t>
            </w:r>
            <w:r w:rsidRPr="1ADDAEA5">
              <w:rPr>
                <w:color w:val="000000" w:themeColor="text1"/>
                <w:sz w:val="20"/>
                <w:szCs w:val="20"/>
              </w:rPr>
              <w:t>9</w:t>
            </w:r>
            <w:r w:rsidR="4FAA4C1C" w:rsidRPr="1ADDAEA5">
              <w:rPr>
                <w:color w:val="000000" w:themeColor="text1"/>
                <w:sz w:val="20"/>
                <w:szCs w:val="20"/>
              </w:rPr>
              <w:t> 045 133,00</w:t>
            </w:r>
          </w:p>
        </w:tc>
      </w:tr>
    </w:tbl>
    <w:p w14:paraId="14B19E39" w14:textId="77777777" w:rsidR="00A77B3E" w:rsidRDefault="00A77B3E">
      <w:pPr>
        <w:spacing w:before="100"/>
        <w:rPr>
          <w:color w:val="000000"/>
          <w:sz w:val="20"/>
        </w:rPr>
      </w:pPr>
    </w:p>
    <w:p w14:paraId="7D0FB7A9" w14:textId="77777777" w:rsidR="00A77B3E" w:rsidRDefault="009F4183">
      <w:pPr>
        <w:pStyle w:val="Nagwek5"/>
        <w:spacing w:before="100" w:after="0"/>
        <w:rPr>
          <w:b w:val="0"/>
          <w:i w:val="0"/>
          <w:color w:val="000000"/>
          <w:sz w:val="24"/>
        </w:rPr>
      </w:pPr>
      <w:bookmarkStart w:id="263" w:name="_Toc215823858"/>
      <w:r>
        <w:rPr>
          <w:b w:val="0"/>
          <w:i w:val="0"/>
          <w:color w:val="000000"/>
          <w:sz w:val="24"/>
        </w:rPr>
        <w:t>Tabela 5: Wymiar 2 – forma finansowania</w:t>
      </w:r>
      <w:bookmarkEnd w:id="263"/>
    </w:p>
    <w:p w14:paraId="5F05CF1F"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2B2962" w14:paraId="4E844077" w14:textId="77777777" w:rsidTr="003E22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CE7B47F"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0045CFA"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26FD1F1"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6D5CC57"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30CEB84"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1B3EC7C" w14:textId="77777777" w:rsidR="00A77B3E" w:rsidRDefault="009F4183">
            <w:pPr>
              <w:spacing w:before="100"/>
              <w:jc w:val="center"/>
              <w:rPr>
                <w:color w:val="000000"/>
                <w:sz w:val="20"/>
              </w:rPr>
            </w:pPr>
            <w:r>
              <w:rPr>
                <w:color w:val="000000"/>
                <w:sz w:val="20"/>
              </w:rPr>
              <w:t>Kwota (w EUR)</w:t>
            </w:r>
          </w:p>
        </w:tc>
      </w:tr>
      <w:tr w:rsidR="002B2962" w14:paraId="522C089F" w14:textId="77777777" w:rsidTr="003E22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2A9F2E4"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CD7F09E" w14:textId="77777777" w:rsidR="00A77B3E" w:rsidRDefault="009F4183">
            <w:pPr>
              <w:spacing w:before="100"/>
              <w:rPr>
                <w:color w:val="000000"/>
                <w:sz w:val="20"/>
              </w:rPr>
            </w:pPr>
            <w:r>
              <w:rPr>
                <w:color w:val="000000"/>
                <w:sz w:val="20"/>
              </w:rPr>
              <w:t>RSO4.6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336A46E"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24EF14A"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8BA236" w14:textId="77777777" w:rsidR="00A77B3E" w:rsidRDefault="009F4183">
            <w:pPr>
              <w:spacing w:before="100"/>
              <w:rPr>
                <w:color w:val="000000"/>
                <w:sz w:val="20"/>
              </w:rPr>
            </w:pPr>
            <w:r>
              <w:rPr>
                <w:color w:val="000000"/>
                <w:sz w:val="20"/>
              </w:rPr>
              <w:t>01. Dotacja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DAD50C" w14:textId="1BD1EE97" w:rsidR="00A77B3E" w:rsidRDefault="32615BE9" w:rsidP="1ADDAEA5">
            <w:pPr>
              <w:spacing w:before="100"/>
              <w:jc w:val="right"/>
              <w:rPr>
                <w:color w:val="000000"/>
                <w:sz w:val="20"/>
                <w:szCs w:val="20"/>
              </w:rPr>
            </w:pPr>
            <w:r w:rsidRPr="1ADDAEA5">
              <w:rPr>
                <w:color w:val="000000" w:themeColor="text1"/>
                <w:sz w:val="20"/>
                <w:szCs w:val="20"/>
              </w:rPr>
              <w:t>1</w:t>
            </w:r>
            <w:r w:rsidR="03FE19AE" w:rsidRPr="1ADDAEA5">
              <w:rPr>
                <w:color w:val="000000" w:themeColor="text1"/>
                <w:sz w:val="20"/>
                <w:szCs w:val="20"/>
              </w:rPr>
              <w:t>1</w:t>
            </w:r>
            <w:r w:rsidRPr="1ADDAEA5">
              <w:rPr>
                <w:color w:val="000000" w:themeColor="text1"/>
                <w:sz w:val="20"/>
                <w:szCs w:val="20"/>
              </w:rPr>
              <w:t>9 </w:t>
            </w:r>
            <w:r w:rsidR="4FAA4C1C" w:rsidRPr="1ADDAEA5">
              <w:rPr>
                <w:color w:val="000000" w:themeColor="text1"/>
                <w:sz w:val="20"/>
                <w:szCs w:val="20"/>
              </w:rPr>
              <w:t>045 133,00</w:t>
            </w:r>
          </w:p>
        </w:tc>
      </w:tr>
      <w:tr w:rsidR="002B2962" w14:paraId="046F5722" w14:textId="77777777" w:rsidTr="003E22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E539EBD"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8FDB6D6" w14:textId="77777777" w:rsidR="00A77B3E" w:rsidRDefault="009F4183">
            <w:pPr>
              <w:spacing w:before="100"/>
              <w:rPr>
                <w:color w:val="000000"/>
                <w:sz w:val="20"/>
              </w:rPr>
            </w:pPr>
            <w:r>
              <w:rPr>
                <w:color w:val="000000"/>
                <w:sz w:val="20"/>
              </w:rPr>
              <w:t>RSO4.6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85C2B72"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2FBB059"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CA90A70"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C026F28" w14:textId="5FBADDD0" w:rsidR="00A77B3E" w:rsidRDefault="32615BE9" w:rsidP="1ADDAEA5">
            <w:pPr>
              <w:spacing w:before="100"/>
              <w:jc w:val="right"/>
              <w:rPr>
                <w:color w:val="000000"/>
                <w:sz w:val="20"/>
                <w:szCs w:val="20"/>
              </w:rPr>
            </w:pPr>
            <w:r w:rsidRPr="1ADDAEA5">
              <w:rPr>
                <w:color w:val="000000" w:themeColor="text1"/>
                <w:sz w:val="20"/>
                <w:szCs w:val="20"/>
              </w:rPr>
              <w:t>1</w:t>
            </w:r>
            <w:r w:rsidR="28FF404F" w:rsidRPr="1ADDAEA5">
              <w:rPr>
                <w:color w:val="000000" w:themeColor="text1"/>
                <w:sz w:val="20"/>
                <w:szCs w:val="20"/>
              </w:rPr>
              <w:t>1</w:t>
            </w:r>
            <w:r w:rsidRPr="1ADDAEA5">
              <w:rPr>
                <w:color w:val="000000" w:themeColor="text1"/>
                <w:sz w:val="20"/>
                <w:szCs w:val="20"/>
              </w:rPr>
              <w:t>9 </w:t>
            </w:r>
            <w:r w:rsidR="4FAA4C1C" w:rsidRPr="1ADDAEA5">
              <w:rPr>
                <w:color w:val="000000" w:themeColor="text1"/>
                <w:sz w:val="20"/>
                <w:szCs w:val="20"/>
              </w:rPr>
              <w:t>045 133,00</w:t>
            </w:r>
          </w:p>
        </w:tc>
      </w:tr>
    </w:tbl>
    <w:p w14:paraId="3E6E61BC" w14:textId="77777777" w:rsidR="00A77B3E" w:rsidRDefault="00A77B3E">
      <w:pPr>
        <w:spacing w:before="100"/>
        <w:rPr>
          <w:color w:val="000000"/>
          <w:sz w:val="20"/>
        </w:rPr>
      </w:pPr>
    </w:p>
    <w:p w14:paraId="2BA82D7C" w14:textId="77777777" w:rsidR="00A77B3E" w:rsidRPr="003E2284" w:rsidRDefault="009F4183">
      <w:pPr>
        <w:pStyle w:val="Nagwek5"/>
        <w:spacing w:before="100" w:after="0"/>
        <w:rPr>
          <w:b w:val="0"/>
          <w:i w:val="0"/>
          <w:color w:val="000000"/>
          <w:sz w:val="24"/>
          <w:lang w:val="pl-PL"/>
        </w:rPr>
      </w:pPr>
      <w:bookmarkStart w:id="264" w:name="_Toc215823859"/>
      <w:r w:rsidRPr="003E2284">
        <w:rPr>
          <w:b w:val="0"/>
          <w:i w:val="0"/>
          <w:color w:val="000000"/>
          <w:sz w:val="24"/>
          <w:lang w:val="pl-PL"/>
        </w:rPr>
        <w:t>Tabela 6: Wymiar 3 – terytorialny mechanizm realizacji i ukierunkowanie terytorialne</w:t>
      </w:r>
      <w:bookmarkEnd w:id="264"/>
    </w:p>
    <w:p w14:paraId="6DE5ACC2" w14:textId="77777777" w:rsidR="00A77B3E" w:rsidRPr="003E228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2B2962" w14:paraId="6ECE19F0" w14:textId="77777777" w:rsidTr="003E22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F218FF4"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59C58AF"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A0311A2"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2C84873"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8901A06"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B434580" w14:textId="77777777" w:rsidR="00A77B3E" w:rsidRDefault="009F4183">
            <w:pPr>
              <w:spacing w:before="100"/>
              <w:jc w:val="center"/>
              <w:rPr>
                <w:color w:val="000000"/>
                <w:sz w:val="20"/>
              </w:rPr>
            </w:pPr>
            <w:r>
              <w:rPr>
                <w:color w:val="000000"/>
                <w:sz w:val="20"/>
              </w:rPr>
              <w:t>Kwota (w EUR)</w:t>
            </w:r>
          </w:p>
        </w:tc>
      </w:tr>
      <w:tr w:rsidR="002B2962" w14:paraId="1514DF1D" w14:textId="77777777" w:rsidTr="003E22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3C5EF3D"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B77FC76" w14:textId="77777777" w:rsidR="00A77B3E" w:rsidRDefault="009F4183">
            <w:pPr>
              <w:spacing w:before="100"/>
              <w:rPr>
                <w:color w:val="000000"/>
                <w:sz w:val="20"/>
              </w:rPr>
            </w:pPr>
            <w:r>
              <w:rPr>
                <w:color w:val="000000"/>
                <w:sz w:val="20"/>
              </w:rPr>
              <w:t>RSO4.6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51CF3BE"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2BF6E5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F87018" w14:textId="77777777" w:rsidR="00A77B3E" w:rsidRPr="003E2284" w:rsidRDefault="009F4183">
            <w:pPr>
              <w:spacing w:before="100"/>
              <w:rPr>
                <w:color w:val="000000"/>
                <w:sz w:val="20"/>
                <w:lang w:val="pl-PL"/>
              </w:rPr>
            </w:pPr>
            <w:r w:rsidRPr="003E2284">
              <w:rPr>
                <w:color w:val="000000"/>
                <w:sz w:val="20"/>
                <w:lang w:val="pl-PL"/>
              </w:rPr>
              <w:t>33. Inne podejścia – brak ukierunkowania terytorialnego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F131EB" w14:textId="1EDC4EEE" w:rsidR="00A77B3E" w:rsidRDefault="32615BE9" w:rsidP="1ADDAEA5">
            <w:pPr>
              <w:spacing w:before="100"/>
              <w:jc w:val="right"/>
              <w:rPr>
                <w:color w:val="000000"/>
                <w:sz w:val="20"/>
                <w:szCs w:val="20"/>
              </w:rPr>
            </w:pPr>
            <w:r w:rsidRPr="1ADDAEA5">
              <w:rPr>
                <w:color w:val="000000" w:themeColor="text1"/>
                <w:sz w:val="20"/>
                <w:szCs w:val="20"/>
              </w:rPr>
              <w:t>1</w:t>
            </w:r>
            <w:r w:rsidR="7F9822AC" w:rsidRPr="1ADDAEA5">
              <w:rPr>
                <w:color w:val="000000" w:themeColor="text1"/>
                <w:sz w:val="20"/>
                <w:szCs w:val="20"/>
              </w:rPr>
              <w:t>1</w:t>
            </w:r>
            <w:r w:rsidRPr="1ADDAEA5">
              <w:rPr>
                <w:color w:val="000000" w:themeColor="text1"/>
                <w:sz w:val="20"/>
                <w:szCs w:val="20"/>
              </w:rPr>
              <w:t>9 </w:t>
            </w:r>
            <w:r w:rsidR="4FAA4C1C" w:rsidRPr="1ADDAEA5">
              <w:rPr>
                <w:color w:val="000000" w:themeColor="text1"/>
                <w:sz w:val="20"/>
                <w:szCs w:val="20"/>
              </w:rPr>
              <w:t>045 133,00</w:t>
            </w:r>
          </w:p>
        </w:tc>
      </w:tr>
      <w:tr w:rsidR="002B2962" w14:paraId="4AFAECA7" w14:textId="77777777" w:rsidTr="003E22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C00DBC"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EDBD9F6" w14:textId="77777777" w:rsidR="00A77B3E" w:rsidRDefault="009F4183">
            <w:pPr>
              <w:spacing w:before="100"/>
              <w:rPr>
                <w:color w:val="000000"/>
                <w:sz w:val="20"/>
              </w:rPr>
            </w:pPr>
            <w:r>
              <w:rPr>
                <w:color w:val="000000"/>
                <w:sz w:val="20"/>
              </w:rPr>
              <w:t>RSO4.6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3458516"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0F8B35"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5C77DF"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E6F9D85" w14:textId="04CCB630" w:rsidR="00A77B3E" w:rsidRDefault="32615BE9" w:rsidP="1ADDAEA5">
            <w:pPr>
              <w:spacing w:before="100"/>
              <w:jc w:val="right"/>
              <w:rPr>
                <w:color w:val="000000"/>
                <w:sz w:val="20"/>
                <w:szCs w:val="20"/>
              </w:rPr>
            </w:pPr>
            <w:r w:rsidRPr="1ADDAEA5">
              <w:rPr>
                <w:color w:val="000000" w:themeColor="text1"/>
                <w:sz w:val="20"/>
                <w:szCs w:val="20"/>
              </w:rPr>
              <w:t>1</w:t>
            </w:r>
            <w:r w:rsidR="1E1B141E" w:rsidRPr="1ADDAEA5">
              <w:rPr>
                <w:color w:val="000000" w:themeColor="text1"/>
                <w:sz w:val="20"/>
                <w:szCs w:val="20"/>
              </w:rPr>
              <w:t>1</w:t>
            </w:r>
            <w:r w:rsidRPr="1ADDAEA5">
              <w:rPr>
                <w:color w:val="000000" w:themeColor="text1"/>
                <w:sz w:val="20"/>
                <w:szCs w:val="20"/>
              </w:rPr>
              <w:t>9 </w:t>
            </w:r>
            <w:r w:rsidR="4FAA4C1C" w:rsidRPr="1ADDAEA5">
              <w:rPr>
                <w:color w:val="000000" w:themeColor="text1"/>
                <w:sz w:val="20"/>
                <w:szCs w:val="20"/>
              </w:rPr>
              <w:t>045 133,00</w:t>
            </w:r>
          </w:p>
        </w:tc>
      </w:tr>
    </w:tbl>
    <w:p w14:paraId="1755ADE5" w14:textId="77777777" w:rsidR="00A77B3E" w:rsidRDefault="00A77B3E">
      <w:pPr>
        <w:spacing w:before="100"/>
        <w:rPr>
          <w:color w:val="000000"/>
          <w:sz w:val="20"/>
        </w:rPr>
      </w:pPr>
    </w:p>
    <w:p w14:paraId="4CFCDAE5" w14:textId="77777777" w:rsidR="00A77B3E" w:rsidRPr="003E2284" w:rsidRDefault="009F4183">
      <w:pPr>
        <w:pStyle w:val="Nagwek5"/>
        <w:spacing w:before="100" w:after="0"/>
        <w:rPr>
          <w:b w:val="0"/>
          <w:i w:val="0"/>
          <w:color w:val="000000"/>
          <w:sz w:val="24"/>
          <w:lang w:val="pl-PL"/>
        </w:rPr>
      </w:pPr>
      <w:bookmarkStart w:id="265" w:name="_Toc215823860"/>
      <w:r w:rsidRPr="003E2284">
        <w:rPr>
          <w:b w:val="0"/>
          <w:i w:val="0"/>
          <w:color w:val="000000"/>
          <w:sz w:val="24"/>
          <w:lang w:val="pl-PL"/>
        </w:rPr>
        <w:t>Tabela 7: Wymiar 6 – dodatkowe tematy EFS+</w:t>
      </w:r>
      <w:bookmarkEnd w:id="265"/>
    </w:p>
    <w:p w14:paraId="1B665F95" w14:textId="77777777" w:rsidR="00A77B3E" w:rsidRPr="003E228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2B2962" w14:paraId="74203E72" w14:textId="77777777" w:rsidTr="003E228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16D892E"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349071"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595F3A6"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4B114C6"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876D83B"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2522348" w14:textId="77777777" w:rsidR="00A77B3E" w:rsidRDefault="009F4183">
            <w:pPr>
              <w:spacing w:before="100"/>
              <w:jc w:val="center"/>
              <w:rPr>
                <w:color w:val="000000"/>
                <w:sz w:val="20"/>
              </w:rPr>
            </w:pPr>
            <w:r>
              <w:rPr>
                <w:color w:val="000000"/>
                <w:sz w:val="20"/>
              </w:rPr>
              <w:t>Kwota (w EUR)</w:t>
            </w:r>
          </w:p>
        </w:tc>
      </w:tr>
    </w:tbl>
    <w:p w14:paraId="14088B96" w14:textId="77777777" w:rsidR="00A77B3E" w:rsidRDefault="00A77B3E">
      <w:pPr>
        <w:spacing w:before="100"/>
        <w:rPr>
          <w:color w:val="000000"/>
          <w:sz w:val="20"/>
        </w:rPr>
      </w:pPr>
    </w:p>
    <w:p w14:paraId="26DFA9D3" w14:textId="77777777" w:rsidR="00A77B3E" w:rsidRPr="003E2284" w:rsidRDefault="009F4183">
      <w:pPr>
        <w:pStyle w:val="Nagwek5"/>
        <w:spacing w:before="100" w:after="0"/>
        <w:rPr>
          <w:b w:val="0"/>
          <w:i w:val="0"/>
          <w:color w:val="000000"/>
          <w:sz w:val="24"/>
          <w:lang w:val="pl-PL"/>
        </w:rPr>
      </w:pPr>
      <w:bookmarkStart w:id="266" w:name="_Toc215823861"/>
      <w:r w:rsidRPr="003E2284">
        <w:rPr>
          <w:b w:val="0"/>
          <w:i w:val="0"/>
          <w:color w:val="000000"/>
          <w:sz w:val="24"/>
          <w:lang w:val="pl-PL"/>
        </w:rPr>
        <w:t>Tabela 8: Wymiar 7 – wymiar równouprawnienia płci w ramach EFS+*, EFRR, Funduszu Spójności i FST</w:t>
      </w:r>
      <w:bookmarkEnd w:id="266"/>
    </w:p>
    <w:p w14:paraId="6D82BD32" w14:textId="77777777" w:rsidR="00A77B3E" w:rsidRPr="003E228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2535"/>
        <w:gridCol w:w="1366"/>
        <w:gridCol w:w="3875"/>
        <w:gridCol w:w="3543"/>
        <w:gridCol w:w="2449"/>
      </w:tblGrid>
      <w:tr w:rsidR="002B2962" w14:paraId="14A0FC34" w14:textId="77777777" w:rsidTr="003E22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BA1142F"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D903400"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027D78B"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384A692"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2F6F5ED"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7453221" w14:textId="77777777" w:rsidR="00A77B3E" w:rsidRDefault="009F4183">
            <w:pPr>
              <w:spacing w:before="100"/>
              <w:jc w:val="center"/>
              <w:rPr>
                <w:color w:val="000000"/>
                <w:sz w:val="20"/>
              </w:rPr>
            </w:pPr>
            <w:r>
              <w:rPr>
                <w:color w:val="000000"/>
                <w:sz w:val="20"/>
              </w:rPr>
              <w:t>Kwota (w EUR)</w:t>
            </w:r>
          </w:p>
        </w:tc>
      </w:tr>
      <w:tr w:rsidR="002B2962" w14:paraId="21B8750D" w14:textId="77777777" w:rsidTr="003E22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EF803B2"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BB2B555" w14:textId="77777777" w:rsidR="00A77B3E" w:rsidRDefault="009F4183">
            <w:pPr>
              <w:spacing w:before="100"/>
              <w:rPr>
                <w:color w:val="000000"/>
                <w:sz w:val="20"/>
              </w:rPr>
            </w:pPr>
            <w:r>
              <w:rPr>
                <w:color w:val="000000"/>
                <w:sz w:val="20"/>
              </w:rPr>
              <w:t>RSO4.6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1E3467C"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713DD42"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1C217F" w14:textId="77777777" w:rsidR="00A77B3E" w:rsidRDefault="009F4183">
            <w:pPr>
              <w:spacing w:before="100"/>
              <w:rPr>
                <w:color w:val="000000"/>
                <w:sz w:val="20"/>
              </w:rPr>
            </w:pPr>
            <w:r>
              <w:rPr>
                <w:color w:val="000000"/>
                <w:sz w:val="20"/>
              </w:rPr>
              <w:t>03. Neutralność płciowa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23DA38F" w14:textId="3C760BFB" w:rsidR="00A77B3E" w:rsidRDefault="32615BE9" w:rsidP="1ADDAEA5">
            <w:pPr>
              <w:spacing w:before="100"/>
              <w:jc w:val="right"/>
              <w:rPr>
                <w:color w:val="000000"/>
                <w:sz w:val="20"/>
                <w:szCs w:val="20"/>
              </w:rPr>
            </w:pPr>
            <w:r w:rsidRPr="1ADDAEA5">
              <w:rPr>
                <w:color w:val="000000" w:themeColor="text1"/>
                <w:sz w:val="20"/>
                <w:szCs w:val="20"/>
              </w:rPr>
              <w:t>1</w:t>
            </w:r>
            <w:r w:rsidR="64341C57" w:rsidRPr="1ADDAEA5">
              <w:rPr>
                <w:color w:val="000000" w:themeColor="text1"/>
                <w:sz w:val="20"/>
                <w:szCs w:val="20"/>
              </w:rPr>
              <w:t>1</w:t>
            </w:r>
            <w:r w:rsidRPr="1ADDAEA5">
              <w:rPr>
                <w:color w:val="000000" w:themeColor="text1"/>
                <w:sz w:val="20"/>
                <w:szCs w:val="20"/>
              </w:rPr>
              <w:t>9 </w:t>
            </w:r>
            <w:r w:rsidR="4FAA4C1C" w:rsidRPr="1ADDAEA5">
              <w:rPr>
                <w:color w:val="000000" w:themeColor="text1"/>
                <w:sz w:val="20"/>
                <w:szCs w:val="20"/>
              </w:rPr>
              <w:t>045 133,00</w:t>
            </w:r>
          </w:p>
        </w:tc>
      </w:tr>
      <w:tr w:rsidR="002B2962" w14:paraId="7DCD37A0" w14:textId="77777777" w:rsidTr="003E22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C6F3C41" w14:textId="77777777" w:rsidR="00A77B3E" w:rsidRDefault="009F4183">
            <w:pPr>
              <w:spacing w:before="100"/>
              <w:rPr>
                <w:color w:val="000000"/>
                <w:sz w:val="20"/>
              </w:rPr>
            </w:pPr>
            <w:r>
              <w:rPr>
                <w:color w:val="000000"/>
                <w:sz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2675CDD" w14:textId="77777777" w:rsidR="00A77B3E" w:rsidRDefault="009F4183">
            <w:pPr>
              <w:spacing w:before="100"/>
              <w:rPr>
                <w:color w:val="000000"/>
                <w:sz w:val="20"/>
              </w:rPr>
            </w:pPr>
            <w:r>
              <w:rPr>
                <w:color w:val="000000"/>
                <w:sz w:val="20"/>
              </w:rPr>
              <w:t>RSO4.6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2623632"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CC5E093"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E453B06"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F623EF" w14:textId="17B66D09" w:rsidR="00A77B3E" w:rsidRDefault="003158C6">
            <w:pPr>
              <w:spacing w:before="100"/>
              <w:jc w:val="right"/>
              <w:rPr>
                <w:color w:val="000000"/>
                <w:sz w:val="20"/>
              </w:rPr>
            </w:pPr>
            <w:r>
              <w:rPr>
                <w:color w:val="000000"/>
                <w:sz w:val="20"/>
              </w:rPr>
              <w:t>119 </w:t>
            </w:r>
            <w:r w:rsidR="009F4183">
              <w:rPr>
                <w:color w:val="000000"/>
                <w:sz w:val="20"/>
              </w:rPr>
              <w:t>045 133,00</w:t>
            </w:r>
          </w:p>
        </w:tc>
      </w:tr>
    </w:tbl>
    <w:p w14:paraId="44DBF0FC" w14:textId="77777777" w:rsidR="00A77B3E" w:rsidRPr="003E2284" w:rsidRDefault="009F4183">
      <w:pPr>
        <w:spacing w:before="100"/>
        <w:rPr>
          <w:color w:val="000000"/>
          <w:sz w:val="20"/>
          <w:lang w:val="pl-PL"/>
        </w:rPr>
      </w:pPr>
      <w:r w:rsidRPr="003E2284">
        <w:rPr>
          <w:color w:val="000000"/>
          <w:sz w:val="20"/>
          <w:lang w:val="pl-PL"/>
        </w:rPr>
        <w:t>* Zasadniczo 40 % EFS+ przeznacza się na monitorowanie wydatków na cele związane z równością płci. 100 % ma zastosowanie w sytuacji, gdy państwo członkowskie zdecyduje się stosować art. 6 EFS+</w:t>
      </w:r>
    </w:p>
    <w:p w14:paraId="7E1CBE1F" w14:textId="4F729134" w:rsidR="00A77B3E" w:rsidRPr="006234AE" w:rsidRDefault="009F4183" w:rsidP="00DC773F">
      <w:pPr>
        <w:pStyle w:val="Nagwek3"/>
      </w:pPr>
      <w:r w:rsidRPr="006234AE">
        <w:br w:type="page"/>
      </w:r>
      <w:bookmarkStart w:id="267" w:name="_Toc215823862"/>
      <w:r w:rsidRPr="006234AE">
        <w:lastRenderedPageBreak/>
        <w:t>2.1.1. Priorytet: 6. Priorytet 6 – Fundusze Europejskie na rzecz aktywnego Pomorza Zachodniego</w:t>
      </w:r>
      <w:bookmarkEnd w:id="267"/>
    </w:p>
    <w:p w14:paraId="2FB69789" w14:textId="77777777" w:rsidR="00A77B3E" w:rsidRPr="001C47B6" w:rsidRDefault="00A77B3E">
      <w:pPr>
        <w:spacing w:before="100"/>
        <w:rPr>
          <w:color w:val="000000"/>
          <w:sz w:val="0"/>
          <w:lang w:val="pl-PL"/>
        </w:rPr>
      </w:pPr>
    </w:p>
    <w:p w14:paraId="0AE02862" w14:textId="77777777" w:rsidR="00A77B3E" w:rsidRPr="001C47B6" w:rsidRDefault="009F4183">
      <w:pPr>
        <w:pStyle w:val="Nagwek4"/>
        <w:spacing w:before="100" w:after="0"/>
        <w:rPr>
          <w:b w:val="0"/>
          <w:color w:val="000000"/>
          <w:sz w:val="24"/>
          <w:lang w:val="pl-PL"/>
        </w:rPr>
      </w:pPr>
      <w:bookmarkStart w:id="268" w:name="_Toc215823863"/>
      <w:r w:rsidRPr="001C47B6">
        <w:rPr>
          <w:b w:val="0"/>
          <w:color w:val="000000"/>
          <w:sz w:val="24"/>
          <w:lang w:val="pl-PL"/>
        </w:rPr>
        <w:t>2.1.1.1. Cel szczegółowy: ESO4.1. Poprawa dostępu do zatrudnienia i działań aktywizujących dla wszystkich osób poszukujących pracy – w szczególności osób młodych, zwłaszcza poprzez wdrażanie gwarancji dla młodzieży – dla osób długotrwale bezrobotnych oraz grup znajdujących się w niekorzystnej sytuacji na rynku pracy, jak również dla osób biernych zawodowo, a także poprzez promowanie samozatrudnienia i ekonomii społecznej; (EFS+)</w:t>
      </w:r>
      <w:bookmarkEnd w:id="268"/>
    </w:p>
    <w:p w14:paraId="5479E143" w14:textId="77777777" w:rsidR="00A77B3E" w:rsidRPr="001C47B6" w:rsidRDefault="00A77B3E">
      <w:pPr>
        <w:spacing w:before="100"/>
        <w:rPr>
          <w:color w:val="000000"/>
          <w:sz w:val="0"/>
          <w:lang w:val="pl-PL"/>
        </w:rPr>
      </w:pPr>
    </w:p>
    <w:p w14:paraId="62C3A0E1" w14:textId="77777777" w:rsidR="00A77B3E" w:rsidRPr="001C47B6" w:rsidRDefault="009F4183">
      <w:pPr>
        <w:pStyle w:val="Nagwek4"/>
        <w:spacing w:before="100" w:after="0"/>
        <w:rPr>
          <w:b w:val="0"/>
          <w:color w:val="000000"/>
          <w:sz w:val="24"/>
          <w:lang w:val="pl-PL"/>
        </w:rPr>
      </w:pPr>
      <w:bookmarkStart w:id="269" w:name="_Toc215823864"/>
      <w:r w:rsidRPr="001C47B6">
        <w:rPr>
          <w:b w:val="0"/>
          <w:color w:val="000000"/>
          <w:sz w:val="24"/>
          <w:lang w:val="pl-PL"/>
        </w:rPr>
        <w:t>2.1.1.1.1. Interwencje wspierane z Funduszy</w:t>
      </w:r>
      <w:bookmarkEnd w:id="269"/>
    </w:p>
    <w:p w14:paraId="05FFB3E7" w14:textId="77777777" w:rsidR="00A77B3E" w:rsidRPr="001C47B6" w:rsidRDefault="00A77B3E">
      <w:pPr>
        <w:spacing w:before="100"/>
        <w:rPr>
          <w:color w:val="000000"/>
          <w:sz w:val="0"/>
          <w:lang w:val="pl-PL"/>
        </w:rPr>
      </w:pPr>
    </w:p>
    <w:p w14:paraId="3DA5686E" w14:textId="77777777" w:rsidR="00A77B3E" w:rsidRPr="001C47B6" w:rsidRDefault="009F4183">
      <w:pPr>
        <w:spacing w:before="100"/>
        <w:rPr>
          <w:color w:val="000000"/>
          <w:sz w:val="0"/>
          <w:lang w:val="pl-PL"/>
        </w:rPr>
      </w:pPr>
      <w:r w:rsidRPr="001C47B6">
        <w:rPr>
          <w:color w:val="000000"/>
          <w:lang w:val="pl-PL"/>
        </w:rPr>
        <w:t>Podstawa prawna: art. 22 ust. 3 lit. d) ppkt (i), (iii), (iv), (v), (vi) i (vii) rozporządzenia w sprawie wspólnych przepisów</w:t>
      </w:r>
    </w:p>
    <w:p w14:paraId="0DA410B1" w14:textId="77777777" w:rsidR="00A77B3E" w:rsidRPr="001C47B6" w:rsidRDefault="009F4183">
      <w:pPr>
        <w:pStyle w:val="Nagwek5"/>
        <w:spacing w:before="100" w:after="0"/>
        <w:rPr>
          <w:b w:val="0"/>
          <w:i w:val="0"/>
          <w:color w:val="000000"/>
          <w:sz w:val="24"/>
          <w:lang w:val="pl-PL"/>
        </w:rPr>
      </w:pPr>
      <w:bookmarkStart w:id="270" w:name="_Toc215823865"/>
      <w:r w:rsidRPr="001C47B6">
        <w:rPr>
          <w:b w:val="0"/>
          <w:i w:val="0"/>
          <w:color w:val="000000"/>
          <w:sz w:val="24"/>
          <w:lang w:val="pl-PL"/>
        </w:rPr>
        <w:t>Powiązane rodzaje działań – art. 22 ust. 3 lit. d) pkt (i) rozporządzenia w sprawie wspólnych przepisów oraz art. 6 rozporządzenia w sprawie EFS+:</w:t>
      </w:r>
      <w:bookmarkEnd w:id="270"/>
    </w:p>
    <w:p w14:paraId="6A2109C6" w14:textId="77777777" w:rsidR="00A77B3E" w:rsidRPr="001C47B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47729798" w14:textId="77777777" w:rsidTr="001C47B6">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80E8F8" w14:textId="77777777" w:rsidR="00A77B3E" w:rsidRPr="001C47B6" w:rsidRDefault="00A77B3E">
            <w:pPr>
              <w:spacing w:before="100"/>
              <w:rPr>
                <w:color w:val="000000"/>
                <w:sz w:val="0"/>
                <w:lang w:val="pl-PL"/>
              </w:rPr>
            </w:pPr>
          </w:p>
          <w:p w14:paraId="3C76251F" w14:textId="77777777" w:rsidR="00A77B3E" w:rsidRPr="001C47B6" w:rsidRDefault="009F4183">
            <w:pPr>
              <w:spacing w:before="100"/>
              <w:rPr>
                <w:color w:val="000000"/>
                <w:lang w:val="pl-PL"/>
              </w:rPr>
            </w:pPr>
            <w:r w:rsidRPr="001C47B6">
              <w:rPr>
                <w:color w:val="000000"/>
                <w:lang w:val="pl-PL"/>
              </w:rPr>
              <w:t xml:space="preserve">Jednym z głównych działań interwencyjnych będzie wdrażanie kompleksowych rozwiązań aktywizacji zawodowej, mających na celu zwiększenie dostępu do zatrudnienia dla wszystkich osób pozostających bez pracy, zwłaszcza dla znajdujących się w trudnej sytuacji na rynku pracy, tj.: osoby młode w wieku 18-29 lat, osoby w wieku 55 i więcej, osoby długotrwale bezrobotne, osoby z niepełnosprawnościami, kobiety oraz osoby o niskich kwalifikacjach i kompetencjach. Działania te będą realizowane przez Powiatowe Urzędy Pracy (PUP). W ramach tych działań świadczone będzie m.in. indywidualne i kompleksowe poradnictwo w zakresie określenia ścieżki zawodowej, podnoszenie i uzupełnianie kompetencji i kwalifikacji, w tym także poprzez wykorzystanie walidacji i certyfikacji efektów nieformalnego uczenia się czy nabywanie lub uzupełnianie doświadczenia zawodowego oraz praktycznych umiejętności w zakresie wykonywania danego zawodu poprzez udział w stażach i praktykach czy dotacje na rozpoczęcie działalności. Podejmowane inicjatywy powinny odpowiadać potrzebom poszczególnych uczestników projektów, a także w miarę możliwości obejmować ich indywidualne predyspozycje (z uwzględnieniem ich dotychczasowych doświadczeń zawodowych, kwalifikacji, umiejętności itp.). Planowane przedsięwzięcia powinny bazować na rzeczywistym zapotrzebowaniu na określone kwalifikacje i/lub umiejętności na regionalnym i lokalnym rynku pracy. Kompleksowe wsparcie aktywizacji zawodowo-edukacyjnej na rzecz osób młodych znajdujących się w szczególnej sytuacji realizowane będzie również w ramach projektów Ochotniczych Hufców Pracy. </w:t>
            </w:r>
          </w:p>
          <w:p w14:paraId="1B7AE47D" w14:textId="77777777" w:rsidR="00A77B3E" w:rsidRPr="001C47B6" w:rsidRDefault="009F4183">
            <w:pPr>
              <w:spacing w:before="100"/>
              <w:rPr>
                <w:color w:val="000000"/>
                <w:lang w:val="pl-PL"/>
              </w:rPr>
            </w:pPr>
            <w:r w:rsidRPr="001C47B6">
              <w:rPr>
                <w:color w:val="000000"/>
                <w:lang w:val="pl-PL"/>
              </w:rPr>
              <w:t>Wsparcie kierowane do osób młodych będzie realizowane z uwzględnieniem zasad określonych w Zaleceniach Rady z dnia 30 października 2020 r. w sprawie pomostu do zatrudnienia - wzmocnienia Gwarancji dla młodzieży.</w:t>
            </w:r>
          </w:p>
          <w:p w14:paraId="549C5B29" w14:textId="77777777" w:rsidR="00A77B3E" w:rsidRPr="001C47B6" w:rsidRDefault="009F4183">
            <w:pPr>
              <w:spacing w:before="100"/>
              <w:rPr>
                <w:color w:val="000000"/>
                <w:lang w:val="pl-PL"/>
              </w:rPr>
            </w:pPr>
            <w:r w:rsidRPr="001C47B6">
              <w:rPr>
                <w:color w:val="000000"/>
                <w:lang w:val="pl-PL"/>
              </w:rPr>
              <w:t>W ramach celu szczegółowego obszarem wymagającym podjęcia interwencji jest objęcie wsparciem osób w wieku 55+. Wskaźnik zatrudnienia rejestrowany wśród osób 55+ odnotowywany jest na poziomie około 50%. Osoby w tym wieku charakteryzuje bardzo niska aktywność zawodowa związana z wczesnym przechodzeniem na emeryturę. Ponadto zmiany demograficzne wynikające ze starzenia się społeczeństwa prowadzić będą w najbliższej przyszłości do jeszcze większego spadku liczby osób w wieku produkcyjnym. Oznacza to, że w obliczu braku wzrostu poziomu zatrudnienia osób po pięćdziesiątym roku życia, obciążenie kosztami pracy pracującej mniejszości jeszcze wzrośnie, co będzie prowadzić do spowolnienia wzrostu całej gospodarki oraz pogłębienia się różnic społecznych. Interwencją zaplanowana w celu szczegółowym obejmie kompleksowe wsparcie procesów wydłużających pozostawanie w aktywności zawodowej poprzez promowanie działań zmierzających do dłuższego trwania w wieku aktywności zawodowej. W ramach tego wsparcia możliwe będzie na przykład tworzenie Biur Karier Seniora przy PUP, które będą wspierały osoby w wieku 55+ poprzez m.in. doradztwo zawodowe, szkolenia (m. in. zmiana kwalifikacji), mobilność zawodową (zwrot środków za dojazd do pracy), staż Seniora/Praktykant 55+. W ramach tego typu interwencji realizowane będą również działania prowadzące do upowszechnienia wdrażanych programów, mające na celu zachęcenie do dłuższej aktywności zawodowej osób w wieku 55+.</w:t>
            </w:r>
          </w:p>
          <w:p w14:paraId="0D62263D" w14:textId="77777777" w:rsidR="00A77B3E" w:rsidRPr="001C47B6" w:rsidRDefault="009F4183">
            <w:pPr>
              <w:spacing w:before="100"/>
              <w:rPr>
                <w:color w:val="000000"/>
                <w:lang w:val="pl-PL"/>
              </w:rPr>
            </w:pPr>
            <w:r w:rsidRPr="001C47B6">
              <w:rPr>
                <w:color w:val="000000"/>
                <w:lang w:val="pl-PL"/>
              </w:rPr>
              <w:lastRenderedPageBreak/>
              <w:t xml:space="preserve">Ponadto interwencja w ramach celu szczegółowego realizowana będzie poprzez projekty ukierunkowane na wdrażanie narzędzi aktywizacji dla osób pozostających bez pracy, w tym zwłaszcza dla znajdujących się w trudnej sytuacji na rynku pracy: kobiet, osób młodych (w tym NEET), osób starszych, osób długotrwale bezrobotnych i osób o niskich kwalifikacjach i kompetencjach, osób z niepełnosprawnościami np. voucher zatrudnieniowy dla pracodawcy na zaktywizowanie osoby (według potrzeb pracodawcy) oraz bon dla pracodawcy na zatrudnienie osób poprzez dofinansowanie pochodnych od wynagrodzenia za każdego pracownika, który utrzymałby zatrudnienie przez określony czas. </w:t>
            </w:r>
          </w:p>
          <w:p w14:paraId="0961ACAF" w14:textId="77777777" w:rsidR="00A77B3E" w:rsidRPr="001C47B6" w:rsidRDefault="00A77B3E">
            <w:pPr>
              <w:spacing w:before="100"/>
              <w:rPr>
                <w:color w:val="000000"/>
                <w:lang w:val="pl-PL"/>
              </w:rPr>
            </w:pPr>
          </w:p>
          <w:p w14:paraId="032A63BC" w14:textId="77777777" w:rsidR="00A77B3E" w:rsidRDefault="009F4183">
            <w:pPr>
              <w:spacing w:before="100"/>
              <w:rPr>
                <w:color w:val="000000"/>
              </w:rPr>
            </w:pPr>
            <w:r>
              <w:rPr>
                <w:color w:val="000000"/>
              </w:rPr>
              <w:t>Typy projektów:</w:t>
            </w:r>
          </w:p>
          <w:p w14:paraId="0C40D295" w14:textId="77777777" w:rsidR="00A77B3E" w:rsidRPr="001C47B6" w:rsidRDefault="009F4183">
            <w:pPr>
              <w:numPr>
                <w:ilvl w:val="0"/>
                <w:numId w:val="87"/>
              </w:numPr>
              <w:spacing w:before="100"/>
              <w:rPr>
                <w:color w:val="000000"/>
                <w:lang w:val="pl-PL"/>
              </w:rPr>
            </w:pPr>
            <w:r w:rsidRPr="001C47B6">
              <w:rPr>
                <w:color w:val="000000"/>
                <w:lang w:val="pl-PL"/>
              </w:rPr>
              <w:t>kompleksowe wsparcie aktywizacyjne dla osób pozostających bez pracy realizowane przez Powiatowe Urzędy Pracy,</w:t>
            </w:r>
          </w:p>
          <w:p w14:paraId="2DDB42D9" w14:textId="77777777" w:rsidR="00A77B3E" w:rsidRPr="001C47B6" w:rsidRDefault="009F4183">
            <w:pPr>
              <w:numPr>
                <w:ilvl w:val="0"/>
                <w:numId w:val="87"/>
              </w:numPr>
              <w:spacing w:before="100"/>
              <w:rPr>
                <w:color w:val="000000"/>
                <w:lang w:val="pl-PL"/>
              </w:rPr>
            </w:pPr>
            <w:r w:rsidRPr="001C47B6">
              <w:rPr>
                <w:color w:val="000000"/>
                <w:lang w:val="pl-PL"/>
              </w:rPr>
              <w:t>wsparcie indywidualnej i kompleksowej aktywizacji zawodowo-edukacyjnej osób młodych realizowane przez Ochotnicze Hufce Pracy,</w:t>
            </w:r>
          </w:p>
          <w:p w14:paraId="4FA04973" w14:textId="77777777" w:rsidR="00A77B3E" w:rsidRPr="001C47B6" w:rsidRDefault="009F4183">
            <w:pPr>
              <w:numPr>
                <w:ilvl w:val="0"/>
                <w:numId w:val="87"/>
              </w:numPr>
              <w:spacing w:before="100"/>
              <w:rPr>
                <w:color w:val="000000"/>
                <w:lang w:val="pl-PL"/>
              </w:rPr>
            </w:pPr>
            <w:r w:rsidRPr="001C47B6">
              <w:rPr>
                <w:color w:val="000000"/>
                <w:lang w:val="pl-PL"/>
              </w:rPr>
              <w:t>kompleksowe wsparcie procesów wydłużających aktywność zawodową,</w:t>
            </w:r>
          </w:p>
          <w:p w14:paraId="532EAE6F" w14:textId="77777777" w:rsidR="00A77B3E" w:rsidRPr="001C47B6" w:rsidRDefault="009F4183">
            <w:pPr>
              <w:numPr>
                <w:ilvl w:val="0"/>
                <w:numId w:val="87"/>
              </w:numPr>
              <w:spacing w:before="100"/>
              <w:rPr>
                <w:color w:val="000000"/>
                <w:lang w:val="pl-PL"/>
              </w:rPr>
            </w:pPr>
            <w:r w:rsidRPr="001C47B6">
              <w:rPr>
                <w:color w:val="000000"/>
                <w:lang w:val="pl-PL"/>
              </w:rPr>
              <w:t>wypracowywanie i wdrażanie narzędzi aktywizacji osób pozostających bez pracy.</w:t>
            </w:r>
          </w:p>
          <w:p w14:paraId="40E6BED4" w14:textId="77777777" w:rsidR="00A77B3E" w:rsidRPr="001C47B6" w:rsidRDefault="00A77B3E">
            <w:pPr>
              <w:spacing w:before="100"/>
              <w:rPr>
                <w:color w:val="000000"/>
                <w:lang w:val="pl-PL"/>
              </w:rPr>
            </w:pPr>
          </w:p>
          <w:p w14:paraId="6F339112" w14:textId="77777777" w:rsidR="00A77B3E" w:rsidRPr="001C47B6" w:rsidRDefault="009F4183">
            <w:pPr>
              <w:spacing w:before="100"/>
              <w:rPr>
                <w:color w:val="000000"/>
                <w:lang w:val="pl-PL"/>
              </w:rPr>
            </w:pPr>
            <w:r w:rsidRPr="001C47B6">
              <w:rPr>
                <w:color w:val="000000"/>
                <w:lang w:val="pl-PL"/>
              </w:rPr>
              <w:t xml:space="preserve">Projekty będą bezpośrednio realizowały cele </w:t>
            </w:r>
            <w:r w:rsidRPr="001C47B6">
              <w:rPr>
                <w:i/>
                <w:iCs/>
                <w:color w:val="000000"/>
                <w:lang w:val="pl-PL"/>
              </w:rPr>
              <w:t>Sprawozdania krajowego – Polska 2020</w:t>
            </w:r>
            <w:r w:rsidRPr="001C47B6">
              <w:rPr>
                <w:color w:val="000000"/>
                <w:lang w:val="pl-PL"/>
              </w:rPr>
              <w:t xml:space="preserve"> oraz </w:t>
            </w:r>
            <w:r w:rsidRPr="001C47B6">
              <w:rPr>
                <w:i/>
                <w:iCs/>
                <w:color w:val="000000"/>
                <w:lang w:val="pl-PL"/>
              </w:rPr>
              <w:t>Strategii Rozwoju Kapitału Ludzkiego</w:t>
            </w:r>
            <w:r w:rsidRPr="001C47B6">
              <w:rPr>
                <w:color w:val="000000"/>
                <w:lang w:val="pl-PL"/>
              </w:rPr>
              <w:t>.</w:t>
            </w:r>
          </w:p>
          <w:p w14:paraId="28515960" w14:textId="77777777" w:rsidR="00A77B3E" w:rsidRPr="001C47B6" w:rsidRDefault="009F4183">
            <w:pPr>
              <w:spacing w:before="100"/>
              <w:rPr>
                <w:color w:val="000000"/>
                <w:lang w:val="pl-PL"/>
              </w:rPr>
            </w:pPr>
            <w:r w:rsidRPr="001C47B6">
              <w:rPr>
                <w:color w:val="000000"/>
                <w:lang w:val="pl-PL"/>
              </w:rPr>
              <w:t>W ramach celu szczegółowego (a) premiowane będą projekty prowadzące do nabycia, podwyższenia lub dostosowania kompetencji/kwalifikacji w zakresie zielonych umiejętności.</w:t>
            </w:r>
          </w:p>
          <w:p w14:paraId="53DE78D6" w14:textId="77777777" w:rsidR="00A77B3E" w:rsidRDefault="009F4183">
            <w:pPr>
              <w:spacing w:before="100"/>
              <w:rPr>
                <w:color w:val="000000"/>
              </w:rPr>
            </w:pPr>
            <w:r>
              <w:rPr>
                <w:color w:val="000000"/>
              </w:rPr>
              <w:t>Oczekiwane rezultaty:</w:t>
            </w:r>
          </w:p>
          <w:p w14:paraId="18CE9617" w14:textId="77777777" w:rsidR="00A77B3E" w:rsidRPr="001C47B6" w:rsidRDefault="009F4183">
            <w:pPr>
              <w:numPr>
                <w:ilvl w:val="0"/>
                <w:numId w:val="88"/>
              </w:numPr>
              <w:spacing w:before="100"/>
              <w:rPr>
                <w:color w:val="000000"/>
                <w:lang w:val="pl-PL"/>
              </w:rPr>
            </w:pPr>
            <w:r w:rsidRPr="001C47B6">
              <w:rPr>
                <w:color w:val="000000"/>
                <w:lang w:val="pl-PL"/>
              </w:rPr>
              <w:t>zwiększenie poziomu zatrudnienia, zwłaszcza wśród osób młodych oraz osób z grup znajdujących się w trudnej sytuacji na rynku pracy,</w:t>
            </w:r>
          </w:p>
          <w:p w14:paraId="4860BCDB" w14:textId="77777777" w:rsidR="00A77B3E" w:rsidRPr="001C47B6" w:rsidRDefault="009F4183">
            <w:pPr>
              <w:numPr>
                <w:ilvl w:val="0"/>
                <w:numId w:val="88"/>
              </w:numPr>
              <w:spacing w:before="100"/>
              <w:rPr>
                <w:color w:val="000000"/>
                <w:lang w:val="pl-PL"/>
              </w:rPr>
            </w:pPr>
            <w:r w:rsidRPr="001C47B6">
              <w:rPr>
                <w:color w:val="000000"/>
                <w:lang w:val="pl-PL"/>
              </w:rPr>
              <w:t>podniesienie kwalifikacji zawodowych osób młodych będących adresatami działań OHP, w tym pracowników młodocianych.</w:t>
            </w:r>
          </w:p>
          <w:p w14:paraId="423A08DB" w14:textId="77777777" w:rsidR="00A77B3E" w:rsidRPr="001C47B6" w:rsidRDefault="00A77B3E">
            <w:pPr>
              <w:spacing w:before="100"/>
              <w:rPr>
                <w:color w:val="000000"/>
                <w:lang w:val="pl-PL"/>
              </w:rPr>
            </w:pPr>
          </w:p>
        </w:tc>
      </w:tr>
    </w:tbl>
    <w:p w14:paraId="122E7A7D" w14:textId="77777777" w:rsidR="00A77B3E" w:rsidRPr="001C47B6" w:rsidRDefault="00A77B3E">
      <w:pPr>
        <w:spacing w:before="100"/>
        <w:rPr>
          <w:color w:val="000000"/>
          <w:lang w:val="pl-PL"/>
        </w:rPr>
      </w:pPr>
    </w:p>
    <w:p w14:paraId="1C1DBFD7" w14:textId="77777777" w:rsidR="00A77B3E" w:rsidRPr="001C47B6" w:rsidRDefault="009F4183">
      <w:pPr>
        <w:pStyle w:val="Nagwek5"/>
        <w:spacing w:before="100" w:after="0"/>
        <w:rPr>
          <w:b w:val="0"/>
          <w:i w:val="0"/>
          <w:color w:val="000000"/>
          <w:sz w:val="24"/>
          <w:lang w:val="pl-PL"/>
        </w:rPr>
      </w:pPr>
      <w:bookmarkStart w:id="271" w:name="_Toc215823866"/>
      <w:r w:rsidRPr="001C47B6">
        <w:rPr>
          <w:b w:val="0"/>
          <w:i w:val="0"/>
          <w:color w:val="000000"/>
          <w:sz w:val="24"/>
          <w:lang w:val="pl-PL"/>
        </w:rPr>
        <w:t>Główne grupy docelowe – art. 22 ust. 3 lit. d) pkt (iii) rozporządzenia w sprawie wspólnych przepisów:</w:t>
      </w:r>
      <w:bookmarkEnd w:id="271"/>
    </w:p>
    <w:p w14:paraId="3C5557F3" w14:textId="77777777" w:rsidR="00A77B3E" w:rsidRPr="001C47B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6E570A2A" w14:textId="77777777" w:rsidTr="001C47B6">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1BCBA3" w14:textId="77777777" w:rsidR="00A77B3E" w:rsidRPr="001C47B6" w:rsidRDefault="00A77B3E">
            <w:pPr>
              <w:spacing w:before="100"/>
              <w:rPr>
                <w:color w:val="000000"/>
                <w:sz w:val="0"/>
                <w:lang w:val="pl-PL"/>
              </w:rPr>
            </w:pPr>
          </w:p>
          <w:p w14:paraId="125FF533" w14:textId="77777777" w:rsidR="00A77B3E" w:rsidRDefault="009F4183">
            <w:pPr>
              <w:numPr>
                <w:ilvl w:val="0"/>
                <w:numId w:val="89"/>
              </w:numPr>
              <w:spacing w:before="100"/>
              <w:rPr>
                <w:color w:val="000000"/>
              </w:rPr>
            </w:pPr>
            <w:r>
              <w:rPr>
                <w:color w:val="000000"/>
              </w:rPr>
              <w:t>klienci Powiatowych Urzędów Pracy,</w:t>
            </w:r>
          </w:p>
          <w:p w14:paraId="064E55DC" w14:textId="77777777" w:rsidR="00A77B3E" w:rsidRPr="001C47B6" w:rsidRDefault="009F4183">
            <w:pPr>
              <w:numPr>
                <w:ilvl w:val="0"/>
                <w:numId w:val="89"/>
              </w:numPr>
              <w:spacing w:before="100"/>
              <w:rPr>
                <w:color w:val="000000"/>
                <w:lang w:val="pl-PL"/>
              </w:rPr>
            </w:pPr>
            <w:r w:rsidRPr="001C47B6">
              <w:rPr>
                <w:color w:val="000000"/>
                <w:lang w:val="pl-PL"/>
              </w:rPr>
              <w:t>osoby poszukujące pracy, w tym osoby znajdujące się w trudnej sytuacji na rynku pracy (kobiety, osoby młode, osoby 55+, osoby długotrwale bezrobotne, osoby o niskich kwalifikacjach i kompetencjach, osoby z niepełnosprawnościami),</w:t>
            </w:r>
          </w:p>
          <w:p w14:paraId="06409278" w14:textId="77777777" w:rsidR="00A77B3E" w:rsidRDefault="009F4183">
            <w:pPr>
              <w:numPr>
                <w:ilvl w:val="0"/>
                <w:numId w:val="89"/>
              </w:numPr>
              <w:spacing w:before="100"/>
              <w:rPr>
                <w:color w:val="000000"/>
              </w:rPr>
            </w:pPr>
            <w:r>
              <w:rPr>
                <w:color w:val="000000"/>
              </w:rPr>
              <w:t>osoby bierne zawodowo,</w:t>
            </w:r>
          </w:p>
          <w:p w14:paraId="763FCC40" w14:textId="77777777" w:rsidR="00A77B3E" w:rsidRPr="001C47B6" w:rsidRDefault="009F4183">
            <w:pPr>
              <w:numPr>
                <w:ilvl w:val="0"/>
                <w:numId w:val="89"/>
              </w:numPr>
              <w:spacing w:before="100"/>
              <w:rPr>
                <w:color w:val="000000"/>
                <w:lang w:val="pl-PL"/>
              </w:rPr>
            </w:pPr>
            <w:r w:rsidRPr="001C47B6">
              <w:rPr>
                <w:color w:val="000000"/>
                <w:lang w:val="pl-PL"/>
              </w:rPr>
              <w:t>osoby młode w wieku 15-29 lat znajdujące się w niekorzystnej sytuacji na rynku pracy, w tym osoby bierne zawodowo.</w:t>
            </w:r>
          </w:p>
          <w:p w14:paraId="088B981B" w14:textId="77777777" w:rsidR="00A77B3E" w:rsidRPr="001C47B6" w:rsidRDefault="00A77B3E">
            <w:pPr>
              <w:spacing w:before="100"/>
              <w:rPr>
                <w:color w:val="000000"/>
                <w:lang w:val="pl-PL"/>
              </w:rPr>
            </w:pPr>
          </w:p>
        </w:tc>
      </w:tr>
    </w:tbl>
    <w:p w14:paraId="1C2DDC9B" w14:textId="77777777" w:rsidR="00A77B3E" w:rsidRPr="001C47B6" w:rsidRDefault="00A77B3E">
      <w:pPr>
        <w:spacing w:before="100"/>
        <w:rPr>
          <w:color w:val="000000"/>
          <w:lang w:val="pl-PL"/>
        </w:rPr>
      </w:pPr>
    </w:p>
    <w:p w14:paraId="2674D6CA" w14:textId="77777777" w:rsidR="00A77B3E" w:rsidRPr="001C47B6" w:rsidRDefault="009F4183">
      <w:pPr>
        <w:pStyle w:val="Nagwek5"/>
        <w:spacing w:before="100" w:after="0"/>
        <w:rPr>
          <w:b w:val="0"/>
          <w:i w:val="0"/>
          <w:color w:val="000000"/>
          <w:sz w:val="24"/>
          <w:lang w:val="pl-PL"/>
        </w:rPr>
      </w:pPr>
      <w:bookmarkStart w:id="272" w:name="_Toc215823867"/>
      <w:r w:rsidRPr="001C47B6">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272"/>
    </w:p>
    <w:p w14:paraId="6B60CADD" w14:textId="77777777" w:rsidR="00A77B3E" w:rsidRPr="001C47B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75B5349D" w14:textId="77777777" w:rsidTr="001C47B6">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53650F" w14:textId="77777777" w:rsidR="00A77B3E" w:rsidRPr="001C47B6" w:rsidRDefault="00A77B3E">
            <w:pPr>
              <w:spacing w:before="100"/>
              <w:rPr>
                <w:color w:val="000000"/>
                <w:sz w:val="0"/>
                <w:lang w:val="pl-PL"/>
              </w:rPr>
            </w:pPr>
          </w:p>
          <w:p w14:paraId="4958FC7D" w14:textId="77777777" w:rsidR="00A77B3E" w:rsidRPr="001C47B6" w:rsidRDefault="009F4183">
            <w:pPr>
              <w:spacing w:before="100"/>
              <w:rPr>
                <w:color w:val="000000"/>
                <w:lang w:val="pl-PL"/>
              </w:rPr>
            </w:pPr>
            <w:r w:rsidRPr="001C47B6">
              <w:rPr>
                <w:color w:val="000000"/>
                <w:lang w:val="pl-PL"/>
              </w:rPr>
              <w:t xml:space="preserve">W trosce o to, aby kobiety i mężczyźni mieli równy udział we wszystkich sferach życia realizowane będą działania promujące przestrzeganie zasad równego traktowania w zatrudnieniu, upowszechniające informacje na temat zakazu i przejawów dyskryminacji w zatrudnieniu, w tym zwłaszcza ze względu na płeć, oraz o prawie do jednakowego wynagrodzenia za jednakową pracę. Realizacja projektów będzie odbywać się z poszanowaniem zasady niedyskryminacji zapewniając wszystkim osobom jednakowy dostępu do m.in. informacji, produktów, usług, infrastruktury i zatrudnienia. Zasada równości szans i niedyskryminacji, w tym dostępności dla osób z niepełnosprawnościami, realizowana będzie przede wszystkim poprzez zastosowanie uniwersalnego projektowania oraz mechanizmu racjonalnych usprawnień. Przewiduje się wprowadzenie wymogu stosowania klauzul społecznych w procedurach związanych z prawem zamówień publicznych m.in. poprzez odpowiednie kryteria wyboru projektów. </w:t>
            </w:r>
          </w:p>
          <w:p w14:paraId="75DB33FA" w14:textId="77777777" w:rsidR="00A77B3E" w:rsidRPr="001C47B6" w:rsidRDefault="009F4183">
            <w:pPr>
              <w:spacing w:before="100"/>
              <w:rPr>
                <w:color w:val="000000"/>
                <w:lang w:val="pl-PL"/>
              </w:rPr>
            </w:pPr>
            <w:r w:rsidRPr="001C47B6">
              <w:rPr>
                <w:color w:val="000000"/>
                <w:lang w:val="pl-PL"/>
              </w:rPr>
              <w:t xml:space="preserve">Działania w celu szczegółowym (a) będą realizowane zgodnie z zasadami horyzontalnymi zawartymi w art. 9 PE i Rady nr 2021/1060 oraz zasadą zwalczania dyskryminacji zawartą w, w art. 10 Traktatu o funkcjonowaniu Unii Europejskiej, do przestrzegania których zobowiązane będą zarówno instytucje zaangażowane we wdrażanie programu, jak i beneficjenci projektów. W procesie przygotowywania i wdrażania programów IZ zapewni ochronę i równe korzystanie ze wszystkich praw człowieka i podstawowych wolności przez wszystkie osoby niepełnosprawne zgodnie z Konwencją o prawach osób niepełnosprawnych oraz z zapisami Karty Praw Podstawowych w szczególności w obszarze równości kobiet i mężczyzn (art. 23), integracji osób niepełnosprawnych (art. 26) oraz prawa dostępu do pośrednictwa pracy (art. 29). </w:t>
            </w:r>
          </w:p>
          <w:p w14:paraId="75660596" w14:textId="77777777" w:rsidR="00A77B3E" w:rsidRPr="001C47B6" w:rsidRDefault="009F4183">
            <w:pPr>
              <w:spacing w:before="100"/>
              <w:rPr>
                <w:color w:val="000000"/>
                <w:lang w:val="pl-PL"/>
              </w:rPr>
            </w:pPr>
            <w:r w:rsidRPr="001C47B6">
              <w:rPr>
                <w:color w:val="000000"/>
                <w:lang w:val="pl-PL"/>
              </w:rPr>
              <w:t>Wsparcie polityki spójności będzie udzielane wyłącznie projektom i beneficjentom, którzy przestrzegają przepisów antydyskryminacyjnych, o których mowa w art. 9 ust. 3 Rozporządzenia UE i Rady nr 2021/1060. W przypadku, gdy 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p>
          <w:p w14:paraId="65F150CA" w14:textId="77777777" w:rsidR="00A77B3E" w:rsidRPr="001C47B6" w:rsidRDefault="00A77B3E">
            <w:pPr>
              <w:spacing w:before="100"/>
              <w:rPr>
                <w:color w:val="000000"/>
                <w:lang w:val="pl-PL"/>
              </w:rPr>
            </w:pPr>
          </w:p>
        </w:tc>
      </w:tr>
    </w:tbl>
    <w:p w14:paraId="43B06611" w14:textId="77777777" w:rsidR="00A77B3E" w:rsidRPr="001C47B6" w:rsidRDefault="00A77B3E">
      <w:pPr>
        <w:spacing w:before="100"/>
        <w:rPr>
          <w:color w:val="000000"/>
          <w:lang w:val="pl-PL"/>
        </w:rPr>
      </w:pPr>
    </w:p>
    <w:p w14:paraId="61487DE7" w14:textId="77777777" w:rsidR="00A77B3E" w:rsidRPr="001C47B6" w:rsidRDefault="009F4183">
      <w:pPr>
        <w:pStyle w:val="Nagwek5"/>
        <w:spacing w:before="100" w:after="0"/>
        <w:rPr>
          <w:b w:val="0"/>
          <w:i w:val="0"/>
          <w:color w:val="000000"/>
          <w:sz w:val="24"/>
          <w:lang w:val="pl-PL"/>
        </w:rPr>
      </w:pPr>
      <w:bookmarkStart w:id="273" w:name="_Toc215823868"/>
      <w:r w:rsidRPr="001C47B6">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273"/>
    </w:p>
    <w:p w14:paraId="3512FE0E" w14:textId="77777777" w:rsidR="00A77B3E" w:rsidRPr="001C47B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5614CC5B" w14:textId="77777777" w:rsidTr="001C47B6">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A93195" w14:textId="77777777" w:rsidR="00A77B3E" w:rsidRPr="001C47B6" w:rsidRDefault="00A77B3E">
            <w:pPr>
              <w:spacing w:before="100"/>
              <w:rPr>
                <w:color w:val="000000"/>
                <w:sz w:val="0"/>
                <w:lang w:val="pl-PL"/>
              </w:rPr>
            </w:pPr>
          </w:p>
          <w:p w14:paraId="59DFFA71" w14:textId="77777777" w:rsidR="00A77B3E" w:rsidRDefault="009F4183">
            <w:pPr>
              <w:spacing w:before="100"/>
              <w:rPr>
                <w:color w:val="000000"/>
              </w:rPr>
            </w:pPr>
            <w:r>
              <w:rPr>
                <w:color w:val="000000"/>
              </w:rPr>
              <w:t>Nie dotyczy.</w:t>
            </w:r>
          </w:p>
          <w:p w14:paraId="0097AEAD" w14:textId="77777777" w:rsidR="00A77B3E" w:rsidRDefault="00A77B3E">
            <w:pPr>
              <w:spacing w:before="100"/>
              <w:rPr>
                <w:color w:val="000000"/>
              </w:rPr>
            </w:pPr>
          </w:p>
        </w:tc>
      </w:tr>
    </w:tbl>
    <w:p w14:paraId="76F0B106" w14:textId="77777777" w:rsidR="00A77B3E" w:rsidRDefault="00A77B3E">
      <w:pPr>
        <w:spacing w:before="100"/>
        <w:rPr>
          <w:color w:val="000000"/>
        </w:rPr>
      </w:pPr>
    </w:p>
    <w:p w14:paraId="0AC4230D" w14:textId="77777777" w:rsidR="00A77B3E" w:rsidRPr="001C47B6" w:rsidRDefault="009F4183">
      <w:pPr>
        <w:pStyle w:val="Nagwek5"/>
        <w:spacing w:before="100" w:after="0"/>
        <w:rPr>
          <w:b w:val="0"/>
          <w:i w:val="0"/>
          <w:color w:val="000000"/>
          <w:sz w:val="24"/>
          <w:lang w:val="pl-PL"/>
        </w:rPr>
      </w:pPr>
      <w:bookmarkStart w:id="274" w:name="_Toc215823869"/>
      <w:r w:rsidRPr="001C47B6">
        <w:rPr>
          <w:b w:val="0"/>
          <w:i w:val="0"/>
          <w:color w:val="000000"/>
          <w:sz w:val="24"/>
          <w:lang w:val="pl-PL"/>
        </w:rPr>
        <w:t>Działania międzyregionalne, transgraniczne i transnarodowe – art. 22 ust. 3 lit. d) pkt (vi) rozporządzenia w sprawie wspólnych przepisów</w:t>
      </w:r>
      <w:bookmarkEnd w:id="274"/>
    </w:p>
    <w:p w14:paraId="2181648B" w14:textId="77777777" w:rsidR="00A77B3E" w:rsidRPr="001C47B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53A6B7F1" w14:textId="77777777" w:rsidTr="001C47B6">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FAF286" w14:textId="77777777" w:rsidR="00A77B3E" w:rsidRPr="001C47B6" w:rsidRDefault="00A77B3E">
            <w:pPr>
              <w:spacing w:before="100"/>
              <w:rPr>
                <w:color w:val="000000"/>
                <w:sz w:val="0"/>
                <w:lang w:val="pl-PL"/>
              </w:rPr>
            </w:pPr>
          </w:p>
          <w:p w14:paraId="6536EA33" w14:textId="77777777" w:rsidR="00A77B3E" w:rsidRPr="001C47B6" w:rsidRDefault="009F4183">
            <w:pPr>
              <w:spacing w:before="100"/>
              <w:rPr>
                <w:color w:val="000000"/>
                <w:lang w:val="pl-PL"/>
              </w:rPr>
            </w:pPr>
            <w:r w:rsidRPr="001C47B6">
              <w:rPr>
                <w:color w:val="000000"/>
                <w:lang w:val="pl-PL"/>
              </w:rPr>
              <w:lastRenderedPageBreak/>
              <w:t xml:space="preserve">W obszarze rynku pracy możliwe są przedsięwzięcia międzyregionalne, transgraniczne czy transnarodowe. Współpraca ta może odbywać się m.in w ramach sieci EURES poprzez udział Publicznych Służb Zatrudnienia jako parterów międzynarodowej sieci pośrednictwa pracy. Udział w sieci pozwoli na wymianę pomiędzy partnerami sieci EURES niezbędnych informacji na temat europejskich rynków pracy. Współpraca ta pomoże osobom szukającym pracy znaleźć zatrudnienie a przedsiębiorcom zatrudnić pracownika z zagranicy. </w:t>
            </w:r>
          </w:p>
          <w:p w14:paraId="06C3998C" w14:textId="77777777" w:rsidR="00A77B3E" w:rsidRPr="001C47B6" w:rsidRDefault="009F4183">
            <w:pPr>
              <w:spacing w:before="100"/>
              <w:rPr>
                <w:color w:val="000000"/>
                <w:lang w:val="pl-PL"/>
              </w:rPr>
            </w:pPr>
            <w:r w:rsidRPr="001C47B6">
              <w:rPr>
                <w:color w:val="000000"/>
                <w:lang w:val="pl-PL"/>
              </w:rPr>
              <w:t xml:space="preserve">Ponadto działania realizowane w celu szczegółowym (a) będą komplementarne z inicjatywą ALMA, której celem jest przeciwdziałanie bezrobociu wśród osób młodych w całej Unii Europejskiej, zwłaszcza osób, które nie pracują, nie szkolą się ani nie kształcą. Działania te pozwolą na podniesienie umiejętności i zdobycie wiedzy i doświadczenia, a także na nawiązanie kontaktów w całej Europie. Komplementarność między inicjatywą ALMA a programem Fundusze Europejskie dla Pomorza Zachodniego 2021-2027 zostanie zapewniona na poziomie celu, którym jest włączenie społeczne i umożliwienie znalezienia osobom młodym miejsca na rynku pracy. </w:t>
            </w:r>
          </w:p>
          <w:p w14:paraId="18E63C5F" w14:textId="77777777" w:rsidR="00A77B3E" w:rsidRPr="001C47B6" w:rsidRDefault="00A77B3E">
            <w:pPr>
              <w:spacing w:before="100"/>
              <w:rPr>
                <w:color w:val="000000"/>
                <w:lang w:val="pl-PL"/>
              </w:rPr>
            </w:pPr>
          </w:p>
        </w:tc>
      </w:tr>
    </w:tbl>
    <w:p w14:paraId="3DEB7191" w14:textId="77777777" w:rsidR="00A77B3E" w:rsidRPr="001C47B6" w:rsidRDefault="00A77B3E">
      <w:pPr>
        <w:spacing w:before="100"/>
        <w:rPr>
          <w:color w:val="000000"/>
          <w:lang w:val="pl-PL"/>
        </w:rPr>
      </w:pPr>
    </w:p>
    <w:p w14:paraId="0C70996D" w14:textId="77777777" w:rsidR="00A77B3E" w:rsidRPr="001C47B6" w:rsidRDefault="009F4183">
      <w:pPr>
        <w:pStyle w:val="Nagwek5"/>
        <w:spacing w:before="100" w:after="0"/>
        <w:rPr>
          <w:b w:val="0"/>
          <w:i w:val="0"/>
          <w:color w:val="000000"/>
          <w:sz w:val="24"/>
          <w:lang w:val="pl-PL"/>
        </w:rPr>
      </w:pPr>
      <w:bookmarkStart w:id="275" w:name="_Toc215823870"/>
      <w:r w:rsidRPr="001C47B6">
        <w:rPr>
          <w:b w:val="0"/>
          <w:i w:val="0"/>
          <w:color w:val="000000"/>
          <w:sz w:val="24"/>
          <w:lang w:val="pl-PL"/>
        </w:rPr>
        <w:t>Planowane wykorzystanie instrumentów finansowych – art. 22 ust. 3 lit. d) pkt (vii) rozporządzenia w sprawie wspólnych przepisów</w:t>
      </w:r>
      <w:bookmarkEnd w:id="275"/>
    </w:p>
    <w:p w14:paraId="56BAA497" w14:textId="77777777" w:rsidR="00A77B3E" w:rsidRPr="001C47B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58D23263" w14:textId="77777777" w:rsidTr="001C47B6">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492552" w14:textId="77777777" w:rsidR="00A77B3E" w:rsidRPr="001C47B6" w:rsidRDefault="00A77B3E">
            <w:pPr>
              <w:spacing w:before="100"/>
              <w:rPr>
                <w:color w:val="000000"/>
                <w:sz w:val="0"/>
                <w:lang w:val="pl-PL"/>
              </w:rPr>
            </w:pPr>
          </w:p>
          <w:p w14:paraId="7E29AD47" w14:textId="77777777" w:rsidR="00A77B3E" w:rsidRPr="001C47B6" w:rsidRDefault="009F4183">
            <w:pPr>
              <w:spacing w:before="100"/>
              <w:rPr>
                <w:color w:val="000000"/>
                <w:lang w:val="pl-PL"/>
              </w:rPr>
            </w:pPr>
            <w:r w:rsidRPr="001C47B6">
              <w:rPr>
                <w:color w:val="000000"/>
                <w:lang w:val="pl-PL"/>
              </w:rPr>
              <w:t>Z uwagi na charakter planowanych działań oraz typ beneficjenta podjęto decyzję o niestosowaniu instrumentów finansowych w ramach celu szczegółowego. Działania przewidziane do realizacji nie generują dochodu ani oszczędności kosztów w sektorze usług publicznych. Ponadto charakteryzują się niską opłacalnością finansową a za ich realizacją przemawiają względy społeczne.</w:t>
            </w:r>
          </w:p>
          <w:p w14:paraId="1FE96B9D" w14:textId="77777777" w:rsidR="00A77B3E" w:rsidRPr="001C47B6" w:rsidRDefault="00A77B3E">
            <w:pPr>
              <w:spacing w:before="100"/>
              <w:rPr>
                <w:color w:val="000000"/>
                <w:lang w:val="pl-PL"/>
              </w:rPr>
            </w:pPr>
          </w:p>
        </w:tc>
      </w:tr>
    </w:tbl>
    <w:p w14:paraId="12E3DD54" w14:textId="77777777" w:rsidR="00A77B3E" w:rsidRPr="001C47B6" w:rsidRDefault="00A77B3E">
      <w:pPr>
        <w:spacing w:before="100"/>
        <w:rPr>
          <w:color w:val="000000"/>
          <w:lang w:val="pl-PL"/>
        </w:rPr>
      </w:pPr>
    </w:p>
    <w:p w14:paraId="4AAE9F6E" w14:textId="77777777" w:rsidR="00A77B3E" w:rsidRPr="001C47B6" w:rsidRDefault="009F4183">
      <w:pPr>
        <w:pStyle w:val="Nagwek4"/>
        <w:spacing w:before="100" w:after="0"/>
        <w:rPr>
          <w:b w:val="0"/>
          <w:color w:val="000000"/>
          <w:sz w:val="24"/>
          <w:lang w:val="pl-PL"/>
        </w:rPr>
      </w:pPr>
      <w:bookmarkStart w:id="276" w:name="_Toc215823871"/>
      <w:r w:rsidRPr="001C47B6">
        <w:rPr>
          <w:b w:val="0"/>
          <w:color w:val="000000"/>
          <w:sz w:val="24"/>
          <w:lang w:val="pl-PL"/>
        </w:rPr>
        <w:t>2.1.1.1.2. Wskaźniki</w:t>
      </w:r>
      <w:bookmarkEnd w:id="276"/>
    </w:p>
    <w:p w14:paraId="2827167B" w14:textId="77777777" w:rsidR="00A77B3E" w:rsidRPr="001C47B6" w:rsidRDefault="00A77B3E">
      <w:pPr>
        <w:spacing w:before="100"/>
        <w:rPr>
          <w:color w:val="000000"/>
          <w:sz w:val="0"/>
          <w:lang w:val="pl-PL"/>
        </w:rPr>
      </w:pPr>
    </w:p>
    <w:p w14:paraId="7E962626" w14:textId="77777777" w:rsidR="00A77B3E" w:rsidRPr="001C47B6" w:rsidRDefault="009F4183">
      <w:pPr>
        <w:spacing w:before="100"/>
        <w:rPr>
          <w:color w:val="000000"/>
          <w:sz w:val="0"/>
          <w:lang w:val="pl-PL"/>
        </w:rPr>
      </w:pPr>
      <w:r w:rsidRPr="001C47B6">
        <w:rPr>
          <w:color w:val="000000"/>
          <w:lang w:val="pl-PL"/>
        </w:rPr>
        <w:t>Podstawa prawna: art. 22 ust. 3 lit. d) pkt (ii) rozporządzenia w sprawie wspólnych przepisów oraz art. 8 rozporządzenia w sprawie EFRR i Funduszu Spójności</w:t>
      </w:r>
    </w:p>
    <w:p w14:paraId="61428C38" w14:textId="77777777" w:rsidR="00A77B3E" w:rsidRDefault="009F4183">
      <w:pPr>
        <w:pStyle w:val="Nagwek5"/>
        <w:spacing w:before="100" w:after="0"/>
        <w:rPr>
          <w:b w:val="0"/>
          <w:i w:val="0"/>
          <w:color w:val="000000"/>
          <w:sz w:val="24"/>
        </w:rPr>
      </w:pPr>
      <w:bookmarkStart w:id="277" w:name="_Toc215823872"/>
      <w:r>
        <w:rPr>
          <w:b w:val="0"/>
          <w:i w:val="0"/>
          <w:color w:val="000000"/>
          <w:sz w:val="24"/>
        </w:rPr>
        <w:t>Tabela 2: Wskaźniki produktu</w:t>
      </w:r>
      <w:bookmarkEnd w:id="277"/>
    </w:p>
    <w:p w14:paraId="510A2978"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468"/>
        <w:gridCol w:w="798"/>
        <w:gridCol w:w="2212"/>
        <w:gridCol w:w="1627"/>
        <w:gridCol w:w="3427"/>
        <w:gridCol w:w="1405"/>
        <w:gridCol w:w="1684"/>
        <w:gridCol w:w="1731"/>
      </w:tblGrid>
      <w:tr w:rsidR="002B2962" w14:paraId="1275925F" w14:textId="77777777" w:rsidTr="001C47B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DE5B45E"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453079"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615FE2"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7A83758"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B60076E"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09E658"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D6A094"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0DB02BE"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D04F69D" w14:textId="77777777" w:rsidR="00A77B3E" w:rsidRDefault="009F4183">
            <w:pPr>
              <w:spacing w:before="100"/>
              <w:jc w:val="center"/>
              <w:rPr>
                <w:color w:val="000000"/>
                <w:sz w:val="20"/>
              </w:rPr>
            </w:pPr>
            <w:r>
              <w:rPr>
                <w:color w:val="000000"/>
                <w:sz w:val="20"/>
              </w:rPr>
              <w:t>Cel końcowy (2029)</w:t>
            </w:r>
          </w:p>
        </w:tc>
      </w:tr>
      <w:tr w:rsidR="002B2962" w14:paraId="32F8AF11" w14:textId="77777777" w:rsidTr="001C47B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7CF5DE"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F117B2" w14:textId="77777777" w:rsidR="00A77B3E" w:rsidRDefault="009F4183">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26DD88"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0D8A63"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82EBF5" w14:textId="77777777" w:rsidR="00A77B3E" w:rsidRDefault="009F4183">
            <w:pPr>
              <w:spacing w:before="100"/>
              <w:rPr>
                <w:color w:val="000000"/>
                <w:sz w:val="20"/>
              </w:rPr>
            </w:pPr>
            <w:r>
              <w:rPr>
                <w:color w:val="000000"/>
                <w:sz w:val="20"/>
              </w:rPr>
              <w:t>EECO02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A2D060" w14:textId="77777777" w:rsidR="00A77B3E" w:rsidRPr="001C47B6" w:rsidRDefault="009F4183">
            <w:pPr>
              <w:spacing w:before="100"/>
              <w:rPr>
                <w:color w:val="000000"/>
                <w:sz w:val="20"/>
                <w:lang w:val="pl-PL"/>
              </w:rPr>
            </w:pPr>
            <w:r w:rsidRPr="001C47B6">
              <w:rPr>
                <w:color w:val="000000"/>
                <w:sz w:val="20"/>
                <w:lang w:val="pl-PL"/>
              </w:rPr>
              <w:t>Bezrobotni, w tym długotrwale bezrobotni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20B975"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779B63" w14:textId="77777777" w:rsidR="00A77B3E" w:rsidRDefault="009F4183">
            <w:pPr>
              <w:spacing w:before="100"/>
              <w:jc w:val="right"/>
              <w:rPr>
                <w:color w:val="000000"/>
                <w:sz w:val="20"/>
              </w:rPr>
            </w:pPr>
            <w:r>
              <w:rPr>
                <w:color w:val="000000"/>
                <w:sz w:val="20"/>
              </w:rPr>
              <w:t>1 485,00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9115A9" w14:textId="77777777" w:rsidR="00A77B3E" w:rsidRDefault="009F4183">
            <w:pPr>
              <w:spacing w:before="100"/>
              <w:jc w:val="right"/>
              <w:rPr>
                <w:color w:val="000000"/>
                <w:sz w:val="20"/>
              </w:rPr>
            </w:pPr>
            <w:r>
              <w:rPr>
                <w:color w:val="000000"/>
                <w:sz w:val="20"/>
              </w:rPr>
              <w:t>13 200,00</w:t>
            </w:r>
          </w:p>
        </w:tc>
      </w:tr>
      <w:tr w:rsidR="002B2962" w14:paraId="14A232E5" w14:textId="77777777" w:rsidTr="001C47B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60DB46"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C8B377" w14:textId="77777777" w:rsidR="00A77B3E" w:rsidRDefault="009F4183">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99CE6C"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90D82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C2397A" w14:textId="77777777" w:rsidR="00A77B3E" w:rsidRDefault="009F4183">
            <w:pPr>
              <w:spacing w:before="100"/>
              <w:rPr>
                <w:color w:val="000000"/>
                <w:sz w:val="20"/>
              </w:rPr>
            </w:pPr>
            <w:r>
              <w:rPr>
                <w:color w:val="000000"/>
                <w:sz w:val="20"/>
              </w:rPr>
              <w:t>EECO07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23ABDA" w14:textId="77777777" w:rsidR="00A77B3E" w:rsidRPr="001C47B6" w:rsidRDefault="009F4183">
            <w:pPr>
              <w:spacing w:before="100"/>
              <w:rPr>
                <w:color w:val="000000"/>
                <w:sz w:val="20"/>
                <w:lang w:val="pl-PL"/>
              </w:rPr>
            </w:pPr>
            <w:r w:rsidRPr="001C47B6">
              <w:rPr>
                <w:color w:val="000000"/>
                <w:sz w:val="20"/>
                <w:lang w:val="pl-PL"/>
              </w:rPr>
              <w:t>Osoby młode w wieku 18–29 lat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849C52"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6DAC43" w14:textId="77777777" w:rsidR="00A77B3E" w:rsidRDefault="009F4183">
            <w:pPr>
              <w:spacing w:before="100"/>
              <w:jc w:val="right"/>
              <w:rPr>
                <w:color w:val="000000"/>
                <w:sz w:val="20"/>
              </w:rPr>
            </w:pPr>
            <w:r>
              <w:rPr>
                <w:color w:val="000000"/>
                <w:sz w:val="20"/>
              </w:rPr>
              <w:t>355,00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766233" w14:textId="77777777" w:rsidR="00A77B3E" w:rsidRDefault="009F4183">
            <w:pPr>
              <w:spacing w:before="100"/>
              <w:jc w:val="right"/>
              <w:rPr>
                <w:color w:val="000000"/>
                <w:sz w:val="20"/>
              </w:rPr>
            </w:pPr>
            <w:r>
              <w:rPr>
                <w:color w:val="000000"/>
                <w:sz w:val="20"/>
              </w:rPr>
              <w:t>3 170,00</w:t>
            </w:r>
          </w:p>
        </w:tc>
      </w:tr>
      <w:tr w:rsidR="002B2962" w14:paraId="2133CDF0" w14:textId="77777777" w:rsidTr="001C47B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87321E"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9A61D8" w14:textId="77777777" w:rsidR="00A77B3E" w:rsidRDefault="009F4183">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A8771B"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EE2644"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3EE848" w14:textId="77777777" w:rsidR="00A77B3E" w:rsidRDefault="009F4183">
            <w:pPr>
              <w:spacing w:before="100"/>
              <w:rPr>
                <w:color w:val="000000"/>
                <w:sz w:val="20"/>
              </w:rPr>
            </w:pPr>
            <w:r>
              <w:rPr>
                <w:color w:val="000000"/>
                <w:sz w:val="20"/>
              </w:rPr>
              <w:t>EECO08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61C302" w14:textId="77777777" w:rsidR="00A77B3E" w:rsidRDefault="009F4183">
            <w:pPr>
              <w:spacing w:before="100"/>
              <w:rPr>
                <w:color w:val="000000"/>
                <w:sz w:val="20"/>
              </w:rPr>
            </w:pPr>
            <w:r>
              <w:rPr>
                <w:color w:val="000000"/>
                <w:sz w:val="20"/>
              </w:rPr>
              <w:t>Uczestnicy powyżej 54 lat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830E0E"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BED8FA" w14:textId="77777777" w:rsidR="00A77B3E" w:rsidRDefault="009F4183">
            <w:pPr>
              <w:spacing w:before="100"/>
              <w:jc w:val="right"/>
              <w:rPr>
                <w:color w:val="000000"/>
                <w:sz w:val="20"/>
              </w:rPr>
            </w:pPr>
            <w:r>
              <w:rPr>
                <w:color w:val="000000"/>
                <w:sz w:val="20"/>
              </w:rPr>
              <w:t>265,00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969089" w14:textId="77777777" w:rsidR="00A77B3E" w:rsidRDefault="009F4183">
            <w:pPr>
              <w:spacing w:before="100"/>
              <w:jc w:val="right"/>
              <w:rPr>
                <w:color w:val="000000"/>
                <w:sz w:val="20"/>
              </w:rPr>
            </w:pPr>
            <w:r>
              <w:rPr>
                <w:color w:val="000000"/>
                <w:sz w:val="20"/>
              </w:rPr>
              <w:t>2 380,00</w:t>
            </w:r>
          </w:p>
        </w:tc>
      </w:tr>
    </w:tbl>
    <w:p w14:paraId="5B702576" w14:textId="77777777" w:rsidR="00A77B3E" w:rsidRDefault="00A77B3E">
      <w:pPr>
        <w:spacing w:before="100"/>
        <w:rPr>
          <w:color w:val="000000"/>
          <w:sz w:val="20"/>
        </w:rPr>
      </w:pPr>
    </w:p>
    <w:p w14:paraId="7859FF53" w14:textId="77777777" w:rsidR="00A77B3E" w:rsidRPr="001C47B6" w:rsidRDefault="009F4183">
      <w:pPr>
        <w:spacing w:before="100"/>
        <w:rPr>
          <w:color w:val="000000"/>
          <w:sz w:val="0"/>
          <w:lang w:val="pl-PL"/>
        </w:rPr>
      </w:pPr>
      <w:r w:rsidRPr="001C47B6">
        <w:rPr>
          <w:color w:val="000000"/>
          <w:lang w:val="pl-PL"/>
        </w:rPr>
        <w:t>Podstawa prawna: art. 22 ust. 3 lit. d) ppkt (ii) rozporządzenia w sprawie wspólnych przepisów</w:t>
      </w:r>
    </w:p>
    <w:p w14:paraId="2FA4FCBA" w14:textId="77777777" w:rsidR="00A77B3E" w:rsidRDefault="009F4183">
      <w:pPr>
        <w:pStyle w:val="Nagwek5"/>
        <w:spacing w:before="100" w:after="0"/>
        <w:rPr>
          <w:b w:val="0"/>
          <w:i w:val="0"/>
          <w:color w:val="000000"/>
          <w:sz w:val="24"/>
        </w:rPr>
      </w:pPr>
      <w:bookmarkStart w:id="278" w:name="_Toc215823873"/>
      <w:r>
        <w:rPr>
          <w:b w:val="0"/>
          <w:i w:val="0"/>
          <w:color w:val="000000"/>
          <w:sz w:val="24"/>
        </w:rPr>
        <w:t>Tabela 3: Wskaźniki rezultatu</w:t>
      </w:r>
      <w:bookmarkEnd w:id="278"/>
    </w:p>
    <w:p w14:paraId="678042DC"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1256"/>
        <w:gridCol w:w="798"/>
        <w:gridCol w:w="1374"/>
        <w:gridCol w:w="1458"/>
        <w:gridCol w:w="2658"/>
        <w:gridCol w:w="1072"/>
        <w:gridCol w:w="1773"/>
        <w:gridCol w:w="1152"/>
        <w:gridCol w:w="1141"/>
        <w:gridCol w:w="1015"/>
        <w:gridCol w:w="654"/>
      </w:tblGrid>
      <w:tr w:rsidR="002B2962" w14:paraId="7BF1034C" w14:textId="77777777" w:rsidTr="001C47B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E91E337"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DC68107"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350F7C2"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43D9E07"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AE43023"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F176E08"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0E4EF0B"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B32D12" w14:textId="77777777" w:rsidR="00A77B3E" w:rsidRPr="001C47B6" w:rsidRDefault="009F4183">
            <w:pPr>
              <w:spacing w:before="100"/>
              <w:jc w:val="center"/>
              <w:rPr>
                <w:color w:val="000000"/>
                <w:sz w:val="20"/>
                <w:lang w:val="pl-PL"/>
              </w:rPr>
            </w:pPr>
            <w:r w:rsidRPr="001C47B6">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9D4EE99"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8D22778"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140EFCC"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33C50B5" w14:textId="77777777" w:rsidR="00A77B3E" w:rsidRDefault="009F4183">
            <w:pPr>
              <w:spacing w:before="100"/>
              <w:jc w:val="center"/>
              <w:rPr>
                <w:color w:val="000000"/>
                <w:sz w:val="20"/>
              </w:rPr>
            </w:pPr>
            <w:r>
              <w:rPr>
                <w:color w:val="000000"/>
                <w:sz w:val="20"/>
              </w:rPr>
              <w:t>Uwagi</w:t>
            </w:r>
          </w:p>
        </w:tc>
      </w:tr>
      <w:tr w:rsidR="002B2962" w14:paraId="36ACB9C8" w14:textId="77777777" w:rsidTr="001C47B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1868C0"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778E8E" w14:textId="77777777" w:rsidR="00A77B3E" w:rsidRDefault="009F4183">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A49A48"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BF7494"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E822FE" w14:textId="77777777" w:rsidR="00A77B3E" w:rsidRDefault="009F4183">
            <w:pPr>
              <w:spacing w:before="100"/>
              <w:rPr>
                <w:color w:val="000000"/>
                <w:sz w:val="20"/>
              </w:rPr>
            </w:pPr>
            <w:r>
              <w:rPr>
                <w:color w:val="000000"/>
                <w:sz w:val="20"/>
              </w:rPr>
              <w:t>EECR03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9319DA" w14:textId="77777777" w:rsidR="00A77B3E" w:rsidRPr="001C47B6" w:rsidRDefault="009F4183">
            <w:pPr>
              <w:spacing w:before="100"/>
              <w:rPr>
                <w:color w:val="000000"/>
                <w:sz w:val="20"/>
                <w:lang w:val="pl-PL"/>
              </w:rPr>
            </w:pPr>
            <w:r w:rsidRPr="001C47B6">
              <w:rPr>
                <w:color w:val="000000"/>
                <w:sz w:val="20"/>
                <w:lang w:val="pl-PL"/>
              </w:rPr>
              <w:t>Uczestnicy uzyskujący kwalifikacje po zakończeniu udziału w programie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53A725"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4031C5" w14:textId="77777777" w:rsidR="00A77B3E" w:rsidRDefault="009F4183">
            <w:pPr>
              <w:spacing w:before="100"/>
              <w:jc w:val="right"/>
              <w:rPr>
                <w:color w:val="000000"/>
                <w:sz w:val="20"/>
              </w:rPr>
            </w:pPr>
            <w:r>
              <w:rPr>
                <w:color w:val="000000"/>
                <w:sz w:val="20"/>
              </w:rPr>
              <w:t>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C2522C"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D7225A" w14:textId="77777777" w:rsidR="00A77B3E" w:rsidRDefault="009F4183">
            <w:pPr>
              <w:spacing w:before="100"/>
              <w:jc w:val="right"/>
              <w:rPr>
                <w:color w:val="000000"/>
                <w:sz w:val="20"/>
              </w:rPr>
            </w:pPr>
            <w:r>
              <w:rPr>
                <w:color w:val="000000"/>
                <w:sz w:val="20"/>
              </w:rPr>
              <w:t>2 640,00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4D8B4C"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E5A9B7" w14:textId="77777777" w:rsidR="00A77B3E" w:rsidRDefault="00A77B3E">
            <w:pPr>
              <w:spacing w:before="100"/>
              <w:rPr>
                <w:color w:val="000000"/>
                <w:sz w:val="20"/>
              </w:rPr>
            </w:pPr>
          </w:p>
        </w:tc>
      </w:tr>
      <w:tr w:rsidR="002B2962" w14:paraId="1391DC1F" w14:textId="77777777" w:rsidTr="001C47B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600181"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266F27" w14:textId="77777777" w:rsidR="00A77B3E" w:rsidRDefault="009F4183">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831B56"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BC88DB"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DB38DD" w14:textId="77777777" w:rsidR="00A77B3E" w:rsidRDefault="009F4183">
            <w:pPr>
              <w:spacing w:before="100"/>
              <w:rPr>
                <w:color w:val="000000"/>
                <w:sz w:val="20"/>
              </w:rPr>
            </w:pPr>
            <w:r>
              <w:rPr>
                <w:color w:val="000000"/>
                <w:sz w:val="20"/>
              </w:rPr>
              <w:t>EECR04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214123" w14:textId="77777777" w:rsidR="00A77B3E" w:rsidRPr="001C47B6" w:rsidRDefault="009F4183">
            <w:pPr>
              <w:spacing w:before="100"/>
              <w:rPr>
                <w:color w:val="000000"/>
                <w:sz w:val="20"/>
                <w:lang w:val="pl-PL"/>
              </w:rPr>
            </w:pPr>
            <w:r w:rsidRPr="001C47B6">
              <w:rPr>
                <w:color w:val="000000"/>
                <w:sz w:val="20"/>
                <w:lang w:val="pl-PL"/>
              </w:rPr>
              <w:t>Uczestnicy pracujący po zakończeniu udziału w programie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CCC72B"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015C04" w14:textId="77777777" w:rsidR="00A77B3E" w:rsidRDefault="009F4183">
            <w:pPr>
              <w:spacing w:before="100"/>
              <w:jc w:val="right"/>
              <w:rPr>
                <w:color w:val="000000"/>
                <w:sz w:val="20"/>
              </w:rPr>
            </w:pPr>
            <w:r>
              <w:rPr>
                <w:color w:val="000000"/>
                <w:sz w:val="20"/>
              </w:rPr>
              <w:t>0,45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33E36B"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A83644" w14:textId="77777777" w:rsidR="00A77B3E" w:rsidRDefault="009F4183">
            <w:pPr>
              <w:spacing w:before="100"/>
              <w:jc w:val="right"/>
              <w:rPr>
                <w:color w:val="000000"/>
                <w:sz w:val="20"/>
              </w:rPr>
            </w:pPr>
            <w:r>
              <w:rPr>
                <w:color w:val="000000"/>
                <w:sz w:val="20"/>
              </w:rPr>
              <w:t>5 940,00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36C9F7"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EEB490" w14:textId="77777777" w:rsidR="00A77B3E" w:rsidRDefault="00A77B3E">
            <w:pPr>
              <w:spacing w:before="100"/>
              <w:rPr>
                <w:color w:val="000000"/>
                <w:sz w:val="20"/>
              </w:rPr>
            </w:pPr>
          </w:p>
        </w:tc>
      </w:tr>
    </w:tbl>
    <w:p w14:paraId="5DB642A3" w14:textId="77777777" w:rsidR="00A77B3E" w:rsidRDefault="00A77B3E">
      <w:pPr>
        <w:spacing w:before="100"/>
        <w:rPr>
          <w:color w:val="000000"/>
          <w:sz w:val="20"/>
        </w:rPr>
      </w:pPr>
    </w:p>
    <w:p w14:paraId="34275BF4" w14:textId="77777777" w:rsidR="00A77B3E" w:rsidRPr="001C47B6" w:rsidRDefault="009F4183">
      <w:pPr>
        <w:pStyle w:val="Nagwek4"/>
        <w:spacing w:before="100" w:after="0"/>
        <w:rPr>
          <w:b w:val="0"/>
          <w:color w:val="000000"/>
          <w:sz w:val="24"/>
          <w:lang w:val="pl-PL"/>
        </w:rPr>
      </w:pPr>
      <w:bookmarkStart w:id="279" w:name="_Toc215823874"/>
      <w:r w:rsidRPr="001C47B6">
        <w:rPr>
          <w:b w:val="0"/>
          <w:color w:val="000000"/>
          <w:sz w:val="24"/>
          <w:lang w:val="pl-PL"/>
        </w:rPr>
        <w:t>2.1.1.1.3. Indykatywny podział zaprogramowanych zasobów (UE) według rodzaju interwencji</w:t>
      </w:r>
      <w:bookmarkEnd w:id="279"/>
    </w:p>
    <w:p w14:paraId="64FF7954" w14:textId="77777777" w:rsidR="00A77B3E" w:rsidRPr="001C47B6" w:rsidRDefault="00A77B3E">
      <w:pPr>
        <w:spacing w:before="100"/>
        <w:rPr>
          <w:color w:val="000000"/>
          <w:sz w:val="0"/>
          <w:lang w:val="pl-PL"/>
        </w:rPr>
      </w:pPr>
    </w:p>
    <w:p w14:paraId="37DE759D" w14:textId="77777777" w:rsidR="00A77B3E" w:rsidRPr="001C47B6" w:rsidRDefault="009F4183">
      <w:pPr>
        <w:spacing w:before="100"/>
        <w:rPr>
          <w:color w:val="000000"/>
          <w:sz w:val="0"/>
          <w:lang w:val="pl-PL"/>
        </w:rPr>
      </w:pPr>
      <w:r w:rsidRPr="001C47B6">
        <w:rPr>
          <w:color w:val="000000"/>
          <w:lang w:val="pl-PL"/>
        </w:rPr>
        <w:t>Podstawa prawna: art. 22 ust. 3 lit. d) pkt (viii) rozporządzenia w sprawie wspólnych przepisów</w:t>
      </w:r>
    </w:p>
    <w:p w14:paraId="6C52E9AA" w14:textId="77777777" w:rsidR="00A77B3E" w:rsidRDefault="009F4183">
      <w:pPr>
        <w:pStyle w:val="Nagwek5"/>
        <w:spacing w:before="100" w:after="0"/>
        <w:rPr>
          <w:b w:val="0"/>
          <w:i w:val="0"/>
          <w:color w:val="000000"/>
          <w:sz w:val="24"/>
        </w:rPr>
      </w:pPr>
      <w:bookmarkStart w:id="280" w:name="_Toc215823875"/>
      <w:r>
        <w:rPr>
          <w:b w:val="0"/>
          <w:i w:val="0"/>
          <w:color w:val="000000"/>
          <w:sz w:val="24"/>
        </w:rPr>
        <w:t>Tabela 4: Wymiar 1 – zakres interwencji</w:t>
      </w:r>
      <w:bookmarkEnd w:id="280"/>
    </w:p>
    <w:p w14:paraId="43DB1299"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457"/>
        <w:gridCol w:w="798"/>
        <w:gridCol w:w="2167"/>
        <w:gridCol w:w="8511"/>
        <w:gridCol w:w="1419"/>
      </w:tblGrid>
      <w:tr w:rsidR="002B2962" w14:paraId="7F86ADBB" w14:textId="77777777" w:rsidTr="001C47B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6654A87"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6E8F9CE"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C428BB"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5B600E"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80D5EB"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F9B9A99" w14:textId="77777777" w:rsidR="00A77B3E" w:rsidRDefault="009F4183">
            <w:pPr>
              <w:spacing w:before="100"/>
              <w:jc w:val="center"/>
              <w:rPr>
                <w:color w:val="000000"/>
                <w:sz w:val="20"/>
              </w:rPr>
            </w:pPr>
            <w:r>
              <w:rPr>
                <w:color w:val="000000"/>
                <w:sz w:val="20"/>
              </w:rPr>
              <w:t>Kwota (w EUR)</w:t>
            </w:r>
          </w:p>
        </w:tc>
      </w:tr>
      <w:tr w:rsidR="002B2962" w14:paraId="1BA2883A" w14:textId="77777777" w:rsidTr="001C47B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C3CA14"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2C57E1" w14:textId="77777777" w:rsidR="00A77B3E" w:rsidRDefault="009F4183">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341AE4"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F899F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373308" w14:textId="77777777" w:rsidR="00A77B3E" w:rsidRPr="001C47B6" w:rsidRDefault="009F4183">
            <w:pPr>
              <w:spacing w:before="100"/>
              <w:rPr>
                <w:color w:val="000000"/>
                <w:sz w:val="20"/>
                <w:lang w:val="pl-PL"/>
              </w:rPr>
            </w:pPr>
            <w:r w:rsidRPr="001C47B6">
              <w:rPr>
                <w:color w:val="000000"/>
                <w:sz w:val="20"/>
                <w:lang w:val="pl-PL"/>
              </w:rPr>
              <w:t>134. Działania na rzecz poprawy dostępu do zatrudnienia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AD8A62" w14:textId="4C81A55F" w:rsidR="00A77B3E" w:rsidRDefault="00096AD2">
            <w:pPr>
              <w:spacing w:before="100"/>
              <w:jc w:val="right"/>
              <w:rPr>
                <w:color w:val="000000"/>
                <w:sz w:val="20"/>
              </w:rPr>
            </w:pPr>
            <w:r w:rsidRPr="00096AD2">
              <w:rPr>
                <w:color w:val="000000"/>
                <w:sz w:val="20"/>
              </w:rPr>
              <w:t>54 132</w:t>
            </w:r>
            <w:r>
              <w:rPr>
                <w:color w:val="000000"/>
                <w:sz w:val="20"/>
              </w:rPr>
              <w:t> </w:t>
            </w:r>
            <w:r w:rsidRPr="00096AD2">
              <w:rPr>
                <w:color w:val="000000"/>
                <w:sz w:val="20"/>
              </w:rPr>
              <w:t>244</w:t>
            </w:r>
            <w:r>
              <w:rPr>
                <w:color w:val="000000"/>
                <w:sz w:val="20"/>
              </w:rPr>
              <w:t xml:space="preserve">,00 </w:t>
            </w:r>
          </w:p>
        </w:tc>
      </w:tr>
      <w:tr w:rsidR="002B2962" w14:paraId="575B1B1D" w14:textId="77777777" w:rsidTr="001C47B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50DC81"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282CFC" w14:textId="77777777" w:rsidR="00A77B3E" w:rsidRDefault="009F4183">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529D83"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715586"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EAD298" w14:textId="77777777" w:rsidR="00A77B3E" w:rsidRPr="001C47B6" w:rsidRDefault="009F4183">
            <w:pPr>
              <w:spacing w:before="100"/>
              <w:rPr>
                <w:color w:val="000000"/>
                <w:sz w:val="20"/>
                <w:lang w:val="pl-PL"/>
              </w:rPr>
            </w:pPr>
            <w:r w:rsidRPr="001C47B6">
              <w:rPr>
                <w:color w:val="000000"/>
                <w:sz w:val="20"/>
                <w:lang w:val="pl-PL"/>
              </w:rPr>
              <w:t xml:space="preserve">136. Wsparcie specjalne na rzecz zatrudnienia ludzi młodych i integracji społeczno-gospodarczej ludzi młodych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9DE4B1" w14:textId="77777777" w:rsidR="00A77B3E" w:rsidRDefault="009F4183">
            <w:pPr>
              <w:spacing w:before="100"/>
              <w:jc w:val="right"/>
              <w:rPr>
                <w:color w:val="000000"/>
                <w:sz w:val="20"/>
              </w:rPr>
            </w:pPr>
            <w:r>
              <w:rPr>
                <w:color w:val="000000"/>
                <w:sz w:val="20"/>
              </w:rPr>
              <w:t>27 500 000,00</w:t>
            </w:r>
          </w:p>
        </w:tc>
      </w:tr>
      <w:tr w:rsidR="002B2962" w14:paraId="17AD5431" w14:textId="77777777" w:rsidTr="001C47B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2C05F1"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ECE9A8" w14:textId="77777777" w:rsidR="00A77B3E" w:rsidRDefault="009F4183">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CCBC95"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6B5EFE"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281F52"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632F1E" w14:textId="77777777" w:rsidR="00096AD2" w:rsidRDefault="00096AD2">
            <w:pPr>
              <w:spacing w:before="100"/>
              <w:jc w:val="right"/>
              <w:rPr>
                <w:color w:val="000000"/>
                <w:sz w:val="20"/>
              </w:rPr>
            </w:pPr>
            <w:r w:rsidRPr="00096AD2">
              <w:rPr>
                <w:color w:val="000000"/>
                <w:sz w:val="20"/>
              </w:rPr>
              <w:t>81 632</w:t>
            </w:r>
            <w:r>
              <w:rPr>
                <w:color w:val="000000"/>
                <w:sz w:val="20"/>
              </w:rPr>
              <w:t> </w:t>
            </w:r>
            <w:r w:rsidRPr="00096AD2">
              <w:rPr>
                <w:color w:val="000000"/>
                <w:sz w:val="20"/>
              </w:rPr>
              <w:t>244</w:t>
            </w:r>
            <w:r>
              <w:rPr>
                <w:color w:val="000000"/>
                <w:sz w:val="20"/>
              </w:rPr>
              <w:t>,00</w:t>
            </w:r>
          </w:p>
          <w:p w14:paraId="5C46801A" w14:textId="24B202B5" w:rsidR="00A77B3E" w:rsidRDefault="00A77B3E">
            <w:pPr>
              <w:spacing w:before="100"/>
              <w:jc w:val="right"/>
              <w:rPr>
                <w:color w:val="000000"/>
                <w:sz w:val="20"/>
              </w:rPr>
            </w:pPr>
          </w:p>
        </w:tc>
      </w:tr>
    </w:tbl>
    <w:p w14:paraId="6F83A11B" w14:textId="77777777" w:rsidR="00A77B3E" w:rsidRDefault="00A77B3E">
      <w:pPr>
        <w:spacing w:before="100"/>
        <w:rPr>
          <w:color w:val="000000"/>
          <w:sz w:val="20"/>
        </w:rPr>
      </w:pPr>
    </w:p>
    <w:p w14:paraId="27C889B0" w14:textId="77777777" w:rsidR="00A77B3E" w:rsidRDefault="009F4183">
      <w:pPr>
        <w:pStyle w:val="Nagwek5"/>
        <w:spacing w:before="100" w:after="0"/>
        <w:rPr>
          <w:b w:val="0"/>
          <w:i w:val="0"/>
          <w:color w:val="000000"/>
          <w:sz w:val="24"/>
        </w:rPr>
      </w:pPr>
      <w:bookmarkStart w:id="281" w:name="_Toc215823876"/>
      <w:r>
        <w:rPr>
          <w:b w:val="0"/>
          <w:i w:val="0"/>
          <w:color w:val="000000"/>
          <w:sz w:val="24"/>
        </w:rPr>
        <w:t>Tabela 5: Wymiar 2 – forma finansowania</w:t>
      </w:r>
      <w:bookmarkEnd w:id="281"/>
    </w:p>
    <w:p w14:paraId="5356E899"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2B2962" w14:paraId="6F58F561" w14:textId="77777777" w:rsidTr="001C47B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826103F"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74A127B"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FB3F177"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435AF0"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049B00"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FBB4BD5" w14:textId="77777777" w:rsidR="00A77B3E" w:rsidRDefault="009F4183">
            <w:pPr>
              <w:spacing w:before="100"/>
              <w:jc w:val="center"/>
              <w:rPr>
                <w:color w:val="000000"/>
                <w:sz w:val="20"/>
              </w:rPr>
            </w:pPr>
            <w:r>
              <w:rPr>
                <w:color w:val="000000"/>
                <w:sz w:val="20"/>
              </w:rPr>
              <w:t>Kwota (w EUR)</w:t>
            </w:r>
          </w:p>
        </w:tc>
      </w:tr>
      <w:tr w:rsidR="002B2962" w14:paraId="0103AFA3" w14:textId="77777777" w:rsidTr="001C47B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CA839F"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284E7D" w14:textId="77777777" w:rsidR="00A77B3E" w:rsidRDefault="009F4183">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58088C"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4CB582"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DBFD1D" w14:textId="77777777" w:rsidR="00A77B3E" w:rsidRDefault="009F4183">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8A26E9" w14:textId="5C1EA162" w:rsidR="00A77B3E" w:rsidRDefault="00096AD2">
            <w:pPr>
              <w:spacing w:before="100"/>
              <w:jc w:val="right"/>
              <w:rPr>
                <w:color w:val="000000"/>
                <w:sz w:val="20"/>
              </w:rPr>
            </w:pPr>
            <w:r w:rsidRPr="00096AD2">
              <w:rPr>
                <w:color w:val="000000"/>
                <w:sz w:val="20"/>
              </w:rPr>
              <w:t>81 632</w:t>
            </w:r>
            <w:r>
              <w:rPr>
                <w:color w:val="000000"/>
                <w:sz w:val="20"/>
              </w:rPr>
              <w:t> </w:t>
            </w:r>
            <w:r w:rsidRPr="00096AD2">
              <w:rPr>
                <w:color w:val="000000"/>
                <w:sz w:val="20"/>
              </w:rPr>
              <w:t>244</w:t>
            </w:r>
            <w:r>
              <w:rPr>
                <w:color w:val="000000"/>
                <w:sz w:val="20"/>
              </w:rPr>
              <w:t xml:space="preserve">,00 </w:t>
            </w:r>
          </w:p>
        </w:tc>
      </w:tr>
      <w:tr w:rsidR="002B2962" w14:paraId="7F0EADD4" w14:textId="77777777" w:rsidTr="001C47B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759E6A"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4B03B5" w14:textId="77777777" w:rsidR="00A77B3E" w:rsidRDefault="009F4183">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D9E265"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CF1AA2"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3D9205"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178322" w14:textId="1E221F52" w:rsidR="00A77B3E" w:rsidRDefault="00056D5F">
            <w:pPr>
              <w:spacing w:before="100"/>
              <w:jc w:val="right"/>
              <w:rPr>
                <w:color w:val="000000"/>
                <w:sz w:val="20"/>
              </w:rPr>
            </w:pPr>
            <w:r w:rsidRPr="00056D5F">
              <w:rPr>
                <w:color w:val="000000"/>
                <w:sz w:val="20"/>
              </w:rPr>
              <w:t>81 632</w:t>
            </w:r>
            <w:r>
              <w:rPr>
                <w:color w:val="000000"/>
                <w:sz w:val="20"/>
              </w:rPr>
              <w:t> </w:t>
            </w:r>
            <w:r w:rsidRPr="00056D5F">
              <w:rPr>
                <w:color w:val="000000"/>
                <w:sz w:val="20"/>
              </w:rPr>
              <w:t>244</w:t>
            </w:r>
            <w:r>
              <w:rPr>
                <w:color w:val="000000"/>
                <w:sz w:val="20"/>
              </w:rPr>
              <w:t xml:space="preserve">,00 </w:t>
            </w:r>
          </w:p>
        </w:tc>
      </w:tr>
    </w:tbl>
    <w:p w14:paraId="712F8F3B" w14:textId="77777777" w:rsidR="00A77B3E" w:rsidRDefault="00A77B3E">
      <w:pPr>
        <w:spacing w:before="100"/>
        <w:rPr>
          <w:color w:val="000000"/>
          <w:sz w:val="20"/>
        </w:rPr>
      </w:pPr>
    </w:p>
    <w:p w14:paraId="4896B5F5" w14:textId="77777777" w:rsidR="00A77B3E" w:rsidRPr="00874F9E" w:rsidRDefault="009F4183">
      <w:pPr>
        <w:pStyle w:val="Nagwek5"/>
        <w:spacing w:before="100" w:after="0"/>
        <w:rPr>
          <w:b w:val="0"/>
          <w:i w:val="0"/>
          <w:color w:val="000000"/>
          <w:sz w:val="24"/>
          <w:lang w:val="pl-PL"/>
        </w:rPr>
      </w:pPr>
      <w:bookmarkStart w:id="282" w:name="_Toc215823877"/>
      <w:r w:rsidRPr="00874F9E">
        <w:rPr>
          <w:b w:val="0"/>
          <w:i w:val="0"/>
          <w:color w:val="000000"/>
          <w:sz w:val="24"/>
          <w:lang w:val="pl-PL"/>
        </w:rPr>
        <w:t>Tabela 6: Wymiar 3 – terytorialny mechanizm realizacji i ukierunkowanie terytorialne</w:t>
      </w:r>
      <w:bookmarkEnd w:id="282"/>
    </w:p>
    <w:p w14:paraId="58CF44A8" w14:textId="77777777" w:rsidR="00A77B3E" w:rsidRPr="00874F9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2B2962" w14:paraId="066CA9AA" w14:textId="77777777" w:rsidTr="00874F9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89B3E7"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7C77AB7"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BB7121"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3EFF719"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7E75A72"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1856B27" w14:textId="77777777" w:rsidR="00A77B3E" w:rsidRDefault="009F4183">
            <w:pPr>
              <w:spacing w:before="100"/>
              <w:jc w:val="center"/>
              <w:rPr>
                <w:color w:val="000000"/>
                <w:sz w:val="20"/>
              </w:rPr>
            </w:pPr>
            <w:r>
              <w:rPr>
                <w:color w:val="000000"/>
                <w:sz w:val="20"/>
              </w:rPr>
              <w:t>Kwota (w EUR)</w:t>
            </w:r>
          </w:p>
        </w:tc>
      </w:tr>
      <w:tr w:rsidR="002B2962" w14:paraId="2F093C7A" w14:textId="77777777" w:rsidTr="00874F9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B580DA"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1CF778" w14:textId="77777777" w:rsidR="00A77B3E" w:rsidRDefault="009F4183">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4EB35A"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4347CE"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2687F3" w14:textId="77777777" w:rsidR="00A77B3E" w:rsidRPr="00874F9E" w:rsidRDefault="009F4183">
            <w:pPr>
              <w:spacing w:before="100"/>
              <w:rPr>
                <w:color w:val="000000"/>
                <w:sz w:val="20"/>
                <w:lang w:val="pl-PL"/>
              </w:rPr>
            </w:pPr>
            <w:r w:rsidRPr="00874F9E">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3A2E27" w14:textId="1E1843CA" w:rsidR="00A77B3E" w:rsidRDefault="00056D5F">
            <w:pPr>
              <w:spacing w:before="100"/>
              <w:jc w:val="right"/>
              <w:rPr>
                <w:color w:val="000000"/>
                <w:sz w:val="20"/>
              </w:rPr>
            </w:pPr>
            <w:r>
              <w:rPr>
                <w:color w:val="000000"/>
                <w:sz w:val="20"/>
              </w:rPr>
              <w:t xml:space="preserve">81 632 244,00 </w:t>
            </w:r>
          </w:p>
        </w:tc>
      </w:tr>
      <w:tr w:rsidR="002B2962" w14:paraId="71CA92E5" w14:textId="77777777" w:rsidTr="00874F9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61D18A"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B05DF9" w14:textId="77777777" w:rsidR="00A77B3E" w:rsidRDefault="009F4183">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11CDD4"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123CF1"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B8DE5D"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377685" w14:textId="23ED5C4C" w:rsidR="00A77B3E" w:rsidRDefault="00056D5F">
            <w:pPr>
              <w:spacing w:before="100"/>
              <w:jc w:val="right"/>
              <w:rPr>
                <w:color w:val="000000"/>
                <w:sz w:val="20"/>
              </w:rPr>
            </w:pPr>
            <w:r w:rsidRPr="00056D5F">
              <w:rPr>
                <w:color w:val="000000"/>
                <w:sz w:val="20"/>
              </w:rPr>
              <w:t>81 632</w:t>
            </w:r>
            <w:r>
              <w:rPr>
                <w:color w:val="000000"/>
                <w:sz w:val="20"/>
              </w:rPr>
              <w:t> </w:t>
            </w:r>
            <w:r w:rsidRPr="00056D5F">
              <w:rPr>
                <w:color w:val="000000"/>
                <w:sz w:val="20"/>
              </w:rPr>
              <w:t>244</w:t>
            </w:r>
            <w:r>
              <w:rPr>
                <w:color w:val="000000"/>
                <w:sz w:val="20"/>
              </w:rPr>
              <w:t xml:space="preserve">,00 </w:t>
            </w:r>
          </w:p>
        </w:tc>
      </w:tr>
    </w:tbl>
    <w:p w14:paraId="03725F72" w14:textId="77777777" w:rsidR="00A77B3E" w:rsidRDefault="00A77B3E">
      <w:pPr>
        <w:spacing w:before="100"/>
        <w:rPr>
          <w:color w:val="000000"/>
          <w:sz w:val="20"/>
        </w:rPr>
      </w:pPr>
    </w:p>
    <w:p w14:paraId="55C43C74" w14:textId="77777777" w:rsidR="00A77B3E" w:rsidRPr="00874F9E" w:rsidRDefault="009F4183">
      <w:pPr>
        <w:pStyle w:val="Nagwek5"/>
        <w:spacing w:before="100" w:after="0"/>
        <w:rPr>
          <w:b w:val="0"/>
          <w:i w:val="0"/>
          <w:color w:val="000000"/>
          <w:sz w:val="24"/>
          <w:lang w:val="pl-PL"/>
        </w:rPr>
      </w:pPr>
      <w:bookmarkStart w:id="283" w:name="_Toc215823878"/>
      <w:r w:rsidRPr="00874F9E">
        <w:rPr>
          <w:b w:val="0"/>
          <w:i w:val="0"/>
          <w:color w:val="000000"/>
          <w:sz w:val="24"/>
          <w:lang w:val="pl-PL"/>
        </w:rPr>
        <w:t>Tabela 7: Wymiar 6 – dodatkowe tematy EFS+</w:t>
      </w:r>
      <w:bookmarkEnd w:id="283"/>
    </w:p>
    <w:p w14:paraId="64501624" w14:textId="77777777" w:rsidR="00A77B3E" w:rsidRPr="00874F9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1696"/>
        <w:gridCol w:w="914"/>
        <w:gridCol w:w="2593"/>
        <w:gridCol w:w="7390"/>
        <w:gridCol w:w="1639"/>
      </w:tblGrid>
      <w:tr w:rsidR="002B2962" w14:paraId="7297F37A" w14:textId="77777777" w:rsidTr="00874F9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F6E4169"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3D04D48"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931B1FA"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85902D"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8F8C558"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AB7A73E" w14:textId="77777777" w:rsidR="00A77B3E" w:rsidRDefault="009F4183">
            <w:pPr>
              <w:spacing w:before="100"/>
              <w:jc w:val="center"/>
              <w:rPr>
                <w:color w:val="000000"/>
                <w:sz w:val="20"/>
              </w:rPr>
            </w:pPr>
            <w:r>
              <w:rPr>
                <w:color w:val="000000"/>
                <w:sz w:val="20"/>
              </w:rPr>
              <w:t>Kwota (w EUR)</w:t>
            </w:r>
          </w:p>
        </w:tc>
      </w:tr>
      <w:tr w:rsidR="002B2962" w14:paraId="43E0867F" w14:textId="77777777" w:rsidTr="00874F9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647632"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174524" w14:textId="77777777" w:rsidR="00A77B3E" w:rsidRDefault="009F4183">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C43BEA"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3B3E94"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DC5A94" w14:textId="77777777" w:rsidR="00A77B3E" w:rsidRPr="00874F9E" w:rsidRDefault="009F4183">
            <w:pPr>
              <w:spacing w:before="100"/>
              <w:rPr>
                <w:color w:val="000000"/>
                <w:sz w:val="20"/>
                <w:lang w:val="pl-PL"/>
              </w:rPr>
            </w:pPr>
            <w:r w:rsidRPr="00874F9E">
              <w:rPr>
                <w:color w:val="000000"/>
                <w:sz w:val="20"/>
                <w:lang w:val="pl-PL"/>
              </w:rPr>
              <w:t>10. Rozwiązywanie problemów określonych w ramach europejskiego semestru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8BBD0E" w14:textId="63FAA720" w:rsidR="00A77B3E" w:rsidRDefault="00056D5F">
            <w:pPr>
              <w:spacing w:before="100"/>
              <w:jc w:val="right"/>
              <w:rPr>
                <w:color w:val="000000"/>
                <w:sz w:val="20"/>
              </w:rPr>
            </w:pPr>
            <w:r w:rsidRPr="00056D5F">
              <w:rPr>
                <w:color w:val="000000"/>
                <w:sz w:val="20"/>
              </w:rPr>
              <w:t>81 632</w:t>
            </w:r>
            <w:r>
              <w:rPr>
                <w:color w:val="000000"/>
                <w:sz w:val="20"/>
              </w:rPr>
              <w:t> </w:t>
            </w:r>
            <w:r w:rsidRPr="00056D5F">
              <w:rPr>
                <w:color w:val="000000"/>
                <w:sz w:val="20"/>
              </w:rPr>
              <w:t>244</w:t>
            </w:r>
            <w:r>
              <w:rPr>
                <w:color w:val="000000"/>
                <w:sz w:val="20"/>
              </w:rPr>
              <w:t xml:space="preserve">,00 </w:t>
            </w:r>
          </w:p>
        </w:tc>
      </w:tr>
      <w:tr w:rsidR="002B2962" w14:paraId="4B77EAEA" w14:textId="77777777" w:rsidTr="00874F9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9489C2"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75A63A" w14:textId="77777777" w:rsidR="00A77B3E" w:rsidRDefault="009F4183">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76D53E"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DF5AA8"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A59C2C"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652638" w14:textId="21EA5676" w:rsidR="00A77B3E" w:rsidRDefault="00056D5F">
            <w:pPr>
              <w:spacing w:before="100"/>
              <w:jc w:val="right"/>
              <w:rPr>
                <w:color w:val="000000"/>
                <w:sz w:val="20"/>
              </w:rPr>
            </w:pPr>
            <w:r w:rsidRPr="00056D5F">
              <w:rPr>
                <w:color w:val="000000"/>
                <w:sz w:val="20"/>
              </w:rPr>
              <w:t>81 632</w:t>
            </w:r>
            <w:r>
              <w:rPr>
                <w:color w:val="000000"/>
                <w:sz w:val="20"/>
              </w:rPr>
              <w:t> </w:t>
            </w:r>
            <w:r w:rsidRPr="00056D5F">
              <w:rPr>
                <w:color w:val="000000"/>
                <w:sz w:val="20"/>
              </w:rPr>
              <w:t>244</w:t>
            </w:r>
            <w:r>
              <w:rPr>
                <w:color w:val="000000"/>
                <w:sz w:val="20"/>
              </w:rPr>
              <w:t xml:space="preserve">,00 </w:t>
            </w:r>
          </w:p>
        </w:tc>
      </w:tr>
    </w:tbl>
    <w:p w14:paraId="527BF22A" w14:textId="77777777" w:rsidR="00A77B3E" w:rsidRDefault="00A77B3E">
      <w:pPr>
        <w:spacing w:before="100"/>
        <w:rPr>
          <w:color w:val="000000"/>
          <w:sz w:val="20"/>
        </w:rPr>
      </w:pPr>
    </w:p>
    <w:p w14:paraId="78062952" w14:textId="77777777" w:rsidR="00A77B3E" w:rsidRPr="00874F9E" w:rsidRDefault="009F4183">
      <w:pPr>
        <w:pStyle w:val="Nagwek5"/>
        <w:spacing w:before="100" w:after="0"/>
        <w:rPr>
          <w:b w:val="0"/>
          <w:i w:val="0"/>
          <w:color w:val="000000"/>
          <w:sz w:val="24"/>
          <w:lang w:val="pl-PL"/>
        </w:rPr>
      </w:pPr>
      <w:bookmarkStart w:id="284" w:name="_Toc215823879"/>
      <w:r w:rsidRPr="00874F9E">
        <w:rPr>
          <w:b w:val="0"/>
          <w:i w:val="0"/>
          <w:color w:val="000000"/>
          <w:sz w:val="24"/>
          <w:lang w:val="pl-PL"/>
        </w:rPr>
        <w:t>Tabela 8: Wymiar 7 – wymiar równouprawnienia płci w ramach EFS+*, EFRR, Funduszu Spójności i FST</w:t>
      </w:r>
      <w:bookmarkEnd w:id="284"/>
    </w:p>
    <w:p w14:paraId="1F6C167E" w14:textId="77777777" w:rsidR="00A77B3E" w:rsidRPr="00874F9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2381"/>
        <w:gridCol w:w="1283"/>
        <w:gridCol w:w="3640"/>
        <w:gridCol w:w="4248"/>
        <w:gridCol w:w="2301"/>
      </w:tblGrid>
      <w:tr w:rsidR="002B2962" w14:paraId="1C4A8864" w14:textId="77777777" w:rsidTr="00874F9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0A7A23D"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07B60F"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E02441"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5DBC468"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B0A87BF"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E068C8B" w14:textId="77777777" w:rsidR="00A77B3E" w:rsidRDefault="009F4183">
            <w:pPr>
              <w:spacing w:before="100"/>
              <w:jc w:val="center"/>
              <w:rPr>
                <w:color w:val="000000"/>
                <w:sz w:val="20"/>
              </w:rPr>
            </w:pPr>
            <w:r>
              <w:rPr>
                <w:color w:val="000000"/>
                <w:sz w:val="20"/>
              </w:rPr>
              <w:t>Kwota (w EUR)</w:t>
            </w:r>
          </w:p>
        </w:tc>
      </w:tr>
      <w:tr w:rsidR="002B2962" w14:paraId="04C757D5" w14:textId="77777777" w:rsidTr="00874F9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5F1A46"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7FE73D" w14:textId="77777777" w:rsidR="00A77B3E" w:rsidRDefault="009F4183">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D6FA15"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44D930"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4CCCF2" w14:textId="77777777" w:rsidR="00A77B3E" w:rsidRDefault="009F4183">
            <w:pPr>
              <w:spacing w:before="100"/>
              <w:rPr>
                <w:color w:val="000000"/>
                <w:sz w:val="20"/>
              </w:rPr>
            </w:pPr>
            <w:r>
              <w:rPr>
                <w:color w:val="000000"/>
                <w:sz w:val="20"/>
              </w:rPr>
              <w:t>02. Uwzględnianie aspektu płci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5F36D4" w14:textId="3603AC8F" w:rsidR="00A77B3E" w:rsidRDefault="00056D5F">
            <w:pPr>
              <w:spacing w:before="100"/>
              <w:jc w:val="right"/>
              <w:rPr>
                <w:color w:val="000000"/>
                <w:sz w:val="20"/>
              </w:rPr>
            </w:pPr>
            <w:r w:rsidRPr="00056D5F">
              <w:rPr>
                <w:color w:val="000000"/>
                <w:sz w:val="20"/>
              </w:rPr>
              <w:t>81 632</w:t>
            </w:r>
            <w:r>
              <w:rPr>
                <w:color w:val="000000"/>
                <w:sz w:val="20"/>
              </w:rPr>
              <w:t> </w:t>
            </w:r>
            <w:r w:rsidRPr="00056D5F">
              <w:rPr>
                <w:color w:val="000000"/>
                <w:sz w:val="20"/>
              </w:rPr>
              <w:t>244</w:t>
            </w:r>
            <w:r>
              <w:rPr>
                <w:color w:val="000000"/>
                <w:sz w:val="20"/>
              </w:rPr>
              <w:t xml:space="preserve">,00 </w:t>
            </w:r>
          </w:p>
        </w:tc>
      </w:tr>
      <w:tr w:rsidR="002B2962" w14:paraId="52881442" w14:textId="77777777" w:rsidTr="00874F9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8140AC"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9AEC76" w14:textId="77777777" w:rsidR="00A77B3E" w:rsidRDefault="009F4183">
            <w:pPr>
              <w:spacing w:before="100"/>
              <w:rPr>
                <w:color w:val="000000"/>
                <w:sz w:val="20"/>
              </w:rPr>
            </w:pPr>
            <w:r>
              <w:rPr>
                <w:color w:val="000000"/>
                <w:sz w:val="20"/>
              </w:rPr>
              <w:t>ESO4.1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6E4CF3"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8AD747"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717FD4"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41DB55" w14:textId="45FFAC8F" w:rsidR="00A77B3E" w:rsidRDefault="00056D5F">
            <w:pPr>
              <w:spacing w:before="100"/>
              <w:jc w:val="right"/>
              <w:rPr>
                <w:color w:val="000000"/>
                <w:sz w:val="20"/>
              </w:rPr>
            </w:pPr>
            <w:r w:rsidRPr="00056D5F">
              <w:rPr>
                <w:color w:val="000000"/>
                <w:sz w:val="20"/>
              </w:rPr>
              <w:t>81 632</w:t>
            </w:r>
            <w:r>
              <w:rPr>
                <w:color w:val="000000"/>
                <w:sz w:val="20"/>
              </w:rPr>
              <w:t> </w:t>
            </w:r>
            <w:r w:rsidRPr="00056D5F">
              <w:rPr>
                <w:color w:val="000000"/>
                <w:sz w:val="20"/>
              </w:rPr>
              <w:t>244</w:t>
            </w:r>
            <w:r>
              <w:rPr>
                <w:color w:val="000000"/>
                <w:sz w:val="20"/>
              </w:rPr>
              <w:t>,</w:t>
            </w:r>
            <w:r w:rsidR="00AD425D">
              <w:rPr>
                <w:color w:val="000000"/>
                <w:sz w:val="20"/>
              </w:rPr>
              <w:t xml:space="preserve">00 </w:t>
            </w:r>
          </w:p>
        </w:tc>
      </w:tr>
    </w:tbl>
    <w:p w14:paraId="497E13A6" w14:textId="77777777" w:rsidR="00A77B3E" w:rsidRPr="00874F9E" w:rsidRDefault="009F4183">
      <w:pPr>
        <w:spacing w:before="100"/>
        <w:rPr>
          <w:color w:val="000000"/>
          <w:sz w:val="20"/>
          <w:lang w:val="pl-PL"/>
        </w:rPr>
      </w:pPr>
      <w:r w:rsidRPr="00874F9E">
        <w:rPr>
          <w:color w:val="000000"/>
          <w:sz w:val="20"/>
          <w:lang w:val="pl-PL"/>
        </w:rPr>
        <w:t>* Zasadniczo 40 % EFS+ przeznacza się na monitorowanie wydatków na cele związane z równością płci. 100 % ma zastosowanie w sytuacji, gdy państwo członkowskie zdecyduje się stosować art. 6 EFS+</w:t>
      </w:r>
    </w:p>
    <w:p w14:paraId="04C4A1D2" w14:textId="77777777" w:rsidR="00A77B3E" w:rsidRPr="00874F9E" w:rsidRDefault="009F4183">
      <w:pPr>
        <w:pStyle w:val="Nagwek4"/>
        <w:spacing w:before="100" w:after="0"/>
        <w:rPr>
          <w:b w:val="0"/>
          <w:color w:val="000000"/>
          <w:sz w:val="24"/>
          <w:lang w:val="pl-PL"/>
        </w:rPr>
      </w:pPr>
      <w:r w:rsidRPr="00874F9E">
        <w:rPr>
          <w:b w:val="0"/>
          <w:color w:val="000000"/>
          <w:sz w:val="24"/>
          <w:lang w:val="pl-PL"/>
        </w:rPr>
        <w:br w:type="page"/>
      </w:r>
      <w:bookmarkStart w:id="285" w:name="_Toc215823880"/>
      <w:r w:rsidRPr="00874F9E">
        <w:rPr>
          <w:b w:val="0"/>
          <w:color w:val="000000"/>
          <w:sz w:val="24"/>
          <w:lang w:val="pl-PL"/>
        </w:rPr>
        <w:lastRenderedPageBreak/>
        <w:t>2.1.1.1. Cel szczegółowy: ESO4.2. Modernizacja instytucji i służb rynków pracy celem oceny i przewidywania zapotrzebowania na umiejętności oraz zapewnienia terminowej i odpowiednio dopasowanej pomocy i wsparcia na rzecz dostosowania umiejętności i kwalifikacji zawodowych do potrzeb rynku pracy oraz na rzecz przepływów i mobilności na rynku pracy (EFS+)</w:t>
      </w:r>
      <w:bookmarkEnd w:id="285"/>
    </w:p>
    <w:p w14:paraId="0680B8F4" w14:textId="77777777" w:rsidR="00A77B3E" w:rsidRPr="00874F9E" w:rsidRDefault="00A77B3E">
      <w:pPr>
        <w:spacing w:before="100"/>
        <w:rPr>
          <w:color w:val="000000"/>
          <w:sz w:val="0"/>
          <w:lang w:val="pl-PL"/>
        </w:rPr>
      </w:pPr>
    </w:p>
    <w:p w14:paraId="13441CF2" w14:textId="77777777" w:rsidR="00A77B3E" w:rsidRPr="00874F9E" w:rsidRDefault="009F4183">
      <w:pPr>
        <w:pStyle w:val="Nagwek4"/>
        <w:spacing w:before="100" w:after="0"/>
        <w:rPr>
          <w:b w:val="0"/>
          <w:color w:val="000000"/>
          <w:sz w:val="24"/>
          <w:lang w:val="pl-PL"/>
        </w:rPr>
      </w:pPr>
      <w:bookmarkStart w:id="286" w:name="_Toc215823881"/>
      <w:r w:rsidRPr="00874F9E">
        <w:rPr>
          <w:b w:val="0"/>
          <w:color w:val="000000"/>
          <w:sz w:val="24"/>
          <w:lang w:val="pl-PL"/>
        </w:rPr>
        <w:t>2.1.1.1.1. Interwencje wspierane z Funduszy</w:t>
      </w:r>
      <w:bookmarkEnd w:id="286"/>
    </w:p>
    <w:p w14:paraId="37171B26" w14:textId="77777777" w:rsidR="00A77B3E" w:rsidRPr="00874F9E" w:rsidRDefault="00A77B3E">
      <w:pPr>
        <w:spacing w:before="100"/>
        <w:rPr>
          <w:color w:val="000000"/>
          <w:sz w:val="0"/>
          <w:lang w:val="pl-PL"/>
        </w:rPr>
      </w:pPr>
    </w:p>
    <w:p w14:paraId="0C79533B" w14:textId="77777777" w:rsidR="00A77B3E" w:rsidRPr="00874F9E" w:rsidRDefault="009F4183">
      <w:pPr>
        <w:spacing w:before="100"/>
        <w:rPr>
          <w:color w:val="000000"/>
          <w:sz w:val="0"/>
          <w:lang w:val="pl-PL"/>
        </w:rPr>
      </w:pPr>
      <w:r w:rsidRPr="00874F9E">
        <w:rPr>
          <w:color w:val="000000"/>
          <w:lang w:val="pl-PL"/>
        </w:rPr>
        <w:t>Podstawa prawna: art. 22 ust. 3 lit. d) ppkt (i), (iii), (iv), (v), (vi) i (vii) rozporządzenia w sprawie wspólnych przepisów</w:t>
      </w:r>
    </w:p>
    <w:p w14:paraId="257AAA6B" w14:textId="77777777" w:rsidR="00A77B3E" w:rsidRPr="00874F9E" w:rsidRDefault="009F4183">
      <w:pPr>
        <w:pStyle w:val="Nagwek5"/>
        <w:spacing w:before="100" w:after="0"/>
        <w:rPr>
          <w:b w:val="0"/>
          <w:i w:val="0"/>
          <w:color w:val="000000"/>
          <w:sz w:val="24"/>
          <w:lang w:val="pl-PL"/>
        </w:rPr>
      </w:pPr>
      <w:bookmarkStart w:id="287" w:name="_Toc215823882"/>
      <w:r w:rsidRPr="00874F9E">
        <w:rPr>
          <w:b w:val="0"/>
          <w:i w:val="0"/>
          <w:color w:val="000000"/>
          <w:sz w:val="24"/>
          <w:lang w:val="pl-PL"/>
        </w:rPr>
        <w:t>Powiązane rodzaje działań – art. 22 ust. 3 lit. d) pkt (i) rozporządzenia w sprawie wspólnych przepisów oraz art. 6 rozporządzenia w sprawie EFS+:</w:t>
      </w:r>
      <w:bookmarkEnd w:id="287"/>
    </w:p>
    <w:p w14:paraId="6DE8963F" w14:textId="77777777" w:rsidR="00A77B3E" w:rsidRPr="00874F9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476601E6" w14:textId="77777777" w:rsidTr="00715DA4">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D8E4C1" w14:textId="77777777" w:rsidR="00A77B3E" w:rsidRPr="00874F9E" w:rsidRDefault="00A77B3E">
            <w:pPr>
              <w:spacing w:before="100"/>
              <w:rPr>
                <w:color w:val="000000"/>
                <w:sz w:val="0"/>
                <w:lang w:val="pl-PL"/>
              </w:rPr>
            </w:pPr>
          </w:p>
          <w:p w14:paraId="1F52148A" w14:textId="75678017" w:rsidR="00AD425D" w:rsidRPr="00874F9E" w:rsidRDefault="00AD425D" w:rsidP="00AD425D">
            <w:pPr>
              <w:spacing w:before="100"/>
              <w:rPr>
                <w:color w:val="000000"/>
                <w:lang w:val="pl-PL"/>
              </w:rPr>
            </w:pPr>
            <w:r w:rsidRPr="00874F9E">
              <w:rPr>
                <w:color w:val="000000"/>
                <w:lang w:val="pl-PL"/>
              </w:rPr>
              <w:t xml:space="preserve">W ramach celu szczegółowego realizowane będą projekty skierowane do pracowników </w:t>
            </w:r>
            <w:r w:rsidRPr="00874F9E">
              <w:rPr>
                <w:lang w:val="pl-PL"/>
              </w:rPr>
              <w:t>podmiotów realizujących zadania państwa w zakresie aktywności zawodowej, wspierania zatrudnienia oraz rynku pracy w szczególności: publicznych służb zatrudnienia (PUP, WUP), Ochotniczych Hufców Pracy (OHP) oraz agencji zatrudnienia</w:t>
            </w:r>
            <w:r w:rsidRPr="00874F9E">
              <w:rPr>
                <w:color w:val="000000"/>
                <w:lang w:val="pl-PL"/>
              </w:rPr>
              <w:t>) ukierunkowane na ich profesjonalizację poprzez podniesienie kwalifikacji, kompetencji i umiejętności będących odpowiedzią na potrzeby lokalnego i regionalnego rynku pracy. Działania te będą odpowiedzią na regionalne/lokalne potrzeby wynikające z przeprowadzonych diagnoz. Zmiany zachodzące na rynku pracy, wynikające z czynników demograficznych, wymuszają podejmowanie działań zmierzających do wykorzystania zasobów kapitału ludzkiego najbardziej oddalonego od rynku pracy. Służby rynku pracy powinny skoncentrować się nie tylko na zarejestrowanych bezrobotnych, ale również na tych osobach, które nie mogą znaleźć zatrudnienia oraz na osobach biernych zawodowo i cudzoziemcach, a tak</w:t>
            </w:r>
            <w:r w:rsidR="004A7450">
              <w:rPr>
                <w:color w:val="000000"/>
                <w:lang w:val="pl-PL"/>
              </w:rPr>
              <w:t>ż</w:t>
            </w:r>
            <w:r w:rsidRPr="00874F9E">
              <w:rPr>
                <w:color w:val="000000"/>
                <w:lang w:val="pl-PL"/>
              </w:rPr>
              <w:t>e młodzieży w wieku od 14 do 30 roku życia. Wiele osób zarejestrowanych nie jest zainteresowanych działaniami aktywizacyjnymi i podjęciem zatrudnienia. Sprawne reagowanie na potrzeby zmieniającego się rynku pracy oraz zwiększenie poziomu aktywności zawodowej w województwie zachodniopomorskim, wymaga od pracowników PSZ oraz OHP aktualizacji wiedzy i umiejętności dostosowanych do potrzeb odbiorców usług, np. w zakresie pracy z trudnym klientem. Istotne jest również doskonalenie potencjału pracowników szczególnie wobec konieczności dostosowania usług do szybkiego reagowania w sytuacjach kryzysowych oraz ściślejszej współpracy z pracodawcami. Należy również dążyć do doskonalenia mechanizmów diagnozowania i prognozowania zapotrzebowania na kompetencje i kwalifikacje w gospodarce. Istotna jest również wymiana informacji, doświadczeń wśród pracowników PSZ, OHP oraz agencji zatrudnienia tak aby możliwa była implementacja wypracowanych modeli i rozwiązań, które wpływają na większą efektywność w procesie aktywizacji zawodowej osób pozostających bez zatrudnienia.</w:t>
            </w:r>
          </w:p>
          <w:p w14:paraId="2AEAB9B1" w14:textId="77777777" w:rsidR="00AD425D" w:rsidRPr="00874F9E" w:rsidRDefault="00AD425D" w:rsidP="00AD425D">
            <w:pPr>
              <w:spacing w:before="100"/>
              <w:rPr>
                <w:color w:val="000000"/>
                <w:lang w:val="pl-PL"/>
              </w:rPr>
            </w:pPr>
          </w:p>
          <w:p w14:paraId="09E280B0" w14:textId="77777777" w:rsidR="00AD425D" w:rsidRDefault="00AD425D" w:rsidP="00AD425D">
            <w:pPr>
              <w:spacing w:before="100"/>
              <w:rPr>
                <w:color w:val="000000"/>
              </w:rPr>
            </w:pPr>
            <w:r>
              <w:rPr>
                <w:color w:val="000000"/>
              </w:rPr>
              <w:t>Typy projektów:</w:t>
            </w:r>
          </w:p>
          <w:p w14:paraId="516F9B0E" w14:textId="65FEE40D" w:rsidR="00AD425D" w:rsidRPr="00874F9E" w:rsidRDefault="00AD425D" w:rsidP="00AD425D">
            <w:pPr>
              <w:numPr>
                <w:ilvl w:val="0"/>
                <w:numId w:val="90"/>
              </w:numPr>
              <w:spacing w:before="100"/>
              <w:rPr>
                <w:color w:val="000000"/>
                <w:lang w:val="pl-PL"/>
              </w:rPr>
            </w:pPr>
            <w:r w:rsidRPr="00874F9E">
              <w:rPr>
                <w:color w:val="000000"/>
                <w:lang w:val="pl-PL"/>
              </w:rPr>
              <w:t xml:space="preserve">wsparcie pracowników </w:t>
            </w:r>
            <w:r w:rsidRPr="00874F9E">
              <w:rPr>
                <w:lang w:val="pl-PL"/>
              </w:rPr>
              <w:t>podmiotów realizujących zadania państwa w zakresie aktywności zawodowej, wspierania zatrudnienia oraz rynku pracy</w:t>
            </w:r>
            <w:r w:rsidRPr="00874F9E">
              <w:rPr>
                <w:color w:val="000000"/>
                <w:lang w:val="pl-PL"/>
              </w:rPr>
              <w:t xml:space="preserve"> w zakresie rozwoju ich kwalifikacji i kompetencji wynikających z potrzeb regionalnego/lokalnego rynku pracy. </w:t>
            </w:r>
          </w:p>
          <w:p w14:paraId="419C4DFD" w14:textId="77777777" w:rsidR="00AD425D" w:rsidRPr="00874F9E" w:rsidRDefault="00AD425D" w:rsidP="00AD425D">
            <w:pPr>
              <w:spacing w:before="100"/>
              <w:rPr>
                <w:color w:val="000000"/>
                <w:lang w:val="pl-PL"/>
              </w:rPr>
            </w:pPr>
          </w:p>
          <w:p w14:paraId="2468BDF3" w14:textId="77777777" w:rsidR="00AD425D" w:rsidRPr="00874F9E" w:rsidRDefault="00AD425D" w:rsidP="00AD425D">
            <w:pPr>
              <w:spacing w:before="100"/>
              <w:rPr>
                <w:color w:val="000000"/>
                <w:lang w:val="pl-PL"/>
              </w:rPr>
            </w:pPr>
            <w:r w:rsidRPr="00874F9E">
              <w:rPr>
                <w:color w:val="000000"/>
                <w:lang w:val="pl-PL"/>
              </w:rPr>
              <w:t xml:space="preserve">Projekty będą bezpośrednio realizowały cele </w:t>
            </w:r>
            <w:r w:rsidRPr="00874F9E">
              <w:rPr>
                <w:i/>
                <w:iCs/>
                <w:color w:val="000000"/>
                <w:lang w:val="pl-PL"/>
              </w:rPr>
              <w:t>Sprawozdania krajowego – Polska 2020</w:t>
            </w:r>
            <w:r w:rsidRPr="00874F9E">
              <w:rPr>
                <w:color w:val="000000"/>
                <w:lang w:val="pl-PL"/>
              </w:rPr>
              <w:t xml:space="preserve"> oraz </w:t>
            </w:r>
            <w:r w:rsidRPr="00874F9E">
              <w:rPr>
                <w:i/>
                <w:iCs/>
                <w:color w:val="000000"/>
                <w:lang w:val="pl-PL"/>
              </w:rPr>
              <w:t>Strategii Rozwoju Kapitału Ludzkiego</w:t>
            </w:r>
            <w:r w:rsidRPr="00874F9E">
              <w:rPr>
                <w:color w:val="000000"/>
                <w:lang w:val="pl-PL"/>
              </w:rPr>
              <w:t>.</w:t>
            </w:r>
          </w:p>
          <w:p w14:paraId="614BE15A" w14:textId="77777777" w:rsidR="00AD425D" w:rsidRDefault="00AD425D" w:rsidP="00AD425D">
            <w:pPr>
              <w:spacing w:before="100"/>
              <w:rPr>
                <w:color w:val="000000"/>
              </w:rPr>
            </w:pPr>
            <w:r>
              <w:rPr>
                <w:color w:val="000000"/>
              </w:rPr>
              <w:t>Oczekiwane rezultaty:</w:t>
            </w:r>
          </w:p>
          <w:p w14:paraId="361E6719" w14:textId="05A6534B" w:rsidR="00A77B3E" w:rsidRPr="00874F9E" w:rsidRDefault="00AD425D" w:rsidP="00AD425D">
            <w:pPr>
              <w:numPr>
                <w:ilvl w:val="0"/>
                <w:numId w:val="91"/>
              </w:numPr>
              <w:spacing w:before="100"/>
              <w:rPr>
                <w:color w:val="000000"/>
                <w:lang w:val="pl-PL"/>
              </w:rPr>
            </w:pPr>
            <w:r w:rsidRPr="00874F9E">
              <w:rPr>
                <w:color w:val="000000"/>
                <w:lang w:val="pl-PL"/>
              </w:rPr>
              <w:t xml:space="preserve">podniesienie potencjału </w:t>
            </w:r>
            <w:r w:rsidRPr="00874F9E">
              <w:rPr>
                <w:lang w:val="pl-PL"/>
              </w:rPr>
              <w:t>podmiotów realizujących zadania państwa w zakresie aktywności zawodowej, wspierania zatrudnienia oraz rynku pracy</w:t>
            </w:r>
            <w:r w:rsidRPr="00874F9E">
              <w:rPr>
                <w:color w:val="000000"/>
                <w:lang w:val="pl-PL"/>
              </w:rPr>
              <w:t xml:space="preserve"> poprzez rozwój kwalifikacji i kompetencji ich pracowników.</w:t>
            </w:r>
          </w:p>
        </w:tc>
      </w:tr>
    </w:tbl>
    <w:p w14:paraId="2F63A9E6" w14:textId="77777777" w:rsidR="00A77B3E" w:rsidRPr="00715DA4" w:rsidRDefault="00A77B3E">
      <w:pPr>
        <w:spacing w:before="100"/>
        <w:rPr>
          <w:color w:val="000000"/>
          <w:lang w:val="pl-PL"/>
        </w:rPr>
      </w:pPr>
    </w:p>
    <w:p w14:paraId="1D79B220" w14:textId="77777777" w:rsidR="00A77B3E" w:rsidRPr="00715DA4" w:rsidRDefault="009F4183">
      <w:pPr>
        <w:pStyle w:val="Nagwek5"/>
        <w:spacing w:before="100" w:after="0"/>
        <w:rPr>
          <w:b w:val="0"/>
          <w:i w:val="0"/>
          <w:color w:val="000000"/>
          <w:sz w:val="24"/>
          <w:lang w:val="pl-PL"/>
        </w:rPr>
      </w:pPr>
      <w:bookmarkStart w:id="288" w:name="_Toc215823883"/>
      <w:r w:rsidRPr="00715DA4">
        <w:rPr>
          <w:b w:val="0"/>
          <w:i w:val="0"/>
          <w:color w:val="000000"/>
          <w:sz w:val="24"/>
          <w:lang w:val="pl-PL"/>
        </w:rPr>
        <w:t>Główne grupy docelowe – art. 22 ust. 3 lit. d) pkt (iii) rozporządzenia w sprawie wspólnych przepisów:</w:t>
      </w:r>
      <w:bookmarkEnd w:id="288"/>
    </w:p>
    <w:p w14:paraId="60B339BC" w14:textId="77777777" w:rsidR="00A77B3E" w:rsidRPr="00715DA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07DD16D8" w14:textId="77777777" w:rsidTr="006234AE">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BABF68" w14:textId="77777777" w:rsidR="00A77B3E" w:rsidRPr="00715DA4" w:rsidRDefault="00A77B3E">
            <w:pPr>
              <w:spacing w:before="100"/>
              <w:rPr>
                <w:color w:val="000000"/>
                <w:sz w:val="0"/>
                <w:lang w:val="pl-PL"/>
              </w:rPr>
            </w:pPr>
          </w:p>
          <w:p w14:paraId="2664E620" w14:textId="58D6133A" w:rsidR="00A77B3E" w:rsidRPr="00AD425D" w:rsidRDefault="00AD425D" w:rsidP="00AD425D">
            <w:pPr>
              <w:numPr>
                <w:ilvl w:val="0"/>
                <w:numId w:val="92"/>
              </w:numPr>
              <w:spacing w:before="100"/>
              <w:rPr>
                <w:color w:val="000000"/>
                <w:lang w:val="pl-PL"/>
              </w:rPr>
            </w:pPr>
            <w:r w:rsidRPr="00715DA4">
              <w:rPr>
                <w:color w:val="000000"/>
                <w:lang w:val="pl-PL"/>
              </w:rPr>
              <w:t xml:space="preserve">pracownicy </w:t>
            </w:r>
            <w:r w:rsidRPr="00715DA4">
              <w:rPr>
                <w:lang w:val="pl-PL"/>
              </w:rPr>
              <w:t>podmiotów realizujących zadania państwa w zakresie aktywności zawodowej, wspierania zatrudnienia oraz rynku pracy w szczególności: publicznych służb zatrudnienia (PUP, WUP), Ochotniczych Hufców Pracy oraz agencji zatrudnienia</w:t>
            </w:r>
            <w:r w:rsidRPr="00715DA4">
              <w:rPr>
                <w:color w:val="000000"/>
                <w:lang w:val="pl-PL"/>
              </w:rPr>
              <w:t>.</w:t>
            </w:r>
          </w:p>
        </w:tc>
      </w:tr>
    </w:tbl>
    <w:p w14:paraId="47C21F4E" w14:textId="77777777" w:rsidR="00A77B3E" w:rsidRPr="00AD425D" w:rsidRDefault="00A77B3E">
      <w:pPr>
        <w:spacing w:before="100"/>
        <w:rPr>
          <w:color w:val="000000"/>
          <w:lang w:val="pl-PL"/>
        </w:rPr>
      </w:pPr>
    </w:p>
    <w:p w14:paraId="7D37CE12" w14:textId="77777777" w:rsidR="00A77B3E" w:rsidRPr="006234AE" w:rsidRDefault="009F4183">
      <w:pPr>
        <w:pStyle w:val="Nagwek5"/>
        <w:spacing w:before="100" w:after="0"/>
        <w:rPr>
          <w:b w:val="0"/>
          <w:i w:val="0"/>
          <w:color w:val="000000"/>
          <w:sz w:val="24"/>
          <w:lang w:val="pl-PL"/>
        </w:rPr>
      </w:pPr>
      <w:bookmarkStart w:id="289" w:name="_Toc215823884"/>
      <w:r w:rsidRPr="006234AE">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289"/>
    </w:p>
    <w:p w14:paraId="60E98777" w14:textId="77777777" w:rsidR="00A77B3E" w:rsidRPr="006234A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3F7BE622" w14:textId="77777777" w:rsidTr="006234AE">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FED50A" w14:textId="77777777" w:rsidR="00A77B3E" w:rsidRPr="006234AE" w:rsidRDefault="00A77B3E">
            <w:pPr>
              <w:spacing w:before="100"/>
              <w:rPr>
                <w:color w:val="000000"/>
                <w:sz w:val="0"/>
                <w:lang w:val="pl-PL"/>
              </w:rPr>
            </w:pPr>
          </w:p>
          <w:p w14:paraId="403FE7A7" w14:textId="77777777" w:rsidR="00A77B3E" w:rsidRPr="006234AE" w:rsidRDefault="009F4183">
            <w:pPr>
              <w:spacing w:before="100"/>
              <w:rPr>
                <w:color w:val="000000"/>
                <w:lang w:val="pl-PL"/>
              </w:rPr>
            </w:pPr>
            <w:r w:rsidRPr="006234AE">
              <w:rPr>
                <w:color w:val="000000"/>
                <w:lang w:val="pl-PL"/>
              </w:rPr>
              <w:t xml:space="preserve">Działania w ramach niniejszego cs będą uwzględniać wymiar równości szans i niedyskryminacji. Prowadzona interwencja przyczyni się dowzrostu kompetencji pracowników PSZ, co przełoży się na intensyfikację działań prowadzących do wyrównywania szans na rynku pracy wszystkich grup społecznych. Działania te przełożą się również na zwiększenie ich wiedzy w zakresie barier i potrzeb osób LGBT na rynku pracy. Projekty będą realizowane z poszanowaniem zasady niedyskryminacji. Będzie się to wyrażać w konieczności zapewnienia wszystkim osobom jednakowego dostępu do m.in. informacji, produktów, usług, infrastruktury i zatrudnienia. Rezultaty projektów będą dostępne dla całego społeczeństwa, a sama treść projektów nie będzie dyskryminacyjna. Przewiduje się wprowadzenie wymogu stosowania klauzul społecznych w procedurach związanych z prawem zamówień publicznych m.in. poprzez odpowiednie kryteria wyboru projektów. </w:t>
            </w:r>
          </w:p>
          <w:p w14:paraId="6EA6D7CB" w14:textId="77777777" w:rsidR="00A77B3E" w:rsidRPr="006234AE" w:rsidRDefault="009F4183">
            <w:pPr>
              <w:spacing w:before="100"/>
              <w:rPr>
                <w:color w:val="000000"/>
                <w:lang w:val="pl-PL"/>
              </w:rPr>
            </w:pPr>
            <w:r w:rsidRPr="006234AE">
              <w:rPr>
                <w:color w:val="000000"/>
                <w:lang w:val="pl-PL"/>
              </w:rPr>
              <w:t>Działania w celu szczegółowym (b) będą realizowane z poszanowaniem zasad horyzontalnych UE, o których mowa w art. 10 Traktatu o funkcjonowaniu Unii Europejskiej, do przestrzegania których zobowiązane będą zarówno instytucje zaangażowane we wdrażanie programu, jak i beneficjenci projektów.</w:t>
            </w:r>
          </w:p>
          <w:p w14:paraId="11B176B1" w14:textId="77777777" w:rsidR="00A77B3E" w:rsidRPr="006234AE" w:rsidRDefault="009F4183">
            <w:pPr>
              <w:spacing w:before="100"/>
              <w:rPr>
                <w:color w:val="000000"/>
                <w:lang w:val="pl-PL"/>
              </w:rPr>
            </w:pPr>
            <w:r w:rsidRPr="006234AE">
              <w:rPr>
                <w:color w:val="000000"/>
                <w:lang w:val="pl-PL"/>
              </w:rPr>
              <w:t>W procesie przygotowywania i wdrażania programów IZ zapewni ochronę i równe korzystanie ze wszystkich praw człowieka i podstawowych wolności przez wszystkie osoby niepełnosprawne zgodnie z Konwencją o prawach osób niepełnosprawnych i z zapisami Karty Praw Podstawowych w szczególności w obszarze wolności wyboru zawodu i prawa do podejmowania pracy (art. 15), równości kobiet i mężczyzn (art. 23), integracji osób niepełnosprawnych (art. 26), prawa dostępu do pośrednictwa pracy (art. 29). Wsparcie polityki spójności będzie udzielane wyłącznie projektom i beneficjentom, którzy przestrzegają przepisów antydyskryminacyjnych, o których mowa w art. 9 ust. 3 Rozporządzenia UE i Rady nr 2021/1060. W przypadku, gdy 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p>
          <w:p w14:paraId="60232629" w14:textId="77777777" w:rsidR="00A77B3E" w:rsidRPr="006234AE" w:rsidRDefault="00A77B3E">
            <w:pPr>
              <w:spacing w:before="100"/>
              <w:rPr>
                <w:color w:val="000000"/>
                <w:lang w:val="pl-PL"/>
              </w:rPr>
            </w:pPr>
          </w:p>
        </w:tc>
      </w:tr>
    </w:tbl>
    <w:p w14:paraId="0F388E21" w14:textId="77777777" w:rsidR="00A77B3E" w:rsidRPr="006234AE" w:rsidRDefault="00A77B3E">
      <w:pPr>
        <w:spacing w:before="100"/>
        <w:rPr>
          <w:color w:val="000000"/>
          <w:lang w:val="pl-PL"/>
        </w:rPr>
      </w:pPr>
    </w:p>
    <w:p w14:paraId="07B1516C" w14:textId="77777777" w:rsidR="00A77B3E" w:rsidRPr="006234AE" w:rsidRDefault="009F4183">
      <w:pPr>
        <w:pStyle w:val="Nagwek5"/>
        <w:spacing w:before="100" w:after="0"/>
        <w:rPr>
          <w:b w:val="0"/>
          <w:i w:val="0"/>
          <w:color w:val="000000"/>
          <w:sz w:val="24"/>
          <w:lang w:val="pl-PL"/>
        </w:rPr>
      </w:pPr>
      <w:bookmarkStart w:id="290" w:name="_Toc215823885"/>
      <w:r w:rsidRPr="006234AE">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290"/>
    </w:p>
    <w:p w14:paraId="388D5003" w14:textId="77777777" w:rsidR="00A77B3E" w:rsidRPr="006234A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2307F9C3" w14:textId="77777777" w:rsidTr="00715DA4">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434A46" w14:textId="77777777" w:rsidR="00A77B3E" w:rsidRPr="006234AE" w:rsidRDefault="00A77B3E">
            <w:pPr>
              <w:spacing w:before="100"/>
              <w:rPr>
                <w:color w:val="000000"/>
                <w:sz w:val="0"/>
                <w:lang w:val="pl-PL"/>
              </w:rPr>
            </w:pPr>
          </w:p>
          <w:p w14:paraId="50852856" w14:textId="77777777" w:rsidR="00A77B3E" w:rsidRDefault="009F4183">
            <w:pPr>
              <w:spacing w:before="100"/>
              <w:rPr>
                <w:color w:val="000000"/>
              </w:rPr>
            </w:pPr>
            <w:r>
              <w:rPr>
                <w:color w:val="000000"/>
              </w:rPr>
              <w:t>Nie dotyczy.</w:t>
            </w:r>
          </w:p>
          <w:p w14:paraId="1F693AF8" w14:textId="77777777" w:rsidR="00A77B3E" w:rsidRDefault="00A77B3E">
            <w:pPr>
              <w:spacing w:before="100"/>
              <w:rPr>
                <w:color w:val="000000"/>
              </w:rPr>
            </w:pPr>
          </w:p>
        </w:tc>
      </w:tr>
    </w:tbl>
    <w:p w14:paraId="04057420" w14:textId="77777777" w:rsidR="00A77B3E" w:rsidRDefault="00A77B3E">
      <w:pPr>
        <w:spacing w:before="100"/>
        <w:rPr>
          <w:color w:val="000000"/>
        </w:rPr>
      </w:pPr>
    </w:p>
    <w:p w14:paraId="6044B1A3" w14:textId="77777777" w:rsidR="00A77B3E" w:rsidRPr="00715DA4" w:rsidRDefault="009F4183">
      <w:pPr>
        <w:pStyle w:val="Nagwek5"/>
        <w:spacing w:before="100" w:after="0"/>
        <w:rPr>
          <w:b w:val="0"/>
          <w:i w:val="0"/>
          <w:color w:val="000000"/>
          <w:sz w:val="24"/>
          <w:lang w:val="pl-PL"/>
        </w:rPr>
      </w:pPr>
      <w:bookmarkStart w:id="291" w:name="_Toc215823886"/>
      <w:r w:rsidRPr="00715DA4">
        <w:rPr>
          <w:b w:val="0"/>
          <w:i w:val="0"/>
          <w:color w:val="000000"/>
          <w:sz w:val="24"/>
          <w:lang w:val="pl-PL"/>
        </w:rPr>
        <w:t>Działania międzyregionalne, transgraniczne i transnarodowe – art. 22 ust. 3 lit. d) pkt (vi) rozporządzenia w sprawie wspólnych przepisów</w:t>
      </w:r>
      <w:bookmarkEnd w:id="291"/>
    </w:p>
    <w:p w14:paraId="465F9507" w14:textId="77777777" w:rsidR="00A77B3E" w:rsidRPr="00715DA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37D8C000" w14:textId="77777777" w:rsidTr="00715DA4">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E50D13" w14:textId="77777777" w:rsidR="00A77B3E" w:rsidRPr="00715DA4" w:rsidRDefault="00A77B3E">
            <w:pPr>
              <w:spacing w:before="100"/>
              <w:rPr>
                <w:color w:val="000000"/>
                <w:sz w:val="0"/>
                <w:lang w:val="pl-PL"/>
              </w:rPr>
            </w:pPr>
          </w:p>
          <w:p w14:paraId="7D338271" w14:textId="77777777" w:rsidR="00A77B3E" w:rsidRPr="00715DA4" w:rsidRDefault="009F4183">
            <w:pPr>
              <w:spacing w:before="100"/>
              <w:rPr>
                <w:color w:val="000000"/>
                <w:lang w:val="pl-PL"/>
              </w:rPr>
            </w:pPr>
            <w:r w:rsidRPr="00715DA4">
              <w:rPr>
                <w:color w:val="000000"/>
                <w:lang w:val="pl-PL"/>
              </w:rPr>
              <w:t xml:space="preserve">W ramach celu szczegółowego (b) są możliwe przedsięwzięcia międzyregionalne, transgraniczne czy transnarodowe. Współpraca ta może odbywać się m.in w ramach sieci EURES poprzez udział Publicznych Służb Zatrudnienia jako parterów międzynarodowej sieci pośrednictwa pracy. Działania ukierunkowane na podnoszenie kwalifikacji, kompetencji i umiejętności pracowników Publicznych Służb Zatrudnienia w ramach FEPZ są komplementarne z działaniami sieci prowadzonymi dla kadry EURES z WUP i OHP. Ich profesjonalizacja pomoże osobom szukającym pracy znaleźć zatrudnienie a przedsiębiorcom zatrudnić pracownika zarówno na rynku regionalnym jak i zagranicznym. </w:t>
            </w:r>
          </w:p>
          <w:p w14:paraId="3C202283" w14:textId="77777777" w:rsidR="00A77B3E" w:rsidRPr="00715DA4" w:rsidRDefault="00A77B3E">
            <w:pPr>
              <w:spacing w:before="100"/>
              <w:rPr>
                <w:color w:val="000000"/>
                <w:lang w:val="pl-PL"/>
              </w:rPr>
            </w:pPr>
          </w:p>
        </w:tc>
      </w:tr>
    </w:tbl>
    <w:p w14:paraId="114A93A0" w14:textId="77777777" w:rsidR="00A77B3E" w:rsidRPr="00715DA4" w:rsidRDefault="00A77B3E">
      <w:pPr>
        <w:spacing w:before="100"/>
        <w:rPr>
          <w:color w:val="000000"/>
          <w:lang w:val="pl-PL"/>
        </w:rPr>
      </w:pPr>
    </w:p>
    <w:p w14:paraId="750E0982" w14:textId="77777777" w:rsidR="00A77B3E" w:rsidRPr="00715DA4" w:rsidRDefault="009F4183">
      <w:pPr>
        <w:pStyle w:val="Nagwek5"/>
        <w:spacing w:before="100" w:after="0"/>
        <w:rPr>
          <w:b w:val="0"/>
          <w:i w:val="0"/>
          <w:color w:val="000000"/>
          <w:sz w:val="24"/>
          <w:lang w:val="pl-PL"/>
        </w:rPr>
      </w:pPr>
      <w:bookmarkStart w:id="292" w:name="_Toc215823887"/>
      <w:r w:rsidRPr="00715DA4">
        <w:rPr>
          <w:b w:val="0"/>
          <w:i w:val="0"/>
          <w:color w:val="000000"/>
          <w:sz w:val="24"/>
          <w:lang w:val="pl-PL"/>
        </w:rPr>
        <w:t>Planowane wykorzystanie instrumentów finansowych – art. 22 ust. 3 lit. d) pkt (vii) rozporządzenia w sprawie wspólnych przepisów</w:t>
      </w:r>
      <w:bookmarkEnd w:id="292"/>
    </w:p>
    <w:p w14:paraId="368FBCC2" w14:textId="77777777" w:rsidR="00A77B3E" w:rsidRPr="00715DA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58AC11D3" w14:textId="77777777" w:rsidTr="00715DA4">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49341F" w14:textId="77777777" w:rsidR="00A77B3E" w:rsidRPr="00715DA4" w:rsidRDefault="00A77B3E">
            <w:pPr>
              <w:spacing w:before="100"/>
              <w:rPr>
                <w:color w:val="000000"/>
                <w:sz w:val="0"/>
                <w:lang w:val="pl-PL"/>
              </w:rPr>
            </w:pPr>
          </w:p>
          <w:p w14:paraId="6A615456" w14:textId="77777777" w:rsidR="00A77B3E" w:rsidRPr="00715DA4" w:rsidRDefault="009F4183">
            <w:pPr>
              <w:spacing w:before="100"/>
              <w:rPr>
                <w:color w:val="000000"/>
                <w:lang w:val="pl-PL"/>
              </w:rPr>
            </w:pPr>
            <w:r w:rsidRPr="00715DA4">
              <w:rPr>
                <w:color w:val="000000"/>
                <w:lang w:val="pl-PL"/>
              </w:rPr>
              <w:t>Z uwagi na charakter planowanych działań oraz typ beneficjenta podjęto decyzję o niestosowaniu instrumentów finansowych w ramach celu szczegółowego. Działania przewidziane do realizacji nie generują dochodu ani oszczędności kosztów w sektorze usług publicznych. Ponadto charakteryzują się niską opłacalnością finansową a za ich realizacją przemawiają względy społeczne.</w:t>
            </w:r>
          </w:p>
          <w:p w14:paraId="32ED6798" w14:textId="77777777" w:rsidR="00A77B3E" w:rsidRPr="00715DA4" w:rsidRDefault="00A77B3E">
            <w:pPr>
              <w:spacing w:before="100"/>
              <w:rPr>
                <w:color w:val="000000"/>
                <w:lang w:val="pl-PL"/>
              </w:rPr>
            </w:pPr>
          </w:p>
        </w:tc>
      </w:tr>
    </w:tbl>
    <w:p w14:paraId="5C34C329" w14:textId="77777777" w:rsidR="00A77B3E" w:rsidRPr="00715DA4" w:rsidRDefault="00A77B3E">
      <w:pPr>
        <w:spacing w:before="100"/>
        <w:rPr>
          <w:color w:val="000000"/>
          <w:lang w:val="pl-PL"/>
        </w:rPr>
      </w:pPr>
    </w:p>
    <w:p w14:paraId="6F2FF13B" w14:textId="77777777" w:rsidR="00A77B3E" w:rsidRPr="00715DA4" w:rsidRDefault="009F4183">
      <w:pPr>
        <w:pStyle w:val="Nagwek4"/>
        <w:spacing w:before="100" w:after="0"/>
        <w:rPr>
          <w:b w:val="0"/>
          <w:color w:val="000000"/>
          <w:sz w:val="24"/>
          <w:lang w:val="pl-PL"/>
        </w:rPr>
      </w:pPr>
      <w:bookmarkStart w:id="293" w:name="_Toc215823888"/>
      <w:r w:rsidRPr="00715DA4">
        <w:rPr>
          <w:b w:val="0"/>
          <w:color w:val="000000"/>
          <w:sz w:val="24"/>
          <w:lang w:val="pl-PL"/>
        </w:rPr>
        <w:t>2.1.1.1.2. Wskaźniki</w:t>
      </w:r>
      <w:bookmarkEnd w:id="293"/>
    </w:p>
    <w:p w14:paraId="1D464F82" w14:textId="77777777" w:rsidR="00A77B3E" w:rsidRPr="00715DA4" w:rsidRDefault="00A77B3E">
      <w:pPr>
        <w:spacing w:before="100"/>
        <w:rPr>
          <w:color w:val="000000"/>
          <w:sz w:val="0"/>
          <w:lang w:val="pl-PL"/>
        </w:rPr>
      </w:pPr>
    </w:p>
    <w:p w14:paraId="2D64F76F" w14:textId="77777777" w:rsidR="00A77B3E" w:rsidRPr="00715DA4" w:rsidRDefault="009F4183">
      <w:pPr>
        <w:spacing w:before="100"/>
        <w:rPr>
          <w:color w:val="000000"/>
          <w:sz w:val="0"/>
          <w:lang w:val="pl-PL"/>
        </w:rPr>
      </w:pPr>
      <w:r w:rsidRPr="00715DA4">
        <w:rPr>
          <w:color w:val="000000"/>
          <w:lang w:val="pl-PL"/>
        </w:rPr>
        <w:t>Podstawa prawna: art. 22 ust. 3 lit. d) pkt (ii) rozporządzenia w sprawie wspólnych przepisów oraz art. 8 rozporządzenia w sprawie EFRR i Funduszu Spójności</w:t>
      </w:r>
    </w:p>
    <w:p w14:paraId="15752290" w14:textId="77777777" w:rsidR="00A77B3E" w:rsidRDefault="009F4183">
      <w:pPr>
        <w:pStyle w:val="Nagwek5"/>
        <w:spacing w:before="100" w:after="0"/>
        <w:rPr>
          <w:b w:val="0"/>
          <w:i w:val="0"/>
          <w:color w:val="000000"/>
          <w:sz w:val="24"/>
        </w:rPr>
      </w:pPr>
      <w:bookmarkStart w:id="294" w:name="_Toc215823889"/>
      <w:r>
        <w:rPr>
          <w:b w:val="0"/>
          <w:i w:val="0"/>
          <w:color w:val="000000"/>
          <w:sz w:val="24"/>
        </w:rPr>
        <w:t>Tabela 2: Wskaźniki produktu</w:t>
      </w:r>
      <w:bookmarkEnd w:id="294"/>
    </w:p>
    <w:p w14:paraId="49BB9B7E"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73"/>
        <w:gridCol w:w="798"/>
        <w:gridCol w:w="1838"/>
        <w:gridCol w:w="1551"/>
        <w:gridCol w:w="4649"/>
        <w:gridCol w:w="1256"/>
        <w:gridCol w:w="1421"/>
        <w:gridCol w:w="1466"/>
      </w:tblGrid>
      <w:tr w:rsidR="002B2962" w14:paraId="4E45100B"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D491EEB"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33F7A9"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9B0E384"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14FF9E"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A9F20DF"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5BCE7FF"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B1D0B6F"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44C8D72"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7DB2C74" w14:textId="77777777" w:rsidR="00A77B3E" w:rsidRDefault="009F4183">
            <w:pPr>
              <w:spacing w:before="100"/>
              <w:jc w:val="center"/>
              <w:rPr>
                <w:color w:val="000000"/>
                <w:sz w:val="20"/>
              </w:rPr>
            </w:pPr>
            <w:r>
              <w:rPr>
                <w:color w:val="000000"/>
                <w:sz w:val="20"/>
              </w:rPr>
              <w:t>Cel końcowy (2029)</w:t>
            </w:r>
          </w:p>
        </w:tc>
      </w:tr>
      <w:tr w:rsidR="002B2962" w14:paraId="7AC53492"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854EC9"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2C5839" w14:textId="77777777" w:rsidR="00A77B3E" w:rsidRDefault="009F4183">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416F6D"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5C980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40AF31" w14:textId="77777777" w:rsidR="00A77B3E" w:rsidRDefault="009F4183">
            <w:pPr>
              <w:spacing w:before="100"/>
              <w:rPr>
                <w:color w:val="000000"/>
                <w:sz w:val="20"/>
              </w:rPr>
            </w:pPr>
            <w:r>
              <w:rPr>
                <w:color w:val="000000"/>
                <w:sz w:val="20"/>
              </w:rPr>
              <w:t>PLBCO01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8DA731" w14:textId="77777777" w:rsidR="00A77B3E" w:rsidRPr="00715DA4" w:rsidRDefault="009F4183">
            <w:pPr>
              <w:spacing w:before="100"/>
              <w:rPr>
                <w:color w:val="000000"/>
                <w:sz w:val="20"/>
                <w:lang w:val="pl-PL"/>
              </w:rPr>
            </w:pPr>
            <w:r w:rsidRPr="00715DA4">
              <w:rPr>
                <w:color w:val="000000"/>
                <w:sz w:val="20"/>
                <w:lang w:val="pl-PL"/>
              </w:rPr>
              <w:t>Liczba pracowników instytucji rynku pracy objętych wsparciem w programie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53EC12"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94769C" w14:textId="77777777" w:rsidR="00A77B3E" w:rsidRDefault="009F4183">
            <w:pPr>
              <w:spacing w:before="100"/>
              <w:jc w:val="right"/>
              <w:rPr>
                <w:color w:val="000000"/>
                <w:sz w:val="20"/>
              </w:rPr>
            </w:pPr>
            <w:r>
              <w:rPr>
                <w:color w:val="000000"/>
                <w:sz w:val="20"/>
              </w:rPr>
              <w:t>50,00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97131D" w14:textId="77777777" w:rsidR="00A77B3E" w:rsidRDefault="009F4183">
            <w:pPr>
              <w:spacing w:before="100"/>
              <w:jc w:val="right"/>
              <w:rPr>
                <w:color w:val="000000"/>
                <w:sz w:val="20"/>
              </w:rPr>
            </w:pPr>
            <w:r>
              <w:rPr>
                <w:color w:val="000000"/>
                <w:sz w:val="20"/>
              </w:rPr>
              <w:t>850,00</w:t>
            </w:r>
          </w:p>
        </w:tc>
      </w:tr>
    </w:tbl>
    <w:p w14:paraId="7A7EBAC0" w14:textId="77777777" w:rsidR="00A77B3E" w:rsidRDefault="00A77B3E">
      <w:pPr>
        <w:spacing w:before="100"/>
        <w:rPr>
          <w:color w:val="000000"/>
          <w:sz w:val="20"/>
        </w:rPr>
      </w:pPr>
    </w:p>
    <w:p w14:paraId="6ACF3F60" w14:textId="77777777" w:rsidR="00A77B3E" w:rsidRPr="00715DA4" w:rsidRDefault="009F4183">
      <w:pPr>
        <w:spacing w:before="100"/>
        <w:rPr>
          <w:color w:val="000000"/>
          <w:sz w:val="0"/>
          <w:lang w:val="pl-PL"/>
        </w:rPr>
      </w:pPr>
      <w:r w:rsidRPr="00715DA4">
        <w:rPr>
          <w:color w:val="000000"/>
          <w:lang w:val="pl-PL"/>
        </w:rPr>
        <w:t>Podstawa prawna: art. 22 ust. 3 lit. d) ppkt (ii) rozporządzenia w sprawie wspólnych przepisów</w:t>
      </w:r>
    </w:p>
    <w:p w14:paraId="2BBF27CF" w14:textId="77777777" w:rsidR="00A77B3E" w:rsidRDefault="009F4183">
      <w:pPr>
        <w:pStyle w:val="Nagwek5"/>
        <w:spacing w:before="100" w:after="0"/>
        <w:rPr>
          <w:b w:val="0"/>
          <w:i w:val="0"/>
          <w:color w:val="000000"/>
          <w:sz w:val="24"/>
        </w:rPr>
      </w:pPr>
      <w:bookmarkStart w:id="295" w:name="_Toc215823890"/>
      <w:r>
        <w:rPr>
          <w:b w:val="0"/>
          <w:i w:val="0"/>
          <w:color w:val="000000"/>
          <w:sz w:val="24"/>
        </w:rPr>
        <w:t>Tabela 3: Wskaźniki rezultatu</w:t>
      </w:r>
      <w:bookmarkEnd w:id="295"/>
    </w:p>
    <w:p w14:paraId="5F66F342"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1256"/>
        <w:gridCol w:w="798"/>
        <w:gridCol w:w="1374"/>
        <w:gridCol w:w="1458"/>
        <w:gridCol w:w="2658"/>
        <w:gridCol w:w="1072"/>
        <w:gridCol w:w="1773"/>
        <w:gridCol w:w="1152"/>
        <w:gridCol w:w="1141"/>
        <w:gridCol w:w="1015"/>
        <w:gridCol w:w="654"/>
      </w:tblGrid>
      <w:tr w:rsidR="002B2962" w14:paraId="089EBA3D"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B8F1AA0" w14:textId="77777777" w:rsidR="00A77B3E" w:rsidRDefault="009F4183">
            <w:pPr>
              <w:spacing w:before="100"/>
              <w:jc w:val="center"/>
              <w:rPr>
                <w:color w:val="000000"/>
                <w:sz w:val="20"/>
              </w:rPr>
            </w:pPr>
            <w:r>
              <w:rPr>
                <w:color w:val="000000"/>
                <w:sz w:val="20"/>
              </w:rPr>
              <w:lastRenderedPageBreak/>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BFD11F8"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6A70029"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FBDC6B0"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E7C24B4"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B98F445"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5DFBD9A"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79A22D" w14:textId="77777777" w:rsidR="00A77B3E" w:rsidRPr="00715DA4" w:rsidRDefault="009F4183">
            <w:pPr>
              <w:spacing w:before="100"/>
              <w:jc w:val="center"/>
              <w:rPr>
                <w:color w:val="000000"/>
                <w:sz w:val="20"/>
                <w:lang w:val="pl-PL"/>
              </w:rPr>
            </w:pPr>
            <w:r w:rsidRPr="00715DA4">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4F5B1D"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B6714F1"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C9B3E3D"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AF7817" w14:textId="77777777" w:rsidR="00A77B3E" w:rsidRDefault="009F4183">
            <w:pPr>
              <w:spacing w:before="100"/>
              <w:jc w:val="center"/>
              <w:rPr>
                <w:color w:val="000000"/>
                <w:sz w:val="20"/>
              </w:rPr>
            </w:pPr>
            <w:r>
              <w:rPr>
                <w:color w:val="000000"/>
                <w:sz w:val="20"/>
              </w:rPr>
              <w:t>Uwagi</w:t>
            </w:r>
          </w:p>
        </w:tc>
      </w:tr>
      <w:tr w:rsidR="002B2962" w14:paraId="6A2A5BF3"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5B6C42"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54FF5C" w14:textId="77777777" w:rsidR="00A77B3E" w:rsidRDefault="009F4183">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D54F07"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459AE1"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5393AF" w14:textId="77777777" w:rsidR="00A77B3E" w:rsidRDefault="009F4183">
            <w:pPr>
              <w:spacing w:before="100"/>
              <w:rPr>
                <w:color w:val="000000"/>
                <w:sz w:val="20"/>
              </w:rPr>
            </w:pPr>
            <w:r>
              <w:rPr>
                <w:color w:val="000000"/>
                <w:sz w:val="20"/>
              </w:rPr>
              <w:t>EECR03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559AA2" w14:textId="77777777" w:rsidR="00A77B3E" w:rsidRPr="00715DA4" w:rsidRDefault="009F4183">
            <w:pPr>
              <w:spacing w:before="100"/>
              <w:rPr>
                <w:color w:val="000000"/>
                <w:sz w:val="20"/>
                <w:lang w:val="pl-PL"/>
              </w:rPr>
            </w:pPr>
            <w:r w:rsidRPr="00715DA4">
              <w:rPr>
                <w:color w:val="000000"/>
                <w:sz w:val="20"/>
                <w:lang w:val="pl-PL"/>
              </w:rPr>
              <w:t>Uczestnicy uzyskujący kwalifikacje po zakończeniu udziału w programie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1A0EA6"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B0A8F6" w14:textId="77777777" w:rsidR="00A77B3E" w:rsidRDefault="009F4183">
            <w:pPr>
              <w:spacing w:before="100"/>
              <w:jc w:val="right"/>
              <w:rPr>
                <w:color w:val="000000"/>
                <w:sz w:val="20"/>
              </w:rPr>
            </w:pPr>
            <w:r>
              <w:rPr>
                <w:color w:val="000000"/>
                <w:sz w:val="20"/>
              </w:rPr>
              <w:t>0,95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4E90C0" w14:textId="77777777" w:rsidR="00A77B3E" w:rsidRDefault="009F4183">
            <w:pPr>
              <w:spacing w:before="100"/>
              <w:jc w:val="center"/>
              <w:rPr>
                <w:color w:val="000000"/>
                <w:sz w:val="20"/>
              </w:rPr>
            </w:pPr>
            <w:r>
              <w:rPr>
                <w:color w:val="000000"/>
                <w:sz w:val="20"/>
              </w:rPr>
              <w:t>2020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14047C" w14:textId="77777777" w:rsidR="00A77B3E" w:rsidRDefault="009F4183">
            <w:pPr>
              <w:spacing w:before="100"/>
              <w:jc w:val="right"/>
              <w:rPr>
                <w:color w:val="000000"/>
                <w:sz w:val="20"/>
              </w:rPr>
            </w:pPr>
            <w:r>
              <w:rPr>
                <w:color w:val="000000"/>
                <w:sz w:val="20"/>
              </w:rPr>
              <w:t>805,00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FCCE6F"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883372" w14:textId="77777777" w:rsidR="00A77B3E" w:rsidRDefault="00A77B3E">
            <w:pPr>
              <w:spacing w:before="100"/>
              <w:rPr>
                <w:color w:val="000000"/>
                <w:sz w:val="20"/>
              </w:rPr>
            </w:pPr>
          </w:p>
        </w:tc>
      </w:tr>
    </w:tbl>
    <w:p w14:paraId="76167AAD" w14:textId="77777777" w:rsidR="00A77B3E" w:rsidRDefault="00A77B3E">
      <w:pPr>
        <w:spacing w:before="100"/>
        <w:rPr>
          <w:color w:val="000000"/>
          <w:sz w:val="20"/>
        </w:rPr>
      </w:pPr>
    </w:p>
    <w:p w14:paraId="576D3349" w14:textId="77777777" w:rsidR="00A77B3E" w:rsidRPr="00715DA4" w:rsidRDefault="009F4183">
      <w:pPr>
        <w:pStyle w:val="Nagwek4"/>
        <w:spacing w:before="100" w:after="0"/>
        <w:rPr>
          <w:b w:val="0"/>
          <w:color w:val="000000"/>
          <w:sz w:val="24"/>
          <w:lang w:val="pl-PL"/>
        </w:rPr>
      </w:pPr>
      <w:bookmarkStart w:id="296" w:name="_Toc215823891"/>
      <w:r w:rsidRPr="00715DA4">
        <w:rPr>
          <w:b w:val="0"/>
          <w:color w:val="000000"/>
          <w:sz w:val="24"/>
          <w:lang w:val="pl-PL"/>
        </w:rPr>
        <w:t>2.1.1.1.3. Indykatywny podział zaprogramowanych zasobów (UE) według rodzaju interwencji</w:t>
      </w:r>
      <w:bookmarkEnd w:id="296"/>
    </w:p>
    <w:p w14:paraId="13555BDA" w14:textId="77777777" w:rsidR="00A77B3E" w:rsidRPr="00715DA4" w:rsidRDefault="00A77B3E">
      <w:pPr>
        <w:spacing w:before="100"/>
        <w:rPr>
          <w:color w:val="000000"/>
          <w:sz w:val="0"/>
          <w:lang w:val="pl-PL"/>
        </w:rPr>
      </w:pPr>
    </w:p>
    <w:p w14:paraId="4CB175FD" w14:textId="77777777" w:rsidR="00A77B3E" w:rsidRPr="00715DA4" w:rsidRDefault="009F4183">
      <w:pPr>
        <w:spacing w:before="100"/>
        <w:rPr>
          <w:color w:val="000000"/>
          <w:sz w:val="0"/>
          <w:lang w:val="pl-PL"/>
        </w:rPr>
      </w:pPr>
      <w:r w:rsidRPr="00715DA4">
        <w:rPr>
          <w:color w:val="000000"/>
          <w:lang w:val="pl-PL"/>
        </w:rPr>
        <w:t>Podstawa prawna: art. 22 ust. 3 lit. d) pkt (viii) rozporządzenia w sprawie wspólnych przepisów</w:t>
      </w:r>
    </w:p>
    <w:p w14:paraId="4F0842CD" w14:textId="77777777" w:rsidR="00A77B3E" w:rsidRDefault="009F4183">
      <w:pPr>
        <w:pStyle w:val="Nagwek5"/>
        <w:spacing w:before="100" w:after="0"/>
        <w:rPr>
          <w:b w:val="0"/>
          <w:i w:val="0"/>
          <w:color w:val="000000"/>
          <w:sz w:val="24"/>
        </w:rPr>
      </w:pPr>
      <w:bookmarkStart w:id="297" w:name="_Toc215823892"/>
      <w:r>
        <w:rPr>
          <w:b w:val="0"/>
          <w:i w:val="0"/>
          <w:color w:val="000000"/>
          <w:sz w:val="24"/>
        </w:rPr>
        <w:t>Tabela 4: Wymiar 1 – zakres interwencji</w:t>
      </w:r>
      <w:bookmarkEnd w:id="297"/>
    </w:p>
    <w:p w14:paraId="0AF78ECA"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17"/>
        <w:gridCol w:w="798"/>
        <w:gridCol w:w="1614"/>
        <w:gridCol w:w="9323"/>
        <w:gridCol w:w="1300"/>
      </w:tblGrid>
      <w:tr w:rsidR="002B2962" w14:paraId="4990AA6E"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62D8677"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B8C6E14"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567CFDB"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A9DCF30"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223AFB"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33D8127" w14:textId="77777777" w:rsidR="00A77B3E" w:rsidRDefault="009F4183">
            <w:pPr>
              <w:spacing w:before="100"/>
              <w:jc w:val="center"/>
              <w:rPr>
                <w:color w:val="000000"/>
                <w:sz w:val="20"/>
              </w:rPr>
            </w:pPr>
            <w:r>
              <w:rPr>
                <w:color w:val="000000"/>
                <w:sz w:val="20"/>
              </w:rPr>
              <w:t>Kwota (w EUR)</w:t>
            </w:r>
          </w:p>
        </w:tc>
      </w:tr>
      <w:tr w:rsidR="002B2962" w14:paraId="2256C06E"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E72211"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12B36D" w14:textId="77777777" w:rsidR="00A77B3E" w:rsidRDefault="009F4183">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7A40DA"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16C662"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C5799D" w14:textId="77777777" w:rsidR="00A77B3E" w:rsidRPr="00715DA4" w:rsidRDefault="009F4183">
            <w:pPr>
              <w:spacing w:before="100"/>
              <w:rPr>
                <w:color w:val="000000"/>
                <w:sz w:val="20"/>
                <w:lang w:val="pl-PL"/>
              </w:rPr>
            </w:pPr>
            <w:r w:rsidRPr="00715DA4">
              <w:rPr>
                <w:color w:val="000000"/>
                <w:sz w:val="20"/>
                <w:lang w:val="pl-PL"/>
              </w:rPr>
              <w:t xml:space="preserve">139. Działania na rzecz modernizacji i wzmocnienia instytucji i służb rynków pracy celem oceny i przewidywania zapotrzebowania na umiejętności oraz zapewnienia terminowej i dopasowanej do potrzeb pomocy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D757F9" w14:textId="77777777" w:rsidR="00A77B3E" w:rsidRDefault="009F4183">
            <w:pPr>
              <w:spacing w:before="100"/>
              <w:jc w:val="right"/>
              <w:rPr>
                <w:color w:val="000000"/>
                <w:sz w:val="20"/>
              </w:rPr>
            </w:pPr>
            <w:r>
              <w:rPr>
                <w:color w:val="000000"/>
                <w:sz w:val="20"/>
              </w:rPr>
              <w:t>2 000 000,00</w:t>
            </w:r>
          </w:p>
        </w:tc>
      </w:tr>
      <w:tr w:rsidR="002B2962" w14:paraId="34F5E8A4"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20EEAF"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71AEA8" w14:textId="77777777" w:rsidR="00A77B3E" w:rsidRDefault="009F4183">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4618E8"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3646C2"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456F72"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D142A0" w14:textId="77777777" w:rsidR="00A77B3E" w:rsidRDefault="009F4183">
            <w:pPr>
              <w:spacing w:before="100"/>
              <w:jc w:val="right"/>
              <w:rPr>
                <w:color w:val="000000"/>
                <w:sz w:val="20"/>
              </w:rPr>
            </w:pPr>
            <w:r>
              <w:rPr>
                <w:color w:val="000000"/>
                <w:sz w:val="20"/>
              </w:rPr>
              <w:t>2 000 000,00</w:t>
            </w:r>
          </w:p>
        </w:tc>
      </w:tr>
    </w:tbl>
    <w:p w14:paraId="58EAA05C" w14:textId="77777777" w:rsidR="00A77B3E" w:rsidRDefault="00A77B3E">
      <w:pPr>
        <w:spacing w:before="100"/>
        <w:rPr>
          <w:color w:val="000000"/>
          <w:sz w:val="20"/>
        </w:rPr>
      </w:pPr>
    </w:p>
    <w:p w14:paraId="3C16DFE2" w14:textId="77777777" w:rsidR="00A77B3E" w:rsidRDefault="009F4183">
      <w:pPr>
        <w:pStyle w:val="Nagwek5"/>
        <w:spacing w:before="100" w:after="0"/>
        <w:rPr>
          <w:b w:val="0"/>
          <w:i w:val="0"/>
          <w:color w:val="000000"/>
          <w:sz w:val="24"/>
        </w:rPr>
      </w:pPr>
      <w:bookmarkStart w:id="298" w:name="_Toc215823893"/>
      <w:r>
        <w:rPr>
          <w:b w:val="0"/>
          <w:i w:val="0"/>
          <w:color w:val="000000"/>
          <w:sz w:val="24"/>
        </w:rPr>
        <w:t>Tabela 5: Wymiar 2 – forma finansowania</w:t>
      </w:r>
      <w:bookmarkEnd w:id="298"/>
    </w:p>
    <w:p w14:paraId="5497C19C"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2B2962" w14:paraId="4708E034" w14:textId="77777777" w:rsidTr="006234A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EB55B6"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B44115D"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D5B0C5B"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8F5C44A"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77844CC"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BF3E79B" w14:textId="77777777" w:rsidR="00A77B3E" w:rsidRDefault="009F4183">
            <w:pPr>
              <w:spacing w:before="100"/>
              <w:jc w:val="center"/>
              <w:rPr>
                <w:color w:val="000000"/>
                <w:sz w:val="20"/>
              </w:rPr>
            </w:pPr>
            <w:r>
              <w:rPr>
                <w:color w:val="000000"/>
                <w:sz w:val="20"/>
              </w:rPr>
              <w:t>Kwota (w EUR)</w:t>
            </w:r>
          </w:p>
        </w:tc>
      </w:tr>
      <w:tr w:rsidR="002B2962" w14:paraId="0BDEA4C9" w14:textId="77777777" w:rsidTr="006234A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8DFBE4"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051ADD" w14:textId="77777777" w:rsidR="00A77B3E" w:rsidRDefault="009F4183">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E4839B"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99736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ED02B4" w14:textId="77777777" w:rsidR="00A77B3E" w:rsidRDefault="009F4183">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8D5410" w14:textId="77777777" w:rsidR="00A77B3E" w:rsidRDefault="009F4183">
            <w:pPr>
              <w:spacing w:before="100"/>
              <w:jc w:val="right"/>
              <w:rPr>
                <w:color w:val="000000"/>
                <w:sz w:val="20"/>
              </w:rPr>
            </w:pPr>
            <w:r>
              <w:rPr>
                <w:color w:val="000000"/>
                <w:sz w:val="20"/>
              </w:rPr>
              <w:t>2 000 000,00</w:t>
            </w:r>
          </w:p>
        </w:tc>
      </w:tr>
      <w:tr w:rsidR="002B2962" w14:paraId="2F7C7D94" w14:textId="77777777" w:rsidTr="006234A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64701F"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2E4730" w14:textId="77777777" w:rsidR="00A77B3E" w:rsidRDefault="009F4183">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6DF0A8"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B605F0"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0ECF22"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2D35FA" w14:textId="77777777" w:rsidR="00A77B3E" w:rsidRDefault="009F4183">
            <w:pPr>
              <w:spacing w:before="100"/>
              <w:jc w:val="right"/>
              <w:rPr>
                <w:color w:val="000000"/>
                <w:sz w:val="20"/>
              </w:rPr>
            </w:pPr>
            <w:r>
              <w:rPr>
                <w:color w:val="000000"/>
                <w:sz w:val="20"/>
              </w:rPr>
              <w:t>2 000 000,00</w:t>
            </w:r>
          </w:p>
        </w:tc>
      </w:tr>
    </w:tbl>
    <w:p w14:paraId="55EA74BA" w14:textId="77777777" w:rsidR="00A77B3E" w:rsidRDefault="00A77B3E">
      <w:pPr>
        <w:spacing w:before="100"/>
        <w:rPr>
          <w:color w:val="000000"/>
          <w:sz w:val="20"/>
        </w:rPr>
      </w:pPr>
    </w:p>
    <w:p w14:paraId="1E8CD4DF" w14:textId="77777777" w:rsidR="00A77B3E" w:rsidRPr="006234AE" w:rsidRDefault="009F4183">
      <w:pPr>
        <w:pStyle w:val="Nagwek5"/>
        <w:spacing w:before="100" w:after="0"/>
        <w:rPr>
          <w:b w:val="0"/>
          <w:i w:val="0"/>
          <w:color w:val="000000"/>
          <w:sz w:val="24"/>
          <w:lang w:val="pl-PL"/>
        </w:rPr>
      </w:pPr>
      <w:bookmarkStart w:id="299" w:name="_Toc215823894"/>
      <w:r w:rsidRPr="006234AE">
        <w:rPr>
          <w:b w:val="0"/>
          <w:i w:val="0"/>
          <w:color w:val="000000"/>
          <w:sz w:val="24"/>
          <w:lang w:val="pl-PL"/>
        </w:rPr>
        <w:t>Tabela 6: Wymiar 3 – terytorialny mechanizm realizacji i ukierunkowanie terytorialne</w:t>
      </w:r>
      <w:bookmarkEnd w:id="299"/>
    </w:p>
    <w:p w14:paraId="1BCF2590" w14:textId="77777777" w:rsidR="00A77B3E" w:rsidRPr="006234A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2B2962" w14:paraId="672350E9" w14:textId="77777777" w:rsidTr="006234A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4E0C1C7"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D76DF88"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6A6882"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137FFB3"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59198B"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35C715" w14:textId="77777777" w:rsidR="00A77B3E" w:rsidRDefault="009F4183">
            <w:pPr>
              <w:spacing w:before="100"/>
              <w:jc w:val="center"/>
              <w:rPr>
                <w:color w:val="000000"/>
                <w:sz w:val="20"/>
              </w:rPr>
            </w:pPr>
            <w:r>
              <w:rPr>
                <w:color w:val="000000"/>
                <w:sz w:val="20"/>
              </w:rPr>
              <w:t>Kwota (w EUR)</w:t>
            </w:r>
          </w:p>
        </w:tc>
      </w:tr>
      <w:tr w:rsidR="002B2962" w14:paraId="5F1468A3" w14:textId="77777777" w:rsidTr="006234A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E3E425"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B42FB0" w14:textId="77777777" w:rsidR="00A77B3E" w:rsidRDefault="009F4183">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966163"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22BC6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A2800E" w14:textId="77777777" w:rsidR="00A77B3E" w:rsidRPr="006234AE" w:rsidRDefault="009F4183">
            <w:pPr>
              <w:spacing w:before="100"/>
              <w:rPr>
                <w:color w:val="000000"/>
                <w:sz w:val="20"/>
                <w:lang w:val="pl-PL"/>
              </w:rPr>
            </w:pPr>
            <w:r w:rsidRPr="006234AE">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175B40" w14:textId="77777777" w:rsidR="00A77B3E" w:rsidRDefault="009F4183">
            <w:pPr>
              <w:spacing w:before="100"/>
              <w:jc w:val="right"/>
              <w:rPr>
                <w:color w:val="000000"/>
                <w:sz w:val="20"/>
              </w:rPr>
            </w:pPr>
            <w:r>
              <w:rPr>
                <w:color w:val="000000"/>
                <w:sz w:val="20"/>
              </w:rPr>
              <w:t>2 000 000,00</w:t>
            </w:r>
          </w:p>
        </w:tc>
      </w:tr>
      <w:tr w:rsidR="002B2962" w14:paraId="6E7B5B5C" w14:textId="77777777" w:rsidTr="006234A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FF0C82"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8FA227" w14:textId="77777777" w:rsidR="00A77B3E" w:rsidRDefault="009F4183">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4CA495"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52CFFB"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01A095"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7A4A27" w14:textId="77777777" w:rsidR="00A77B3E" w:rsidRDefault="009F4183">
            <w:pPr>
              <w:spacing w:before="100"/>
              <w:jc w:val="right"/>
              <w:rPr>
                <w:color w:val="000000"/>
                <w:sz w:val="20"/>
              </w:rPr>
            </w:pPr>
            <w:r>
              <w:rPr>
                <w:color w:val="000000"/>
                <w:sz w:val="20"/>
              </w:rPr>
              <w:t>2 000 000,00</w:t>
            </w:r>
          </w:p>
        </w:tc>
      </w:tr>
    </w:tbl>
    <w:p w14:paraId="0D6CC42C" w14:textId="77777777" w:rsidR="00A77B3E" w:rsidRDefault="00A77B3E">
      <w:pPr>
        <w:spacing w:before="100"/>
        <w:rPr>
          <w:color w:val="000000"/>
          <w:sz w:val="20"/>
        </w:rPr>
      </w:pPr>
    </w:p>
    <w:p w14:paraId="20AE92A5" w14:textId="77777777" w:rsidR="00A77B3E" w:rsidRPr="006234AE" w:rsidRDefault="009F4183">
      <w:pPr>
        <w:pStyle w:val="Nagwek5"/>
        <w:spacing w:before="100" w:after="0"/>
        <w:rPr>
          <w:b w:val="0"/>
          <w:i w:val="0"/>
          <w:color w:val="000000"/>
          <w:sz w:val="24"/>
          <w:lang w:val="pl-PL"/>
        </w:rPr>
      </w:pPr>
      <w:bookmarkStart w:id="300" w:name="_Toc215823895"/>
      <w:r w:rsidRPr="006234AE">
        <w:rPr>
          <w:b w:val="0"/>
          <w:i w:val="0"/>
          <w:color w:val="000000"/>
          <w:sz w:val="24"/>
          <w:lang w:val="pl-PL"/>
        </w:rPr>
        <w:t>Tabela 7: Wymiar 6 – dodatkowe tematy EFS+</w:t>
      </w:r>
      <w:bookmarkEnd w:id="300"/>
    </w:p>
    <w:p w14:paraId="643C826E" w14:textId="77777777" w:rsidR="00A77B3E" w:rsidRPr="006234A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1696"/>
        <w:gridCol w:w="914"/>
        <w:gridCol w:w="2593"/>
        <w:gridCol w:w="7390"/>
        <w:gridCol w:w="1639"/>
      </w:tblGrid>
      <w:tr w:rsidR="002B2962" w14:paraId="277C70D0" w14:textId="77777777" w:rsidTr="006234A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064A289" w14:textId="77777777" w:rsidR="00A77B3E" w:rsidRDefault="009F4183">
            <w:pPr>
              <w:spacing w:before="100"/>
              <w:jc w:val="center"/>
              <w:rPr>
                <w:color w:val="000000"/>
                <w:sz w:val="20"/>
              </w:rPr>
            </w:pPr>
            <w:r>
              <w:rPr>
                <w:color w:val="000000"/>
                <w:sz w:val="20"/>
              </w:rPr>
              <w:lastRenderedPageBreak/>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FBC1CD0"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AA367F"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2F993AF"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BA3697A"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7126368" w14:textId="77777777" w:rsidR="00A77B3E" w:rsidRDefault="009F4183">
            <w:pPr>
              <w:spacing w:before="100"/>
              <w:jc w:val="center"/>
              <w:rPr>
                <w:color w:val="000000"/>
                <w:sz w:val="20"/>
              </w:rPr>
            </w:pPr>
            <w:r>
              <w:rPr>
                <w:color w:val="000000"/>
                <w:sz w:val="20"/>
              </w:rPr>
              <w:t>Kwota (w EUR)</w:t>
            </w:r>
          </w:p>
        </w:tc>
      </w:tr>
      <w:tr w:rsidR="002B2962" w14:paraId="2B90AE90" w14:textId="77777777" w:rsidTr="006234A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00A1D8"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4DC3D7" w14:textId="77777777" w:rsidR="00A77B3E" w:rsidRDefault="009F4183">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5F105C"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0359A2"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928F3E" w14:textId="77777777" w:rsidR="00A77B3E" w:rsidRPr="006234AE" w:rsidRDefault="009F4183">
            <w:pPr>
              <w:spacing w:before="100"/>
              <w:rPr>
                <w:color w:val="000000"/>
                <w:sz w:val="20"/>
                <w:lang w:val="pl-PL"/>
              </w:rPr>
            </w:pPr>
            <w:r w:rsidRPr="006234AE">
              <w:rPr>
                <w:color w:val="000000"/>
                <w:sz w:val="20"/>
                <w:lang w:val="pl-PL"/>
              </w:rPr>
              <w:t>10. Rozwiązywanie problemów określonych w ramach europejskiego semestru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8E0CDF" w14:textId="77777777" w:rsidR="00A77B3E" w:rsidRDefault="009F4183">
            <w:pPr>
              <w:spacing w:before="100"/>
              <w:jc w:val="right"/>
              <w:rPr>
                <w:color w:val="000000"/>
                <w:sz w:val="20"/>
              </w:rPr>
            </w:pPr>
            <w:r>
              <w:rPr>
                <w:color w:val="000000"/>
                <w:sz w:val="20"/>
              </w:rPr>
              <w:t>2 000 000,00</w:t>
            </w:r>
          </w:p>
        </w:tc>
      </w:tr>
      <w:tr w:rsidR="002B2962" w14:paraId="03CEC288" w14:textId="77777777" w:rsidTr="006234A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85A559"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253BC5" w14:textId="77777777" w:rsidR="00A77B3E" w:rsidRDefault="009F4183">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72D8BF"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F1EB9C"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E87971"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87BF9D" w14:textId="77777777" w:rsidR="00A77B3E" w:rsidRDefault="009F4183">
            <w:pPr>
              <w:spacing w:before="100"/>
              <w:jc w:val="right"/>
              <w:rPr>
                <w:color w:val="000000"/>
                <w:sz w:val="20"/>
              </w:rPr>
            </w:pPr>
            <w:r>
              <w:rPr>
                <w:color w:val="000000"/>
                <w:sz w:val="20"/>
              </w:rPr>
              <w:t>2 000 000,00</w:t>
            </w:r>
          </w:p>
        </w:tc>
      </w:tr>
    </w:tbl>
    <w:p w14:paraId="2E097C60" w14:textId="77777777" w:rsidR="00A77B3E" w:rsidRDefault="00A77B3E">
      <w:pPr>
        <w:spacing w:before="100"/>
        <w:rPr>
          <w:color w:val="000000"/>
          <w:sz w:val="20"/>
        </w:rPr>
      </w:pPr>
    </w:p>
    <w:p w14:paraId="3CF545B8" w14:textId="77777777" w:rsidR="00A77B3E" w:rsidRPr="006234AE" w:rsidRDefault="009F4183">
      <w:pPr>
        <w:pStyle w:val="Nagwek5"/>
        <w:spacing w:before="100" w:after="0"/>
        <w:rPr>
          <w:b w:val="0"/>
          <w:i w:val="0"/>
          <w:color w:val="000000"/>
          <w:sz w:val="24"/>
          <w:lang w:val="pl-PL"/>
        </w:rPr>
      </w:pPr>
      <w:bookmarkStart w:id="301" w:name="_Toc215823896"/>
      <w:r w:rsidRPr="006234AE">
        <w:rPr>
          <w:b w:val="0"/>
          <w:i w:val="0"/>
          <w:color w:val="000000"/>
          <w:sz w:val="24"/>
          <w:lang w:val="pl-PL"/>
        </w:rPr>
        <w:t>Tabela 8: Wymiar 7 – wymiar równouprawnienia płci w ramach EFS+*, EFRR, Funduszu Spójności i FST</w:t>
      </w:r>
      <w:bookmarkEnd w:id="301"/>
    </w:p>
    <w:p w14:paraId="28806B54" w14:textId="77777777" w:rsidR="00A77B3E" w:rsidRPr="006234A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2381"/>
        <w:gridCol w:w="1283"/>
        <w:gridCol w:w="3640"/>
        <w:gridCol w:w="4248"/>
        <w:gridCol w:w="2301"/>
      </w:tblGrid>
      <w:tr w:rsidR="002B2962" w14:paraId="5BC30B10" w14:textId="77777777" w:rsidTr="006234A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A233EE"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6AF1711"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614A658"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13E362B"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AB0CBF0"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B8C987E" w14:textId="77777777" w:rsidR="00A77B3E" w:rsidRDefault="009F4183">
            <w:pPr>
              <w:spacing w:before="100"/>
              <w:jc w:val="center"/>
              <w:rPr>
                <w:color w:val="000000"/>
                <w:sz w:val="20"/>
              </w:rPr>
            </w:pPr>
            <w:r>
              <w:rPr>
                <w:color w:val="000000"/>
                <w:sz w:val="20"/>
              </w:rPr>
              <w:t>Kwota (w EUR)</w:t>
            </w:r>
          </w:p>
        </w:tc>
      </w:tr>
      <w:tr w:rsidR="002B2962" w14:paraId="4712597E" w14:textId="77777777" w:rsidTr="006234A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8C573A"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FB33EB" w14:textId="77777777" w:rsidR="00A77B3E" w:rsidRDefault="009F4183">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03B523"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48AF73"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7F76F0" w14:textId="77777777" w:rsidR="00A77B3E" w:rsidRDefault="009F4183">
            <w:pPr>
              <w:spacing w:before="100"/>
              <w:rPr>
                <w:color w:val="000000"/>
                <w:sz w:val="20"/>
              </w:rPr>
            </w:pPr>
            <w:r>
              <w:rPr>
                <w:color w:val="000000"/>
                <w:sz w:val="20"/>
              </w:rPr>
              <w:t>02. Uwzględnianie aspektu płci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02BCD1" w14:textId="77777777" w:rsidR="00A77B3E" w:rsidRDefault="009F4183">
            <w:pPr>
              <w:spacing w:before="100"/>
              <w:jc w:val="right"/>
              <w:rPr>
                <w:color w:val="000000"/>
                <w:sz w:val="20"/>
              </w:rPr>
            </w:pPr>
            <w:r>
              <w:rPr>
                <w:color w:val="000000"/>
                <w:sz w:val="20"/>
              </w:rPr>
              <w:t>2 000 000,00</w:t>
            </w:r>
          </w:p>
        </w:tc>
      </w:tr>
      <w:tr w:rsidR="002B2962" w14:paraId="32AC978D" w14:textId="77777777" w:rsidTr="006234A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002020"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DD2DEF" w14:textId="77777777" w:rsidR="00A77B3E" w:rsidRDefault="009F4183">
            <w:pPr>
              <w:spacing w:before="100"/>
              <w:rPr>
                <w:color w:val="000000"/>
                <w:sz w:val="20"/>
              </w:rPr>
            </w:pPr>
            <w:r>
              <w:rPr>
                <w:color w:val="000000"/>
                <w:sz w:val="20"/>
              </w:rPr>
              <w:t>ESO4.2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382082"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4410A3"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3F2F42"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04BBFC" w14:textId="77777777" w:rsidR="00A77B3E" w:rsidRDefault="009F4183">
            <w:pPr>
              <w:spacing w:before="100"/>
              <w:jc w:val="right"/>
              <w:rPr>
                <w:color w:val="000000"/>
                <w:sz w:val="20"/>
              </w:rPr>
            </w:pPr>
            <w:r>
              <w:rPr>
                <w:color w:val="000000"/>
                <w:sz w:val="20"/>
              </w:rPr>
              <w:t>2 000 000,00</w:t>
            </w:r>
          </w:p>
        </w:tc>
      </w:tr>
    </w:tbl>
    <w:p w14:paraId="223ED05F" w14:textId="77777777" w:rsidR="00A77B3E" w:rsidRPr="006234AE" w:rsidRDefault="009F4183">
      <w:pPr>
        <w:spacing w:before="100"/>
        <w:rPr>
          <w:color w:val="000000"/>
          <w:sz w:val="20"/>
          <w:lang w:val="pl-PL"/>
        </w:rPr>
      </w:pPr>
      <w:r w:rsidRPr="006234AE">
        <w:rPr>
          <w:color w:val="000000"/>
          <w:sz w:val="20"/>
          <w:lang w:val="pl-PL"/>
        </w:rPr>
        <w:t>* Zasadniczo 40 % EFS+ przeznacza się na monitorowanie wydatków na cele związane z równością płci. 100 % ma zastosowanie w sytuacji, gdy państwo członkowskie zdecyduje się stosować art. 6 EFS+</w:t>
      </w:r>
    </w:p>
    <w:p w14:paraId="5ECC7F50" w14:textId="77777777" w:rsidR="00A77B3E" w:rsidRPr="006234AE" w:rsidRDefault="009F4183">
      <w:pPr>
        <w:pStyle w:val="Nagwek4"/>
        <w:spacing w:before="100" w:after="0"/>
        <w:rPr>
          <w:b w:val="0"/>
          <w:color w:val="000000"/>
          <w:sz w:val="24"/>
          <w:lang w:val="pl-PL"/>
        </w:rPr>
      </w:pPr>
      <w:r w:rsidRPr="006234AE">
        <w:rPr>
          <w:b w:val="0"/>
          <w:color w:val="000000"/>
          <w:sz w:val="24"/>
          <w:lang w:val="pl-PL"/>
        </w:rPr>
        <w:br w:type="page"/>
      </w:r>
      <w:bookmarkStart w:id="302" w:name="_Toc215823897"/>
      <w:r w:rsidRPr="006234AE">
        <w:rPr>
          <w:b w:val="0"/>
          <w:color w:val="000000"/>
          <w:sz w:val="24"/>
          <w:lang w:val="pl-PL"/>
        </w:rPr>
        <w:lastRenderedPageBreak/>
        <w:t>2.1.1.1. Cel szczegółowy: ESO4.3. Wspieranie zrównoważonego pod względem płci uczestnictwa w rynku pracy, równych warunków pracy oraz lepszej równowagi między życiem zawodowym a prywatnym, w tym poprzez dostęp do przystępnej cenowo opieki nad dziećmi i osobami wymagającymi wsparcia w codziennym funkcjonowaniu (EFS+)</w:t>
      </w:r>
      <w:bookmarkEnd w:id="302"/>
    </w:p>
    <w:p w14:paraId="663CFFBE" w14:textId="77777777" w:rsidR="00A77B3E" w:rsidRPr="006234AE" w:rsidRDefault="00A77B3E">
      <w:pPr>
        <w:spacing w:before="100"/>
        <w:rPr>
          <w:color w:val="000000"/>
          <w:sz w:val="0"/>
          <w:lang w:val="pl-PL"/>
        </w:rPr>
      </w:pPr>
    </w:p>
    <w:p w14:paraId="4D2C1A80" w14:textId="77777777" w:rsidR="00A77B3E" w:rsidRPr="006234AE" w:rsidRDefault="009F4183">
      <w:pPr>
        <w:pStyle w:val="Nagwek4"/>
        <w:spacing w:before="100" w:after="0"/>
        <w:rPr>
          <w:b w:val="0"/>
          <w:color w:val="000000"/>
          <w:sz w:val="24"/>
          <w:lang w:val="pl-PL"/>
        </w:rPr>
      </w:pPr>
      <w:bookmarkStart w:id="303" w:name="_Toc215823898"/>
      <w:r w:rsidRPr="006234AE">
        <w:rPr>
          <w:b w:val="0"/>
          <w:color w:val="000000"/>
          <w:sz w:val="24"/>
          <w:lang w:val="pl-PL"/>
        </w:rPr>
        <w:t>2.1.1.1.1. Interwencje wspierane z Funduszy</w:t>
      </w:r>
      <w:bookmarkEnd w:id="303"/>
    </w:p>
    <w:p w14:paraId="300191B8" w14:textId="77777777" w:rsidR="00A77B3E" w:rsidRPr="006234AE" w:rsidRDefault="00A77B3E">
      <w:pPr>
        <w:spacing w:before="100"/>
        <w:rPr>
          <w:color w:val="000000"/>
          <w:sz w:val="0"/>
          <w:lang w:val="pl-PL"/>
        </w:rPr>
      </w:pPr>
    </w:p>
    <w:p w14:paraId="474004ED" w14:textId="77777777" w:rsidR="00A77B3E" w:rsidRPr="006234AE" w:rsidRDefault="009F4183">
      <w:pPr>
        <w:spacing w:before="100"/>
        <w:rPr>
          <w:color w:val="000000"/>
          <w:sz w:val="0"/>
          <w:lang w:val="pl-PL"/>
        </w:rPr>
      </w:pPr>
      <w:r w:rsidRPr="006234AE">
        <w:rPr>
          <w:color w:val="000000"/>
          <w:lang w:val="pl-PL"/>
        </w:rPr>
        <w:t>Podstawa prawna: art. 22 ust. 3 lit. d) ppkt (i), (iii), (iv), (v), (vi) i (vii) rozporządzenia w sprawie wspólnych przepisów</w:t>
      </w:r>
    </w:p>
    <w:p w14:paraId="7E09E411" w14:textId="77777777" w:rsidR="00A77B3E" w:rsidRPr="006234AE" w:rsidRDefault="009F4183">
      <w:pPr>
        <w:pStyle w:val="Nagwek5"/>
        <w:spacing w:before="100" w:after="0"/>
        <w:rPr>
          <w:b w:val="0"/>
          <w:i w:val="0"/>
          <w:color w:val="000000"/>
          <w:sz w:val="24"/>
          <w:lang w:val="pl-PL"/>
        </w:rPr>
      </w:pPr>
      <w:bookmarkStart w:id="304" w:name="_Toc215823899"/>
      <w:r w:rsidRPr="006234AE">
        <w:rPr>
          <w:b w:val="0"/>
          <w:i w:val="0"/>
          <w:color w:val="000000"/>
          <w:sz w:val="24"/>
          <w:lang w:val="pl-PL"/>
        </w:rPr>
        <w:t>Powiązane rodzaje działań – art. 22 ust. 3 lit. d) pkt (i) rozporządzenia w sprawie wspólnych przepisów oraz art. 6 rozporządzenia w sprawie EFS+:</w:t>
      </w:r>
      <w:bookmarkEnd w:id="304"/>
    </w:p>
    <w:p w14:paraId="5C7F5690" w14:textId="77777777" w:rsidR="00A77B3E" w:rsidRPr="006234A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00A7F3C5" w14:textId="77777777" w:rsidTr="006234AE">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28ABDB" w14:textId="77777777" w:rsidR="00A77B3E" w:rsidRPr="006234AE" w:rsidRDefault="00A77B3E">
            <w:pPr>
              <w:spacing w:before="100"/>
              <w:rPr>
                <w:color w:val="000000"/>
                <w:sz w:val="0"/>
                <w:lang w:val="pl-PL"/>
              </w:rPr>
            </w:pPr>
          </w:p>
          <w:p w14:paraId="5F55A65B" w14:textId="77777777" w:rsidR="00A77B3E" w:rsidRPr="006234AE" w:rsidRDefault="009F4183">
            <w:pPr>
              <w:spacing w:before="100"/>
              <w:rPr>
                <w:color w:val="000000"/>
                <w:lang w:val="pl-PL"/>
              </w:rPr>
            </w:pPr>
            <w:r w:rsidRPr="006234AE">
              <w:rPr>
                <w:color w:val="000000"/>
                <w:lang w:val="pl-PL"/>
              </w:rPr>
              <w:t>Równość płci stanowi fundamentalne i nienaruszalne prawo człowieka. Mimo to kobiety wciąż mierzą się z wieloma barierami na gruncie ekonomicznym, socjalnym i prawnym. Częściej niż mężczyźni są narażone na bezrobocie, zajmują znacznie mniej stanowisk menedżerskich i dyrektorskich oraz często doświadczają dyskryminacji związanej z macierzyństwem. Negatywny wpływ na aktywność zawodową kobiet ma również stereotypowe postrzeganie ich roli społecznej i związana z tym dyskryminacja ze względu na płeć w miejscu pracy (postrzeganie kobiet jako mniej dyspozycyjnych pracowników ze względu na obowiązki rodzicielskie, do tej pory pełnione głównie przez kobiety). Dlatego ważne jest dalsze promowanie rozwiązań z zakresu godzenia życia zawodowego i rodzinnego wśród pracodawców. W celu zapewnienia przestrzegania postanowień Karty Praw Podstawowych EU, prawidłowej realizacji zasad horyzontalnych oraz promowania godzenia życia zawodowego z prywatnym, zaplanowano działania skierowane do pracodawców i ich pracowników w zakresie wsparcia szkoleniowego i doradczo-eksperckiego w przedmiotowym zakresie. Działania związane z podnoszeniem wiedzy i świadomości w obszarze równego traktowania i niedyskryminacji, a także aktywności obywatelskiej, realizowane będą również wśród mieszkanek i mieszkańców województwa.</w:t>
            </w:r>
          </w:p>
          <w:p w14:paraId="73DBDAEE" w14:textId="77777777" w:rsidR="00A77B3E" w:rsidRPr="006234AE" w:rsidRDefault="00A77B3E">
            <w:pPr>
              <w:spacing w:before="100"/>
              <w:rPr>
                <w:color w:val="000000"/>
                <w:lang w:val="pl-PL"/>
              </w:rPr>
            </w:pPr>
          </w:p>
          <w:p w14:paraId="546ACF8D" w14:textId="77777777" w:rsidR="00A77B3E" w:rsidRPr="006234AE" w:rsidRDefault="009F4183">
            <w:pPr>
              <w:spacing w:before="100"/>
              <w:rPr>
                <w:color w:val="000000"/>
                <w:lang w:val="pl-PL"/>
              </w:rPr>
            </w:pPr>
            <w:r w:rsidRPr="006234AE">
              <w:rPr>
                <w:color w:val="000000"/>
                <w:lang w:val="pl-PL"/>
              </w:rPr>
              <w:t xml:space="preserve">Znaczna część osób, która wychowuje dzieci, nie podejmuje zatrudnienia, m.in. z powodu napotykanych barier w dostępie do opieki nad dziećmi do lat 5. Związane jest to głównie z brakiem miejsc w żłobkach/ przedszkolach oraz wysokimi kosztami zapewnienia niani czy miejsca w prywatnych żłobkach/przedszkolach. W celu niwelowania barier w dostępie do zatrudnienia dla osób bezrobotnych, biernych zawodowo, powracających na rynek pracy po przerwie związanej z urodzeniem/wychowaniem dziecka, zaplanowano interwencję polegającą na dofinansowaniu opieki nad dziećmi do lat 5 poprzez pokrycie kosztów opłat za pobyt dziecka w żłobku, klubie dziecięcym, u opiekuna dziennego lub w przedszkolu. Projekt ten będzie realizowany w postaci kompleksowego regionalnego programu wsparcia, umożliwiającego powrót na rynek pracy osobom sprawującym opiekę nad dziećmi do lat 5 po przerwie związanej z urodzeniem dziecka. Program zapewni dostosowanie interwencji do potrzeb grup odbiorców na terenie całego województwa. </w:t>
            </w:r>
          </w:p>
          <w:p w14:paraId="20A92E10" w14:textId="77777777" w:rsidR="00A77B3E" w:rsidRPr="006234AE" w:rsidRDefault="009F4183">
            <w:pPr>
              <w:spacing w:before="100"/>
              <w:rPr>
                <w:color w:val="000000"/>
                <w:lang w:val="pl-PL"/>
              </w:rPr>
            </w:pPr>
            <w:r w:rsidRPr="006234AE">
              <w:rPr>
                <w:color w:val="000000"/>
                <w:lang w:val="pl-PL"/>
              </w:rPr>
              <w:t>W celu uniknięcia podwójnego finansowania zostanie zapewniony brak pokrywania się planowanych działań z realizacją wsparcia w tym zakresie w celu szczegółowym (f) w ramach edukacji przedszkolnej, w ramach KPO oraz z innymi działaniami realizowanymi na poziomie programów krajowych.</w:t>
            </w:r>
          </w:p>
          <w:p w14:paraId="1558ED7D" w14:textId="77777777" w:rsidR="00A77B3E" w:rsidRPr="006234AE" w:rsidRDefault="00A77B3E">
            <w:pPr>
              <w:spacing w:before="100"/>
              <w:rPr>
                <w:color w:val="000000"/>
                <w:lang w:val="pl-PL"/>
              </w:rPr>
            </w:pPr>
          </w:p>
          <w:p w14:paraId="0F9B8771" w14:textId="77777777" w:rsidR="00A77B3E" w:rsidRDefault="009F4183">
            <w:pPr>
              <w:spacing w:before="100"/>
              <w:rPr>
                <w:color w:val="000000"/>
              </w:rPr>
            </w:pPr>
            <w:r>
              <w:rPr>
                <w:color w:val="000000"/>
              </w:rPr>
              <w:t>Typy projektów:</w:t>
            </w:r>
          </w:p>
          <w:p w14:paraId="5CA7A1E9" w14:textId="77777777" w:rsidR="00A77B3E" w:rsidRPr="006234AE" w:rsidRDefault="009F4183">
            <w:pPr>
              <w:numPr>
                <w:ilvl w:val="0"/>
                <w:numId w:val="93"/>
              </w:numPr>
              <w:spacing w:before="100"/>
              <w:rPr>
                <w:color w:val="000000"/>
                <w:lang w:val="pl-PL"/>
              </w:rPr>
            </w:pPr>
            <w:r w:rsidRPr="006234AE">
              <w:rPr>
                <w:color w:val="000000"/>
                <w:lang w:val="pl-PL"/>
              </w:rPr>
              <w:t xml:space="preserve">niwelowanie barier w dostępie do zatrudnienia, m.in. dla osób bezrobotnych, biernych zawodowo powracających na rynek pracy po przerwie związanej z urodzeniem/wychowaniem dziecka do lat 5, </w:t>
            </w:r>
          </w:p>
          <w:p w14:paraId="25FB59C3" w14:textId="77777777" w:rsidR="00A77B3E" w:rsidRPr="006234AE" w:rsidRDefault="009F4183">
            <w:pPr>
              <w:numPr>
                <w:ilvl w:val="0"/>
                <w:numId w:val="93"/>
              </w:numPr>
              <w:spacing w:before="100"/>
              <w:rPr>
                <w:color w:val="000000"/>
                <w:lang w:val="pl-PL"/>
              </w:rPr>
            </w:pPr>
            <w:r w:rsidRPr="006234AE">
              <w:rPr>
                <w:color w:val="000000"/>
                <w:lang w:val="pl-PL"/>
              </w:rPr>
              <w:lastRenderedPageBreak/>
              <w:t xml:space="preserve">podnoszenie świadomości pracowników na temat zasad równościowych i niedyskryminacji, a także wzmocnienie pozytywnych postaw wobec różnorodności, </w:t>
            </w:r>
          </w:p>
          <w:p w14:paraId="36AF59D1" w14:textId="77777777" w:rsidR="00A77B3E" w:rsidRPr="006234AE" w:rsidRDefault="009F4183">
            <w:pPr>
              <w:numPr>
                <w:ilvl w:val="0"/>
                <w:numId w:val="93"/>
              </w:numPr>
              <w:spacing w:before="100"/>
              <w:rPr>
                <w:color w:val="000000"/>
                <w:lang w:val="pl-PL"/>
              </w:rPr>
            </w:pPr>
            <w:r w:rsidRPr="006234AE">
              <w:rPr>
                <w:color w:val="000000"/>
                <w:lang w:val="pl-PL"/>
              </w:rPr>
              <w:t>podnoszenie świadomości mieszkanek i mieszkańców województwa na temat polityk antydyskryminacyjnych.</w:t>
            </w:r>
          </w:p>
          <w:p w14:paraId="001587D0" w14:textId="77777777" w:rsidR="00A77B3E" w:rsidRPr="006234AE" w:rsidRDefault="00A77B3E">
            <w:pPr>
              <w:spacing w:before="100"/>
              <w:rPr>
                <w:color w:val="000000"/>
                <w:lang w:val="pl-PL"/>
              </w:rPr>
            </w:pPr>
          </w:p>
          <w:p w14:paraId="5507E4B8" w14:textId="77777777" w:rsidR="00A77B3E" w:rsidRDefault="009F4183">
            <w:pPr>
              <w:spacing w:before="100"/>
              <w:rPr>
                <w:color w:val="000000"/>
              </w:rPr>
            </w:pPr>
            <w:r>
              <w:rPr>
                <w:color w:val="000000"/>
              </w:rPr>
              <w:t>Oczekiwane rezultaty:</w:t>
            </w:r>
          </w:p>
          <w:p w14:paraId="2ADE3C7D" w14:textId="77777777" w:rsidR="00A77B3E" w:rsidRPr="006234AE" w:rsidRDefault="009F4183">
            <w:pPr>
              <w:numPr>
                <w:ilvl w:val="0"/>
                <w:numId w:val="94"/>
              </w:numPr>
              <w:spacing w:before="100"/>
              <w:rPr>
                <w:color w:val="000000"/>
                <w:lang w:val="pl-PL"/>
              </w:rPr>
            </w:pPr>
            <w:r w:rsidRPr="006234AE">
              <w:rPr>
                <w:color w:val="000000"/>
                <w:lang w:val="pl-PL"/>
              </w:rPr>
              <w:t>godzenie życia zawodowego i rodzinnego kobiet i mężczyzn;</w:t>
            </w:r>
          </w:p>
          <w:p w14:paraId="2AC36020" w14:textId="77777777" w:rsidR="00A77B3E" w:rsidRPr="006234AE" w:rsidRDefault="009F4183">
            <w:pPr>
              <w:numPr>
                <w:ilvl w:val="0"/>
                <w:numId w:val="94"/>
              </w:numPr>
              <w:spacing w:before="100"/>
              <w:rPr>
                <w:color w:val="000000"/>
                <w:lang w:val="pl-PL"/>
              </w:rPr>
            </w:pPr>
            <w:r w:rsidRPr="006234AE">
              <w:rPr>
                <w:color w:val="000000"/>
                <w:lang w:val="pl-PL"/>
              </w:rPr>
              <w:t>podniesienie wiedzy mieszkanek i mieszkańców województwa w zakresie równego traktowania i niedyskryminacji.</w:t>
            </w:r>
          </w:p>
          <w:p w14:paraId="244B87DD" w14:textId="77777777" w:rsidR="00A77B3E" w:rsidRPr="006234AE" w:rsidRDefault="00A77B3E">
            <w:pPr>
              <w:spacing w:before="100"/>
              <w:rPr>
                <w:color w:val="000000"/>
                <w:lang w:val="pl-PL"/>
              </w:rPr>
            </w:pPr>
          </w:p>
        </w:tc>
      </w:tr>
    </w:tbl>
    <w:p w14:paraId="463F6ECF" w14:textId="77777777" w:rsidR="00A77B3E" w:rsidRPr="00715DA4" w:rsidRDefault="00A77B3E">
      <w:pPr>
        <w:spacing w:before="100"/>
        <w:rPr>
          <w:color w:val="000000"/>
          <w:lang w:val="pl-PL"/>
        </w:rPr>
      </w:pPr>
    </w:p>
    <w:p w14:paraId="0A8AD56B" w14:textId="77777777" w:rsidR="00A77B3E" w:rsidRPr="00715DA4" w:rsidRDefault="009F4183">
      <w:pPr>
        <w:pStyle w:val="Nagwek5"/>
        <w:spacing w:before="100" w:after="0"/>
        <w:rPr>
          <w:b w:val="0"/>
          <w:i w:val="0"/>
          <w:color w:val="000000"/>
          <w:sz w:val="24"/>
          <w:lang w:val="pl-PL"/>
        </w:rPr>
      </w:pPr>
      <w:bookmarkStart w:id="305" w:name="_Toc215823900"/>
      <w:r w:rsidRPr="00715DA4">
        <w:rPr>
          <w:b w:val="0"/>
          <w:i w:val="0"/>
          <w:color w:val="000000"/>
          <w:sz w:val="24"/>
          <w:lang w:val="pl-PL"/>
        </w:rPr>
        <w:t>Główne grupy docelowe – art. 22 ust. 3 lit. d) pkt (iii) rozporządzenia w sprawie wspólnych przepisów:</w:t>
      </w:r>
      <w:bookmarkEnd w:id="305"/>
    </w:p>
    <w:p w14:paraId="0B2A1D20" w14:textId="77777777" w:rsidR="00A77B3E" w:rsidRPr="00715DA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34C6F579" w14:textId="77777777" w:rsidTr="006234AE">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AC1164" w14:textId="77777777" w:rsidR="00A77B3E" w:rsidRPr="006234AE" w:rsidRDefault="00A77B3E">
            <w:pPr>
              <w:spacing w:before="100"/>
              <w:rPr>
                <w:color w:val="000000"/>
                <w:sz w:val="0"/>
                <w:lang w:val="pl-PL"/>
              </w:rPr>
            </w:pPr>
          </w:p>
          <w:p w14:paraId="09240F16" w14:textId="77777777" w:rsidR="00A77B3E" w:rsidRPr="006234AE" w:rsidRDefault="009F4183">
            <w:pPr>
              <w:numPr>
                <w:ilvl w:val="0"/>
                <w:numId w:val="95"/>
              </w:numPr>
              <w:spacing w:before="100"/>
              <w:rPr>
                <w:color w:val="000000"/>
                <w:lang w:val="pl-PL"/>
              </w:rPr>
            </w:pPr>
            <w:r w:rsidRPr="006234AE">
              <w:rPr>
                <w:color w:val="000000"/>
                <w:lang w:val="pl-PL"/>
              </w:rPr>
              <w:t>osoby powracające na rynek pracy po przerwie związanej z urodzeniem/wychowaniem dziecka do lat 5;</w:t>
            </w:r>
          </w:p>
          <w:p w14:paraId="476365BB" w14:textId="77777777" w:rsidR="00A77B3E" w:rsidRDefault="009F4183">
            <w:pPr>
              <w:numPr>
                <w:ilvl w:val="0"/>
                <w:numId w:val="95"/>
              </w:numPr>
              <w:spacing w:before="100"/>
              <w:rPr>
                <w:color w:val="000000"/>
              </w:rPr>
            </w:pPr>
            <w:r>
              <w:rPr>
                <w:color w:val="000000"/>
              </w:rPr>
              <w:t>pracodawcy i ich pracownicy;</w:t>
            </w:r>
          </w:p>
          <w:p w14:paraId="4B428D40" w14:textId="77777777" w:rsidR="00A77B3E" w:rsidRPr="006234AE" w:rsidRDefault="009F4183">
            <w:pPr>
              <w:numPr>
                <w:ilvl w:val="0"/>
                <w:numId w:val="95"/>
              </w:numPr>
              <w:spacing w:before="100"/>
              <w:rPr>
                <w:color w:val="000000"/>
                <w:lang w:val="pl-PL"/>
              </w:rPr>
            </w:pPr>
            <w:r w:rsidRPr="006234AE">
              <w:rPr>
                <w:color w:val="000000"/>
                <w:lang w:val="pl-PL"/>
              </w:rPr>
              <w:t>mieszkanki i mieszkańcy województwa zachodniopomorskiego.</w:t>
            </w:r>
          </w:p>
          <w:p w14:paraId="5331B3AE" w14:textId="77777777" w:rsidR="00A77B3E" w:rsidRPr="006234AE" w:rsidRDefault="00A77B3E">
            <w:pPr>
              <w:spacing w:before="100"/>
              <w:rPr>
                <w:color w:val="000000"/>
                <w:lang w:val="pl-PL"/>
              </w:rPr>
            </w:pPr>
          </w:p>
        </w:tc>
      </w:tr>
    </w:tbl>
    <w:p w14:paraId="4FC405F0" w14:textId="77777777" w:rsidR="00A77B3E" w:rsidRPr="006234AE" w:rsidRDefault="00A77B3E">
      <w:pPr>
        <w:spacing w:before="100"/>
        <w:rPr>
          <w:color w:val="000000"/>
          <w:lang w:val="pl-PL"/>
        </w:rPr>
      </w:pPr>
    </w:p>
    <w:p w14:paraId="2E24A001" w14:textId="77777777" w:rsidR="00A77B3E" w:rsidRPr="006234AE" w:rsidRDefault="009F4183">
      <w:pPr>
        <w:pStyle w:val="Nagwek5"/>
        <w:spacing w:before="100" w:after="0"/>
        <w:rPr>
          <w:b w:val="0"/>
          <w:i w:val="0"/>
          <w:color w:val="000000"/>
          <w:sz w:val="24"/>
          <w:lang w:val="pl-PL"/>
        </w:rPr>
      </w:pPr>
      <w:bookmarkStart w:id="306" w:name="_Toc215823901"/>
      <w:r w:rsidRPr="006234AE">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306"/>
    </w:p>
    <w:p w14:paraId="4E1B1BB5" w14:textId="77777777" w:rsidR="00A77B3E" w:rsidRPr="006234A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7009454E" w14:textId="77777777" w:rsidTr="006234AE">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02C454" w14:textId="77777777" w:rsidR="00A77B3E" w:rsidRPr="006234AE" w:rsidRDefault="00A77B3E">
            <w:pPr>
              <w:spacing w:before="100"/>
              <w:rPr>
                <w:color w:val="000000"/>
                <w:sz w:val="0"/>
                <w:lang w:val="pl-PL"/>
              </w:rPr>
            </w:pPr>
          </w:p>
          <w:p w14:paraId="62326843" w14:textId="77777777" w:rsidR="00A77B3E" w:rsidRPr="006234AE" w:rsidRDefault="009F4183">
            <w:pPr>
              <w:spacing w:before="100"/>
              <w:rPr>
                <w:color w:val="000000"/>
                <w:lang w:val="pl-PL"/>
              </w:rPr>
            </w:pPr>
            <w:r w:rsidRPr="006234AE">
              <w:rPr>
                <w:color w:val="000000"/>
                <w:lang w:val="pl-PL"/>
              </w:rPr>
              <w:t xml:space="preserve">W ramach celu szczegółowego (c) przewidziane zostaną działania umożliwiające podnoszenie wiedzy i świadomości mieszkanek i mieszkańców regionu, pracodawców i pracowników, w zakresie zasad równościowych i niedyskryminacji, w tym ze względu na płeć, rasę lub pochodzenie etniczne, religię lub światopogląd, niepełnosprawność, wiek lub orientację seksualną. Zapewniony zostanie wszystkim osobom jednakowy dostęp do m.in. informacji, produktów, usług, infrastruktury i zatrudnienia. Rezultaty projektów będą dostępne dla całego społeczeństwa, a sama treść projektów nie będzie dyskryminacyjna. Przewiduje się wprowadzenie wymogu stosowania klauzul społecznych w procedurach związanych z prawem zamówień publicznych m.in. poprzez odpowiednie kryteria wyboru projektów. </w:t>
            </w:r>
          </w:p>
          <w:p w14:paraId="42D6B073" w14:textId="77777777" w:rsidR="00A77B3E" w:rsidRPr="006234AE" w:rsidRDefault="009F4183">
            <w:pPr>
              <w:spacing w:before="100"/>
              <w:rPr>
                <w:color w:val="000000"/>
                <w:lang w:val="pl-PL"/>
              </w:rPr>
            </w:pPr>
            <w:r w:rsidRPr="006234AE">
              <w:rPr>
                <w:color w:val="000000"/>
                <w:lang w:val="pl-PL"/>
              </w:rPr>
              <w:t>Działania w celu szczegółowym (c) będą realizowane zgodnie z zasadami horyzontalnymi zawartymi w art. 9 PE i Rady nr 2021/1060 oraz zasadą zwalczania dyskryminacji zawartą w art. 10 Traktatu o funkcjonowaniu Unii Europejskiej, do przestrzegania których zobowiązane będą zarówno instytucje zaangażowane we wdrażanie programu, jak i beneficjenci projektów.</w:t>
            </w:r>
          </w:p>
          <w:p w14:paraId="413C167A" w14:textId="77777777" w:rsidR="00A77B3E" w:rsidRPr="006234AE" w:rsidRDefault="009F4183">
            <w:pPr>
              <w:spacing w:before="100"/>
              <w:rPr>
                <w:color w:val="000000"/>
                <w:lang w:val="pl-PL"/>
              </w:rPr>
            </w:pPr>
            <w:r w:rsidRPr="006234AE">
              <w:rPr>
                <w:color w:val="000000"/>
                <w:lang w:val="pl-PL"/>
              </w:rPr>
              <w:lastRenderedPageBreak/>
              <w:t xml:space="preserve">W procesie przygotowywania i wdrażania programów IZ zapewni ochronę i równe korzystanie ze wszystkich praw człowieka i podstawowych wolności przez wszystkie osoby niepełnosprawne zgodnie z Konwencją o prawach osób niepełnosprawnych i z zapisami Karty Praw Podstawowych w szczególności w obszarze równości kobiet i mężczyzn (art. 23). </w:t>
            </w:r>
          </w:p>
          <w:p w14:paraId="393712F9" w14:textId="77777777" w:rsidR="00A77B3E" w:rsidRPr="006234AE" w:rsidRDefault="009F4183">
            <w:pPr>
              <w:spacing w:before="100"/>
              <w:rPr>
                <w:color w:val="000000"/>
                <w:lang w:val="pl-PL"/>
              </w:rPr>
            </w:pPr>
            <w:r w:rsidRPr="006234AE">
              <w:rPr>
                <w:color w:val="000000"/>
                <w:lang w:val="pl-PL"/>
              </w:rPr>
              <w:t xml:space="preserve">Wsparcie polityki spójności będzie udzielane wyłącznie projektom i beneficjentom, którzy przestrzegają przepisów antydyskryminacyjnych, o których mowa w art. 9 ust. 3 Rozporządzenia UE i Rady nr 2021/1060. W przypadku, gdy 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 </w:t>
            </w:r>
          </w:p>
          <w:p w14:paraId="10DFAD55" w14:textId="77777777" w:rsidR="00A77B3E" w:rsidRPr="006234AE" w:rsidRDefault="00A77B3E">
            <w:pPr>
              <w:spacing w:before="100"/>
              <w:rPr>
                <w:color w:val="000000"/>
                <w:lang w:val="pl-PL"/>
              </w:rPr>
            </w:pPr>
          </w:p>
        </w:tc>
      </w:tr>
    </w:tbl>
    <w:p w14:paraId="2EB4C0B7" w14:textId="77777777" w:rsidR="00A77B3E" w:rsidRPr="006234AE" w:rsidRDefault="00A77B3E">
      <w:pPr>
        <w:spacing w:before="100"/>
        <w:rPr>
          <w:color w:val="000000"/>
          <w:lang w:val="pl-PL"/>
        </w:rPr>
      </w:pPr>
    </w:p>
    <w:p w14:paraId="6751FE3A" w14:textId="77777777" w:rsidR="00A77B3E" w:rsidRPr="006234AE" w:rsidRDefault="009F4183">
      <w:pPr>
        <w:pStyle w:val="Nagwek5"/>
        <w:spacing w:before="100" w:after="0"/>
        <w:rPr>
          <w:b w:val="0"/>
          <w:i w:val="0"/>
          <w:color w:val="000000"/>
          <w:sz w:val="24"/>
          <w:lang w:val="pl-PL"/>
        </w:rPr>
      </w:pPr>
      <w:bookmarkStart w:id="307" w:name="_Toc215823902"/>
      <w:r w:rsidRPr="006234AE">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307"/>
    </w:p>
    <w:p w14:paraId="4F92D76D" w14:textId="77777777" w:rsidR="00A77B3E" w:rsidRPr="006234A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5387CD06" w14:textId="77777777" w:rsidTr="00715DA4">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5F6110" w14:textId="77777777" w:rsidR="00A77B3E" w:rsidRPr="006234AE" w:rsidRDefault="00A77B3E">
            <w:pPr>
              <w:spacing w:before="100"/>
              <w:rPr>
                <w:color w:val="000000"/>
                <w:sz w:val="0"/>
                <w:lang w:val="pl-PL"/>
              </w:rPr>
            </w:pPr>
          </w:p>
          <w:p w14:paraId="191B954E" w14:textId="77777777" w:rsidR="00A77B3E" w:rsidRDefault="009F4183">
            <w:pPr>
              <w:spacing w:before="100"/>
              <w:rPr>
                <w:color w:val="000000"/>
              </w:rPr>
            </w:pPr>
            <w:r>
              <w:rPr>
                <w:color w:val="000000"/>
              </w:rPr>
              <w:t>Nie dotyczy.</w:t>
            </w:r>
          </w:p>
          <w:p w14:paraId="523B99CA" w14:textId="77777777" w:rsidR="00A77B3E" w:rsidRDefault="00A77B3E">
            <w:pPr>
              <w:spacing w:before="100"/>
              <w:rPr>
                <w:color w:val="000000"/>
              </w:rPr>
            </w:pPr>
          </w:p>
        </w:tc>
      </w:tr>
    </w:tbl>
    <w:p w14:paraId="1BD13593" w14:textId="77777777" w:rsidR="00A77B3E" w:rsidRDefault="00A77B3E">
      <w:pPr>
        <w:spacing w:before="100"/>
        <w:rPr>
          <w:color w:val="000000"/>
        </w:rPr>
      </w:pPr>
    </w:p>
    <w:p w14:paraId="44010C70" w14:textId="77777777" w:rsidR="00A77B3E" w:rsidRPr="00715DA4" w:rsidRDefault="009F4183">
      <w:pPr>
        <w:pStyle w:val="Nagwek5"/>
        <w:spacing w:before="100" w:after="0"/>
        <w:rPr>
          <w:b w:val="0"/>
          <w:i w:val="0"/>
          <w:color w:val="000000"/>
          <w:sz w:val="24"/>
          <w:lang w:val="pl-PL"/>
        </w:rPr>
      </w:pPr>
      <w:bookmarkStart w:id="308" w:name="_Toc215823903"/>
      <w:r w:rsidRPr="00715DA4">
        <w:rPr>
          <w:b w:val="0"/>
          <w:i w:val="0"/>
          <w:color w:val="000000"/>
          <w:sz w:val="24"/>
          <w:lang w:val="pl-PL"/>
        </w:rPr>
        <w:t>Działania międzyregionalne, transgraniczne i transnarodowe – art. 22 ust. 3 lit. d) pkt (vi) rozporządzenia w sprawie wspólnych przepisów</w:t>
      </w:r>
      <w:bookmarkEnd w:id="308"/>
    </w:p>
    <w:p w14:paraId="7746FBD3" w14:textId="77777777" w:rsidR="00A77B3E" w:rsidRPr="00715DA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3C03D65B" w14:textId="77777777" w:rsidTr="00715DA4">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37D75E" w14:textId="77777777" w:rsidR="00A77B3E" w:rsidRPr="00715DA4" w:rsidRDefault="00A77B3E">
            <w:pPr>
              <w:spacing w:before="100"/>
              <w:rPr>
                <w:color w:val="000000"/>
                <w:sz w:val="0"/>
                <w:lang w:val="pl-PL"/>
              </w:rPr>
            </w:pPr>
          </w:p>
          <w:p w14:paraId="6E4E2BF4" w14:textId="77777777" w:rsidR="00A77B3E" w:rsidRPr="00715DA4" w:rsidRDefault="009F4183">
            <w:pPr>
              <w:spacing w:before="100"/>
              <w:rPr>
                <w:color w:val="000000"/>
                <w:lang w:val="pl-PL"/>
              </w:rPr>
            </w:pPr>
            <w:r w:rsidRPr="00715DA4">
              <w:rPr>
                <w:color w:val="000000"/>
                <w:lang w:val="pl-PL"/>
              </w:rPr>
              <w:t xml:space="preserve">W celu szczegółowym (c) realizowane będą działania komplementarne do działań zaplanowanych w ramach Interreg Europa 2021-2027, który promuje działania mające na celu uczynienie terytorium europejskiego bardziej innowacyjnym, zrównoważonym i sprzyjającym włączeniu społecznemu, a tym samym poprawie jakości życia jego mieszkańców. Synergia z programem Interreg Europa występuje na poziomie Celu polityki 4 Europa o silniejszym wymiarze społecznym - cele szczegółowe związane z efektywnością i integracyjnością rynku pracy, dostępem do wysokiej jakości zatrudnienia, gospodarką społeczną (i). Na etapie wdrażania FEPZ przewiduje się dla wybranych typów projektów zastosowanie premiującego kryterium punktowego promującego przedsięwzięcia zakładające synergię z partnerami realizującymi projekty w innych państwach członkowskich. </w:t>
            </w:r>
          </w:p>
          <w:p w14:paraId="47F924C1" w14:textId="77777777" w:rsidR="00A77B3E" w:rsidRPr="00715DA4" w:rsidRDefault="00A77B3E">
            <w:pPr>
              <w:spacing w:before="100"/>
              <w:rPr>
                <w:color w:val="000000"/>
                <w:lang w:val="pl-PL"/>
              </w:rPr>
            </w:pPr>
          </w:p>
        </w:tc>
      </w:tr>
    </w:tbl>
    <w:p w14:paraId="7A433D84" w14:textId="77777777" w:rsidR="00A77B3E" w:rsidRPr="00715DA4" w:rsidRDefault="00A77B3E">
      <w:pPr>
        <w:spacing w:before="100"/>
        <w:rPr>
          <w:color w:val="000000"/>
          <w:lang w:val="pl-PL"/>
        </w:rPr>
      </w:pPr>
    </w:p>
    <w:p w14:paraId="009BF6B4" w14:textId="77777777" w:rsidR="00A77B3E" w:rsidRPr="00715DA4" w:rsidRDefault="009F4183">
      <w:pPr>
        <w:pStyle w:val="Nagwek5"/>
        <w:spacing w:before="100" w:after="0"/>
        <w:rPr>
          <w:b w:val="0"/>
          <w:i w:val="0"/>
          <w:color w:val="000000"/>
          <w:sz w:val="24"/>
          <w:lang w:val="pl-PL"/>
        </w:rPr>
      </w:pPr>
      <w:bookmarkStart w:id="309" w:name="_Toc215823904"/>
      <w:r w:rsidRPr="00715DA4">
        <w:rPr>
          <w:b w:val="0"/>
          <w:i w:val="0"/>
          <w:color w:val="000000"/>
          <w:sz w:val="24"/>
          <w:lang w:val="pl-PL"/>
        </w:rPr>
        <w:t>Planowane wykorzystanie instrumentów finansowych – art. 22 ust. 3 lit. d) pkt (vii) rozporządzenia w sprawie wspólnych przepisów</w:t>
      </w:r>
      <w:bookmarkEnd w:id="309"/>
    </w:p>
    <w:p w14:paraId="7A5413B4" w14:textId="77777777" w:rsidR="00A77B3E" w:rsidRPr="00715DA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4E8F78A5" w14:textId="77777777" w:rsidTr="00715DA4">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84E911" w14:textId="77777777" w:rsidR="00A77B3E" w:rsidRPr="00715DA4" w:rsidRDefault="00A77B3E">
            <w:pPr>
              <w:spacing w:before="100"/>
              <w:rPr>
                <w:color w:val="000000"/>
                <w:sz w:val="0"/>
                <w:lang w:val="pl-PL"/>
              </w:rPr>
            </w:pPr>
          </w:p>
          <w:p w14:paraId="33EDD5D1" w14:textId="77777777" w:rsidR="00A77B3E" w:rsidRPr="00715DA4" w:rsidRDefault="009F4183">
            <w:pPr>
              <w:spacing w:before="100"/>
              <w:rPr>
                <w:color w:val="000000"/>
                <w:lang w:val="pl-PL"/>
              </w:rPr>
            </w:pPr>
            <w:r w:rsidRPr="00715DA4">
              <w:rPr>
                <w:color w:val="000000"/>
                <w:lang w:val="pl-PL"/>
              </w:rPr>
              <w:t>W ramach celu szczegółowego (c) nie przewiduje się wykorzystania instrumentów finansowych. Wsparcie co do zasady ukierunkowane jest na przedsięwzięcia, które nie generują przychodów ani bezpośrednich oszczędności kosztów szczególnie w sektorze usług publicznym, charakteryzują się niską opłacalnością finansową i za ich realizacją przemawiają względy społeczne.</w:t>
            </w:r>
          </w:p>
          <w:p w14:paraId="463085F2" w14:textId="77777777" w:rsidR="00A77B3E" w:rsidRPr="00715DA4" w:rsidRDefault="00A77B3E">
            <w:pPr>
              <w:spacing w:before="100"/>
              <w:rPr>
                <w:color w:val="000000"/>
                <w:lang w:val="pl-PL"/>
              </w:rPr>
            </w:pPr>
          </w:p>
        </w:tc>
      </w:tr>
    </w:tbl>
    <w:p w14:paraId="711422B6" w14:textId="77777777" w:rsidR="00A77B3E" w:rsidRPr="00715DA4" w:rsidRDefault="00A77B3E">
      <w:pPr>
        <w:spacing w:before="100"/>
        <w:rPr>
          <w:color w:val="000000"/>
          <w:lang w:val="pl-PL"/>
        </w:rPr>
      </w:pPr>
    </w:p>
    <w:p w14:paraId="2C8498FA" w14:textId="77777777" w:rsidR="00A77B3E" w:rsidRPr="00715DA4" w:rsidRDefault="009F4183">
      <w:pPr>
        <w:pStyle w:val="Nagwek4"/>
        <w:spacing w:before="100" w:after="0"/>
        <w:rPr>
          <w:b w:val="0"/>
          <w:color w:val="000000"/>
          <w:sz w:val="24"/>
          <w:lang w:val="pl-PL"/>
        </w:rPr>
      </w:pPr>
      <w:bookmarkStart w:id="310" w:name="_Toc215823905"/>
      <w:r w:rsidRPr="00715DA4">
        <w:rPr>
          <w:b w:val="0"/>
          <w:color w:val="000000"/>
          <w:sz w:val="24"/>
          <w:lang w:val="pl-PL"/>
        </w:rPr>
        <w:t>2.1.1.1.2. Wskaźniki</w:t>
      </w:r>
      <w:bookmarkEnd w:id="310"/>
    </w:p>
    <w:p w14:paraId="75ED8835" w14:textId="77777777" w:rsidR="00A77B3E" w:rsidRPr="00715DA4" w:rsidRDefault="00A77B3E">
      <w:pPr>
        <w:spacing w:before="100"/>
        <w:rPr>
          <w:color w:val="000000"/>
          <w:sz w:val="0"/>
          <w:lang w:val="pl-PL"/>
        </w:rPr>
      </w:pPr>
    </w:p>
    <w:p w14:paraId="348F4DD8" w14:textId="77777777" w:rsidR="00A77B3E" w:rsidRPr="00715DA4" w:rsidRDefault="009F4183">
      <w:pPr>
        <w:spacing w:before="100"/>
        <w:rPr>
          <w:color w:val="000000"/>
          <w:sz w:val="0"/>
          <w:lang w:val="pl-PL"/>
        </w:rPr>
      </w:pPr>
      <w:r w:rsidRPr="00715DA4">
        <w:rPr>
          <w:color w:val="000000"/>
          <w:lang w:val="pl-PL"/>
        </w:rPr>
        <w:t>Podstawa prawna: art. 22 ust. 3 lit. d) pkt (ii) rozporządzenia w sprawie wspólnych przepisów oraz art. 8 rozporządzenia w sprawie EFRR i Funduszu Spójności</w:t>
      </w:r>
    </w:p>
    <w:p w14:paraId="78AA2338" w14:textId="77777777" w:rsidR="00A77B3E" w:rsidRDefault="009F4183">
      <w:pPr>
        <w:pStyle w:val="Nagwek5"/>
        <w:spacing w:before="100" w:after="0"/>
        <w:rPr>
          <w:b w:val="0"/>
          <w:i w:val="0"/>
          <w:color w:val="000000"/>
          <w:sz w:val="24"/>
        </w:rPr>
      </w:pPr>
      <w:bookmarkStart w:id="311" w:name="_Toc215823906"/>
      <w:r>
        <w:rPr>
          <w:b w:val="0"/>
          <w:i w:val="0"/>
          <w:color w:val="000000"/>
          <w:sz w:val="24"/>
        </w:rPr>
        <w:t>Tabela 2: Wskaźniki produktu</w:t>
      </w:r>
      <w:bookmarkEnd w:id="311"/>
    </w:p>
    <w:p w14:paraId="32160DAF"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57"/>
        <w:gridCol w:w="798"/>
        <w:gridCol w:w="1773"/>
        <w:gridCol w:w="1538"/>
        <w:gridCol w:w="4858"/>
        <w:gridCol w:w="1231"/>
        <w:gridCol w:w="1376"/>
        <w:gridCol w:w="1421"/>
      </w:tblGrid>
      <w:tr w:rsidR="002B2962" w14:paraId="5083E9A5"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17D39C"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41DC3C4"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4EC039A"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D531D22"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8919AA8"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E7223C"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190D5F"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622CA7C"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FBEA9C5" w14:textId="77777777" w:rsidR="00A77B3E" w:rsidRDefault="009F4183">
            <w:pPr>
              <w:spacing w:before="100"/>
              <w:jc w:val="center"/>
              <w:rPr>
                <w:color w:val="000000"/>
                <w:sz w:val="20"/>
              </w:rPr>
            </w:pPr>
            <w:r>
              <w:rPr>
                <w:color w:val="000000"/>
                <w:sz w:val="20"/>
              </w:rPr>
              <w:t>Cel końcowy (2029)</w:t>
            </w:r>
          </w:p>
        </w:tc>
      </w:tr>
      <w:tr w:rsidR="002B2962" w14:paraId="0AA3BDD5"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A73B2D"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961E30" w14:textId="77777777" w:rsidR="00A77B3E" w:rsidRDefault="009F4183">
            <w:pPr>
              <w:spacing w:before="100"/>
              <w:rPr>
                <w:color w:val="000000"/>
                <w:sz w:val="20"/>
              </w:rPr>
            </w:pPr>
            <w:r>
              <w:rPr>
                <w:color w:val="000000"/>
                <w:sz w:val="20"/>
              </w:rPr>
              <w:t>ESO4.3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11068F"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355DD0"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5CC170" w14:textId="77777777" w:rsidR="00A77B3E" w:rsidRDefault="009F4183">
            <w:pPr>
              <w:spacing w:before="100"/>
              <w:rPr>
                <w:color w:val="000000"/>
                <w:sz w:val="20"/>
              </w:rPr>
            </w:pPr>
            <w:r>
              <w:rPr>
                <w:color w:val="000000"/>
                <w:sz w:val="20"/>
              </w:rPr>
              <w:t>PLCCO02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75E477" w14:textId="77777777" w:rsidR="00A77B3E" w:rsidRPr="00715DA4" w:rsidRDefault="009F4183">
            <w:pPr>
              <w:spacing w:before="100"/>
              <w:rPr>
                <w:color w:val="000000"/>
                <w:sz w:val="20"/>
                <w:lang w:val="pl-PL"/>
              </w:rPr>
            </w:pPr>
            <w:r w:rsidRPr="00715DA4">
              <w:rPr>
                <w:color w:val="000000"/>
                <w:sz w:val="20"/>
                <w:lang w:val="pl-PL"/>
              </w:rPr>
              <w:t>Liczba osób objętych wsparciem w zakresie godzenia życia zawodowego z prywatnym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CA8FF5"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0184F8" w14:textId="77777777" w:rsidR="00A77B3E" w:rsidRDefault="009F4183">
            <w:pPr>
              <w:spacing w:before="100"/>
              <w:jc w:val="right"/>
              <w:rPr>
                <w:color w:val="000000"/>
                <w:sz w:val="20"/>
              </w:rPr>
            </w:pPr>
            <w:r>
              <w:rPr>
                <w:color w:val="000000"/>
                <w:sz w:val="20"/>
              </w:rPr>
              <w:t>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56E533" w14:textId="27AC6DA4" w:rsidR="00A77B3E" w:rsidRDefault="00C61EAC">
            <w:pPr>
              <w:spacing w:before="100"/>
              <w:jc w:val="right"/>
              <w:rPr>
                <w:color w:val="000000"/>
                <w:sz w:val="20"/>
              </w:rPr>
            </w:pPr>
            <w:r>
              <w:rPr>
                <w:color w:val="000000"/>
                <w:sz w:val="20"/>
              </w:rPr>
              <w:t xml:space="preserve"> 573</w:t>
            </w:r>
          </w:p>
        </w:tc>
      </w:tr>
    </w:tbl>
    <w:p w14:paraId="46B641DC" w14:textId="77777777" w:rsidR="00A77B3E" w:rsidRDefault="00A77B3E">
      <w:pPr>
        <w:spacing w:before="100"/>
        <w:rPr>
          <w:color w:val="000000"/>
          <w:sz w:val="20"/>
        </w:rPr>
      </w:pPr>
    </w:p>
    <w:p w14:paraId="59097893" w14:textId="77777777" w:rsidR="00A77B3E" w:rsidRPr="00715DA4" w:rsidRDefault="009F4183">
      <w:pPr>
        <w:spacing w:before="100"/>
        <w:rPr>
          <w:color w:val="000000"/>
          <w:sz w:val="0"/>
          <w:lang w:val="pl-PL"/>
        </w:rPr>
      </w:pPr>
      <w:r w:rsidRPr="00715DA4">
        <w:rPr>
          <w:color w:val="000000"/>
          <w:lang w:val="pl-PL"/>
        </w:rPr>
        <w:t>Podstawa prawna: art. 22 ust. 3 lit. d) ppkt (ii) rozporządzenia w sprawie wspólnych przepisów</w:t>
      </w:r>
    </w:p>
    <w:p w14:paraId="5B638F92" w14:textId="77777777" w:rsidR="00A77B3E" w:rsidRDefault="009F4183">
      <w:pPr>
        <w:pStyle w:val="Nagwek5"/>
        <w:spacing w:before="100" w:after="0"/>
        <w:rPr>
          <w:b w:val="0"/>
          <w:i w:val="0"/>
          <w:color w:val="000000"/>
          <w:sz w:val="24"/>
        </w:rPr>
      </w:pPr>
      <w:bookmarkStart w:id="312" w:name="_Toc215823907"/>
      <w:r>
        <w:rPr>
          <w:b w:val="0"/>
          <w:i w:val="0"/>
          <w:color w:val="000000"/>
          <w:sz w:val="24"/>
        </w:rPr>
        <w:t>Tabela 3: Wskaźniki rezultatu</w:t>
      </w:r>
      <w:bookmarkEnd w:id="312"/>
    </w:p>
    <w:p w14:paraId="1587AAA9"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45"/>
        <w:gridCol w:w="798"/>
        <w:gridCol w:w="1328"/>
        <w:gridCol w:w="1449"/>
        <w:gridCol w:w="2889"/>
        <w:gridCol w:w="1053"/>
        <w:gridCol w:w="1689"/>
        <w:gridCol w:w="1138"/>
        <w:gridCol w:w="1109"/>
        <w:gridCol w:w="1000"/>
        <w:gridCol w:w="654"/>
      </w:tblGrid>
      <w:tr w:rsidR="002B2962" w14:paraId="04BE0629"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0AAC7F9"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2C6663D"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04CF047"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2AA9D86"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66A0456"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C350505"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90E9059"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C45FCD" w14:textId="77777777" w:rsidR="00A77B3E" w:rsidRPr="00715DA4" w:rsidRDefault="009F4183">
            <w:pPr>
              <w:spacing w:before="100"/>
              <w:jc w:val="center"/>
              <w:rPr>
                <w:color w:val="000000"/>
                <w:sz w:val="20"/>
                <w:lang w:val="pl-PL"/>
              </w:rPr>
            </w:pPr>
            <w:r w:rsidRPr="00715DA4">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E9C2187"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6BEFAA8"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7A2C4DD"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A673737" w14:textId="77777777" w:rsidR="00A77B3E" w:rsidRDefault="009F4183">
            <w:pPr>
              <w:spacing w:before="100"/>
              <w:jc w:val="center"/>
              <w:rPr>
                <w:color w:val="000000"/>
                <w:sz w:val="20"/>
              </w:rPr>
            </w:pPr>
            <w:r>
              <w:rPr>
                <w:color w:val="000000"/>
                <w:sz w:val="20"/>
              </w:rPr>
              <w:t>Uwagi</w:t>
            </w:r>
          </w:p>
        </w:tc>
      </w:tr>
      <w:tr w:rsidR="002B2962" w14:paraId="49821EBF"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FF09D2"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28763C" w14:textId="77777777" w:rsidR="00A77B3E" w:rsidRDefault="009F4183">
            <w:pPr>
              <w:spacing w:before="100"/>
              <w:rPr>
                <w:color w:val="000000"/>
                <w:sz w:val="20"/>
              </w:rPr>
            </w:pPr>
            <w:r>
              <w:rPr>
                <w:color w:val="000000"/>
                <w:sz w:val="20"/>
              </w:rPr>
              <w:t>ESO4.3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4CB770"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25FCC9"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5F6E3B" w14:textId="77777777" w:rsidR="00A77B3E" w:rsidRDefault="009F4183">
            <w:pPr>
              <w:spacing w:before="100"/>
              <w:rPr>
                <w:color w:val="000000"/>
                <w:sz w:val="20"/>
              </w:rPr>
            </w:pPr>
            <w:r>
              <w:rPr>
                <w:color w:val="000000"/>
                <w:sz w:val="20"/>
              </w:rPr>
              <w:t>PLCCR02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14A4A6" w14:textId="77777777" w:rsidR="00A77B3E" w:rsidRPr="00715DA4" w:rsidRDefault="009F4183">
            <w:pPr>
              <w:spacing w:before="100"/>
              <w:rPr>
                <w:color w:val="000000"/>
                <w:sz w:val="20"/>
                <w:lang w:val="pl-PL"/>
              </w:rPr>
            </w:pPr>
            <w:r w:rsidRPr="00715DA4">
              <w:rPr>
                <w:color w:val="000000"/>
                <w:sz w:val="20"/>
                <w:lang w:val="pl-PL"/>
              </w:rPr>
              <w:t>Liczba osób znajdujących się w lepszej sytuacji na rynku pracy po opuszczeniu programu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FD5EA0"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2416BD" w14:textId="77777777" w:rsidR="00A77B3E" w:rsidRDefault="009F4183">
            <w:pPr>
              <w:spacing w:before="100"/>
              <w:jc w:val="right"/>
              <w:rPr>
                <w:color w:val="000000"/>
                <w:sz w:val="20"/>
              </w:rPr>
            </w:pPr>
            <w:r>
              <w:rPr>
                <w:color w:val="000000"/>
                <w:sz w:val="20"/>
              </w:rPr>
              <w:t>0,80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8918BD"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8700D3" w14:textId="1CF6F0B1" w:rsidR="00A77B3E" w:rsidRDefault="00C61EAC">
            <w:pPr>
              <w:spacing w:before="100"/>
              <w:jc w:val="right"/>
              <w:rPr>
                <w:color w:val="000000"/>
                <w:sz w:val="20"/>
              </w:rPr>
            </w:pPr>
            <w:r>
              <w:rPr>
                <w:color w:val="000000"/>
                <w:sz w:val="20"/>
              </w:rPr>
              <w:t xml:space="preserve"> 458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376349"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E8D00B" w14:textId="77777777" w:rsidR="00A77B3E" w:rsidRDefault="00A77B3E">
            <w:pPr>
              <w:spacing w:before="100"/>
              <w:rPr>
                <w:color w:val="000000"/>
                <w:sz w:val="20"/>
              </w:rPr>
            </w:pPr>
          </w:p>
        </w:tc>
      </w:tr>
    </w:tbl>
    <w:p w14:paraId="1FE25CAE" w14:textId="77777777" w:rsidR="00A77B3E" w:rsidRDefault="00A77B3E">
      <w:pPr>
        <w:spacing w:before="100"/>
        <w:rPr>
          <w:color w:val="000000"/>
          <w:sz w:val="20"/>
        </w:rPr>
      </w:pPr>
    </w:p>
    <w:p w14:paraId="4A0A4A24" w14:textId="77777777" w:rsidR="00A77B3E" w:rsidRPr="00715DA4" w:rsidRDefault="009F4183">
      <w:pPr>
        <w:pStyle w:val="Nagwek4"/>
        <w:spacing w:before="100" w:after="0"/>
        <w:rPr>
          <w:b w:val="0"/>
          <w:color w:val="000000"/>
          <w:sz w:val="24"/>
          <w:lang w:val="pl-PL"/>
        </w:rPr>
      </w:pPr>
      <w:bookmarkStart w:id="313" w:name="_Toc215823908"/>
      <w:r w:rsidRPr="00715DA4">
        <w:rPr>
          <w:b w:val="0"/>
          <w:color w:val="000000"/>
          <w:sz w:val="24"/>
          <w:lang w:val="pl-PL"/>
        </w:rPr>
        <w:t>2.1.1.1.3. Indykatywny podział zaprogramowanych zasobów (UE) według rodzaju interwencji</w:t>
      </w:r>
      <w:bookmarkEnd w:id="313"/>
    </w:p>
    <w:p w14:paraId="07CB1322" w14:textId="77777777" w:rsidR="00A77B3E" w:rsidRPr="00715DA4" w:rsidRDefault="00A77B3E">
      <w:pPr>
        <w:spacing w:before="100"/>
        <w:rPr>
          <w:color w:val="000000"/>
          <w:sz w:val="0"/>
          <w:lang w:val="pl-PL"/>
        </w:rPr>
      </w:pPr>
    </w:p>
    <w:p w14:paraId="14A9C0D8" w14:textId="77777777" w:rsidR="00A77B3E" w:rsidRPr="00715DA4" w:rsidRDefault="009F4183">
      <w:pPr>
        <w:spacing w:before="100"/>
        <w:rPr>
          <w:color w:val="000000"/>
          <w:sz w:val="0"/>
          <w:lang w:val="pl-PL"/>
        </w:rPr>
      </w:pPr>
      <w:r w:rsidRPr="00715DA4">
        <w:rPr>
          <w:color w:val="000000"/>
          <w:lang w:val="pl-PL"/>
        </w:rPr>
        <w:t>Podstawa prawna: art. 22 ust. 3 lit. d) pkt (viii) rozporządzenia w sprawie wspólnych przepisów</w:t>
      </w:r>
    </w:p>
    <w:p w14:paraId="4F57C881" w14:textId="77777777" w:rsidR="00A77B3E" w:rsidRDefault="009F4183">
      <w:pPr>
        <w:pStyle w:val="Nagwek5"/>
        <w:spacing w:before="100" w:after="0"/>
        <w:rPr>
          <w:b w:val="0"/>
          <w:i w:val="0"/>
          <w:color w:val="000000"/>
          <w:sz w:val="24"/>
        </w:rPr>
      </w:pPr>
      <w:bookmarkStart w:id="314" w:name="_Toc215823909"/>
      <w:r>
        <w:rPr>
          <w:b w:val="0"/>
          <w:i w:val="0"/>
          <w:color w:val="000000"/>
          <w:sz w:val="24"/>
        </w:rPr>
        <w:t>Tabela 4: Wymiar 1 – zakres interwencji</w:t>
      </w:r>
      <w:bookmarkEnd w:id="314"/>
    </w:p>
    <w:p w14:paraId="75B3D2E1"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414"/>
        <w:gridCol w:w="798"/>
        <w:gridCol w:w="1998"/>
        <w:gridCol w:w="8744"/>
        <w:gridCol w:w="1398"/>
      </w:tblGrid>
      <w:tr w:rsidR="002B2962" w14:paraId="03392601"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EADEFA9"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1CFEBDA"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97F2A5"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4485B9"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FCAE59F"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5D7CF51" w14:textId="77777777" w:rsidR="00A77B3E" w:rsidRDefault="009F4183">
            <w:pPr>
              <w:spacing w:before="100"/>
              <w:jc w:val="center"/>
              <w:rPr>
                <w:color w:val="000000"/>
                <w:sz w:val="20"/>
              </w:rPr>
            </w:pPr>
            <w:r>
              <w:rPr>
                <w:color w:val="000000"/>
                <w:sz w:val="20"/>
              </w:rPr>
              <w:t>Kwota (w EUR)</w:t>
            </w:r>
          </w:p>
        </w:tc>
      </w:tr>
      <w:tr w:rsidR="002B2962" w14:paraId="1104DACE"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73A418"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6AFB3E" w14:textId="77777777" w:rsidR="00A77B3E" w:rsidRDefault="009F4183">
            <w:pPr>
              <w:spacing w:before="100"/>
              <w:rPr>
                <w:color w:val="000000"/>
                <w:sz w:val="20"/>
              </w:rPr>
            </w:pPr>
            <w:r>
              <w:rPr>
                <w:color w:val="000000"/>
                <w:sz w:val="20"/>
              </w:rPr>
              <w:t>ESO4.3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357827"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4F48F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AEC235" w14:textId="77777777" w:rsidR="00A77B3E" w:rsidRPr="00715DA4" w:rsidRDefault="009F4183">
            <w:pPr>
              <w:spacing w:before="100"/>
              <w:rPr>
                <w:color w:val="000000"/>
                <w:sz w:val="20"/>
                <w:lang w:val="pl-PL"/>
              </w:rPr>
            </w:pPr>
            <w:r w:rsidRPr="00715DA4">
              <w:rPr>
                <w:color w:val="000000"/>
                <w:sz w:val="20"/>
                <w:lang w:val="pl-PL"/>
              </w:rPr>
              <w:t xml:space="preserve">142. Działania na rzecz promowania aktywności zawodowej kobiet oraz zmniejszenia segregacji ze względu na płeć na rynku pracy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5D57F9" w14:textId="75C218E2" w:rsidR="00A77B3E" w:rsidRDefault="00C61EAC" w:rsidP="00C61EAC">
            <w:pPr>
              <w:spacing w:before="100"/>
              <w:jc w:val="right"/>
              <w:rPr>
                <w:color w:val="000000"/>
                <w:sz w:val="20"/>
              </w:rPr>
            </w:pPr>
            <w:r>
              <w:rPr>
                <w:color w:val="000000"/>
                <w:sz w:val="20"/>
              </w:rPr>
              <w:t>4 904 580,00  </w:t>
            </w:r>
          </w:p>
        </w:tc>
      </w:tr>
      <w:tr w:rsidR="002B2962" w14:paraId="2B89EA16"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4AC12B"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E1482B" w14:textId="77777777" w:rsidR="00A77B3E" w:rsidRDefault="009F4183">
            <w:pPr>
              <w:spacing w:before="100"/>
              <w:rPr>
                <w:color w:val="000000"/>
                <w:sz w:val="20"/>
              </w:rPr>
            </w:pPr>
            <w:r>
              <w:rPr>
                <w:color w:val="000000"/>
                <w:sz w:val="20"/>
              </w:rPr>
              <w:t>ESO4.3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9A6048"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6C7FA4"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698ACC"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FE943D" w14:textId="3241A00C" w:rsidR="00A77B3E" w:rsidRDefault="00C61EAC">
            <w:pPr>
              <w:spacing w:before="100"/>
              <w:jc w:val="right"/>
              <w:rPr>
                <w:color w:val="000000"/>
                <w:sz w:val="20"/>
              </w:rPr>
            </w:pPr>
            <w:r w:rsidRPr="00C61EAC">
              <w:rPr>
                <w:color w:val="000000"/>
                <w:sz w:val="20"/>
              </w:rPr>
              <w:t>4 904</w:t>
            </w:r>
            <w:r>
              <w:rPr>
                <w:color w:val="000000"/>
                <w:sz w:val="20"/>
              </w:rPr>
              <w:t> </w:t>
            </w:r>
            <w:r w:rsidRPr="00C61EAC">
              <w:rPr>
                <w:color w:val="000000"/>
                <w:sz w:val="20"/>
              </w:rPr>
              <w:t>580</w:t>
            </w:r>
            <w:r>
              <w:rPr>
                <w:color w:val="000000"/>
                <w:sz w:val="20"/>
              </w:rPr>
              <w:t xml:space="preserve">,00 </w:t>
            </w:r>
          </w:p>
        </w:tc>
      </w:tr>
    </w:tbl>
    <w:p w14:paraId="64E626A1" w14:textId="77777777" w:rsidR="00A77B3E" w:rsidRDefault="00A77B3E">
      <w:pPr>
        <w:spacing w:before="100"/>
        <w:rPr>
          <w:color w:val="000000"/>
          <w:sz w:val="20"/>
        </w:rPr>
      </w:pPr>
    </w:p>
    <w:p w14:paraId="6C64EA1E" w14:textId="77777777" w:rsidR="00A77B3E" w:rsidRDefault="009F4183">
      <w:pPr>
        <w:pStyle w:val="Nagwek5"/>
        <w:spacing w:before="100" w:after="0"/>
        <w:rPr>
          <w:b w:val="0"/>
          <w:i w:val="0"/>
          <w:color w:val="000000"/>
          <w:sz w:val="24"/>
        </w:rPr>
      </w:pPr>
      <w:bookmarkStart w:id="315" w:name="_Toc215823910"/>
      <w:r>
        <w:rPr>
          <w:b w:val="0"/>
          <w:i w:val="0"/>
          <w:color w:val="000000"/>
          <w:sz w:val="24"/>
        </w:rPr>
        <w:t>Tabela 5: Wymiar 2 – forma finansowania</w:t>
      </w:r>
      <w:bookmarkEnd w:id="315"/>
    </w:p>
    <w:p w14:paraId="767675DC"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2B2962" w14:paraId="22CB7B23"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946797"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D56F0A3"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B5A5C74"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499B3AB"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78E85AF"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1AB46E5" w14:textId="77777777" w:rsidR="00A77B3E" w:rsidRDefault="009F4183">
            <w:pPr>
              <w:spacing w:before="100"/>
              <w:jc w:val="center"/>
              <w:rPr>
                <w:color w:val="000000"/>
                <w:sz w:val="20"/>
              </w:rPr>
            </w:pPr>
            <w:r>
              <w:rPr>
                <w:color w:val="000000"/>
                <w:sz w:val="20"/>
              </w:rPr>
              <w:t>Kwota (w EUR)</w:t>
            </w:r>
          </w:p>
        </w:tc>
      </w:tr>
      <w:tr w:rsidR="002B2962" w14:paraId="22447C7C"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3FAD2E"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E3A8C8" w14:textId="77777777" w:rsidR="00A77B3E" w:rsidRDefault="009F4183">
            <w:pPr>
              <w:spacing w:before="100"/>
              <w:rPr>
                <w:color w:val="000000"/>
                <w:sz w:val="20"/>
              </w:rPr>
            </w:pPr>
            <w:r>
              <w:rPr>
                <w:color w:val="000000"/>
                <w:sz w:val="20"/>
              </w:rPr>
              <w:t>ESO4.3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CEF039"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E2A661"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15B1D4" w14:textId="77777777" w:rsidR="00A77B3E" w:rsidRDefault="009F4183">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53DCA4" w14:textId="1AA5AF46" w:rsidR="00A77B3E" w:rsidRDefault="00C61EAC">
            <w:pPr>
              <w:spacing w:before="100"/>
              <w:jc w:val="right"/>
              <w:rPr>
                <w:color w:val="000000"/>
                <w:sz w:val="20"/>
              </w:rPr>
            </w:pPr>
            <w:r w:rsidRPr="00C61EAC">
              <w:rPr>
                <w:color w:val="000000"/>
                <w:sz w:val="20"/>
              </w:rPr>
              <w:t>4 904</w:t>
            </w:r>
            <w:r>
              <w:rPr>
                <w:color w:val="000000"/>
                <w:sz w:val="20"/>
              </w:rPr>
              <w:t> </w:t>
            </w:r>
            <w:r w:rsidRPr="00C61EAC">
              <w:rPr>
                <w:color w:val="000000"/>
                <w:sz w:val="20"/>
              </w:rPr>
              <w:t>580</w:t>
            </w:r>
            <w:r>
              <w:rPr>
                <w:color w:val="000000"/>
                <w:sz w:val="20"/>
              </w:rPr>
              <w:t>,00</w:t>
            </w:r>
            <w:r w:rsidRPr="00C61EAC">
              <w:rPr>
                <w:color w:val="000000"/>
                <w:sz w:val="20"/>
              </w:rPr>
              <w:t xml:space="preserve"> </w:t>
            </w:r>
          </w:p>
        </w:tc>
      </w:tr>
      <w:tr w:rsidR="002B2962" w14:paraId="4D606859"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687318"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143597" w14:textId="77777777" w:rsidR="00A77B3E" w:rsidRDefault="009F4183">
            <w:pPr>
              <w:spacing w:before="100"/>
              <w:rPr>
                <w:color w:val="000000"/>
                <w:sz w:val="20"/>
              </w:rPr>
            </w:pPr>
            <w:r>
              <w:rPr>
                <w:color w:val="000000"/>
                <w:sz w:val="20"/>
              </w:rPr>
              <w:t>ESO4.3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589B7A"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5164F3"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9A78A6"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133EE4" w14:textId="6141CBC5" w:rsidR="00A77B3E" w:rsidRDefault="00207840">
            <w:pPr>
              <w:spacing w:before="100"/>
              <w:jc w:val="right"/>
              <w:rPr>
                <w:color w:val="000000"/>
                <w:sz w:val="20"/>
              </w:rPr>
            </w:pPr>
            <w:r w:rsidRPr="00207840">
              <w:rPr>
                <w:color w:val="000000"/>
                <w:sz w:val="20"/>
              </w:rPr>
              <w:t>4 904</w:t>
            </w:r>
            <w:r>
              <w:rPr>
                <w:color w:val="000000"/>
                <w:sz w:val="20"/>
              </w:rPr>
              <w:t> </w:t>
            </w:r>
            <w:r w:rsidRPr="00207840">
              <w:rPr>
                <w:color w:val="000000"/>
                <w:sz w:val="20"/>
              </w:rPr>
              <w:t>580</w:t>
            </w:r>
            <w:r>
              <w:rPr>
                <w:color w:val="000000"/>
                <w:sz w:val="20"/>
              </w:rPr>
              <w:t>,00</w:t>
            </w:r>
            <w:r w:rsidRPr="00207840">
              <w:rPr>
                <w:color w:val="000000"/>
                <w:sz w:val="20"/>
              </w:rPr>
              <w:t xml:space="preserve"> </w:t>
            </w:r>
          </w:p>
        </w:tc>
      </w:tr>
    </w:tbl>
    <w:p w14:paraId="06900F07" w14:textId="77777777" w:rsidR="00A77B3E" w:rsidRDefault="00A77B3E">
      <w:pPr>
        <w:spacing w:before="100"/>
        <w:rPr>
          <w:color w:val="000000"/>
          <w:sz w:val="20"/>
        </w:rPr>
      </w:pPr>
    </w:p>
    <w:p w14:paraId="5F9D3A36" w14:textId="77777777" w:rsidR="00A77B3E" w:rsidRPr="00715DA4" w:rsidRDefault="009F4183">
      <w:pPr>
        <w:pStyle w:val="Nagwek5"/>
        <w:spacing w:before="100" w:after="0"/>
        <w:rPr>
          <w:b w:val="0"/>
          <w:i w:val="0"/>
          <w:color w:val="000000"/>
          <w:sz w:val="24"/>
          <w:lang w:val="pl-PL"/>
        </w:rPr>
      </w:pPr>
      <w:bookmarkStart w:id="316" w:name="_Toc215823911"/>
      <w:r w:rsidRPr="00715DA4">
        <w:rPr>
          <w:b w:val="0"/>
          <w:i w:val="0"/>
          <w:color w:val="000000"/>
          <w:sz w:val="24"/>
          <w:lang w:val="pl-PL"/>
        </w:rPr>
        <w:t>Tabela 6: Wymiar 3 – terytorialny mechanizm realizacji i ukierunkowanie terytorialne</w:t>
      </w:r>
      <w:bookmarkEnd w:id="316"/>
    </w:p>
    <w:p w14:paraId="2DCF0C13" w14:textId="77777777" w:rsidR="00A77B3E" w:rsidRPr="00715DA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2B2962" w14:paraId="2D8A1F08"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B0F024D"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9D8362B"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6A2BC34"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1AF3A6"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02228F"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9F4C083" w14:textId="77777777" w:rsidR="00A77B3E" w:rsidRDefault="009F4183">
            <w:pPr>
              <w:spacing w:before="100"/>
              <w:jc w:val="center"/>
              <w:rPr>
                <w:color w:val="000000"/>
                <w:sz w:val="20"/>
              </w:rPr>
            </w:pPr>
            <w:r>
              <w:rPr>
                <w:color w:val="000000"/>
                <w:sz w:val="20"/>
              </w:rPr>
              <w:t>Kwota (w EUR)</w:t>
            </w:r>
          </w:p>
        </w:tc>
      </w:tr>
      <w:tr w:rsidR="002B2962" w14:paraId="7368FD92"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D54DA6"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10A7AE" w14:textId="77777777" w:rsidR="00A77B3E" w:rsidRDefault="009F4183">
            <w:pPr>
              <w:spacing w:before="100"/>
              <w:rPr>
                <w:color w:val="000000"/>
                <w:sz w:val="20"/>
              </w:rPr>
            </w:pPr>
            <w:r>
              <w:rPr>
                <w:color w:val="000000"/>
                <w:sz w:val="20"/>
              </w:rPr>
              <w:t>ESO4.3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FD97E6"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B93CA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58B44D" w14:textId="77777777" w:rsidR="00A77B3E" w:rsidRPr="00715DA4" w:rsidRDefault="009F4183">
            <w:pPr>
              <w:spacing w:before="100"/>
              <w:rPr>
                <w:color w:val="000000"/>
                <w:sz w:val="20"/>
                <w:lang w:val="pl-PL"/>
              </w:rPr>
            </w:pPr>
            <w:r w:rsidRPr="00715DA4">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09BB73" w14:textId="34333F60" w:rsidR="00A77B3E" w:rsidRDefault="00207840">
            <w:pPr>
              <w:spacing w:before="100"/>
              <w:jc w:val="right"/>
              <w:rPr>
                <w:color w:val="000000"/>
                <w:sz w:val="20"/>
              </w:rPr>
            </w:pPr>
            <w:r w:rsidRPr="00207840">
              <w:rPr>
                <w:color w:val="000000"/>
                <w:sz w:val="20"/>
              </w:rPr>
              <w:t>4 904</w:t>
            </w:r>
            <w:r>
              <w:rPr>
                <w:color w:val="000000"/>
                <w:sz w:val="20"/>
              </w:rPr>
              <w:t> </w:t>
            </w:r>
            <w:r w:rsidRPr="00207840">
              <w:rPr>
                <w:color w:val="000000"/>
                <w:sz w:val="20"/>
              </w:rPr>
              <w:t>580</w:t>
            </w:r>
            <w:r>
              <w:rPr>
                <w:color w:val="000000"/>
                <w:sz w:val="20"/>
              </w:rPr>
              <w:t xml:space="preserve">,00 </w:t>
            </w:r>
          </w:p>
        </w:tc>
      </w:tr>
      <w:tr w:rsidR="002B2962" w14:paraId="4738D199"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D4BF3B"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B8F136" w14:textId="77777777" w:rsidR="00A77B3E" w:rsidRDefault="009F4183">
            <w:pPr>
              <w:spacing w:before="100"/>
              <w:rPr>
                <w:color w:val="000000"/>
                <w:sz w:val="20"/>
              </w:rPr>
            </w:pPr>
            <w:r>
              <w:rPr>
                <w:color w:val="000000"/>
                <w:sz w:val="20"/>
              </w:rPr>
              <w:t>ESO4.3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0A4FA1"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9D9101"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D0B214"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4C4D28" w14:textId="2D13148D" w:rsidR="00A77B3E" w:rsidRDefault="00207840">
            <w:pPr>
              <w:spacing w:before="100"/>
              <w:jc w:val="right"/>
              <w:rPr>
                <w:color w:val="000000"/>
                <w:sz w:val="20"/>
              </w:rPr>
            </w:pPr>
            <w:r w:rsidRPr="00207840">
              <w:rPr>
                <w:color w:val="000000"/>
                <w:sz w:val="20"/>
              </w:rPr>
              <w:t>4 904</w:t>
            </w:r>
            <w:r>
              <w:rPr>
                <w:color w:val="000000"/>
                <w:sz w:val="20"/>
              </w:rPr>
              <w:t> </w:t>
            </w:r>
            <w:r w:rsidRPr="00207840">
              <w:rPr>
                <w:color w:val="000000"/>
                <w:sz w:val="20"/>
              </w:rPr>
              <w:t>580</w:t>
            </w:r>
            <w:r>
              <w:rPr>
                <w:color w:val="000000"/>
                <w:sz w:val="20"/>
              </w:rPr>
              <w:t>,00</w:t>
            </w:r>
            <w:r w:rsidRPr="00207840">
              <w:rPr>
                <w:color w:val="000000"/>
                <w:sz w:val="20"/>
              </w:rPr>
              <w:t xml:space="preserve"> </w:t>
            </w:r>
          </w:p>
        </w:tc>
      </w:tr>
    </w:tbl>
    <w:p w14:paraId="69CDA642" w14:textId="77777777" w:rsidR="00A77B3E" w:rsidRDefault="00A77B3E">
      <w:pPr>
        <w:spacing w:before="100"/>
        <w:rPr>
          <w:color w:val="000000"/>
          <w:sz w:val="20"/>
        </w:rPr>
      </w:pPr>
    </w:p>
    <w:p w14:paraId="11701D5A" w14:textId="77777777" w:rsidR="00A77B3E" w:rsidRPr="00715DA4" w:rsidRDefault="009F4183">
      <w:pPr>
        <w:pStyle w:val="Nagwek5"/>
        <w:spacing w:before="100" w:after="0"/>
        <w:rPr>
          <w:b w:val="0"/>
          <w:i w:val="0"/>
          <w:color w:val="000000"/>
          <w:sz w:val="24"/>
          <w:lang w:val="pl-PL"/>
        </w:rPr>
      </w:pPr>
      <w:bookmarkStart w:id="317" w:name="_Toc215823912"/>
      <w:r w:rsidRPr="00715DA4">
        <w:rPr>
          <w:b w:val="0"/>
          <w:i w:val="0"/>
          <w:color w:val="000000"/>
          <w:sz w:val="24"/>
          <w:lang w:val="pl-PL"/>
        </w:rPr>
        <w:t>Tabela 7: Wymiar 6 – dodatkowe tematy EFS+</w:t>
      </w:r>
      <w:bookmarkEnd w:id="317"/>
    </w:p>
    <w:p w14:paraId="1522C457" w14:textId="77777777" w:rsidR="00A77B3E" w:rsidRPr="00715DA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1696"/>
        <w:gridCol w:w="914"/>
        <w:gridCol w:w="2593"/>
        <w:gridCol w:w="7390"/>
        <w:gridCol w:w="1639"/>
      </w:tblGrid>
      <w:tr w:rsidR="002B2962" w14:paraId="08DC1A3B"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1D2EB62"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39D0E21"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B33E7D1"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1514958"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67777BA"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3914B4" w14:textId="77777777" w:rsidR="00A77B3E" w:rsidRDefault="009F4183">
            <w:pPr>
              <w:spacing w:before="100"/>
              <w:jc w:val="center"/>
              <w:rPr>
                <w:color w:val="000000"/>
                <w:sz w:val="20"/>
              </w:rPr>
            </w:pPr>
            <w:r>
              <w:rPr>
                <w:color w:val="000000"/>
                <w:sz w:val="20"/>
              </w:rPr>
              <w:t>Kwota (w EUR)</w:t>
            </w:r>
          </w:p>
        </w:tc>
      </w:tr>
      <w:tr w:rsidR="002B2962" w14:paraId="540976BE"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E6FEEE"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CEE4D2" w14:textId="77777777" w:rsidR="00A77B3E" w:rsidRDefault="009F4183">
            <w:pPr>
              <w:spacing w:before="100"/>
              <w:rPr>
                <w:color w:val="000000"/>
                <w:sz w:val="20"/>
              </w:rPr>
            </w:pPr>
            <w:r>
              <w:rPr>
                <w:color w:val="000000"/>
                <w:sz w:val="20"/>
              </w:rPr>
              <w:t>ESO4.3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2D4FF0"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608991"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8A88A5" w14:textId="77777777" w:rsidR="00A77B3E" w:rsidRPr="00715DA4" w:rsidRDefault="009F4183">
            <w:pPr>
              <w:spacing w:before="100"/>
              <w:rPr>
                <w:color w:val="000000"/>
                <w:sz w:val="20"/>
                <w:lang w:val="pl-PL"/>
              </w:rPr>
            </w:pPr>
            <w:r w:rsidRPr="00715DA4">
              <w:rPr>
                <w:color w:val="000000"/>
                <w:sz w:val="20"/>
                <w:lang w:val="pl-PL"/>
              </w:rPr>
              <w:t>10. Rozwiązywanie problemów określonych w ramach europejskiego semestru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A8FD48" w14:textId="5008346C" w:rsidR="00A77B3E" w:rsidRDefault="00207840">
            <w:pPr>
              <w:spacing w:before="100"/>
              <w:jc w:val="right"/>
              <w:rPr>
                <w:color w:val="000000"/>
                <w:sz w:val="20"/>
              </w:rPr>
            </w:pPr>
            <w:r w:rsidRPr="00207840">
              <w:rPr>
                <w:color w:val="000000"/>
                <w:sz w:val="20"/>
              </w:rPr>
              <w:t>4 904</w:t>
            </w:r>
            <w:r>
              <w:rPr>
                <w:color w:val="000000"/>
                <w:sz w:val="20"/>
              </w:rPr>
              <w:t> </w:t>
            </w:r>
            <w:r w:rsidRPr="00207840">
              <w:rPr>
                <w:color w:val="000000"/>
                <w:sz w:val="20"/>
              </w:rPr>
              <w:t>580</w:t>
            </w:r>
            <w:r>
              <w:rPr>
                <w:color w:val="000000"/>
                <w:sz w:val="20"/>
              </w:rPr>
              <w:t>,00</w:t>
            </w:r>
            <w:r w:rsidRPr="00207840">
              <w:rPr>
                <w:color w:val="000000"/>
                <w:sz w:val="20"/>
              </w:rPr>
              <w:t xml:space="preserve"> </w:t>
            </w:r>
          </w:p>
        </w:tc>
      </w:tr>
      <w:tr w:rsidR="002B2962" w14:paraId="728BD129"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1D2AB9"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FCAA90" w14:textId="77777777" w:rsidR="00A77B3E" w:rsidRDefault="009F4183">
            <w:pPr>
              <w:spacing w:before="100"/>
              <w:rPr>
                <w:color w:val="000000"/>
                <w:sz w:val="20"/>
              </w:rPr>
            </w:pPr>
            <w:r>
              <w:rPr>
                <w:color w:val="000000"/>
                <w:sz w:val="20"/>
              </w:rPr>
              <w:t>ESO4.3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28285C"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A1274A"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6D21DE"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B90F46" w14:textId="65CFECD9" w:rsidR="00A77B3E" w:rsidRDefault="00207840">
            <w:pPr>
              <w:spacing w:before="100"/>
              <w:jc w:val="right"/>
              <w:rPr>
                <w:color w:val="000000"/>
                <w:sz w:val="20"/>
              </w:rPr>
            </w:pPr>
            <w:r w:rsidRPr="00207840">
              <w:rPr>
                <w:color w:val="000000"/>
                <w:sz w:val="20"/>
              </w:rPr>
              <w:t>4 904</w:t>
            </w:r>
            <w:r>
              <w:rPr>
                <w:color w:val="000000"/>
                <w:sz w:val="20"/>
              </w:rPr>
              <w:t> </w:t>
            </w:r>
            <w:r w:rsidRPr="00207840">
              <w:rPr>
                <w:color w:val="000000"/>
                <w:sz w:val="20"/>
              </w:rPr>
              <w:t>580</w:t>
            </w:r>
            <w:r>
              <w:rPr>
                <w:color w:val="000000"/>
                <w:sz w:val="20"/>
              </w:rPr>
              <w:t>,00</w:t>
            </w:r>
            <w:r w:rsidRPr="00207840">
              <w:rPr>
                <w:color w:val="000000"/>
                <w:sz w:val="20"/>
              </w:rPr>
              <w:t xml:space="preserve"> </w:t>
            </w:r>
          </w:p>
        </w:tc>
      </w:tr>
    </w:tbl>
    <w:p w14:paraId="78E3FED6" w14:textId="77777777" w:rsidR="00A77B3E" w:rsidRDefault="00A77B3E">
      <w:pPr>
        <w:spacing w:before="100"/>
        <w:rPr>
          <w:color w:val="000000"/>
          <w:sz w:val="20"/>
        </w:rPr>
      </w:pPr>
    </w:p>
    <w:p w14:paraId="5DB45C24" w14:textId="77777777" w:rsidR="00A77B3E" w:rsidRPr="00715DA4" w:rsidRDefault="009F4183">
      <w:pPr>
        <w:pStyle w:val="Nagwek5"/>
        <w:spacing w:before="100" w:after="0"/>
        <w:rPr>
          <w:b w:val="0"/>
          <w:i w:val="0"/>
          <w:color w:val="000000"/>
          <w:sz w:val="24"/>
          <w:lang w:val="pl-PL"/>
        </w:rPr>
      </w:pPr>
      <w:bookmarkStart w:id="318" w:name="_Toc215823913"/>
      <w:r w:rsidRPr="00715DA4">
        <w:rPr>
          <w:b w:val="0"/>
          <w:i w:val="0"/>
          <w:color w:val="000000"/>
          <w:sz w:val="24"/>
          <w:lang w:val="pl-PL"/>
        </w:rPr>
        <w:t>Tabela 8: Wymiar 7 – wymiar równouprawnienia płci w ramach EFS+*, EFRR, Funduszu Spójności i FST</w:t>
      </w:r>
      <w:bookmarkEnd w:id="318"/>
    </w:p>
    <w:p w14:paraId="6B3FA96B" w14:textId="77777777" w:rsidR="00A77B3E" w:rsidRPr="00715DA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2317"/>
        <w:gridCol w:w="1249"/>
        <w:gridCol w:w="3542"/>
        <w:gridCol w:w="4542"/>
        <w:gridCol w:w="2239"/>
      </w:tblGrid>
      <w:tr w:rsidR="002B2962" w14:paraId="17FABB09"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534DA2"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D5F8BA"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B3A5E0"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FEF65F3"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272AD8"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FA354D8" w14:textId="77777777" w:rsidR="00A77B3E" w:rsidRDefault="009F4183">
            <w:pPr>
              <w:spacing w:before="100"/>
              <w:jc w:val="center"/>
              <w:rPr>
                <w:color w:val="000000"/>
                <w:sz w:val="20"/>
              </w:rPr>
            </w:pPr>
            <w:r>
              <w:rPr>
                <w:color w:val="000000"/>
                <w:sz w:val="20"/>
              </w:rPr>
              <w:t>Kwota (w EUR)</w:t>
            </w:r>
          </w:p>
        </w:tc>
      </w:tr>
      <w:tr w:rsidR="002B2962" w14:paraId="075FD57A"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E61693"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FCB1C2" w14:textId="77777777" w:rsidR="00A77B3E" w:rsidRDefault="009F4183">
            <w:pPr>
              <w:spacing w:before="100"/>
              <w:rPr>
                <w:color w:val="000000"/>
                <w:sz w:val="20"/>
              </w:rPr>
            </w:pPr>
            <w:r>
              <w:rPr>
                <w:color w:val="000000"/>
                <w:sz w:val="20"/>
              </w:rPr>
              <w:t>ESO4.3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3C4DB2"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7D86F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B0BC9A" w14:textId="77777777" w:rsidR="00A77B3E" w:rsidRDefault="009F4183">
            <w:pPr>
              <w:spacing w:before="100"/>
              <w:rPr>
                <w:color w:val="000000"/>
                <w:sz w:val="20"/>
              </w:rPr>
            </w:pPr>
            <w:r>
              <w:rPr>
                <w:color w:val="000000"/>
                <w:sz w:val="20"/>
              </w:rPr>
              <w:t>01. Ukierunkowanie na aspekt płci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40433A" w14:textId="74BE23F6" w:rsidR="00A77B3E" w:rsidRDefault="00207840">
            <w:pPr>
              <w:spacing w:before="100"/>
              <w:jc w:val="right"/>
              <w:rPr>
                <w:color w:val="000000"/>
                <w:sz w:val="20"/>
              </w:rPr>
            </w:pPr>
            <w:r w:rsidRPr="00207840">
              <w:rPr>
                <w:color w:val="000000"/>
                <w:sz w:val="20"/>
              </w:rPr>
              <w:t>4 904</w:t>
            </w:r>
            <w:r>
              <w:rPr>
                <w:color w:val="000000"/>
                <w:sz w:val="20"/>
              </w:rPr>
              <w:t> </w:t>
            </w:r>
            <w:r w:rsidRPr="00207840">
              <w:rPr>
                <w:color w:val="000000"/>
                <w:sz w:val="20"/>
              </w:rPr>
              <w:t>580</w:t>
            </w:r>
            <w:r>
              <w:rPr>
                <w:color w:val="000000"/>
                <w:sz w:val="20"/>
              </w:rPr>
              <w:t>,00</w:t>
            </w:r>
            <w:r w:rsidRPr="00207840">
              <w:rPr>
                <w:color w:val="000000"/>
                <w:sz w:val="20"/>
              </w:rPr>
              <w:t xml:space="preserve"> </w:t>
            </w:r>
          </w:p>
        </w:tc>
      </w:tr>
      <w:tr w:rsidR="002B2962" w14:paraId="1C7F908A" w14:textId="77777777" w:rsidTr="00715DA4">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8D4ECA"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1447F8" w14:textId="77777777" w:rsidR="00A77B3E" w:rsidRDefault="009F4183">
            <w:pPr>
              <w:spacing w:before="100"/>
              <w:rPr>
                <w:color w:val="000000"/>
                <w:sz w:val="20"/>
              </w:rPr>
            </w:pPr>
            <w:r>
              <w:rPr>
                <w:color w:val="000000"/>
                <w:sz w:val="20"/>
              </w:rPr>
              <w:t>ESO4.3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19AB7E"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D4ECAA"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881D88"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E1DA46" w14:textId="3D767A1F" w:rsidR="00A77B3E" w:rsidRDefault="00207840">
            <w:pPr>
              <w:spacing w:before="100"/>
              <w:jc w:val="right"/>
              <w:rPr>
                <w:color w:val="000000"/>
                <w:sz w:val="20"/>
              </w:rPr>
            </w:pPr>
            <w:r w:rsidRPr="00207840">
              <w:rPr>
                <w:color w:val="000000"/>
                <w:sz w:val="20"/>
              </w:rPr>
              <w:t>4 904</w:t>
            </w:r>
            <w:r>
              <w:rPr>
                <w:color w:val="000000"/>
                <w:sz w:val="20"/>
              </w:rPr>
              <w:t> </w:t>
            </w:r>
            <w:r w:rsidRPr="00207840">
              <w:rPr>
                <w:color w:val="000000"/>
                <w:sz w:val="20"/>
              </w:rPr>
              <w:t>580</w:t>
            </w:r>
            <w:r>
              <w:rPr>
                <w:color w:val="000000"/>
                <w:sz w:val="20"/>
              </w:rPr>
              <w:t>,00</w:t>
            </w:r>
            <w:r w:rsidRPr="00207840">
              <w:rPr>
                <w:color w:val="000000"/>
                <w:sz w:val="20"/>
              </w:rPr>
              <w:t xml:space="preserve"> </w:t>
            </w:r>
          </w:p>
        </w:tc>
      </w:tr>
    </w:tbl>
    <w:p w14:paraId="64D8C131" w14:textId="77777777" w:rsidR="00A77B3E" w:rsidRPr="00715DA4" w:rsidRDefault="009F4183">
      <w:pPr>
        <w:spacing w:before="100"/>
        <w:rPr>
          <w:color w:val="000000"/>
          <w:sz w:val="20"/>
          <w:lang w:val="pl-PL"/>
        </w:rPr>
      </w:pPr>
      <w:r w:rsidRPr="00715DA4">
        <w:rPr>
          <w:color w:val="000000"/>
          <w:sz w:val="20"/>
          <w:lang w:val="pl-PL"/>
        </w:rPr>
        <w:t>* Zasadniczo 40 % EFS+ przeznacza się na monitorowanie wydatków na cele związane z równością płci. 100 % ma zastosowanie w sytuacji, gdy państwo członkowskie zdecyduje się stosować art. 6 EFS+</w:t>
      </w:r>
    </w:p>
    <w:p w14:paraId="6A786471" w14:textId="77777777" w:rsidR="00A77B3E" w:rsidRPr="00715DA4" w:rsidRDefault="009F4183">
      <w:pPr>
        <w:pStyle w:val="Nagwek4"/>
        <w:spacing w:before="100" w:after="0"/>
        <w:rPr>
          <w:b w:val="0"/>
          <w:color w:val="000000"/>
          <w:sz w:val="24"/>
          <w:lang w:val="pl-PL"/>
        </w:rPr>
      </w:pPr>
      <w:r w:rsidRPr="00715DA4">
        <w:rPr>
          <w:b w:val="0"/>
          <w:color w:val="000000"/>
          <w:sz w:val="24"/>
          <w:lang w:val="pl-PL"/>
        </w:rPr>
        <w:br w:type="page"/>
      </w:r>
      <w:bookmarkStart w:id="319" w:name="_Toc215823914"/>
      <w:r w:rsidRPr="00715DA4">
        <w:rPr>
          <w:b w:val="0"/>
          <w:color w:val="000000"/>
          <w:sz w:val="24"/>
          <w:lang w:val="pl-PL"/>
        </w:rPr>
        <w:lastRenderedPageBreak/>
        <w:t>2.1.1.1. Cel szczegółowy: ESO4.4. Wspieranie dostosowania pracowników, przedsiębiorstw i przedsiębiorców do zmian, wspieranie aktywnego i zdrowego starzenia się oraz zdrowego i dobrze dostosowanego środowiska pracy, które uwzględnia zagrożenia dla zdrowia (EFS+)</w:t>
      </w:r>
      <w:bookmarkEnd w:id="319"/>
    </w:p>
    <w:p w14:paraId="27B2359E" w14:textId="77777777" w:rsidR="00A77B3E" w:rsidRPr="00715DA4" w:rsidRDefault="00A77B3E">
      <w:pPr>
        <w:spacing w:before="100"/>
        <w:rPr>
          <w:color w:val="000000"/>
          <w:sz w:val="0"/>
          <w:lang w:val="pl-PL"/>
        </w:rPr>
      </w:pPr>
    </w:p>
    <w:p w14:paraId="7ABFBDD2" w14:textId="77777777" w:rsidR="00A77B3E" w:rsidRPr="00715DA4" w:rsidRDefault="009F4183">
      <w:pPr>
        <w:pStyle w:val="Nagwek4"/>
        <w:spacing w:before="100" w:after="0"/>
        <w:rPr>
          <w:b w:val="0"/>
          <w:color w:val="000000"/>
          <w:sz w:val="24"/>
          <w:lang w:val="pl-PL"/>
        </w:rPr>
      </w:pPr>
      <w:bookmarkStart w:id="320" w:name="_Toc215823915"/>
      <w:r w:rsidRPr="00715DA4">
        <w:rPr>
          <w:b w:val="0"/>
          <w:color w:val="000000"/>
          <w:sz w:val="24"/>
          <w:lang w:val="pl-PL"/>
        </w:rPr>
        <w:t>2.1.1.1.1. Interwencje wspierane z Funduszy</w:t>
      </w:r>
      <w:bookmarkEnd w:id="320"/>
    </w:p>
    <w:p w14:paraId="28E20FCF" w14:textId="77777777" w:rsidR="00A77B3E" w:rsidRPr="00715DA4" w:rsidRDefault="00A77B3E">
      <w:pPr>
        <w:spacing w:before="100"/>
        <w:rPr>
          <w:color w:val="000000"/>
          <w:sz w:val="0"/>
          <w:lang w:val="pl-PL"/>
        </w:rPr>
      </w:pPr>
    </w:p>
    <w:p w14:paraId="03854F0C" w14:textId="77777777" w:rsidR="00A77B3E" w:rsidRPr="00715DA4" w:rsidRDefault="009F4183">
      <w:pPr>
        <w:spacing w:before="100"/>
        <w:rPr>
          <w:color w:val="000000"/>
          <w:sz w:val="0"/>
          <w:lang w:val="pl-PL"/>
        </w:rPr>
      </w:pPr>
      <w:r w:rsidRPr="00715DA4">
        <w:rPr>
          <w:color w:val="000000"/>
          <w:lang w:val="pl-PL"/>
        </w:rPr>
        <w:t>Podstawa prawna: art. 22 ust. 3 lit. d) ppkt (i), (iii), (iv), (v), (vi) i (vii) rozporządzenia w sprawie wspólnych przepisów</w:t>
      </w:r>
    </w:p>
    <w:p w14:paraId="2C36207B" w14:textId="77777777" w:rsidR="00A77B3E" w:rsidRPr="00715DA4" w:rsidRDefault="009F4183">
      <w:pPr>
        <w:pStyle w:val="Nagwek5"/>
        <w:spacing w:before="100" w:after="0"/>
        <w:rPr>
          <w:b w:val="0"/>
          <w:i w:val="0"/>
          <w:color w:val="000000"/>
          <w:sz w:val="24"/>
          <w:lang w:val="pl-PL"/>
        </w:rPr>
      </w:pPr>
      <w:bookmarkStart w:id="321" w:name="_Toc215823916"/>
      <w:r w:rsidRPr="00715DA4">
        <w:rPr>
          <w:b w:val="0"/>
          <w:i w:val="0"/>
          <w:color w:val="000000"/>
          <w:sz w:val="24"/>
          <w:lang w:val="pl-PL"/>
        </w:rPr>
        <w:t>Powiązane rodzaje działań – art. 22 ust. 3 lit. d) pkt (i) rozporządzenia w sprawie wspólnych przepisów oraz art. 6 rozporządzenia w sprawie EFS+:</w:t>
      </w:r>
      <w:bookmarkEnd w:id="321"/>
    </w:p>
    <w:p w14:paraId="3388CD1A" w14:textId="77777777" w:rsidR="00A77B3E" w:rsidRPr="00715DA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32D1DDC7"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311DB0" w14:textId="77777777" w:rsidR="00A77B3E" w:rsidRPr="00715DA4" w:rsidRDefault="00A77B3E">
            <w:pPr>
              <w:spacing w:before="100"/>
              <w:rPr>
                <w:color w:val="000000"/>
                <w:sz w:val="0"/>
                <w:lang w:val="pl-PL"/>
              </w:rPr>
            </w:pPr>
          </w:p>
          <w:p w14:paraId="514CA81A" w14:textId="77777777" w:rsidR="00A77B3E" w:rsidRPr="00715DA4" w:rsidRDefault="009F4183">
            <w:pPr>
              <w:spacing w:before="100"/>
              <w:rPr>
                <w:color w:val="000000"/>
                <w:lang w:val="pl-PL"/>
              </w:rPr>
            </w:pPr>
            <w:r w:rsidRPr="00715DA4">
              <w:rPr>
                <w:color w:val="000000"/>
                <w:lang w:val="pl-PL"/>
              </w:rPr>
              <w:t xml:space="preserve">Sytuacja na rynku pracy zmusza pracowników i przedsiębiorstwa do rozwijania i ciągłego doskonalenia posiadanej wiedzy, umiejętności i kompetencji, a także zdobywania nowych kwalifikacji, na które istnieje zapotrzebowanie społeczno-gospodarcze. Rozwój technologiczny i cyfrowy (m.in. rozwój przemysłu 4.0), czy związany z gospodarką obiegu zamkniętego wpływa na funkcjonowanie przedsiębiorstw, co przekłada się na charakter pracy. Zmiany te będą wymuszać na pracownikach elastyczność, czyli umiejętność szybkiego dostosowywania się do zmian, jak i również otwartość na podnoszenie kompetencji i nieszablonowe działania. Istotne jest zatem podejmowanie działań na rzecz podnoszenia kwalifikacji i kompetencji pracowników przedsiębiorstw, w tym kompetencji cyfrowych i zielonych. Pomoc w tej formie obejmie m.in. usługi szkoleniowe, w tym usługi prowadzące do uzyskania kwalifikacji w ramach Zintegrowanego Systemu Kwalifikacji i innych, doradczych, diagnostycznych, wdrożeniowych. Pracodawcy samodzielnie określą, jakie usługi rozwojowe są potrzebne ich przedsiębiorstwom i pracownikom. Wsparcie rozwojowe będzie realizowane przez Podmiotowy System Finansowania (PSF) za pośrednictwem Bazy Usług Rozwojowych. Powszechna dostępność do zróżnicowanych usług edukacyjnych, szkoleniowych i certyfikacyjnych umożliwi uzyskiwanie kompetencji i kwalifikacji zbieżnych z potrzebami regionalnej gospodarki. </w:t>
            </w:r>
          </w:p>
          <w:p w14:paraId="04D9CC02" w14:textId="77777777" w:rsidR="00A77B3E" w:rsidRPr="00715DA4" w:rsidRDefault="009F4183">
            <w:pPr>
              <w:spacing w:before="100"/>
              <w:rPr>
                <w:color w:val="000000"/>
                <w:lang w:val="pl-PL"/>
              </w:rPr>
            </w:pPr>
            <w:r w:rsidRPr="00715DA4">
              <w:rPr>
                <w:color w:val="000000"/>
                <w:lang w:val="pl-PL"/>
              </w:rPr>
              <w:t>W ramach usług rozwojowych zakłada się projekty komplementarne z interwencją w ramach CP 1 w zakresie inteligentnych specjalizacji, nowoczesnych technologii, transformacji przemysłowej czy w obszarze zielonych technologii.</w:t>
            </w:r>
          </w:p>
          <w:p w14:paraId="3274250C" w14:textId="77777777" w:rsidR="00A77B3E" w:rsidRPr="00715DA4" w:rsidRDefault="009F4183">
            <w:pPr>
              <w:spacing w:before="100"/>
              <w:rPr>
                <w:color w:val="000000"/>
                <w:lang w:val="pl-PL"/>
              </w:rPr>
            </w:pPr>
            <w:r w:rsidRPr="00715DA4">
              <w:rPr>
                <w:color w:val="000000"/>
                <w:lang w:val="pl-PL"/>
              </w:rPr>
              <w:t>Niekorzystne trendy w gospodarce wywołane pandemią COVID-19 mają bezpośredni wpływ na sytuację przedsiębiorstw i ich pracowników. Istotne jest jeszcze w większym stopniu efektywne zarządzanie zmianą w przedsiębiorstwach poprzez wprowadzenie działań związanych z outplacementem, Prowadzone będą działania obejmujące m.in. doradztwo psychologiczne, doradztwo zawodowe, pomoc w szukaniu nowego miejsca pracy, określenie optymalnej ścieżki rozwoju zawodowego i osobistego, finansowanie szkoleń, kursów doszkalających, walidacji i certyfikacji nabytych kompetencji w celu zdobycia nowych kwalifikacji, doradztwo w zakresie rozpoczęcia własnej działalności gospodarczej, czy pomoc w przeprowadzce do nowego miejsca zamieszkania.</w:t>
            </w:r>
          </w:p>
          <w:p w14:paraId="2CBDF94E" w14:textId="77777777" w:rsidR="00A77B3E" w:rsidRPr="00715DA4" w:rsidRDefault="009F4183">
            <w:pPr>
              <w:spacing w:before="100"/>
              <w:rPr>
                <w:color w:val="000000"/>
                <w:lang w:val="pl-PL"/>
              </w:rPr>
            </w:pPr>
            <w:r w:rsidRPr="00715DA4">
              <w:rPr>
                <w:color w:val="000000"/>
                <w:lang w:val="pl-PL"/>
              </w:rPr>
              <w:t xml:space="preserve">W ramach celu szczegółowego realizowane będą również projekty dla pracodawców i przedsiębiorców, mające na celu eliminację czynników ryzyka w miejscu pracy i zapewniające osobom, które z przyczyn zdrowotnych nie mogą wykonywać pracy na dotychczasowym stanowisku pracy, możliwość przekwalifikowania i przygotowania do kontynuowania pracy na innych stanowiskach o mniejszym obciążeniu dla zdrowia. To również projekty z zakresu poprawy ergonomii miejsca pracy, ukierunkowane na wydłużenie aktywności zawodowej oraz niwelowanie ryzyka jej przerwania z powodów zdrowotnych (przedsięwzięcia realizowane poza formułą RPZ). Niekorzystne skutki zdrowotne, które mają związek z warunkami pracy i zagrożeniami występującymi w środowisku pracy należy eliminować poprzez monitorowanie stanu zdrowia osób pracujących, podejmowanie działań profilaktycznych i prowadzenie innych działań zapobiegających tym chorobom. </w:t>
            </w:r>
          </w:p>
          <w:p w14:paraId="0F11E4CE" w14:textId="77777777" w:rsidR="00A77B3E" w:rsidRPr="00715DA4" w:rsidRDefault="009F4183">
            <w:pPr>
              <w:spacing w:before="100"/>
              <w:rPr>
                <w:color w:val="000000"/>
                <w:lang w:val="pl-PL"/>
              </w:rPr>
            </w:pPr>
            <w:r w:rsidRPr="00715DA4">
              <w:rPr>
                <w:color w:val="000000"/>
                <w:lang w:val="pl-PL"/>
              </w:rPr>
              <w:lastRenderedPageBreak/>
              <w:t xml:space="preserve">Dłuższe funkcjonowanie na rynku pracy jest silnie powiązane z aspektem zdrowotnym. Zły stan zdrowia oraz niepełnosprawność wpływają na ograniczenie aktywności zawodowej. Podejmowane będą działania związane z zapewnieniem właściwej opieki osobom pracującym celem ograniczenia wyłączenia ich z rynku pracy poprzez realizację programów zdrowotnych w zakresie profilaktyki i rehabilitacji chorób związanych bezpośrednio z miejscem pracy. </w:t>
            </w:r>
          </w:p>
          <w:p w14:paraId="3C83608B" w14:textId="77777777" w:rsidR="00A77B3E" w:rsidRPr="00715DA4" w:rsidRDefault="009F4183">
            <w:pPr>
              <w:spacing w:before="100"/>
              <w:rPr>
                <w:color w:val="000000"/>
                <w:lang w:val="pl-PL"/>
              </w:rPr>
            </w:pPr>
            <w:r w:rsidRPr="00715DA4">
              <w:rPr>
                <w:color w:val="000000"/>
                <w:lang w:val="pl-PL"/>
              </w:rPr>
              <w:t>Na wydłużenie okresu aktywności zawodowej oraz lepszą jakość życia w późniejszym wieku mają wpływ projekty związane z rehabilitacją leczniczą w zakresie schorzeń, będących najczęstszą przyczyną dezaktywizacji zawodowej. Realizacja programów rehabilitacyjnych dla pracowników i osób bezrobotnych wpłynie na wydłużenie aktywności zawodowej, ze szczególnym uwzględnieniem osób w wieku 55 lat i więcej. Rehabilitacja dla osób bezrobotnych będzie powiązana z działaniami aktywizacyjnymi.</w:t>
            </w:r>
          </w:p>
          <w:p w14:paraId="171B86B2" w14:textId="77777777" w:rsidR="00A77B3E" w:rsidRPr="00715DA4" w:rsidRDefault="009F4183">
            <w:pPr>
              <w:spacing w:before="100"/>
              <w:rPr>
                <w:color w:val="000000"/>
                <w:lang w:val="pl-PL"/>
              </w:rPr>
            </w:pPr>
            <w:r w:rsidRPr="00715DA4">
              <w:rPr>
                <w:color w:val="000000"/>
                <w:lang w:val="pl-PL"/>
              </w:rPr>
              <w:t>Ważnymi czynnikami, wpływającymi na wykluczenie z rynku pracy, mogą być również choroby związane ze zdrowiem psychicznym. Praca może być źródłem zarówno satysfakcji, jak i rozwoju osobistego, ale też źródłem subiektywnego poczucia porażek i dyskomfortu psychicznego. To w konsekwencji niesie ze sobą negatywne skutki dla zdrowia psychicznego i fizycznego. Stresogenne czynniki w miejscu pracy są powodem życia w permanentnym stresie i doświadczania między innymi syndromu wypalenia zawodowego, który może skutkować licznymi, przewlekłymi zaburzeniami psychicznymi i somatycznymi. Stąd w celu zapobieganiu temu zjawisku zaplanowano realizację programów w zakresie wsparcia psychologicznego. Interwencja ta, będzie wynikać z realnej potrzeby pracodawcy poprzedzonej analizą dokonaną wraz z pracownikami, którzy zostaną bezpośrednio objęci takim wsparciem Działania te będą dot. m.in. edukacji pracowników w zakresie zdrowia psychicznego, szkoleń w zakresie radzenia sobie ze stresem i przeciwdziałaniu wypaleniu zawodowemu, jak kontrolować emocje czy też konsultacji grupowych jak i indywidualnych z psychologami oraz terapeutami. W ramach przedmiotowego działania nie będą wspierane indywidualne terapie psychologiczne.</w:t>
            </w:r>
          </w:p>
          <w:p w14:paraId="160B181C" w14:textId="77777777" w:rsidR="00A77B3E" w:rsidRPr="00715DA4" w:rsidRDefault="00A77B3E">
            <w:pPr>
              <w:spacing w:before="100"/>
              <w:rPr>
                <w:color w:val="000000"/>
                <w:lang w:val="pl-PL"/>
              </w:rPr>
            </w:pPr>
          </w:p>
          <w:p w14:paraId="42A89B8D" w14:textId="77777777" w:rsidR="00A77B3E" w:rsidRDefault="009F4183">
            <w:pPr>
              <w:spacing w:before="100"/>
              <w:rPr>
                <w:color w:val="000000"/>
              </w:rPr>
            </w:pPr>
            <w:r>
              <w:rPr>
                <w:color w:val="000000"/>
              </w:rPr>
              <w:t>Typy projektów:</w:t>
            </w:r>
          </w:p>
          <w:p w14:paraId="59643E99" w14:textId="77777777" w:rsidR="00A77B3E" w:rsidRPr="00715DA4" w:rsidRDefault="009F4183">
            <w:pPr>
              <w:numPr>
                <w:ilvl w:val="0"/>
                <w:numId w:val="96"/>
              </w:numPr>
              <w:spacing w:before="100"/>
              <w:rPr>
                <w:color w:val="000000"/>
                <w:lang w:val="pl-PL"/>
              </w:rPr>
            </w:pPr>
            <w:r w:rsidRPr="00715DA4">
              <w:rPr>
                <w:color w:val="000000"/>
                <w:lang w:val="pl-PL"/>
              </w:rPr>
              <w:t>wsparcie podnoszenia kwalifikacji i kompetencji pracowników przedsiębiorstw i przedsiębiorców, w tym związane z transformacją cyfrową i w kierunku zielonej gospodarki (system popytowy w oparciu o BUR),</w:t>
            </w:r>
          </w:p>
          <w:p w14:paraId="75C24D45" w14:textId="77777777" w:rsidR="00A77B3E" w:rsidRPr="00715DA4" w:rsidRDefault="009F4183">
            <w:pPr>
              <w:numPr>
                <w:ilvl w:val="0"/>
                <w:numId w:val="96"/>
              </w:numPr>
              <w:spacing w:before="100"/>
              <w:rPr>
                <w:color w:val="000000"/>
                <w:lang w:val="pl-PL"/>
              </w:rPr>
            </w:pPr>
            <w:r w:rsidRPr="00715DA4">
              <w:rPr>
                <w:color w:val="000000"/>
                <w:lang w:val="pl-PL"/>
              </w:rPr>
              <w:t>outplacement dla pracowników zagrożonych zwolnieniem, przewidzianych do zwolnienia lub zwolnionych z przyczyn niedotyczących pracownika,</w:t>
            </w:r>
          </w:p>
          <w:p w14:paraId="3A1B3A2A" w14:textId="77777777" w:rsidR="00A77B3E" w:rsidRPr="00715DA4" w:rsidRDefault="009F4183">
            <w:pPr>
              <w:numPr>
                <w:ilvl w:val="0"/>
                <w:numId w:val="96"/>
              </w:numPr>
              <w:spacing w:before="100"/>
              <w:rPr>
                <w:color w:val="000000"/>
                <w:lang w:val="pl-PL"/>
              </w:rPr>
            </w:pPr>
            <w:r w:rsidRPr="00715DA4">
              <w:rPr>
                <w:color w:val="000000"/>
                <w:lang w:val="pl-PL"/>
              </w:rPr>
              <w:t>wdrożenie programów przekwalifikowania pracowników długotrwale pracujących w warunkach negatywnie wpływających na zdrowie,</w:t>
            </w:r>
          </w:p>
          <w:p w14:paraId="41933EE4" w14:textId="77777777" w:rsidR="00A77B3E" w:rsidRPr="00715DA4" w:rsidRDefault="009F4183">
            <w:pPr>
              <w:numPr>
                <w:ilvl w:val="0"/>
                <w:numId w:val="96"/>
              </w:numPr>
              <w:spacing w:before="100"/>
              <w:rPr>
                <w:color w:val="000000"/>
                <w:lang w:val="pl-PL"/>
              </w:rPr>
            </w:pPr>
            <w:r w:rsidRPr="00715DA4">
              <w:rPr>
                <w:color w:val="000000"/>
                <w:lang w:val="pl-PL"/>
              </w:rPr>
              <w:t>wdrożenie programów ukierunkowanych na eliminowanie zdrowotnych czynników ryzyka w miejscu pracy, w tym z zakresu ergonomii pracy,</w:t>
            </w:r>
          </w:p>
          <w:p w14:paraId="48E07E4E" w14:textId="77777777" w:rsidR="00A77B3E" w:rsidRPr="00715DA4" w:rsidRDefault="009F4183">
            <w:pPr>
              <w:numPr>
                <w:ilvl w:val="0"/>
                <w:numId w:val="96"/>
              </w:numPr>
              <w:spacing w:before="100"/>
              <w:rPr>
                <w:color w:val="000000"/>
                <w:lang w:val="pl-PL"/>
              </w:rPr>
            </w:pPr>
            <w:r w:rsidRPr="00715DA4">
              <w:rPr>
                <w:color w:val="000000"/>
                <w:lang w:val="pl-PL"/>
              </w:rPr>
              <w:t xml:space="preserve">działania wspierające profilaktykę chorób bezpośrednio związanych z miejscem pracy </w:t>
            </w:r>
          </w:p>
          <w:p w14:paraId="675A4921" w14:textId="77777777" w:rsidR="00A77B3E" w:rsidRPr="00715DA4" w:rsidRDefault="009F4183">
            <w:pPr>
              <w:numPr>
                <w:ilvl w:val="0"/>
                <w:numId w:val="96"/>
              </w:numPr>
              <w:spacing w:before="100"/>
              <w:rPr>
                <w:color w:val="000000"/>
                <w:lang w:val="pl-PL"/>
              </w:rPr>
            </w:pPr>
            <w:r w:rsidRPr="00715DA4">
              <w:rPr>
                <w:color w:val="000000"/>
                <w:lang w:val="pl-PL"/>
              </w:rPr>
              <w:t>działania wspierające rehabilitację ułatwiającą powrót na rynek pracy,</w:t>
            </w:r>
          </w:p>
          <w:p w14:paraId="0DB46C2E" w14:textId="77777777" w:rsidR="00A77B3E" w:rsidRPr="00715DA4" w:rsidRDefault="009F4183">
            <w:pPr>
              <w:numPr>
                <w:ilvl w:val="0"/>
                <w:numId w:val="96"/>
              </w:numPr>
              <w:spacing w:before="100"/>
              <w:rPr>
                <w:color w:val="000000"/>
                <w:lang w:val="pl-PL"/>
              </w:rPr>
            </w:pPr>
            <w:r w:rsidRPr="00715DA4">
              <w:rPr>
                <w:color w:val="000000"/>
                <w:lang w:val="pl-PL"/>
              </w:rPr>
              <w:t>programy wsparcia psychologicznego, obniżające ryzyko m.in. wypalenia zawodowego czy depresji.</w:t>
            </w:r>
          </w:p>
          <w:p w14:paraId="5DA6D77B" w14:textId="77777777" w:rsidR="00A77B3E" w:rsidRPr="00715DA4" w:rsidRDefault="00A77B3E">
            <w:pPr>
              <w:spacing w:before="100"/>
              <w:rPr>
                <w:color w:val="000000"/>
                <w:lang w:val="pl-PL"/>
              </w:rPr>
            </w:pPr>
          </w:p>
          <w:p w14:paraId="64A5816B" w14:textId="77777777" w:rsidR="00A77B3E" w:rsidRPr="00715DA4" w:rsidRDefault="009F4183">
            <w:pPr>
              <w:spacing w:before="100"/>
              <w:rPr>
                <w:color w:val="000000"/>
                <w:lang w:val="pl-PL"/>
              </w:rPr>
            </w:pPr>
            <w:r w:rsidRPr="00715DA4">
              <w:rPr>
                <w:color w:val="000000"/>
                <w:lang w:val="pl-PL"/>
              </w:rPr>
              <w:t xml:space="preserve">Projekty w obszarze zdrowia będą bezpośrednio realizowały cele zapisane w dokumencie </w:t>
            </w:r>
            <w:r w:rsidRPr="00715DA4">
              <w:rPr>
                <w:i/>
                <w:iCs/>
                <w:color w:val="000000"/>
                <w:lang w:val="pl-PL"/>
              </w:rPr>
              <w:t>Zdrowa Przyszłość -Ramy strategiczne rozwoju z perspektywą do 2030 roku</w:t>
            </w:r>
            <w:r w:rsidRPr="00715DA4">
              <w:rPr>
                <w:color w:val="000000"/>
                <w:lang w:val="pl-PL"/>
              </w:rPr>
              <w:t>. Projekty wpisują się w Politykę ochrony zdrowia województwa zachodniopomorskiego. Wsparcie w obszarze zdrowia będzie komplementarne z interwencją zaplanowaną ze środków EFRR w Programie.</w:t>
            </w:r>
          </w:p>
          <w:p w14:paraId="3C62C9C0" w14:textId="77777777" w:rsidR="00A77B3E" w:rsidRPr="00715DA4" w:rsidRDefault="009F4183">
            <w:pPr>
              <w:spacing w:before="100"/>
              <w:rPr>
                <w:color w:val="000000"/>
                <w:lang w:val="pl-PL"/>
              </w:rPr>
            </w:pPr>
            <w:r w:rsidRPr="00715DA4">
              <w:rPr>
                <w:color w:val="000000"/>
                <w:lang w:val="pl-PL"/>
              </w:rPr>
              <w:lastRenderedPageBreak/>
              <w:t>W ramach celu szczegółowego (d) premiowane będą projekty prowadzące do nabycia, podwyższenia lub dostosowania kompetencji/kwalifikacji w zakresie zielonych umiejętności.</w:t>
            </w:r>
          </w:p>
          <w:p w14:paraId="34E2A976" w14:textId="77777777" w:rsidR="00A77B3E" w:rsidRDefault="009F4183">
            <w:pPr>
              <w:spacing w:before="100"/>
              <w:rPr>
                <w:color w:val="000000"/>
              </w:rPr>
            </w:pPr>
            <w:r>
              <w:rPr>
                <w:color w:val="000000"/>
              </w:rPr>
              <w:t>Oczekiwane rezultaty:</w:t>
            </w:r>
          </w:p>
          <w:p w14:paraId="768BDE1E" w14:textId="77777777" w:rsidR="00A77B3E" w:rsidRPr="00715DA4" w:rsidRDefault="009F4183">
            <w:pPr>
              <w:numPr>
                <w:ilvl w:val="0"/>
                <w:numId w:val="97"/>
              </w:numPr>
              <w:spacing w:before="100"/>
              <w:rPr>
                <w:color w:val="000000"/>
                <w:lang w:val="pl-PL"/>
              </w:rPr>
            </w:pPr>
            <w:r w:rsidRPr="00715DA4">
              <w:rPr>
                <w:color w:val="000000"/>
                <w:lang w:val="pl-PL"/>
              </w:rPr>
              <w:t>podniesienie kwalifikacji i kompetencji pracowników przedsiębiorstw i przedsiębiorców;</w:t>
            </w:r>
          </w:p>
          <w:p w14:paraId="6ED52553" w14:textId="77777777" w:rsidR="00A77B3E" w:rsidRPr="00715DA4" w:rsidRDefault="009F4183">
            <w:pPr>
              <w:numPr>
                <w:ilvl w:val="0"/>
                <w:numId w:val="97"/>
              </w:numPr>
              <w:spacing w:before="100"/>
              <w:rPr>
                <w:color w:val="000000"/>
                <w:lang w:val="pl-PL"/>
              </w:rPr>
            </w:pPr>
            <w:r w:rsidRPr="00715DA4">
              <w:rPr>
                <w:color w:val="000000"/>
                <w:lang w:val="pl-PL"/>
              </w:rPr>
              <w:t>wydłużenie aktywności zawodowej oraz niwelowanie ryzyka jej przerwania z powodów zdrowotnych.</w:t>
            </w:r>
          </w:p>
          <w:p w14:paraId="0205C7E2" w14:textId="77777777" w:rsidR="00A77B3E" w:rsidRPr="00715DA4" w:rsidRDefault="00A77B3E">
            <w:pPr>
              <w:spacing w:before="100"/>
              <w:rPr>
                <w:color w:val="000000"/>
                <w:lang w:val="pl-PL"/>
              </w:rPr>
            </w:pPr>
          </w:p>
        </w:tc>
      </w:tr>
    </w:tbl>
    <w:p w14:paraId="3835E95F" w14:textId="77777777" w:rsidR="00A77B3E" w:rsidRPr="00691768" w:rsidRDefault="00A77B3E">
      <w:pPr>
        <w:spacing w:before="100"/>
        <w:rPr>
          <w:color w:val="000000"/>
          <w:lang w:val="pl-PL"/>
        </w:rPr>
      </w:pPr>
    </w:p>
    <w:p w14:paraId="0746B656" w14:textId="77777777" w:rsidR="00A77B3E" w:rsidRPr="00691768" w:rsidRDefault="009F4183">
      <w:pPr>
        <w:pStyle w:val="Nagwek5"/>
        <w:spacing w:before="100" w:after="0"/>
        <w:rPr>
          <w:b w:val="0"/>
          <w:i w:val="0"/>
          <w:color w:val="000000"/>
          <w:sz w:val="24"/>
          <w:lang w:val="pl-PL"/>
        </w:rPr>
      </w:pPr>
      <w:bookmarkStart w:id="322" w:name="_Toc215823917"/>
      <w:r w:rsidRPr="00691768">
        <w:rPr>
          <w:b w:val="0"/>
          <w:i w:val="0"/>
          <w:color w:val="000000"/>
          <w:sz w:val="24"/>
          <w:lang w:val="pl-PL"/>
        </w:rPr>
        <w:t>Główne grupy docelowe – art. 22 ust. 3 lit. d) pkt (iii) rozporządzenia w sprawie wspólnych przepisów:</w:t>
      </w:r>
      <w:bookmarkEnd w:id="322"/>
    </w:p>
    <w:p w14:paraId="3ECDA608"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2FA72CED"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6761DC" w14:textId="77777777" w:rsidR="00A77B3E" w:rsidRPr="00691768" w:rsidRDefault="00A77B3E">
            <w:pPr>
              <w:spacing w:before="100"/>
              <w:rPr>
                <w:color w:val="000000"/>
                <w:sz w:val="0"/>
                <w:lang w:val="pl-PL"/>
              </w:rPr>
            </w:pPr>
          </w:p>
          <w:p w14:paraId="032236C7" w14:textId="77777777" w:rsidR="00A77B3E" w:rsidRDefault="009F4183">
            <w:pPr>
              <w:numPr>
                <w:ilvl w:val="0"/>
                <w:numId w:val="98"/>
              </w:numPr>
              <w:spacing w:before="100"/>
              <w:rPr>
                <w:color w:val="000000"/>
              </w:rPr>
            </w:pPr>
            <w:r>
              <w:rPr>
                <w:color w:val="000000"/>
              </w:rPr>
              <w:t>przedsiębiorcy i pracownicy MŚP;</w:t>
            </w:r>
          </w:p>
          <w:p w14:paraId="529C1B87" w14:textId="77777777" w:rsidR="00A77B3E" w:rsidRPr="00691768" w:rsidRDefault="009F4183">
            <w:pPr>
              <w:numPr>
                <w:ilvl w:val="0"/>
                <w:numId w:val="98"/>
              </w:numPr>
              <w:spacing w:before="100"/>
              <w:rPr>
                <w:color w:val="000000"/>
                <w:lang w:val="pl-PL"/>
              </w:rPr>
            </w:pPr>
            <w:r w:rsidRPr="00691768">
              <w:rPr>
                <w:color w:val="000000"/>
                <w:lang w:val="pl-PL"/>
              </w:rPr>
              <w:t>osoby zagrożone zwolnieniem lub zwolnione z przyczyn niedotyczących pracownika;</w:t>
            </w:r>
          </w:p>
          <w:p w14:paraId="49D8DC77" w14:textId="77777777" w:rsidR="00A77B3E" w:rsidRPr="00691768" w:rsidRDefault="009F4183">
            <w:pPr>
              <w:numPr>
                <w:ilvl w:val="0"/>
                <w:numId w:val="98"/>
              </w:numPr>
              <w:spacing w:before="100"/>
              <w:rPr>
                <w:color w:val="000000"/>
                <w:lang w:val="pl-PL"/>
              </w:rPr>
            </w:pPr>
            <w:r w:rsidRPr="00691768">
              <w:rPr>
                <w:color w:val="000000"/>
                <w:lang w:val="pl-PL"/>
              </w:rPr>
              <w:t>pracodawcy, przedsiębiorcy, pracownicy, u których występują czynniki negatywnie wpływające na zdrowie,</w:t>
            </w:r>
          </w:p>
          <w:p w14:paraId="1F8EAA95" w14:textId="77777777" w:rsidR="00A77B3E" w:rsidRDefault="009F4183">
            <w:pPr>
              <w:numPr>
                <w:ilvl w:val="0"/>
                <w:numId w:val="98"/>
              </w:numPr>
              <w:spacing w:before="100"/>
              <w:rPr>
                <w:color w:val="000000"/>
              </w:rPr>
            </w:pPr>
            <w:r>
              <w:rPr>
                <w:color w:val="000000"/>
              </w:rPr>
              <w:t>pracownicy objęci programami zdrowotnymi,</w:t>
            </w:r>
          </w:p>
          <w:p w14:paraId="3F32D871" w14:textId="77777777" w:rsidR="00A77B3E" w:rsidRPr="00691768" w:rsidRDefault="009F4183">
            <w:pPr>
              <w:numPr>
                <w:ilvl w:val="0"/>
                <w:numId w:val="98"/>
              </w:numPr>
              <w:spacing w:before="100"/>
              <w:rPr>
                <w:color w:val="000000"/>
                <w:lang w:val="pl-PL"/>
              </w:rPr>
            </w:pPr>
            <w:r w:rsidRPr="00691768">
              <w:rPr>
                <w:color w:val="000000"/>
                <w:lang w:val="pl-PL"/>
              </w:rPr>
              <w:t>pracownicy i zarejestrowane osoby bezrobotne objęte rehabilitacją w ramach programu zdrowotnego.</w:t>
            </w:r>
          </w:p>
          <w:p w14:paraId="1CA63760" w14:textId="77777777" w:rsidR="00A77B3E" w:rsidRPr="00691768" w:rsidRDefault="00A77B3E">
            <w:pPr>
              <w:spacing w:before="100"/>
              <w:rPr>
                <w:color w:val="000000"/>
                <w:lang w:val="pl-PL"/>
              </w:rPr>
            </w:pPr>
          </w:p>
        </w:tc>
      </w:tr>
    </w:tbl>
    <w:p w14:paraId="3B734BC7" w14:textId="77777777" w:rsidR="00A77B3E" w:rsidRPr="00691768" w:rsidRDefault="00A77B3E">
      <w:pPr>
        <w:spacing w:before="100"/>
        <w:rPr>
          <w:color w:val="000000"/>
          <w:lang w:val="pl-PL"/>
        </w:rPr>
      </w:pPr>
    </w:p>
    <w:p w14:paraId="512ED64D" w14:textId="77777777" w:rsidR="00A77B3E" w:rsidRPr="00691768" w:rsidRDefault="009F4183">
      <w:pPr>
        <w:pStyle w:val="Nagwek5"/>
        <w:spacing w:before="100" w:after="0"/>
        <w:rPr>
          <w:b w:val="0"/>
          <w:i w:val="0"/>
          <w:color w:val="000000"/>
          <w:sz w:val="24"/>
          <w:lang w:val="pl-PL"/>
        </w:rPr>
      </w:pPr>
      <w:bookmarkStart w:id="323" w:name="_Toc215823918"/>
      <w:r w:rsidRPr="00691768">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323"/>
    </w:p>
    <w:p w14:paraId="0CE02CFB"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7D532C92"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2A46F8" w14:textId="77777777" w:rsidR="00A77B3E" w:rsidRPr="00691768" w:rsidRDefault="00A77B3E">
            <w:pPr>
              <w:spacing w:before="100"/>
              <w:rPr>
                <w:color w:val="000000"/>
                <w:sz w:val="0"/>
                <w:lang w:val="pl-PL"/>
              </w:rPr>
            </w:pPr>
          </w:p>
          <w:p w14:paraId="63F14AE5" w14:textId="77777777" w:rsidR="00A77B3E" w:rsidRPr="00691768" w:rsidRDefault="009F4183">
            <w:pPr>
              <w:spacing w:before="100"/>
              <w:rPr>
                <w:color w:val="000000"/>
                <w:lang w:val="pl-PL"/>
              </w:rPr>
            </w:pPr>
            <w:r w:rsidRPr="00691768">
              <w:rPr>
                <w:color w:val="000000"/>
                <w:lang w:val="pl-PL"/>
              </w:rPr>
              <w:t xml:space="preserve">W trosce o to, aby kobiety i mężczyźni mieli równy udział we wszystkich sferach życia realizowane będa działania promujące przestrzeganie zasad równiego traktowania w zatrudnieniu, upowszechniające informacje na temat zakazu i przejawów dyskryminacji w zatrudnieniu, w tym zwłaszcza ze względu na płeć, oraz o prawie do jednakowego wynagrodzenia za jednakową pracę. Realizacja projektów będzie odbywać się z poszanowaniem zasady niedyskryminacji zapewniając wszystkim osobom jednakowy dostępu do m.in. informacji, produktów, usług, infrastruktury i zatrudnienia. Zasada równości szans i niedyskryminacji, w tym dostępności dla osób z niepełnosprawnościami, realizowana będzie przede wszystkim poprzez zastosowanie uniwersalnego projektowania oraz mechanizmu racjonalnych usprawnień. Przewiduje się wprowadzenie wymogu stosowania klauzul społecznych w procedurach związanych z prawem zamówień publicznych m.in. poprzez odpowiednie kryteria wyboru projektów. </w:t>
            </w:r>
          </w:p>
          <w:p w14:paraId="3AD312E0" w14:textId="77777777" w:rsidR="00A77B3E" w:rsidRPr="00691768" w:rsidRDefault="009F4183">
            <w:pPr>
              <w:spacing w:before="100"/>
              <w:rPr>
                <w:color w:val="000000"/>
                <w:lang w:val="pl-PL"/>
              </w:rPr>
            </w:pPr>
            <w:r w:rsidRPr="00691768">
              <w:rPr>
                <w:color w:val="000000"/>
                <w:lang w:val="pl-PL"/>
              </w:rPr>
              <w:t xml:space="preserve">Działania w celu szczegółowym (d) będą realizowane zgodnie z zasadami horyzontalnymi zawartymi w art. 9 PE i Rady nr 2021/1060 oraz zasadą zwalczania dyskryminacji zawartą w art. 10 Traktatu o funkcjonowaniu Unii Europejskiej, do przestrzegania których zobowiązane będą zarówno instytucje zaangażowane we wdrażanie programu, jak i beneficjenci projektów. W procesie przygotowywania i wdrażania programów IZ zapewni ochronę i równe korzystanie ze wszystkich praw człowieka i podstawowych wolności przez wszystkie osoby niepełnosprawne zgodnie z Konwencją o prawach osób </w:t>
            </w:r>
            <w:r w:rsidRPr="00691768">
              <w:rPr>
                <w:color w:val="000000"/>
                <w:lang w:val="pl-PL"/>
              </w:rPr>
              <w:lastRenderedPageBreak/>
              <w:t>niepełnosprawnych oraz z zapisami Karty Praw Podstawowych w szczególności w obszarze wszelkiej niedyskryminacji (art. 21), równości kobiet i mężczyzn (art. 23), ochrony zdrowia (art. 35).</w:t>
            </w:r>
          </w:p>
          <w:p w14:paraId="4E87F37D" w14:textId="77777777" w:rsidR="00A77B3E" w:rsidRPr="00691768" w:rsidRDefault="009F4183">
            <w:pPr>
              <w:spacing w:before="100"/>
              <w:rPr>
                <w:color w:val="000000"/>
                <w:lang w:val="pl-PL"/>
              </w:rPr>
            </w:pPr>
            <w:r w:rsidRPr="00691768">
              <w:rPr>
                <w:color w:val="000000"/>
                <w:lang w:val="pl-PL"/>
              </w:rPr>
              <w:t>Wsparcie polityki spójności będzie udzielane wyłącznie projektom i beneficjentom, którzy przestrzegają przepisów antydyskryminacyjnych, o których mowa w art. 9 ust. 3 Rozporządzenia UE i Rady nr 2021/1060. W przypadku, gdy 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p>
          <w:p w14:paraId="5094F3A0" w14:textId="77777777" w:rsidR="00A77B3E" w:rsidRPr="00691768" w:rsidRDefault="00A77B3E">
            <w:pPr>
              <w:spacing w:before="100"/>
              <w:rPr>
                <w:color w:val="000000"/>
                <w:lang w:val="pl-PL"/>
              </w:rPr>
            </w:pPr>
          </w:p>
        </w:tc>
      </w:tr>
    </w:tbl>
    <w:p w14:paraId="7AE1C902" w14:textId="77777777" w:rsidR="00A77B3E" w:rsidRPr="00691768" w:rsidRDefault="00A77B3E">
      <w:pPr>
        <w:spacing w:before="100"/>
        <w:rPr>
          <w:color w:val="000000"/>
          <w:lang w:val="pl-PL"/>
        </w:rPr>
      </w:pPr>
    </w:p>
    <w:p w14:paraId="42E94830" w14:textId="77777777" w:rsidR="00A77B3E" w:rsidRPr="00691768" w:rsidRDefault="009F4183">
      <w:pPr>
        <w:pStyle w:val="Nagwek5"/>
        <w:spacing w:before="100" w:after="0"/>
        <w:rPr>
          <w:b w:val="0"/>
          <w:i w:val="0"/>
          <w:color w:val="000000"/>
          <w:sz w:val="24"/>
          <w:lang w:val="pl-PL"/>
        </w:rPr>
      </w:pPr>
      <w:bookmarkStart w:id="324" w:name="_Toc215823919"/>
      <w:r w:rsidRPr="00691768">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324"/>
    </w:p>
    <w:p w14:paraId="0A833A06"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07FE73E0"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55B0D3" w14:textId="77777777" w:rsidR="00A77B3E" w:rsidRPr="00691768" w:rsidRDefault="00A77B3E">
            <w:pPr>
              <w:spacing w:before="100"/>
              <w:rPr>
                <w:color w:val="000000"/>
                <w:sz w:val="0"/>
                <w:lang w:val="pl-PL"/>
              </w:rPr>
            </w:pPr>
          </w:p>
          <w:p w14:paraId="5D6D74C7" w14:textId="77777777" w:rsidR="00A77B3E" w:rsidRDefault="009F4183">
            <w:pPr>
              <w:spacing w:before="100"/>
              <w:rPr>
                <w:color w:val="000000"/>
              </w:rPr>
            </w:pPr>
            <w:r>
              <w:rPr>
                <w:color w:val="000000"/>
              </w:rPr>
              <w:t>Nie dotyczy.</w:t>
            </w:r>
          </w:p>
          <w:p w14:paraId="4B25E63C" w14:textId="77777777" w:rsidR="00A77B3E" w:rsidRDefault="00A77B3E">
            <w:pPr>
              <w:spacing w:before="100"/>
              <w:rPr>
                <w:color w:val="000000"/>
              </w:rPr>
            </w:pPr>
          </w:p>
        </w:tc>
      </w:tr>
    </w:tbl>
    <w:p w14:paraId="47B01751" w14:textId="77777777" w:rsidR="00A77B3E" w:rsidRDefault="00A77B3E">
      <w:pPr>
        <w:spacing w:before="100"/>
        <w:rPr>
          <w:color w:val="000000"/>
        </w:rPr>
      </w:pPr>
    </w:p>
    <w:p w14:paraId="497B4814" w14:textId="77777777" w:rsidR="00A77B3E" w:rsidRPr="00691768" w:rsidRDefault="009F4183">
      <w:pPr>
        <w:pStyle w:val="Nagwek5"/>
        <w:spacing w:before="100" w:after="0"/>
        <w:rPr>
          <w:b w:val="0"/>
          <w:i w:val="0"/>
          <w:color w:val="000000"/>
          <w:sz w:val="24"/>
          <w:lang w:val="pl-PL"/>
        </w:rPr>
      </w:pPr>
      <w:bookmarkStart w:id="325" w:name="_Toc215823920"/>
      <w:r w:rsidRPr="00691768">
        <w:rPr>
          <w:b w:val="0"/>
          <w:i w:val="0"/>
          <w:color w:val="000000"/>
          <w:sz w:val="24"/>
          <w:lang w:val="pl-PL"/>
        </w:rPr>
        <w:t>Działania międzyregionalne, transgraniczne i transnarodowe – art. 22 ust. 3 lit. d) pkt (vi) rozporządzenia w sprawie wspólnych przepisów</w:t>
      </w:r>
      <w:bookmarkEnd w:id="325"/>
    </w:p>
    <w:p w14:paraId="19891650"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4267C586"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29B5E2" w14:textId="77777777" w:rsidR="00A77B3E" w:rsidRPr="00691768" w:rsidRDefault="00A77B3E">
            <w:pPr>
              <w:spacing w:before="100"/>
              <w:rPr>
                <w:color w:val="000000"/>
                <w:sz w:val="0"/>
                <w:lang w:val="pl-PL"/>
              </w:rPr>
            </w:pPr>
          </w:p>
          <w:p w14:paraId="4A336921" w14:textId="77777777" w:rsidR="00A77B3E" w:rsidRPr="00691768" w:rsidRDefault="009F4183">
            <w:pPr>
              <w:spacing w:before="100"/>
              <w:rPr>
                <w:color w:val="000000"/>
                <w:lang w:val="pl-PL"/>
              </w:rPr>
            </w:pPr>
            <w:r w:rsidRPr="00691768">
              <w:rPr>
                <w:color w:val="000000"/>
                <w:lang w:val="pl-PL"/>
              </w:rPr>
              <w:t xml:space="preserve">Działania realizowane w ramach celu szczegółowego (d) są komplementarne z Programem COSME, który przeznaczony jest wyłącznie dla MŚP. W sposób komplementarny koncentruje się na poprawie warunków funkcjonowania przedsiębiorstw celem zwiększenia ich konkurencyjności. W ramach tego programu MPŚ mogą korzystać m.in. z usług informacyjno-doradczych, szkoleń czy warsztatów dopasowanych do ich potrzeb. W ramach FEPZ przewiduje się zastosowanie kryterium premiującego dla podmiotów realizujących przedsięwzięcia zapewniające synergię z programami transgranicznymi/transnarodowymi. </w:t>
            </w:r>
          </w:p>
          <w:p w14:paraId="31550283" w14:textId="77777777" w:rsidR="00A77B3E" w:rsidRPr="00691768" w:rsidRDefault="009F4183">
            <w:pPr>
              <w:spacing w:before="100"/>
              <w:rPr>
                <w:color w:val="000000"/>
                <w:lang w:val="pl-PL"/>
              </w:rPr>
            </w:pPr>
            <w:r w:rsidRPr="00691768">
              <w:rPr>
                <w:color w:val="000000"/>
                <w:lang w:val="pl-PL"/>
              </w:rPr>
              <w:t xml:space="preserve">Działania realizowane w ramach niniejszego celu szczegółowego będą także komplementarne z Programem EU dla zdrowia 2021-2027 (EU4HEALTH) w zakresie w celu szczegółowego 1.1 Profilaktyka chorób i promocja zdrowia. Komplementarność zostanie zapewniona poprzez wprowadzenie kryteriów premiujących dla beneficjentów programów zdrowotnych obejmujących współpracę międzynarodową. </w:t>
            </w:r>
          </w:p>
          <w:p w14:paraId="254E282B" w14:textId="77777777" w:rsidR="00A77B3E" w:rsidRPr="00691768" w:rsidRDefault="00A77B3E">
            <w:pPr>
              <w:spacing w:before="100"/>
              <w:rPr>
                <w:color w:val="000000"/>
                <w:lang w:val="pl-PL"/>
              </w:rPr>
            </w:pPr>
          </w:p>
        </w:tc>
      </w:tr>
    </w:tbl>
    <w:p w14:paraId="22117F99" w14:textId="77777777" w:rsidR="00A77B3E" w:rsidRPr="00691768" w:rsidRDefault="00A77B3E">
      <w:pPr>
        <w:spacing w:before="100"/>
        <w:rPr>
          <w:color w:val="000000"/>
          <w:lang w:val="pl-PL"/>
        </w:rPr>
      </w:pPr>
    </w:p>
    <w:p w14:paraId="1458C2DD" w14:textId="77777777" w:rsidR="00A77B3E" w:rsidRPr="00691768" w:rsidRDefault="009F4183">
      <w:pPr>
        <w:pStyle w:val="Nagwek5"/>
        <w:spacing w:before="100" w:after="0"/>
        <w:rPr>
          <w:b w:val="0"/>
          <w:i w:val="0"/>
          <w:color w:val="000000"/>
          <w:sz w:val="24"/>
          <w:lang w:val="pl-PL"/>
        </w:rPr>
      </w:pPr>
      <w:bookmarkStart w:id="326" w:name="_Toc215823921"/>
      <w:r w:rsidRPr="00691768">
        <w:rPr>
          <w:b w:val="0"/>
          <w:i w:val="0"/>
          <w:color w:val="000000"/>
          <w:sz w:val="24"/>
          <w:lang w:val="pl-PL"/>
        </w:rPr>
        <w:t>Planowane wykorzystanie instrumentów finansowych – art. 22 ust. 3 lit. d) pkt (vii) rozporządzenia w sprawie wspólnych przepisów</w:t>
      </w:r>
      <w:bookmarkEnd w:id="326"/>
    </w:p>
    <w:p w14:paraId="2C384731"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6E524C63"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0FF168" w14:textId="77777777" w:rsidR="00A77B3E" w:rsidRPr="00691768" w:rsidRDefault="00A77B3E">
            <w:pPr>
              <w:spacing w:before="100"/>
              <w:rPr>
                <w:color w:val="000000"/>
                <w:sz w:val="0"/>
                <w:lang w:val="pl-PL"/>
              </w:rPr>
            </w:pPr>
          </w:p>
          <w:p w14:paraId="2CACC4A6" w14:textId="77777777" w:rsidR="00A77B3E" w:rsidRPr="00691768" w:rsidRDefault="009F4183">
            <w:pPr>
              <w:spacing w:before="100"/>
              <w:rPr>
                <w:color w:val="000000"/>
                <w:lang w:val="pl-PL"/>
              </w:rPr>
            </w:pPr>
            <w:r w:rsidRPr="00691768">
              <w:rPr>
                <w:color w:val="000000"/>
                <w:lang w:val="pl-PL"/>
              </w:rPr>
              <w:t>W ramach celu szczegółowego nie przewiduje się wykorzystania instrumentów finansowych. Wsparcie co do zasady ukierunkowane jest na przedsięwzięcia, które nie generują przychodów ani bezpośrednich oszczędności kosztów szczególnie w sektorze usług publicznym, charakteryzują się niską opłacalnością finansową i za ich realizacją przemawiają względy społeczne.</w:t>
            </w:r>
          </w:p>
          <w:p w14:paraId="7B00F209" w14:textId="77777777" w:rsidR="00A77B3E" w:rsidRPr="00691768" w:rsidRDefault="00A77B3E">
            <w:pPr>
              <w:spacing w:before="100"/>
              <w:rPr>
                <w:color w:val="000000"/>
                <w:lang w:val="pl-PL"/>
              </w:rPr>
            </w:pPr>
          </w:p>
        </w:tc>
      </w:tr>
    </w:tbl>
    <w:p w14:paraId="66495B63" w14:textId="77777777" w:rsidR="00A77B3E" w:rsidRPr="00691768" w:rsidRDefault="00A77B3E">
      <w:pPr>
        <w:spacing w:before="100"/>
        <w:rPr>
          <w:color w:val="000000"/>
          <w:lang w:val="pl-PL"/>
        </w:rPr>
      </w:pPr>
    </w:p>
    <w:p w14:paraId="2743D4AF" w14:textId="77777777" w:rsidR="00A77B3E" w:rsidRPr="00691768" w:rsidRDefault="009F4183">
      <w:pPr>
        <w:pStyle w:val="Nagwek4"/>
        <w:spacing w:before="100" w:after="0"/>
        <w:rPr>
          <w:b w:val="0"/>
          <w:color w:val="000000"/>
          <w:sz w:val="24"/>
          <w:lang w:val="pl-PL"/>
        </w:rPr>
      </w:pPr>
      <w:bookmarkStart w:id="327" w:name="_Toc215823922"/>
      <w:r w:rsidRPr="00691768">
        <w:rPr>
          <w:b w:val="0"/>
          <w:color w:val="000000"/>
          <w:sz w:val="24"/>
          <w:lang w:val="pl-PL"/>
        </w:rPr>
        <w:t>2.1.1.1.2. Wskaźniki</w:t>
      </w:r>
      <w:bookmarkEnd w:id="327"/>
    </w:p>
    <w:p w14:paraId="704310BE" w14:textId="77777777" w:rsidR="00A77B3E" w:rsidRPr="00691768" w:rsidRDefault="00A77B3E">
      <w:pPr>
        <w:spacing w:before="100"/>
        <w:rPr>
          <w:color w:val="000000"/>
          <w:sz w:val="0"/>
          <w:lang w:val="pl-PL"/>
        </w:rPr>
      </w:pPr>
    </w:p>
    <w:p w14:paraId="57E63AB0" w14:textId="77777777" w:rsidR="00A77B3E" w:rsidRPr="00691768" w:rsidRDefault="009F4183">
      <w:pPr>
        <w:spacing w:before="100"/>
        <w:rPr>
          <w:color w:val="000000"/>
          <w:sz w:val="0"/>
          <w:lang w:val="pl-PL"/>
        </w:rPr>
      </w:pPr>
      <w:r w:rsidRPr="00691768">
        <w:rPr>
          <w:color w:val="000000"/>
          <w:lang w:val="pl-PL"/>
        </w:rPr>
        <w:t>Podstawa prawna: art. 22 ust. 3 lit. d) pkt (ii) rozporządzenia w sprawie wspólnych przepisów oraz art. 8 rozporządzenia w sprawie EFRR i Funduszu Spójności</w:t>
      </w:r>
    </w:p>
    <w:p w14:paraId="366660E8" w14:textId="77777777" w:rsidR="00A77B3E" w:rsidRDefault="009F4183">
      <w:pPr>
        <w:pStyle w:val="Nagwek5"/>
        <w:spacing w:before="100" w:after="0"/>
        <w:rPr>
          <w:b w:val="0"/>
          <w:i w:val="0"/>
          <w:color w:val="000000"/>
          <w:sz w:val="24"/>
        </w:rPr>
      </w:pPr>
      <w:bookmarkStart w:id="328" w:name="_Toc215823923"/>
      <w:r>
        <w:rPr>
          <w:b w:val="0"/>
          <w:i w:val="0"/>
          <w:color w:val="000000"/>
          <w:sz w:val="24"/>
        </w:rPr>
        <w:t>Tabela 2: Wskaźniki produktu</w:t>
      </w:r>
      <w:bookmarkEnd w:id="328"/>
    </w:p>
    <w:p w14:paraId="10A07E80"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92"/>
        <w:gridCol w:w="798"/>
        <w:gridCol w:w="1515"/>
        <w:gridCol w:w="1487"/>
        <w:gridCol w:w="5697"/>
        <w:gridCol w:w="1128"/>
        <w:gridCol w:w="1195"/>
        <w:gridCol w:w="1240"/>
      </w:tblGrid>
      <w:tr w:rsidR="002B2962" w14:paraId="6BB68980"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8219C49"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C7587AB"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3E27B60"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A3B398"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D2D9E04"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13EA73"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916264D"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1C840B8"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A67D080" w14:textId="77777777" w:rsidR="00A77B3E" w:rsidRDefault="009F4183">
            <w:pPr>
              <w:spacing w:before="100"/>
              <w:jc w:val="center"/>
              <w:rPr>
                <w:color w:val="000000"/>
                <w:sz w:val="20"/>
              </w:rPr>
            </w:pPr>
            <w:r>
              <w:rPr>
                <w:color w:val="000000"/>
                <w:sz w:val="20"/>
              </w:rPr>
              <w:t>Cel końcowy (2029)</w:t>
            </w:r>
          </w:p>
        </w:tc>
      </w:tr>
      <w:tr w:rsidR="002B2962" w14:paraId="3013844E"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C5ECE2"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1D7DD5" w14:textId="77777777" w:rsidR="00A77B3E" w:rsidRDefault="009F4183">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712527"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AB1BAA"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512212" w14:textId="77777777" w:rsidR="00A77B3E" w:rsidRDefault="009F4183">
            <w:pPr>
              <w:spacing w:before="100"/>
              <w:rPr>
                <w:color w:val="000000"/>
                <w:sz w:val="20"/>
              </w:rPr>
            </w:pPr>
            <w:r>
              <w:rPr>
                <w:color w:val="000000"/>
                <w:sz w:val="20"/>
              </w:rPr>
              <w:t>PLDCO04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94FA29" w14:textId="77777777" w:rsidR="00A77B3E" w:rsidRPr="00691768" w:rsidRDefault="009F4183">
            <w:pPr>
              <w:spacing w:before="100"/>
              <w:rPr>
                <w:color w:val="000000"/>
                <w:sz w:val="20"/>
                <w:lang w:val="pl-PL"/>
              </w:rPr>
            </w:pPr>
            <w:r w:rsidRPr="00691768">
              <w:rPr>
                <w:color w:val="000000"/>
                <w:sz w:val="20"/>
                <w:lang w:val="pl-PL"/>
              </w:rPr>
              <w:t xml:space="preserve">Liczba pracowników mikro-, małych i średnich przedsiębiorstw (w tym spółdzielni i przedsiębiorstw społecznych) objętych usługą rozwojową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4DC6C5"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CF3F2B" w14:textId="77777777" w:rsidR="00A77B3E" w:rsidRDefault="009F4183">
            <w:pPr>
              <w:spacing w:before="100"/>
              <w:jc w:val="right"/>
              <w:rPr>
                <w:color w:val="000000"/>
                <w:sz w:val="20"/>
              </w:rPr>
            </w:pPr>
            <w:r>
              <w:rPr>
                <w:color w:val="000000"/>
                <w:sz w:val="20"/>
              </w:rPr>
              <w:t>195,00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3CA4B0" w14:textId="77777777" w:rsidR="006234AE" w:rsidRDefault="006234AE">
            <w:pPr>
              <w:spacing w:before="100"/>
              <w:jc w:val="right"/>
              <w:rPr>
                <w:color w:val="000000"/>
                <w:sz w:val="20"/>
              </w:rPr>
            </w:pPr>
            <w:r>
              <w:rPr>
                <w:color w:val="000000"/>
                <w:sz w:val="20"/>
              </w:rPr>
              <w:t>20 005</w:t>
            </w:r>
            <w:r w:rsidR="00C8152E">
              <w:rPr>
                <w:color w:val="000000"/>
                <w:sz w:val="20"/>
              </w:rPr>
              <w:t xml:space="preserve">  </w:t>
            </w:r>
          </w:p>
          <w:p w14:paraId="20B73907" w14:textId="0537C484" w:rsidR="00A77B3E" w:rsidRDefault="00A77B3E">
            <w:pPr>
              <w:spacing w:before="100"/>
              <w:jc w:val="right"/>
              <w:rPr>
                <w:color w:val="000000"/>
                <w:sz w:val="20"/>
              </w:rPr>
            </w:pPr>
          </w:p>
        </w:tc>
      </w:tr>
    </w:tbl>
    <w:p w14:paraId="77C7781A" w14:textId="77777777" w:rsidR="00A77B3E" w:rsidRDefault="00A77B3E">
      <w:pPr>
        <w:spacing w:before="100"/>
        <w:rPr>
          <w:color w:val="000000"/>
          <w:sz w:val="20"/>
        </w:rPr>
      </w:pPr>
    </w:p>
    <w:p w14:paraId="3A57807F" w14:textId="77777777" w:rsidR="00A77B3E" w:rsidRPr="00691768" w:rsidRDefault="009F4183">
      <w:pPr>
        <w:spacing w:before="100"/>
        <w:rPr>
          <w:color w:val="000000"/>
          <w:sz w:val="0"/>
          <w:lang w:val="pl-PL"/>
        </w:rPr>
      </w:pPr>
      <w:r w:rsidRPr="00691768">
        <w:rPr>
          <w:color w:val="000000"/>
          <w:lang w:val="pl-PL"/>
        </w:rPr>
        <w:t>Podstawa prawna: art. 22 ust. 3 lit. d) ppkt (ii) rozporządzenia w sprawie wspólnych przepisów</w:t>
      </w:r>
    </w:p>
    <w:p w14:paraId="49E95623" w14:textId="77777777" w:rsidR="00A77B3E" w:rsidRDefault="009F4183">
      <w:pPr>
        <w:pStyle w:val="Nagwek5"/>
        <w:spacing w:before="100" w:after="0"/>
        <w:rPr>
          <w:b w:val="0"/>
          <w:i w:val="0"/>
          <w:color w:val="000000"/>
          <w:sz w:val="24"/>
        </w:rPr>
      </w:pPr>
      <w:bookmarkStart w:id="329" w:name="_Toc215823924"/>
      <w:r>
        <w:rPr>
          <w:b w:val="0"/>
          <w:i w:val="0"/>
          <w:color w:val="000000"/>
          <w:sz w:val="24"/>
        </w:rPr>
        <w:t>Tabela 3: Wskaźniki rezultatu</w:t>
      </w:r>
      <w:bookmarkEnd w:id="329"/>
    </w:p>
    <w:p w14:paraId="179A59EE"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1256"/>
        <w:gridCol w:w="798"/>
        <w:gridCol w:w="1374"/>
        <w:gridCol w:w="1458"/>
        <w:gridCol w:w="2658"/>
        <w:gridCol w:w="1072"/>
        <w:gridCol w:w="1773"/>
        <w:gridCol w:w="1152"/>
        <w:gridCol w:w="1141"/>
        <w:gridCol w:w="1015"/>
        <w:gridCol w:w="654"/>
      </w:tblGrid>
      <w:tr w:rsidR="002B2962" w14:paraId="7630DEEC"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778B171"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3BF573"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343F57F"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12DF63C"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B4C2142"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A4A311"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1107E99"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0D568A2" w14:textId="77777777" w:rsidR="00A77B3E" w:rsidRPr="00691768" w:rsidRDefault="009F4183">
            <w:pPr>
              <w:spacing w:before="100"/>
              <w:jc w:val="center"/>
              <w:rPr>
                <w:color w:val="000000"/>
                <w:sz w:val="20"/>
                <w:lang w:val="pl-PL"/>
              </w:rPr>
            </w:pPr>
            <w:r w:rsidRPr="00691768">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61BD967"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5703A5B"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7B8B27"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79625B2" w14:textId="77777777" w:rsidR="00A77B3E" w:rsidRDefault="009F4183">
            <w:pPr>
              <w:spacing w:before="100"/>
              <w:jc w:val="center"/>
              <w:rPr>
                <w:color w:val="000000"/>
                <w:sz w:val="20"/>
              </w:rPr>
            </w:pPr>
            <w:r>
              <w:rPr>
                <w:color w:val="000000"/>
                <w:sz w:val="20"/>
              </w:rPr>
              <w:t>Uwagi</w:t>
            </w:r>
          </w:p>
        </w:tc>
      </w:tr>
      <w:tr w:rsidR="002B2962" w14:paraId="1482DAC5"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E50BF4"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08722C" w14:textId="77777777" w:rsidR="00A77B3E" w:rsidRDefault="009F4183">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10D65B"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FC28C3"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B4BA85" w14:textId="77777777" w:rsidR="00A77B3E" w:rsidRDefault="009F4183">
            <w:pPr>
              <w:spacing w:before="100"/>
              <w:rPr>
                <w:color w:val="000000"/>
                <w:sz w:val="20"/>
              </w:rPr>
            </w:pPr>
            <w:r>
              <w:rPr>
                <w:color w:val="000000"/>
                <w:sz w:val="20"/>
              </w:rPr>
              <w:t>EECR03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647FEB" w14:textId="77777777" w:rsidR="00A77B3E" w:rsidRPr="00691768" w:rsidRDefault="009F4183">
            <w:pPr>
              <w:spacing w:before="100"/>
              <w:rPr>
                <w:color w:val="000000"/>
                <w:sz w:val="20"/>
                <w:lang w:val="pl-PL"/>
              </w:rPr>
            </w:pPr>
            <w:r w:rsidRPr="00691768">
              <w:rPr>
                <w:color w:val="000000"/>
                <w:sz w:val="20"/>
                <w:lang w:val="pl-PL"/>
              </w:rPr>
              <w:t>Uczestnicy uzyskujący kwalifikacje po zakończeniu udziału w programie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8C4118"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AA370B" w14:textId="77777777" w:rsidR="00A77B3E" w:rsidRDefault="009F4183">
            <w:pPr>
              <w:spacing w:before="100"/>
              <w:jc w:val="right"/>
              <w:rPr>
                <w:color w:val="000000"/>
                <w:sz w:val="20"/>
              </w:rPr>
            </w:pPr>
            <w:r>
              <w:rPr>
                <w:color w:val="000000"/>
                <w:sz w:val="20"/>
              </w:rPr>
              <w:t>0,85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0E8E9F"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027553" w14:textId="675BD2C8" w:rsidR="006234AE" w:rsidRDefault="006234AE">
            <w:pPr>
              <w:spacing w:before="100"/>
              <w:jc w:val="right"/>
              <w:rPr>
                <w:color w:val="000000"/>
                <w:sz w:val="20"/>
              </w:rPr>
            </w:pPr>
            <w:r>
              <w:rPr>
                <w:color w:val="000000"/>
                <w:sz w:val="20"/>
              </w:rPr>
              <w:t>17 004</w:t>
            </w:r>
          </w:p>
          <w:p w14:paraId="77821358" w14:textId="477AB9D8" w:rsidR="00A77B3E" w:rsidRDefault="00A77B3E">
            <w:pPr>
              <w:spacing w:before="10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2D0FE7"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C7F159" w14:textId="77777777" w:rsidR="00A77B3E" w:rsidRDefault="00A77B3E">
            <w:pPr>
              <w:spacing w:before="100"/>
              <w:rPr>
                <w:color w:val="000000"/>
                <w:sz w:val="20"/>
              </w:rPr>
            </w:pPr>
          </w:p>
        </w:tc>
      </w:tr>
    </w:tbl>
    <w:p w14:paraId="7B0F7F92" w14:textId="77777777" w:rsidR="00A77B3E" w:rsidRDefault="00A77B3E">
      <w:pPr>
        <w:spacing w:before="100"/>
        <w:rPr>
          <w:color w:val="000000"/>
          <w:sz w:val="20"/>
        </w:rPr>
      </w:pPr>
    </w:p>
    <w:p w14:paraId="1C9DF33C" w14:textId="77777777" w:rsidR="00A77B3E" w:rsidRPr="00691768" w:rsidRDefault="009F4183">
      <w:pPr>
        <w:pStyle w:val="Nagwek4"/>
        <w:spacing w:before="100" w:after="0"/>
        <w:rPr>
          <w:b w:val="0"/>
          <w:color w:val="000000"/>
          <w:sz w:val="24"/>
          <w:lang w:val="pl-PL"/>
        </w:rPr>
      </w:pPr>
      <w:bookmarkStart w:id="330" w:name="_Toc215823925"/>
      <w:r w:rsidRPr="00691768">
        <w:rPr>
          <w:b w:val="0"/>
          <w:color w:val="000000"/>
          <w:sz w:val="24"/>
          <w:lang w:val="pl-PL"/>
        </w:rPr>
        <w:t>2.1.1.1.3. Indykatywny podział zaprogramowanych zasobów (UE) według rodzaju interwencji</w:t>
      </w:r>
      <w:bookmarkEnd w:id="330"/>
    </w:p>
    <w:p w14:paraId="72890D8D" w14:textId="77777777" w:rsidR="00A77B3E" w:rsidRPr="00691768" w:rsidRDefault="00A77B3E">
      <w:pPr>
        <w:spacing w:before="100"/>
        <w:rPr>
          <w:color w:val="000000"/>
          <w:sz w:val="0"/>
          <w:lang w:val="pl-PL"/>
        </w:rPr>
      </w:pPr>
    </w:p>
    <w:p w14:paraId="0ED9C260" w14:textId="77777777" w:rsidR="00A77B3E" w:rsidRPr="00691768" w:rsidRDefault="009F4183">
      <w:pPr>
        <w:spacing w:before="100"/>
        <w:rPr>
          <w:color w:val="000000"/>
          <w:sz w:val="0"/>
          <w:lang w:val="pl-PL"/>
        </w:rPr>
      </w:pPr>
      <w:r w:rsidRPr="00691768">
        <w:rPr>
          <w:color w:val="000000"/>
          <w:lang w:val="pl-PL"/>
        </w:rPr>
        <w:t>Podstawa prawna: art. 22 ust. 3 lit. d) pkt (viii) rozporządzenia w sprawie wspólnych przepisów</w:t>
      </w:r>
    </w:p>
    <w:p w14:paraId="5302A2EF" w14:textId="77777777" w:rsidR="00A77B3E" w:rsidRDefault="009F4183">
      <w:pPr>
        <w:pStyle w:val="Nagwek5"/>
        <w:spacing w:before="100" w:after="0"/>
        <w:rPr>
          <w:b w:val="0"/>
          <w:i w:val="0"/>
          <w:color w:val="000000"/>
          <w:sz w:val="24"/>
        </w:rPr>
      </w:pPr>
      <w:bookmarkStart w:id="331" w:name="_Toc215823926"/>
      <w:r>
        <w:rPr>
          <w:b w:val="0"/>
          <w:i w:val="0"/>
          <w:color w:val="000000"/>
          <w:sz w:val="24"/>
        </w:rPr>
        <w:t>Tabela 4: Wymiar 1 – zakres interwencji</w:t>
      </w:r>
      <w:bookmarkEnd w:id="331"/>
    </w:p>
    <w:p w14:paraId="27317E4C"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59"/>
        <w:gridCol w:w="798"/>
        <w:gridCol w:w="1780"/>
        <w:gridCol w:w="9044"/>
        <w:gridCol w:w="1371"/>
      </w:tblGrid>
      <w:tr w:rsidR="002B2962" w14:paraId="7D7556FF"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C6EA6C"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1C0FA5"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19101B0"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FA8120"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F386757"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1E15B38" w14:textId="77777777" w:rsidR="00A77B3E" w:rsidRDefault="009F4183">
            <w:pPr>
              <w:spacing w:before="100"/>
              <w:jc w:val="center"/>
              <w:rPr>
                <w:color w:val="000000"/>
                <w:sz w:val="20"/>
              </w:rPr>
            </w:pPr>
            <w:r>
              <w:rPr>
                <w:color w:val="000000"/>
                <w:sz w:val="20"/>
              </w:rPr>
              <w:t>Kwota (w EUR)</w:t>
            </w:r>
          </w:p>
        </w:tc>
      </w:tr>
      <w:tr w:rsidR="002B2962" w14:paraId="15932CFD"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9764CF"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030987" w14:textId="77777777" w:rsidR="00A77B3E" w:rsidRDefault="009F4183">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915FF3"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1ADA4D"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357A8A" w14:textId="77777777" w:rsidR="00A77B3E" w:rsidRPr="00691768" w:rsidRDefault="009F4183">
            <w:pPr>
              <w:spacing w:before="100"/>
              <w:rPr>
                <w:color w:val="000000"/>
                <w:sz w:val="20"/>
                <w:lang w:val="pl-PL"/>
              </w:rPr>
            </w:pPr>
            <w:r w:rsidRPr="00691768">
              <w:rPr>
                <w:color w:val="000000"/>
                <w:sz w:val="20"/>
                <w:lang w:val="pl-PL"/>
              </w:rPr>
              <w:t>144. Działania na rzecz zdrowego i dobrze dostosowanego środowiska pracy przeciwdziałające zagrożeniom dla zdrowia i obejmujące promocję aktywności fizycznej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AACD4F" w14:textId="77777777" w:rsidR="00A77B3E" w:rsidRDefault="009F4183">
            <w:pPr>
              <w:spacing w:before="100"/>
              <w:jc w:val="right"/>
              <w:rPr>
                <w:color w:val="000000"/>
                <w:sz w:val="20"/>
              </w:rPr>
            </w:pPr>
            <w:r>
              <w:rPr>
                <w:color w:val="000000"/>
                <w:sz w:val="20"/>
              </w:rPr>
              <w:t>5 000 000,00</w:t>
            </w:r>
          </w:p>
        </w:tc>
      </w:tr>
      <w:tr w:rsidR="002B2962" w14:paraId="6B3DDE98"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319EDB" w14:textId="77777777" w:rsidR="00A77B3E" w:rsidRDefault="009F4183">
            <w:pPr>
              <w:spacing w:before="100"/>
              <w:rPr>
                <w:color w:val="000000"/>
                <w:sz w:val="20"/>
              </w:rPr>
            </w:pPr>
            <w:r>
              <w:rPr>
                <w:color w:val="000000"/>
                <w:sz w:val="20"/>
              </w:rPr>
              <w:lastRenderedPageBreak/>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A81332" w14:textId="77777777" w:rsidR="00A77B3E" w:rsidRDefault="009F4183">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F544A0"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56717D"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4C8734" w14:textId="77777777" w:rsidR="00A77B3E" w:rsidRPr="00691768" w:rsidRDefault="009F4183">
            <w:pPr>
              <w:spacing w:before="100"/>
              <w:rPr>
                <w:color w:val="000000"/>
                <w:sz w:val="20"/>
                <w:lang w:val="pl-PL"/>
              </w:rPr>
            </w:pPr>
            <w:r w:rsidRPr="00691768">
              <w:rPr>
                <w:color w:val="000000"/>
                <w:sz w:val="20"/>
                <w:lang w:val="pl-PL"/>
              </w:rPr>
              <w:t>146. Wsparcie na rzecz przystosowywania pracowników, przedsiębiorstw i przedsiębiorców do zmian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EB919B" w14:textId="4A386EA8" w:rsidR="00A77B3E" w:rsidRDefault="00C8152E">
            <w:pPr>
              <w:spacing w:before="100"/>
              <w:jc w:val="right"/>
              <w:rPr>
                <w:color w:val="000000"/>
                <w:sz w:val="20"/>
              </w:rPr>
            </w:pPr>
            <w:r w:rsidRPr="00C8152E">
              <w:rPr>
                <w:color w:val="000000"/>
                <w:sz w:val="20"/>
              </w:rPr>
              <w:t>37 455</w:t>
            </w:r>
            <w:r>
              <w:rPr>
                <w:color w:val="000000"/>
                <w:sz w:val="20"/>
              </w:rPr>
              <w:t> </w:t>
            </w:r>
            <w:r w:rsidRPr="00C8152E">
              <w:rPr>
                <w:color w:val="000000"/>
                <w:sz w:val="20"/>
              </w:rPr>
              <w:t>952</w:t>
            </w:r>
            <w:r>
              <w:rPr>
                <w:color w:val="000000"/>
                <w:sz w:val="20"/>
              </w:rPr>
              <w:t xml:space="preserve">,00 </w:t>
            </w:r>
          </w:p>
        </w:tc>
      </w:tr>
      <w:tr w:rsidR="002B2962" w14:paraId="61127935"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914DA7"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5CD0D1" w14:textId="77777777" w:rsidR="00A77B3E" w:rsidRDefault="009F4183">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C3B0E7"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6652A0"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7CB39F" w14:textId="77777777" w:rsidR="00A77B3E" w:rsidRPr="00691768" w:rsidRDefault="009F4183">
            <w:pPr>
              <w:spacing w:before="100"/>
              <w:rPr>
                <w:color w:val="000000"/>
                <w:sz w:val="20"/>
                <w:lang w:val="pl-PL"/>
              </w:rPr>
            </w:pPr>
            <w:r w:rsidRPr="00691768">
              <w:rPr>
                <w:color w:val="000000"/>
                <w:sz w:val="20"/>
                <w:lang w:val="pl-PL"/>
              </w:rPr>
              <w:t>147. Działania zachęcające do aktywnego starzenia się w dobrym zdrowiu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039906" w14:textId="71F9FF0A" w:rsidR="00A77B3E" w:rsidRDefault="00C8152E">
            <w:pPr>
              <w:spacing w:before="100"/>
              <w:jc w:val="right"/>
              <w:rPr>
                <w:color w:val="000000"/>
                <w:sz w:val="20"/>
              </w:rPr>
            </w:pPr>
            <w:r w:rsidRPr="00C8152E">
              <w:rPr>
                <w:color w:val="000000"/>
                <w:sz w:val="20"/>
              </w:rPr>
              <w:t>1 519</w:t>
            </w:r>
            <w:r>
              <w:rPr>
                <w:color w:val="000000"/>
                <w:sz w:val="20"/>
              </w:rPr>
              <w:t> </w:t>
            </w:r>
            <w:r w:rsidRPr="00C8152E">
              <w:rPr>
                <w:color w:val="000000"/>
                <w:sz w:val="20"/>
              </w:rPr>
              <w:t>136</w:t>
            </w:r>
            <w:r>
              <w:rPr>
                <w:color w:val="000000"/>
                <w:sz w:val="20"/>
              </w:rPr>
              <w:t xml:space="preserve">,00 </w:t>
            </w:r>
          </w:p>
        </w:tc>
      </w:tr>
      <w:tr w:rsidR="002B2962" w14:paraId="5CEA73FB"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C0D42D"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9887BC" w14:textId="77777777" w:rsidR="00A77B3E" w:rsidRDefault="009F4183">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9BF26A"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AFB269"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5C412E"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3D7625" w14:textId="1EBA24EF" w:rsidR="00A77B3E" w:rsidRDefault="00C8152E">
            <w:pPr>
              <w:spacing w:before="100"/>
              <w:jc w:val="right"/>
              <w:rPr>
                <w:color w:val="000000"/>
                <w:sz w:val="20"/>
              </w:rPr>
            </w:pPr>
            <w:r w:rsidRPr="00C8152E">
              <w:rPr>
                <w:color w:val="000000"/>
                <w:sz w:val="20"/>
              </w:rPr>
              <w:t>43 975</w:t>
            </w:r>
            <w:r>
              <w:rPr>
                <w:color w:val="000000"/>
                <w:sz w:val="20"/>
              </w:rPr>
              <w:t> </w:t>
            </w:r>
            <w:r w:rsidRPr="00C8152E">
              <w:rPr>
                <w:color w:val="000000"/>
                <w:sz w:val="20"/>
              </w:rPr>
              <w:t>088</w:t>
            </w:r>
            <w:r>
              <w:rPr>
                <w:color w:val="000000"/>
                <w:sz w:val="20"/>
              </w:rPr>
              <w:t xml:space="preserve">,00 </w:t>
            </w:r>
          </w:p>
        </w:tc>
      </w:tr>
    </w:tbl>
    <w:p w14:paraId="29705ED8" w14:textId="77777777" w:rsidR="00A77B3E" w:rsidRDefault="00A77B3E">
      <w:pPr>
        <w:spacing w:before="100"/>
        <w:rPr>
          <w:color w:val="000000"/>
          <w:sz w:val="20"/>
        </w:rPr>
      </w:pPr>
    </w:p>
    <w:p w14:paraId="56F34535" w14:textId="77777777" w:rsidR="00A77B3E" w:rsidRDefault="009F4183">
      <w:pPr>
        <w:pStyle w:val="Nagwek5"/>
        <w:spacing w:before="100" w:after="0"/>
        <w:rPr>
          <w:b w:val="0"/>
          <w:i w:val="0"/>
          <w:color w:val="000000"/>
          <w:sz w:val="24"/>
        </w:rPr>
      </w:pPr>
      <w:bookmarkStart w:id="332" w:name="_Toc215823927"/>
      <w:r>
        <w:rPr>
          <w:b w:val="0"/>
          <w:i w:val="0"/>
          <w:color w:val="000000"/>
          <w:sz w:val="24"/>
        </w:rPr>
        <w:t>Tabela 5: Wymiar 2 – forma finansowania</w:t>
      </w:r>
      <w:bookmarkEnd w:id="332"/>
    </w:p>
    <w:p w14:paraId="4DB2D9B2"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2B2962" w14:paraId="6D92114C"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565A87"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8DBD737"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4DC4195"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0CCBA7D"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91AFA38"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AFE01A6" w14:textId="77777777" w:rsidR="00A77B3E" w:rsidRDefault="009F4183">
            <w:pPr>
              <w:spacing w:before="100"/>
              <w:jc w:val="center"/>
              <w:rPr>
                <w:color w:val="000000"/>
                <w:sz w:val="20"/>
              </w:rPr>
            </w:pPr>
            <w:r>
              <w:rPr>
                <w:color w:val="000000"/>
                <w:sz w:val="20"/>
              </w:rPr>
              <w:t>Kwota (w EUR)</w:t>
            </w:r>
          </w:p>
        </w:tc>
      </w:tr>
      <w:tr w:rsidR="002B2962" w14:paraId="0CC9CE71"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AE8234"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C5C675" w14:textId="77777777" w:rsidR="00A77B3E" w:rsidRDefault="009F4183">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5B2781"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077820"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982B8F" w14:textId="77777777" w:rsidR="00A77B3E" w:rsidRDefault="009F4183">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CBCED0" w14:textId="6627B9DE" w:rsidR="00A77B3E" w:rsidRDefault="00C8152E">
            <w:pPr>
              <w:spacing w:before="100"/>
              <w:jc w:val="right"/>
              <w:rPr>
                <w:color w:val="000000"/>
                <w:sz w:val="20"/>
              </w:rPr>
            </w:pPr>
            <w:r w:rsidRPr="00C8152E">
              <w:rPr>
                <w:color w:val="000000"/>
                <w:sz w:val="20"/>
              </w:rPr>
              <w:t>43 975</w:t>
            </w:r>
            <w:r>
              <w:rPr>
                <w:color w:val="000000"/>
                <w:sz w:val="20"/>
              </w:rPr>
              <w:t> </w:t>
            </w:r>
            <w:r w:rsidRPr="00C8152E">
              <w:rPr>
                <w:color w:val="000000"/>
                <w:sz w:val="20"/>
              </w:rPr>
              <w:t>088</w:t>
            </w:r>
            <w:r>
              <w:rPr>
                <w:color w:val="000000"/>
                <w:sz w:val="20"/>
              </w:rPr>
              <w:t xml:space="preserve">,00 </w:t>
            </w:r>
          </w:p>
        </w:tc>
      </w:tr>
      <w:tr w:rsidR="002B2962" w14:paraId="2A1C1A29"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018677"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904CAA" w14:textId="77777777" w:rsidR="00A77B3E" w:rsidRDefault="009F4183">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D9C989"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1553F4"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42808C"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4A4A95" w14:textId="1D1259B5" w:rsidR="00A77B3E" w:rsidRDefault="00C8152E">
            <w:pPr>
              <w:spacing w:before="100"/>
              <w:jc w:val="right"/>
              <w:rPr>
                <w:color w:val="000000"/>
                <w:sz w:val="20"/>
              </w:rPr>
            </w:pPr>
            <w:r w:rsidRPr="00C8152E">
              <w:rPr>
                <w:color w:val="000000"/>
                <w:sz w:val="20"/>
              </w:rPr>
              <w:t>43 975</w:t>
            </w:r>
            <w:r>
              <w:rPr>
                <w:color w:val="000000"/>
                <w:sz w:val="20"/>
              </w:rPr>
              <w:t> </w:t>
            </w:r>
            <w:r w:rsidRPr="00C8152E">
              <w:rPr>
                <w:color w:val="000000"/>
                <w:sz w:val="20"/>
              </w:rPr>
              <w:t>088</w:t>
            </w:r>
            <w:r>
              <w:rPr>
                <w:color w:val="000000"/>
                <w:sz w:val="20"/>
              </w:rPr>
              <w:t xml:space="preserve">,00 </w:t>
            </w:r>
          </w:p>
        </w:tc>
      </w:tr>
    </w:tbl>
    <w:p w14:paraId="13245D2E" w14:textId="77777777" w:rsidR="00A77B3E" w:rsidRDefault="00A77B3E">
      <w:pPr>
        <w:spacing w:before="100"/>
        <w:rPr>
          <w:color w:val="000000"/>
          <w:sz w:val="20"/>
        </w:rPr>
      </w:pPr>
    </w:p>
    <w:p w14:paraId="75176FB8" w14:textId="77777777" w:rsidR="00A77B3E" w:rsidRPr="00691768" w:rsidRDefault="009F4183">
      <w:pPr>
        <w:pStyle w:val="Nagwek5"/>
        <w:spacing w:before="100" w:after="0"/>
        <w:rPr>
          <w:b w:val="0"/>
          <w:i w:val="0"/>
          <w:color w:val="000000"/>
          <w:sz w:val="24"/>
          <w:lang w:val="pl-PL"/>
        </w:rPr>
      </w:pPr>
      <w:bookmarkStart w:id="333" w:name="_Toc215823928"/>
      <w:r w:rsidRPr="00691768">
        <w:rPr>
          <w:b w:val="0"/>
          <w:i w:val="0"/>
          <w:color w:val="000000"/>
          <w:sz w:val="24"/>
          <w:lang w:val="pl-PL"/>
        </w:rPr>
        <w:t>Tabela 6: Wymiar 3 – terytorialny mechanizm realizacji i ukierunkowanie terytorialne</w:t>
      </w:r>
      <w:bookmarkEnd w:id="333"/>
    </w:p>
    <w:p w14:paraId="1F25E706"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2B2962" w14:paraId="5BD58864"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1C8A5A"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DF468E0"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682C78"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B7EE24C"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DBC23E6"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5BA016D" w14:textId="77777777" w:rsidR="00A77B3E" w:rsidRDefault="009F4183">
            <w:pPr>
              <w:spacing w:before="100"/>
              <w:jc w:val="center"/>
              <w:rPr>
                <w:color w:val="000000"/>
                <w:sz w:val="20"/>
              </w:rPr>
            </w:pPr>
            <w:r>
              <w:rPr>
                <w:color w:val="000000"/>
                <w:sz w:val="20"/>
              </w:rPr>
              <w:t>Kwota (w EUR)</w:t>
            </w:r>
          </w:p>
        </w:tc>
      </w:tr>
      <w:tr w:rsidR="002B2962" w14:paraId="1B7CC8C0"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DE3D58"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E42AB7" w14:textId="77777777" w:rsidR="00A77B3E" w:rsidRDefault="009F4183">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478ED7"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3F983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BF1BBE" w14:textId="77777777" w:rsidR="00A77B3E" w:rsidRPr="00691768" w:rsidRDefault="009F4183">
            <w:pPr>
              <w:spacing w:before="100"/>
              <w:rPr>
                <w:color w:val="000000"/>
                <w:sz w:val="20"/>
                <w:lang w:val="pl-PL"/>
              </w:rPr>
            </w:pPr>
            <w:r w:rsidRPr="00691768">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9836D7" w14:textId="64084959" w:rsidR="00A77B3E" w:rsidRDefault="00C8152E">
            <w:pPr>
              <w:spacing w:before="100"/>
              <w:jc w:val="right"/>
              <w:rPr>
                <w:color w:val="000000"/>
                <w:sz w:val="20"/>
              </w:rPr>
            </w:pPr>
            <w:r w:rsidRPr="00C8152E">
              <w:rPr>
                <w:color w:val="000000"/>
                <w:sz w:val="20"/>
              </w:rPr>
              <w:t>43 975</w:t>
            </w:r>
            <w:r>
              <w:rPr>
                <w:color w:val="000000"/>
                <w:sz w:val="20"/>
              </w:rPr>
              <w:t> </w:t>
            </w:r>
            <w:r w:rsidRPr="00C8152E">
              <w:rPr>
                <w:color w:val="000000"/>
                <w:sz w:val="20"/>
              </w:rPr>
              <w:t>088</w:t>
            </w:r>
            <w:r>
              <w:rPr>
                <w:color w:val="000000"/>
                <w:sz w:val="20"/>
              </w:rPr>
              <w:t xml:space="preserve">,00 </w:t>
            </w:r>
          </w:p>
        </w:tc>
      </w:tr>
      <w:tr w:rsidR="002B2962" w14:paraId="5DBDBFAC"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2E1DC8"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3945B2" w14:textId="77777777" w:rsidR="00A77B3E" w:rsidRDefault="009F4183">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336E71"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20C867"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B51214"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834A15" w14:textId="2CF2B7F2" w:rsidR="00A77B3E" w:rsidRDefault="00C8152E">
            <w:pPr>
              <w:spacing w:before="100"/>
              <w:jc w:val="right"/>
              <w:rPr>
                <w:color w:val="000000"/>
                <w:sz w:val="20"/>
              </w:rPr>
            </w:pPr>
            <w:r w:rsidRPr="00C8152E">
              <w:rPr>
                <w:color w:val="000000"/>
                <w:sz w:val="20"/>
              </w:rPr>
              <w:t>43 975</w:t>
            </w:r>
            <w:r>
              <w:rPr>
                <w:color w:val="000000"/>
                <w:sz w:val="20"/>
              </w:rPr>
              <w:t> </w:t>
            </w:r>
            <w:r w:rsidRPr="00C8152E">
              <w:rPr>
                <w:color w:val="000000"/>
                <w:sz w:val="20"/>
              </w:rPr>
              <w:t>088</w:t>
            </w:r>
            <w:r>
              <w:rPr>
                <w:color w:val="000000"/>
                <w:sz w:val="20"/>
              </w:rPr>
              <w:t xml:space="preserve">,00 </w:t>
            </w:r>
          </w:p>
        </w:tc>
      </w:tr>
    </w:tbl>
    <w:p w14:paraId="536F2497" w14:textId="77777777" w:rsidR="00A77B3E" w:rsidRDefault="00A77B3E">
      <w:pPr>
        <w:spacing w:before="100"/>
        <w:rPr>
          <w:color w:val="000000"/>
          <w:sz w:val="20"/>
        </w:rPr>
      </w:pPr>
    </w:p>
    <w:p w14:paraId="69DB9F67" w14:textId="77777777" w:rsidR="00A77B3E" w:rsidRPr="00691768" w:rsidRDefault="009F4183">
      <w:pPr>
        <w:pStyle w:val="Nagwek5"/>
        <w:spacing w:before="100" w:after="0"/>
        <w:rPr>
          <w:b w:val="0"/>
          <w:i w:val="0"/>
          <w:color w:val="000000"/>
          <w:sz w:val="24"/>
          <w:lang w:val="pl-PL"/>
        </w:rPr>
      </w:pPr>
      <w:bookmarkStart w:id="334" w:name="_Toc215823929"/>
      <w:r w:rsidRPr="00691768">
        <w:rPr>
          <w:b w:val="0"/>
          <w:i w:val="0"/>
          <w:color w:val="000000"/>
          <w:sz w:val="24"/>
          <w:lang w:val="pl-PL"/>
        </w:rPr>
        <w:t>Tabela 7: Wymiar 6 – dodatkowe tematy EFS+</w:t>
      </w:r>
      <w:bookmarkEnd w:id="334"/>
    </w:p>
    <w:p w14:paraId="297F177F"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481"/>
        <w:gridCol w:w="798"/>
        <w:gridCol w:w="2264"/>
        <w:gridCol w:w="8378"/>
        <w:gridCol w:w="1431"/>
      </w:tblGrid>
      <w:tr w:rsidR="002B2962" w14:paraId="2453DF4A"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BB53E41"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321F24B"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859074F"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7A0FEE"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7C1FA13"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7A371DD" w14:textId="77777777" w:rsidR="00A77B3E" w:rsidRDefault="009F4183">
            <w:pPr>
              <w:spacing w:before="100"/>
              <w:jc w:val="center"/>
              <w:rPr>
                <w:color w:val="000000"/>
                <w:sz w:val="20"/>
              </w:rPr>
            </w:pPr>
            <w:r>
              <w:rPr>
                <w:color w:val="000000"/>
                <w:sz w:val="20"/>
              </w:rPr>
              <w:t>Kwota (w EUR)</w:t>
            </w:r>
          </w:p>
        </w:tc>
      </w:tr>
      <w:tr w:rsidR="002B2962" w14:paraId="607D5ADD"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A9CF9B"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8E5037" w14:textId="77777777" w:rsidR="00A77B3E" w:rsidRDefault="009F4183">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A81ED3"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B3847B"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EE37E0" w14:textId="77777777" w:rsidR="00A77B3E" w:rsidRPr="00691768" w:rsidRDefault="009F4183">
            <w:pPr>
              <w:spacing w:before="100"/>
              <w:rPr>
                <w:color w:val="000000"/>
                <w:sz w:val="20"/>
                <w:lang w:val="pl-PL"/>
              </w:rPr>
            </w:pPr>
            <w:r w:rsidRPr="00691768">
              <w:rPr>
                <w:color w:val="000000"/>
                <w:sz w:val="20"/>
                <w:lang w:val="pl-PL"/>
              </w:rPr>
              <w:t>01. Przyczynianie się do umiejętności ekologicznych i zielonych miejsc pracy oraz zielonej gospodarki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E27A5E" w14:textId="77777777" w:rsidR="00A77B3E" w:rsidRDefault="009F4183">
            <w:pPr>
              <w:spacing w:before="100"/>
              <w:jc w:val="right"/>
              <w:rPr>
                <w:color w:val="000000"/>
                <w:sz w:val="20"/>
              </w:rPr>
            </w:pPr>
            <w:r>
              <w:rPr>
                <w:color w:val="000000"/>
                <w:sz w:val="20"/>
              </w:rPr>
              <w:t>1 000 000,00</w:t>
            </w:r>
          </w:p>
        </w:tc>
      </w:tr>
      <w:tr w:rsidR="002B2962" w14:paraId="4767ECA1"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13ADA5"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F97938" w14:textId="77777777" w:rsidR="00A77B3E" w:rsidRDefault="009F4183">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AC30DD"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DB47C1"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5C9D2B" w14:textId="77777777" w:rsidR="00A77B3E" w:rsidRPr="00691768" w:rsidRDefault="009F4183">
            <w:pPr>
              <w:spacing w:before="100"/>
              <w:rPr>
                <w:color w:val="000000"/>
                <w:sz w:val="20"/>
                <w:lang w:val="pl-PL"/>
              </w:rPr>
            </w:pPr>
            <w:r w:rsidRPr="00691768">
              <w:rPr>
                <w:color w:val="000000"/>
                <w:sz w:val="20"/>
                <w:lang w:val="pl-PL"/>
              </w:rPr>
              <w:t>10. Rozwiązywanie problemów określonych w ramach europejskiego semestru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063D3B" w14:textId="768785DE" w:rsidR="00A77B3E" w:rsidRDefault="00C8152E">
            <w:pPr>
              <w:spacing w:before="100"/>
              <w:jc w:val="right"/>
              <w:rPr>
                <w:color w:val="000000"/>
                <w:sz w:val="20"/>
              </w:rPr>
            </w:pPr>
            <w:r w:rsidRPr="00C8152E">
              <w:rPr>
                <w:color w:val="000000"/>
                <w:sz w:val="20"/>
              </w:rPr>
              <w:t>42 975</w:t>
            </w:r>
            <w:r>
              <w:rPr>
                <w:color w:val="000000"/>
                <w:sz w:val="20"/>
              </w:rPr>
              <w:t> </w:t>
            </w:r>
            <w:r w:rsidRPr="00C8152E">
              <w:rPr>
                <w:color w:val="000000"/>
                <w:sz w:val="20"/>
              </w:rPr>
              <w:t>088</w:t>
            </w:r>
            <w:r>
              <w:rPr>
                <w:color w:val="000000"/>
                <w:sz w:val="20"/>
              </w:rPr>
              <w:t>,00</w:t>
            </w:r>
            <w:r w:rsidRPr="00C8152E">
              <w:rPr>
                <w:color w:val="000000"/>
                <w:sz w:val="20"/>
              </w:rPr>
              <w:t xml:space="preserve"> </w:t>
            </w:r>
          </w:p>
        </w:tc>
      </w:tr>
      <w:tr w:rsidR="002B2962" w14:paraId="7E12DC0B"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EDC16A"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21F30C" w14:textId="77777777" w:rsidR="00A77B3E" w:rsidRDefault="009F4183">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75F0CC"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A388FF"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CB4BAC"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22BF55" w14:textId="48279660" w:rsidR="00A77B3E" w:rsidRDefault="00C8152E">
            <w:pPr>
              <w:spacing w:before="100"/>
              <w:jc w:val="right"/>
              <w:rPr>
                <w:color w:val="000000"/>
                <w:sz w:val="20"/>
              </w:rPr>
            </w:pPr>
            <w:r w:rsidRPr="00C8152E">
              <w:rPr>
                <w:color w:val="000000"/>
                <w:sz w:val="20"/>
              </w:rPr>
              <w:t>43 975</w:t>
            </w:r>
            <w:r>
              <w:rPr>
                <w:color w:val="000000"/>
                <w:sz w:val="20"/>
              </w:rPr>
              <w:t> </w:t>
            </w:r>
            <w:r w:rsidRPr="00C8152E">
              <w:rPr>
                <w:color w:val="000000"/>
                <w:sz w:val="20"/>
              </w:rPr>
              <w:t>088</w:t>
            </w:r>
            <w:r>
              <w:rPr>
                <w:color w:val="000000"/>
                <w:sz w:val="20"/>
              </w:rPr>
              <w:t xml:space="preserve">,00 </w:t>
            </w:r>
          </w:p>
        </w:tc>
      </w:tr>
    </w:tbl>
    <w:p w14:paraId="34908CBB" w14:textId="77777777" w:rsidR="00A77B3E" w:rsidRDefault="00A77B3E">
      <w:pPr>
        <w:spacing w:before="100"/>
        <w:rPr>
          <w:color w:val="000000"/>
          <w:sz w:val="20"/>
        </w:rPr>
      </w:pPr>
    </w:p>
    <w:p w14:paraId="2873A9CB" w14:textId="77777777" w:rsidR="00A77B3E" w:rsidRPr="00691768" w:rsidRDefault="009F4183">
      <w:pPr>
        <w:pStyle w:val="Nagwek5"/>
        <w:spacing w:before="100" w:after="0"/>
        <w:rPr>
          <w:b w:val="0"/>
          <w:i w:val="0"/>
          <w:color w:val="000000"/>
          <w:sz w:val="24"/>
          <w:lang w:val="pl-PL"/>
        </w:rPr>
      </w:pPr>
      <w:bookmarkStart w:id="335" w:name="_Toc215823930"/>
      <w:r w:rsidRPr="00691768">
        <w:rPr>
          <w:b w:val="0"/>
          <w:i w:val="0"/>
          <w:color w:val="000000"/>
          <w:sz w:val="24"/>
          <w:lang w:val="pl-PL"/>
        </w:rPr>
        <w:t>Tabela 8: Wymiar 7 – wymiar równouprawnienia płci w ramach EFS+*, EFRR, Funduszu Spójności i FST</w:t>
      </w:r>
      <w:bookmarkEnd w:id="335"/>
    </w:p>
    <w:p w14:paraId="78458BA3"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2381"/>
        <w:gridCol w:w="1283"/>
        <w:gridCol w:w="3640"/>
        <w:gridCol w:w="4248"/>
        <w:gridCol w:w="2301"/>
      </w:tblGrid>
      <w:tr w:rsidR="002B2962" w14:paraId="26AE2945"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F0AE394"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FC965E0"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563CA8"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361E3A8"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D6769CB"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524858" w14:textId="77777777" w:rsidR="00A77B3E" w:rsidRDefault="009F4183">
            <w:pPr>
              <w:spacing w:before="100"/>
              <w:jc w:val="center"/>
              <w:rPr>
                <w:color w:val="000000"/>
                <w:sz w:val="20"/>
              </w:rPr>
            </w:pPr>
            <w:r>
              <w:rPr>
                <w:color w:val="000000"/>
                <w:sz w:val="20"/>
              </w:rPr>
              <w:t>Kwota (w EUR)</w:t>
            </w:r>
          </w:p>
        </w:tc>
      </w:tr>
      <w:tr w:rsidR="002B2962" w14:paraId="5DA25166"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71F29E"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7553DD" w14:textId="77777777" w:rsidR="00A77B3E" w:rsidRDefault="009F4183">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1F3587"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5570A1"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CEC29B" w14:textId="77777777" w:rsidR="00A77B3E" w:rsidRDefault="009F4183">
            <w:pPr>
              <w:spacing w:before="100"/>
              <w:rPr>
                <w:color w:val="000000"/>
                <w:sz w:val="20"/>
              </w:rPr>
            </w:pPr>
            <w:r>
              <w:rPr>
                <w:color w:val="000000"/>
                <w:sz w:val="20"/>
              </w:rPr>
              <w:t>02. Uwzględnianie aspektu płci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0C8049" w14:textId="31C0BD1D" w:rsidR="00A77B3E" w:rsidRDefault="00C8152E">
            <w:pPr>
              <w:spacing w:before="100"/>
              <w:jc w:val="right"/>
              <w:rPr>
                <w:color w:val="000000"/>
                <w:sz w:val="20"/>
              </w:rPr>
            </w:pPr>
            <w:r w:rsidRPr="00C8152E">
              <w:rPr>
                <w:color w:val="000000"/>
                <w:sz w:val="20"/>
              </w:rPr>
              <w:t>43 975</w:t>
            </w:r>
            <w:r>
              <w:rPr>
                <w:color w:val="000000"/>
                <w:sz w:val="20"/>
              </w:rPr>
              <w:t> </w:t>
            </w:r>
            <w:r w:rsidRPr="00C8152E">
              <w:rPr>
                <w:color w:val="000000"/>
                <w:sz w:val="20"/>
              </w:rPr>
              <w:t>088</w:t>
            </w:r>
            <w:r>
              <w:rPr>
                <w:color w:val="000000"/>
                <w:sz w:val="20"/>
              </w:rPr>
              <w:t xml:space="preserve">,00 </w:t>
            </w:r>
          </w:p>
        </w:tc>
      </w:tr>
      <w:tr w:rsidR="002B2962" w14:paraId="1D8CCA22"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19B0F0" w14:textId="77777777" w:rsidR="00A77B3E" w:rsidRDefault="009F4183">
            <w:pPr>
              <w:spacing w:before="100"/>
              <w:rPr>
                <w:color w:val="000000"/>
                <w:sz w:val="20"/>
              </w:rPr>
            </w:pPr>
            <w:r>
              <w:rPr>
                <w:color w:val="000000"/>
                <w:sz w:val="20"/>
              </w:rPr>
              <w:lastRenderedPageBreak/>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A5BCD4" w14:textId="77777777" w:rsidR="00A77B3E" w:rsidRDefault="009F4183">
            <w:pPr>
              <w:spacing w:before="100"/>
              <w:rPr>
                <w:color w:val="000000"/>
                <w:sz w:val="20"/>
              </w:rPr>
            </w:pPr>
            <w:r>
              <w:rPr>
                <w:color w:val="000000"/>
                <w:sz w:val="20"/>
              </w:rPr>
              <w:t>ESO4.4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4A0275"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4D1CA4"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50AD20"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0E6D88" w14:textId="4A23CC03" w:rsidR="00A77B3E" w:rsidRDefault="00C8152E">
            <w:pPr>
              <w:spacing w:before="100"/>
              <w:jc w:val="right"/>
              <w:rPr>
                <w:color w:val="000000"/>
                <w:sz w:val="20"/>
              </w:rPr>
            </w:pPr>
            <w:r w:rsidRPr="00C8152E">
              <w:rPr>
                <w:color w:val="000000"/>
                <w:sz w:val="20"/>
              </w:rPr>
              <w:t>43 975</w:t>
            </w:r>
            <w:r>
              <w:rPr>
                <w:color w:val="000000"/>
                <w:sz w:val="20"/>
              </w:rPr>
              <w:t> </w:t>
            </w:r>
            <w:r w:rsidRPr="00C8152E">
              <w:rPr>
                <w:color w:val="000000"/>
                <w:sz w:val="20"/>
              </w:rPr>
              <w:t>088</w:t>
            </w:r>
            <w:r>
              <w:rPr>
                <w:color w:val="000000"/>
                <w:sz w:val="20"/>
              </w:rPr>
              <w:t xml:space="preserve">,00 </w:t>
            </w:r>
          </w:p>
        </w:tc>
      </w:tr>
    </w:tbl>
    <w:p w14:paraId="3D333805" w14:textId="77777777" w:rsidR="00A77B3E" w:rsidRPr="00691768" w:rsidRDefault="009F4183">
      <w:pPr>
        <w:spacing w:before="100"/>
        <w:rPr>
          <w:color w:val="000000"/>
          <w:sz w:val="20"/>
          <w:lang w:val="pl-PL"/>
        </w:rPr>
      </w:pPr>
      <w:r w:rsidRPr="00691768">
        <w:rPr>
          <w:color w:val="000000"/>
          <w:sz w:val="20"/>
          <w:lang w:val="pl-PL"/>
        </w:rPr>
        <w:t>* Zasadniczo 40 % EFS+ przeznacza się na monitorowanie wydatków na cele związane z równością płci. 100 % ma zastosowanie w sytuacji, gdy państwo członkowskie zdecyduje się stosować art. 6 EFS+</w:t>
      </w:r>
    </w:p>
    <w:p w14:paraId="70F8DE19" w14:textId="77777777" w:rsidR="00A77B3E" w:rsidRPr="00691768" w:rsidRDefault="009F4183">
      <w:pPr>
        <w:pStyle w:val="Nagwek4"/>
        <w:spacing w:before="100" w:after="0"/>
        <w:rPr>
          <w:b w:val="0"/>
          <w:color w:val="000000"/>
          <w:sz w:val="24"/>
          <w:lang w:val="pl-PL"/>
        </w:rPr>
      </w:pPr>
      <w:r w:rsidRPr="00691768">
        <w:rPr>
          <w:b w:val="0"/>
          <w:color w:val="000000"/>
          <w:sz w:val="24"/>
          <w:lang w:val="pl-PL"/>
        </w:rPr>
        <w:br w:type="page"/>
      </w:r>
      <w:bookmarkStart w:id="336" w:name="_Toc215823931"/>
      <w:r w:rsidRPr="00691768">
        <w:rPr>
          <w:b w:val="0"/>
          <w:color w:val="000000"/>
          <w:sz w:val="24"/>
          <w:lang w:val="pl-PL"/>
        </w:rPr>
        <w:lastRenderedPageBreak/>
        <w:t>2.1.1.1. Cel szczegółowy: ESO4.6.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 (EFS+)</w:t>
      </w:r>
      <w:bookmarkEnd w:id="336"/>
    </w:p>
    <w:p w14:paraId="166D4D76" w14:textId="77777777" w:rsidR="00A77B3E" w:rsidRPr="00691768" w:rsidRDefault="00A77B3E">
      <w:pPr>
        <w:spacing w:before="100"/>
        <w:rPr>
          <w:color w:val="000000"/>
          <w:sz w:val="0"/>
          <w:lang w:val="pl-PL"/>
        </w:rPr>
      </w:pPr>
    </w:p>
    <w:p w14:paraId="7A415C64" w14:textId="77777777" w:rsidR="00A77B3E" w:rsidRPr="00691768" w:rsidRDefault="009F4183">
      <w:pPr>
        <w:pStyle w:val="Nagwek4"/>
        <w:spacing w:before="100" w:after="0"/>
        <w:rPr>
          <w:b w:val="0"/>
          <w:color w:val="000000"/>
          <w:sz w:val="24"/>
          <w:lang w:val="pl-PL"/>
        </w:rPr>
      </w:pPr>
      <w:bookmarkStart w:id="337" w:name="_Toc215823932"/>
      <w:r w:rsidRPr="00691768">
        <w:rPr>
          <w:b w:val="0"/>
          <w:color w:val="000000"/>
          <w:sz w:val="24"/>
          <w:lang w:val="pl-PL"/>
        </w:rPr>
        <w:t>2.1.1.1.1. Interwencje wspierane z Funduszy</w:t>
      </w:r>
      <w:bookmarkEnd w:id="337"/>
    </w:p>
    <w:p w14:paraId="38824ED5" w14:textId="77777777" w:rsidR="00A77B3E" w:rsidRPr="00691768" w:rsidRDefault="00A77B3E">
      <w:pPr>
        <w:spacing w:before="100"/>
        <w:rPr>
          <w:color w:val="000000"/>
          <w:sz w:val="0"/>
          <w:lang w:val="pl-PL"/>
        </w:rPr>
      </w:pPr>
    </w:p>
    <w:p w14:paraId="7A17076F" w14:textId="77777777" w:rsidR="00A77B3E" w:rsidRPr="00691768" w:rsidRDefault="009F4183">
      <w:pPr>
        <w:spacing w:before="100"/>
        <w:rPr>
          <w:color w:val="000000"/>
          <w:sz w:val="0"/>
          <w:lang w:val="pl-PL"/>
        </w:rPr>
      </w:pPr>
      <w:r w:rsidRPr="00691768">
        <w:rPr>
          <w:color w:val="000000"/>
          <w:lang w:val="pl-PL"/>
        </w:rPr>
        <w:t>Podstawa prawna: art. 22 ust. 3 lit. d) ppkt (i), (iii), (iv), (v), (vi) i (vii) rozporządzenia w sprawie wspólnych przepisów</w:t>
      </w:r>
    </w:p>
    <w:p w14:paraId="60852728" w14:textId="77777777" w:rsidR="00A77B3E" w:rsidRPr="00691768" w:rsidRDefault="009F4183">
      <w:pPr>
        <w:pStyle w:val="Nagwek5"/>
        <w:spacing w:before="100" w:after="0"/>
        <w:rPr>
          <w:b w:val="0"/>
          <w:i w:val="0"/>
          <w:color w:val="000000"/>
          <w:sz w:val="24"/>
          <w:lang w:val="pl-PL"/>
        </w:rPr>
      </w:pPr>
      <w:bookmarkStart w:id="338" w:name="_Toc215823933"/>
      <w:r w:rsidRPr="00691768">
        <w:rPr>
          <w:b w:val="0"/>
          <w:i w:val="0"/>
          <w:color w:val="000000"/>
          <w:sz w:val="24"/>
          <w:lang w:val="pl-PL"/>
        </w:rPr>
        <w:t>Powiązane rodzaje działań – art. 22 ust. 3 lit. d) pkt (i) rozporządzenia w sprawie wspólnych przepisów oraz art. 6 rozporządzenia w sprawie EFS+:</w:t>
      </w:r>
      <w:bookmarkEnd w:id="338"/>
    </w:p>
    <w:p w14:paraId="6F3C10DB"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0522922D"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5F8DE7" w14:textId="77777777" w:rsidR="00A77B3E" w:rsidRPr="00691768" w:rsidRDefault="00A77B3E">
            <w:pPr>
              <w:spacing w:before="100"/>
              <w:rPr>
                <w:color w:val="000000"/>
                <w:sz w:val="0"/>
                <w:lang w:val="pl-PL"/>
              </w:rPr>
            </w:pPr>
          </w:p>
          <w:p w14:paraId="62D3C9EE" w14:textId="77777777" w:rsidR="00A77B3E" w:rsidRPr="00691768" w:rsidRDefault="009F4183">
            <w:pPr>
              <w:spacing w:before="100"/>
              <w:rPr>
                <w:color w:val="000000"/>
                <w:lang w:val="pl-PL"/>
              </w:rPr>
            </w:pPr>
            <w:r w:rsidRPr="00691768">
              <w:rPr>
                <w:color w:val="000000"/>
                <w:lang w:val="pl-PL"/>
              </w:rPr>
              <w:t xml:space="preserve">W zakresie edukacji włączającej prowadzone będą działania ukierunkowane na zwiększanie szans edukacyjnych dzieci z niepełnosprawnościami, prowadzące do pełnego udziału w życiu placówki ogólnodostępnej, zapewniające im warunki do rozwijania indywidualnego potencjału oraz pełne włączenie w życie społeczne. Wspierane będą projekty m.in. z zakresu nauki radzenia sobie ze stresem, nauki tolerancji, podnoszenie kompetencji i kwalifikacji kadr w zakresie pracy z takimi uczniami, zapewnienia asystenta ucznia czy nauczyciela wspomagającego, a także w zakresie odpowiedniego wyposażenia (z uwzględnieniem modelu </w:t>
            </w:r>
            <w:r w:rsidRPr="00691768">
              <w:rPr>
                <w:i/>
                <w:iCs/>
                <w:color w:val="000000"/>
                <w:lang w:val="pl-PL"/>
              </w:rPr>
              <w:t>Przestrzeń dostępnej szkoły</w:t>
            </w:r>
            <w:r w:rsidRPr="00691768">
              <w:rPr>
                <w:color w:val="000000"/>
                <w:lang w:val="pl-PL"/>
              </w:rPr>
              <w:t xml:space="preserve">). Działania w zakresie edukacji włączającej będą realizowane na każdym poziomie edukacji. </w:t>
            </w:r>
          </w:p>
          <w:p w14:paraId="71F6A8C4" w14:textId="77777777" w:rsidR="00A77B3E" w:rsidRPr="00691768" w:rsidRDefault="009F4183">
            <w:pPr>
              <w:spacing w:before="100"/>
              <w:rPr>
                <w:color w:val="000000"/>
                <w:lang w:val="pl-PL"/>
              </w:rPr>
            </w:pPr>
            <w:r w:rsidRPr="00691768">
              <w:rPr>
                <w:color w:val="000000"/>
                <w:lang w:val="pl-PL"/>
              </w:rPr>
              <w:t xml:space="preserve">W ramach edukacji przedszkolnej działania koncentrować się będą zarówno na wspieraniu tworzenia nowych miejsc przedszkolnych, jak i na poprawie jakości edukacji. Działania te będą prowadzone na terenach wiejskich oraz tam, gdzie wynika to z popytu i potrzeby środowiska lokalnego. Wspierane będą działania związane z tworzeniem nowych miejsc, ich utrzymaniem oraz z poszerzaniem oferty placówek o zajęcia dodatkowe, wyrównujące szanse edukacyjne, związane z rozwijaniem kompetencji kluczowych, w tym zielonych kompetencji, a także zajęcia pobudzające i rozwijające zainteresowania. Ważnym elementem w ramach podejmowanych działań będzie preorientacja zawodowa, która pozwoli na wczesnym etapie przybliżyć dzieci do środowiska pracy. W związku z rosnącą liczbą dzieci migrantów w polskim systemie edukacji, zaplanowano również wsparcie metodyczne, doskonalenie i podnoszenie kompetencji oraz kwalifikacji nauczycieli w tym zakresie. </w:t>
            </w:r>
          </w:p>
          <w:p w14:paraId="1EB56A54" w14:textId="77777777" w:rsidR="00A77B3E" w:rsidRPr="00691768" w:rsidRDefault="009F4183">
            <w:pPr>
              <w:spacing w:before="100"/>
              <w:rPr>
                <w:color w:val="000000"/>
                <w:lang w:val="pl-PL"/>
              </w:rPr>
            </w:pPr>
            <w:r w:rsidRPr="00691768">
              <w:rPr>
                <w:color w:val="000000"/>
                <w:lang w:val="pl-PL"/>
              </w:rPr>
              <w:t xml:space="preserve">W obrębie kształcenia ogólnego wsparcie będzie kierowane w szczególności do uczniów z grup defaworyzowanych celem zapewnienia im równego dostępu do wysokiej jakości edukacji. W zakresie kształcenia ogólnego i zawodowego realizowane będą działania przyczyniające się do poprawy jakości edukacji, prowadzące do wszechstronnego rozwoju dzieci, przygotowujące do kolejnych etapów edukacyjnych i zwiększające szanse na rynku pracy. Realizowane będą kompleksowe programy rozwojowe skierowane do uczniów m.in. w postaci zajęć dydaktyczno-wyrównawczych, organizacji kół zainteresowań, ukierunkowane na rozwój kompetencji kluczowych, a także społecznych, obywatelskich i społeczno-emocjonalnych. Działania służące rozwijaniu kompetencji społecznych i obywatelskich realizowane będą głównie przez organizacje pozarządowe (edukacja pozaformalna i uczenie się nieformalne). Prowadzone będą również działania nastawione na rozwój zielonych kompetencji w zakresie m.in. wiedzy ekologicznej, umiejętności i postaw prośrodowiskowych. </w:t>
            </w:r>
          </w:p>
          <w:p w14:paraId="30BCED8F" w14:textId="77777777" w:rsidR="00A77B3E" w:rsidRPr="00691768" w:rsidRDefault="009F4183">
            <w:pPr>
              <w:spacing w:before="100"/>
              <w:rPr>
                <w:color w:val="000000"/>
                <w:lang w:val="pl-PL"/>
              </w:rPr>
            </w:pPr>
            <w:r w:rsidRPr="00691768">
              <w:rPr>
                <w:color w:val="000000"/>
                <w:lang w:val="pl-PL"/>
              </w:rPr>
              <w:t xml:space="preserve">Wspierani będą, poprzez programy stypendialne, uczniowie o niskim statusie ekonomicznym, osiągający wysokie wyniki w nauce. Dla uczniów kształcenia zawodowego przewidziano pomoc finansową umożliwiającą naukę w szkole poza miejscem zamieszkania w postaci zwrotu kosztów dojazdu lub zwrot kosztów zakwaterowania. </w:t>
            </w:r>
          </w:p>
          <w:p w14:paraId="5AF26702" w14:textId="77777777" w:rsidR="00A77B3E" w:rsidRPr="00691768" w:rsidRDefault="009F4183">
            <w:pPr>
              <w:spacing w:before="100"/>
              <w:rPr>
                <w:color w:val="000000"/>
                <w:lang w:val="pl-PL"/>
              </w:rPr>
            </w:pPr>
            <w:r w:rsidRPr="00691768">
              <w:rPr>
                <w:color w:val="000000"/>
                <w:lang w:val="pl-PL"/>
              </w:rPr>
              <w:lastRenderedPageBreak/>
              <w:t>Wspierane będą projekty uwzględniające programy nauczania z zakresu innowacji pedagogicznych, eksperymentu pedagogicznego oraz kształcenie metodą projektu. Prowadzone będą działania z zakresu doradztwa zawodowego czy brokeringu edukacyjnego dla uczniów szkół ponadpodstawowych. Działania te będą wolne od stereotypów płciowych zwłaszcza w zakresie kierunków STEM.</w:t>
            </w:r>
          </w:p>
          <w:p w14:paraId="20668C53" w14:textId="77777777" w:rsidR="00A77B3E" w:rsidRPr="00691768" w:rsidRDefault="009F4183">
            <w:pPr>
              <w:spacing w:before="100"/>
              <w:rPr>
                <w:color w:val="000000"/>
                <w:lang w:val="pl-PL"/>
              </w:rPr>
            </w:pPr>
            <w:r w:rsidRPr="00691768">
              <w:rPr>
                <w:color w:val="000000"/>
                <w:lang w:val="pl-PL"/>
              </w:rPr>
              <w:t xml:space="preserve">Prowadzone będą działania dotyczące podnoszenia kompetencji i wiedzy nauczycieli, nauczycieli zawodu i instruktorów praktycznej nauki zawodu oraz doradców zawodowych, wynikające ze zdiagnozowanych w danej placówce potrzeb. W kontekście rosnącej liczby dzieci migrantów w polskim systemie edukacji konieczne jest również odpowiednie przygotowanie nauczycieli do obecnej sytuacji. Prowadzone będą działania związane ze wzmocnieniem integrującej roli szkoły oraz zacieśnieniem ich współpracy ze środowiskiem migracyjnym. </w:t>
            </w:r>
          </w:p>
          <w:p w14:paraId="19220267" w14:textId="77777777" w:rsidR="00A77B3E" w:rsidRPr="00691768" w:rsidRDefault="009F4183">
            <w:pPr>
              <w:spacing w:before="100"/>
              <w:rPr>
                <w:color w:val="000000"/>
                <w:lang w:val="pl-PL"/>
              </w:rPr>
            </w:pPr>
            <w:r w:rsidRPr="00691768">
              <w:rPr>
                <w:color w:val="000000"/>
                <w:lang w:val="pl-PL"/>
              </w:rPr>
              <w:t xml:space="preserve">Realizowane będą działania w zakresie wsparcia psychologiczno-pedagogicznego dla uczniów, a także na rzecz przeciwdziałania uzależnieniom behawioralnym, agresji, depresji czy zaburzeniom odżywiania. </w:t>
            </w:r>
          </w:p>
          <w:p w14:paraId="48C2F060" w14:textId="77777777" w:rsidR="00A77B3E" w:rsidRPr="00691768" w:rsidRDefault="009F4183">
            <w:pPr>
              <w:spacing w:before="100"/>
              <w:rPr>
                <w:color w:val="000000"/>
                <w:lang w:val="pl-PL"/>
              </w:rPr>
            </w:pPr>
            <w:r w:rsidRPr="00691768">
              <w:rPr>
                <w:color w:val="000000"/>
                <w:lang w:val="pl-PL"/>
              </w:rPr>
              <w:t xml:space="preserve">Efektywność procesów edukacyjnych zależy od odpowiedniej reakcji na wymagania otoczenia, w tym związane z dynamicznie rozwijającym się społeczeństwem oraz uwzględniania nowych trendów i adaptowania ich do praktyki szkolnej. </w:t>
            </w:r>
          </w:p>
          <w:p w14:paraId="798C6D3C" w14:textId="77777777" w:rsidR="00A77B3E" w:rsidRPr="00691768" w:rsidRDefault="009F4183">
            <w:pPr>
              <w:spacing w:before="100"/>
              <w:rPr>
                <w:color w:val="000000"/>
                <w:lang w:val="pl-PL"/>
              </w:rPr>
            </w:pPr>
            <w:r w:rsidRPr="00691768">
              <w:rPr>
                <w:color w:val="000000"/>
                <w:lang w:val="pl-PL"/>
              </w:rPr>
              <w:t xml:space="preserve">Z danych opracowanych przez OKE wynika, że uczniowie z terenów wiejskich, miast liczących do 20 tys. mieszkańców osiągają niższe średnie wyniki z egzaminu ósmoklasisty w porównaniu do średnich wyników uczniów z miast powyżej 20 tys. mieszkańców. Szkołom prowadzącym kształcenie ogólne na obszarach wiejskich zaoferowane zostanie szersze wsparcie w zakresie podnoszenia kompetencji uczniów z zakresu przedmiotów ścisłych, matematyczno-przyrodniczych oraz języków obcych. </w:t>
            </w:r>
          </w:p>
          <w:p w14:paraId="1B479940" w14:textId="77777777" w:rsidR="00A77B3E" w:rsidRPr="00691768" w:rsidRDefault="009F4183">
            <w:pPr>
              <w:spacing w:before="100"/>
              <w:rPr>
                <w:color w:val="000000"/>
                <w:lang w:val="pl-PL"/>
              </w:rPr>
            </w:pPr>
            <w:r w:rsidRPr="00691768">
              <w:rPr>
                <w:color w:val="000000"/>
                <w:lang w:val="pl-PL"/>
              </w:rPr>
              <w:t xml:space="preserve">Niedostosowanie kształcenia zawodowego do potrzeb rynku pracy powoduje trudności zarówno u pracodawców (pozyskanie pracowników) jak i u absolwentów (znalezienie pracy). Ważnym elementem kształcenia zawodowego powinna być zatem realizacja praktycznej nauki zawodu odbywająca się w formie praktyk zawodowych, staży uczniowskich i zajęć praktycznych realizowanych u pracodawcy, stanowiące pogłębienie zdobytej wiedzy i umiejętności zawodowych w rzeczywistych warunkach pracy pod okiem profesjonalistów-praktyków. </w:t>
            </w:r>
          </w:p>
          <w:p w14:paraId="24CEE8DE" w14:textId="77777777" w:rsidR="00A77B3E" w:rsidRPr="00691768" w:rsidRDefault="009F4183">
            <w:pPr>
              <w:spacing w:before="100"/>
              <w:rPr>
                <w:color w:val="000000"/>
                <w:lang w:val="pl-PL"/>
              </w:rPr>
            </w:pPr>
            <w:r w:rsidRPr="00691768">
              <w:rPr>
                <w:color w:val="000000"/>
                <w:lang w:val="pl-PL"/>
              </w:rPr>
              <w:t>W przypadku kształcenia zawodowego realizowane będą działania prowadzące do inicjowania i wspierania współpracy z przedsiębiorstwami, w zakresie inicjatyw patronackich, stypendialnych i stażowych, wizyt studyjnych, ustalania planów nauczania zawodu w oparciu o wiedzę dotyczącą rynku pracy, a także tworzenia oferty programowej dla zawodów nowych, jeszcze nieznanych. Wspierane będą działania na rzecz nawiązywania współpracy z branżowymi klastrami czy specjalnymi strefami ekonomicznymi. Szczególnym wsparciem należy objąć profile zawodowe, kształcące w zawodach powiązanych z inteligentnymi specjalizacjami województwa.</w:t>
            </w:r>
          </w:p>
          <w:p w14:paraId="30C86477" w14:textId="77777777" w:rsidR="00A77B3E" w:rsidRPr="00691768" w:rsidRDefault="009F4183">
            <w:pPr>
              <w:spacing w:before="100"/>
              <w:rPr>
                <w:color w:val="000000"/>
                <w:lang w:val="pl-PL"/>
              </w:rPr>
            </w:pPr>
            <w:r w:rsidRPr="00691768">
              <w:rPr>
                <w:color w:val="000000"/>
                <w:lang w:val="pl-PL"/>
              </w:rPr>
              <w:t>Zakłada się komplementarność wsparcia z EFRR. Planuje się uruchamianie wspólnych naborów w obu funduszach jak również premiowanie projektów uzupełniających wsparcie. Zakłada się również komplementarność wsparcia w ramach działań dotyczących wsparcia instytucji popularyzujących naukę i innowacje, finansowanych z EFRR w Priorytecie 7. Finansowane będą działania edukacyjne związane z prowadzeniem zajęć dodatkowych, pozalekcyjnych w centrach popularyzujących naukę i innowacje.</w:t>
            </w:r>
          </w:p>
          <w:p w14:paraId="12C2FE94" w14:textId="77777777" w:rsidR="00A77B3E" w:rsidRDefault="009F4183">
            <w:pPr>
              <w:spacing w:before="100"/>
              <w:rPr>
                <w:color w:val="000000"/>
              </w:rPr>
            </w:pPr>
            <w:r>
              <w:rPr>
                <w:color w:val="000000"/>
              </w:rPr>
              <w:t>Typy projektów:</w:t>
            </w:r>
          </w:p>
          <w:p w14:paraId="5DAD22F8" w14:textId="77777777" w:rsidR="00A77B3E" w:rsidRPr="00691768" w:rsidRDefault="009F4183">
            <w:pPr>
              <w:numPr>
                <w:ilvl w:val="0"/>
                <w:numId w:val="99"/>
              </w:numPr>
              <w:spacing w:before="100"/>
              <w:rPr>
                <w:color w:val="000000"/>
                <w:lang w:val="pl-PL"/>
              </w:rPr>
            </w:pPr>
            <w:r w:rsidRPr="00691768">
              <w:rPr>
                <w:color w:val="000000"/>
                <w:lang w:val="pl-PL"/>
              </w:rPr>
              <w:t>poprawa jakości i dostępność edukacji przedszkolnej,</w:t>
            </w:r>
          </w:p>
          <w:p w14:paraId="56236E91" w14:textId="77777777" w:rsidR="00A77B3E" w:rsidRPr="00691768" w:rsidRDefault="009F4183">
            <w:pPr>
              <w:numPr>
                <w:ilvl w:val="0"/>
                <w:numId w:val="99"/>
              </w:numPr>
              <w:spacing w:before="100"/>
              <w:rPr>
                <w:color w:val="000000"/>
                <w:lang w:val="pl-PL"/>
              </w:rPr>
            </w:pPr>
            <w:r w:rsidRPr="00691768">
              <w:rPr>
                <w:color w:val="000000"/>
                <w:lang w:val="pl-PL"/>
              </w:rPr>
              <w:t>poprawa jakości i dostępności kształcenia ogólnego w szkołach podstawowych i ponadpodstawowych,</w:t>
            </w:r>
          </w:p>
          <w:p w14:paraId="28558ECA" w14:textId="77777777" w:rsidR="00A77B3E" w:rsidRPr="00691768" w:rsidRDefault="009F4183">
            <w:pPr>
              <w:numPr>
                <w:ilvl w:val="0"/>
                <w:numId w:val="99"/>
              </w:numPr>
              <w:spacing w:before="100"/>
              <w:rPr>
                <w:color w:val="000000"/>
                <w:lang w:val="pl-PL"/>
              </w:rPr>
            </w:pPr>
            <w:r w:rsidRPr="00691768">
              <w:rPr>
                <w:color w:val="000000"/>
                <w:lang w:val="pl-PL"/>
              </w:rPr>
              <w:t>poprawa jakości i dostępności kształcenia zawodowego w szkołach ponadpodstawowych,</w:t>
            </w:r>
          </w:p>
          <w:p w14:paraId="75539440" w14:textId="77777777" w:rsidR="00A77B3E" w:rsidRPr="00691768" w:rsidRDefault="009F4183">
            <w:pPr>
              <w:spacing w:before="100"/>
              <w:rPr>
                <w:color w:val="000000"/>
                <w:lang w:val="pl-PL"/>
              </w:rPr>
            </w:pPr>
            <w:r w:rsidRPr="00691768">
              <w:rPr>
                <w:color w:val="000000"/>
                <w:lang w:val="pl-PL"/>
              </w:rPr>
              <w:lastRenderedPageBreak/>
              <w:t>W ramach celu szczegółowego premiowane będą projekty realizowane w partnerstwie, w tym z organizacjami pozarządowymi.</w:t>
            </w:r>
          </w:p>
          <w:p w14:paraId="226B5649" w14:textId="77777777" w:rsidR="00A77B3E" w:rsidRPr="00691768" w:rsidRDefault="009F4183">
            <w:pPr>
              <w:spacing w:before="100"/>
              <w:rPr>
                <w:color w:val="000000"/>
                <w:lang w:val="pl-PL"/>
              </w:rPr>
            </w:pPr>
            <w:r w:rsidRPr="00691768">
              <w:rPr>
                <w:color w:val="000000"/>
                <w:lang w:val="pl-PL"/>
              </w:rPr>
              <w:t xml:space="preserve">Typy projektów wpisują się w kierunki działań </w:t>
            </w:r>
            <w:r w:rsidRPr="00691768">
              <w:rPr>
                <w:i/>
                <w:iCs/>
                <w:color w:val="000000"/>
                <w:lang w:val="pl-PL"/>
              </w:rPr>
              <w:t>Zintegrowanej Strategii Umiejętności 2030</w:t>
            </w:r>
            <w:r w:rsidRPr="00691768">
              <w:rPr>
                <w:color w:val="000000"/>
                <w:lang w:val="pl-PL"/>
              </w:rPr>
              <w:t xml:space="preserve">. </w:t>
            </w:r>
          </w:p>
          <w:p w14:paraId="0AD9EBE4" w14:textId="77777777" w:rsidR="00A77B3E" w:rsidRDefault="009F4183">
            <w:pPr>
              <w:spacing w:before="100"/>
              <w:rPr>
                <w:color w:val="000000"/>
              </w:rPr>
            </w:pPr>
            <w:r>
              <w:rPr>
                <w:color w:val="000000"/>
              </w:rPr>
              <w:t>Oczekiwane rezultaty:</w:t>
            </w:r>
          </w:p>
          <w:p w14:paraId="653B343C" w14:textId="77777777" w:rsidR="00A77B3E" w:rsidRPr="00691768" w:rsidRDefault="009F4183">
            <w:pPr>
              <w:numPr>
                <w:ilvl w:val="0"/>
                <w:numId w:val="100"/>
              </w:numPr>
              <w:spacing w:before="100"/>
              <w:rPr>
                <w:color w:val="000000"/>
                <w:lang w:val="pl-PL"/>
              </w:rPr>
            </w:pPr>
            <w:r w:rsidRPr="00691768">
              <w:rPr>
                <w:color w:val="000000"/>
                <w:lang w:val="pl-PL"/>
              </w:rPr>
              <w:t xml:space="preserve">poprawa jakości i dostępności edukacji na każdym etapie kształcenia, w tym edukacji włączającej; </w:t>
            </w:r>
          </w:p>
          <w:p w14:paraId="2B4FDAA8" w14:textId="77777777" w:rsidR="00A77B3E" w:rsidRPr="00691768" w:rsidRDefault="009F4183">
            <w:pPr>
              <w:numPr>
                <w:ilvl w:val="0"/>
                <w:numId w:val="100"/>
              </w:numPr>
              <w:spacing w:before="100"/>
              <w:rPr>
                <w:color w:val="000000"/>
                <w:lang w:val="pl-PL"/>
              </w:rPr>
            </w:pPr>
            <w:r w:rsidRPr="00691768">
              <w:rPr>
                <w:color w:val="000000"/>
                <w:lang w:val="pl-PL"/>
              </w:rPr>
              <w:t>poprawa jakości i dostępności miejsc przedszkolnych, w tym na obszarach deficytowych;</w:t>
            </w:r>
          </w:p>
          <w:p w14:paraId="31843859" w14:textId="77777777" w:rsidR="00A77B3E" w:rsidRPr="00691768" w:rsidRDefault="009F4183">
            <w:pPr>
              <w:numPr>
                <w:ilvl w:val="0"/>
                <w:numId w:val="100"/>
              </w:numPr>
              <w:spacing w:before="100"/>
              <w:rPr>
                <w:color w:val="000000"/>
                <w:lang w:val="pl-PL"/>
              </w:rPr>
            </w:pPr>
            <w:r w:rsidRPr="00691768">
              <w:rPr>
                <w:color w:val="000000"/>
                <w:lang w:val="pl-PL"/>
              </w:rPr>
              <w:t>podnoszenie kompetencji i kwalifikacji nauczycieli i uczniów;</w:t>
            </w:r>
          </w:p>
          <w:p w14:paraId="38727597" w14:textId="77777777" w:rsidR="00A77B3E" w:rsidRPr="00691768" w:rsidRDefault="009F4183">
            <w:pPr>
              <w:numPr>
                <w:ilvl w:val="0"/>
                <w:numId w:val="100"/>
              </w:numPr>
              <w:spacing w:before="100"/>
              <w:rPr>
                <w:color w:val="000000"/>
                <w:lang w:val="pl-PL"/>
              </w:rPr>
            </w:pPr>
            <w:r w:rsidRPr="00691768">
              <w:rPr>
                <w:color w:val="000000"/>
                <w:lang w:val="pl-PL"/>
              </w:rPr>
              <w:t xml:space="preserve">dostosowanie edukacji do wymagań rynku pracy i kompetencji przyszłości; </w:t>
            </w:r>
          </w:p>
          <w:p w14:paraId="1A15F1BB" w14:textId="77777777" w:rsidR="00A77B3E" w:rsidRPr="00691768" w:rsidRDefault="009F4183">
            <w:pPr>
              <w:numPr>
                <w:ilvl w:val="0"/>
                <w:numId w:val="100"/>
              </w:numPr>
              <w:spacing w:before="100"/>
              <w:rPr>
                <w:color w:val="000000"/>
                <w:lang w:val="pl-PL"/>
              </w:rPr>
            </w:pPr>
            <w:r w:rsidRPr="00691768">
              <w:rPr>
                <w:color w:val="000000"/>
                <w:lang w:val="pl-PL"/>
              </w:rPr>
              <w:t>rozwój współpracy szkół zawodowych z otoczeniem gospodarczym.</w:t>
            </w:r>
          </w:p>
          <w:p w14:paraId="56E75E89" w14:textId="77777777" w:rsidR="00A77B3E" w:rsidRPr="00691768" w:rsidRDefault="00A77B3E">
            <w:pPr>
              <w:spacing w:before="100"/>
              <w:rPr>
                <w:color w:val="000000"/>
                <w:lang w:val="pl-PL"/>
              </w:rPr>
            </w:pPr>
          </w:p>
        </w:tc>
      </w:tr>
    </w:tbl>
    <w:p w14:paraId="1A4E8B1D" w14:textId="77777777" w:rsidR="00A77B3E" w:rsidRPr="00691768" w:rsidRDefault="00A77B3E">
      <w:pPr>
        <w:spacing w:before="100"/>
        <w:rPr>
          <w:color w:val="000000"/>
          <w:lang w:val="pl-PL"/>
        </w:rPr>
      </w:pPr>
    </w:p>
    <w:p w14:paraId="523B84F1" w14:textId="77777777" w:rsidR="00A77B3E" w:rsidRPr="00691768" w:rsidRDefault="009F4183">
      <w:pPr>
        <w:pStyle w:val="Nagwek5"/>
        <w:spacing w:before="100" w:after="0"/>
        <w:rPr>
          <w:b w:val="0"/>
          <w:i w:val="0"/>
          <w:color w:val="000000"/>
          <w:sz w:val="24"/>
          <w:lang w:val="pl-PL"/>
        </w:rPr>
      </w:pPr>
      <w:bookmarkStart w:id="339" w:name="_Toc215823934"/>
      <w:r w:rsidRPr="00691768">
        <w:rPr>
          <w:b w:val="0"/>
          <w:i w:val="0"/>
          <w:color w:val="000000"/>
          <w:sz w:val="24"/>
          <w:lang w:val="pl-PL"/>
        </w:rPr>
        <w:t>Główne grupy docelowe – art. 22 ust. 3 lit. d) pkt (iii) rozporządzenia w sprawie wspólnych przepisów:</w:t>
      </w:r>
      <w:bookmarkEnd w:id="339"/>
    </w:p>
    <w:p w14:paraId="5067EE3D"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22AD96DD"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2B6816" w14:textId="77777777" w:rsidR="00A77B3E" w:rsidRPr="00691768" w:rsidRDefault="00A77B3E">
            <w:pPr>
              <w:spacing w:before="100"/>
              <w:rPr>
                <w:color w:val="000000"/>
                <w:sz w:val="0"/>
                <w:lang w:val="pl-PL"/>
              </w:rPr>
            </w:pPr>
          </w:p>
          <w:p w14:paraId="2244EA3D" w14:textId="77777777" w:rsidR="00A77B3E" w:rsidRDefault="009F4183">
            <w:pPr>
              <w:numPr>
                <w:ilvl w:val="0"/>
                <w:numId w:val="101"/>
              </w:numPr>
              <w:spacing w:before="100"/>
              <w:rPr>
                <w:color w:val="000000"/>
              </w:rPr>
            </w:pPr>
            <w:r>
              <w:rPr>
                <w:color w:val="000000"/>
              </w:rPr>
              <w:t>dzieci w wieku przedszkolnym,</w:t>
            </w:r>
          </w:p>
          <w:p w14:paraId="48DADC42" w14:textId="77777777" w:rsidR="00A77B3E" w:rsidRDefault="009F4183">
            <w:pPr>
              <w:numPr>
                <w:ilvl w:val="0"/>
                <w:numId w:val="101"/>
              </w:numPr>
              <w:spacing w:before="100"/>
              <w:rPr>
                <w:color w:val="000000"/>
              </w:rPr>
            </w:pPr>
            <w:r>
              <w:rPr>
                <w:color w:val="000000"/>
              </w:rPr>
              <w:t>uczniowie,</w:t>
            </w:r>
          </w:p>
          <w:p w14:paraId="0F40AF5D" w14:textId="77777777" w:rsidR="00A77B3E" w:rsidRPr="00691768" w:rsidRDefault="009F4183">
            <w:pPr>
              <w:numPr>
                <w:ilvl w:val="0"/>
                <w:numId w:val="101"/>
              </w:numPr>
              <w:spacing w:before="100"/>
              <w:rPr>
                <w:color w:val="000000"/>
                <w:lang w:val="pl-PL"/>
              </w:rPr>
            </w:pPr>
            <w:r w:rsidRPr="00691768">
              <w:rPr>
                <w:color w:val="000000"/>
                <w:lang w:val="pl-PL"/>
              </w:rPr>
              <w:t>nauczyciele (w tym instruktorzy praktycznej nauki zawodu),</w:t>
            </w:r>
          </w:p>
          <w:p w14:paraId="3F943F07" w14:textId="77777777" w:rsidR="00A77B3E" w:rsidRDefault="009F4183">
            <w:pPr>
              <w:numPr>
                <w:ilvl w:val="0"/>
                <w:numId w:val="101"/>
              </w:numPr>
              <w:spacing w:before="100"/>
              <w:rPr>
                <w:color w:val="000000"/>
              </w:rPr>
            </w:pPr>
            <w:r>
              <w:rPr>
                <w:color w:val="000000"/>
              </w:rPr>
              <w:t>psycholodzy, pedagodzy,</w:t>
            </w:r>
          </w:p>
          <w:p w14:paraId="3542CAE2" w14:textId="77777777" w:rsidR="00A77B3E" w:rsidRDefault="009F4183">
            <w:pPr>
              <w:numPr>
                <w:ilvl w:val="0"/>
                <w:numId w:val="101"/>
              </w:numPr>
              <w:spacing w:before="100"/>
              <w:rPr>
                <w:color w:val="000000"/>
              </w:rPr>
            </w:pPr>
            <w:r>
              <w:rPr>
                <w:color w:val="000000"/>
              </w:rPr>
              <w:t>rodzice/opiekunowie,</w:t>
            </w:r>
          </w:p>
          <w:p w14:paraId="5E6E03AF" w14:textId="77777777" w:rsidR="00A77B3E" w:rsidRDefault="009F4183">
            <w:pPr>
              <w:numPr>
                <w:ilvl w:val="0"/>
                <w:numId w:val="101"/>
              </w:numPr>
              <w:spacing w:before="100"/>
              <w:rPr>
                <w:color w:val="000000"/>
              </w:rPr>
            </w:pPr>
            <w:r>
              <w:rPr>
                <w:color w:val="000000"/>
              </w:rPr>
              <w:t>placówki wychowania przedszkolnego,</w:t>
            </w:r>
          </w:p>
          <w:p w14:paraId="3D904AA2" w14:textId="77777777" w:rsidR="00A77B3E" w:rsidRPr="00691768" w:rsidRDefault="009F4183">
            <w:pPr>
              <w:numPr>
                <w:ilvl w:val="0"/>
                <w:numId w:val="101"/>
              </w:numPr>
              <w:spacing w:before="100"/>
              <w:rPr>
                <w:color w:val="000000"/>
                <w:lang w:val="pl-PL"/>
              </w:rPr>
            </w:pPr>
            <w:r w:rsidRPr="00691768">
              <w:rPr>
                <w:color w:val="000000"/>
                <w:lang w:val="pl-PL"/>
              </w:rPr>
              <w:t>szkoły (z wyłączeniem szkół dla dorosłych i szkół specjalnych) oraz placówki systemu oświaty,</w:t>
            </w:r>
          </w:p>
          <w:p w14:paraId="638BFE91" w14:textId="77777777" w:rsidR="00A77B3E" w:rsidRDefault="009F4183">
            <w:pPr>
              <w:numPr>
                <w:ilvl w:val="0"/>
                <w:numId w:val="101"/>
              </w:numPr>
              <w:spacing w:before="100"/>
              <w:rPr>
                <w:color w:val="000000"/>
              </w:rPr>
            </w:pPr>
            <w:r>
              <w:rPr>
                <w:color w:val="000000"/>
              </w:rPr>
              <w:t>przedsiębiorcy/pracodawcy.</w:t>
            </w:r>
          </w:p>
          <w:p w14:paraId="0CB1F917" w14:textId="77777777" w:rsidR="00A77B3E" w:rsidRDefault="00A77B3E">
            <w:pPr>
              <w:spacing w:before="100"/>
              <w:rPr>
                <w:color w:val="000000"/>
              </w:rPr>
            </w:pPr>
          </w:p>
        </w:tc>
      </w:tr>
    </w:tbl>
    <w:p w14:paraId="788155E7" w14:textId="77777777" w:rsidR="00A77B3E" w:rsidRDefault="00A77B3E">
      <w:pPr>
        <w:spacing w:before="100"/>
        <w:rPr>
          <w:color w:val="000000"/>
        </w:rPr>
      </w:pPr>
    </w:p>
    <w:p w14:paraId="14C972E9" w14:textId="77777777" w:rsidR="00A77B3E" w:rsidRPr="00691768" w:rsidRDefault="009F4183">
      <w:pPr>
        <w:pStyle w:val="Nagwek5"/>
        <w:spacing w:before="100" w:after="0"/>
        <w:rPr>
          <w:b w:val="0"/>
          <w:i w:val="0"/>
          <w:color w:val="000000"/>
          <w:sz w:val="24"/>
          <w:lang w:val="pl-PL"/>
        </w:rPr>
      </w:pPr>
      <w:bookmarkStart w:id="340" w:name="_Toc215823935"/>
      <w:r w:rsidRPr="00691768">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340"/>
    </w:p>
    <w:p w14:paraId="0F4A0F04"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7837117B"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2ED30A" w14:textId="77777777" w:rsidR="00A77B3E" w:rsidRPr="00691768" w:rsidRDefault="00A77B3E">
            <w:pPr>
              <w:spacing w:before="100"/>
              <w:rPr>
                <w:color w:val="000000"/>
                <w:sz w:val="0"/>
                <w:lang w:val="pl-PL"/>
              </w:rPr>
            </w:pPr>
          </w:p>
          <w:p w14:paraId="4A62DE28" w14:textId="77777777" w:rsidR="00A77B3E" w:rsidRPr="00691768" w:rsidRDefault="009F4183">
            <w:pPr>
              <w:spacing w:before="100"/>
              <w:rPr>
                <w:color w:val="000000"/>
                <w:lang w:val="pl-PL"/>
              </w:rPr>
            </w:pPr>
            <w:r w:rsidRPr="00691768">
              <w:rPr>
                <w:color w:val="000000"/>
                <w:lang w:val="pl-PL"/>
              </w:rPr>
              <w:t xml:space="preserve">Działania w celu szczegółowym (f) będą realizowane z poszanowaniem zasad horyzontalnych UE, o których mowa w art. 10 Traktatu o funkcjonowaniu Unii Europejskiej. Wsparcie polityki spójności będzie udzielane wyłącznie projektom i beneficjentom, którzy przestrzegają przepisów </w:t>
            </w:r>
            <w:r w:rsidRPr="00691768">
              <w:rPr>
                <w:color w:val="000000"/>
                <w:lang w:val="pl-PL"/>
              </w:rPr>
              <w:lastRenderedPageBreak/>
              <w:t>antydyskryminacyjnych, o których mowa w art. 9 ust. 3 Rozporządzenia UE i Rady nr 2021/1060. W przypadku, gdy 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 Realizacja celu będzie zgodna z Konwencją ONZ o Prawach Osób Niepełnosprawnych ora z zapisami Karty Praw Podstawowych w szczególności w obszarze prawa do nauki (art. 14). Podejmowane będą działania na rzecz zapobiegania dyskryminacji i przemocy ze względu na orientację seksualną i płeć. Prowadzone działania w tym celu przyczynią się m.in. do zniwelowania barier w dostępie do edukacji na każdym poziomie, oraz zwiększenia uczestnictwa osób z niepełnosprawnościami jak i osób z grup defaworyzowanych w kształceniu.</w:t>
            </w:r>
          </w:p>
          <w:p w14:paraId="4DF16EDC" w14:textId="77777777" w:rsidR="00A77B3E" w:rsidRPr="00691768" w:rsidRDefault="009F4183">
            <w:pPr>
              <w:spacing w:before="100"/>
              <w:rPr>
                <w:color w:val="000000"/>
                <w:lang w:val="pl-PL"/>
              </w:rPr>
            </w:pPr>
            <w:r w:rsidRPr="00691768">
              <w:rPr>
                <w:color w:val="000000"/>
                <w:lang w:val="pl-PL"/>
              </w:rPr>
              <w:t xml:space="preserve">Przewiduje się wprowadzenie wymogu stosowania klauzul społecznych w procedurach związanych z prawem zamówień publicznych m.in. poprzez odpowiednie kryteria wyboru projektów. </w:t>
            </w:r>
          </w:p>
          <w:p w14:paraId="4236CEF4" w14:textId="77777777" w:rsidR="00A77B3E" w:rsidRPr="00691768" w:rsidRDefault="009F4183">
            <w:pPr>
              <w:spacing w:before="100"/>
              <w:rPr>
                <w:color w:val="000000"/>
                <w:lang w:val="pl-PL"/>
              </w:rPr>
            </w:pPr>
            <w:r w:rsidRPr="00691768">
              <w:rPr>
                <w:color w:val="000000"/>
                <w:lang w:val="pl-PL"/>
              </w:rPr>
              <w:t>W celu wyboru operacji Instytucja Zarządzająca będzie stosować kryteria i procedury, które są niedyskryminacyjne, przejrzyste, gwarantują równouprawnienie płci i uwzględniają zasady horyzontalne jak i również zasady zrównoważonego rozwoju. Do przestrzegania zasad horyzontalnych zobowiązane będą zarówno instytucje zaangażowane we wdrażanie programu, jak również beneficjenci projektów. Na etapie realizacji projektu sposób wdrażania tych zasad będzie sprawdzany w procesie monitorowania, ewentualnej kontroli, czy ewaluacji.</w:t>
            </w:r>
            <w:r w:rsidRPr="00691768">
              <w:rPr>
                <w:b/>
                <w:bCs/>
                <w:color w:val="000000"/>
                <w:lang w:val="pl-PL"/>
              </w:rPr>
              <w:t xml:space="preserve"> </w:t>
            </w:r>
          </w:p>
          <w:p w14:paraId="4BAE4919" w14:textId="77777777" w:rsidR="00A77B3E" w:rsidRPr="00691768" w:rsidRDefault="00A77B3E">
            <w:pPr>
              <w:spacing w:before="100"/>
              <w:rPr>
                <w:color w:val="000000"/>
                <w:lang w:val="pl-PL"/>
              </w:rPr>
            </w:pPr>
          </w:p>
        </w:tc>
      </w:tr>
    </w:tbl>
    <w:p w14:paraId="73A68DDF" w14:textId="77777777" w:rsidR="00A77B3E" w:rsidRPr="00691768" w:rsidRDefault="00A77B3E">
      <w:pPr>
        <w:spacing w:before="100"/>
        <w:rPr>
          <w:color w:val="000000"/>
          <w:lang w:val="pl-PL"/>
        </w:rPr>
      </w:pPr>
    </w:p>
    <w:p w14:paraId="579D9D52" w14:textId="77777777" w:rsidR="00A77B3E" w:rsidRPr="00691768" w:rsidRDefault="009F4183">
      <w:pPr>
        <w:pStyle w:val="Nagwek5"/>
        <w:spacing w:before="100" w:after="0"/>
        <w:rPr>
          <w:b w:val="0"/>
          <w:i w:val="0"/>
          <w:color w:val="000000"/>
          <w:sz w:val="24"/>
          <w:lang w:val="pl-PL"/>
        </w:rPr>
      </w:pPr>
      <w:bookmarkStart w:id="341" w:name="_Toc215823936"/>
      <w:r w:rsidRPr="00691768">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341"/>
    </w:p>
    <w:p w14:paraId="54A92FA0"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552B0BC5"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94E8FC" w14:textId="77777777" w:rsidR="00A77B3E" w:rsidRPr="00691768" w:rsidRDefault="00A77B3E">
            <w:pPr>
              <w:spacing w:before="100"/>
              <w:rPr>
                <w:color w:val="000000"/>
                <w:sz w:val="0"/>
                <w:lang w:val="pl-PL"/>
              </w:rPr>
            </w:pPr>
          </w:p>
          <w:p w14:paraId="60BAFFE9" w14:textId="77777777" w:rsidR="00A77B3E" w:rsidRPr="00691768" w:rsidRDefault="009F4183">
            <w:pPr>
              <w:spacing w:before="100"/>
              <w:rPr>
                <w:color w:val="000000"/>
                <w:lang w:val="pl-PL"/>
              </w:rPr>
            </w:pPr>
            <w:r w:rsidRPr="00691768">
              <w:rPr>
                <w:color w:val="000000"/>
                <w:lang w:val="pl-PL"/>
              </w:rPr>
              <w:t>W ramach celu szczegółowego przewiduje się możliwość zastosowania instrumentu Zintegrowanych Inwestycji Terytorialnych i Innych Instrumentów Terytorialnych na realizację zadań z zakresu kształcenia zawodowego.</w:t>
            </w:r>
          </w:p>
          <w:p w14:paraId="00F86AEF" w14:textId="77777777" w:rsidR="00A77B3E" w:rsidRPr="00691768" w:rsidRDefault="00A77B3E">
            <w:pPr>
              <w:spacing w:before="100"/>
              <w:rPr>
                <w:color w:val="000000"/>
                <w:lang w:val="pl-PL"/>
              </w:rPr>
            </w:pPr>
          </w:p>
        </w:tc>
      </w:tr>
    </w:tbl>
    <w:p w14:paraId="6F6F6034" w14:textId="77777777" w:rsidR="00A77B3E" w:rsidRPr="00691768" w:rsidRDefault="00A77B3E">
      <w:pPr>
        <w:spacing w:before="100"/>
        <w:rPr>
          <w:color w:val="000000"/>
          <w:lang w:val="pl-PL"/>
        </w:rPr>
      </w:pPr>
    </w:p>
    <w:p w14:paraId="1ECA95D1" w14:textId="77777777" w:rsidR="00A77B3E" w:rsidRPr="00691768" w:rsidRDefault="009F4183">
      <w:pPr>
        <w:pStyle w:val="Nagwek5"/>
        <w:spacing w:before="100" w:after="0"/>
        <w:rPr>
          <w:b w:val="0"/>
          <w:i w:val="0"/>
          <w:color w:val="000000"/>
          <w:sz w:val="24"/>
          <w:lang w:val="pl-PL"/>
        </w:rPr>
      </w:pPr>
      <w:bookmarkStart w:id="342" w:name="_Toc215823937"/>
      <w:r w:rsidRPr="00691768">
        <w:rPr>
          <w:b w:val="0"/>
          <w:i w:val="0"/>
          <w:color w:val="000000"/>
          <w:sz w:val="24"/>
          <w:lang w:val="pl-PL"/>
        </w:rPr>
        <w:t>Działania międzyregionalne, transgraniczne i transnarodowe – art. 22 ust. 3 lit. d) pkt (vi) rozporządzenia w sprawie wspólnych przepisów</w:t>
      </w:r>
      <w:bookmarkEnd w:id="342"/>
    </w:p>
    <w:p w14:paraId="5CE22E31"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4C237809"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1301A3" w14:textId="77777777" w:rsidR="00A77B3E" w:rsidRPr="00691768" w:rsidRDefault="00A77B3E">
            <w:pPr>
              <w:spacing w:before="100"/>
              <w:rPr>
                <w:color w:val="000000"/>
                <w:sz w:val="0"/>
                <w:lang w:val="pl-PL"/>
              </w:rPr>
            </w:pPr>
          </w:p>
          <w:p w14:paraId="3032C360" w14:textId="77777777" w:rsidR="00A77B3E" w:rsidRPr="00691768" w:rsidRDefault="009F4183">
            <w:pPr>
              <w:spacing w:before="100"/>
              <w:rPr>
                <w:color w:val="000000"/>
                <w:lang w:val="pl-PL"/>
              </w:rPr>
            </w:pPr>
            <w:r w:rsidRPr="00691768">
              <w:rPr>
                <w:color w:val="000000"/>
                <w:lang w:val="pl-PL"/>
              </w:rPr>
              <w:t xml:space="preserve">Zakres wsparcia w ramach FEPZ w obszarze celu szczegółowego (f) będą miały charakter komplementarny wobec programu Erasmus+. Erasmus+ to program umożliwiający uczestnictwo w wymianach międzynarodowych zarówno dla studentów uczelni, ale także kadry akademickiej, szkolenia i kursy dla nauczycieli czy wyjazdy na praktyki dla uczniów szkół branżowych. Komplementarność zostanie zapewniona poprzez wprowadzenie kryteriów premiujących dla beneficjentów realizujących projekty edukacyjne międzynarodowe. </w:t>
            </w:r>
          </w:p>
          <w:p w14:paraId="267E08C7" w14:textId="77777777" w:rsidR="00A77B3E" w:rsidRPr="00691768" w:rsidRDefault="00A77B3E">
            <w:pPr>
              <w:spacing w:before="100"/>
              <w:rPr>
                <w:color w:val="000000"/>
                <w:lang w:val="pl-PL"/>
              </w:rPr>
            </w:pPr>
          </w:p>
        </w:tc>
      </w:tr>
    </w:tbl>
    <w:p w14:paraId="07C0BE86" w14:textId="77777777" w:rsidR="00A77B3E" w:rsidRPr="00691768" w:rsidRDefault="00A77B3E">
      <w:pPr>
        <w:spacing w:before="100"/>
        <w:rPr>
          <w:color w:val="000000"/>
          <w:lang w:val="pl-PL"/>
        </w:rPr>
      </w:pPr>
    </w:p>
    <w:p w14:paraId="0859D893" w14:textId="77777777" w:rsidR="00A77B3E" w:rsidRPr="00691768" w:rsidRDefault="009F4183">
      <w:pPr>
        <w:pStyle w:val="Nagwek5"/>
        <w:spacing w:before="100" w:after="0"/>
        <w:rPr>
          <w:b w:val="0"/>
          <w:i w:val="0"/>
          <w:color w:val="000000"/>
          <w:sz w:val="24"/>
          <w:lang w:val="pl-PL"/>
        </w:rPr>
      </w:pPr>
      <w:bookmarkStart w:id="343" w:name="_Toc215823938"/>
      <w:r w:rsidRPr="00691768">
        <w:rPr>
          <w:b w:val="0"/>
          <w:i w:val="0"/>
          <w:color w:val="000000"/>
          <w:sz w:val="24"/>
          <w:lang w:val="pl-PL"/>
        </w:rPr>
        <w:t>Planowane wykorzystanie instrumentów finansowych – art. 22 ust. 3 lit. d) pkt (vii) rozporządzenia w sprawie wspólnych przepisów</w:t>
      </w:r>
      <w:bookmarkEnd w:id="343"/>
    </w:p>
    <w:p w14:paraId="79D63439"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229B8409"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9E7115" w14:textId="77777777" w:rsidR="00A77B3E" w:rsidRPr="00691768" w:rsidRDefault="00A77B3E">
            <w:pPr>
              <w:spacing w:before="100"/>
              <w:rPr>
                <w:color w:val="000000"/>
                <w:sz w:val="0"/>
                <w:lang w:val="pl-PL"/>
              </w:rPr>
            </w:pPr>
          </w:p>
          <w:p w14:paraId="3E650E91" w14:textId="77777777" w:rsidR="00A77B3E" w:rsidRPr="00691768" w:rsidRDefault="009F4183">
            <w:pPr>
              <w:spacing w:before="100"/>
              <w:rPr>
                <w:color w:val="000000"/>
                <w:lang w:val="pl-PL"/>
              </w:rPr>
            </w:pPr>
            <w:r w:rsidRPr="00691768">
              <w:rPr>
                <w:color w:val="000000"/>
                <w:lang w:val="pl-PL"/>
              </w:rPr>
              <w:t>Z uwagi na charakter planowanych działań oraz typ beneficjenta podjęto decyzję o niestosowaniu instrumentów finansowych w ramach danego celu szczegółowego. Działania przewidziane do realizacji nie generują dochodu ani oszczędności kosztów w sektorze usług publicznych. Ponadto charakteryzują się niską opłacalnością finansową, a za ich realizacją przemawiają względy społeczne.</w:t>
            </w:r>
          </w:p>
          <w:p w14:paraId="45ECA5A5" w14:textId="77777777" w:rsidR="00A77B3E" w:rsidRPr="00691768" w:rsidRDefault="00A77B3E">
            <w:pPr>
              <w:spacing w:before="100"/>
              <w:rPr>
                <w:color w:val="000000"/>
                <w:lang w:val="pl-PL"/>
              </w:rPr>
            </w:pPr>
          </w:p>
        </w:tc>
      </w:tr>
    </w:tbl>
    <w:p w14:paraId="4324FF9F" w14:textId="77777777" w:rsidR="00A77B3E" w:rsidRPr="00691768" w:rsidRDefault="00A77B3E">
      <w:pPr>
        <w:spacing w:before="100"/>
        <w:rPr>
          <w:color w:val="000000"/>
          <w:lang w:val="pl-PL"/>
        </w:rPr>
      </w:pPr>
    </w:p>
    <w:p w14:paraId="7D6F52FF" w14:textId="77777777" w:rsidR="00A77B3E" w:rsidRPr="00691768" w:rsidRDefault="009F4183">
      <w:pPr>
        <w:pStyle w:val="Nagwek4"/>
        <w:spacing w:before="100" w:after="0"/>
        <w:rPr>
          <w:b w:val="0"/>
          <w:color w:val="000000"/>
          <w:sz w:val="24"/>
          <w:lang w:val="pl-PL"/>
        </w:rPr>
      </w:pPr>
      <w:bookmarkStart w:id="344" w:name="_Toc215823939"/>
      <w:r w:rsidRPr="00691768">
        <w:rPr>
          <w:b w:val="0"/>
          <w:color w:val="000000"/>
          <w:sz w:val="24"/>
          <w:lang w:val="pl-PL"/>
        </w:rPr>
        <w:t>2.1.1.1.2. Wskaźniki</w:t>
      </w:r>
      <w:bookmarkEnd w:id="344"/>
    </w:p>
    <w:p w14:paraId="32CFF17B" w14:textId="77777777" w:rsidR="00A77B3E" w:rsidRPr="00691768" w:rsidRDefault="00A77B3E">
      <w:pPr>
        <w:spacing w:before="100"/>
        <w:rPr>
          <w:color w:val="000000"/>
          <w:sz w:val="0"/>
          <w:lang w:val="pl-PL"/>
        </w:rPr>
      </w:pPr>
    </w:p>
    <w:p w14:paraId="6E6FC470" w14:textId="77777777" w:rsidR="00A77B3E" w:rsidRPr="00691768" w:rsidRDefault="009F4183">
      <w:pPr>
        <w:spacing w:before="100"/>
        <w:rPr>
          <w:color w:val="000000"/>
          <w:sz w:val="0"/>
          <w:lang w:val="pl-PL"/>
        </w:rPr>
      </w:pPr>
      <w:r w:rsidRPr="00691768">
        <w:rPr>
          <w:color w:val="000000"/>
          <w:lang w:val="pl-PL"/>
        </w:rPr>
        <w:t>Podstawa prawna: art. 22 ust. 3 lit. d) pkt (ii) rozporządzenia w sprawie wspólnych przepisów oraz art. 8 rozporządzenia w sprawie EFRR i Funduszu Spójności</w:t>
      </w:r>
    </w:p>
    <w:p w14:paraId="50CFE4D6" w14:textId="77777777" w:rsidR="00A77B3E" w:rsidRDefault="009F4183">
      <w:pPr>
        <w:pStyle w:val="Nagwek5"/>
        <w:spacing w:before="100" w:after="0"/>
        <w:rPr>
          <w:b w:val="0"/>
          <w:i w:val="0"/>
          <w:color w:val="000000"/>
          <w:sz w:val="24"/>
        </w:rPr>
      </w:pPr>
      <w:bookmarkStart w:id="345" w:name="_Toc215823940"/>
      <w:r>
        <w:rPr>
          <w:b w:val="0"/>
          <w:i w:val="0"/>
          <w:color w:val="000000"/>
          <w:sz w:val="24"/>
        </w:rPr>
        <w:t>Tabela 2: Wskaźniki produktu</w:t>
      </w:r>
      <w:bookmarkEnd w:id="345"/>
    </w:p>
    <w:p w14:paraId="528AD22A"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25"/>
        <w:gridCol w:w="798"/>
        <w:gridCol w:w="1649"/>
        <w:gridCol w:w="1513"/>
        <w:gridCol w:w="5227"/>
        <w:gridCol w:w="1181"/>
        <w:gridCol w:w="1294"/>
        <w:gridCol w:w="1365"/>
      </w:tblGrid>
      <w:tr w:rsidR="002B2962" w14:paraId="54307587"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AD68BB"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1978EBF"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4C13CB"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7A04DDA"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BD78ED1"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78ED40B"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D69AE52"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A51513D"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CA655A5" w14:textId="77777777" w:rsidR="00A77B3E" w:rsidRDefault="009F4183">
            <w:pPr>
              <w:spacing w:before="100"/>
              <w:jc w:val="center"/>
              <w:rPr>
                <w:color w:val="000000"/>
                <w:sz w:val="20"/>
              </w:rPr>
            </w:pPr>
            <w:r>
              <w:rPr>
                <w:color w:val="000000"/>
                <w:sz w:val="20"/>
              </w:rPr>
              <w:t>Cel końcowy (2029)</w:t>
            </w:r>
          </w:p>
        </w:tc>
      </w:tr>
      <w:tr w:rsidR="002B2962" w14:paraId="3A1E82EE"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19AD08"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1008D1" w14:textId="77777777" w:rsidR="00A77B3E" w:rsidRDefault="009F4183">
            <w:pPr>
              <w:spacing w:before="100"/>
              <w:rPr>
                <w:color w:val="000000"/>
                <w:sz w:val="20"/>
              </w:rPr>
            </w:pPr>
            <w:r>
              <w:rPr>
                <w:color w:val="000000"/>
                <w:sz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2EE589"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2887AB"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E98F39" w14:textId="77777777" w:rsidR="00A77B3E" w:rsidRDefault="009F4183">
            <w:pPr>
              <w:spacing w:before="100"/>
              <w:rPr>
                <w:color w:val="000000"/>
                <w:sz w:val="20"/>
              </w:rPr>
            </w:pPr>
            <w:r>
              <w:rPr>
                <w:color w:val="000000"/>
                <w:sz w:val="20"/>
              </w:rPr>
              <w:t>PLFCO02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287153" w14:textId="77777777" w:rsidR="00A77B3E" w:rsidRPr="00691768" w:rsidRDefault="009F4183">
            <w:pPr>
              <w:spacing w:before="100"/>
              <w:rPr>
                <w:color w:val="000000"/>
                <w:sz w:val="20"/>
                <w:lang w:val="pl-PL"/>
              </w:rPr>
            </w:pPr>
            <w:r w:rsidRPr="00691768">
              <w:rPr>
                <w:color w:val="000000"/>
                <w:sz w:val="20"/>
                <w:lang w:val="pl-PL"/>
              </w:rPr>
              <w:t>Liczba dofinansowanych miejsc wychowania przedszkolnego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903B0C" w14:textId="77777777" w:rsidR="00A77B3E" w:rsidRDefault="009F4183">
            <w:pPr>
              <w:spacing w:before="100"/>
              <w:rPr>
                <w:color w:val="000000"/>
                <w:sz w:val="20"/>
              </w:rPr>
            </w:pPr>
            <w:r>
              <w:rPr>
                <w:color w:val="000000"/>
                <w:sz w:val="20"/>
              </w:rPr>
              <w:t>sztuki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35F030" w14:textId="77777777" w:rsidR="00A77B3E" w:rsidRDefault="009F4183">
            <w:pPr>
              <w:spacing w:before="100"/>
              <w:jc w:val="right"/>
              <w:rPr>
                <w:color w:val="000000"/>
                <w:sz w:val="20"/>
              </w:rPr>
            </w:pPr>
            <w:r>
              <w:rPr>
                <w:color w:val="000000"/>
                <w:sz w:val="20"/>
              </w:rPr>
              <w:t>225,00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4C1717" w14:textId="5A567E0F" w:rsidR="00A77B3E" w:rsidRDefault="00164F60">
            <w:pPr>
              <w:spacing w:before="100"/>
              <w:jc w:val="right"/>
              <w:rPr>
                <w:color w:val="000000"/>
                <w:sz w:val="20"/>
              </w:rPr>
            </w:pPr>
            <w:r w:rsidRPr="00164F60">
              <w:rPr>
                <w:color w:val="000000"/>
                <w:sz w:val="20"/>
              </w:rPr>
              <w:t>1</w:t>
            </w:r>
            <w:r>
              <w:rPr>
                <w:color w:val="000000"/>
                <w:sz w:val="20"/>
              </w:rPr>
              <w:t> </w:t>
            </w:r>
            <w:r w:rsidRPr="00164F60">
              <w:rPr>
                <w:color w:val="000000"/>
                <w:sz w:val="20"/>
              </w:rPr>
              <w:t>657</w:t>
            </w:r>
            <w:r>
              <w:rPr>
                <w:color w:val="000000"/>
                <w:sz w:val="20"/>
              </w:rPr>
              <w:t xml:space="preserve"> </w:t>
            </w:r>
          </w:p>
        </w:tc>
      </w:tr>
      <w:tr w:rsidR="002B2962" w14:paraId="32860D86"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91B96E"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838A0D" w14:textId="77777777" w:rsidR="00A77B3E" w:rsidRDefault="009F4183">
            <w:pPr>
              <w:spacing w:before="100"/>
              <w:rPr>
                <w:color w:val="000000"/>
                <w:sz w:val="20"/>
              </w:rPr>
            </w:pPr>
            <w:r>
              <w:rPr>
                <w:color w:val="000000"/>
                <w:sz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53ED70"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C8BDED"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2AF794" w14:textId="77777777" w:rsidR="00A77B3E" w:rsidRDefault="009F4183">
            <w:pPr>
              <w:spacing w:before="100"/>
              <w:rPr>
                <w:color w:val="000000"/>
                <w:sz w:val="20"/>
              </w:rPr>
            </w:pPr>
            <w:r>
              <w:rPr>
                <w:color w:val="000000"/>
                <w:sz w:val="20"/>
              </w:rPr>
              <w:t>PLFCO03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68B15F" w14:textId="77777777" w:rsidR="00A77B3E" w:rsidRPr="00691768" w:rsidRDefault="009F4183">
            <w:pPr>
              <w:spacing w:before="100"/>
              <w:rPr>
                <w:color w:val="000000"/>
                <w:sz w:val="20"/>
                <w:lang w:val="pl-PL"/>
              </w:rPr>
            </w:pPr>
            <w:r w:rsidRPr="00691768">
              <w:rPr>
                <w:color w:val="000000"/>
                <w:sz w:val="20"/>
                <w:lang w:val="pl-PL"/>
              </w:rPr>
              <w:t>Liczba uczniów szkół i placówek systemu oświaty prowadzących kształcenie ogólne objętych wsparciem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6963BA"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23A4B8" w14:textId="77777777" w:rsidR="00A77B3E" w:rsidRDefault="009F4183">
            <w:pPr>
              <w:spacing w:before="100"/>
              <w:jc w:val="right"/>
              <w:rPr>
                <w:color w:val="000000"/>
                <w:sz w:val="20"/>
              </w:rPr>
            </w:pPr>
            <w:r>
              <w:rPr>
                <w:color w:val="000000"/>
                <w:sz w:val="20"/>
              </w:rPr>
              <w:t>3 785,00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7311FE" w14:textId="77777777" w:rsidR="00A77B3E" w:rsidRDefault="009F4183">
            <w:pPr>
              <w:spacing w:before="100"/>
              <w:jc w:val="right"/>
              <w:rPr>
                <w:color w:val="000000"/>
                <w:sz w:val="20"/>
              </w:rPr>
            </w:pPr>
            <w:r>
              <w:rPr>
                <w:color w:val="000000"/>
                <w:sz w:val="20"/>
              </w:rPr>
              <w:t>26 570,00</w:t>
            </w:r>
          </w:p>
        </w:tc>
      </w:tr>
      <w:tr w:rsidR="002B2962" w14:paraId="3B6B1C26"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C195C2"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9B29A4" w14:textId="77777777" w:rsidR="00A77B3E" w:rsidRDefault="009F4183">
            <w:pPr>
              <w:spacing w:before="100"/>
              <w:rPr>
                <w:color w:val="000000"/>
                <w:sz w:val="20"/>
              </w:rPr>
            </w:pPr>
            <w:r>
              <w:rPr>
                <w:color w:val="000000"/>
                <w:sz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993D36"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CE292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0D32D3" w14:textId="77777777" w:rsidR="00A77B3E" w:rsidRDefault="009F4183">
            <w:pPr>
              <w:spacing w:before="100"/>
              <w:rPr>
                <w:color w:val="000000"/>
                <w:sz w:val="20"/>
              </w:rPr>
            </w:pPr>
            <w:r>
              <w:rPr>
                <w:color w:val="000000"/>
                <w:sz w:val="20"/>
              </w:rPr>
              <w:t>PLFCO04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63C64F" w14:textId="77777777" w:rsidR="00A77B3E" w:rsidRPr="00691768" w:rsidRDefault="009F4183">
            <w:pPr>
              <w:spacing w:before="100"/>
              <w:rPr>
                <w:color w:val="000000"/>
                <w:sz w:val="20"/>
                <w:lang w:val="pl-PL"/>
              </w:rPr>
            </w:pPr>
            <w:r w:rsidRPr="00691768">
              <w:rPr>
                <w:color w:val="000000"/>
                <w:sz w:val="20"/>
                <w:lang w:val="pl-PL"/>
              </w:rPr>
              <w:t>Liczba uczniów i słuchaczy szkół i placówek kształcenia zawodowego objętych wsparciem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BB8FB5"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84BF6A" w14:textId="77777777" w:rsidR="00A77B3E" w:rsidRDefault="009F4183">
            <w:pPr>
              <w:spacing w:before="100"/>
              <w:jc w:val="right"/>
              <w:rPr>
                <w:color w:val="000000"/>
                <w:sz w:val="20"/>
              </w:rPr>
            </w:pPr>
            <w:r>
              <w:rPr>
                <w:color w:val="000000"/>
                <w:sz w:val="20"/>
              </w:rPr>
              <w:t>1 510,00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B002E0" w14:textId="432EDFAA" w:rsidR="00A77B3E" w:rsidRDefault="00164F60">
            <w:pPr>
              <w:spacing w:before="100"/>
              <w:jc w:val="right"/>
              <w:rPr>
                <w:color w:val="000000"/>
                <w:sz w:val="20"/>
              </w:rPr>
            </w:pPr>
            <w:r w:rsidRPr="00164F60">
              <w:rPr>
                <w:color w:val="000000"/>
                <w:sz w:val="20"/>
              </w:rPr>
              <w:t>11</w:t>
            </w:r>
            <w:r>
              <w:rPr>
                <w:color w:val="000000"/>
                <w:sz w:val="20"/>
              </w:rPr>
              <w:t> </w:t>
            </w:r>
            <w:r w:rsidRPr="00164F60">
              <w:rPr>
                <w:color w:val="000000"/>
                <w:sz w:val="20"/>
              </w:rPr>
              <w:t>510</w:t>
            </w:r>
            <w:r>
              <w:rPr>
                <w:color w:val="000000"/>
                <w:sz w:val="20"/>
              </w:rPr>
              <w:t xml:space="preserve"> </w:t>
            </w:r>
          </w:p>
        </w:tc>
      </w:tr>
      <w:tr w:rsidR="002B2962" w14:paraId="524BB1A7"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23B04E"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2F5349" w14:textId="77777777" w:rsidR="00A77B3E" w:rsidRDefault="009F4183">
            <w:pPr>
              <w:spacing w:before="100"/>
              <w:rPr>
                <w:color w:val="000000"/>
                <w:sz w:val="20"/>
              </w:rPr>
            </w:pPr>
            <w:r>
              <w:rPr>
                <w:color w:val="000000"/>
                <w:sz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9B0523"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2105F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EE2D3F" w14:textId="77777777" w:rsidR="00A77B3E" w:rsidRDefault="009F4183">
            <w:pPr>
              <w:spacing w:before="100"/>
              <w:rPr>
                <w:color w:val="000000"/>
                <w:sz w:val="20"/>
              </w:rPr>
            </w:pPr>
            <w:r>
              <w:rPr>
                <w:color w:val="000000"/>
                <w:sz w:val="20"/>
              </w:rPr>
              <w:t>PLEFCO05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4A87EE" w14:textId="77777777" w:rsidR="00A77B3E" w:rsidRPr="00691768" w:rsidRDefault="009F4183">
            <w:pPr>
              <w:spacing w:before="100"/>
              <w:rPr>
                <w:color w:val="000000"/>
                <w:sz w:val="20"/>
                <w:lang w:val="pl-PL"/>
              </w:rPr>
            </w:pPr>
            <w:r w:rsidRPr="00691768">
              <w:rPr>
                <w:color w:val="000000"/>
                <w:sz w:val="20"/>
                <w:lang w:val="pl-PL"/>
              </w:rPr>
              <w:t>Liczba uczniów szkół i placówek kształcenia zawodowego uczestniczących w stażach uczniowskich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4D7839"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09F67A" w14:textId="77777777" w:rsidR="00A77B3E" w:rsidRDefault="009F4183">
            <w:pPr>
              <w:spacing w:before="100"/>
              <w:jc w:val="right"/>
              <w:rPr>
                <w:color w:val="000000"/>
                <w:sz w:val="20"/>
              </w:rPr>
            </w:pPr>
            <w:r>
              <w:rPr>
                <w:color w:val="000000"/>
                <w:sz w:val="20"/>
              </w:rPr>
              <w:t>415,00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418302" w14:textId="6211916D" w:rsidR="00A77B3E" w:rsidRDefault="00164F60">
            <w:pPr>
              <w:spacing w:before="100"/>
              <w:jc w:val="right"/>
              <w:rPr>
                <w:color w:val="000000"/>
                <w:sz w:val="20"/>
              </w:rPr>
            </w:pPr>
            <w:r w:rsidRPr="00164F60">
              <w:rPr>
                <w:color w:val="000000"/>
                <w:sz w:val="20"/>
              </w:rPr>
              <w:t>7</w:t>
            </w:r>
            <w:r>
              <w:rPr>
                <w:color w:val="000000"/>
                <w:sz w:val="20"/>
              </w:rPr>
              <w:t> </w:t>
            </w:r>
            <w:r w:rsidRPr="00164F60">
              <w:rPr>
                <w:color w:val="000000"/>
                <w:sz w:val="20"/>
              </w:rPr>
              <w:t>003</w:t>
            </w:r>
            <w:r>
              <w:rPr>
                <w:color w:val="000000"/>
                <w:sz w:val="20"/>
              </w:rPr>
              <w:t xml:space="preserve"> </w:t>
            </w:r>
          </w:p>
        </w:tc>
      </w:tr>
      <w:tr w:rsidR="002B2962" w14:paraId="5ED86668"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EB29E9"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B3AC1C" w14:textId="77777777" w:rsidR="00A77B3E" w:rsidRDefault="009F4183">
            <w:pPr>
              <w:spacing w:before="100"/>
              <w:rPr>
                <w:color w:val="000000"/>
                <w:sz w:val="20"/>
              </w:rPr>
            </w:pPr>
            <w:r>
              <w:rPr>
                <w:color w:val="000000"/>
                <w:sz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DE6732"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29A56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BB621E" w14:textId="77777777" w:rsidR="00A77B3E" w:rsidRDefault="009F4183">
            <w:pPr>
              <w:spacing w:before="100"/>
              <w:rPr>
                <w:color w:val="000000"/>
                <w:sz w:val="20"/>
              </w:rPr>
            </w:pPr>
            <w:r>
              <w:rPr>
                <w:color w:val="000000"/>
                <w:sz w:val="20"/>
              </w:rPr>
              <w:t>PLFCO06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B002D9" w14:textId="77777777" w:rsidR="00A77B3E" w:rsidRPr="00691768" w:rsidRDefault="009F4183">
            <w:pPr>
              <w:spacing w:before="100"/>
              <w:rPr>
                <w:color w:val="000000"/>
                <w:sz w:val="20"/>
                <w:lang w:val="pl-PL"/>
              </w:rPr>
            </w:pPr>
            <w:r w:rsidRPr="00691768">
              <w:rPr>
                <w:color w:val="000000"/>
                <w:sz w:val="20"/>
                <w:lang w:val="pl-PL"/>
              </w:rPr>
              <w:t>Liczba przedstawicieli kadry szkół i placówek systemu oświaty objętych wsparciem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6A1287"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559AC2" w14:textId="77777777" w:rsidR="00A77B3E" w:rsidRDefault="009F4183">
            <w:pPr>
              <w:spacing w:before="100"/>
              <w:jc w:val="right"/>
              <w:rPr>
                <w:color w:val="000000"/>
                <w:sz w:val="20"/>
              </w:rPr>
            </w:pPr>
            <w:r>
              <w:rPr>
                <w:color w:val="000000"/>
                <w:sz w:val="20"/>
              </w:rPr>
              <w:t>95,00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1EFCE3" w14:textId="5704F935" w:rsidR="00A77B3E" w:rsidRDefault="00164F60">
            <w:pPr>
              <w:spacing w:before="100"/>
              <w:jc w:val="right"/>
              <w:rPr>
                <w:color w:val="000000"/>
                <w:sz w:val="20"/>
              </w:rPr>
            </w:pPr>
            <w:r w:rsidRPr="00164F60">
              <w:rPr>
                <w:color w:val="000000"/>
                <w:sz w:val="20"/>
              </w:rPr>
              <w:t>3</w:t>
            </w:r>
            <w:r>
              <w:rPr>
                <w:color w:val="000000"/>
                <w:sz w:val="20"/>
              </w:rPr>
              <w:t> </w:t>
            </w:r>
            <w:r w:rsidRPr="00164F60">
              <w:rPr>
                <w:color w:val="000000"/>
                <w:sz w:val="20"/>
              </w:rPr>
              <w:t>477</w:t>
            </w:r>
            <w:r>
              <w:rPr>
                <w:color w:val="000000"/>
                <w:sz w:val="20"/>
              </w:rPr>
              <w:t xml:space="preserve"> </w:t>
            </w:r>
          </w:p>
        </w:tc>
      </w:tr>
    </w:tbl>
    <w:p w14:paraId="2EDD8ABC" w14:textId="77777777" w:rsidR="00A77B3E" w:rsidRDefault="00A77B3E">
      <w:pPr>
        <w:spacing w:before="100"/>
        <w:rPr>
          <w:color w:val="000000"/>
          <w:sz w:val="20"/>
        </w:rPr>
      </w:pPr>
    </w:p>
    <w:p w14:paraId="042017CE" w14:textId="77777777" w:rsidR="00A77B3E" w:rsidRPr="00691768" w:rsidRDefault="009F4183">
      <w:pPr>
        <w:spacing w:before="100"/>
        <w:rPr>
          <w:color w:val="000000"/>
          <w:sz w:val="0"/>
          <w:lang w:val="pl-PL"/>
        </w:rPr>
      </w:pPr>
      <w:r w:rsidRPr="00691768">
        <w:rPr>
          <w:color w:val="000000"/>
          <w:lang w:val="pl-PL"/>
        </w:rPr>
        <w:t>Podstawa prawna: art. 22 ust. 3 lit. d) ppkt (ii) rozporządzenia w sprawie wspólnych przepisów</w:t>
      </w:r>
    </w:p>
    <w:p w14:paraId="5E3DF494" w14:textId="77777777" w:rsidR="00A77B3E" w:rsidRDefault="009F4183">
      <w:pPr>
        <w:pStyle w:val="Nagwek5"/>
        <w:spacing w:before="100" w:after="0"/>
        <w:rPr>
          <w:b w:val="0"/>
          <w:i w:val="0"/>
          <w:color w:val="000000"/>
          <w:sz w:val="24"/>
        </w:rPr>
      </w:pPr>
      <w:bookmarkStart w:id="346" w:name="_Toc215823941"/>
      <w:r>
        <w:rPr>
          <w:b w:val="0"/>
          <w:i w:val="0"/>
          <w:color w:val="000000"/>
          <w:sz w:val="24"/>
        </w:rPr>
        <w:t>Tabela 3: Wskaźniki rezultatu</w:t>
      </w:r>
      <w:bookmarkEnd w:id="346"/>
    </w:p>
    <w:p w14:paraId="09DCBB32"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1227"/>
        <w:gridCol w:w="798"/>
        <w:gridCol w:w="1260"/>
        <w:gridCol w:w="1435"/>
        <w:gridCol w:w="3227"/>
        <w:gridCol w:w="1026"/>
        <w:gridCol w:w="1566"/>
        <w:gridCol w:w="1118"/>
        <w:gridCol w:w="1061"/>
        <w:gridCol w:w="979"/>
        <w:gridCol w:w="654"/>
      </w:tblGrid>
      <w:tr w:rsidR="002B2962" w14:paraId="58B440F5"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4061014"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7A3C1D5"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04FD7E1"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19A1DD"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C636DEE"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D7D2AB7"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DC6D7E"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46171C2" w14:textId="77777777" w:rsidR="00A77B3E" w:rsidRPr="00691768" w:rsidRDefault="009F4183">
            <w:pPr>
              <w:spacing w:before="100"/>
              <w:jc w:val="center"/>
              <w:rPr>
                <w:color w:val="000000"/>
                <w:sz w:val="20"/>
                <w:lang w:val="pl-PL"/>
              </w:rPr>
            </w:pPr>
            <w:r w:rsidRPr="00691768">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560A66"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4D9CC9D"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8B698B"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95CD069" w14:textId="77777777" w:rsidR="00A77B3E" w:rsidRDefault="009F4183">
            <w:pPr>
              <w:spacing w:before="100"/>
              <w:jc w:val="center"/>
              <w:rPr>
                <w:color w:val="000000"/>
                <w:sz w:val="20"/>
              </w:rPr>
            </w:pPr>
            <w:r>
              <w:rPr>
                <w:color w:val="000000"/>
                <w:sz w:val="20"/>
              </w:rPr>
              <w:t>Uwagi</w:t>
            </w:r>
          </w:p>
        </w:tc>
      </w:tr>
      <w:tr w:rsidR="002B2962" w14:paraId="364DED6C"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2CD7AA" w14:textId="77777777" w:rsidR="00A77B3E" w:rsidRDefault="009F4183">
            <w:pPr>
              <w:spacing w:before="100"/>
              <w:rPr>
                <w:color w:val="000000"/>
                <w:sz w:val="20"/>
              </w:rPr>
            </w:pPr>
            <w:r>
              <w:rPr>
                <w:color w:val="000000"/>
                <w:sz w:val="20"/>
              </w:rPr>
              <w:lastRenderedPageBreak/>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5A545F" w14:textId="77777777" w:rsidR="00A77B3E" w:rsidRDefault="009F4183">
            <w:pPr>
              <w:spacing w:before="100"/>
              <w:rPr>
                <w:color w:val="000000"/>
                <w:sz w:val="20"/>
              </w:rPr>
            </w:pPr>
            <w:r>
              <w:rPr>
                <w:color w:val="000000"/>
                <w:sz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63A285"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5E9246"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1E459E" w14:textId="77777777" w:rsidR="00A77B3E" w:rsidRDefault="009F4183">
            <w:pPr>
              <w:spacing w:before="100"/>
              <w:rPr>
                <w:color w:val="000000"/>
                <w:sz w:val="20"/>
              </w:rPr>
            </w:pPr>
            <w:r>
              <w:rPr>
                <w:color w:val="000000"/>
                <w:sz w:val="20"/>
              </w:rPr>
              <w:t>PLFCR01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61B575" w14:textId="77777777" w:rsidR="00A77B3E" w:rsidRPr="00691768" w:rsidRDefault="009F4183">
            <w:pPr>
              <w:spacing w:before="100"/>
              <w:rPr>
                <w:color w:val="000000"/>
                <w:sz w:val="20"/>
                <w:lang w:val="pl-PL"/>
              </w:rPr>
            </w:pPr>
            <w:r w:rsidRPr="00691768">
              <w:rPr>
                <w:color w:val="000000"/>
                <w:sz w:val="20"/>
                <w:lang w:val="pl-PL"/>
              </w:rPr>
              <w:t>Liczba uczniów, którzy nabyli kwalifikacje po opuszczeniu programu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7B3B66"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A26F21" w14:textId="77777777" w:rsidR="00A77B3E" w:rsidRDefault="009F4183">
            <w:pPr>
              <w:spacing w:before="100"/>
              <w:jc w:val="right"/>
              <w:rPr>
                <w:color w:val="000000"/>
                <w:sz w:val="20"/>
              </w:rPr>
            </w:pPr>
            <w:r>
              <w:rPr>
                <w:color w:val="000000"/>
                <w:sz w:val="20"/>
              </w:rPr>
              <w:t>0,85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8E0BDF"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6A3D69" w14:textId="74D954B2" w:rsidR="00A77B3E" w:rsidRDefault="00AC211A">
            <w:pPr>
              <w:spacing w:before="100"/>
              <w:jc w:val="right"/>
              <w:rPr>
                <w:color w:val="000000"/>
                <w:sz w:val="20"/>
              </w:rPr>
            </w:pPr>
            <w:r w:rsidRPr="00AC211A">
              <w:rPr>
                <w:color w:val="000000"/>
                <w:sz w:val="20"/>
              </w:rPr>
              <w:t>32</w:t>
            </w:r>
            <w:r>
              <w:rPr>
                <w:color w:val="000000"/>
                <w:sz w:val="20"/>
              </w:rPr>
              <w:t> </w:t>
            </w:r>
            <w:r w:rsidRPr="00AC211A">
              <w:rPr>
                <w:color w:val="000000"/>
                <w:sz w:val="20"/>
              </w:rPr>
              <w:t>368</w:t>
            </w:r>
            <w:r>
              <w:rPr>
                <w:color w:val="000000"/>
                <w:sz w:val="20"/>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C29EFD"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5A3272" w14:textId="77777777" w:rsidR="00A77B3E" w:rsidRDefault="00A77B3E">
            <w:pPr>
              <w:spacing w:before="100"/>
              <w:rPr>
                <w:color w:val="000000"/>
                <w:sz w:val="20"/>
              </w:rPr>
            </w:pPr>
          </w:p>
        </w:tc>
      </w:tr>
      <w:tr w:rsidR="002B2962" w14:paraId="22BCFC25"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9A0FF0"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6263DF" w14:textId="77777777" w:rsidR="00A77B3E" w:rsidRDefault="009F4183">
            <w:pPr>
              <w:spacing w:before="100"/>
              <w:rPr>
                <w:color w:val="000000"/>
                <w:sz w:val="20"/>
              </w:rPr>
            </w:pPr>
            <w:r>
              <w:rPr>
                <w:color w:val="000000"/>
                <w:sz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9E3B40"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53ECE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B42DEA" w14:textId="77777777" w:rsidR="00A77B3E" w:rsidRDefault="009F4183">
            <w:pPr>
              <w:spacing w:before="100"/>
              <w:rPr>
                <w:color w:val="000000"/>
                <w:sz w:val="20"/>
              </w:rPr>
            </w:pPr>
            <w:r>
              <w:rPr>
                <w:color w:val="000000"/>
                <w:sz w:val="20"/>
              </w:rPr>
              <w:t>PLFCR02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52353D" w14:textId="77777777" w:rsidR="00A77B3E" w:rsidRPr="00691768" w:rsidRDefault="009F4183">
            <w:pPr>
              <w:spacing w:before="100"/>
              <w:rPr>
                <w:color w:val="000000"/>
                <w:sz w:val="20"/>
                <w:lang w:val="pl-PL"/>
              </w:rPr>
            </w:pPr>
            <w:r w:rsidRPr="00691768">
              <w:rPr>
                <w:color w:val="000000"/>
                <w:sz w:val="20"/>
                <w:lang w:val="pl-PL"/>
              </w:rPr>
              <w:t xml:space="preserve">Liczba przedstawicieli kadry szkół i placówek systemu oświaty, którzy uzyskali kwalifikacje po opuszczeniu programu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D126B8"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C75E92" w14:textId="77777777" w:rsidR="00A77B3E" w:rsidRDefault="009F4183">
            <w:pPr>
              <w:spacing w:before="100"/>
              <w:jc w:val="right"/>
              <w:rPr>
                <w:color w:val="000000"/>
                <w:sz w:val="20"/>
              </w:rPr>
            </w:pPr>
            <w:r>
              <w:rPr>
                <w:color w:val="000000"/>
                <w:sz w:val="20"/>
              </w:rPr>
              <w:t>0,95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83FF73"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EBB4B9" w14:textId="509326D3" w:rsidR="00A77B3E" w:rsidRDefault="00AC211A">
            <w:pPr>
              <w:spacing w:before="100"/>
              <w:jc w:val="right"/>
              <w:rPr>
                <w:color w:val="000000"/>
                <w:sz w:val="20"/>
              </w:rPr>
            </w:pPr>
            <w:r w:rsidRPr="00AC211A">
              <w:rPr>
                <w:color w:val="000000"/>
                <w:sz w:val="20"/>
              </w:rPr>
              <w:t>3</w:t>
            </w:r>
            <w:r>
              <w:rPr>
                <w:color w:val="000000"/>
                <w:sz w:val="20"/>
              </w:rPr>
              <w:t> </w:t>
            </w:r>
            <w:r w:rsidRPr="00AC211A">
              <w:rPr>
                <w:color w:val="000000"/>
                <w:sz w:val="20"/>
              </w:rPr>
              <w:t>303</w:t>
            </w:r>
            <w:r>
              <w:rPr>
                <w:color w:val="000000"/>
                <w:sz w:val="20"/>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80DDCB"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C9A49E" w14:textId="77777777" w:rsidR="00A77B3E" w:rsidRDefault="00A77B3E">
            <w:pPr>
              <w:spacing w:before="100"/>
              <w:rPr>
                <w:color w:val="000000"/>
                <w:sz w:val="20"/>
              </w:rPr>
            </w:pPr>
          </w:p>
        </w:tc>
      </w:tr>
    </w:tbl>
    <w:p w14:paraId="4721DA81" w14:textId="77777777" w:rsidR="00A77B3E" w:rsidRDefault="00A77B3E">
      <w:pPr>
        <w:spacing w:before="100"/>
        <w:rPr>
          <w:color w:val="000000"/>
          <w:sz w:val="20"/>
        </w:rPr>
      </w:pPr>
    </w:p>
    <w:p w14:paraId="78C85024" w14:textId="77777777" w:rsidR="00A77B3E" w:rsidRPr="00691768" w:rsidRDefault="009F4183">
      <w:pPr>
        <w:pStyle w:val="Nagwek4"/>
        <w:spacing w:before="100" w:after="0"/>
        <w:rPr>
          <w:b w:val="0"/>
          <w:color w:val="000000"/>
          <w:sz w:val="24"/>
          <w:lang w:val="pl-PL"/>
        </w:rPr>
      </w:pPr>
      <w:bookmarkStart w:id="347" w:name="_Toc215823942"/>
      <w:r w:rsidRPr="00691768">
        <w:rPr>
          <w:b w:val="0"/>
          <w:color w:val="000000"/>
          <w:sz w:val="24"/>
          <w:lang w:val="pl-PL"/>
        </w:rPr>
        <w:t>2.1.1.1.3. Indykatywny podział zaprogramowanych zasobów (UE) według rodzaju interwencji</w:t>
      </w:r>
      <w:bookmarkEnd w:id="347"/>
    </w:p>
    <w:p w14:paraId="37B767A5" w14:textId="77777777" w:rsidR="00A77B3E" w:rsidRPr="00691768" w:rsidRDefault="00A77B3E">
      <w:pPr>
        <w:spacing w:before="100"/>
        <w:rPr>
          <w:color w:val="000000"/>
          <w:sz w:val="0"/>
          <w:lang w:val="pl-PL"/>
        </w:rPr>
      </w:pPr>
    </w:p>
    <w:p w14:paraId="120FF472" w14:textId="77777777" w:rsidR="00A77B3E" w:rsidRPr="00691768" w:rsidRDefault="009F4183">
      <w:pPr>
        <w:spacing w:before="100"/>
        <w:rPr>
          <w:color w:val="000000"/>
          <w:sz w:val="0"/>
          <w:lang w:val="pl-PL"/>
        </w:rPr>
      </w:pPr>
      <w:r w:rsidRPr="00691768">
        <w:rPr>
          <w:color w:val="000000"/>
          <w:lang w:val="pl-PL"/>
        </w:rPr>
        <w:t>Podstawa prawna: art. 22 ust. 3 lit. d) pkt (viii) rozporządzenia w sprawie wspólnych przepisów</w:t>
      </w:r>
    </w:p>
    <w:p w14:paraId="0921622E" w14:textId="77777777" w:rsidR="00A77B3E" w:rsidRDefault="009F4183">
      <w:pPr>
        <w:pStyle w:val="Nagwek5"/>
        <w:spacing w:before="100" w:after="0"/>
        <w:rPr>
          <w:b w:val="0"/>
          <w:i w:val="0"/>
          <w:color w:val="000000"/>
          <w:sz w:val="24"/>
        </w:rPr>
      </w:pPr>
      <w:bookmarkStart w:id="348" w:name="_Toc215823943"/>
      <w:r>
        <w:rPr>
          <w:b w:val="0"/>
          <w:i w:val="0"/>
          <w:color w:val="000000"/>
          <w:sz w:val="24"/>
        </w:rPr>
        <w:t>Tabela 4: Wymiar 1 – zakres interwencji</w:t>
      </w:r>
      <w:bookmarkEnd w:id="348"/>
    </w:p>
    <w:p w14:paraId="60C02AFE"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1490"/>
        <w:gridCol w:w="803"/>
        <w:gridCol w:w="2277"/>
        <w:gridCol w:w="8338"/>
        <w:gridCol w:w="1439"/>
      </w:tblGrid>
      <w:tr w:rsidR="002B2962" w14:paraId="3B5042BA"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73E3986"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31AF0F"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215A312"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1DD476"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A6C946D"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286E01A" w14:textId="77777777" w:rsidR="00A77B3E" w:rsidRDefault="009F4183">
            <w:pPr>
              <w:spacing w:before="100"/>
              <w:jc w:val="center"/>
              <w:rPr>
                <w:color w:val="000000"/>
                <w:sz w:val="20"/>
              </w:rPr>
            </w:pPr>
            <w:r>
              <w:rPr>
                <w:color w:val="000000"/>
                <w:sz w:val="20"/>
              </w:rPr>
              <w:t>Kwota (w EUR)</w:t>
            </w:r>
          </w:p>
        </w:tc>
      </w:tr>
      <w:tr w:rsidR="002B2962" w14:paraId="76A3A5E4"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1CA806"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66A87A" w14:textId="77777777" w:rsidR="00A77B3E" w:rsidRDefault="009F4183">
            <w:pPr>
              <w:spacing w:before="100"/>
              <w:rPr>
                <w:color w:val="000000"/>
                <w:sz w:val="20"/>
              </w:rPr>
            </w:pPr>
            <w:r>
              <w:rPr>
                <w:color w:val="000000"/>
                <w:sz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5A0FEF"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2225D4"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122656" w14:textId="77777777" w:rsidR="00A77B3E" w:rsidRPr="00691768" w:rsidRDefault="009F4183">
            <w:pPr>
              <w:spacing w:before="100"/>
              <w:rPr>
                <w:color w:val="000000"/>
                <w:sz w:val="20"/>
                <w:lang w:val="pl-PL"/>
              </w:rPr>
            </w:pPr>
            <w:r w:rsidRPr="00691768">
              <w:rPr>
                <w:color w:val="000000"/>
                <w:sz w:val="20"/>
                <w:lang w:val="pl-PL"/>
              </w:rPr>
              <w:t>148. Wsparcie na rzecz wczesnej edukacji i opieki nad dzieckiem (z wyłączeniem infrastruktury)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556F81" w14:textId="77777777" w:rsidR="00A77B3E" w:rsidRDefault="009F4183">
            <w:pPr>
              <w:spacing w:before="100"/>
              <w:jc w:val="right"/>
              <w:rPr>
                <w:color w:val="000000"/>
                <w:sz w:val="20"/>
              </w:rPr>
            </w:pPr>
            <w:r>
              <w:rPr>
                <w:color w:val="000000"/>
                <w:sz w:val="20"/>
              </w:rPr>
              <w:t>16 000 000,00</w:t>
            </w:r>
          </w:p>
        </w:tc>
      </w:tr>
      <w:tr w:rsidR="002B2962" w14:paraId="25FAB94F"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200998"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1D1079" w14:textId="77777777" w:rsidR="00A77B3E" w:rsidRDefault="009F4183">
            <w:pPr>
              <w:spacing w:before="100"/>
              <w:rPr>
                <w:color w:val="000000"/>
                <w:sz w:val="20"/>
              </w:rPr>
            </w:pPr>
            <w:r>
              <w:rPr>
                <w:color w:val="000000"/>
                <w:sz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0D95FF"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403FA4"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D62E8D" w14:textId="77777777" w:rsidR="00A77B3E" w:rsidRPr="00691768" w:rsidRDefault="009F4183">
            <w:pPr>
              <w:spacing w:before="100"/>
              <w:rPr>
                <w:color w:val="000000"/>
                <w:sz w:val="20"/>
                <w:lang w:val="pl-PL"/>
              </w:rPr>
            </w:pPr>
            <w:r w:rsidRPr="00691768">
              <w:rPr>
                <w:color w:val="000000"/>
                <w:sz w:val="20"/>
                <w:lang w:val="pl-PL"/>
              </w:rPr>
              <w:t>149. Wsparcie na rzecz edukacji na poziomie podstawowym i średnim (z wyłączeniem infrastruktury)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C4A500" w14:textId="384557BA" w:rsidR="00A77B3E" w:rsidRDefault="00587505">
            <w:pPr>
              <w:spacing w:before="100"/>
              <w:jc w:val="right"/>
              <w:rPr>
                <w:color w:val="000000"/>
                <w:sz w:val="20"/>
              </w:rPr>
            </w:pPr>
            <w:r w:rsidRPr="00587505">
              <w:rPr>
                <w:color w:val="000000"/>
                <w:sz w:val="20"/>
              </w:rPr>
              <w:t>48 229</w:t>
            </w:r>
            <w:r>
              <w:rPr>
                <w:color w:val="000000"/>
                <w:sz w:val="20"/>
              </w:rPr>
              <w:t> </w:t>
            </w:r>
            <w:r w:rsidRPr="00587505">
              <w:rPr>
                <w:color w:val="000000"/>
                <w:sz w:val="20"/>
              </w:rPr>
              <w:t>939</w:t>
            </w:r>
            <w:r>
              <w:rPr>
                <w:color w:val="000000"/>
                <w:sz w:val="20"/>
              </w:rPr>
              <w:t>,00</w:t>
            </w:r>
            <w:r w:rsidRPr="00587505">
              <w:rPr>
                <w:color w:val="000000"/>
                <w:sz w:val="20"/>
              </w:rPr>
              <w:t xml:space="preserve"> </w:t>
            </w:r>
          </w:p>
        </w:tc>
      </w:tr>
      <w:tr w:rsidR="002B2962" w14:paraId="1A471A1D"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A3CA0B"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8AC045" w14:textId="77777777" w:rsidR="00A77B3E" w:rsidRDefault="009F4183">
            <w:pPr>
              <w:spacing w:before="100"/>
              <w:rPr>
                <w:color w:val="000000"/>
                <w:sz w:val="20"/>
              </w:rPr>
            </w:pPr>
            <w:r>
              <w:rPr>
                <w:color w:val="000000"/>
                <w:sz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FEDA5A"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0B8CE1"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2879F0"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DAE319" w14:textId="574343B3" w:rsidR="00A77B3E" w:rsidRDefault="00587505">
            <w:pPr>
              <w:spacing w:before="100"/>
              <w:jc w:val="right"/>
              <w:rPr>
                <w:color w:val="000000"/>
                <w:sz w:val="20"/>
              </w:rPr>
            </w:pPr>
            <w:r w:rsidRPr="00587505">
              <w:rPr>
                <w:color w:val="000000"/>
                <w:sz w:val="20"/>
              </w:rPr>
              <w:t>64 229</w:t>
            </w:r>
            <w:r>
              <w:rPr>
                <w:color w:val="000000"/>
                <w:sz w:val="20"/>
              </w:rPr>
              <w:t> </w:t>
            </w:r>
            <w:r w:rsidRPr="00587505">
              <w:rPr>
                <w:color w:val="000000"/>
                <w:sz w:val="20"/>
              </w:rPr>
              <w:t>939</w:t>
            </w:r>
            <w:r>
              <w:rPr>
                <w:color w:val="000000"/>
                <w:sz w:val="20"/>
              </w:rPr>
              <w:t xml:space="preserve">,00 </w:t>
            </w:r>
          </w:p>
        </w:tc>
      </w:tr>
    </w:tbl>
    <w:p w14:paraId="34C190D2" w14:textId="77777777" w:rsidR="00A77B3E" w:rsidRDefault="00A77B3E">
      <w:pPr>
        <w:spacing w:before="100"/>
        <w:rPr>
          <w:color w:val="000000"/>
          <w:sz w:val="20"/>
        </w:rPr>
      </w:pPr>
    </w:p>
    <w:p w14:paraId="00DD8A4E" w14:textId="77777777" w:rsidR="00A77B3E" w:rsidRDefault="009F4183">
      <w:pPr>
        <w:pStyle w:val="Nagwek5"/>
        <w:spacing w:before="100" w:after="0"/>
        <w:rPr>
          <w:b w:val="0"/>
          <w:i w:val="0"/>
          <w:color w:val="000000"/>
          <w:sz w:val="24"/>
        </w:rPr>
      </w:pPr>
      <w:bookmarkStart w:id="349" w:name="_Toc215823944"/>
      <w:r>
        <w:rPr>
          <w:b w:val="0"/>
          <w:i w:val="0"/>
          <w:color w:val="000000"/>
          <w:sz w:val="24"/>
        </w:rPr>
        <w:t>Tabela 5: Wymiar 2 – forma finansowania</w:t>
      </w:r>
      <w:bookmarkEnd w:id="349"/>
    </w:p>
    <w:p w14:paraId="4E0F86C9"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2B2962" w14:paraId="586B1C3A"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4B2AC8E"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592993B"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40D3783"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A177693"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12CEB5F"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34E9305" w14:textId="77777777" w:rsidR="00A77B3E" w:rsidRDefault="009F4183">
            <w:pPr>
              <w:spacing w:before="100"/>
              <w:jc w:val="center"/>
              <w:rPr>
                <w:color w:val="000000"/>
                <w:sz w:val="20"/>
              </w:rPr>
            </w:pPr>
            <w:r>
              <w:rPr>
                <w:color w:val="000000"/>
                <w:sz w:val="20"/>
              </w:rPr>
              <w:t>Kwota (w EUR)</w:t>
            </w:r>
          </w:p>
        </w:tc>
      </w:tr>
      <w:tr w:rsidR="002B2962" w14:paraId="4273A6F7"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26CF1D"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E4508C" w14:textId="77777777" w:rsidR="00A77B3E" w:rsidRDefault="009F4183">
            <w:pPr>
              <w:spacing w:before="100"/>
              <w:rPr>
                <w:color w:val="000000"/>
                <w:sz w:val="20"/>
              </w:rPr>
            </w:pPr>
            <w:r>
              <w:rPr>
                <w:color w:val="000000"/>
                <w:sz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F2C980"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2907A6"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171E1A" w14:textId="77777777" w:rsidR="00A77B3E" w:rsidRDefault="009F4183">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EAD17D" w14:textId="4A890EA8" w:rsidR="00A77B3E" w:rsidRDefault="00587505">
            <w:pPr>
              <w:spacing w:before="100"/>
              <w:jc w:val="right"/>
              <w:rPr>
                <w:color w:val="000000"/>
                <w:sz w:val="20"/>
              </w:rPr>
            </w:pPr>
            <w:r w:rsidRPr="00587505">
              <w:rPr>
                <w:color w:val="000000"/>
                <w:sz w:val="20"/>
              </w:rPr>
              <w:t>64 229</w:t>
            </w:r>
            <w:r>
              <w:rPr>
                <w:color w:val="000000"/>
                <w:sz w:val="20"/>
              </w:rPr>
              <w:t> </w:t>
            </w:r>
            <w:r w:rsidRPr="00587505">
              <w:rPr>
                <w:color w:val="000000"/>
                <w:sz w:val="20"/>
              </w:rPr>
              <w:t>939</w:t>
            </w:r>
            <w:r>
              <w:rPr>
                <w:color w:val="000000"/>
                <w:sz w:val="20"/>
              </w:rPr>
              <w:t>,00</w:t>
            </w:r>
            <w:r w:rsidRPr="00587505">
              <w:rPr>
                <w:color w:val="000000"/>
                <w:sz w:val="20"/>
              </w:rPr>
              <w:t xml:space="preserve"> </w:t>
            </w:r>
          </w:p>
        </w:tc>
      </w:tr>
      <w:tr w:rsidR="002B2962" w14:paraId="7E9C98F9"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D9238D"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35BF8C" w14:textId="77777777" w:rsidR="00A77B3E" w:rsidRDefault="009F4183">
            <w:pPr>
              <w:spacing w:before="100"/>
              <w:rPr>
                <w:color w:val="000000"/>
                <w:sz w:val="20"/>
              </w:rPr>
            </w:pPr>
            <w:r>
              <w:rPr>
                <w:color w:val="000000"/>
                <w:sz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024A36"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E59FC1"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2E9A6A"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E68C2E" w14:textId="07041AB3" w:rsidR="00A77B3E" w:rsidRDefault="00587505">
            <w:pPr>
              <w:spacing w:before="100"/>
              <w:jc w:val="right"/>
              <w:rPr>
                <w:color w:val="000000"/>
                <w:sz w:val="20"/>
              </w:rPr>
            </w:pPr>
            <w:r w:rsidRPr="00587505">
              <w:rPr>
                <w:color w:val="000000"/>
                <w:sz w:val="20"/>
              </w:rPr>
              <w:t>64 229</w:t>
            </w:r>
            <w:r>
              <w:rPr>
                <w:color w:val="000000"/>
                <w:sz w:val="20"/>
              </w:rPr>
              <w:t> </w:t>
            </w:r>
            <w:r w:rsidRPr="00587505">
              <w:rPr>
                <w:color w:val="000000"/>
                <w:sz w:val="20"/>
              </w:rPr>
              <w:t>939</w:t>
            </w:r>
            <w:r>
              <w:rPr>
                <w:color w:val="000000"/>
                <w:sz w:val="20"/>
              </w:rPr>
              <w:t>,00</w:t>
            </w:r>
            <w:r w:rsidRPr="00587505">
              <w:rPr>
                <w:color w:val="000000"/>
                <w:sz w:val="20"/>
              </w:rPr>
              <w:t xml:space="preserve"> </w:t>
            </w:r>
          </w:p>
        </w:tc>
      </w:tr>
    </w:tbl>
    <w:p w14:paraId="58A5879C" w14:textId="77777777" w:rsidR="00A77B3E" w:rsidRDefault="00A77B3E">
      <w:pPr>
        <w:spacing w:before="100"/>
        <w:rPr>
          <w:color w:val="000000"/>
          <w:sz w:val="20"/>
        </w:rPr>
      </w:pPr>
    </w:p>
    <w:p w14:paraId="61504EF3" w14:textId="77777777" w:rsidR="00A77B3E" w:rsidRPr="00691768" w:rsidRDefault="009F4183">
      <w:pPr>
        <w:pStyle w:val="Nagwek5"/>
        <w:spacing w:before="100" w:after="0"/>
        <w:rPr>
          <w:b w:val="0"/>
          <w:i w:val="0"/>
          <w:color w:val="000000"/>
          <w:sz w:val="24"/>
          <w:lang w:val="pl-PL"/>
        </w:rPr>
      </w:pPr>
      <w:bookmarkStart w:id="350" w:name="_Toc215823945"/>
      <w:r w:rsidRPr="00691768">
        <w:rPr>
          <w:b w:val="0"/>
          <w:i w:val="0"/>
          <w:color w:val="000000"/>
          <w:sz w:val="24"/>
          <w:lang w:val="pl-PL"/>
        </w:rPr>
        <w:t>Tabela 6: Wymiar 3 – terytorialny mechanizm realizacji i ukierunkowanie terytorialne</w:t>
      </w:r>
      <w:bookmarkEnd w:id="350"/>
    </w:p>
    <w:p w14:paraId="60F1B3F7"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1702"/>
        <w:gridCol w:w="917"/>
        <w:gridCol w:w="2602"/>
        <w:gridCol w:w="7364"/>
        <w:gridCol w:w="1645"/>
      </w:tblGrid>
      <w:tr w:rsidR="002B2962" w14:paraId="498667AF"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391F5F4"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19568B6"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BDEC424"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177180"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A69E0F6"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AE836AD" w14:textId="77777777" w:rsidR="00A77B3E" w:rsidRDefault="009F4183">
            <w:pPr>
              <w:spacing w:before="100"/>
              <w:jc w:val="center"/>
              <w:rPr>
                <w:color w:val="000000"/>
                <w:sz w:val="20"/>
              </w:rPr>
            </w:pPr>
            <w:r>
              <w:rPr>
                <w:color w:val="000000"/>
                <w:sz w:val="20"/>
              </w:rPr>
              <w:t>Kwota (w EUR)</w:t>
            </w:r>
          </w:p>
        </w:tc>
      </w:tr>
      <w:tr w:rsidR="002B2962" w14:paraId="1D7BC4C5"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448070"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0016B1" w14:textId="77777777" w:rsidR="00A77B3E" w:rsidRDefault="009F4183">
            <w:pPr>
              <w:spacing w:before="100"/>
              <w:rPr>
                <w:color w:val="000000"/>
                <w:sz w:val="20"/>
              </w:rPr>
            </w:pPr>
            <w:r>
              <w:rPr>
                <w:color w:val="000000"/>
                <w:sz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733B27"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B0F92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52E034" w14:textId="77777777" w:rsidR="00A77B3E" w:rsidRDefault="009F4183">
            <w:pPr>
              <w:spacing w:before="100"/>
              <w:rPr>
                <w:color w:val="000000"/>
                <w:sz w:val="20"/>
              </w:rPr>
            </w:pPr>
            <w:r>
              <w:rPr>
                <w:color w:val="000000"/>
                <w:sz w:val="20"/>
              </w:rPr>
              <w:t>03. ZIT – funkcjonalne obszary miejskie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6FE39C" w14:textId="43810C6F" w:rsidR="00A77B3E" w:rsidRDefault="004E73DE">
            <w:pPr>
              <w:spacing w:before="100"/>
              <w:jc w:val="right"/>
              <w:rPr>
                <w:color w:val="000000"/>
                <w:sz w:val="20"/>
              </w:rPr>
            </w:pPr>
            <w:r w:rsidRPr="004E73DE">
              <w:rPr>
                <w:color w:val="000000"/>
                <w:sz w:val="20"/>
              </w:rPr>
              <w:t>22 657</w:t>
            </w:r>
            <w:r>
              <w:rPr>
                <w:color w:val="000000"/>
                <w:sz w:val="20"/>
              </w:rPr>
              <w:t> </w:t>
            </w:r>
            <w:r w:rsidRPr="004E73DE">
              <w:rPr>
                <w:color w:val="000000"/>
                <w:sz w:val="20"/>
              </w:rPr>
              <w:t>844</w:t>
            </w:r>
            <w:r>
              <w:rPr>
                <w:color w:val="000000"/>
                <w:sz w:val="20"/>
              </w:rPr>
              <w:t>,00</w:t>
            </w:r>
            <w:r w:rsidRPr="004E73DE">
              <w:rPr>
                <w:color w:val="000000"/>
                <w:sz w:val="20"/>
              </w:rPr>
              <w:t xml:space="preserve"> </w:t>
            </w:r>
          </w:p>
        </w:tc>
      </w:tr>
      <w:tr w:rsidR="002B2962" w14:paraId="468ABFD3"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387F07"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6DF1A2" w14:textId="77777777" w:rsidR="00A77B3E" w:rsidRDefault="009F4183">
            <w:pPr>
              <w:spacing w:before="100"/>
              <w:rPr>
                <w:color w:val="000000"/>
                <w:sz w:val="20"/>
              </w:rPr>
            </w:pPr>
            <w:r>
              <w:rPr>
                <w:color w:val="000000"/>
                <w:sz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DB8F45"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14257B"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EEC13E" w14:textId="77777777" w:rsidR="00A77B3E" w:rsidRPr="00691768" w:rsidRDefault="009F4183">
            <w:pPr>
              <w:spacing w:before="100"/>
              <w:rPr>
                <w:color w:val="000000"/>
                <w:sz w:val="20"/>
                <w:lang w:val="pl-PL"/>
              </w:rPr>
            </w:pPr>
            <w:r w:rsidRPr="00691768">
              <w:rPr>
                <w:color w:val="000000"/>
                <w:sz w:val="20"/>
                <w:lang w:val="pl-PL"/>
              </w:rPr>
              <w:t>24. Inny rodzaj narzędzia terytorialnego – inne rodzaje terytoriów docelowych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782E08" w14:textId="48C6DC22" w:rsidR="00A77B3E" w:rsidRDefault="004E73DE">
            <w:pPr>
              <w:spacing w:before="100"/>
              <w:jc w:val="right"/>
              <w:rPr>
                <w:color w:val="000000"/>
                <w:sz w:val="20"/>
              </w:rPr>
            </w:pPr>
            <w:r w:rsidRPr="004E73DE">
              <w:rPr>
                <w:color w:val="000000"/>
                <w:sz w:val="20"/>
              </w:rPr>
              <w:t>5 572</w:t>
            </w:r>
            <w:r>
              <w:rPr>
                <w:color w:val="000000"/>
                <w:sz w:val="20"/>
              </w:rPr>
              <w:t> </w:t>
            </w:r>
            <w:r w:rsidRPr="004E73DE">
              <w:rPr>
                <w:color w:val="000000"/>
                <w:sz w:val="20"/>
              </w:rPr>
              <w:t>095</w:t>
            </w:r>
            <w:r>
              <w:rPr>
                <w:color w:val="000000"/>
                <w:sz w:val="20"/>
              </w:rPr>
              <w:t>,00</w:t>
            </w:r>
            <w:r w:rsidRPr="004E73DE">
              <w:rPr>
                <w:color w:val="000000"/>
                <w:sz w:val="20"/>
              </w:rPr>
              <w:t xml:space="preserve"> </w:t>
            </w:r>
          </w:p>
        </w:tc>
      </w:tr>
      <w:tr w:rsidR="002B2962" w14:paraId="7C87C012"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EDD01A"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55561A" w14:textId="77777777" w:rsidR="00A77B3E" w:rsidRDefault="009F4183">
            <w:pPr>
              <w:spacing w:before="100"/>
              <w:rPr>
                <w:color w:val="000000"/>
                <w:sz w:val="20"/>
              </w:rPr>
            </w:pPr>
            <w:r>
              <w:rPr>
                <w:color w:val="000000"/>
                <w:sz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D5096D"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D7563E"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14527A" w14:textId="77777777" w:rsidR="00A77B3E" w:rsidRPr="00691768" w:rsidRDefault="009F4183">
            <w:pPr>
              <w:spacing w:before="100"/>
              <w:rPr>
                <w:color w:val="000000"/>
                <w:sz w:val="20"/>
                <w:lang w:val="pl-PL"/>
              </w:rPr>
            </w:pPr>
            <w:r w:rsidRPr="00691768">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ACF6DF" w14:textId="77777777" w:rsidR="00A77B3E" w:rsidRDefault="009F4183">
            <w:pPr>
              <w:spacing w:before="100"/>
              <w:jc w:val="right"/>
              <w:rPr>
                <w:color w:val="000000"/>
                <w:sz w:val="20"/>
              </w:rPr>
            </w:pPr>
            <w:r>
              <w:rPr>
                <w:color w:val="000000"/>
                <w:sz w:val="20"/>
              </w:rPr>
              <w:t>36 000 000,00</w:t>
            </w:r>
          </w:p>
        </w:tc>
      </w:tr>
      <w:tr w:rsidR="002B2962" w14:paraId="068797F3"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E06480" w14:textId="77777777" w:rsidR="00A77B3E" w:rsidRDefault="009F4183">
            <w:pPr>
              <w:spacing w:before="100"/>
              <w:rPr>
                <w:color w:val="000000"/>
                <w:sz w:val="20"/>
              </w:rPr>
            </w:pPr>
            <w:r>
              <w:rPr>
                <w:color w:val="000000"/>
                <w:sz w:val="20"/>
              </w:rPr>
              <w:lastRenderedPageBreak/>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7C8D59" w14:textId="77777777" w:rsidR="00A77B3E" w:rsidRDefault="009F4183">
            <w:pPr>
              <w:spacing w:before="100"/>
              <w:rPr>
                <w:color w:val="000000"/>
                <w:sz w:val="20"/>
              </w:rPr>
            </w:pPr>
            <w:r>
              <w:rPr>
                <w:color w:val="000000"/>
                <w:sz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4732C6"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73AC8D"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AF5B4E"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4E7267" w14:textId="0FF7EE14" w:rsidR="00A77B3E" w:rsidRDefault="00587505">
            <w:pPr>
              <w:spacing w:before="100"/>
              <w:jc w:val="right"/>
              <w:rPr>
                <w:color w:val="000000"/>
                <w:sz w:val="20"/>
              </w:rPr>
            </w:pPr>
            <w:r w:rsidRPr="00587505">
              <w:rPr>
                <w:color w:val="000000"/>
                <w:sz w:val="20"/>
              </w:rPr>
              <w:t>64 229</w:t>
            </w:r>
            <w:r>
              <w:rPr>
                <w:color w:val="000000"/>
                <w:sz w:val="20"/>
              </w:rPr>
              <w:t> </w:t>
            </w:r>
            <w:r w:rsidRPr="00587505">
              <w:rPr>
                <w:color w:val="000000"/>
                <w:sz w:val="20"/>
              </w:rPr>
              <w:t>939</w:t>
            </w:r>
            <w:r>
              <w:rPr>
                <w:color w:val="000000"/>
                <w:sz w:val="20"/>
              </w:rPr>
              <w:t>,00</w:t>
            </w:r>
            <w:r w:rsidRPr="00587505">
              <w:rPr>
                <w:color w:val="000000"/>
                <w:sz w:val="20"/>
              </w:rPr>
              <w:t xml:space="preserve"> </w:t>
            </w:r>
          </w:p>
        </w:tc>
      </w:tr>
    </w:tbl>
    <w:p w14:paraId="1ADCFBCA" w14:textId="77777777" w:rsidR="00A77B3E" w:rsidRDefault="00A77B3E">
      <w:pPr>
        <w:spacing w:before="100"/>
        <w:rPr>
          <w:color w:val="000000"/>
          <w:sz w:val="20"/>
        </w:rPr>
      </w:pPr>
    </w:p>
    <w:p w14:paraId="2AB4408D" w14:textId="77777777" w:rsidR="00A77B3E" w:rsidRPr="00691768" w:rsidRDefault="009F4183">
      <w:pPr>
        <w:pStyle w:val="Nagwek5"/>
        <w:spacing w:before="100" w:after="0"/>
        <w:rPr>
          <w:b w:val="0"/>
          <w:i w:val="0"/>
          <w:color w:val="000000"/>
          <w:sz w:val="24"/>
          <w:lang w:val="pl-PL"/>
        </w:rPr>
      </w:pPr>
      <w:bookmarkStart w:id="351" w:name="_Toc215823946"/>
      <w:r w:rsidRPr="00691768">
        <w:rPr>
          <w:b w:val="0"/>
          <w:i w:val="0"/>
          <w:color w:val="000000"/>
          <w:sz w:val="24"/>
          <w:lang w:val="pl-PL"/>
        </w:rPr>
        <w:t>Tabela 7: Wymiar 6 – dodatkowe tematy EFS+</w:t>
      </w:r>
      <w:bookmarkEnd w:id="351"/>
    </w:p>
    <w:p w14:paraId="601D19FB"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1696"/>
        <w:gridCol w:w="914"/>
        <w:gridCol w:w="2593"/>
        <w:gridCol w:w="7390"/>
        <w:gridCol w:w="1639"/>
      </w:tblGrid>
      <w:tr w:rsidR="002B2962" w14:paraId="4A3A5D9F"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77A8F95"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E31DC0"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F90155"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DB4BE4C"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F527B9"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D01D44C" w14:textId="77777777" w:rsidR="00A77B3E" w:rsidRDefault="009F4183">
            <w:pPr>
              <w:spacing w:before="100"/>
              <w:jc w:val="center"/>
              <w:rPr>
                <w:color w:val="000000"/>
                <w:sz w:val="20"/>
              </w:rPr>
            </w:pPr>
            <w:r>
              <w:rPr>
                <w:color w:val="000000"/>
                <w:sz w:val="20"/>
              </w:rPr>
              <w:t>Kwota (w EUR)</w:t>
            </w:r>
          </w:p>
        </w:tc>
      </w:tr>
      <w:tr w:rsidR="002B2962" w14:paraId="4984C415"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2679E6"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1F3DEE" w14:textId="77777777" w:rsidR="00A77B3E" w:rsidRDefault="009F4183">
            <w:pPr>
              <w:spacing w:before="100"/>
              <w:rPr>
                <w:color w:val="000000"/>
                <w:sz w:val="20"/>
              </w:rPr>
            </w:pPr>
            <w:r>
              <w:rPr>
                <w:color w:val="000000"/>
                <w:sz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9790FA"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A1A58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581CA8" w14:textId="77777777" w:rsidR="00A77B3E" w:rsidRPr="00691768" w:rsidRDefault="009F4183">
            <w:pPr>
              <w:spacing w:before="100"/>
              <w:rPr>
                <w:color w:val="000000"/>
                <w:sz w:val="20"/>
                <w:lang w:val="pl-PL"/>
              </w:rPr>
            </w:pPr>
            <w:r w:rsidRPr="00691768">
              <w:rPr>
                <w:color w:val="000000"/>
                <w:sz w:val="20"/>
                <w:lang w:val="pl-PL"/>
              </w:rPr>
              <w:t>10. Rozwiązywanie problemów określonych w ramach europejskiego semestru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505975" w14:textId="3575340E" w:rsidR="00A77B3E" w:rsidRDefault="00587505">
            <w:pPr>
              <w:spacing w:before="100"/>
              <w:jc w:val="right"/>
              <w:rPr>
                <w:color w:val="000000"/>
                <w:sz w:val="20"/>
              </w:rPr>
            </w:pPr>
            <w:r w:rsidRPr="00587505">
              <w:rPr>
                <w:color w:val="000000"/>
                <w:sz w:val="20"/>
              </w:rPr>
              <w:t>64 229</w:t>
            </w:r>
            <w:r>
              <w:rPr>
                <w:color w:val="000000"/>
                <w:sz w:val="20"/>
              </w:rPr>
              <w:t> </w:t>
            </w:r>
            <w:r w:rsidRPr="00587505">
              <w:rPr>
                <w:color w:val="000000"/>
                <w:sz w:val="20"/>
              </w:rPr>
              <w:t>939</w:t>
            </w:r>
            <w:r>
              <w:rPr>
                <w:color w:val="000000"/>
                <w:sz w:val="20"/>
              </w:rPr>
              <w:t xml:space="preserve">,00 </w:t>
            </w:r>
          </w:p>
        </w:tc>
      </w:tr>
      <w:tr w:rsidR="002B2962" w14:paraId="6DE4F4B4"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6326BC"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D1AA40" w14:textId="77777777" w:rsidR="00A77B3E" w:rsidRDefault="009F4183">
            <w:pPr>
              <w:spacing w:before="100"/>
              <w:rPr>
                <w:color w:val="000000"/>
                <w:sz w:val="20"/>
              </w:rPr>
            </w:pPr>
            <w:r>
              <w:rPr>
                <w:color w:val="000000"/>
                <w:sz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7D3CAE"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8DBA79"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3796EF"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A64D02" w14:textId="6C5ADF2A" w:rsidR="00A77B3E" w:rsidRDefault="00587505">
            <w:pPr>
              <w:spacing w:before="100"/>
              <w:jc w:val="right"/>
              <w:rPr>
                <w:color w:val="000000"/>
                <w:sz w:val="20"/>
              </w:rPr>
            </w:pPr>
            <w:r w:rsidRPr="00587505">
              <w:rPr>
                <w:color w:val="000000"/>
                <w:sz w:val="20"/>
              </w:rPr>
              <w:t>64 229</w:t>
            </w:r>
            <w:r>
              <w:rPr>
                <w:color w:val="000000"/>
                <w:sz w:val="20"/>
              </w:rPr>
              <w:t> </w:t>
            </w:r>
            <w:r w:rsidRPr="00587505">
              <w:rPr>
                <w:color w:val="000000"/>
                <w:sz w:val="20"/>
              </w:rPr>
              <w:t>939</w:t>
            </w:r>
            <w:r>
              <w:rPr>
                <w:color w:val="000000"/>
                <w:sz w:val="20"/>
              </w:rPr>
              <w:t>,00</w:t>
            </w:r>
            <w:r w:rsidRPr="00587505">
              <w:rPr>
                <w:color w:val="000000"/>
                <w:sz w:val="20"/>
              </w:rPr>
              <w:t xml:space="preserve"> </w:t>
            </w:r>
          </w:p>
        </w:tc>
      </w:tr>
    </w:tbl>
    <w:p w14:paraId="038C9953" w14:textId="77777777" w:rsidR="00A77B3E" w:rsidRDefault="00A77B3E">
      <w:pPr>
        <w:spacing w:before="100"/>
        <w:rPr>
          <w:color w:val="000000"/>
          <w:sz w:val="20"/>
        </w:rPr>
      </w:pPr>
    </w:p>
    <w:p w14:paraId="43E2C969" w14:textId="77777777" w:rsidR="00A77B3E" w:rsidRPr="00691768" w:rsidRDefault="009F4183">
      <w:pPr>
        <w:pStyle w:val="Nagwek5"/>
        <w:spacing w:before="100" w:after="0"/>
        <w:rPr>
          <w:b w:val="0"/>
          <w:i w:val="0"/>
          <w:color w:val="000000"/>
          <w:sz w:val="24"/>
          <w:lang w:val="pl-PL"/>
        </w:rPr>
      </w:pPr>
      <w:bookmarkStart w:id="352" w:name="_Toc215823947"/>
      <w:r w:rsidRPr="00691768">
        <w:rPr>
          <w:b w:val="0"/>
          <w:i w:val="0"/>
          <w:color w:val="000000"/>
          <w:sz w:val="24"/>
          <w:lang w:val="pl-PL"/>
        </w:rPr>
        <w:t>Tabela 8: Wymiar 7 – wymiar równouprawnienia płci w ramach EFS+*, EFRR, Funduszu Spójności i FST</w:t>
      </w:r>
      <w:bookmarkEnd w:id="352"/>
    </w:p>
    <w:p w14:paraId="6E55AD30"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2381"/>
        <w:gridCol w:w="1283"/>
        <w:gridCol w:w="3640"/>
        <w:gridCol w:w="4248"/>
        <w:gridCol w:w="2301"/>
      </w:tblGrid>
      <w:tr w:rsidR="002B2962" w14:paraId="34110F60"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7E207CA"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51CC3D"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E1523AB"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0612FD"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01352C4"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5B27C2" w14:textId="77777777" w:rsidR="00A77B3E" w:rsidRDefault="009F4183">
            <w:pPr>
              <w:spacing w:before="100"/>
              <w:jc w:val="center"/>
              <w:rPr>
                <w:color w:val="000000"/>
                <w:sz w:val="20"/>
              </w:rPr>
            </w:pPr>
            <w:r>
              <w:rPr>
                <w:color w:val="000000"/>
                <w:sz w:val="20"/>
              </w:rPr>
              <w:t>Kwota (w EUR)</w:t>
            </w:r>
          </w:p>
        </w:tc>
      </w:tr>
      <w:tr w:rsidR="002B2962" w14:paraId="728B7C33"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879DCF"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BDD010" w14:textId="77777777" w:rsidR="00A77B3E" w:rsidRDefault="009F4183">
            <w:pPr>
              <w:spacing w:before="100"/>
              <w:rPr>
                <w:color w:val="000000"/>
                <w:sz w:val="20"/>
              </w:rPr>
            </w:pPr>
            <w:r>
              <w:rPr>
                <w:color w:val="000000"/>
                <w:sz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E3C2B0"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B0C1B6"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0452EA" w14:textId="77777777" w:rsidR="00A77B3E" w:rsidRDefault="009F4183">
            <w:pPr>
              <w:spacing w:before="100"/>
              <w:rPr>
                <w:color w:val="000000"/>
                <w:sz w:val="20"/>
              </w:rPr>
            </w:pPr>
            <w:r>
              <w:rPr>
                <w:color w:val="000000"/>
                <w:sz w:val="20"/>
              </w:rPr>
              <w:t>02. Uwzględnianie aspektu płci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ED8EC8" w14:textId="7530458A" w:rsidR="00A77B3E" w:rsidRDefault="00587505">
            <w:pPr>
              <w:spacing w:before="100"/>
              <w:jc w:val="right"/>
              <w:rPr>
                <w:color w:val="000000"/>
                <w:sz w:val="20"/>
              </w:rPr>
            </w:pPr>
            <w:r w:rsidRPr="00587505">
              <w:rPr>
                <w:color w:val="000000"/>
                <w:sz w:val="20"/>
              </w:rPr>
              <w:t>64 229</w:t>
            </w:r>
            <w:r>
              <w:rPr>
                <w:color w:val="000000"/>
                <w:sz w:val="20"/>
              </w:rPr>
              <w:t> </w:t>
            </w:r>
            <w:r w:rsidRPr="00587505">
              <w:rPr>
                <w:color w:val="000000"/>
                <w:sz w:val="20"/>
              </w:rPr>
              <w:t>939</w:t>
            </w:r>
            <w:r>
              <w:rPr>
                <w:color w:val="000000"/>
                <w:sz w:val="20"/>
              </w:rPr>
              <w:t>,00</w:t>
            </w:r>
            <w:r w:rsidRPr="00587505">
              <w:rPr>
                <w:color w:val="000000"/>
                <w:sz w:val="20"/>
              </w:rPr>
              <w:t xml:space="preserve"> </w:t>
            </w:r>
          </w:p>
        </w:tc>
      </w:tr>
      <w:tr w:rsidR="002B2962" w14:paraId="38D36BF8"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289FCB"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8724E8" w14:textId="77777777" w:rsidR="00A77B3E" w:rsidRDefault="009F4183">
            <w:pPr>
              <w:spacing w:before="100"/>
              <w:rPr>
                <w:color w:val="000000"/>
                <w:sz w:val="20"/>
              </w:rPr>
            </w:pPr>
            <w:r>
              <w:rPr>
                <w:color w:val="000000"/>
                <w:sz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9FC35A"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164344"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1F4D03"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DA469B" w14:textId="57E8C5ED" w:rsidR="00A77B3E" w:rsidRDefault="00587505">
            <w:pPr>
              <w:spacing w:before="100"/>
              <w:jc w:val="right"/>
              <w:rPr>
                <w:color w:val="000000"/>
                <w:sz w:val="20"/>
              </w:rPr>
            </w:pPr>
            <w:r w:rsidRPr="00587505">
              <w:rPr>
                <w:color w:val="000000"/>
                <w:sz w:val="20"/>
              </w:rPr>
              <w:t>64 229</w:t>
            </w:r>
            <w:r>
              <w:rPr>
                <w:color w:val="000000"/>
                <w:sz w:val="20"/>
              </w:rPr>
              <w:t> </w:t>
            </w:r>
            <w:r w:rsidRPr="00587505">
              <w:rPr>
                <w:color w:val="000000"/>
                <w:sz w:val="20"/>
              </w:rPr>
              <w:t>939</w:t>
            </w:r>
            <w:r>
              <w:rPr>
                <w:color w:val="000000"/>
                <w:sz w:val="20"/>
              </w:rPr>
              <w:t>,00</w:t>
            </w:r>
            <w:r w:rsidRPr="00587505">
              <w:rPr>
                <w:color w:val="000000"/>
                <w:sz w:val="20"/>
              </w:rPr>
              <w:t xml:space="preserve"> </w:t>
            </w:r>
          </w:p>
        </w:tc>
      </w:tr>
    </w:tbl>
    <w:p w14:paraId="21E1E3C2" w14:textId="77777777" w:rsidR="00A77B3E" w:rsidRPr="00691768" w:rsidRDefault="009F4183">
      <w:pPr>
        <w:spacing w:before="100"/>
        <w:rPr>
          <w:color w:val="000000"/>
          <w:sz w:val="20"/>
          <w:lang w:val="pl-PL"/>
        </w:rPr>
      </w:pPr>
      <w:r w:rsidRPr="00691768">
        <w:rPr>
          <w:color w:val="000000"/>
          <w:sz w:val="20"/>
          <w:lang w:val="pl-PL"/>
        </w:rPr>
        <w:t>* Zasadniczo 40 % EFS+ przeznacza się na monitorowanie wydatków na cele związane z równością płci. 100 % ma zastosowanie w sytuacji, gdy państwo członkowskie zdecyduje się stosować art. 6 EFS+</w:t>
      </w:r>
    </w:p>
    <w:p w14:paraId="71EB5B12" w14:textId="77777777" w:rsidR="00A77B3E" w:rsidRPr="00691768" w:rsidRDefault="009F4183">
      <w:pPr>
        <w:pStyle w:val="Nagwek4"/>
        <w:spacing w:before="100" w:after="0"/>
        <w:rPr>
          <w:b w:val="0"/>
          <w:color w:val="000000"/>
          <w:sz w:val="24"/>
          <w:lang w:val="pl-PL"/>
        </w:rPr>
      </w:pPr>
      <w:r w:rsidRPr="00691768">
        <w:rPr>
          <w:b w:val="0"/>
          <w:color w:val="000000"/>
          <w:sz w:val="24"/>
          <w:lang w:val="pl-PL"/>
        </w:rPr>
        <w:br w:type="page"/>
      </w:r>
      <w:bookmarkStart w:id="353" w:name="_Toc215823948"/>
      <w:r w:rsidRPr="00691768">
        <w:rPr>
          <w:b w:val="0"/>
          <w:color w:val="000000"/>
          <w:sz w:val="24"/>
          <w:lang w:val="pl-PL"/>
        </w:rPr>
        <w:lastRenderedPageBreak/>
        <w:t>2.1.1.1. Cel szczegółowy: ESO4.7. 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 (EFS+)</w:t>
      </w:r>
      <w:bookmarkEnd w:id="353"/>
    </w:p>
    <w:p w14:paraId="6D11BA52" w14:textId="77777777" w:rsidR="00A77B3E" w:rsidRPr="00691768" w:rsidRDefault="00A77B3E">
      <w:pPr>
        <w:spacing w:before="100"/>
        <w:rPr>
          <w:color w:val="000000"/>
          <w:sz w:val="0"/>
          <w:lang w:val="pl-PL"/>
        </w:rPr>
      </w:pPr>
    </w:p>
    <w:p w14:paraId="5C25D47F" w14:textId="77777777" w:rsidR="00A77B3E" w:rsidRPr="00691768" w:rsidRDefault="009F4183">
      <w:pPr>
        <w:pStyle w:val="Nagwek4"/>
        <w:spacing w:before="100" w:after="0"/>
        <w:rPr>
          <w:b w:val="0"/>
          <w:color w:val="000000"/>
          <w:sz w:val="24"/>
          <w:lang w:val="pl-PL"/>
        </w:rPr>
      </w:pPr>
      <w:bookmarkStart w:id="354" w:name="_Toc215823949"/>
      <w:r w:rsidRPr="00691768">
        <w:rPr>
          <w:b w:val="0"/>
          <w:color w:val="000000"/>
          <w:sz w:val="24"/>
          <w:lang w:val="pl-PL"/>
        </w:rPr>
        <w:t>2.1.1.1.1. Interwencje wspierane z Funduszy</w:t>
      </w:r>
      <w:bookmarkEnd w:id="354"/>
    </w:p>
    <w:p w14:paraId="3255FDF4" w14:textId="77777777" w:rsidR="00A77B3E" w:rsidRPr="00691768" w:rsidRDefault="00A77B3E">
      <w:pPr>
        <w:spacing w:before="100"/>
        <w:rPr>
          <w:color w:val="000000"/>
          <w:sz w:val="0"/>
          <w:lang w:val="pl-PL"/>
        </w:rPr>
      </w:pPr>
    </w:p>
    <w:p w14:paraId="27FC501C" w14:textId="77777777" w:rsidR="00A77B3E" w:rsidRPr="00691768" w:rsidRDefault="009F4183">
      <w:pPr>
        <w:spacing w:before="100"/>
        <w:rPr>
          <w:color w:val="000000"/>
          <w:sz w:val="0"/>
          <w:lang w:val="pl-PL"/>
        </w:rPr>
      </w:pPr>
      <w:r w:rsidRPr="00691768">
        <w:rPr>
          <w:color w:val="000000"/>
          <w:lang w:val="pl-PL"/>
        </w:rPr>
        <w:t>Podstawa prawna: art. 22 ust. 3 lit. d) ppkt (i), (iii), (iv), (v), (vi) i (vii) rozporządzenia w sprawie wspólnych przepisów</w:t>
      </w:r>
    </w:p>
    <w:p w14:paraId="159A0D2E" w14:textId="77777777" w:rsidR="00A77B3E" w:rsidRPr="00691768" w:rsidRDefault="009F4183">
      <w:pPr>
        <w:pStyle w:val="Nagwek5"/>
        <w:spacing w:before="100" w:after="0"/>
        <w:rPr>
          <w:b w:val="0"/>
          <w:i w:val="0"/>
          <w:color w:val="000000"/>
          <w:sz w:val="24"/>
          <w:lang w:val="pl-PL"/>
        </w:rPr>
      </w:pPr>
      <w:bookmarkStart w:id="355" w:name="_Toc215823950"/>
      <w:r w:rsidRPr="00691768">
        <w:rPr>
          <w:b w:val="0"/>
          <w:i w:val="0"/>
          <w:color w:val="000000"/>
          <w:sz w:val="24"/>
          <w:lang w:val="pl-PL"/>
        </w:rPr>
        <w:t>Powiązane rodzaje działań – art. 22 ust. 3 lit. d) pkt (i) rozporządzenia w sprawie wspólnych przepisów oraz art. 6 rozporządzenia w sprawie EFS+:</w:t>
      </w:r>
      <w:bookmarkEnd w:id="355"/>
    </w:p>
    <w:p w14:paraId="51F84A5E"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57516F6B"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49DBE1" w14:textId="77777777" w:rsidR="00A77B3E" w:rsidRPr="00691768" w:rsidRDefault="00A77B3E">
            <w:pPr>
              <w:spacing w:before="100"/>
              <w:rPr>
                <w:color w:val="000000"/>
                <w:sz w:val="0"/>
                <w:lang w:val="pl-PL"/>
              </w:rPr>
            </w:pPr>
          </w:p>
          <w:p w14:paraId="55851783" w14:textId="77777777" w:rsidR="00A77B3E" w:rsidRPr="00691768" w:rsidRDefault="009F4183">
            <w:pPr>
              <w:spacing w:before="100"/>
              <w:rPr>
                <w:color w:val="000000"/>
                <w:lang w:val="pl-PL"/>
              </w:rPr>
            </w:pPr>
            <w:r w:rsidRPr="00691768">
              <w:rPr>
                <w:color w:val="000000"/>
                <w:lang w:val="pl-PL"/>
              </w:rPr>
              <w:t>Ciągłe zmiany zachodzące w gospodarce, wynikające z rozwoju technologii i rodzące się nowe potrzeby ze strony rynku pracy wymagają od osób dorosłych stałego podnoszenia kwalifikacji i kompetencji, zwłaszcza od osób o niskich kwalifikacjach. Przy odpowiednich kwalifikacjach i kompetencjach, będących odpowiedzią na zapotrzebowanie ze strony rynku pracy, możliwe jest poprawienie sytuacji materialnej i rozwój zawodowy. W ramach celu szczegółowego wsparcie uzyskają osoby dorosłe, w szczególności osoby znajdujące się w niekorzystnej sytuacji, które z własnej inicjatywy chcą podnieść swoje kwalifikacje/kompetencje lub przekwalifikować się. Wsparcie w tym zakresie będzie możliwe do zrealizowania w systemie Podmiotowego Systemu Finansowania za pomocą Bazy Usług Rozwojowych. Osoby o niskich kompetencjach podstawowych, w tym osoby starsze, osoby z niepełnosprawnościami i migranci, będą mogły zdobyć oraz poprawić swoje umiejętności lub kompetencje poza systemem PSF wdrażając Upskilling Pathways.</w:t>
            </w:r>
          </w:p>
          <w:p w14:paraId="6DE3CF15" w14:textId="77777777" w:rsidR="00A77B3E" w:rsidRPr="00691768" w:rsidRDefault="009F4183">
            <w:pPr>
              <w:spacing w:before="100"/>
              <w:rPr>
                <w:color w:val="000000"/>
                <w:lang w:val="pl-PL"/>
              </w:rPr>
            </w:pPr>
            <w:r w:rsidRPr="00691768">
              <w:rPr>
                <w:color w:val="000000"/>
                <w:lang w:val="pl-PL"/>
              </w:rPr>
              <w:t xml:space="preserve"> Zdobywane kwalifikacje powinny odpowiadać aktualnym wymaganiom rynku pracy. Przepływ pracowników pomiędzy różnymi sektorami gospodarczymi oraz państwami Unii Europejskiej powinien być wzmacniany i ułatwiany. Idea uczenia się przez całe życie zakłada ciągły rozwój umiejętności, zdobywanie kwalifikacji. </w:t>
            </w:r>
            <w:r w:rsidRPr="00691768">
              <w:rPr>
                <w:i/>
                <w:iCs/>
                <w:color w:val="000000"/>
                <w:lang w:val="pl-PL"/>
              </w:rPr>
              <w:t>Lifelong Learning</w:t>
            </w:r>
            <w:r w:rsidRPr="00691768">
              <w:rPr>
                <w:color w:val="000000"/>
                <w:lang w:val="pl-PL"/>
              </w:rPr>
              <w:t xml:space="preserve"> ma prowadzić nie tylko do zwiększenia własnych możliwości, wzrostu atrakcyjności i wartości pracownika na rynku pracy, ale ma również umożliwić zdobycie nowych umiejętności i przebranżowienie osobom, które rozważają zmianę pracy lub planują powrócić na rynek pracy po dłuższej przerwie. Doradztwo zawodowe oraz brokering edukacyjny powinny być nieodłącznym elementem procesu poszukiwania pracy. Będą one ważnym elementem przy wyborze oferty edukacyjnej oferowanej w BUR i poza systemem PSF. Z uwagi na duże tempo zmian gospodarczych i ekonomicznych, realizacja koncepcji uczenia się przez całe życie stała się wymogiem właściwie funkcjonującego rynku pracy. Automatyzacja pracy, powstawanie nowych rozwiązań, technologii i dokonujące się przemiany społeczne dotykają znacznej części zawodów. Niektóre z nich zanikają lub stają się niszowe, a w ich miejsce powstają nowe. Ważne jest również podejmowanie działań, mających na celu zapobieganie wykluczeniu cyfrowemu. Podejmowane działania w obszarze kompetencji cyfrowych będą komplementarne do działań zaplanowanych w FERS (Kluby Rozwoju Cyfrowego). </w:t>
            </w:r>
          </w:p>
          <w:p w14:paraId="578C584E" w14:textId="77777777" w:rsidR="00A77B3E" w:rsidRPr="00691768" w:rsidRDefault="00A77B3E">
            <w:pPr>
              <w:spacing w:before="100"/>
              <w:rPr>
                <w:color w:val="000000"/>
                <w:lang w:val="pl-PL"/>
              </w:rPr>
            </w:pPr>
          </w:p>
          <w:p w14:paraId="3E2495F5" w14:textId="77777777" w:rsidR="00A77B3E" w:rsidRPr="00691768" w:rsidRDefault="009F4183">
            <w:pPr>
              <w:spacing w:before="100"/>
              <w:rPr>
                <w:color w:val="000000"/>
                <w:lang w:val="pl-PL"/>
              </w:rPr>
            </w:pPr>
            <w:r w:rsidRPr="00691768">
              <w:rPr>
                <w:color w:val="000000"/>
                <w:lang w:val="pl-PL"/>
              </w:rPr>
              <w:t>Przywołane okoliczności oraz regionalne zapotrzebowanie na usługi edukacyjne wśród osób dorosłych wymuszają podejście systemowe do nauczania osób dorosłych. Odpowiedzią na wskazane deficyty będzie realizacja regionalnego projektu, który zapewni kompleksową obsługę tych, którzy potrzebują doradztwa zawodowego, zamierzają się przekwalifikować, podnieść swoje kwalifikacje lub zdobyć oraz poprawić swoje umiejętności/kompetencje. Realizacja projektu stanowić będzie także odpowiedź m.in. na potrzeby identyfikowane w Polityce gospodarczej województwa i Polityce rynku pracy w zakresie koordynacji na poziomie regionalnym kształcenia pracowników o pożądanych na rynku kompetencjach/ kwalifikacjach.</w:t>
            </w:r>
          </w:p>
          <w:p w14:paraId="1C99A7E1" w14:textId="77777777" w:rsidR="00A77B3E" w:rsidRPr="00691768" w:rsidRDefault="009F4183">
            <w:pPr>
              <w:spacing w:before="100"/>
              <w:rPr>
                <w:color w:val="000000"/>
                <w:lang w:val="pl-PL"/>
              </w:rPr>
            </w:pPr>
            <w:r w:rsidRPr="00691768">
              <w:rPr>
                <w:color w:val="000000"/>
                <w:lang w:val="pl-PL"/>
              </w:rPr>
              <w:t xml:space="preserve">W celu zwiększenia udziału osób dorosłych, w szczególności tych, którzy mają utrudniony dostęp do pozaformalnego kształcenia i uczenia się, niezbędne są działania wspierające aktywność w zakresie edukacji. Możliwe będzie wsparcie lokalnych inicjatyw na rzecz kształcenia osób dorosłych, w tym służących aktywizacji osób starszych, osób z niepełnosprawnościami na przykładzie LOWE powstałych przy szkole lub placówce systemu oświaty. </w:t>
            </w:r>
            <w:r w:rsidRPr="00691768">
              <w:rPr>
                <w:color w:val="000000"/>
                <w:lang w:val="pl-PL"/>
              </w:rPr>
              <w:lastRenderedPageBreak/>
              <w:t>Działania te przyczynią się do aktywizowania dorosłych i społeczności lokalnych na rzecz rozwoju umiejętności, stanowiących podstawę dla uczenia się przez całe życie a także rozwijaniu kompetencji społecznych i obywatelskich. Działania w tym zakresie będą skierowane przede wszystkim do osób z małych miejscowości, oddalonych od dużych ośrodków edukacyjnych oraz do mieszkańców wsi, mających utrudniony dostęp do dobrej jakości oferty edukacyjnej.</w:t>
            </w:r>
          </w:p>
          <w:p w14:paraId="4DCA2E57" w14:textId="77777777" w:rsidR="00A77B3E" w:rsidRPr="00691768" w:rsidRDefault="009F4183">
            <w:pPr>
              <w:spacing w:before="100"/>
              <w:rPr>
                <w:color w:val="000000"/>
                <w:lang w:val="pl-PL"/>
              </w:rPr>
            </w:pPr>
            <w:r w:rsidRPr="00691768">
              <w:rPr>
                <w:color w:val="000000"/>
                <w:lang w:val="pl-PL"/>
              </w:rPr>
              <w:t xml:space="preserve">Województwo zachodniopomorskie jest obszarem transgranicznym, na którym widoczny jest znaczny odpływ kadry medycznej i pozamedycznej do zagranicznych pracodawców. Równolegle występuje ogromne zapotrzebowanie na pracowników sektora medycznego oraz okołomedycznego. Odpowiedzią na wskazane problemy będzie realizacja projektu dotyczącego wprowadzenia zachęt zarówno dla osób, które podejmą się kształcenia w zawodach medycznych oraz niemedycznych jak i dla osób, które zdecydują się pozostać w regionie i podejmą zatrudnienie w zawodach medycznych/niemedycznych istotnych z punktu widzenia funkcjonowania systemu ochrony zdrowia w regionie Projekt zakłada wsparcie m.in. w zakresie mobilności z jednoczesnym zobowiązaniem uczestników projektu do pracy przez określony czas w województwie. </w:t>
            </w:r>
          </w:p>
          <w:p w14:paraId="6060A402" w14:textId="77777777" w:rsidR="00A77B3E" w:rsidRDefault="009F4183">
            <w:pPr>
              <w:spacing w:before="100"/>
              <w:rPr>
                <w:color w:val="000000"/>
              </w:rPr>
            </w:pPr>
            <w:r>
              <w:rPr>
                <w:color w:val="000000"/>
              </w:rPr>
              <w:t>Typy projektów:</w:t>
            </w:r>
          </w:p>
          <w:p w14:paraId="7680C9D9" w14:textId="77777777" w:rsidR="00A77B3E" w:rsidRPr="00691768" w:rsidRDefault="009F4183">
            <w:pPr>
              <w:numPr>
                <w:ilvl w:val="0"/>
                <w:numId w:val="102"/>
              </w:numPr>
              <w:spacing w:before="100"/>
              <w:rPr>
                <w:color w:val="000000"/>
                <w:lang w:val="pl-PL"/>
              </w:rPr>
            </w:pPr>
            <w:r w:rsidRPr="00691768">
              <w:rPr>
                <w:color w:val="000000"/>
                <w:lang w:val="pl-PL"/>
              </w:rPr>
              <w:t>wsparcie osób dorosłych, które chcą z własnej inicjatywy podnieść swoje kwalifikacje/ kompetencje lub przekwalifikować się – wsparcie realizowane za pośrednictwem BUR,</w:t>
            </w:r>
          </w:p>
          <w:p w14:paraId="45CC83F7" w14:textId="77777777" w:rsidR="00A77B3E" w:rsidRPr="00691768" w:rsidRDefault="009F4183">
            <w:pPr>
              <w:numPr>
                <w:ilvl w:val="0"/>
                <w:numId w:val="102"/>
              </w:numPr>
              <w:spacing w:before="100"/>
              <w:rPr>
                <w:color w:val="000000"/>
                <w:lang w:val="pl-PL"/>
              </w:rPr>
            </w:pPr>
            <w:r w:rsidRPr="00691768">
              <w:rPr>
                <w:color w:val="000000"/>
                <w:lang w:val="pl-PL"/>
              </w:rPr>
              <w:t>rozwój umiejętności podstawowych, w tym cyfrowych u osób wykluczonych cyfrowo, realizowany poza systemem PSF umożliwiających wdrażanie Upskilling Pathways,</w:t>
            </w:r>
          </w:p>
          <w:p w14:paraId="51EF7791" w14:textId="77777777" w:rsidR="00A77B3E" w:rsidRPr="00691768" w:rsidRDefault="009F4183">
            <w:pPr>
              <w:numPr>
                <w:ilvl w:val="0"/>
                <w:numId w:val="102"/>
              </w:numPr>
              <w:spacing w:before="100"/>
              <w:rPr>
                <w:color w:val="000000"/>
                <w:lang w:val="pl-PL"/>
              </w:rPr>
            </w:pPr>
            <w:r w:rsidRPr="00691768">
              <w:rPr>
                <w:color w:val="000000"/>
                <w:lang w:val="pl-PL"/>
              </w:rPr>
              <w:t>wsparcie lokalnych inicjatyw na rzecz kształcenia osób dorosłych, w tym służącym aktywizacji osób starszych, osób o niskich kwalifikacjach, osób z niepełnosprawnościami (na przykładzie LOWE),</w:t>
            </w:r>
          </w:p>
          <w:p w14:paraId="6ACAD189" w14:textId="77777777" w:rsidR="00A77B3E" w:rsidRPr="00691768" w:rsidRDefault="009F4183">
            <w:pPr>
              <w:numPr>
                <w:ilvl w:val="0"/>
                <w:numId w:val="102"/>
              </w:numPr>
              <w:spacing w:before="100"/>
              <w:rPr>
                <w:color w:val="000000"/>
                <w:lang w:val="pl-PL"/>
              </w:rPr>
            </w:pPr>
            <w:r w:rsidRPr="00691768">
              <w:rPr>
                <w:color w:val="000000"/>
                <w:lang w:val="pl-PL"/>
              </w:rPr>
              <w:t>systemy zachęt dla osób, które będą się kształcić oraz wykonywać zawody medyczne niemedyczne (w obszarach istotnych z punktu widzenia funkcjonowania systemu ochrony zdrowia w regionie,</w:t>
            </w:r>
          </w:p>
          <w:p w14:paraId="01D56923" w14:textId="77777777" w:rsidR="00A77B3E" w:rsidRPr="00691768" w:rsidRDefault="009F4183">
            <w:pPr>
              <w:numPr>
                <w:ilvl w:val="0"/>
                <w:numId w:val="102"/>
              </w:numPr>
              <w:spacing w:before="100"/>
              <w:rPr>
                <w:color w:val="000000"/>
                <w:lang w:val="pl-PL"/>
              </w:rPr>
            </w:pPr>
            <w:r w:rsidRPr="00691768">
              <w:rPr>
                <w:color w:val="000000"/>
                <w:lang w:val="pl-PL"/>
              </w:rPr>
              <w:t xml:space="preserve">wsparcie kształcenia osób wykonujących zawody w obszarach istotnych/strategicznych w regionie, </w:t>
            </w:r>
          </w:p>
          <w:p w14:paraId="732F1AA2" w14:textId="77777777" w:rsidR="00A77B3E" w:rsidRPr="00691768" w:rsidRDefault="009F4183">
            <w:pPr>
              <w:spacing w:before="100"/>
              <w:rPr>
                <w:color w:val="000000"/>
                <w:lang w:val="pl-PL"/>
              </w:rPr>
            </w:pPr>
            <w:r w:rsidRPr="00691768">
              <w:rPr>
                <w:color w:val="000000"/>
                <w:lang w:val="pl-PL"/>
              </w:rPr>
              <w:t xml:space="preserve">Typy projektów ujęte w celu szczegółowym wpisują się w kierunki działań </w:t>
            </w:r>
            <w:r w:rsidRPr="00691768">
              <w:rPr>
                <w:i/>
                <w:iCs/>
                <w:color w:val="000000"/>
                <w:lang w:val="pl-PL"/>
              </w:rPr>
              <w:t>Zintegrowanej Strategii Umiejętności 2030</w:t>
            </w:r>
            <w:r w:rsidRPr="00691768">
              <w:rPr>
                <w:color w:val="000000"/>
                <w:lang w:val="pl-PL"/>
              </w:rPr>
              <w:t>.</w:t>
            </w:r>
          </w:p>
          <w:p w14:paraId="711DBE86" w14:textId="77777777" w:rsidR="00A77B3E" w:rsidRPr="00691768" w:rsidRDefault="009F4183">
            <w:pPr>
              <w:spacing w:before="100"/>
              <w:rPr>
                <w:color w:val="000000"/>
                <w:lang w:val="pl-PL"/>
              </w:rPr>
            </w:pPr>
            <w:r w:rsidRPr="00691768">
              <w:rPr>
                <w:color w:val="000000"/>
                <w:lang w:val="pl-PL"/>
              </w:rPr>
              <w:t>W ramach celu szczegółowego (g) premiowane będą projekty prowadzące do nabycia, podwyższenia lub dostosowania kompetencji/kwalifikacji w zakresie zielonych umiejętności.</w:t>
            </w:r>
          </w:p>
          <w:p w14:paraId="1D230D66" w14:textId="77777777" w:rsidR="00A77B3E" w:rsidRDefault="009F4183">
            <w:pPr>
              <w:spacing w:before="100"/>
              <w:rPr>
                <w:color w:val="000000"/>
              </w:rPr>
            </w:pPr>
            <w:r>
              <w:rPr>
                <w:color w:val="000000"/>
              </w:rPr>
              <w:t>Oczekiwane rezultaty:</w:t>
            </w:r>
          </w:p>
          <w:p w14:paraId="64C5B920" w14:textId="77777777" w:rsidR="00A77B3E" w:rsidRPr="00691768" w:rsidRDefault="009F4183">
            <w:pPr>
              <w:numPr>
                <w:ilvl w:val="0"/>
                <w:numId w:val="103"/>
              </w:numPr>
              <w:spacing w:before="100"/>
              <w:rPr>
                <w:color w:val="000000"/>
                <w:lang w:val="pl-PL"/>
              </w:rPr>
            </w:pPr>
            <w:r w:rsidRPr="00691768">
              <w:rPr>
                <w:color w:val="000000"/>
                <w:lang w:val="pl-PL"/>
              </w:rPr>
              <w:t>podnoszenie kwalifikacji i kompetencji osób dorosłych w ramach PSF;</w:t>
            </w:r>
          </w:p>
          <w:p w14:paraId="105BEDE0" w14:textId="77777777" w:rsidR="00A77B3E" w:rsidRPr="00691768" w:rsidRDefault="009F4183">
            <w:pPr>
              <w:numPr>
                <w:ilvl w:val="0"/>
                <w:numId w:val="103"/>
              </w:numPr>
              <w:spacing w:before="100"/>
              <w:rPr>
                <w:color w:val="000000"/>
                <w:lang w:val="pl-PL"/>
              </w:rPr>
            </w:pPr>
            <w:r w:rsidRPr="00691768">
              <w:rPr>
                <w:color w:val="000000"/>
                <w:lang w:val="pl-PL"/>
              </w:rPr>
              <w:t>podnoszenie poziomu kompetencji podstawowych w tym cyfrowych społeczeństwa;</w:t>
            </w:r>
          </w:p>
          <w:p w14:paraId="31C15768" w14:textId="77777777" w:rsidR="00A77B3E" w:rsidRPr="00691768" w:rsidRDefault="009F4183">
            <w:pPr>
              <w:numPr>
                <w:ilvl w:val="0"/>
                <w:numId w:val="103"/>
              </w:numPr>
              <w:spacing w:before="100"/>
              <w:rPr>
                <w:color w:val="000000"/>
                <w:lang w:val="pl-PL"/>
              </w:rPr>
            </w:pPr>
            <w:r w:rsidRPr="00691768">
              <w:rPr>
                <w:color w:val="000000"/>
                <w:lang w:val="pl-PL"/>
              </w:rPr>
              <w:t>utworzenie Lokalnych Punktów Wsparcia Kształcenia Osób Dorosłych;</w:t>
            </w:r>
          </w:p>
          <w:p w14:paraId="614310FD" w14:textId="77777777" w:rsidR="00A77B3E" w:rsidRPr="00691768" w:rsidRDefault="009F4183">
            <w:pPr>
              <w:numPr>
                <w:ilvl w:val="0"/>
                <w:numId w:val="103"/>
              </w:numPr>
              <w:spacing w:before="100"/>
              <w:rPr>
                <w:color w:val="000000"/>
                <w:lang w:val="pl-PL"/>
              </w:rPr>
            </w:pPr>
            <w:r w:rsidRPr="00691768">
              <w:rPr>
                <w:color w:val="000000"/>
                <w:lang w:val="pl-PL"/>
              </w:rPr>
              <w:t>zwiększenie odsetka osób biorących udział w uczeniu się przez całe życie.</w:t>
            </w:r>
          </w:p>
          <w:p w14:paraId="64EF9C70" w14:textId="77777777" w:rsidR="00A77B3E" w:rsidRPr="00691768" w:rsidRDefault="00A77B3E">
            <w:pPr>
              <w:spacing w:before="100"/>
              <w:rPr>
                <w:color w:val="000000"/>
                <w:lang w:val="pl-PL"/>
              </w:rPr>
            </w:pPr>
          </w:p>
        </w:tc>
      </w:tr>
    </w:tbl>
    <w:p w14:paraId="6A2C49F0" w14:textId="77777777" w:rsidR="00A77B3E" w:rsidRPr="00691768" w:rsidRDefault="00A77B3E">
      <w:pPr>
        <w:spacing w:before="100"/>
        <w:rPr>
          <w:color w:val="000000"/>
          <w:lang w:val="pl-PL"/>
        </w:rPr>
      </w:pPr>
    </w:p>
    <w:p w14:paraId="401D75DF" w14:textId="77777777" w:rsidR="00A77B3E" w:rsidRPr="00691768" w:rsidRDefault="009F4183">
      <w:pPr>
        <w:pStyle w:val="Nagwek5"/>
        <w:spacing w:before="100" w:after="0"/>
        <w:rPr>
          <w:b w:val="0"/>
          <w:i w:val="0"/>
          <w:color w:val="000000"/>
          <w:sz w:val="24"/>
          <w:lang w:val="pl-PL"/>
        </w:rPr>
      </w:pPr>
      <w:bookmarkStart w:id="356" w:name="_Toc215823951"/>
      <w:r w:rsidRPr="00691768">
        <w:rPr>
          <w:b w:val="0"/>
          <w:i w:val="0"/>
          <w:color w:val="000000"/>
          <w:sz w:val="24"/>
          <w:lang w:val="pl-PL"/>
        </w:rPr>
        <w:lastRenderedPageBreak/>
        <w:t>Główne grupy docelowe – art. 22 ust. 3 lit. d) pkt (iii) rozporządzenia w sprawie wspólnych przepisów:</w:t>
      </w:r>
      <w:bookmarkEnd w:id="356"/>
    </w:p>
    <w:p w14:paraId="453FC540"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696A794C"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7F0EE7" w14:textId="77777777" w:rsidR="00A77B3E" w:rsidRPr="00691768" w:rsidRDefault="00A77B3E">
            <w:pPr>
              <w:spacing w:before="100"/>
              <w:rPr>
                <w:color w:val="000000"/>
                <w:sz w:val="0"/>
                <w:lang w:val="pl-PL"/>
              </w:rPr>
            </w:pPr>
          </w:p>
          <w:p w14:paraId="376B87EA" w14:textId="77777777" w:rsidR="00A77B3E" w:rsidRDefault="009F4183">
            <w:pPr>
              <w:numPr>
                <w:ilvl w:val="0"/>
                <w:numId w:val="104"/>
              </w:numPr>
              <w:spacing w:before="100"/>
              <w:rPr>
                <w:color w:val="000000"/>
              </w:rPr>
            </w:pPr>
            <w:r>
              <w:rPr>
                <w:color w:val="000000"/>
              </w:rPr>
              <w:t>osoby dorosłe,</w:t>
            </w:r>
          </w:p>
          <w:p w14:paraId="3349E73D" w14:textId="77777777" w:rsidR="00A77B3E" w:rsidRPr="00691768" w:rsidRDefault="009F4183">
            <w:pPr>
              <w:numPr>
                <w:ilvl w:val="0"/>
                <w:numId w:val="104"/>
              </w:numPr>
              <w:spacing w:before="100"/>
              <w:rPr>
                <w:color w:val="000000"/>
                <w:lang w:val="pl-PL"/>
              </w:rPr>
            </w:pPr>
            <w:r w:rsidRPr="00691768">
              <w:rPr>
                <w:color w:val="000000"/>
                <w:lang w:val="pl-PL"/>
              </w:rPr>
              <w:t>osoby, które będą się kształcić i wykonywać zawody medyczne i niemedyczne w obszarach istotnych z punktu widzenia funkcjonowania systemu ochrony zdrowia w regionie, osoby uczące się na kierunkach istotnych/strategicznych z punktu widzenia regionu,</w:t>
            </w:r>
          </w:p>
          <w:p w14:paraId="3538D0B9" w14:textId="77777777" w:rsidR="00A77B3E" w:rsidRPr="00691768" w:rsidRDefault="009F4183">
            <w:pPr>
              <w:numPr>
                <w:ilvl w:val="0"/>
                <w:numId w:val="104"/>
              </w:numPr>
              <w:spacing w:before="100"/>
              <w:rPr>
                <w:color w:val="000000"/>
                <w:lang w:val="pl-PL"/>
              </w:rPr>
            </w:pPr>
            <w:r w:rsidRPr="00691768">
              <w:rPr>
                <w:color w:val="000000"/>
                <w:lang w:val="pl-PL"/>
              </w:rPr>
              <w:t>lokalne punkty wsparcia uczenia się osób dorosłych przez całe życie.</w:t>
            </w:r>
          </w:p>
          <w:p w14:paraId="5FAC2092" w14:textId="77777777" w:rsidR="00A77B3E" w:rsidRPr="00691768" w:rsidRDefault="00A77B3E">
            <w:pPr>
              <w:spacing w:before="100"/>
              <w:rPr>
                <w:color w:val="000000"/>
                <w:lang w:val="pl-PL"/>
              </w:rPr>
            </w:pPr>
          </w:p>
        </w:tc>
      </w:tr>
    </w:tbl>
    <w:p w14:paraId="34BC46E8" w14:textId="77777777" w:rsidR="00A77B3E" w:rsidRPr="00691768" w:rsidRDefault="00A77B3E">
      <w:pPr>
        <w:spacing w:before="100"/>
        <w:rPr>
          <w:color w:val="000000"/>
          <w:lang w:val="pl-PL"/>
        </w:rPr>
      </w:pPr>
    </w:p>
    <w:p w14:paraId="35F8F425" w14:textId="77777777" w:rsidR="00A77B3E" w:rsidRPr="00691768" w:rsidRDefault="009F4183">
      <w:pPr>
        <w:pStyle w:val="Nagwek5"/>
        <w:spacing w:before="100" w:after="0"/>
        <w:rPr>
          <w:b w:val="0"/>
          <w:i w:val="0"/>
          <w:color w:val="000000"/>
          <w:sz w:val="24"/>
          <w:lang w:val="pl-PL"/>
        </w:rPr>
      </w:pPr>
      <w:bookmarkStart w:id="357" w:name="_Toc215823952"/>
      <w:r w:rsidRPr="00691768">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357"/>
    </w:p>
    <w:p w14:paraId="2ABAFC52"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5503958E"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6E9733" w14:textId="77777777" w:rsidR="00A77B3E" w:rsidRPr="00691768" w:rsidRDefault="00A77B3E">
            <w:pPr>
              <w:spacing w:before="100"/>
              <w:rPr>
                <w:color w:val="000000"/>
                <w:sz w:val="0"/>
                <w:lang w:val="pl-PL"/>
              </w:rPr>
            </w:pPr>
          </w:p>
          <w:p w14:paraId="47AB6F52" w14:textId="77777777" w:rsidR="00A77B3E" w:rsidRPr="00691768" w:rsidRDefault="009F4183">
            <w:pPr>
              <w:spacing w:before="100"/>
              <w:rPr>
                <w:color w:val="000000"/>
                <w:lang w:val="pl-PL"/>
              </w:rPr>
            </w:pPr>
            <w:r w:rsidRPr="00691768">
              <w:rPr>
                <w:color w:val="000000"/>
                <w:lang w:val="pl-PL"/>
              </w:rPr>
              <w:t>Działania w celu szczegółowym (g) będą realizowane z poszanowaniem zasad horyzontalnych UE, o których mowa w art. 10 Traktatu o funkcjonowaniu Unii Europejskiej. Wsparcie polityki spójności będzie udzielane wyłącznie projektom i beneficjentom, którzy przestrzegają przepisów antydyskryminacyjnych, o których mowa w art. 9 ust. 3 Rozporządzenia UE i Rady nr 2021/1060. W przypadku, gdy 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 Realizacja celu będzie zgodna z Konwencją ONZ o Prawach Osób Niepełnosprawnych ora z zapisami Karty Praw Podstawowych w szczególności w obszarze prawa do nauki (art. 14). będą dlaDziałania prowadzone w obszarze edukacji będą dostępne dla wszystkich osób bez względu na płeć, rasę lub pochodzenie etniczne, religię lub światopogląd, niepełnosprawność, wiek lub orientację seksualną. Przyczyni się to m.in. do zwiększenia uczestnictwa osób z niepełnosprawnościami jaki i osób z grup defaworyzowanych w uczeniu się przez całe życie.</w:t>
            </w:r>
          </w:p>
          <w:p w14:paraId="16DA76EE" w14:textId="77777777" w:rsidR="00A77B3E" w:rsidRPr="00691768" w:rsidRDefault="009F4183">
            <w:pPr>
              <w:spacing w:before="100"/>
              <w:rPr>
                <w:color w:val="000000"/>
                <w:lang w:val="pl-PL"/>
              </w:rPr>
            </w:pPr>
            <w:r w:rsidRPr="00691768">
              <w:rPr>
                <w:color w:val="000000"/>
                <w:lang w:val="pl-PL"/>
              </w:rPr>
              <w:t xml:space="preserve">Przewiduje się również wprowadzenie wymogu stosowania klauzul społecznych w procedurach związanych z prawem zamówień publicznych m.in. poprzez odpowiednie kryteria wyboru projektów. </w:t>
            </w:r>
          </w:p>
          <w:p w14:paraId="56114FA4" w14:textId="77777777" w:rsidR="00A77B3E" w:rsidRPr="00691768" w:rsidRDefault="009F4183">
            <w:pPr>
              <w:spacing w:before="100"/>
              <w:rPr>
                <w:color w:val="000000"/>
                <w:lang w:val="pl-PL"/>
              </w:rPr>
            </w:pPr>
            <w:r w:rsidRPr="00691768">
              <w:rPr>
                <w:color w:val="000000"/>
                <w:lang w:val="pl-PL"/>
              </w:rPr>
              <w:t xml:space="preserve">W celu wyboru operacji IZ będzie stosować kryteria i procedury, które są niedyskryminacyjne, przejrzyste, gwarantują równouprawnienie płci i uwzględniają zasady horyzontalne jak i również zasady zrównoważonego rozwoju. Do przestrzegania zasad horyzontalnych zobowiązane będą zarówno instytucje zaangażowane we wdrażanie programu, jak również beneficjenci projektów. Realizowane w projektach działania będą uwzględniać wymogi dotyczące zasady równości szans i zapobiegania dyskryminacji. Realizowane projekty powinny charakteryzować się wysoką jakością i kompleksowością udzielanego wsparcia, zapewniać wysoki poziom jego dostosowania do potrzeb i umiejętności osób uczestniczących w projektach oraz uwzględniać ich indywidualne predyspozycje i możliwości. </w:t>
            </w:r>
          </w:p>
          <w:p w14:paraId="712935D8" w14:textId="77777777" w:rsidR="00A77B3E" w:rsidRPr="00691768" w:rsidRDefault="00A77B3E">
            <w:pPr>
              <w:spacing w:before="100"/>
              <w:rPr>
                <w:color w:val="000000"/>
                <w:lang w:val="pl-PL"/>
              </w:rPr>
            </w:pPr>
          </w:p>
        </w:tc>
      </w:tr>
    </w:tbl>
    <w:p w14:paraId="058D4C9E" w14:textId="77777777" w:rsidR="00A77B3E" w:rsidRPr="00691768" w:rsidRDefault="00A77B3E">
      <w:pPr>
        <w:spacing w:before="100"/>
        <w:rPr>
          <w:color w:val="000000"/>
          <w:lang w:val="pl-PL"/>
        </w:rPr>
      </w:pPr>
    </w:p>
    <w:p w14:paraId="18C10FAF" w14:textId="77777777" w:rsidR="00A77B3E" w:rsidRPr="00691768" w:rsidRDefault="009F4183">
      <w:pPr>
        <w:pStyle w:val="Nagwek5"/>
        <w:spacing w:before="100" w:after="0"/>
        <w:rPr>
          <w:b w:val="0"/>
          <w:i w:val="0"/>
          <w:color w:val="000000"/>
          <w:sz w:val="24"/>
          <w:lang w:val="pl-PL"/>
        </w:rPr>
      </w:pPr>
      <w:bookmarkStart w:id="358" w:name="_Toc215823953"/>
      <w:r w:rsidRPr="00691768">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358"/>
    </w:p>
    <w:p w14:paraId="41836E96"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3E3E29E6"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364B4E" w14:textId="77777777" w:rsidR="00A77B3E" w:rsidRPr="00691768" w:rsidRDefault="00A77B3E">
            <w:pPr>
              <w:spacing w:before="100"/>
              <w:rPr>
                <w:color w:val="000000"/>
                <w:sz w:val="0"/>
                <w:lang w:val="pl-PL"/>
              </w:rPr>
            </w:pPr>
          </w:p>
          <w:p w14:paraId="3FF3CEDF" w14:textId="77777777" w:rsidR="00A77B3E" w:rsidRDefault="009F4183">
            <w:pPr>
              <w:spacing w:before="100"/>
              <w:rPr>
                <w:color w:val="000000"/>
              </w:rPr>
            </w:pPr>
            <w:r>
              <w:rPr>
                <w:color w:val="000000"/>
              </w:rPr>
              <w:t xml:space="preserve">Nie dotyczy. </w:t>
            </w:r>
          </w:p>
          <w:p w14:paraId="07540B32" w14:textId="77777777" w:rsidR="00A77B3E" w:rsidRDefault="00A77B3E">
            <w:pPr>
              <w:spacing w:before="100"/>
              <w:rPr>
                <w:color w:val="000000"/>
              </w:rPr>
            </w:pPr>
          </w:p>
        </w:tc>
      </w:tr>
    </w:tbl>
    <w:p w14:paraId="71DA20E3" w14:textId="77777777" w:rsidR="00A77B3E" w:rsidRDefault="00A77B3E">
      <w:pPr>
        <w:spacing w:before="100"/>
        <w:rPr>
          <w:color w:val="000000"/>
        </w:rPr>
      </w:pPr>
    </w:p>
    <w:p w14:paraId="582C977B" w14:textId="77777777" w:rsidR="00A77B3E" w:rsidRPr="00691768" w:rsidRDefault="009F4183">
      <w:pPr>
        <w:pStyle w:val="Nagwek5"/>
        <w:spacing w:before="100" w:after="0"/>
        <w:rPr>
          <w:b w:val="0"/>
          <w:i w:val="0"/>
          <w:color w:val="000000"/>
          <w:sz w:val="24"/>
          <w:lang w:val="pl-PL"/>
        </w:rPr>
      </w:pPr>
      <w:bookmarkStart w:id="359" w:name="_Toc215823954"/>
      <w:r w:rsidRPr="00691768">
        <w:rPr>
          <w:b w:val="0"/>
          <w:i w:val="0"/>
          <w:color w:val="000000"/>
          <w:sz w:val="24"/>
          <w:lang w:val="pl-PL"/>
        </w:rPr>
        <w:t>Działania międzyregionalne, transgraniczne i transnarodowe – art. 22 ust. 3 lit. d) pkt (vi) rozporządzenia w sprawie wspólnych przepisów</w:t>
      </w:r>
      <w:bookmarkEnd w:id="359"/>
    </w:p>
    <w:p w14:paraId="41BC1CA1"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123AED" w14:paraId="08F334BF"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A3293F" w14:textId="77777777" w:rsidR="00A77B3E" w:rsidRPr="00691768" w:rsidRDefault="00A77B3E">
            <w:pPr>
              <w:spacing w:before="100"/>
              <w:rPr>
                <w:color w:val="000000"/>
                <w:sz w:val="0"/>
                <w:lang w:val="pl-PL"/>
              </w:rPr>
            </w:pPr>
          </w:p>
          <w:p w14:paraId="56725125" w14:textId="77777777" w:rsidR="00A77B3E" w:rsidRPr="00691768" w:rsidRDefault="009F4183">
            <w:pPr>
              <w:spacing w:before="100"/>
              <w:rPr>
                <w:color w:val="000000"/>
                <w:lang w:val="pl-PL"/>
              </w:rPr>
            </w:pPr>
            <w:r w:rsidRPr="00691768">
              <w:rPr>
                <w:color w:val="000000"/>
                <w:lang w:val="pl-PL"/>
              </w:rPr>
              <w:t xml:space="preserve">Działania w ramach celu szczegółowego (g) w obszarze kształcenia osób dorosłych przyczynią się do wzmocnienia wymiaru społecznego Strategii UE dla Morza Bałtyckiego w obszarze edukacji. Strategia ta zakłada wzrost dobrobytu poprzez dostęp do wysokiej jakości edukacji i szkoleń dla wszystkich. </w:t>
            </w:r>
          </w:p>
          <w:p w14:paraId="7A9FCA8F" w14:textId="77777777" w:rsidR="00A77B3E" w:rsidRPr="00691768" w:rsidRDefault="009F4183">
            <w:pPr>
              <w:spacing w:before="100"/>
              <w:rPr>
                <w:color w:val="000000"/>
                <w:lang w:val="pl-PL"/>
              </w:rPr>
            </w:pPr>
            <w:r w:rsidRPr="00691768">
              <w:rPr>
                <w:color w:val="000000"/>
                <w:lang w:val="pl-PL"/>
              </w:rPr>
              <w:t xml:space="preserve">Działania z zakresu uczenia się przez całe życie, edukacji i kształcenia , zaplanowane w celu szczegółowym (g) w FEPZ są komplementarne z Programem Współpracy Interreg V-A Niemcy-Meklemburgia-Pomorze Przednie/Brandenburgia-Polska (OŚ 3 Edukacja). Komplementarność zostanie zapewniona poprzez zastosowanie preferencji w kryteriach wyboru projektów dla podmiotów planujących kontynuację udanych inicjatyw lub planują współpracę międzynarodowa w zakresie uczenia się przez całe życie. Ponadto zostanie zapewniona koordynacja z FEPZ w postaci instytucjonalnej poprzez regularną wymianę informacji w zakresie planowanych do realizacji projektów lub dobrych praktyk na Pomorzu Zachodnim, jak i w kraju związkowym Meklemburgia-Pomorze Przednie. Przedstawiciel Instytucji Zarządzającej programu FEPZ będzie uczestniczył w roli obserwatora w posiedzeniach Komitetu Monitorującego Programu Współpracy Interreg VI A Meklemburgia-Pomorze Przednie/Brandenburgia/Polska. </w:t>
            </w:r>
          </w:p>
          <w:p w14:paraId="5F2AD326" w14:textId="77777777" w:rsidR="00A77B3E" w:rsidRPr="00691768" w:rsidRDefault="00A77B3E">
            <w:pPr>
              <w:spacing w:before="100"/>
              <w:rPr>
                <w:color w:val="000000"/>
                <w:lang w:val="pl-PL"/>
              </w:rPr>
            </w:pPr>
          </w:p>
        </w:tc>
      </w:tr>
    </w:tbl>
    <w:p w14:paraId="753B31FD" w14:textId="77777777" w:rsidR="00A77B3E" w:rsidRPr="00691768" w:rsidRDefault="00A77B3E">
      <w:pPr>
        <w:spacing w:before="100"/>
        <w:rPr>
          <w:color w:val="000000"/>
          <w:lang w:val="pl-PL"/>
        </w:rPr>
      </w:pPr>
    </w:p>
    <w:p w14:paraId="7AF9B65C" w14:textId="77777777" w:rsidR="00A77B3E" w:rsidRPr="00691768" w:rsidRDefault="009F4183">
      <w:pPr>
        <w:pStyle w:val="Nagwek5"/>
        <w:spacing w:before="100" w:after="0"/>
        <w:rPr>
          <w:b w:val="0"/>
          <w:i w:val="0"/>
          <w:color w:val="000000"/>
          <w:sz w:val="24"/>
          <w:lang w:val="pl-PL"/>
        </w:rPr>
      </w:pPr>
      <w:bookmarkStart w:id="360" w:name="_Toc215823955"/>
      <w:r w:rsidRPr="00691768">
        <w:rPr>
          <w:b w:val="0"/>
          <w:i w:val="0"/>
          <w:color w:val="000000"/>
          <w:sz w:val="24"/>
          <w:lang w:val="pl-PL"/>
        </w:rPr>
        <w:t>Planowane wykorzystanie instrumentów finansowych – art. 22 ust. 3 lit. d) pkt (vii) rozporządzenia w sprawie wspólnych przepisów</w:t>
      </w:r>
      <w:bookmarkEnd w:id="360"/>
    </w:p>
    <w:p w14:paraId="58D5E693"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21A8515D"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FB78AF" w14:textId="77777777" w:rsidR="00A77B3E" w:rsidRPr="00691768" w:rsidRDefault="00A77B3E">
            <w:pPr>
              <w:spacing w:before="100"/>
              <w:rPr>
                <w:color w:val="000000"/>
                <w:sz w:val="0"/>
                <w:lang w:val="pl-PL"/>
              </w:rPr>
            </w:pPr>
          </w:p>
          <w:p w14:paraId="6A519EE6" w14:textId="77777777" w:rsidR="00A77B3E" w:rsidRPr="00691768" w:rsidRDefault="009F4183">
            <w:pPr>
              <w:spacing w:before="100"/>
              <w:rPr>
                <w:color w:val="000000"/>
                <w:lang w:val="pl-PL"/>
              </w:rPr>
            </w:pPr>
            <w:r w:rsidRPr="00691768">
              <w:rPr>
                <w:color w:val="000000"/>
                <w:lang w:val="pl-PL"/>
              </w:rPr>
              <w:t>Z uwagi na charakter planowanych działań oraz typ beneficjenta podjęto decyzję o niestosowaniu instrumentów finansowych w ramach danego celu szczegółowego. Działania przewidziane do realizacji nie generują dochodu ani oszczędności kosztów w sektorze usług publicznych. Ponadto charakteryzują się niską opłacalnością finansową, a za ich realizacją przemawiają względy społeczne.</w:t>
            </w:r>
          </w:p>
          <w:p w14:paraId="5849C8C7" w14:textId="77777777" w:rsidR="00A77B3E" w:rsidRPr="00691768" w:rsidRDefault="00A77B3E">
            <w:pPr>
              <w:spacing w:before="100"/>
              <w:rPr>
                <w:color w:val="000000"/>
                <w:lang w:val="pl-PL"/>
              </w:rPr>
            </w:pPr>
          </w:p>
        </w:tc>
      </w:tr>
    </w:tbl>
    <w:p w14:paraId="514612CF" w14:textId="77777777" w:rsidR="00A77B3E" w:rsidRPr="00691768" w:rsidRDefault="00A77B3E">
      <w:pPr>
        <w:spacing w:before="100"/>
        <w:rPr>
          <w:color w:val="000000"/>
          <w:lang w:val="pl-PL"/>
        </w:rPr>
      </w:pPr>
    </w:p>
    <w:p w14:paraId="084C679E" w14:textId="77777777" w:rsidR="00A77B3E" w:rsidRPr="00691768" w:rsidRDefault="009F4183">
      <w:pPr>
        <w:pStyle w:val="Nagwek4"/>
        <w:spacing w:before="100" w:after="0"/>
        <w:rPr>
          <w:b w:val="0"/>
          <w:color w:val="000000"/>
          <w:sz w:val="24"/>
          <w:lang w:val="pl-PL"/>
        </w:rPr>
      </w:pPr>
      <w:bookmarkStart w:id="361" w:name="_Toc215823956"/>
      <w:r w:rsidRPr="00691768">
        <w:rPr>
          <w:b w:val="0"/>
          <w:color w:val="000000"/>
          <w:sz w:val="24"/>
          <w:lang w:val="pl-PL"/>
        </w:rPr>
        <w:t>2.1.1.1.2. Wskaźniki</w:t>
      </w:r>
      <w:bookmarkEnd w:id="361"/>
    </w:p>
    <w:p w14:paraId="762FD8C2" w14:textId="77777777" w:rsidR="00A77B3E" w:rsidRPr="00691768" w:rsidRDefault="00A77B3E">
      <w:pPr>
        <w:spacing w:before="100"/>
        <w:rPr>
          <w:color w:val="000000"/>
          <w:sz w:val="0"/>
          <w:lang w:val="pl-PL"/>
        </w:rPr>
      </w:pPr>
    </w:p>
    <w:p w14:paraId="249B8BCE" w14:textId="77777777" w:rsidR="00A77B3E" w:rsidRPr="00691768" w:rsidRDefault="009F4183">
      <w:pPr>
        <w:spacing w:before="100"/>
        <w:rPr>
          <w:color w:val="000000"/>
          <w:sz w:val="0"/>
          <w:lang w:val="pl-PL"/>
        </w:rPr>
      </w:pPr>
      <w:r w:rsidRPr="00691768">
        <w:rPr>
          <w:color w:val="000000"/>
          <w:lang w:val="pl-PL"/>
        </w:rPr>
        <w:t>Podstawa prawna: art. 22 ust. 3 lit. d) pkt (ii) rozporządzenia w sprawie wspólnych przepisów oraz art. 8 rozporządzenia w sprawie EFRR i Funduszu Spójności</w:t>
      </w:r>
    </w:p>
    <w:p w14:paraId="7E4F2517" w14:textId="77777777" w:rsidR="00A77B3E" w:rsidRDefault="009F4183">
      <w:pPr>
        <w:pStyle w:val="Nagwek5"/>
        <w:spacing w:before="100" w:after="0"/>
        <w:rPr>
          <w:b w:val="0"/>
          <w:i w:val="0"/>
          <w:color w:val="000000"/>
          <w:sz w:val="24"/>
        </w:rPr>
      </w:pPr>
      <w:bookmarkStart w:id="362" w:name="_Toc215823957"/>
      <w:r>
        <w:rPr>
          <w:b w:val="0"/>
          <w:i w:val="0"/>
          <w:color w:val="000000"/>
          <w:sz w:val="24"/>
        </w:rPr>
        <w:t>Tabela 2: Wskaźniki produktu</w:t>
      </w:r>
      <w:bookmarkEnd w:id="362"/>
    </w:p>
    <w:p w14:paraId="3D4ED998"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87"/>
        <w:gridCol w:w="798"/>
        <w:gridCol w:w="1496"/>
        <w:gridCol w:w="1483"/>
        <w:gridCol w:w="5761"/>
        <w:gridCol w:w="1120"/>
        <w:gridCol w:w="1181"/>
        <w:gridCol w:w="1226"/>
      </w:tblGrid>
      <w:tr w:rsidR="002B2962" w14:paraId="10993306"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4FE67F9"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E7876E"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438E36"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1B35BDA"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8D77071"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C018C5E"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272F2F3"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DF3768"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5D768A" w14:textId="77777777" w:rsidR="00A77B3E" w:rsidRDefault="009F4183">
            <w:pPr>
              <w:spacing w:before="100"/>
              <w:jc w:val="center"/>
              <w:rPr>
                <w:color w:val="000000"/>
                <w:sz w:val="20"/>
              </w:rPr>
            </w:pPr>
            <w:r>
              <w:rPr>
                <w:color w:val="000000"/>
                <w:sz w:val="20"/>
              </w:rPr>
              <w:t>Cel końcowy (2029)</w:t>
            </w:r>
          </w:p>
        </w:tc>
      </w:tr>
      <w:tr w:rsidR="002B2962" w14:paraId="7A334FB1"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472B12" w14:textId="77777777" w:rsidR="00A77B3E" w:rsidRDefault="009F4183">
            <w:pPr>
              <w:spacing w:before="100"/>
              <w:rPr>
                <w:color w:val="000000"/>
                <w:sz w:val="20"/>
              </w:rPr>
            </w:pPr>
            <w:r>
              <w:rPr>
                <w:color w:val="000000"/>
                <w:sz w:val="20"/>
              </w:rPr>
              <w:lastRenderedPageBreak/>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4C2CBB" w14:textId="77777777" w:rsidR="00A77B3E" w:rsidRDefault="009F4183">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5CB794"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FBAB10"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DE8039" w14:textId="77777777" w:rsidR="00A77B3E" w:rsidRDefault="009F4183">
            <w:pPr>
              <w:spacing w:before="100"/>
              <w:rPr>
                <w:color w:val="000000"/>
                <w:sz w:val="20"/>
              </w:rPr>
            </w:pPr>
            <w:r>
              <w:rPr>
                <w:color w:val="000000"/>
                <w:sz w:val="20"/>
              </w:rPr>
              <w:t>PLGCO01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E9C466" w14:textId="77777777" w:rsidR="00A77B3E" w:rsidRPr="00691768" w:rsidRDefault="009F4183">
            <w:pPr>
              <w:spacing w:before="100"/>
              <w:rPr>
                <w:color w:val="000000"/>
                <w:sz w:val="20"/>
                <w:lang w:val="pl-PL"/>
              </w:rPr>
            </w:pPr>
            <w:r w:rsidRPr="00691768">
              <w:rPr>
                <w:color w:val="000000"/>
                <w:sz w:val="20"/>
                <w:lang w:val="pl-PL"/>
              </w:rPr>
              <w:t>Liczba osób dorosłych objętych usługami rozwojowymi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207802"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A8E7B4" w14:textId="77777777" w:rsidR="00A77B3E" w:rsidRDefault="009F4183">
            <w:pPr>
              <w:spacing w:before="100"/>
              <w:jc w:val="right"/>
              <w:rPr>
                <w:color w:val="000000"/>
                <w:sz w:val="20"/>
              </w:rPr>
            </w:pPr>
            <w:r>
              <w:rPr>
                <w:color w:val="000000"/>
                <w:sz w:val="20"/>
              </w:rPr>
              <w:t>65,00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CDAB58" w14:textId="77777777" w:rsidR="00A77B3E" w:rsidRDefault="009F4183">
            <w:pPr>
              <w:spacing w:before="100"/>
              <w:jc w:val="right"/>
              <w:rPr>
                <w:color w:val="000000"/>
                <w:sz w:val="20"/>
              </w:rPr>
            </w:pPr>
            <w:r>
              <w:rPr>
                <w:color w:val="000000"/>
                <w:sz w:val="20"/>
              </w:rPr>
              <w:t>8 910,00</w:t>
            </w:r>
          </w:p>
        </w:tc>
      </w:tr>
      <w:tr w:rsidR="002B2962" w14:paraId="74FE4974"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853BE7"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57D779" w14:textId="77777777" w:rsidR="00A77B3E" w:rsidRDefault="009F4183">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F20C89"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D79380"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426407" w14:textId="77777777" w:rsidR="00A77B3E" w:rsidRDefault="009F4183">
            <w:pPr>
              <w:spacing w:before="100"/>
              <w:rPr>
                <w:color w:val="000000"/>
                <w:sz w:val="20"/>
              </w:rPr>
            </w:pPr>
            <w:r>
              <w:rPr>
                <w:color w:val="000000"/>
                <w:sz w:val="20"/>
              </w:rPr>
              <w:t>PLGCO02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0421CE" w14:textId="77777777" w:rsidR="00A77B3E" w:rsidRPr="00691768" w:rsidRDefault="009F4183">
            <w:pPr>
              <w:spacing w:before="100"/>
              <w:rPr>
                <w:color w:val="000000"/>
                <w:sz w:val="20"/>
                <w:lang w:val="pl-PL"/>
              </w:rPr>
            </w:pPr>
            <w:r w:rsidRPr="00691768">
              <w:rPr>
                <w:color w:val="000000"/>
                <w:sz w:val="20"/>
                <w:lang w:val="pl-PL"/>
              </w:rPr>
              <w:t>Liczba podmiotów przygotowanych do pełnienia funkcji lokalnego ośrodka kształcenia osób dorosłych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91BDB2" w14:textId="77777777" w:rsidR="00A77B3E" w:rsidRDefault="009F4183">
            <w:pPr>
              <w:spacing w:before="100"/>
              <w:rPr>
                <w:color w:val="000000"/>
                <w:sz w:val="20"/>
              </w:rPr>
            </w:pPr>
            <w:r>
              <w:rPr>
                <w:color w:val="000000"/>
                <w:sz w:val="20"/>
              </w:rPr>
              <w:t>podmioty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2711D5"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E3ECBF" w14:textId="5698986C" w:rsidR="00A77B3E" w:rsidRDefault="009F4183">
            <w:pPr>
              <w:spacing w:before="100"/>
              <w:jc w:val="right"/>
              <w:rPr>
                <w:color w:val="000000"/>
                <w:sz w:val="20"/>
              </w:rPr>
            </w:pPr>
            <w:r>
              <w:rPr>
                <w:color w:val="000000"/>
                <w:sz w:val="20"/>
              </w:rPr>
              <w:t>47,00</w:t>
            </w:r>
          </w:p>
        </w:tc>
      </w:tr>
      <w:tr w:rsidR="002B2962" w14:paraId="0E07ED28"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54E0D3"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41D7E5" w14:textId="77777777" w:rsidR="00A77B3E" w:rsidRDefault="009F4183">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042C7B"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2B3EAE"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106471" w14:textId="77777777" w:rsidR="00A77B3E" w:rsidRDefault="009F4183">
            <w:pPr>
              <w:spacing w:before="100"/>
              <w:rPr>
                <w:color w:val="000000"/>
                <w:sz w:val="20"/>
              </w:rPr>
            </w:pPr>
            <w:r>
              <w:rPr>
                <w:color w:val="000000"/>
                <w:sz w:val="20"/>
              </w:rPr>
              <w:t>PLGCO03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EA049D" w14:textId="77777777" w:rsidR="00A77B3E" w:rsidRPr="00691768" w:rsidRDefault="009F4183">
            <w:pPr>
              <w:spacing w:before="100"/>
              <w:rPr>
                <w:color w:val="000000"/>
                <w:sz w:val="20"/>
                <w:lang w:val="pl-PL"/>
              </w:rPr>
            </w:pPr>
            <w:r w:rsidRPr="00691768">
              <w:rPr>
                <w:color w:val="000000"/>
                <w:sz w:val="20"/>
                <w:lang w:val="pl-PL"/>
              </w:rPr>
              <w:t>Liczba osób dorosłych objętych wsparciem w zakresie umiejętności lub kompetencji podstawowych, realizowanym poza Bazą Usług Rozwojowych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BFD266"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F78B51"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A86A6F" w14:textId="3D2C5424" w:rsidR="00A77B3E" w:rsidRDefault="009F4183">
            <w:pPr>
              <w:spacing w:before="100"/>
              <w:jc w:val="right"/>
              <w:rPr>
                <w:color w:val="000000"/>
                <w:sz w:val="20"/>
              </w:rPr>
            </w:pPr>
            <w:r>
              <w:rPr>
                <w:color w:val="000000"/>
                <w:sz w:val="20"/>
              </w:rPr>
              <w:t>5 175,00</w:t>
            </w:r>
          </w:p>
        </w:tc>
      </w:tr>
    </w:tbl>
    <w:p w14:paraId="6121E049" w14:textId="77777777" w:rsidR="00A77B3E" w:rsidRDefault="00A77B3E">
      <w:pPr>
        <w:spacing w:before="100"/>
        <w:rPr>
          <w:color w:val="000000"/>
          <w:sz w:val="20"/>
        </w:rPr>
      </w:pPr>
    </w:p>
    <w:p w14:paraId="6BA638AB" w14:textId="77777777" w:rsidR="00A77B3E" w:rsidRPr="00691768" w:rsidRDefault="009F4183">
      <w:pPr>
        <w:spacing w:before="100"/>
        <w:rPr>
          <w:color w:val="000000"/>
          <w:sz w:val="0"/>
          <w:lang w:val="pl-PL"/>
        </w:rPr>
      </w:pPr>
      <w:r w:rsidRPr="00691768">
        <w:rPr>
          <w:color w:val="000000"/>
          <w:lang w:val="pl-PL"/>
        </w:rPr>
        <w:t>Podstawa prawna: art. 22 ust. 3 lit. d) ppkt (ii) rozporządzenia w sprawie wspólnych przepisów</w:t>
      </w:r>
    </w:p>
    <w:p w14:paraId="62D8E464" w14:textId="77777777" w:rsidR="00A77B3E" w:rsidRDefault="009F4183">
      <w:pPr>
        <w:pStyle w:val="Nagwek5"/>
        <w:spacing w:before="100" w:after="0"/>
        <w:rPr>
          <w:b w:val="0"/>
          <w:i w:val="0"/>
          <w:color w:val="000000"/>
          <w:sz w:val="24"/>
        </w:rPr>
      </w:pPr>
      <w:bookmarkStart w:id="363" w:name="_Toc215823958"/>
      <w:r>
        <w:rPr>
          <w:b w:val="0"/>
          <w:i w:val="0"/>
          <w:color w:val="000000"/>
          <w:sz w:val="24"/>
        </w:rPr>
        <w:t>Tabela 3: Wskaźniki rezultatu</w:t>
      </w:r>
      <w:bookmarkEnd w:id="363"/>
    </w:p>
    <w:p w14:paraId="35BEBC4D"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52"/>
        <w:gridCol w:w="798"/>
        <w:gridCol w:w="1361"/>
        <w:gridCol w:w="1456"/>
        <w:gridCol w:w="2677"/>
        <w:gridCol w:w="1067"/>
        <w:gridCol w:w="1750"/>
        <w:gridCol w:w="1148"/>
        <w:gridCol w:w="1178"/>
        <w:gridCol w:w="1011"/>
        <w:gridCol w:w="654"/>
      </w:tblGrid>
      <w:tr w:rsidR="002B2962" w14:paraId="73FB8BB8"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14AA5FE"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7CF012D"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B6CF796"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62FFF8"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702BC11"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F58C06"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D09B6B2"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8B28F73" w14:textId="77777777" w:rsidR="00A77B3E" w:rsidRPr="00691768" w:rsidRDefault="009F4183">
            <w:pPr>
              <w:spacing w:before="100"/>
              <w:jc w:val="center"/>
              <w:rPr>
                <w:color w:val="000000"/>
                <w:sz w:val="20"/>
                <w:lang w:val="pl-PL"/>
              </w:rPr>
            </w:pPr>
            <w:r w:rsidRPr="00691768">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535FEE1"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37FB7E3"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5BE3124"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C701C53" w14:textId="77777777" w:rsidR="00A77B3E" w:rsidRDefault="009F4183">
            <w:pPr>
              <w:spacing w:before="100"/>
              <w:jc w:val="center"/>
              <w:rPr>
                <w:color w:val="000000"/>
                <w:sz w:val="20"/>
              </w:rPr>
            </w:pPr>
            <w:r>
              <w:rPr>
                <w:color w:val="000000"/>
                <w:sz w:val="20"/>
              </w:rPr>
              <w:t>Uwagi</w:t>
            </w:r>
          </w:p>
        </w:tc>
      </w:tr>
      <w:tr w:rsidR="002B2962" w14:paraId="432D0206"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2BFD85"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A98B8A" w14:textId="77777777" w:rsidR="00A77B3E" w:rsidRDefault="009F4183">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5B1E1F"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9F882A"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37AB98" w14:textId="77777777" w:rsidR="00A77B3E" w:rsidRDefault="009F4183">
            <w:pPr>
              <w:spacing w:before="100"/>
              <w:rPr>
                <w:color w:val="000000"/>
                <w:sz w:val="20"/>
              </w:rPr>
            </w:pPr>
            <w:r>
              <w:rPr>
                <w:color w:val="000000"/>
                <w:sz w:val="20"/>
              </w:rPr>
              <w:t>EECR03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BEB545" w14:textId="77777777" w:rsidR="00A77B3E" w:rsidRPr="00691768" w:rsidRDefault="009F4183">
            <w:pPr>
              <w:spacing w:before="100"/>
              <w:rPr>
                <w:color w:val="000000"/>
                <w:sz w:val="20"/>
                <w:lang w:val="pl-PL"/>
              </w:rPr>
            </w:pPr>
            <w:r w:rsidRPr="00691768">
              <w:rPr>
                <w:color w:val="000000"/>
                <w:sz w:val="20"/>
                <w:lang w:val="pl-PL"/>
              </w:rPr>
              <w:t>Uczestnicy uzyskujący kwalifikacje po zakończeniu udziału w programie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3CE3BE"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F9DB66" w14:textId="77777777" w:rsidR="00A77B3E" w:rsidRDefault="009F4183">
            <w:pPr>
              <w:spacing w:before="100"/>
              <w:jc w:val="right"/>
              <w:rPr>
                <w:color w:val="000000"/>
                <w:sz w:val="20"/>
              </w:rPr>
            </w:pPr>
            <w:r>
              <w:rPr>
                <w:color w:val="000000"/>
                <w:sz w:val="20"/>
              </w:rPr>
              <w:t>0,85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6296C5"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3EDEAD" w14:textId="1AF30249" w:rsidR="00A77B3E" w:rsidRDefault="009F4183">
            <w:pPr>
              <w:spacing w:before="100"/>
              <w:jc w:val="right"/>
              <w:rPr>
                <w:color w:val="000000"/>
                <w:sz w:val="20"/>
              </w:rPr>
            </w:pPr>
            <w:r>
              <w:rPr>
                <w:color w:val="000000"/>
                <w:sz w:val="20"/>
              </w:rPr>
              <w:t>11 970,00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F18E40"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EB33BE" w14:textId="77777777" w:rsidR="00A77B3E" w:rsidRDefault="00A77B3E">
            <w:pPr>
              <w:spacing w:before="100"/>
              <w:rPr>
                <w:color w:val="000000"/>
                <w:sz w:val="20"/>
              </w:rPr>
            </w:pPr>
          </w:p>
        </w:tc>
      </w:tr>
      <w:tr w:rsidR="002B2962" w14:paraId="5512112A"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B37FB7"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3759A8" w14:textId="77777777" w:rsidR="00A77B3E" w:rsidRDefault="009F4183">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777B7D"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C9552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D5BFC5" w14:textId="77777777" w:rsidR="00A77B3E" w:rsidRDefault="009F4183">
            <w:pPr>
              <w:spacing w:before="100"/>
              <w:rPr>
                <w:color w:val="000000"/>
                <w:sz w:val="20"/>
              </w:rPr>
            </w:pPr>
            <w:r>
              <w:rPr>
                <w:color w:val="000000"/>
                <w:sz w:val="20"/>
              </w:rPr>
              <w:t>PLGCR01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2ABE48" w14:textId="77777777" w:rsidR="00A77B3E" w:rsidRPr="00691768" w:rsidRDefault="009F4183">
            <w:pPr>
              <w:spacing w:before="100"/>
              <w:rPr>
                <w:color w:val="000000"/>
                <w:sz w:val="20"/>
                <w:lang w:val="pl-PL"/>
              </w:rPr>
            </w:pPr>
            <w:r w:rsidRPr="00691768">
              <w:rPr>
                <w:color w:val="000000"/>
                <w:sz w:val="20"/>
                <w:lang w:val="pl-PL"/>
              </w:rPr>
              <w:t>Liczba osób, które uzyskały kwalifikacje cyfrowe po opuszczeniu programu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D2C892"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65388B" w14:textId="77777777" w:rsidR="00A77B3E" w:rsidRDefault="009F4183">
            <w:pPr>
              <w:spacing w:before="100"/>
              <w:jc w:val="right"/>
              <w:rPr>
                <w:color w:val="000000"/>
                <w:sz w:val="20"/>
              </w:rPr>
            </w:pPr>
            <w:r>
              <w:rPr>
                <w:color w:val="000000"/>
                <w:sz w:val="20"/>
              </w:rPr>
              <w:t>0,75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370C7C"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E6984F" w14:textId="77AB6ABB" w:rsidR="00A77B3E" w:rsidRDefault="009F4183">
            <w:pPr>
              <w:spacing w:before="100"/>
              <w:jc w:val="right"/>
              <w:rPr>
                <w:color w:val="000000"/>
                <w:sz w:val="20"/>
              </w:rPr>
            </w:pPr>
            <w:r>
              <w:rPr>
                <w:color w:val="000000"/>
                <w:sz w:val="20"/>
              </w:rPr>
              <w:t>3 880,00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6DEF6F"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873BE7" w14:textId="77777777" w:rsidR="00A77B3E" w:rsidRDefault="00A77B3E">
            <w:pPr>
              <w:spacing w:before="100"/>
              <w:rPr>
                <w:color w:val="000000"/>
                <w:sz w:val="20"/>
              </w:rPr>
            </w:pPr>
          </w:p>
        </w:tc>
      </w:tr>
    </w:tbl>
    <w:p w14:paraId="31296907" w14:textId="77777777" w:rsidR="00A77B3E" w:rsidRDefault="00A77B3E">
      <w:pPr>
        <w:spacing w:before="100"/>
        <w:rPr>
          <w:color w:val="000000"/>
          <w:sz w:val="20"/>
        </w:rPr>
      </w:pPr>
    </w:p>
    <w:p w14:paraId="1CAEF32F" w14:textId="77777777" w:rsidR="00A77B3E" w:rsidRPr="00691768" w:rsidRDefault="009F4183">
      <w:pPr>
        <w:pStyle w:val="Nagwek4"/>
        <w:spacing w:before="100" w:after="0"/>
        <w:rPr>
          <w:b w:val="0"/>
          <w:color w:val="000000"/>
          <w:sz w:val="24"/>
          <w:lang w:val="pl-PL"/>
        </w:rPr>
      </w:pPr>
      <w:bookmarkStart w:id="364" w:name="_Toc215823959"/>
      <w:r w:rsidRPr="00691768">
        <w:rPr>
          <w:b w:val="0"/>
          <w:color w:val="000000"/>
          <w:sz w:val="24"/>
          <w:lang w:val="pl-PL"/>
        </w:rPr>
        <w:t>2.1.1.1.3. Indykatywny podział zaprogramowanych zasobów (UE) według rodzaju interwencji</w:t>
      </w:r>
      <w:bookmarkEnd w:id="364"/>
    </w:p>
    <w:p w14:paraId="7EB40A0B" w14:textId="77777777" w:rsidR="00A77B3E" w:rsidRPr="00691768" w:rsidRDefault="00A77B3E">
      <w:pPr>
        <w:spacing w:before="100"/>
        <w:rPr>
          <w:color w:val="000000"/>
          <w:sz w:val="0"/>
          <w:lang w:val="pl-PL"/>
        </w:rPr>
      </w:pPr>
    </w:p>
    <w:p w14:paraId="5BF23C22" w14:textId="77777777" w:rsidR="00A77B3E" w:rsidRPr="00691768" w:rsidRDefault="009F4183">
      <w:pPr>
        <w:spacing w:before="100"/>
        <w:rPr>
          <w:color w:val="000000"/>
          <w:sz w:val="0"/>
          <w:lang w:val="pl-PL"/>
        </w:rPr>
      </w:pPr>
      <w:r w:rsidRPr="00691768">
        <w:rPr>
          <w:color w:val="000000"/>
          <w:lang w:val="pl-PL"/>
        </w:rPr>
        <w:t>Podstawa prawna: art. 22 ust. 3 lit. d) pkt (viii) rozporządzenia w sprawie wspólnych przepisów</w:t>
      </w:r>
    </w:p>
    <w:p w14:paraId="76F9D32B" w14:textId="77777777" w:rsidR="00A77B3E" w:rsidRDefault="009F4183">
      <w:pPr>
        <w:pStyle w:val="Nagwek5"/>
        <w:spacing w:before="100" w:after="0"/>
        <w:rPr>
          <w:b w:val="0"/>
          <w:i w:val="0"/>
          <w:color w:val="000000"/>
          <w:sz w:val="24"/>
        </w:rPr>
      </w:pPr>
      <w:bookmarkStart w:id="365" w:name="_Toc215823960"/>
      <w:r>
        <w:rPr>
          <w:b w:val="0"/>
          <w:i w:val="0"/>
          <w:color w:val="000000"/>
          <w:sz w:val="24"/>
        </w:rPr>
        <w:t>Tabela 4: Wymiar 1 – zakres interwencji</w:t>
      </w:r>
      <w:bookmarkEnd w:id="365"/>
    </w:p>
    <w:p w14:paraId="69270B42"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1745"/>
        <w:gridCol w:w="941"/>
        <w:gridCol w:w="2668"/>
        <w:gridCol w:w="7165"/>
        <w:gridCol w:w="1687"/>
      </w:tblGrid>
      <w:tr w:rsidR="002B2962" w14:paraId="26AEE125"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9E7DFE2"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F84B312"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0D6AECD"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6FCD2A7"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C2A24E3"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7D5F899" w14:textId="77777777" w:rsidR="00A77B3E" w:rsidRDefault="009F4183">
            <w:pPr>
              <w:spacing w:before="100"/>
              <w:jc w:val="center"/>
              <w:rPr>
                <w:color w:val="000000"/>
                <w:sz w:val="20"/>
              </w:rPr>
            </w:pPr>
            <w:r>
              <w:rPr>
                <w:color w:val="000000"/>
                <w:sz w:val="20"/>
              </w:rPr>
              <w:t>Kwota (w EUR)</w:t>
            </w:r>
          </w:p>
        </w:tc>
      </w:tr>
      <w:tr w:rsidR="002B2962" w14:paraId="3DA63E5E"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0020EF"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FC3829" w14:textId="77777777" w:rsidR="00A77B3E" w:rsidRDefault="009F4183">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032D60"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F0835B"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EC1ED6" w14:textId="77777777" w:rsidR="00A77B3E" w:rsidRPr="00691768" w:rsidRDefault="009F4183">
            <w:pPr>
              <w:spacing w:before="100"/>
              <w:rPr>
                <w:color w:val="000000"/>
                <w:sz w:val="20"/>
                <w:lang w:val="pl-PL"/>
              </w:rPr>
            </w:pPr>
            <w:r w:rsidRPr="00691768">
              <w:rPr>
                <w:color w:val="000000"/>
                <w:sz w:val="20"/>
                <w:lang w:val="pl-PL"/>
              </w:rPr>
              <w:t>151. Wsparcie na rzecz edukacji dorosłych (z wyłączeniem infrastruktury)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67DD6C" w14:textId="3643AC2D" w:rsidR="00A77B3E" w:rsidRDefault="009F4183">
            <w:pPr>
              <w:spacing w:before="100"/>
              <w:jc w:val="right"/>
              <w:rPr>
                <w:color w:val="000000"/>
                <w:sz w:val="20"/>
              </w:rPr>
            </w:pPr>
            <w:r>
              <w:rPr>
                <w:color w:val="000000"/>
                <w:sz w:val="20"/>
              </w:rPr>
              <w:t>22 000 000,00</w:t>
            </w:r>
          </w:p>
        </w:tc>
      </w:tr>
      <w:tr w:rsidR="002B2962" w14:paraId="334E1F30"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B37697"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D93B8C" w14:textId="77777777" w:rsidR="00A77B3E" w:rsidRDefault="009F4183">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CE48A5"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C5B32A"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772833"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4E137B" w14:textId="3CA70079" w:rsidR="00A77B3E" w:rsidRDefault="009F4183">
            <w:pPr>
              <w:spacing w:before="100"/>
              <w:jc w:val="right"/>
              <w:rPr>
                <w:color w:val="000000"/>
                <w:sz w:val="20"/>
              </w:rPr>
            </w:pPr>
            <w:r>
              <w:rPr>
                <w:color w:val="000000"/>
                <w:sz w:val="20"/>
              </w:rPr>
              <w:t>22 000 000,00</w:t>
            </w:r>
          </w:p>
        </w:tc>
      </w:tr>
    </w:tbl>
    <w:p w14:paraId="570F558B" w14:textId="77777777" w:rsidR="00A77B3E" w:rsidRDefault="00A77B3E">
      <w:pPr>
        <w:spacing w:before="100"/>
        <w:rPr>
          <w:color w:val="000000"/>
          <w:sz w:val="20"/>
        </w:rPr>
      </w:pPr>
    </w:p>
    <w:p w14:paraId="02519EED" w14:textId="77777777" w:rsidR="00A77B3E" w:rsidRDefault="009F4183">
      <w:pPr>
        <w:pStyle w:val="Nagwek5"/>
        <w:spacing w:before="100" w:after="0"/>
        <w:rPr>
          <w:b w:val="0"/>
          <w:i w:val="0"/>
          <w:color w:val="000000"/>
          <w:sz w:val="24"/>
        </w:rPr>
      </w:pPr>
      <w:bookmarkStart w:id="366" w:name="_Toc215823961"/>
      <w:r>
        <w:rPr>
          <w:b w:val="0"/>
          <w:i w:val="0"/>
          <w:color w:val="000000"/>
          <w:sz w:val="24"/>
        </w:rPr>
        <w:t>Tabela 5: Wymiar 2 – forma finansowania</w:t>
      </w:r>
      <w:bookmarkEnd w:id="366"/>
    </w:p>
    <w:p w14:paraId="104A8D04"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2B2962" w14:paraId="17E20C25"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7109EA9"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3A37975"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7762F5"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C1C28BF"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F53F5C4"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3081387" w14:textId="77777777" w:rsidR="00A77B3E" w:rsidRDefault="009F4183">
            <w:pPr>
              <w:spacing w:before="100"/>
              <w:jc w:val="center"/>
              <w:rPr>
                <w:color w:val="000000"/>
                <w:sz w:val="20"/>
              </w:rPr>
            </w:pPr>
            <w:r>
              <w:rPr>
                <w:color w:val="000000"/>
                <w:sz w:val="20"/>
              </w:rPr>
              <w:t>Kwota (w EUR)</w:t>
            </w:r>
          </w:p>
        </w:tc>
      </w:tr>
      <w:tr w:rsidR="002B2962" w14:paraId="4F7E2942"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F8A2B5" w14:textId="77777777" w:rsidR="00A77B3E" w:rsidRDefault="009F4183">
            <w:pPr>
              <w:spacing w:before="100"/>
              <w:rPr>
                <w:color w:val="000000"/>
                <w:sz w:val="20"/>
              </w:rPr>
            </w:pPr>
            <w:r>
              <w:rPr>
                <w:color w:val="000000"/>
                <w:sz w:val="20"/>
              </w:rPr>
              <w:lastRenderedPageBreak/>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86ED98" w14:textId="77777777" w:rsidR="00A77B3E" w:rsidRDefault="009F4183">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55B303"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C16F4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D6D3ED" w14:textId="77777777" w:rsidR="00A77B3E" w:rsidRDefault="009F4183">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8D22D5" w14:textId="6DA75DB3" w:rsidR="00A77B3E" w:rsidRDefault="009F4183">
            <w:pPr>
              <w:spacing w:before="100"/>
              <w:jc w:val="right"/>
              <w:rPr>
                <w:color w:val="000000"/>
                <w:sz w:val="20"/>
              </w:rPr>
            </w:pPr>
            <w:r>
              <w:rPr>
                <w:color w:val="000000"/>
                <w:sz w:val="20"/>
              </w:rPr>
              <w:t>22 000 000,00</w:t>
            </w:r>
          </w:p>
        </w:tc>
      </w:tr>
      <w:tr w:rsidR="002B2962" w14:paraId="31715062"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01A7B0"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8AD530" w14:textId="77777777" w:rsidR="00A77B3E" w:rsidRDefault="009F4183">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2192DE"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0C0F04"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A8C10D"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0308B2" w14:textId="56F05BC1" w:rsidR="00A77B3E" w:rsidRDefault="009F4183">
            <w:pPr>
              <w:spacing w:before="100"/>
              <w:jc w:val="right"/>
              <w:rPr>
                <w:color w:val="000000"/>
                <w:sz w:val="20"/>
              </w:rPr>
            </w:pPr>
            <w:r>
              <w:rPr>
                <w:color w:val="000000"/>
                <w:sz w:val="20"/>
              </w:rPr>
              <w:t>22 000 000,00</w:t>
            </w:r>
          </w:p>
        </w:tc>
      </w:tr>
    </w:tbl>
    <w:p w14:paraId="63259086" w14:textId="77777777" w:rsidR="00A77B3E" w:rsidRDefault="00A77B3E">
      <w:pPr>
        <w:spacing w:before="100"/>
        <w:rPr>
          <w:color w:val="000000"/>
          <w:sz w:val="20"/>
        </w:rPr>
      </w:pPr>
    </w:p>
    <w:p w14:paraId="3326451D" w14:textId="77777777" w:rsidR="00A77B3E" w:rsidRPr="00691768" w:rsidRDefault="009F4183">
      <w:pPr>
        <w:pStyle w:val="Nagwek5"/>
        <w:spacing w:before="100" w:after="0"/>
        <w:rPr>
          <w:b w:val="0"/>
          <w:i w:val="0"/>
          <w:color w:val="000000"/>
          <w:sz w:val="24"/>
          <w:lang w:val="pl-PL"/>
        </w:rPr>
      </w:pPr>
      <w:bookmarkStart w:id="367" w:name="_Toc215823962"/>
      <w:r w:rsidRPr="00691768">
        <w:rPr>
          <w:b w:val="0"/>
          <w:i w:val="0"/>
          <w:color w:val="000000"/>
          <w:sz w:val="24"/>
          <w:lang w:val="pl-PL"/>
        </w:rPr>
        <w:t>Tabela 6: Wymiar 3 – terytorialny mechanizm realizacji i ukierunkowanie terytorialne</w:t>
      </w:r>
      <w:bookmarkEnd w:id="367"/>
    </w:p>
    <w:p w14:paraId="5E363A9B"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2B2962" w14:paraId="15072C27"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733AAD"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C9EEE0B"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81EE4C1"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43A81E6"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39640D5"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641CAA0" w14:textId="77777777" w:rsidR="00A77B3E" w:rsidRDefault="009F4183">
            <w:pPr>
              <w:spacing w:before="100"/>
              <w:jc w:val="center"/>
              <w:rPr>
                <w:color w:val="000000"/>
                <w:sz w:val="20"/>
              </w:rPr>
            </w:pPr>
            <w:r>
              <w:rPr>
                <w:color w:val="000000"/>
                <w:sz w:val="20"/>
              </w:rPr>
              <w:t>Kwota (w EUR)</w:t>
            </w:r>
          </w:p>
        </w:tc>
      </w:tr>
      <w:tr w:rsidR="002B2962" w14:paraId="6EA956E3"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358758"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961721" w14:textId="77777777" w:rsidR="00A77B3E" w:rsidRDefault="009F4183">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0236DD"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FF8903"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3811ED" w14:textId="77777777" w:rsidR="00A77B3E" w:rsidRPr="00691768" w:rsidRDefault="009F4183">
            <w:pPr>
              <w:spacing w:before="100"/>
              <w:rPr>
                <w:color w:val="000000"/>
                <w:sz w:val="20"/>
                <w:lang w:val="pl-PL"/>
              </w:rPr>
            </w:pPr>
            <w:r w:rsidRPr="00691768">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14A921" w14:textId="26D07ACB" w:rsidR="00A77B3E" w:rsidRDefault="009F4183">
            <w:pPr>
              <w:spacing w:before="100"/>
              <w:jc w:val="right"/>
              <w:rPr>
                <w:color w:val="000000"/>
                <w:sz w:val="20"/>
              </w:rPr>
            </w:pPr>
            <w:r>
              <w:rPr>
                <w:color w:val="000000"/>
                <w:sz w:val="20"/>
              </w:rPr>
              <w:t>22 000 000,00</w:t>
            </w:r>
          </w:p>
        </w:tc>
      </w:tr>
      <w:tr w:rsidR="002B2962" w14:paraId="3F199A2A"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774510"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A167BC" w14:textId="77777777" w:rsidR="00A77B3E" w:rsidRDefault="009F4183">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154095"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5B7132"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122F35"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A9C5E4" w14:textId="3B0AE253" w:rsidR="00A77B3E" w:rsidRDefault="009F4183">
            <w:pPr>
              <w:spacing w:before="100"/>
              <w:jc w:val="right"/>
              <w:rPr>
                <w:color w:val="000000"/>
                <w:sz w:val="20"/>
              </w:rPr>
            </w:pPr>
            <w:r>
              <w:rPr>
                <w:color w:val="000000"/>
                <w:sz w:val="20"/>
              </w:rPr>
              <w:t>22 000 000,00</w:t>
            </w:r>
          </w:p>
        </w:tc>
      </w:tr>
    </w:tbl>
    <w:p w14:paraId="543C0B08" w14:textId="77777777" w:rsidR="00A77B3E" w:rsidRDefault="00A77B3E">
      <w:pPr>
        <w:spacing w:before="100"/>
        <w:rPr>
          <w:color w:val="000000"/>
          <w:sz w:val="20"/>
        </w:rPr>
      </w:pPr>
    </w:p>
    <w:p w14:paraId="1E802094" w14:textId="77777777" w:rsidR="00A77B3E" w:rsidRPr="00691768" w:rsidRDefault="009F4183">
      <w:pPr>
        <w:pStyle w:val="Nagwek5"/>
        <w:spacing w:before="100" w:after="0"/>
        <w:rPr>
          <w:b w:val="0"/>
          <w:i w:val="0"/>
          <w:color w:val="000000"/>
          <w:sz w:val="24"/>
          <w:lang w:val="pl-PL"/>
        </w:rPr>
      </w:pPr>
      <w:bookmarkStart w:id="368" w:name="_Toc215823963"/>
      <w:r w:rsidRPr="00691768">
        <w:rPr>
          <w:b w:val="0"/>
          <w:i w:val="0"/>
          <w:color w:val="000000"/>
          <w:sz w:val="24"/>
          <w:lang w:val="pl-PL"/>
        </w:rPr>
        <w:t>Tabela 7: Wymiar 6 – dodatkowe tematy EFS+</w:t>
      </w:r>
      <w:bookmarkEnd w:id="368"/>
    </w:p>
    <w:p w14:paraId="346E8C1B"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1696"/>
        <w:gridCol w:w="914"/>
        <w:gridCol w:w="2593"/>
        <w:gridCol w:w="7390"/>
        <w:gridCol w:w="1639"/>
      </w:tblGrid>
      <w:tr w:rsidR="002B2962" w14:paraId="51C3DB57"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001C672"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F26C6B3"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DA19F35"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C65C0D2"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6A308D7"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796DDB2" w14:textId="77777777" w:rsidR="00A77B3E" w:rsidRDefault="009F4183">
            <w:pPr>
              <w:spacing w:before="100"/>
              <w:jc w:val="center"/>
              <w:rPr>
                <w:color w:val="000000"/>
                <w:sz w:val="20"/>
              </w:rPr>
            </w:pPr>
            <w:r>
              <w:rPr>
                <w:color w:val="000000"/>
                <w:sz w:val="20"/>
              </w:rPr>
              <w:t>Kwota (w EUR)</w:t>
            </w:r>
          </w:p>
        </w:tc>
      </w:tr>
      <w:tr w:rsidR="002B2962" w14:paraId="3FCE5C3E"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C2851A"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7910E1" w14:textId="77777777" w:rsidR="00A77B3E" w:rsidRDefault="009F4183">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899129"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928A7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D6D663" w14:textId="77777777" w:rsidR="00A77B3E" w:rsidRPr="00691768" w:rsidRDefault="009F4183">
            <w:pPr>
              <w:spacing w:before="100"/>
              <w:rPr>
                <w:color w:val="000000"/>
                <w:sz w:val="20"/>
                <w:lang w:val="pl-PL"/>
              </w:rPr>
            </w:pPr>
            <w:r w:rsidRPr="00691768">
              <w:rPr>
                <w:color w:val="000000"/>
                <w:sz w:val="20"/>
                <w:lang w:val="pl-PL"/>
              </w:rPr>
              <w:t>10. Rozwiązywanie problemów określonych w ramach europejskiego semestru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EB8808" w14:textId="459BC5D6" w:rsidR="00A77B3E" w:rsidRDefault="009F4183">
            <w:pPr>
              <w:spacing w:before="100"/>
              <w:jc w:val="right"/>
              <w:rPr>
                <w:color w:val="000000"/>
                <w:sz w:val="20"/>
              </w:rPr>
            </w:pPr>
            <w:r>
              <w:rPr>
                <w:color w:val="000000"/>
                <w:sz w:val="20"/>
              </w:rPr>
              <w:t>22 000 000,00</w:t>
            </w:r>
          </w:p>
        </w:tc>
      </w:tr>
      <w:tr w:rsidR="002B2962" w14:paraId="6160D05E"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B59F59"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AEF797" w14:textId="77777777" w:rsidR="00A77B3E" w:rsidRDefault="009F4183">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5D4906"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C75DF9"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6CD76C"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912C64" w14:textId="277517C0" w:rsidR="00A77B3E" w:rsidRDefault="009F4183">
            <w:pPr>
              <w:spacing w:before="100"/>
              <w:jc w:val="right"/>
              <w:rPr>
                <w:color w:val="000000"/>
                <w:sz w:val="20"/>
              </w:rPr>
            </w:pPr>
            <w:r>
              <w:rPr>
                <w:color w:val="000000"/>
                <w:sz w:val="20"/>
              </w:rPr>
              <w:t>22 000 000,00</w:t>
            </w:r>
          </w:p>
        </w:tc>
      </w:tr>
    </w:tbl>
    <w:p w14:paraId="5A269065" w14:textId="77777777" w:rsidR="00A77B3E" w:rsidRDefault="00A77B3E">
      <w:pPr>
        <w:spacing w:before="100"/>
        <w:rPr>
          <w:color w:val="000000"/>
          <w:sz w:val="20"/>
        </w:rPr>
      </w:pPr>
    </w:p>
    <w:p w14:paraId="147E6243" w14:textId="77777777" w:rsidR="00A77B3E" w:rsidRPr="00691768" w:rsidRDefault="009F4183">
      <w:pPr>
        <w:pStyle w:val="Nagwek5"/>
        <w:spacing w:before="100" w:after="0"/>
        <w:rPr>
          <w:b w:val="0"/>
          <w:i w:val="0"/>
          <w:color w:val="000000"/>
          <w:sz w:val="24"/>
          <w:lang w:val="pl-PL"/>
        </w:rPr>
      </w:pPr>
      <w:bookmarkStart w:id="369" w:name="_Toc215823964"/>
      <w:r w:rsidRPr="00691768">
        <w:rPr>
          <w:b w:val="0"/>
          <w:i w:val="0"/>
          <w:color w:val="000000"/>
          <w:sz w:val="24"/>
          <w:lang w:val="pl-PL"/>
        </w:rPr>
        <w:t>Tabela 8: Wymiar 7 – wymiar równouprawnienia płci w ramach EFS+*, EFRR, Funduszu Spójności i FST</w:t>
      </w:r>
      <w:bookmarkEnd w:id="369"/>
    </w:p>
    <w:p w14:paraId="4F8C6993"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2381"/>
        <w:gridCol w:w="1283"/>
        <w:gridCol w:w="3640"/>
        <w:gridCol w:w="4248"/>
        <w:gridCol w:w="2301"/>
      </w:tblGrid>
      <w:tr w:rsidR="002B2962" w14:paraId="0E8FF754"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BAFFF2"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8F9D510"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36F7ABD"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6C479C8"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80AE51"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5AC5044" w14:textId="77777777" w:rsidR="00A77B3E" w:rsidRDefault="009F4183">
            <w:pPr>
              <w:spacing w:before="100"/>
              <w:jc w:val="center"/>
              <w:rPr>
                <w:color w:val="000000"/>
                <w:sz w:val="20"/>
              </w:rPr>
            </w:pPr>
            <w:r>
              <w:rPr>
                <w:color w:val="000000"/>
                <w:sz w:val="20"/>
              </w:rPr>
              <w:t>Kwota (w EUR)</w:t>
            </w:r>
          </w:p>
        </w:tc>
      </w:tr>
      <w:tr w:rsidR="002B2962" w14:paraId="3DABC5F3"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1014F3"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009A66" w14:textId="77777777" w:rsidR="00A77B3E" w:rsidRDefault="009F4183">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301905"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3C7FB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FDC5AA" w14:textId="77777777" w:rsidR="00A77B3E" w:rsidRDefault="009F4183">
            <w:pPr>
              <w:spacing w:before="100"/>
              <w:rPr>
                <w:color w:val="000000"/>
                <w:sz w:val="20"/>
              </w:rPr>
            </w:pPr>
            <w:r>
              <w:rPr>
                <w:color w:val="000000"/>
                <w:sz w:val="20"/>
              </w:rPr>
              <w:t>02. Uwzględnianie aspektu płci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94C73A" w14:textId="1B888C6F" w:rsidR="00A77B3E" w:rsidRDefault="009F4183">
            <w:pPr>
              <w:spacing w:before="100"/>
              <w:jc w:val="right"/>
              <w:rPr>
                <w:color w:val="000000"/>
                <w:sz w:val="20"/>
              </w:rPr>
            </w:pPr>
            <w:r>
              <w:rPr>
                <w:color w:val="000000"/>
                <w:sz w:val="20"/>
              </w:rPr>
              <w:t>22 000 000,00</w:t>
            </w:r>
          </w:p>
        </w:tc>
      </w:tr>
      <w:tr w:rsidR="002B2962" w14:paraId="3C40FC7D"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D5D8DE"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ED6B1C" w14:textId="77777777" w:rsidR="00A77B3E" w:rsidRDefault="009F4183">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32B5F7"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7B9652"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428AEC"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D87658" w14:textId="0EBE0065" w:rsidR="00A77B3E" w:rsidRDefault="009F4183">
            <w:pPr>
              <w:spacing w:before="100"/>
              <w:jc w:val="right"/>
              <w:rPr>
                <w:color w:val="000000"/>
                <w:sz w:val="20"/>
              </w:rPr>
            </w:pPr>
            <w:r>
              <w:rPr>
                <w:color w:val="000000"/>
                <w:sz w:val="20"/>
              </w:rPr>
              <w:t>22 000 000,00</w:t>
            </w:r>
          </w:p>
        </w:tc>
      </w:tr>
    </w:tbl>
    <w:p w14:paraId="24231E2E" w14:textId="77777777" w:rsidR="00A77B3E" w:rsidRPr="00691768" w:rsidRDefault="009F4183">
      <w:pPr>
        <w:spacing w:before="100"/>
        <w:rPr>
          <w:color w:val="000000"/>
          <w:sz w:val="20"/>
          <w:lang w:val="pl-PL"/>
        </w:rPr>
      </w:pPr>
      <w:r w:rsidRPr="00691768">
        <w:rPr>
          <w:color w:val="000000"/>
          <w:sz w:val="20"/>
          <w:lang w:val="pl-PL"/>
        </w:rPr>
        <w:t>* Zasadniczo 40 % EFS+ przeznacza się na monitorowanie wydatków na cele związane z równością płci. 100 % ma zastosowanie w sytuacji, gdy państwo członkowskie zdecyduje się stosować art. 6 EFS+</w:t>
      </w:r>
    </w:p>
    <w:p w14:paraId="72498B39" w14:textId="77777777" w:rsidR="00A77B3E" w:rsidRPr="00691768" w:rsidRDefault="009F4183">
      <w:pPr>
        <w:pStyle w:val="Nagwek4"/>
        <w:spacing w:before="100" w:after="0"/>
        <w:rPr>
          <w:b w:val="0"/>
          <w:color w:val="000000"/>
          <w:sz w:val="24"/>
          <w:lang w:val="pl-PL"/>
        </w:rPr>
      </w:pPr>
      <w:r w:rsidRPr="00691768">
        <w:rPr>
          <w:b w:val="0"/>
          <w:color w:val="000000"/>
          <w:sz w:val="24"/>
          <w:lang w:val="pl-PL"/>
        </w:rPr>
        <w:br w:type="page"/>
      </w:r>
      <w:bookmarkStart w:id="370" w:name="_Toc215823965"/>
      <w:r w:rsidRPr="00691768">
        <w:rPr>
          <w:b w:val="0"/>
          <w:color w:val="000000"/>
          <w:sz w:val="24"/>
          <w:lang w:val="pl-PL"/>
        </w:rPr>
        <w:lastRenderedPageBreak/>
        <w:t>2.1.1.1. Cel szczegółowy: ESO4.8. Wspieranie aktywnego włączenia społecznego w celu promowania równości szans, niedyskryminacji i aktywnego uczestnictwa, oraz zwiększanie zdolności do zatrudnienia, w szczególności grup w niekorzystnej sytuacji (EFS+)</w:t>
      </w:r>
      <w:bookmarkEnd w:id="370"/>
    </w:p>
    <w:p w14:paraId="0A6EF29C" w14:textId="77777777" w:rsidR="00A77B3E" w:rsidRPr="00691768" w:rsidRDefault="00A77B3E">
      <w:pPr>
        <w:spacing w:before="100"/>
        <w:rPr>
          <w:color w:val="000000"/>
          <w:sz w:val="0"/>
          <w:lang w:val="pl-PL"/>
        </w:rPr>
      </w:pPr>
    </w:p>
    <w:p w14:paraId="5D5E0989" w14:textId="77777777" w:rsidR="00A77B3E" w:rsidRPr="00691768" w:rsidRDefault="009F4183">
      <w:pPr>
        <w:pStyle w:val="Nagwek4"/>
        <w:spacing w:before="100" w:after="0"/>
        <w:rPr>
          <w:b w:val="0"/>
          <w:color w:val="000000"/>
          <w:sz w:val="24"/>
          <w:lang w:val="pl-PL"/>
        </w:rPr>
      </w:pPr>
      <w:bookmarkStart w:id="371" w:name="_Toc215823966"/>
      <w:r w:rsidRPr="00691768">
        <w:rPr>
          <w:b w:val="0"/>
          <w:color w:val="000000"/>
          <w:sz w:val="24"/>
          <w:lang w:val="pl-PL"/>
        </w:rPr>
        <w:t>2.1.1.1.1. Interwencje wspierane z Funduszy</w:t>
      </w:r>
      <w:bookmarkEnd w:id="371"/>
    </w:p>
    <w:p w14:paraId="7BA0B5D1" w14:textId="77777777" w:rsidR="00A77B3E" w:rsidRPr="00691768" w:rsidRDefault="00A77B3E">
      <w:pPr>
        <w:spacing w:before="100"/>
        <w:rPr>
          <w:color w:val="000000"/>
          <w:sz w:val="0"/>
          <w:lang w:val="pl-PL"/>
        </w:rPr>
      </w:pPr>
    </w:p>
    <w:p w14:paraId="5F6C0617" w14:textId="77777777" w:rsidR="00A77B3E" w:rsidRPr="00691768" w:rsidRDefault="009F4183">
      <w:pPr>
        <w:spacing w:before="100"/>
        <w:rPr>
          <w:color w:val="000000"/>
          <w:sz w:val="0"/>
          <w:lang w:val="pl-PL"/>
        </w:rPr>
      </w:pPr>
      <w:r w:rsidRPr="00691768">
        <w:rPr>
          <w:color w:val="000000"/>
          <w:lang w:val="pl-PL"/>
        </w:rPr>
        <w:t>Podstawa prawna: art. 22 ust. 3 lit. d) ppkt (i), (iii), (iv), (v), (vi) i (vii) rozporządzenia w sprawie wspólnych przepisów</w:t>
      </w:r>
    </w:p>
    <w:p w14:paraId="4E32813D" w14:textId="77777777" w:rsidR="00A77B3E" w:rsidRPr="00691768" w:rsidRDefault="009F4183">
      <w:pPr>
        <w:pStyle w:val="Nagwek5"/>
        <w:spacing w:before="100" w:after="0"/>
        <w:rPr>
          <w:b w:val="0"/>
          <w:i w:val="0"/>
          <w:color w:val="000000"/>
          <w:sz w:val="24"/>
          <w:lang w:val="pl-PL"/>
        </w:rPr>
      </w:pPr>
      <w:bookmarkStart w:id="372" w:name="_Toc215823967"/>
      <w:r w:rsidRPr="00691768">
        <w:rPr>
          <w:b w:val="0"/>
          <w:i w:val="0"/>
          <w:color w:val="000000"/>
          <w:sz w:val="24"/>
          <w:lang w:val="pl-PL"/>
        </w:rPr>
        <w:t>Powiązane rodzaje działań – art. 22 ust. 3 lit. d) pkt (i) rozporządzenia w sprawie wspólnych przepisów oraz art. 6 rozporządzenia w sprawie EFS+:</w:t>
      </w:r>
      <w:bookmarkEnd w:id="372"/>
    </w:p>
    <w:p w14:paraId="0294D5AF"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395A3A1D"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D649DB" w14:textId="77777777" w:rsidR="00A77B3E" w:rsidRPr="00691768" w:rsidRDefault="00A77B3E">
            <w:pPr>
              <w:spacing w:before="100"/>
              <w:rPr>
                <w:color w:val="000000"/>
                <w:sz w:val="0"/>
                <w:lang w:val="pl-PL"/>
              </w:rPr>
            </w:pPr>
          </w:p>
          <w:p w14:paraId="11DC21A4" w14:textId="77777777" w:rsidR="00A77B3E" w:rsidRPr="00691768" w:rsidRDefault="009F4183">
            <w:pPr>
              <w:spacing w:before="100"/>
              <w:rPr>
                <w:color w:val="000000"/>
                <w:lang w:val="pl-PL"/>
              </w:rPr>
            </w:pPr>
            <w:r w:rsidRPr="00691768">
              <w:rPr>
                <w:color w:val="000000"/>
                <w:u w:val="single"/>
                <w:lang w:val="pl-PL"/>
              </w:rPr>
              <w:t>Aktywizacja społeczna i zawodowa</w:t>
            </w:r>
          </w:p>
          <w:p w14:paraId="45035B35" w14:textId="77777777" w:rsidR="00A77B3E" w:rsidRPr="00691768" w:rsidRDefault="009F4183">
            <w:pPr>
              <w:spacing w:before="100"/>
              <w:rPr>
                <w:color w:val="000000"/>
                <w:lang w:val="pl-PL"/>
              </w:rPr>
            </w:pPr>
            <w:r w:rsidRPr="00691768">
              <w:rPr>
                <w:color w:val="000000"/>
                <w:lang w:val="pl-PL"/>
              </w:rPr>
              <w:t>Mimo spadku liczby osób, korzystających ze świadczeń z pomocy społecznej, nadal istnieje duża grupa osób biernych zawodowo oraz zagrożonych wykluczeniem społecznym. Konieczne jest zatem zapewnianie kompleksowego wsparcia w zakresie aktywizacji społeczno-zawodowej w celu zwiększenia szans na zatrudnienie. Wsparcie będzie realizowane m.in. poprzez instrumenty aktywnej integracji, tj. zawodowej, społecznej, edukacyjnej i zdrowotnej, a także poprzez działania o charakterze integrującym środowiska lokalne (np. uczestnictwo w kulturze, zwiększanie kompetencji w zakresie spędzania czasu wolnego jako działanie uzupełniające). Zdobywaniu umiejętności życiowych i społecznych, a także w podnoszeniu kwalifikacji i kompetencji zawodowych, służyć będą również usługi rehabilitacji społeczno-zawodowej prowadzone przez podmioty reintegracyjne, takie jak Centra Integracji Społecznej, Kluby Integracji Społecznej, Zakłady Aktywności Zawodowej, Warsztaty Terapii Zajęciowej. Wsparcie w ramach WTZ i ZAZ może być zapewnione przez ograniczony czas dla konkretnego uczestnika (1-2 lata). Warunkiem wsparcia w ramach WTZ jest zaoferowanie uczestnikom realnej ścieżki dojścia do ZAZ (lub innej formy zatrudnienia). Wsparcie w ramach ZAZ jest możliwe pod warunkiem, że 5-10% uczestników ZAZ wejdzie na otwarty rynek pracy/zarejestruje się w Urzędzie Pracy.</w:t>
            </w:r>
          </w:p>
          <w:p w14:paraId="2CCED6CC" w14:textId="77777777" w:rsidR="00A77B3E" w:rsidRPr="00691768" w:rsidRDefault="009F4183">
            <w:pPr>
              <w:spacing w:before="100"/>
              <w:rPr>
                <w:color w:val="000000"/>
                <w:lang w:val="pl-PL"/>
              </w:rPr>
            </w:pPr>
            <w:r w:rsidRPr="00691768">
              <w:rPr>
                <w:color w:val="000000"/>
                <w:lang w:val="pl-PL"/>
              </w:rPr>
              <w:t xml:space="preserve">Zakłada się komplementarność wsparcia z EFRR. Planuje się uruchamianie wspólnych naborów, w obu funduszach EFS+ i EFRR, jak również system premiowania projektów uzupełniających wsparcie. </w:t>
            </w:r>
          </w:p>
          <w:p w14:paraId="5A4F000E" w14:textId="77777777" w:rsidR="00A77B3E" w:rsidRPr="00691768" w:rsidRDefault="009F4183">
            <w:pPr>
              <w:spacing w:before="100"/>
              <w:rPr>
                <w:color w:val="000000"/>
                <w:lang w:val="pl-PL"/>
              </w:rPr>
            </w:pPr>
            <w:r w:rsidRPr="00691768">
              <w:rPr>
                <w:color w:val="000000"/>
                <w:lang w:val="pl-PL"/>
              </w:rPr>
              <w:t xml:space="preserve">Z uwagi na problemy, na jakie napotykają osoby zagrożone wykluczeniem społecznym podczas szukania zatrudnienia, jak i jego utrzymania, niezbędne jest podejmowanie licznych działań przyczyniających się do pozostawania na rynku pracy jak najdłużej. Obejmą one m.in. wsparcie kierowane do pracodawców, zapewniające ułatwienia w zatrudnianiu osób zagrożonych ubóstwem lub wykluczeniem społecznym oraz osób biernych zawodowo. Obejmie ono m.in.: poradnictwo psychologiczne, coaching pracowniczy, trenera pracy, szkolenia z zakresu rodzajów niepełnosprawności i wynikających z nich barier. </w:t>
            </w:r>
          </w:p>
          <w:p w14:paraId="23C1FD58" w14:textId="77777777" w:rsidR="00A77B3E" w:rsidRDefault="009F4183">
            <w:pPr>
              <w:spacing w:before="100"/>
              <w:rPr>
                <w:color w:val="000000"/>
              </w:rPr>
            </w:pPr>
            <w:r>
              <w:rPr>
                <w:color w:val="000000"/>
              </w:rPr>
              <w:t>Typy projektów:</w:t>
            </w:r>
          </w:p>
          <w:p w14:paraId="6420CDCB" w14:textId="77777777" w:rsidR="00A77B3E" w:rsidRPr="00691768" w:rsidRDefault="009F4183">
            <w:pPr>
              <w:numPr>
                <w:ilvl w:val="0"/>
                <w:numId w:val="105"/>
              </w:numPr>
              <w:spacing w:before="100"/>
              <w:rPr>
                <w:color w:val="000000"/>
                <w:lang w:val="pl-PL"/>
              </w:rPr>
            </w:pPr>
            <w:r w:rsidRPr="00691768">
              <w:rPr>
                <w:color w:val="000000"/>
                <w:lang w:val="pl-PL"/>
              </w:rPr>
              <w:t xml:space="preserve">wsparcie aktywizacyjne na rzecz rodzin, społeczności i osób zagrożonych ubóstwem lub wykluczeniem społecznym oraz ich otoczenia, a także osób biernych zawodowo, </w:t>
            </w:r>
          </w:p>
          <w:p w14:paraId="5983C0C2" w14:textId="77777777" w:rsidR="00A77B3E" w:rsidRPr="00691768" w:rsidRDefault="009F4183">
            <w:pPr>
              <w:numPr>
                <w:ilvl w:val="0"/>
                <w:numId w:val="105"/>
              </w:numPr>
              <w:spacing w:before="100"/>
              <w:rPr>
                <w:color w:val="000000"/>
                <w:lang w:val="pl-PL"/>
              </w:rPr>
            </w:pPr>
            <w:r w:rsidRPr="00691768">
              <w:rPr>
                <w:color w:val="000000"/>
                <w:lang w:val="pl-PL"/>
              </w:rPr>
              <w:t>tworzenie i rozwój działalności już istniejących jednostek reintegracyjnych, takich jak CIS, KIS, WTZ, ZAZ,</w:t>
            </w:r>
          </w:p>
          <w:p w14:paraId="2E86AE6A" w14:textId="77777777" w:rsidR="00A77B3E" w:rsidRPr="00691768" w:rsidRDefault="009F4183">
            <w:pPr>
              <w:numPr>
                <w:ilvl w:val="0"/>
                <w:numId w:val="105"/>
              </w:numPr>
              <w:spacing w:before="100"/>
              <w:rPr>
                <w:color w:val="000000"/>
                <w:lang w:val="pl-PL"/>
              </w:rPr>
            </w:pPr>
            <w:r w:rsidRPr="00691768">
              <w:rPr>
                <w:color w:val="000000"/>
                <w:lang w:val="pl-PL"/>
              </w:rPr>
              <w:t>wsparcie dla pracodawców w celu tworzenia ułatwień dla zatrudniania osób zagrożonych ubóstwem lub wykluczeniem społecznym oraz osób biernych zawodowo,</w:t>
            </w:r>
          </w:p>
          <w:p w14:paraId="7FDDED79" w14:textId="77777777" w:rsidR="00A77B3E" w:rsidRPr="00691768" w:rsidRDefault="009F4183">
            <w:pPr>
              <w:numPr>
                <w:ilvl w:val="0"/>
                <w:numId w:val="105"/>
              </w:numPr>
              <w:spacing w:before="100"/>
              <w:rPr>
                <w:color w:val="000000"/>
                <w:lang w:val="pl-PL"/>
              </w:rPr>
            </w:pPr>
            <w:r w:rsidRPr="00691768">
              <w:rPr>
                <w:color w:val="000000"/>
                <w:lang w:val="pl-PL"/>
              </w:rPr>
              <w:lastRenderedPageBreak/>
              <w:t xml:space="preserve">rozwój działań integracyjnych na obszarach gmin zagrożonych marginalizacją oraz miast tracących swoje funkcje społeczno-gospodarcze, stanowiących obszary zdegradowane i obszary rewitalizacji. </w:t>
            </w:r>
          </w:p>
          <w:p w14:paraId="7FEC3A68" w14:textId="77777777" w:rsidR="00A77B3E" w:rsidRPr="00691768" w:rsidRDefault="00A77B3E">
            <w:pPr>
              <w:spacing w:before="100"/>
              <w:rPr>
                <w:color w:val="000000"/>
                <w:lang w:val="pl-PL"/>
              </w:rPr>
            </w:pPr>
          </w:p>
          <w:p w14:paraId="2489A6F0" w14:textId="77777777" w:rsidR="00A77B3E" w:rsidRPr="00691768" w:rsidRDefault="009F4183">
            <w:pPr>
              <w:spacing w:before="100"/>
              <w:rPr>
                <w:color w:val="000000"/>
                <w:lang w:val="pl-PL"/>
              </w:rPr>
            </w:pPr>
            <w:r w:rsidRPr="00691768">
              <w:rPr>
                <w:color w:val="000000"/>
                <w:u w:val="single"/>
                <w:lang w:val="pl-PL"/>
              </w:rPr>
              <w:t>Wsparcie w obszarze rozwoju ekonomii społecznej (PES i PS)</w:t>
            </w:r>
          </w:p>
          <w:p w14:paraId="4FD6021B" w14:textId="77777777" w:rsidR="00A77B3E" w:rsidRPr="00691768" w:rsidRDefault="009F4183">
            <w:pPr>
              <w:spacing w:before="100"/>
              <w:rPr>
                <w:color w:val="000000"/>
                <w:lang w:val="pl-PL"/>
              </w:rPr>
            </w:pPr>
            <w:r w:rsidRPr="00691768">
              <w:rPr>
                <w:color w:val="000000"/>
                <w:lang w:val="pl-PL"/>
              </w:rPr>
              <w:t xml:space="preserve">Wspieranie sektora ekonomii społecznej w zakresie tworzenia miejsc pracy wpływa pozytywnie na sytuację zawodową oraz społeczną osób z niepełnosprawnościami, osób biernych zawodowo i wykluczonych społecznie oraz sprzyja wyrównywaniu szans, a także podejmowaniu działań na rzecz zdobywania kwalifikacji ułatwiających funkcjonowanie lub powrót na rynek pracy. Działania te będą prowadzone poprzez bezzwrotne wsparcie finansowe na utworzenie i początkowe utrzymanie (12 miesięcy) miejsc pracy w przedsiębiorstwach społecznych. </w:t>
            </w:r>
          </w:p>
          <w:p w14:paraId="601B9322" w14:textId="77777777" w:rsidR="00A77B3E" w:rsidRPr="00691768" w:rsidRDefault="009F4183">
            <w:pPr>
              <w:spacing w:before="100"/>
              <w:rPr>
                <w:color w:val="000000"/>
                <w:lang w:val="pl-PL"/>
              </w:rPr>
            </w:pPr>
            <w:r w:rsidRPr="00691768">
              <w:rPr>
                <w:color w:val="000000"/>
                <w:lang w:val="pl-PL"/>
              </w:rPr>
              <w:t>Nadal niezbędne jest wsparcie sektora przedsiębiorczości społecznej oraz wzmacnianie jego potencjału, w szczególności w zakresie świadczenia wysokiej jakości usług społecznych, takich jak m.in. usługi opiekuńcze, komunalne, rehabilitacyjne czy usługi w obszarze zielonej gospodarki. Z uwagi na ich deficytowość względem identyfikowanych potrzeb mogłoby to stanowić obopólną korzyść – zarówno dla sektora PS, jak i osób objętych tymi rodzajami usług.</w:t>
            </w:r>
          </w:p>
          <w:p w14:paraId="1CE86A94" w14:textId="77777777" w:rsidR="00A77B3E" w:rsidRPr="00691768" w:rsidRDefault="009F4183">
            <w:pPr>
              <w:spacing w:before="100"/>
              <w:rPr>
                <w:color w:val="000000"/>
                <w:lang w:val="pl-PL"/>
              </w:rPr>
            </w:pPr>
            <w:r w:rsidRPr="00691768">
              <w:rPr>
                <w:color w:val="000000"/>
                <w:lang w:val="pl-PL"/>
              </w:rPr>
              <w:t>Przewiduje się kompleksowe projekty na rzecz rozwoju ekonomii społecznej, głównie przy wykorzystaniu potencjału OWES ukierunkowane na ich tworzenie i funkcjonowanie obejmujące m.in. usługi animacyjne w środowiskach lokalnych, inkubacyjne, biznesowe, reintegracyjne, wsparcie w obszarze marketingu produktu oraz sieciowania i współpracy z podmiotami gospodarczymi. Mimo wzrostu liczby organizacji pozarządowych działających w różnych sektorach oraz ich postępującej profesjonalizacji, nadal napotykają one w większości na trudności związane z zapewnieniem materialnego funkcjonowania oraz brakiem płynności finansowej. Brak stabilności finansowej przekłada się bezpośrednio na brak potencjału instytucjonalnego, organizacyjnego, kadrowego i narzędziowego, a więc niewielką zdolność do realizacji zadań publicznych i niemożność rozwoju organizacji. Dostrzegalna jest również słabość instytucjonalna i organizacyjna NGO. Podmioty te wymagają pomocy ukierunkowanej na podnoszenie kompetencji w zakresie umiejętności pozyskiwania środków na realizację celów statutowych i budowania stabilnej sytuacji organizacyjno–finansowej. W ramach celu szczegółowego prowadzone będą działania polegające na budowaniu zdolności partnerów społecznych i organizacji społeczeństwa obywatelskiego. Działania te przyczynią się do osiągnięcia celów szczegółowych EFS+. Na ten cel zostanie przeznaczone minimum 0,25 % alokacji EFS+. Pomimo zawarcia działań w zakresie budowy zdolności partnerów społeczeństwa obywatelskiego w celu (h), zakres merytoryczny tych działań będzie szerszy i będzie mógł dotyczyć budowy zdolności partnerów społeczeństwa obywatelskiego w obszarach wszystkich celów szczegółowych EFS+.</w:t>
            </w:r>
          </w:p>
          <w:p w14:paraId="1B4D6079" w14:textId="77777777" w:rsidR="00A77B3E" w:rsidRDefault="009F4183">
            <w:pPr>
              <w:spacing w:before="100"/>
              <w:rPr>
                <w:color w:val="000000"/>
              </w:rPr>
            </w:pPr>
            <w:r>
              <w:rPr>
                <w:color w:val="000000"/>
              </w:rPr>
              <w:t>Typy projektów:</w:t>
            </w:r>
          </w:p>
          <w:p w14:paraId="027AB7FC" w14:textId="77777777" w:rsidR="00A77B3E" w:rsidRPr="00691768" w:rsidRDefault="009F4183">
            <w:pPr>
              <w:numPr>
                <w:ilvl w:val="0"/>
                <w:numId w:val="106"/>
              </w:numPr>
              <w:spacing w:before="100"/>
              <w:rPr>
                <w:color w:val="000000"/>
                <w:lang w:val="pl-PL"/>
              </w:rPr>
            </w:pPr>
            <w:r w:rsidRPr="00691768">
              <w:rPr>
                <w:color w:val="000000"/>
                <w:lang w:val="pl-PL"/>
              </w:rPr>
              <w:t>kompleksowe wsparcie na rzecz tworzenia i funkcjonowania podmiotów ekonomii społecznej,</w:t>
            </w:r>
          </w:p>
          <w:p w14:paraId="38F0F09A" w14:textId="77777777" w:rsidR="00A77B3E" w:rsidRPr="00691768" w:rsidRDefault="009F4183">
            <w:pPr>
              <w:numPr>
                <w:ilvl w:val="0"/>
                <w:numId w:val="106"/>
              </w:numPr>
              <w:spacing w:before="100"/>
              <w:rPr>
                <w:color w:val="000000"/>
                <w:lang w:val="pl-PL"/>
              </w:rPr>
            </w:pPr>
            <w:r w:rsidRPr="00691768">
              <w:rPr>
                <w:color w:val="000000"/>
                <w:lang w:val="pl-PL"/>
              </w:rPr>
              <w:t>bezzwrotne wsparcie finansowe na utworzenie i utrzymanie miejsc pracy w przedsiębiorstwach społecznych,</w:t>
            </w:r>
          </w:p>
          <w:p w14:paraId="0E4B0450" w14:textId="77777777" w:rsidR="00A77B3E" w:rsidRPr="00691768" w:rsidRDefault="009F4183">
            <w:pPr>
              <w:numPr>
                <w:ilvl w:val="0"/>
                <w:numId w:val="106"/>
              </w:numPr>
              <w:spacing w:before="100"/>
              <w:rPr>
                <w:color w:val="000000"/>
                <w:lang w:val="pl-PL"/>
              </w:rPr>
            </w:pPr>
            <w:r w:rsidRPr="00691768">
              <w:rPr>
                <w:color w:val="000000"/>
                <w:lang w:val="pl-PL"/>
              </w:rPr>
              <w:t>wsparcie rozwoju podmiotów ekonomii społecznej w ramach systemu popytowego ukierunkowanego na zwiększania ich potencjału i możliwości realizacji usług na rzecz społeczności lokalnej (wsparcie realizowane za pośrednictwem BUR),</w:t>
            </w:r>
          </w:p>
          <w:p w14:paraId="6EF13CAA" w14:textId="77777777" w:rsidR="00A77B3E" w:rsidRPr="00691768" w:rsidRDefault="009F4183">
            <w:pPr>
              <w:numPr>
                <w:ilvl w:val="0"/>
                <w:numId w:val="106"/>
              </w:numPr>
              <w:spacing w:before="100"/>
              <w:rPr>
                <w:color w:val="000000"/>
                <w:lang w:val="pl-PL"/>
              </w:rPr>
            </w:pPr>
            <w:r w:rsidRPr="00691768">
              <w:rPr>
                <w:color w:val="000000"/>
                <w:lang w:val="pl-PL"/>
              </w:rPr>
              <w:t>podnoszenie potencjału partnerów społecznych oraz organizacji społeczeństwa obywatelskiego, które realizują zadania publiczne, w szczególności w obszarze włączenia i integracji społecznej.</w:t>
            </w:r>
          </w:p>
          <w:p w14:paraId="37B12A2A" w14:textId="77777777" w:rsidR="00A77B3E" w:rsidRPr="00691768" w:rsidRDefault="00A77B3E">
            <w:pPr>
              <w:spacing w:before="100"/>
              <w:rPr>
                <w:color w:val="000000"/>
                <w:lang w:val="pl-PL"/>
              </w:rPr>
            </w:pPr>
          </w:p>
          <w:p w14:paraId="22AB5005" w14:textId="77777777" w:rsidR="00A77B3E" w:rsidRPr="00691768" w:rsidRDefault="009F4183">
            <w:pPr>
              <w:spacing w:before="100"/>
              <w:rPr>
                <w:color w:val="000000"/>
                <w:lang w:val="pl-PL"/>
              </w:rPr>
            </w:pPr>
            <w:r w:rsidRPr="00691768">
              <w:rPr>
                <w:color w:val="000000"/>
                <w:lang w:val="pl-PL"/>
              </w:rPr>
              <w:lastRenderedPageBreak/>
              <w:t xml:space="preserve">Działania podejmowane w zakresie aktywizacji społeczno-zawodowej i ekonomii społecznej wpisują się w kierunki wyznaczone przez: </w:t>
            </w:r>
            <w:r w:rsidRPr="00691768">
              <w:rPr>
                <w:i/>
                <w:iCs/>
                <w:color w:val="000000"/>
                <w:lang w:val="pl-PL"/>
              </w:rPr>
              <w:t>Europejski Filar Praw Socjalnych</w:t>
            </w:r>
            <w:r w:rsidRPr="00691768">
              <w:rPr>
                <w:color w:val="000000"/>
                <w:lang w:val="pl-PL"/>
              </w:rPr>
              <w:t xml:space="preserve">, </w:t>
            </w:r>
            <w:r w:rsidRPr="00691768">
              <w:rPr>
                <w:i/>
                <w:iCs/>
                <w:color w:val="000000"/>
                <w:lang w:val="pl-PL"/>
              </w:rPr>
              <w:t>Europejski Plan Działania na rzecz Ekonomii Społecznej,</w:t>
            </w:r>
            <w:r w:rsidRPr="00691768">
              <w:rPr>
                <w:color w:val="000000"/>
                <w:lang w:val="pl-PL"/>
              </w:rPr>
              <w:t xml:space="preserve"> </w:t>
            </w:r>
            <w:r w:rsidRPr="00691768">
              <w:rPr>
                <w:i/>
                <w:iCs/>
                <w:color w:val="000000"/>
                <w:lang w:val="pl-PL"/>
              </w:rPr>
              <w:t>Krajowy Program Przeciwdziałania Ubóstwu i Wykluczeniu Społecznemu. Aktualizacja 2021-2027 z perspektywą do roku 2030</w:t>
            </w:r>
            <w:r w:rsidRPr="00691768">
              <w:rPr>
                <w:color w:val="000000"/>
                <w:lang w:val="pl-PL"/>
              </w:rPr>
              <w:t>, oraz K</w:t>
            </w:r>
            <w:r w:rsidRPr="00691768">
              <w:rPr>
                <w:i/>
                <w:iCs/>
                <w:color w:val="000000"/>
                <w:lang w:val="pl-PL"/>
              </w:rPr>
              <w:t>rajowy Program Rozwoju Ekonomii Społecznej do 2030 roku</w:t>
            </w:r>
            <w:r w:rsidRPr="00691768">
              <w:rPr>
                <w:color w:val="000000"/>
                <w:lang w:val="pl-PL"/>
              </w:rPr>
              <w:t xml:space="preserve">. </w:t>
            </w:r>
          </w:p>
          <w:p w14:paraId="2129A397" w14:textId="77777777" w:rsidR="00A77B3E" w:rsidRPr="00691768" w:rsidRDefault="009F4183">
            <w:pPr>
              <w:spacing w:before="100"/>
              <w:rPr>
                <w:color w:val="000000"/>
                <w:lang w:val="pl-PL"/>
              </w:rPr>
            </w:pPr>
            <w:r w:rsidRPr="00691768">
              <w:rPr>
                <w:color w:val="000000"/>
                <w:lang w:val="pl-PL"/>
              </w:rPr>
              <w:t>W ramach realizacji FEPZ będziemy dążyć do utworzenia liczby miejsc pracy w przedsiębiorstwach społecznych określonych w K</w:t>
            </w:r>
            <w:r w:rsidRPr="00691768">
              <w:rPr>
                <w:i/>
                <w:iCs/>
                <w:color w:val="000000"/>
                <w:lang w:val="pl-PL"/>
              </w:rPr>
              <w:t>rajowy Program Rozwoju Ekonomii Społecznej do 2030 roku (tj. 510 miejsc)</w:t>
            </w:r>
            <w:r w:rsidRPr="00691768">
              <w:rPr>
                <w:color w:val="000000"/>
                <w:lang w:val="pl-PL"/>
              </w:rPr>
              <w:t>.</w:t>
            </w:r>
          </w:p>
          <w:p w14:paraId="55758E2D" w14:textId="77777777" w:rsidR="00A77B3E" w:rsidRDefault="009F4183">
            <w:pPr>
              <w:spacing w:before="100"/>
              <w:rPr>
                <w:color w:val="000000"/>
              </w:rPr>
            </w:pPr>
            <w:r>
              <w:rPr>
                <w:color w:val="000000"/>
              </w:rPr>
              <w:t>Oczekiwane rezultaty:</w:t>
            </w:r>
          </w:p>
          <w:p w14:paraId="19DC48A4" w14:textId="77777777" w:rsidR="00A77B3E" w:rsidRPr="00691768" w:rsidRDefault="009F4183">
            <w:pPr>
              <w:numPr>
                <w:ilvl w:val="0"/>
                <w:numId w:val="107"/>
              </w:numPr>
              <w:spacing w:before="100"/>
              <w:rPr>
                <w:color w:val="000000"/>
                <w:lang w:val="pl-PL"/>
              </w:rPr>
            </w:pPr>
            <w:r w:rsidRPr="00691768">
              <w:rPr>
                <w:color w:val="000000"/>
                <w:lang w:val="pl-PL"/>
              </w:rPr>
              <w:t>w obszarze aktywizacji społecznej i zawodowej: aktywizacja społeczna i zawodowa rodzin, społeczności i osób zagrożonych ubóstwem lub wykluczeniem społecznym oraz rodzin i osób biernych zawodowo,</w:t>
            </w:r>
          </w:p>
          <w:p w14:paraId="32DB6B75" w14:textId="77777777" w:rsidR="00A77B3E" w:rsidRPr="00691768" w:rsidRDefault="009F4183">
            <w:pPr>
              <w:numPr>
                <w:ilvl w:val="0"/>
                <w:numId w:val="107"/>
              </w:numPr>
              <w:spacing w:before="100"/>
              <w:rPr>
                <w:color w:val="000000"/>
                <w:lang w:val="pl-PL"/>
              </w:rPr>
            </w:pPr>
            <w:r w:rsidRPr="00691768">
              <w:rPr>
                <w:color w:val="000000"/>
                <w:lang w:val="pl-PL"/>
              </w:rPr>
              <w:t>w obszarze rozwoju ekonomii społecznej: rozwój sektora ekonomii społecznej.</w:t>
            </w:r>
          </w:p>
          <w:p w14:paraId="26B643F8" w14:textId="77777777" w:rsidR="00A77B3E" w:rsidRPr="00691768" w:rsidRDefault="00A77B3E">
            <w:pPr>
              <w:spacing w:before="100"/>
              <w:rPr>
                <w:color w:val="000000"/>
                <w:lang w:val="pl-PL"/>
              </w:rPr>
            </w:pPr>
          </w:p>
        </w:tc>
      </w:tr>
    </w:tbl>
    <w:p w14:paraId="55744D24" w14:textId="77777777" w:rsidR="00A77B3E" w:rsidRPr="00691768" w:rsidRDefault="00A77B3E">
      <w:pPr>
        <w:spacing w:before="100"/>
        <w:rPr>
          <w:color w:val="000000"/>
          <w:lang w:val="pl-PL"/>
        </w:rPr>
      </w:pPr>
    </w:p>
    <w:p w14:paraId="69C0396A" w14:textId="77777777" w:rsidR="00A77B3E" w:rsidRPr="00691768" w:rsidRDefault="009F4183">
      <w:pPr>
        <w:pStyle w:val="Nagwek5"/>
        <w:spacing w:before="100" w:after="0"/>
        <w:rPr>
          <w:b w:val="0"/>
          <w:i w:val="0"/>
          <w:color w:val="000000"/>
          <w:sz w:val="24"/>
          <w:lang w:val="pl-PL"/>
        </w:rPr>
      </w:pPr>
      <w:bookmarkStart w:id="373" w:name="_Toc215823968"/>
      <w:r w:rsidRPr="00691768">
        <w:rPr>
          <w:b w:val="0"/>
          <w:i w:val="0"/>
          <w:color w:val="000000"/>
          <w:sz w:val="24"/>
          <w:lang w:val="pl-PL"/>
        </w:rPr>
        <w:t>Główne grupy docelowe – art. 22 ust. 3 lit. d) pkt (iii) rozporządzenia w sprawie wspólnych przepisów:</w:t>
      </w:r>
      <w:bookmarkEnd w:id="373"/>
    </w:p>
    <w:p w14:paraId="0E678176"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49A01589"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DE3933" w14:textId="77777777" w:rsidR="00A77B3E" w:rsidRPr="00691768" w:rsidRDefault="00A77B3E">
            <w:pPr>
              <w:spacing w:before="100"/>
              <w:rPr>
                <w:color w:val="000000"/>
                <w:sz w:val="0"/>
                <w:lang w:val="pl-PL"/>
              </w:rPr>
            </w:pPr>
          </w:p>
          <w:p w14:paraId="6F452F3E" w14:textId="77777777" w:rsidR="00A77B3E" w:rsidRPr="00691768" w:rsidRDefault="009F4183">
            <w:pPr>
              <w:numPr>
                <w:ilvl w:val="0"/>
                <w:numId w:val="108"/>
              </w:numPr>
              <w:spacing w:before="100"/>
              <w:rPr>
                <w:color w:val="000000"/>
                <w:lang w:val="pl-PL"/>
              </w:rPr>
            </w:pPr>
            <w:r w:rsidRPr="00691768">
              <w:rPr>
                <w:color w:val="000000"/>
                <w:lang w:val="pl-PL"/>
              </w:rPr>
              <w:t>w obszarze aktywizacji społecznej i zawodowej:</w:t>
            </w:r>
          </w:p>
          <w:p w14:paraId="4C3255EF" w14:textId="77777777" w:rsidR="00A77B3E" w:rsidRPr="00691768" w:rsidRDefault="009F4183">
            <w:pPr>
              <w:spacing w:before="100"/>
              <w:rPr>
                <w:color w:val="000000"/>
                <w:lang w:val="pl-PL"/>
              </w:rPr>
            </w:pPr>
            <w:r w:rsidRPr="00691768">
              <w:rPr>
                <w:color w:val="000000"/>
                <w:lang w:val="pl-PL"/>
              </w:rPr>
              <w:t>- osoby zagrożone ubóstwem lub wykluczeniem społecznym oraz ich rodziny i otoczenie,</w:t>
            </w:r>
          </w:p>
          <w:p w14:paraId="421787C4" w14:textId="77777777" w:rsidR="00A77B3E" w:rsidRPr="00691768" w:rsidRDefault="009F4183">
            <w:pPr>
              <w:spacing w:before="100"/>
              <w:rPr>
                <w:color w:val="000000"/>
                <w:lang w:val="pl-PL"/>
              </w:rPr>
            </w:pPr>
            <w:r w:rsidRPr="00691768">
              <w:rPr>
                <w:color w:val="000000"/>
                <w:lang w:val="pl-PL"/>
              </w:rPr>
              <w:t>- osoby bierne zawodowo oraz ich rodziny i otoczenie,</w:t>
            </w:r>
          </w:p>
          <w:p w14:paraId="1BC05128" w14:textId="77777777" w:rsidR="00A77B3E" w:rsidRPr="00691768" w:rsidRDefault="009F4183">
            <w:pPr>
              <w:spacing w:before="100"/>
              <w:rPr>
                <w:color w:val="000000"/>
                <w:lang w:val="pl-PL"/>
              </w:rPr>
            </w:pPr>
            <w:r w:rsidRPr="00691768">
              <w:rPr>
                <w:color w:val="000000"/>
                <w:lang w:val="pl-PL"/>
              </w:rPr>
              <w:t>- osoby z niepełnosprawnościami,</w:t>
            </w:r>
          </w:p>
          <w:p w14:paraId="3BF63509" w14:textId="77777777" w:rsidR="00A77B3E" w:rsidRPr="00691768" w:rsidRDefault="009F4183">
            <w:pPr>
              <w:spacing w:before="100"/>
              <w:rPr>
                <w:color w:val="000000"/>
                <w:lang w:val="pl-PL"/>
              </w:rPr>
            </w:pPr>
            <w:r w:rsidRPr="00691768">
              <w:rPr>
                <w:color w:val="000000"/>
                <w:lang w:val="pl-PL"/>
              </w:rPr>
              <w:t>- pracodawcy,</w:t>
            </w:r>
          </w:p>
          <w:p w14:paraId="6F5D7B60" w14:textId="77777777" w:rsidR="00A77B3E" w:rsidRPr="00691768" w:rsidRDefault="009F4183">
            <w:pPr>
              <w:spacing w:before="100"/>
              <w:rPr>
                <w:color w:val="000000"/>
                <w:lang w:val="pl-PL"/>
              </w:rPr>
            </w:pPr>
            <w:r w:rsidRPr="00691768">
              <w:rPr>
                <w:color w:val="000000"/>
                <w:lang w:val="pl-PL"/>
              </w:rPr>
              <w:t>- jednostki reintegracyjne oraz inne podmioty działające w sferze integracji społecznej.</w:t>
            </w:r>
          </w:p>
          <w:p w14:paraId="7052FB4C" w14:textId="77777777" w:rsidR="00A77B3E" w:rsidRPr="00691768" w:rsidRDefault="009F4183">
            <w:pPr>
              <w:numPr>
                <w:ilvl w:val="0"/>
                <w:numId w:val="109"/>
              </w:numPr>
              <w:spacing w:before="100"/>
              <w:rPr>
                <w:color w:val="000000"/>
                <w:lang w:val="pl-PL"/>
              </w:rPr>
            </w:pPr>
            <w:r w:rsidRPr="00691768">
              <w:rPr>
                <w:color w:val="000000"/>
                <w:lang w:val="pl-PL"/>
              </w:rPr>
              <w:t xml:space="preserve">w obszarze rozwoju ekonomii społecznej: </w:t>
            </w:r>
          </w:p>
          <w:p w14:paraId="3A7F8254" w14:textId="77777777" w:rsidR="00A77B3E" w:rsidRPr="00691768" w:rsidRDefault="009F4183">
            <w:pPr>
              <w:spacing w:before="100"/>
              <w:rPr>
                <w:color w:val="000000"/>
                <w:lang w:val="pl-PL"/>
              </w:rPr>
            </w:pPr>
            <w:r w:rsidRPr="00691768">
              <w:rPr>
                <w:color w:val="000000"/>
                <w:lang w:val="pl-PL"/>
              </w:rPr>
              <w:t>- osoby fizyczne w zakresie uzyskania wiedzy i kompetencji niezbędnych do założenia/prowadzenia działalności w zakresie ekonomii społecznej,</w:t>
            </w:r>
          </w:p>
          <w:p w14:paraId="48B7A3C3" w14:textId="77777777" w:rsidR="00A77B3E" w:rsidRPr="00691768" w:rsidRDefault="009F4183">
            <w:pPr>
              <w:spacing w:before="100"/>
              <w:rPr>
                <w:color w:val="000000"/>
                <w:lang w:val="pl-PL"/>
              </w:rPr>
            </w:pPr>
            <w:r w:rsidRPr="00691768">
              <w:rPr>
                <w:color w:val="000000"/>
                <w:lang w:val="pl-PL"/>
              </w:rPr>
              <w:t>- partnerzy społeczni oraz organizacje społeczeństwa obywatelskiego, które realizują zadania publiczne w szczególności w obszarze włączenia i integracji społecznej,</w:t>
            </w:r>
          </w:p>
          <w:p w14:paraId="4812421C" w14:textId="77777777" w:rsidR="00A77B3E" w:rsidRPr="00691768" w:rsidRDefault="009F4183">
            <w:pPr>
              <w:spacing w:before="100"/>
              <w:rPr>
                <w:color w:val="000000"/>
                <w:lang w:val="pl-PL"/>
              </w:rPr>
            </w:pPr>
            <w:r w:rsidRPr="00691768">
              <w:rPr>
                <w:color w:val="000000"/>
                <w:lang w:val="pl-PL"/>
              </w:rPr>
              <w:t>- podmioty ekonomii społecznej, w tym przedsiębiorstwa społeczne oraz ich pracownicy, a także podmioty uprawnione do założenia podmiotu ekonomii społecznej, w szczególności przedsiębiorstwa społecznego.</w:t>
            </w:r>
          </w:p>
          <w:p w14:paraId="7F7F16F1" w14:textId="77777777" w:rsidR="00A77B3E" w:rsidRPr="00691768" w:rsidRDefault="00A77B3E">
            <w:pPr>
              <w:spacing w:before="100"/>
              <w:rPr>
                <w:color w:val="000000"/>
                <w:lang w:val="pl-PL"/>
              </w:rPr>
            </w:pPr>
          </w:p>
        </w:tc>
      </w:tr>
    </w:tbl>
    <w:p w14:paraId="1D66F786" w14:textId="77777777" w:rsidR="00A77B3E" w:rsidRPr="00691768" w:rsidRDefault="00A77B3E">
      <w:pPr>
        <w:spacing w:before="100"/>
        <w:rPr>
          <w:color w:val="000000"/>
          <w:lang w:val="pl-PL"/>
        </w:rPr>
      </w:pPr>
    </w:p>
    <w:p w14:paraId="12327F7D" w14:textId="77777777" w:rsidR="00A77B3E" w:rsidRPr="00691768" w:rsidRDefault="009F4183">
      <w:pPr>
        <w:pStyle w:val="Nagwek5"/>
        <w:spacing w:before="100" w:after="0"/>
        <w:rPr>
          <w:b w:val="0"/>
          <w:i w:val="0"/>
          <w:color w:val="000000"/>
          <w:sz w:val="24"/>
          <w:lang w:val="pl-PL"/>
        </w:rPr>
      </w:pPr>
      <w:bookmarkStart w:id="374" w:name="_Toc215823969"/>
      <w:r w:rsidRPr="00691768">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374"/>
    </w:p>
    <w:p w14:paraId="36518D8A"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7E20E88C"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AFCAA3" w14:textId="77777777" w:rsidR="00A77B3E" w:rsidRPr="00691768" w:rsidRDefault="00A77B3E">
            <w:pPr>
              <w:spacing w:before="100"/>
              <w:rPr>
                <w:color w:val="000000"/>
                <w:sz w:val="0"/>
                <w:lang w:val="pl-PL"/>
              </w:rPr>
            </w:pPr>
          </w:p>
          <w:p w14:paraId="7FFDB171" w14:textId="77777777" w:rsidR="00A77B3E" w:rsidRPr="00691768" w:rsidRDefault="009F4183">
            <w:pPr>
              <w:spacing w:before="100"/>
              <w:rPr>
                <w:color w:val="000000"/>
                <w:lang w:val="pl-PL"/>
              </w:rPr>
            </w:pPr>
            <w:r w:rsidRPr="00691768">
              <w:rPr>
                <w:color w:val="000000"/>
                <w:lang w:val="pl-PL"/>
              </w:rPr>
              <w:t xml:space="preserve">Działania w cs (h) będą realizowane z poszanowaniem zasad horyzontalnych UE, o których mowa w art. 10 TFUE. Wsparcie polityki spójności będzie udzielane wyłącznie projektom i beneficjentom, którzy przestrzegają przepisów antydyskryminacyjnych, o których mowa w art. 9 ust. 3 Rozp UE i Rady nr 2021/1060. W przypadku, gdy 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 Realizacja celu będzie zgodna z Konwencją ONZ o Prawach Osób Niepełnosprawnych oraz z zapisami Karty Praw Podstawowych w szczególności w integracji osób z niepełnosprawnościami (art. 26) oraz zabezpieczenia społecznego i pomocy społecznej (art. 34). W niniejszym celu szczegółowym prowadzone będą działania poświęcone m.in. integracji społecznej i zawodowej osób zagrożonych ubóstwem lub wykluczeniem społecznym. Działania te będą sprzyjały wyrównywaniu ich szans na rynku pracy, a także łatwiejszemu funkcjonowaniu lub powrocie na rynek pracy. </w:t>
            </w:r>
          </w:p>
          <w:p w14:paraId="428D4159" w14:textId="77777777" w:rsidR="00A77B3E" w:rsidRPr="00691768" w:rsidRDefault="009F4183">
            <w:pPr>
              <w:spacing w:before="100"/>
              <w:rPr>
                <w:color w:val="000000"/>
                <w:lang w:val="pl-PL"/>
              </w:rPr>
            </w:pPr>
            <w:r w:rsidRPr="00691768">
              <w:rPr>
                <w:color w:val="000000"/>
                <w:lang w:val="pl-PL"/>
              </w:rPr>
              <w:t xml:space="preserve">Przewiduje się również wprowadzenie wymogu stosowania klauzul społecznych w procedurach związanych z prawem zamówień publicznych m.in. poprzez odpowiednie kryteria wyboru projektów. </w:t>
            </w:r>
          </w:p>
          <w:p w14:paraId="4010D291" w14:textId="77777777" w:rsidR="00A77B3E" w:rsidRPr="00691768" w:rsidRDefault="009F4183">
            <w:pPr>
              <w:spacing w:before="100"/>
              <w:rPr>
                <w:color w:val="000000"/>
                <w:lang w:val="pl-PL"/>
              </w:rPr>
            </w:pPr>
            <w:r w:rsidRPr="00691768">
              <w:rPr>
                <w:color w:val="000000"/>
                <w:lang w:val="pl-PL"/>
              </w:rPr>
              <w:t>W celu wyboru operacji IZ będzie stosować kryteria i procedury, które są niedyskryminacyjne, przejrzyste, gwarantują równouprawnienie płci i uwzględniają postanowienia Karty praw podstawowych Unii Europejskiej, jak również zasady zrównoważonego rozwoju. Do przestrzegania zasad horyzontalnych zobowiązane będą zarówno instytucje zaangażowane we wdrażanie programu, jak również beneficjenci projektów. Realizowane w projektach działania będą uwzględniać wymogi dotyczące zasady równości szans i zapobiegania dyskryminacji. Realizowane projekty powinny charakteryzować się wysoką jakością i kompleksowością udzielanego wsparcia, zapewniać wysoki poziom jego dostosowania do potrzeb i umiejętności osób uczestniczących w projektach oraz uwzględniać ich indywidualne predyspozycje i możliwości. Na etapie realizacji projektu sposób wdrażania tych zasad będzie sprawdzany w procesie monitorowania, ewentualnej kontroli czy ewaluacji.</w:t>
            </w:r>
          </w:p>
          <w:p w14:paraId="606AD958" w14:textId="77777777" w:rsidR="00A77B3E" w:rsidRPr="00691768" w:rsidRDefault="00A77B3E">
            <w:pPr>
              <w:spacing w:before="100"/>
              <w:rPr>
                <w:color w:val="000000"/>
                <w:lang w:val="pl-PL"/>
              </w:rPr>
            </w:pPr>
          </w:p>
        </w:tc>
      </w:tr>
    </w:tbl>
    <w:p w14:paraId="4F862C0F" w14:textId="77777777" w:rsidR="00A77B3E" w:rsidRPr="00691768" w:rsidRDefault="00A77B3E">
      <w:pPr>
        <w:spacing w:before="100"/>
        <w:rPr>
          <w:color w:val="000000"/>
          <w:lang w:val="pl-PL"/>
        </w:rPr>
      </w:pPr>
    </w:p>
    <w:p w14:paraId="6955162F" w14:textId="77777777" w:rsidR="00A77B3E" w:rsidRPr="00691768" w:rsidRDefault="009F4183">
      <w:pPr>
        <w:pStyle w:val="Nagwek5"/>
        <w:spacing w:before="100" w:after="0"/>
        <w:rPr>
          <w:b w:val="0"/>
          <w:i w:val="0"/>
          <w:color w:val="000000"/>
          <w:sz w:val="24"/>
          <w:lang w:val="pl-PL"/>
        </w:rPr>
      </w:pPr>
      <w:bookmarkStart w:id="375" w:name="_Toc215823970"/>
      <w:r w:rsidRPr="00691768">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375"/>
    </w:p>
    <w:p w14:paraId="00410802"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096AD2" w14:paraId="06020C90"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DCDCA9" w14:textId="77777777" w:rsidR="00A77B3E" w:rsidRPr="00691768" w:rsidRDefault="00A77B3E">
            <w:pPr>
              <w:spacing w:before="100"/>
              <w:rPr>
                <w:color w:val="000000"/>
                <w:sz w:val="0"/>
                <w:lang w:val="pl-PL"/>
              </w:rPr>
            </w:pPr>
          </w:p>
          <w:p w14:paraId="4F58AF9B" w14:textId="77777777" w:rsidR="00CB44BD" w:rsidRPr="00CB44BD" w:rsidRDefault="00CB44BD" w:rsidP="00CB44BD">
            <w:pPr>
              <w:spacing w:before="100"/>
              <w:rPr>
                <w:color w:val="000000"/>
              </w:rPr>
            </w:pPr>
            <w:r w:rsidRPr="00CB44BD">
              <w:rPr>
                <w:color w:val="000000"/>
              </w:rPr>
              <w:t>Nie dotyczy.</w:t>
            </w:r>
          </w:p>
          <w:p w14:paraId="090A387C" w14:textId="1537F3B3" w:rsidR="00A77B3E" w:rsidRPr="00691768" w:rsidRDefault="00A77B3E">
            <w:pPr>
              <w:spacing w:before="100"/>
              <w:rPr>
                <w:color w:val="000000"/>
                <w:lang w:val="pl-PL"/>
              </w:rPr>
            </w:pPr>
          </w:p>
          <w:p w14:paraId="68259CED" w14:textId="77777777" w:rsidR="00A77B3E" w:rsidRPr="00691768" w:rsidRDefault="00A77B3E">
            <w:pPr>
              <w:spacing w:before="100"/>
              <w:rPr>
                <w:color w:val="000000"/>
                <w:lang w:val="pl-PL"/>
              </w:rPr>
            </w:pPr>
          </w:p>
        </w:tc>
      </w:tr>
    </w:tbl>
    <w:p w14:paraId="17A8A956" w14:textId="77777777" w:rsidR="00A77B3E" w:rsidRPr="00691768" w:rsidRDefault="00A77B3E">
      <w:pPr>
        <w:spacing w:before="100"/>
        <w:rPr>
          <w:color w:val="000000"/>
          <w:lang w:val="pl-PL"/>
        </w:rPr>
      </w:pPr>
    </w:p>
    <w:p w14:paraId="3C75047C" w14:textId="77777777" w:rsidR="00A77B3E" w:rsidRPr="00691768" w:rsidRDefault="009F4183">
      <w:pPr>
        <w:pStyle w:val="Nagwek5"/>
        <w:spacing w:before="100" w:after="0"/>
        <w:rPr>
          <w:b w:val="0"/>
          <w:i w:val="0"/>
          <w:color w:val="000000"/>
          <w:sz w:val="24"/>
          <w:lang w:val="pl-PL"/>
        </w:rPr>
      </w:pPr>
      <w:bookmarkStart w:id="376" w:name="_Toc215823971"/>
      <w:r w:rsidRPr="00691768">
        <w:rPr>
          <w:b w:val="0"/>
          <w:i w:val="0"/>
          <w:color w:val="000000"/>
          <w:sz w:val="24"/>
          <w:lang w:val="pl-PL"/>
        </w:rPr>
        <w:t>Działania międzyregionalne, transgraniczne i transnarodowe – art. 22 ust. 3 lit. d) pkt (vi) rozporządzenia w sprawie wspólnych przepisów</w:t>
      </w:r>
      <w:bookmarkEnd w:id="376"/>
    </w:p>
    <w:p w14:paraId="7039E462"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3BB7F995"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FB6D8C" w14:textId="77777777" w:rsidR="00A77B3E" w:rsidRPr="00691768" w:rsidRDefault="00A77B3E">
            <w:pPr>
              <w:spacing w:before="100"/>
              <w:rPr>
                <w:color w:val="000000"/>
                <w:sz w:val="0"/>
                <w:lang w:val="pl-PL"/>
              </w:rPr>
            </w:pPr>
          </w:p>
          <w:p w14:paraId="03A68E12" w14:textId="77777777" w:rsidR="00A77B3E" w:rsidRPr="00691768" w:rsidRDefault="009F4183">
            <w:pPr>
              <w:spacing w:before="100"/>
              <w:rPr>
                <w:color w:val="000000"/>
                <w:lang w:val="pl-PL"/>
              </w:rPr>
            </w:pPr>
            <w:r w:rsidRPr="00691768">
              <w:rPr>
                <w:color w:val="000000"/>
                <w:lang w:val="pl-PL"/>
              </w:rPr>
              <w:t xml:space="preserve">W celu szczegółowym (h) realizowane będą działania komplementarne do działań zaplanowanych w ramach Interreg Europa 2021-2027, który promuje działania mające na celu uczynienie terytorium europejskiego bardziej innowacyjnym, zrównoważonym i sprzyjającym włączeniu społecznemu, a tym </w:t>
            </w:r>
            <w:r w:rsidRPr="00691768">
              <w:rPr>
                <w:color w:val="000000"/>
                <w:lang w:val="pl-PL"/>
              </w:rPr>
              <w:lastRenderedPageBreak/>
              <w:t>samym poprawie jakości życia jego mieszkańców. Synergia z programem Interreg Europa występuje na poziomie Celu polityki 4 Europa o silniejszym wymiarze społecznym - cele szczegółowe związane z edukacją (ii), włączeniem społeczno-ekonomicznym (iii), integracją obywateli państw trzecich (iv). Na etapie wdrażania FEPZ przewiduje się dla wybranych typów projektów zastosowanie premiującego kryterium punktowego promującego przedsięwzięcia zakładające synergię z partnerami realizującymi projekty w innych państwach członkowskich.</w:t>
            </w:r>
          </w:p>
          <w:p w14:paraId="27A505E8" w14:textId="77777777" w:rsidR="00A77B3E" w:rsidRPr="00691768" w:rsidRDefault="009F4183">
            <w:pPr>
              <w:spacing w:before="100"/>
              <w:rPr>
                <w:color w:val="000000"/>
                <w:lang w:val="pl-PL"/>
              </w:rPr>
            </w:pPr>
            <w:r w:rsidRPr="00691768">
              <w:rPr>
                <w:color w:val="000000"/>
                <w:lang w:val="pl-PL"/>
              </w:rPr>
              <w:t xml:space="preserve">Działania realizowane w ramach celu szczegółowego (h) będą także komplementarne z programem Interreg Południowy Bałtyk 2021-2027. Synergia występuje na poziomie wspierania zdolności do współpracy mniejszych instytucji, budowania wzajemnego zaufania oraz wzmacniania współpracy sektora pozarządowego z publicznym, co jest bezpośrednio powiązane z typem projektu w FEPZ „podnoszenie potencjału organizacji pozarządowych realizujących zadania publiczne, w szczególności w obszarze włączenia i integracji społecznej”. Rozwój współpracy ukierunkowany będzie na poszukiwanie partnerów oraz zacieśnianie współpracy z obecnymi celem bieżącej wymiany wiedzy oraz doświadczeń w ramach wdrażanych działań. </w:t>
            </w:r>
          </w:p>
          <w:p w14:paraId="00E0660F" w14:textId="77777777" w:rsidR="00A77B3E" w:rsidRPr="00691768" w:rsidRDefault="00A77B3E">
            <w:pPr>
              <w:spacing w:before="100"/>
              <w:rPr>
                <w:color w:val="000000"/>
                <w:lang w:val="pl-PL"/>
              </w:rPr>
            </w:pPr>
          </w:p>
        </w:tc>
      </w:tr>
    </w:tbl>
    <w:p w14:paraId="1BEEA272" w14:textId="77777777" w:rsidR="00A77B3E" w:rsidRPr="00691768" w:rsidRDefault="00A77B3E">
      <w:pPr>
        <w:spacing w:before="100"/>
        <w:rPr>
          <w:color w:val="000000"/>
          <w:lang w:val="pl-PL"/>
        </w:rPr>
      </w:pPr>
    </w:p>
    <w:p w14:paraId="2CDAC223" w14:textId="77777777" w:rsidR="00A77B3E" w:rsidRPr="00691768" w:rsidRDefault="009F4183">
      <w:pPr>
        <w:pStyle w:val="Nagwek5"/>
        <w:spacing w:before="100" w:after="0"/>
        <w:rPr>
          <w:b w:val="0"/>
          <w:i w:val="0"/>
          <w:color w:val="000000"/>
          <w:sz w:val="24"/>
          <w:lang w:val="pl-PL"/>
        </w:rPr>
      </w:pPr>
      <w:bookmarkStart w:id="377" w:name="_Toc215823972"/>
      <w:r w:rsidRPr="00691768">
        <w:rPr>
          <w:b w:val="0"/>
          <w:i w:val="0"/>
          <w:color w:val="000000"/>
          <w:sz w:val="24"/>
          <w:lang w:val="pl-PL"/>
        </w:rPr>
        <w:t>Planowane wykorzystanie instrumentów finansowych – art. 22 ust. 3 lit. d) pkt (vii) rozporządzenia w sprawie wspólnych przepisów</w:t>
      </w:r>
      <w:bookmarkEnd w:id="377"/>
    </w:p>
    <w:p w14:paraId="5F568092"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7CEF2E11"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8F424D" w14:textId="77777777" w:rsidR="00A77B3E" w:rsidRPr="00691768" w:rsidRDefault="00A77B3E">
            <w:pPr>
              <w:spacing w:before="100"/>
              <w:rPr>
                <w:color w:val="000000"/>
                <w:sz w:val="0"/>
                <w:lang w:val="pl-PL"/>
              </w:rPr>
            </w:pPr>
          </w:p>
          <w:p w14:paraId="56EF2E9B" w14:textId="77777777" w:rsidR="00A77B3E" w:rsidRPr="00691768" w:rsidRDefault="009F4183">
            <w:pPr>
              <w:spacing w:before="100"/>
              <w:rPr>
                <w:color w:val="000000"/>
                <w:lang w:val="pl-PL"/>
              </w:rPr>
            </w:pPr>
            <w:r w:rsidRPr="00691768">
              <w:rPr>
                <w:color w:val="000000"/>
                <w:lang w:val="pl-PL"/>
              </w:rPr>
              <w:t>Z uwagi na charakter planowanych działań oraz typ beneficjenta podjęto decyzję o niestosowaniu instrumentów finansowych w ramach danego celu szczegółowego. Działania przewidziane do realizacji nie generują dochodu ani oszczędności kosztów w sektorze usług publicznych. Ponadto charakteryzują się niską opłacalnością finansową, a za ich realizacją przemawiają względy społeczne.</w:t>
            </w:r>
          </w:p>
          <w:p w14:paraId="30DBD7B6" w14:textId="77777777" w:rsidR="00A77B3E" w:rsidRPr="00691768" w:rsidRDefault="00A77B3E">
            <w:pPr>
              <w:spacing w:before="100"/>
              <w:rPr>
                <w:color w:val="000000"/>
                <w:lang w:val="pl-PL"/>
              </w:rPr>
            </w:pPr>
          </w:p>
        </w:tc>
      </w:tr>
    </w:tbl>
    <w:p w14:paraId="7EC730EB" w14:textId="77777777" w:rsidR="00A77B3E" w:rsidRPr="00691768" w:rsidRDefault="00A77B3E">
      <w:pPr>
        <w:spacing w:before="100"/>
        <w:rPr>
          <w:color w:val="000000"/>
          <w:lang w:val="pl-PL"/>
        </w:rPr>
      </w:pPr>
    </w:p>
    <w:p w14:paraId="3AAC9332" w14:textId="77777777" w:rsidR="00A77B3E" w:rsidRPr="00691768" w:rsidRDefault="009F4183">
      <w:pPr>
        <w:pStyle w:val="Nagwek4"/>
        <w:spacing w:before="100" w:after="0"/>
        <w:rPr>
          <w:b w:val="0"/>
          <w:color w:val="000000"/>
          <w:sz w:val="24"/>
          <w:lang w:val="pl-PL"/>
        </w:rPr>
      </w:pPr>
      <w:bookmarkStart w:id="378" w:name="_Toc215823973"/>
      <w:r w:rsidRPr="00691768">
        <w:rPr>
          <w:b w:val="0"/>
          <w:color w:val="000000"/>
          <w:sz w:val="24"/>
          <w:lang w:val="pl-PL"/>
        </w:rPr>
        <w:t>2.1.1.1.2. Wskaźniki</w:t>
      </w:r>
      <w:bookmarkEnd w:id="378"/>
    </w:p>
    <w:p w14:paraId="0997A754" w14:textId="77777777" w:rsidR="00A77B3E" w:rsidRPr="00691768" w:rsidRDefault="00A77B3E">
      <w:pPr>
        <w:spacing w:before="100"/>
        <w:rPr>
          <w:color w:val="000000"/>
          <w:sz w:val="0"/>
          <w:lang w:val="pl-PL"/>
        </w:rPr>
      </w:pPr>
    </w:p>
    <w:p w14:paraId="19FB03E8" w14:textId="77777777" w:rsidR="00A77B3E" w:rsidRPr="00691768" w:rsidRDefault="009F4183">
      <w:pPr>
        <w:spacing w:before="100"/>
        <w:rPr>
          <w:color w:val="000000"/>
          <w:sz w:val="0"/>
          <w:lang w:val="pl-PL"/>
        </w:rPr>
      </w:pPr>
      <w:r w:rsidRPr="00691768">
        <w:rPr>
          <w:color w:val="000000"/>
          <w:lang w:val="pl-PL"/>
        </w:rPr>
        <w:t>Podstawa prawna: art. 22 ust. 3 lit. d) pkt (ii) rozporządzenia w sprawie wspólnych przepisów oraz art. 8 rozporządzenia w sprawie EFRR i Funduszu Spójności</w:t>
      </w:r>
    </w:p>
    <w:p w14:paraId="4DD18C35" w14:textId="77777777" w:rsidR="00A77B3E" w:rsidRDefault="009F4183">
      <w:pPr>
        <w:pStyle w:val="Nagwek5"/>
        <w:spacing w:before="100" w:after="0"/>
        <w:rPr>
          <w:b w:val="0"/>
          <w:i w:val="0"/>
          <w:color w:val="000000"/>
          <w:sz w:val="24"/>
        </w:rPr>
      </w:pPr>
      <w:bookmarkStart w:id="379" w:name="_Toc215823974"/>
      <w:r>
        <w:rPr>
          <w:b w:val="0"/>
          <w:i w:val="0"/>
          <w:color w:val="000000"/>
          <w:sz w:val="24"/>
        </w:rPr>
        <w:t>Tabela 2: Wskaźniki produktu</w:t>
      </w:r>
      <w:bookmarkEnd w:id="379"/>
    </w:p>
    <w:p w14:paraId="7AFCBE8B"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403"/>
        <w:gridCol w:w="798"/>
        <w:gridCol w:w="1954"/>
        <w:gridCol w:w="1575"/>
        <w:gridCol w:w="4270"/>
        <w:gridCol w:w="1303"/>
        <w:gridCol w:w="1502"/>
        <w:gridCol w:w="1547"/>
      </w:tblGrid>
      <w:tr w:rsidR="002B2962" w14:paraId="7B650BDA"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26CCE9"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8FEE91"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0C02E69"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7C11DAD"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69C6424"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BAACC4"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82C66D"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0031AAB"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22C825" w14:textId="77777777" w:rsidR="00A77B3E" w:rsidRDefault="009F4183">
            <w:pPr>
              <w:spacing w:before="100"/>
              <w:jc w:val="center"/>
              <w:rPr>
                <w:color w:val="000000"/>
                <w:sz w:val="20"/>
              </w:rPr>
            </w:pPr>
            <w:r>
              <w:rPr>
                <w:color w:val="000000"/>
                <w:sz w:val="20"/>
              </w:rPr>
              <w:t>Cel końcowy (2029)</w:t>
            </w:r>
          </w:p>
        </w:tc>
      </w:tr>
      <w:tr w:rsidR="002B2962" w14:paraId="3522CD21"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84B748"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78468E" w14:textId="77777777" w:rsidR="00A77B3E" w:rsidRDefault="009F4183">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37AA19"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856C4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98C367" w14:textId="77777777" w:rsidR="00A77B3E" w:rsidRDefault="009F4183">
            <w:pPr>
              <w:spacing w:before="100"/>
              <w:rPr>
                <w:color w:val="000000"/>
                <w:sz w:val="20"/>
              </w:rPr>
            </w:pPr>
            <w:r>
              <w:rPr>
                <w:color w:val="000000"/>
                <w:sz w:val="20"/>
              </w:rPr>
              <w:t>EECO02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8D22CD" w14:textId="77777777" w:rsidR="00A77B3E" w:rsidRPr="00691768" w:rsidRDefault="009F4183">
            <w:pPr>
              <w:spacing w:before="100"/>
              <w:rPr>
                <w:color w:val="000000"/>
                <w:sz w:val="20"/>
                <w:lang w:val="pl-PL"/>
              </w:rPr>
            </w:pPr>
            <w:r w:rsidRPr="00691768">
              <w:rPr>
                <w:color w:val="000000"/>
                <w:sz w:val="20"/>
                <w:lang w:val="pl-PL"/>
              </w:rPr>
              <w:t>Bezrobotni, w tym długotrwale bezrobotni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7D1141"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0BAAFB" w14:textId="77777777" w:rsidR="00A77B3E" w:rsidRDefault="009F4183">
            <w:pPr>
              <w:spacing w:before="100"/>
              <w:jc w:val="right"/>
              <w:rPr>
                <w:color w:val="000000"/>
                <w:sz w:val="20"/>
              </w:rPr>
            </w:pPr>
            <w:r>
              <w:rPr>
                <w:color w:val="000000"/>
                <w:sz w:val="20"/>
              </w:rPr>
              <w:t>272,00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AB13C8" w14:textId="1E8CE3FC" w:rsidR="00A77B3E" w:rsidRDefault="0008161D">
            <w:pPr>
              <w:spacing w:before="100"/>
              <w:jc w:val="right"/>
              <w:rPr>
                <w:color w:val="000000"/>
                <w:sz w:val="20"/>
              </w:rPr>
            </w:pPr>
            <w:r>
              <w:rPr>
                <w:color w:val="000000"/>
                <w:sz w:val="20"/>
              </w:rPr>
              <w:t xml:space="preserve">4 355 </w:t>
            </w:r>
          </w:p>
        </w:tc>
      </w:tr>
      <w:tr w:rsidR="002B2962" w14:paraId="10A63EF1"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242CEE"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DC53F1" w14:textId="77777777" w:rsidR="00A77B3E" w:rsidRDefault="009F4183">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8D2835"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4C4336"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BB2CCE" w14:textId="77777777" w:rsidR="00A77B3E" w:rsidRDefault="009F4183">
            <w:pPr>
              <w:spacing w:before="100"/>
              <w:rPr>
                <w:color w:val="000000"/>
                <w:sz w:val="20"/>
              </w:rPr>
            </w:pPr>
            <w:r>
              <w:rPr>
                <w:color w:val="000000"/>
                <w:sz w:val="20"/>
              </w:rPr>
              <w:t>EECO04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B2D1E5" w14:textId="77777777" w:rsidR="00A77B3E" w:rsidRDefault="009F4183">
            <w:pPr>
              <w:spacing w:before="100"/>
              <w:rPr>
                <w:color w:val="000000"/>
                <w:sz w:val="20"/>
              </w:rPr>
            </w:pPr>
            <w:r>
              <w:rPr>
                <w:color w:val="000000"/>
                <w:sz w:val="20"/>
              </w:rPr>
              <w:t>Osoba bierna zawodowo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2B3028"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E35302" w14:textId="77777777" w:rsidR="00A77B3E" w:rsidRDefault="009F4183">
            <w:pPr>
              <w:spacing w:before="100"/>
              <w:jc w:val="right"/>
              <w:rPr>
                <w:color w:val="000000"/>
                <w:sz w:val="20"/>
              </w:rPr>
            </w:pPr>
            <w:r>
              <w:rPr>
                <w:color w:val="000000"/>
                <w:sz w:val="20"/>
              </w:rPr>
              <w:t>159,00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F463D2" w14:textId="1E12F8BD" w:rsidR="00A77B3E" w:rsidRDefault="0008161D">
            <w:pPr>
              <w:spacing w:before="100"/>
              <w:jc w:val="right"/>
              <w:rPr>
                <w:color w:val="000000"/>
                <w:sz w:val="20"/>
              </w:rPr>
            </w:pPr>
            <w:r w:rsidRPr="00CB44BD">
              <w:rPr>
                <w:color w:val="000000"/>
                <w:sz w:val="20"/>
              </w:rPr>
              <w:t>2</w:t>
            </w:r>
            <w:r>
              <w:rPr>
                <w:color w:val="000000"/>
                <w:sz w:val="20"/>
              </w:rPr>
              <w:t xml:space="preserve"> 538 </w:t>
            </w:r>
          </w:p>
        </w:tc>
      </w:tr>
      <w:tr w:rsidR="002B2962" w14:paraId="37925F0A"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C95A3F"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9813A7" w14:textId="77777777" w:rsidR="00A77B3E" w:rsidRDefault="009F4183">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36D5AC"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AFDF74"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1C5949" w14:textId="77777777" w:rsidR="00A77B3E" w:rsidRDefault="009F4183">
            <w:pPr>
              <w:spacing w:before="100"/>
              <w:rPr>
                <w:color w:val="000000"/>
                <w:sz w:val="20"/>
              </w:rPr>
            </w:pPr>
            <w:r>
              <w:rPr>
                <w:color w:val="000000"/>
                <w:sz w:val="20"/>
              </w:rPr>
              <w:t>EECO12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99E776" w14:textId="77777777" w:rsidR="00A77B3E" w:rsidRDefault="009F4183">
            <w:pPr>
              <w:spacing w:before="100"/>
              <w:rPr>
                <w:color w:val="000000"/>
                <w:sz w:val="20"/>
              </w:rPr>
            </w:pPr>
            <w:r>
              <w:rPr>
                <w:color w:val="000000"/>
                <w:sz w:val="20"/>
              </w:rPr>
              <w:t>Uczestnicy z niepełnosprawnościami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517E93"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7185AD" w14:textId="77777777" w:rsidR="00A77B3E" w:rsidRDefault="009F4183">
            <w:pPr>
              <w:spacing w:before="100"/>
              <w:jc w:val="right"/>
              <w:rPr>
                <w:color w:val="000000"/>
                <w:sz w:val="20"/>
              </w:rPr>
            </w:pPr>
            <w:r>
              <w:rPr>
                <w:color w:val="000000"/>
                <w:sz w:val="20"/>
              </w:rPr>
              <w:t>160,00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220122" w14:textId="58DD3B5B" w:rsidR="00A77B3E" w:rsidRDefault="0008161D">
            <w:pPr>
              <w:spacing w:before="100"/>
              <w:jc w:val="right"/>
              <w:rPr>
                <w:color w:val="000000"/>
                <w:sz w:val="20"/>
              </w:rPr>
            </w:pPr>
            <w:r>
              <w:rPr>
                <w:color w:val="000000"/>
                <w:sz w:val="20"/>
              </w:rPr>
              <w:t xml:space="preserve">2 558 </w:t>
            </w:r>
          </w:p>
        </w:tc>
      </w:tr>
      <w:tr w:rsidR="002B2962" w14:paraId="0072C4A5"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54D129" w14:textId="77777777" w:rsidR="00A77B3E" w:rsidRDefault="009F4183">
            <w:pPr>
              <w:spacing w:before="100"/>
              <w:rPr>
                <w:color w:val="000000"/>
                <w:sz w:val="20"/>
              </w:rPr>
            </w:pPr>
            <w:r>
              <w:rPr>
                <w:color w:val="000000"/>
                <w:sz w:val="20"/>
              </w:rPr>
              <w:lastRenderedPageBreak/>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E8D329" w14:textId="77777777" w:rsidR="00A77B3E" w:rsidRDefault="009F4183">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F98762"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CBC359"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11F3D7" w14:textId="77777777" w:rsidR="00A77B3E" w:rsidRDefault="009F4183">
            <w:pPr>
              <w:spacing w:before="100"/>
              <w:rPr>
                <w:color w:val="000000"/>
                <w:sz w:val="20"/>
              </w:rPr>
            </w:pPr>
            <w:r>
              <w:rPr>
                <w:color w:val="000000"/>
                <w:sz w:val="20"/>
              </w:rPr>
              <w:t>PLHCO01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C45605" w14:textId="77777777" w:rsidR="00A77B3E" w:rsidRPr="00691768" w:rsidRDefault="009F4183">
            <w:pPr>
              <w:spacing w:before="100"/>
              <w:rPr>
                <w:color w:val="000000"/>
                <w:sz w:val="20"/>
                <w:lang w:val="pl-PL"/>
              </w:rPr>
            </w:pPr>
            <w:r w:rsidRPr="00691768">
              <w:rPr>
                <w:color w:val="000000"/>
                <w:sz w:val="20"/>
                <w:lang w:val="pl-PL"/>
              </w:rPr>
              <w:t>Liczba podmiotów ekonomii społecznej objętych wsparciem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24F2A1" w14:textId="77777777" w:rsidR="00A77B3E" w:rsidRDefault="009F4183">
            <w:pPr>
              <w:spacing w:before="100"/>
              <w:rPr>
                <w:color w:val="000000"/>
                <w:sz w:val="20"/>
              </w:rPr>
            </w:pPr>
            <w:r>
              <w:rPr>
                <w:color w:val="000000"/>
                <w:sz w:val="20"/>
              </w:rPr>
              <w:t>podmioty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7CEB38" w14:textId="77777777" w:rsidR="00A77B3E" w:rsidRDefault="009F4183">
            <w:pPr>
              <w:spacing w:before="100"/>
              <w:jc w:val="right"/>
              <w:rPr>
                <w:color w:val="000000"/>
                <w:sz w:val="20"/>
              </w:rPr>
            </w:pPr>
            <w:r>
              <w:rPr>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58B05D" w14:textId="3A3B03F3" w:rsidR="00A77B3E" w:rsidRDefault="0008161D">
            <w:pPr>
              <w:spacing w:before="100"/>
              <w:jc w:val="right"/>
              <w:rPr>
                <w:color w:val="000000"/>
                <w:sz w:val="20"/>
              </w:rPr>
            </w:pPr>
            <w:r>
              <w:rPr>
                <w:color w:val="000000"/>
                <w:sz w:val="20"/>
              </w:rPr>
              <w:t xml:space="preserve">863 </w:t>
            </w:r>
          </w:p>
        </w:tc>
      </w:tr>
      <w:tr w:rsidR="002B2962" w14:paraId="75007156"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EE8DC9" w14:textId="05135EB8"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C2396D" w14:textId="5325595D"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21F4FF" w14:textId="5AE2182E"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C0B1C6" w14:textId="2EC67CEC"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7102A6" w14:textId="0FB325E8"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7F6EC1" w14:textId="37395597" w:rsidR="00A77B3E" w:rsidRPr="00691768" w:rsidRDefault="00A77B3E">
            <w:pPr>
              <w:spacing w:before="100"/>
              <w:rPr>
                <w:color w:val="000000"/>
                <w:sz w:val="20"/>
                <w:lang w:val="pl-PL"/>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C88A6D" w14:textId="2D95552D"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7346CD" w14:textId="54F17896" w:rsidR="00A77B3E" w:rsidRDefault="00A77B3E">
            <w:pPr>
              <w:spacing w:before="10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6FD9BA" w14:textId="4EABF925" w:rsidR="00A77B3E" w:rsidRDefault="00A77B3E">
            <w:pPr>
              <w:spacing w:before="100"/>
              <w:jc w:val="right"/>
              <w:rPr>
                <w:color w:val="000000"/>
                <w:sz w:val="20"/>
              </w:rPr>
            </w:pPr>
          </w:p>
        </w:tc>
      </w:tr>
    </w:tbl>
    <w:p w14:paraId="2D08D5FF" w14:textId="77777777" w:rsidR="00A77B3E" w:rsidRDefault="00A77B3E">
      <w:pPr>
        <w:spacing w:before="100"/>
        <w:rPr>
          <w:color w:val="000000"/>
          <w:sz w:val="20"/>
        </w:rPr>
      </w:pPr>
    </w:p>
    <w:p w14:paraId="470664E3" w14:textId="77777777" w:rsidR="00A77B3E" w:rsidRPr="00691768" w:rsidRDefault="009F4183">
      <w:pPr>
        <w:spacing w:before="100"/>
        <w:rPr>
          <w:color w:val="000000"/>
          <w:sz w:val="0"/>
          <w:lang w:val="pl-PL"/>
        </w:rPr>
      </w:pPr>
      <w:r w:rsidRPr="00691768">
        <w:rPr>
          <w:color w:val="000000"/>
          <w:lang w:val="pl-PL"/>
        </w:rPr>
        <w:t>Podstawa prawna: art. 22 ust. 3 lit. d) ppkt (ii) rozporządzenia w sprawie wspólnych przepisów</w:t>
      </w:r>
    </w:p>
    <w:p w14:paraId="5B593CB8" w14:textId="77777777" w:rsidR="00A77B3E" w:rsidRDefault="009F4183">
      <w:pPr>
        <w:pStyle w:val="Nagwek5"/>
        <w:spacing w:before="100" w:after="0"/>
        <w:rPr>
          <w:b w:val="0"/>
          <w:i w:val="0"/>
          <w:color w:val="000000"/>
          <w:sz w:val="24"/>
        </w:rPr>
      </w:pPr>
      <w:bookmarkStart w:id="380" w:name="_Toc215823975"/>
      <w:r>
        <w:rPr>
          <w:b w:val="0"/>
          <w:i w:val="0"/>
          <w:color w:val="000000"/>
          <w:sz w:val="24"/>
        </w:rPr>
        <w:t>Tabela 3: Wskaźniki rezultatu</w:t>
      </w:r>
      <w:bookmarkEnd w:id="380"/>
    </w:p>
    <w:p w14:paraId="097B3A09"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44"/>
        <w:gridCol w:w="798"/>
        <w:gridCol w:w="1330"/>
        <w:gridCol w:w="1449"/>
        <w:gridCol w:w="2881"/>
        <w:gridCol w:w="1054"/>
        <w:gridCol w:w="1692"/>
        <w:gridCol w:w="1139"/>
        <w:gridCol w:w="1110"/>
        <w:gridCol w:w="1001"/>
        <w:gridCol w:w="654"/>
      </w:tblGrid>
      <w:tr w:rsidR="002B2962" w14:paraId="3334AE02"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76E20EB"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6F1B34F"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178B2AA"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E6B2336"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F32A769"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54D23FC"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B6A6745"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C088B0B" w14:textId="77777777" w:rsidR="00A77B3E" w:rsidRPr="00691768" w:rsidRDefault="009F4183">
            <w:pPr>
              <w:spacing w:before="100"/>
              <w:jc w:val="center"/>
              <w:rPr>
                <w:color w:val="000000"/>
                <w:sz w:val="20"/>
                <w:lang w:val="pl-PL"/>
              </w:rPr>
            </w:pPr>
            <w:r w:rsidRPr="00691768">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CB220D"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1E62CB6"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64DE974"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601EED8" w14:textId="77777777" w:rsidR="00A77B3E" w:rsidRDefault="009F4183">
            <w:pPr>
              <w:spacing w:before="100"/>
              <w:jc w:val="center"/>
              <w:rPr>
                <w:color w:val="000000"/>
                <w:sz w:val="20"/>
              </w:rPr>
            </w:pPr>
            <w:r>
              <w:rPr>
                <w:color w:val="000000"/>
                <w:sz w:val="20"/>
              </w:rPr>
              <w:t>Uwagi</w:t>
            </w:r>
          </w:p>
        </w:tc>
      </w:tr>
      <w:tr w:rsidR="002B2962" w14:paraId="2059ADE4"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045EE4"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B91457" w14:textId="77777777" w:rsidR="00A77B3E" w:rsidRDefault="009F4183">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4E1A55"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5508B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3C4C84" w14:textId="77777777" w:rsidR="00A77B3E" w:rsidRDefault="009F4183">
            <w:pPr>
              <w:spacing w:before="100"/>
              <w:rPr>
                <w:color w:val="000000"/>
                <w:sz w:val="20"/>
              </w:rPr>
            </w:pPr>
            <w:r>
              <w:rPr>
                <w:color w:val="000000"/>
                <w:sz w:val="20"/>
              </w:rPr>
              <w:t>EECR01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503D59" w14:textId="77777777" w:rsidR="00A77B3E" w:rsidRPr="00691768" w:rsidRDefault="009F4183">
            <w:pPr>
              <w:spacing w:before="100"/>
              <w:rPr>
                <w:color w:val="000000"/>
                <w:sz w:val="20"/>
                <w:lang w:val="pl-PL"/>
              </w:rPr>
            </w:pPr>
            <w:r w:rsidRPr="00691768">
              <w:rPr>
                <w:color w:val="000000"/>
                <w:sz w:val="20"/>
                <w:lang w:val="pl-PL"/>
              </w:rPr>
              <w:t>Uczestnicy poszukujący pracy po zakończeniu udziału w programie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4E2731"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4274EA" w14:textId="77777777" w:rsidR="00A77B3E" w:rsidRDefault="009F4183">
            <w:pPr>
              <w:spacing w:before="100"/>
              <w:jc w:val="right"/>
              <w:rPr>
                <w:color w:val="000000"/>
                <w:sz w:val="20"/>
              </w:rPr>
            </w:pPr>
            <w:r>
              <w:rPr>
                <w:color w:val="000000"/>
                <w:sz w:val="20"/>
              </w:rPr>
              <w:t>0,35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8C276D"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D14216" w14:textId="3681D470" w:rsidR="00A77B3E" w:rsidRDefault="0045015A">
            <w:pPr>
              <w:spacing w:before="100"/>
              <w:jc w:val="right"/>
              <w:rPr>
                <w:color w:val="000000"/>
                <w:sz w:val="20"/>
              </w:rPr>
            </w:pPr>
            <w:r>
              <w:rPr>
                <w:color w:val="000000"/>
                <w:sz w:val="20"/>
              </w:rPr>
              <w:t xml:space="preserve">888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E11664"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24D058" w14:textId="77777777" w:rsidR="00A77B3E" w:rsidRDefault="00A77B3E">
            <w:pPr>
              <w:spacing w:before="100"/>
              <w:rPr>
                <w:color w:val="000000"/>
                <w:sz w:val="20"/>
              </w:rPr>
            </w:pPr>
          </w:p>
        </w:tc>
      </w:tr>
      <w:tr w:rsidR="002B2962" w14:paraId="08029085"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70C94A"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E6DDF9" w14:textId="77777777" w:rsidR="00A77B3E" w:rsidRDefault="009F4183">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DE54E0"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6AF0CA"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A43FF1" w14:textId="77777777" w:rsidR="00A77B3E" w:rsidRDefault="009F4183">
            <w:pPr>
              <w:spacing w:before="100"/>
              <w:rPr>
                <w:color w:val="000000"/>
                <w:sz w:val="20"/>
              </w:rPr>
            </w:pPr>
            <w:r>
              <w:rPr>
                <w:color w:val="000000"/>
                <w:sz w:val="20"/>
              </w:rPr>
              <w:t>EECR03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35A9C3" w14:textId="77777777" w:rsidR="00A77B3E" w:rsidRPr="00691768" w:rsidRDefault="009F4183">
            <w:pPr>
              <w:spacing w:before="100"/>
              <w:rPr>
                <w:color w:val="000000"/>
                <w:sz w:val="20"/>
                <w:lang w:val="pl-PL"/>
              </w:rPr>
            </w:pPr>
            <w:r w:rsidRPr="00691768">
              <w:rPr>
                <w:color w:val="000000"/>
                <w:sz w:val="20"/>
                <w:lang w:val="pl-PL"/>
              </w:rPr>
              <w:t>Uczestnicy uzyskujący kwalifikacje po zakończeniu udziału w programie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BE73EF"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72665A" w14:textId="77777777" w:rsidR="00A77B3E" w:rsidRDefault="009F4183">
            <w:pPr>
              <w:spacing w:before="100"/>
              <w:jc w:val="right"/>
              <w:rPr>
                <w:color w:val="000000"/>
                <w:sz w:val="20"/>
              </w:rPr>
            </w:pPr>
            <w:r>
              <w:rPr>
                <w:color w:val="000000"/>
                <w:sz w:val="20"/>
              </w:rPr>
              <w:t>0,26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CD4BF5"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68DB4D" w14:textId="24B20F23" w:rsidR="0045015A" w:rsidRDefault="0045015A">
            <w:pPr>
              <w:spacing w:before="100"/>
              <w:jc w:val="right"/>
              <w:rPr>
                <w:color w:val="000000"/>
                <w:sz w:val="20"/>
              </w:rPr>
            </w:pPr>
            <w:r>
              <w:rPr>
                <w:color w:val="000000"/>
                <w:sz w:val="20"/>
              </w:rPr>
              <w:t>1 792</w:t>
            </w:r>
          </w:p>
          <w:p w14:paraId="27E7D7DD" w14:textId="2DBF97EB" w:rsidR="00A77B3E" w:rsidRDefault="00A77B3E">
            <w:pPr>
              <w:spacing w:before="10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50F54F"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DF77C5" w14:textId="77777777" w:rsidR="00A77B3E" w:rsidRDefault="00A77B3E">
            <w:pPr>
              <w:spacing w:before="100"/>
              <w:rPr>
                <w:color w:val="000000"/>
                <w:sz w:val="20"/>
              </w:rPr>
            </w:pPr>
          </w:p>
        </w:tc>
      </w:tr>
      <w:tr w:rsidR="002B2962" w14:paraId="7957DCA7"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6EEA86"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27F6F6" w14:textId="77777777" w:rsidR="00A77B3E" w:rsidRDefault="009F4183">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3A24DD"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A528E6"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1EC7B6" w14:textId="77777777" w:rsidR="00A77B3E" w:rsidRDefault="009F4183">
            <w:pPr>
              <w:spacing w:before="100"/>
              <w:rPr>
                <w:color w:val="000000"/>
                <w:sz w:val="20"/>
              </w:rPr>
            </w:pPr>
            <w:r>
              <w:rPr>
                <w:color w:val="000000"/>
                <w:sz w:val="20"/>
              </w:rPr>
              <w:t>EECR04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E067E3" w14:textId="77777777" w:rsidR="00A77B3E" w:rsidRPr="00691768" w:rsidRDefault="009F4183">
            <w:pPr>
              <w:spacing w:before="100"/>
              <w:rPr>
                <w:color w:val="000000"/>
                <w:sz w:val="20"/>
                <w:lang w:val="pl-PL"/>
              </w:rPr>
            </w:pPr>
            <w:r w:rsidRPr="00691768">
              <w:rPr>
                <w:color w:val="000000"/>
                <w:sz w:val="20"/>
                <w:lang w:val="pl-PL"/>
              </w:rPr>
              <w:t>Uczestnicy pracujący po zakończeniu udziału w programie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FE2FFA"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8372B8" w14:textId="77777777" w:rsidR="00A77B3E" w:rsidRDefault="009F4183">
            <w:pPr>
              <w:spacing w:before="100"/>
              <w:jc w:val="right"/>
              <w:rPr>
                <w:color w:val="000000"/>
                <w:sz w:val="20"/>
              </w:rPr>
            </w:pPr>
            <w:r>
              <w:rPr>
                <w:color w:val="000000"/>
                <w:sz w:val="20"/>
              </w:rPr>
              <w:t>0,15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D4E212"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6A2192" w14:textId="4196BBD9" w:rsidR="0045015A" w:rsidRDefault="0045015A">
            <w:pPr>
              <w:spacing w:before="100"/>
              <w:jc w:val="right"/>
              <w:rPr>
                <w:color w:val="000000"/>
                <w:sz w:val="20"/>
              </w:rPr>
            </w:pPr>
            <w:r>
              <w:rPr>
                <w:color w:val="000000"/>
                <w:sz w:val="20"/>
              </w:rPr>
              <w:t>1 033</w:t>
            </w:r>
          </w:p>
          <w:p w14:paraId="35F1B597" w14:textId="2A33D3EF" w:rsidR="00A77B3E" w:rsidRDefault="00CB44BD">
            <w:pPr>
              <w:spacing w:before="100"/>
              <w:jc w:val="right"/>
              <w:rPr>
                <w:color w:val="000000"/>
                <w:sz w:val="20"/>
              </w:rPr>
            </w:pPr>
            <w:r>
              <w:rPr>
                <w:color w:val="000000"/>
                <w:sz w:val="20"/>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D02EA9"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9AC3D7" w14:textId="77777777" w:rsidR="00A77B3E" w:rsidRDefault="00A77B3E">
            <w:pPr>
              <w:spacing w:before="100"/>
              <w:rPr>
                <w:color w:val="000000"/>
                <w:sz w:val="20"/>
              </w:rPr>
            </w:pPr>
          </w:p>
        </w:tc>
      </w:tr>
      <w:tr w:rsidR="002B2962" w14:paraId="5BAE50C2"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B8F2CC"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4746F6" w14:textId="77777777" w:rsidR="00A77B3E" w:rsidRDefault="009F4183">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7A36D1"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95B58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6218CB" w14:textId="77777777" w:rsidR="00A77B3E" w:rsidRDefault="009F4183">
            <w:pPr>
              <w:spacing w:before="100"/>
              <w:rPr>
                <w:color w:val="000000"/>
                <w:sz w:val="20"/>
              </w:rPr>
            </w:pPr>
            <w:r>
              <w:rPr>
                <w:color w:val="000000"/>
                <w:sz w:val="20"/>
              </w:rPr>
              <w:t>PLHCR01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5DFD4A" w14:textId="77777777" w:rsidR="00A77B3E" w:rsidRPr="00691768" w:rsidRDefault="009F4183">
            <w:pPr>
              <w:spacing w:before="100"/>
              <w:rPr>
                <w:color w:val="000000"/>
                <w:sz w:val="20"/>
                <w:lang w:val="pl-PL"/>
              </w:rPr>
            </w:pPr>
            <w:r w:rsidRPr="00691768">
              <w:rPr>
                <w:color w:val="000000"/>
                <w:sz w:val="20"/>
                <w:lang w:val="pl-PL"/>
              </w:rPr>
              <w:t>Liczba miejsc pracy utworzonych w przedsiębiorstwach społecznych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CAB5AF" w14:textId="77777777" w:rsidR="00A77B3E" w:rsidRDefault="009F4183">
            <w:pPr>
              <w:spacing w:before="100"/>
              <w:rPr>
                <w:color w:val="000000"/>
                <w:sz w:val="20"/>
              </w:rPr>
            </w:pPr>
            <w:r>
              <w:rPr>
                <w:color w:val="000000"/>
                <w:sz w:val="20"/>
              </w:rPr>
              <w:t>sztuki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A8BE16" w14:textId="77777777" w:rsidR="00A77B3E" w:rsidRDefault="009F4183">
            <w:pPr>
              <w:spacing w:before="100"/>
              <w:jc w:val="right"/>
              <w:rPr>
                <w:color w:val="000000"/>
                <w:sz w:val="20"/>
              </w:rPr>
            </w:pPr>
            <w:r>
              <w:rPr>
                <w:color w:val="000000"/>
                <w:sz w:val="20"/>
              </w:rPr>
              <w:t>0,30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911EB8"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5452AE" w14:textId="77777777" w:rsidR="00A77B3E" w:rsidRDefault="009F4183">
            <w:pPr>
              <w:spacing w:before="100"/>
              <w:jc w:val="right"/>
              <w:rPr>
                <w:color w:val="000000"/>
                <w:sz w:val="20"/>
              </w:rPr>
            </w:pPr>
            <w:r>
              <w:rPr>
                <w:color w:val="000000"/>
                <w:sz w:val="20"/>
              </w:rPr>
              <w:t>470,00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F4D53F"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A5AB6D" w14:textId="77777777" w:rsidR="00A77B3E" w:rsidRDefault="00A77B3E">
            <w:pPr>
              <w:spacing w:before="100"/>
              <w:rPr>
                <w:color w:val="000000"/>
                <w:sz w:val="20"/>
              </w:rPr>
            </w:pPr>
          </w:p>
        </w:tc>
      </w:tr>
    </w:tbl>
    <w:p w14:paraId="495D0C5A" w14:textId="77777777" w:rsidR="00A77B3E" w:rsidRDefault="00A77B3E">
      <w:pPr>
        <w:spacing w:before="100"/>
        <w:rPr>
          <w:color w:val="000000"/>
          <w:sz w:val="20"/>
        </w:rPr>
      </w:pPr>
    </w:p>
    <w:p w14:paraId="11AFA56D" w14:textId="77777777" w:rsidR="00A77B3E" w:rsidRPr="00691768" w:rsidRDefault="009F4183">
      <w:pPr>
        <w:pStyle w:val="Nagwek4"/>
        <w:spacing w:before="100" w:after="0"/>
        <w:rPr>
          <w:b w:val="0"/>
          <w:color w:val="000000"/>
          <w:sz w:val="24"/>
          <w:lang w:val="pl-PL"/>
        </w:rPr>
      </w:pPr>
      <w:bookmarkStart w:id="381" w:name="_Toc215823976"/>
      <w:r w:rsidRPr="00691768">
        <w:rPr>
          <w:b w:val="0"/>
          <w:color w:val="000000"/>
          <w:sz w:val="24"/>
          <w:lang w:val="pl-PL"/>
        </w:rPr>
        <w:t>2.1.1.1.3. Indykatywny podział zaprogramowanych zasobów (UE) według rodzaju interwencji</w:t>
      </w:r>
      <w:bookmarkEnd w:id="381"/>
    </w:p>
    <w:p w14:paraId="1A69FA13" w14:textId="77777777" w:rsidR="00A77B3E" w:rsidRPr="00691768" w:rsidRDefault="00A77B3E">
      <w:pPr>
        <w:spacing w:before="100"/>
        <w:rPr>
          <w:color w:val="000000"/>
          <w:sz w:val="0"/>
          <w:lang w:val="pl-PL"/>
        </w:rPr>
      </w:pPr>
    </w:p>
    <w:p w14:paraId="6EAB7C92" w14:textId="77777777" w:rsidR="00A77B3E" w:rsidRPr="00691768" w:rsidRDefault="009F4183">
      <w:pPr>
        <w:spacing w:before="100"/>
        <w:rPr>
          <w:color w:val="000000"/>
          <w:sz w:val="0"/>
          <w:lang w:val="pl-PL"/>
        </w:rPr>
      </w:pPr>
      <w:r w:rsidRPr="00691768">
        <w:rPr>
          <w:color w:val="000000"/>
          <w:lang w:val="pl-PL"/>
        </w:rPr>
        <w:t>Podstawa prawna: art. 22 ust. 3 lit. d) pkt (viii) rozporządzenia w sprawie wspólnych przepisów</w:t>
      </w:r>
    </w:p>
    <w:p w14:paraId="43D6ECCB" w14:textId="77777777" w:rsidR="00A77B3E" w:rsidRDefault="009F4183">
      <w:pPr>
        <w:pStyle w:val="Nagwek5"/>
        <w:spacing w:before="100" w:after="0"/>
        <w:rPr>
          <w:b w:val="0"/>
          <w:i w:val="0"/>
          <w:color w:val="000000"/>
          <w:sz w:val="24"/>
        </w:rPr>
      </w:pPr>
      <w:bookmarkStart w:id="382" w:name="_Toc215823977"/>
      <w:r>
        <w:rPr>
          <w:b w:val="0"/>
          <w:i w:val="0"/>
          <w:color w:val="000000"/>
          <w:sz w:val="24"/>
        </w:rPr>
        <w:t>Tabela 4: Wymiar 1 – zakres interwencji</w:t>
      </w:r>
      <w:bookmarkEnd w:id="382"/>
    </w:p>
    <w:p w14:paraId="2746F60C"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445"/>
        <w:gridCol w:w="798"/>
        <w:gridCol w:w="2123"/>
        <w:gridCol w:w="8572"/>
        <w:gridCol w:w="1414"/>
      </w:tblGrid>
      <w:tr w:rsidR="002B2962" w14:paraId="1418FC72"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59FD14"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F4ED67C"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87344D"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EE6555"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BB2555A"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38157FB" w14:textId="77777777" w:rsidR="00A77B3E" w:rsidRDefault="009F4183">
            <w:pPr>
              <w:spacing w:before="100"/>
              <w:jc w:val="center"/>
              <w:rPr>
                <w:color w:val="000000"/>
                <w:sz w:val="20"/>
              </w:rPr>
            </w:pPr>
            <w:r>
              <w:rPr>
                <w:color w:val="000000"/>
                <w:sz w:val="20"/>
              </w:rPr>
              <w:t>Kwota (w EUR)</w:t>
            </w:r>
          </w:p>
        </w:tc>
      </w:tr>
      <w:tr w:rsidR="002B2962" w14:paraId="43F1B7C9"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99671A"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150113" w14:textId="77777777" w:rsidR="00A77B3E" w:rsidRDefault="009F4183">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D70B52"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DA2552"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D6C781" w14:textId="77777777" w:rsidR="00A77B3E" w:rsidRPr="00691768" w:rsidRDefault="009F4183">
            <w:pPr>
              <w:spacing w:before="100"/>
              <w:rPr>
                <w:color w:val="000000"/>
                <w:sz w:val="20"/>
                <w:lang w:val="pl-PL"/>
              </w:rPr>
            </w:pPr>
            <w:r w:rsidRPr="00691768">
              <w:rPr>
                <w:color w:val="000000"/>
                <w:sz w:val="20"/>
                <w:lang w:val="pl-PL"/>
              </w:rPr>
              <w:t xml:space="preserve">138. Wsparcie na rzecz gospodarki społecznej i przedsiębiorstw społecznych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B07E80" w14:textId="7638B672" w:rsidR="00A77B3E" w:rsidRDefault="009F4183">
            <w:pPr>
              <w:spacing w:before="100"/>
              <w:jc w:val="right"/>
              <w:rPr>
                <w:color w:val="000000"/>
                <w:sz w:val="20"/>
              </w:rPr>
            </w:pPr>
            <w:r>
              <w:rPr>
                <w:color w:val="000000"/>
                <w:sz w:val="20"/>
              </w:rPr>
              <w:t>25 000 000,00</w:t>
            </w:r>
          </w:p>
        </w:tc>
      </w:tr>
      <w:tr w:rsidR="002B2962" w14:paraId="6484A1B0"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247835" w14:textId="77777777" w:rsidR="00A77B3E" w:rsidRDefault="009F4183">
            <w:pPr>
              <w:spacing w:before="100"/>
              <w:rPr>
                <w:color w:val="000000"/>
                <w:sz w:val="20"/>
              </w:rPr>
            </w:pPr>
            <w:r>
              <w:rPr>
                <w:color w:val="000000"/>
                <w:sz w:val="20"/>
              </w:rPr>
              <w:lastRenderedPageBreak/>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244918" w14:textId="77777777" w:rsidR="00A77B3E" w:rsidRDefault="009F4183">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14EE44"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058AA9"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A534B6" w14:textId="77777777" w:rsidR="00A77B3E" w:rsidRPr="00691768" w:rsidRDefault="009F4183">
            <w:pPr>
              <w:spacing w:before="100"/>
              <w:rPr>
                <w:color w:val="000000"/>
                <w:sz w:val="20"/>
                <w:lang w:val="pl-PL"/>
              </w:rPr>
            </w:pPr>
            <w:r w:rsidRPr="00691768">
              <w:rPr>
                <w:color w:val="000000"/>
                <w:sz w:val="20"/>
                <w:lang w:val="pl-PL"/>
              </w:rPr>
              <w:t xml:space="preserve">153. Metody integracji z rynkiem pracy oraz powrotu na rynek pracy osób znajdujących się w niekorzystnej sytuacji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E3F041" w14:textId="21564F31" w:rsidR="00A77B3E" w:rsidRDefault="00BE081B">
            <w:pPr>
              <w:spacing w:before="100"/>
              <w:jc w:val="right"/>
              <w:rPr>
                <w:color w:val="000000"/>
                <w:sz w:val="20"/>
              </w:rPr>
            </w:pPr>
            <w:r w:rsidRPr="00BE081B">
              <w:rPr>
                <w:color w:val="000000"/>
                <w:sz w:val="20"/>
              </w:rPr>
              <w:t>16  716</w:t>
            </w:r>
            <w:r>
              <w:rPr>
                <w:color w:val="000000"/>
                <w:sz w:val="20"/>
              </w:rPr>
              <w:t> </w:t>
            </w:r>
            <w:r w:rsidRPr="00BE081B">
              <w:rPr>
                <w:color w:val="000000"/>
                <w:sz w:val="20"/>
              </w:rPr>
              <w:t>071</w:t>
            </w:r>
            <w:r>
              <w:rPr>
                <w:color w:val="000000"/>
                <w:sz w:val="20"/>
              </w:rPr>
              <w:t>,00</w:t>
            </w:r>
            <w:r w:rsidRPr="00BE081B">
              <w:rPr>
                <w:color w:val="000000"/>
                <w:sz w:val="20"/>
              </w:rPr>
              <w:t xml:space="preserve">  </w:t>
            </w:r>
          </w:p>
        </w:tc>
      </w:tr>
      <w:tr w:rsidR="002B2962" w14:paraId="1984E4AE"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3BBFFE"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41520F" w14:textId="77777777" w:rsidR="00A77B3E" w:rsidRDefault="009F4183">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F5DAAC"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D2CE6E"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46128C"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3241CE" w14:textId="77777777" w:rsidR="00053448" w:rsidRDefault="00053448">
            <w:pPr>
              <w:spacing w:before="100"/>
              <w:jc w:val="right"/>
              <w:rPr>
                <w:color w:val="000000"/>
                <w:sz w:val="20"/>
              </w:rPr>
            </w:pPr>
            <w:r>
              <w:rPr>
                <w:color w:val="000000"/>
                <w:sz w:val="20"/>
              </w:rPr>
              <w:t xml:space="preserve">41 716 071 </w:t>
            </w:r>
          </w:p>
          <w:p w14:paraId="1D4274BB" w14:textId="0728DCB4" w:rsidR="00A77B3E" w:rsidRDefault="00A77B3E">
            <w:pPr>
              <w:spacing w:before="100"/>
              <w:jc w:val="right"/>
              <w:rPr>
                <w:color w:val="000000"/>
                <w:sz w:val="20"/>
              </w:rPr>
            </w:pPr>
          </w:p>
        </w:tc>
      </w:tr>
    </w:tbl>
    <w:p w14:paraId="1A45AA46" w14:textId="77777777" w:rsidR="00A77B3E" w:rsidRDefault="00A77B3E">
      <w:pPr>
        <w:spacing w:before="100"/>
        <w:rPr>
          <w:color w:val="000000"/>
          <w:sz w:val="20"/>
        </w:rPr>
      </w:pPr>
    </w:p>
    <w:p w14:paraId="7DA208B5" w14:textId="77777777" w:rsidR="00A77B3E" w:rsidRDefault="009F4183">
      <w:pPr>
        <w:pStyle w:val="Nagwek5"/>
        <w:spacing w:before="100" w:after="0"/>
        <w:rPr>
          <w:b w:val="0"/>
          <w:i w:val="0"/>
          <w:color w:val="000000"/>
          <w:sz w:val="24"/>
        </w:rPr>
      </w:pPr>
      <w:bookmarkStart w:id="383" w:name="_Toc215823978"/>
      <w:r>
        <w:rPr>
          <w:b w:val="0"/>
          <w:i w:val="0"/>
          <w:color w:val="000000"/>
          <w:sz w:val="24"/>
        </w:rPr>
        <w:t>Tabela 5: Wymiar 2 – forma finansowania</w:t>
      </w:r>
      <w:bookmarkEnd w:id="383"/>
    </w:p>
    <w:p w14:paraId="4C34FA52"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2B2962" w14:paraId="4D311F86"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773EB4A"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5164502"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262305F"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BE693C3"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7BF8539"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966860A" w14:textId="77777777" w:rsidR="00A77B3E" w:rsidRDefault="009F4183">
            <w:pPr>
              <w:spacing w:before="100"/>
              <w:jc w:val="center"/>
              <w:rPr>
                <w:color w:val="000000"/>
                <w:sz w:val="20"/>
              </w:rPr>
            </w:pPr>
            <w:r>
              <w:rPr>
                <w:color w:val="000000"/>
                <w:sz w:val="20"/>
              </w:rPr>
              <w:t>Kwota (w EUR)</w:t>
            </w:r>
          </w:p>
        </w:tc>
      </w:tr>
      <w:tr w:rsidR="002B2962" w14:paraId="19ADA463"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93351D"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6986C8" w14:textId="77777777" w:rsidR="00A77B3E" w:rsidRDefault="009F4183">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647A34"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B0E4AC"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4174C6" w14:textId="77777777" w:rsidR="00A77B3E" w:rsidRDefault="009F4183">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29A50D" w14:textId="45A786F5" w:rsidR="00A77B3E" w:rsidRDefault="00053448">
            <w:pPr>
              <w:spacing w:before="100"/>
              <w:jc w:val="right"/>
              <w:rPr>
                <w:color w:val="000000"/>
                <w:sz w:val="20"/>
              </w:rPr>
            </w:pPr>
            <w:r>
              <w:rPr>
                <w:color w:val="000000"/>
                <w:sz w:val="20"/>
              </w:rPr>
              <w:t xml:space="preserve">41 716 071 </w:t>
            </w:r>
          </w:p>
        </w:tc>
      </w:tr>
      <w:tr w:rsidR="002B2962" w14:paraId="661D340E"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883A70"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36B7AC" w14:textId="77777777" w:rsidR="00A77B3E" w:rsidRDefault="009F4183">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312B49"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565547"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1262C1"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63576A" w14:textId="46F14D3B" w:rsidR="00A77B3E" w:rsidRDefault="00053448">
            <w:pPr>
              <w:spacing w:before="100"/>
              <w:jc w:val="right"/>
              <w:rPr>
                <w:color w:val="000000"/>
                <w:sz w:val="20"/>
              </w:rPr>
            </w:pPr>
            <w:r>
              <w:rPr>
                <w:color w:val="000000"/>
                <w:sz w:val="20"/>
              </w:rPr>
              <w:t xml:space="preserve">41 716 071  </w:t>
            </w:r>
          </w:p>
        </w:tc>
      </w:tr>
    </w:tbl>
    <w:p w14:paraId="0962DFEC" w14:textId="77777777" w:rsidR="00A77B3E" w:rsidRDefault="00A77B3E">
      <w:pPr>
        <w:spacing w:before="100"/>
        <w:rPr>
          <w:color w:val="000000"/>
          <w:sz w:val="20"/>
        </w:rPr>
      </w:pPr>
    </w:p>
    <w:p w14:paraId="31350440" w14:textId="77777777" w:rsidR="00A77B3E" w:rsidRPr="00691768" w:rsidRDefault="009F4183">
      <w:pPr>
        <w:pStyle w:val="Nagwek5"/>
        <w:spacing w:before="100" w:after="0"/>
        <w:rPr>
          <w:b w:val="0"/>
          <w:i w:val="0"/>
          <w:color w:val="000000"/>
          <w:sz w:val="24"/>
          <w:lang w:val="pl-PL"/>
        </w:rPr>
      </w:pPr>
      <w:bookmarkStart w:id="384" w:name="_Toc215823979"/>
      <w:r w:rsidRPr="00691768">
        <w:rPr>
          <w:b w:val="0"/>
          <w:i w:val="0"/>
          <w:color w:val="000000"/>
          <w:sz w:val="24"/>
          <w:lang w:val="pl-PL"/>
        </w:rPr>
        <w:t>Tabela 6: Wymiar 3 – terytorialny mechanizm realizacji i ukierunkowanie terytorialne</w:t>
      </w:r>
      <w:bookmarkEnd w:id="384"/>
    </w:p>
    <w:p w14:paraId="59F0E8D6"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2B2962" w14:paraId="74F4D772"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212E91"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6041577"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5B85730"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BF5A7ED"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A38009F"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17C9F38" w14:textId="77777777" w:rsidR="00A77B3E" w:rsidRDefault="009F4183">
            <w:pPr>
              <w:spacing w:before="100"/>
              <w:jc w:val="center"/>
              <w:rPr>
                <w:color w:val="000000"/>
                <w:sz w:val="20"/>
              </w:rPr>
            </w:pPr>
            <w:r>
              <w:rPr>
                <w:color w:val="000000"/>
                <w:sz w:val="20"/>
              </w:rPr>
              <w:t>Kwota (w EUR)</w:t>
            </w:r>
          </w:p>
        </w:tc>
      </w:tr>
      <w:tr w:rsidR="002B2962" w14:paraId="29D2A35F"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FA21C7" w14:textId="322C9D50"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EEC8C0" w14:textId="749BC779"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985887" w14:textId="17405CC1"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88E04C" w14:textId="1B330BE4"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11B8B9" w14:textId="105BF103"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E8675F" w14:textId="3239C8FF" w:rsidR="00A77B3E" w:rsidRDefault="00A77B3E">
            <w:pPr>
              <w:spacing w:before="100"/>
              <w:jc w:val="right"/>
              <w:rPr>
                <w:color w:val="000000"/>
                <w:sz w:val="20"/>
              </w:rPr>
            </w:pPr>
          </w:p>
        </w:tc>
      </w:tr>
      <w:tr w:rsidR="002B2962" w14:paraId="6E00FB08"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D230BB"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A438C4" w14:textId="77777777" w:rsidR="00A77B3E" w:rsidRDefault="009F4183">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22B84E"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0560E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634C37" w14:textId="77777777" w:rsidR="00A77B3E" w:rsidRPr="00691768" w:rsidRDefault="009F4183">
            <w:pPr>
              <w:spacing w:before="100"/>
              <w:rPr>
                <w:color w:val="000000"/>
                <w:sz w:val="20"/>
                <w:lang w:val="pl-PL"/>
              </w:rPr>
            </w:pPr>
            <w:r w:rsidRPr="00691768">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6FD311" w14:textId="6DE0AE5C" w:rsidR="00A77B3E" w:rsidRDefault="00053448">
            <w:pPr>
              <w:spacing w:before="100"/>
              <w:jc w:val="right"/>
              <w:rPr>
                <w:color w:val="000000"/>
                <w:sz w:val="20"/>
              </w:rPr>
            </w:pPr>
            <w:r>
              <w:rPr>
                <w:color w:val="000000"/>
                <w:sz w:val="20"/>
              </w:rPr>
              <w:t xml:space="preserve">41 716 071 </w:t>
            </w:r>
          </w:p>
        </w:tc>
      </w:tr>
      <w:tr w:rsidR="002B2962" w14:paraId="0B24E315"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AB432A"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3C7367" w14:textId="77777777" w:rsidR="00A77B3E" w:rsidRDefault="009F4183">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242BC2"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AF7631"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55D890"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62174E" w14:textId="5F8DE373" w:rsidR="00A77B3E" w:rsidRDefault="00053448">
            <w:pPr>
              <w:spacing w:before="100"/>
              <w:jc w:val="right"/>
              <w:rPr>
                <w:color w:val="000000"/>
                <w:sz w:val="20"/>
              </w:rPr>
            </w:pPr>
            <w:r>
              <w:rPr>
                <w:color w:val="000000"/>
                <w:sz w:val="20"/>
              </w:rPr>
              <w:t xml:space="preserve">41 716 071 </w:t>
            </w:r>
          </w:p>
        </w:tc>
      </w:tr>
    </w:tbl>
    <w:p w14:paraId="212844A5" w14:textId="77777777" w:rsidR="00A77B3E" w:rsidRDefault="00A77B3E">
      <w:pPr>
        <w:spacing w:before="100"/>
        <w:rPr>
          <w:color w:val="000000"/>
          <w:sz w:val="20"/>
        </w:rPr>
      </w:pPr>
    </w:p>
    <w:p w14:paraId="20DE2145" w14:textId="77777777" w:rsidR="00A77B3E" w:rsidRPr="00691768" w:rsidRDefault="009F4183">
      <w:pPr>
        <w:pStyle w:val="Nagwek5"/>
        <w:spacing w:before="100" w:after="0"/>
        <w:rPr>
          <w:b w:val="0"/>
          <w:i w:val="0"/>
          <w:color w:val="000000"/>
          <w:sz w:val="24"/>
          <w:lang w:val="pl-PL"/>
        </w:rPr>
      </w:pPr>
      <w:bookmarkStart w:id="385" w:name="_Toc215823980"/>
      <w:r w:rsidRPr="00691768">
        <w:rPr>
          <w:b w:val="0"/>
          <w:i w:val="0"/>
          <w:color w:val="000000"/>
          <w:sz w:val="24"/>
          <w:lang w:val="pl-PL"/>
        </w:rPr>
        <w:t>Tabela 7: Wymiar 6 – dodatkowe tematy EFS+</w:t>
      </w:r>
      <w:bookmarkEnd w:id="385"/>
    </w:p>
    <w:p w14:paraId="04AF17CE"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1696"/>
        <w:gridCol w:w="914"/>
        <w:gridCol w:w="2593"/>
        <w:gridCol w:w="7390"/>
        <w:gridCol w:w="1639"/>
      </w:tblGrid>
      <w:tr w:rsidR="002B2962" w14:paraId="6869451F"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C30F51B"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D37DA4A"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BDF551"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C78F340"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718BB64"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D99656" w14:textId="77777777" w:rsidR="00A77B3E" w:rsidRDefault="009F4183">
            <w:pPr>
              <w:spacing w:before="100"/>
              <w:jc w:val="center"/>
              <w:rPr>
                <w:color w:val="000000"/>
                <w:sz w:val="20"/>
              </w:rPr>
            </w:pPr>
            <w:r>
              <w:rPr>
                <w:color w:val="000000"/>
                <w:sz w:val="20"/>
              </w:rPr>
              <w:t>Kwota (w EUR)</w:t>
            </w:r>
          </w:p>
        </w:tc>
      </w:tr>
      <w:tr w:rsidR="002B2962" w14:paraId="03C86EB8"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8D94F9"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98DEB6" w14:textId="77777777" w:rsidR="00A77B3E" w:rsidRDefault="009F4183">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A4C62D"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53B94A"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F818FC" w14:textId="77777777" w:rsidR="00A77B3E" w:rsidRDefault="009F4183">
            <w:pPr>
              <w:spacing w:before="100"/>
              <w:rPr>
                <w:color w:val="000000"/>
                <w:sz w:val="20"/>
              </w:rPr>
            </w:pPr>
            <w:r>
              <w:rPr>
                <w:color w:val="000000"/>
                <w:sz w:val="20"/>
              </w:rPr>
              <w:t>07. Budowanie zdolności partnerów społecznych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E351DD" w14:textId="77777777" w:rsidR="00A77B3E" w:rsidRDefault="009F4183">
            <w:pPr>
              <w:spacing w:before="100"/>
              <w:jc w:val="right"/>
              <w:rPr>
                <w:color w:val="000000"/>
                <w:sz w:val="20"/>
              </w:rPr>
            </w:pPr>
            <w:r>
              <w:rPr>
                <w:color w:val="000000"/>
                <w:sz w:val="20"/>
              </w:rPr>
              <w:t>234 094,00</w:t>
            </w:r>
          </w:p>
        </w:tc>
      </w:tr>
      <w:tr w:rsidR="002B2962" w14:paraId="26B23915"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4C3DBE"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E98500" w14:textId="77777777" w:rsidR="00A77B3E" w:rsidRDefault="009F4183">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A04F2D"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0A6D0E"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0687BB" w14:textId="77777777" w:rsidR="00A77B3E" w:rsidRPr="00691768" w:rsidRDefault="009F4183">
            <w:pPr>
              <w:spacing w:before="100"/>
              <w:rPr>
                <w:color w:val="000000"/>
                <w:sz w:val="20"/>
                <w:lang w:val="pl-PL"/>
              </w:rPr>
            </w:pPr>
            <w:r w:rsidRPr="00691768">
              <w:rPr>
                <w:color w:val="000000"/>
                <w:sz w:val="20"/>
                <w:lang w:val="pl-PL"/>
              </w:rPr>
              <w:t>08. Budowanie zdolności organizacji społeczeństwa obywatelskiego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91DC02" w14:textId="615B9F7F" w:rsidR="00A77B3E" w:rsidRDefault="00BE081B">
            <w:pPr>
              <w:spacing w:before="100"/>
              <w:jc w:val="right"/>
              <w:rPr>
                <w:color w:val="000000"/>
                <w:sz w:val="20"/>
              </w:rPr>
            </w:pPr>
            <w:r w:rsidRPr="00BE081B">
              <w:rPr>
                <w:color w:val="000000"/>
                <w:sz w:val="20"/>
              </w:rPr>
              <w:t>2 215</w:t>
            </w:r>
            <w:r>
              <w:rPr>
                <w:color w:val="000000"/>
                <w:sz w:val="20"/>
              </w:rPr>
              <w:t> </w:t>
            </w:r>
            <w:r w:rsidRPr="00BE081B">
              <w:rPr>
                <w:color w:val="000000"/>
                <w:sz w:val="20"/>
              </w:rPr>
              <w:t>000</w:t>
            </w:r>
            <w:r>
              <w:rPr>
                <w:color w:val="000000"/>
                <w:sz w:val="20"/>
              </w:rPr>
              <w:t>,00</w:t>
            </w:r>
            <w:r w:rsidRPr="00BE081B">
              <w:rPr>
                <w:color w:val="000000"/>
                <w:sz w:val="20"/>
              </w:rPr>
              <w:t xml:space="preserve"> </w:t>
            </w:r>
          </w:p>
        </w:tc>
      </w:tr>
      <w:tr w:rsidR="002B2962" w14:paraId="2C5464EE"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4493F4"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ECA965" w14:textId="77777777" w:rsidR="00A77B3E" w:rsidRDefault="009F4183">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2B528B"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0A89F1"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5ACE86" w14:textId="77777777" w:rsidR="00A77B3E" w:rsidRPr="00691768" w:rsidRDefault="009F4183">
            <w:pPr>
              <w:spacing w:before="100"/>
              <w:rPr>
                <w:color w:val="000000"/>
                <w:sz w:val="20"/>
                <w:lang w:val="pl-PL"/>
              </w:rPr>
            </w:pPr>
            <w:r w:rsidRPr="00691768">
              <w:rPr>
                <w:color w:val="000000"/>
                <w:sz w:val="20"/>
                <w:lang w:val="pl-PL"/>
              </w:rPr>
              <w:t>10. Rozwiązywanie problemów określonych w ramach europejskiego semestru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B1BAB4" w14:textId="1302BA7C" w:rsidR="00A77B3E" w:rsidRDefault="00053448">
            <w:pPr>
              <w:spacing w:before="100"/>
              <w:jc w:val="right"/>
              <w:rPr>
                <w:color w:val="000000"/>
                <w:sz w:val="20"/>
              </w:rPr>
            </w:pPr>
            <w:r>
              <w:rPr>
                <w:color w:val="000000"/>
                <w:sz w:val="20"/>
              </w:rPr>
              <w:t>39 266 977</w:t>
            </w:r>
            <w:r w:rsidRPr="00BE081B">
              <w:rPr>
                <w:color w:val="000000"/>
                <w:sz w:val="20"/>
              </w:rPr>
              <w:t xml:space="preserve"> </w:t>
            </w:r>
          </w:p>
        </w:tc>
      </w:tr>
      <w:tr w:rsidR="002B2962" w14:paraId="6C60BC4B"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B0DAA0"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BFEFA2" w14:textId="77777777" w:rsidR="00A77B3E" w:rsidRDefault="009F4183">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590CF1"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525363"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55F501"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A4DA8A" w14:textId="6AB8D760" w:rsidR="00A77B3E" w:rsidRDefault="00053448">
            <w:pPr>
              <w:spacing w:before="100"/>
              <w:jc w:val="right"/>
              <w:rPr>
                <w:color w:val="000000"/>
                <w:sz w:val="20"/>
              </w:rPr>
            </w:pPr>
            <w:r>
              <w:rPr>
                <w:color w:val="000000"/>
                <w:sz w:val="20"/>
              </w:rPr>
              <w:t xml:space="preserve">41 716 071 </w:t>
            </w:r>
          </w:p>
        </w:tc>
      </w:tr>
    </w:tbl>
    <w:p w14:paraId="5624731E" w14:textId="77777777" w:rsidR="00A77B3E" w:rsidRDefault="00A77B3E">
      <w:pPr>
        <w:spacing w:before="100"/>
        <w:rPr>
          <w:color w:val="000000"/>
          <w:sz w:val="20"/>
        </w:rPr>
      </w:pPr>
    </w:p>
    <w:p w14:paraId="4F613910" w14:textId="77777777" w:rsidR="00A77B3E" w:rsidRPr="00691768" w:rsidRDefault="009F4183">
      <w:pPr>
        <w:pStyle w:val="Nagwek5"/>
        <w:spacing w:before="100" w:after="0"/>
        <w:rPr>
          <w:b w:val="0"/>
          <w:i w:val="0"/>
          <w:color w:val="000000"/>
          <w:sz w:val="24"/>
          <w:lang w:val="pl-PL"/>
        </w:rPr>
      </w:pPr>
      <w:bookmarkStart w:id="386" w:name="_Toc215823981"/>
      <w:r w:rsidRPr="00691768">
        <w:rPr>
          <w:b w:val="0"/>
          <w:i w:val="0"/>
          <w:color w:val="000000"/>
          <w:sz w:val="24"/>
          <w:lang w:val="pl-PL"/>
        </w:rPr>
        <w:t>Tabela 8: Wymiar 7 – wymiar równouprawnienia płci w ramach EFS+*, EFRR, Funduszu Spójności i FST</w:t>
      </w:r>
      <w:bookmarkEnd w:id="386"/>
    </w:p>
    <w:p w14:paraId="5FD6FB9E"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2381"/>
        <w:gridCol w:w="1283"/>
        <w:gridCol w:w="3640"/>
        <w:gridCol w:w="4248"/>
        <w:gridCol w:w="2301"/>
      </w:tblGrid>
      <w:tr w:rsidR="002B2962" w14:paraId="63439A1A"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57FD050"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6766D4"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0E09DB8"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40F795A"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0AF65E8"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E56AEC" w14:textId="77777777" w:rsidR="00A77B3E" w:rsidRDefault="009F4183">
            <w:pPr>
              <w:spacing w:before="100"/>
              <w:jc w:val="center"/>
              <w:rPr>
                <w:color w:val="000000"/>
                <w:sz w:val="20"/>
              </w:rPr>
            </w:pPr>
            <w:r>
              <w:rPr>
                <w:color w:val="000000"/>
                <w:sz w:val="20"/>
              </w:rPr>
              <w:t>Kwota (w EUR)</w:t>
            </w:r>
          </w:p>
        </w:tc>
      </w:tr>
      <w:tr w:rsidR="002B2962" w14:paraId="138B0FC4"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7BC464" w14:textId="77777777" w:rsidR="00A77B3E" w:rsidRDefault="009F4183">
            <w:pPr>
              <w:spacing w:before="100"/>
              <w:rPr>
                <w:color w:val="000000"/>
                <w:sz w:val="20"/>
              </w:rPr>
            </w:pPr>
            <w:r>
              <w:rPr>
                <w:color w:val="000000"/>
                <w:sz w:val="20"/>
              </w:rPr>
              <w:lastRenderedPageBreak/>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2A0E37" w14:textId="77777777" w:rsidR="00A77B3E" w:rsidRDefault="009F4183">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701E50"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479DBB"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7AF164" w14:textId="77777777" w:rsidR="00A77B3E" w:rsidRDefault="009F4183">
            <w:pPr>
              <w:spacing w:before="100"/>
              <w:rPr>
                <w:color w:val="000000"/>
                <w:sz w:val="20"/>
              </w:rPr>
            </w:pPr>
            <w:r>
              <w:rPr>
                <w:color w:val="000000"/>
                <w:sz w:val="20"/>
              </w:rPr>
              <w:t>02. Uwzględnianie aspektu płci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8B56BC" w14:textId="502B5DC8" w:rsidR="00A77B3E" w:rsidRDefault="00053448">
            <w:pPr>
              <w:spacing w:before="100"/>
              <w:jc w:val="right"/>
              <w:rPr>
                <w:color w:val="000000"/>
                <w:sz w:val="20"/>
              </w:rPr>
            </w:pPr>
            <w:r>
              <w:rPr>
                <w:color w:val="000000"/>
                <w:sz w:val="20"/>
              </w:rPr>
              <w:t xml:space="preserve">41 716 071 </w:t>
            </w:r>
          </w:p>
        </w:tc>
      </w:tr>
      <w:tr w:rsidR="002B2962" w14:paraId="27166808"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E87EC9"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54C1C7" w14:textId="77777777" w:rsidR="00A77B3E" w:rsidRDefault="009F4183">
            <w:pPr>
              <w:spacing w:before="100"/>
              <w:rPr>
                <w:color w:val="000000"/>
                <w:sz w:val="20"/>
              </w:rPr>
            </w:pPr>
            <w:r>
              <w:rPr>
                <w:color w:val="000000"/>
                <w:sz w:val="20"/>
              </w:rPr>
              <w:t>ESO4.8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9AEA8D"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24F558"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E50DCE"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4F73B2" w14:textId="2AB9AEAE" w:rsidR="00A77B3E" w:rsidRDefault="00053448">
            <w:pPr>
              <w:spacing w:before="100"/>
              <w:jc w:val="right"/>
              <w:rPr>
                <w:color w:val="000000"/>
                <w:sz w:val="20"/>
              </w:rPr>
            </w:pPr>
            <w:r>
              <w:rPr>
                <w:color w:val="000000"/>
                <w:sz w:val="20"/>
              </w:rPr>
              <w:t xml:space="preserve">41 716 071 </w:t>
            </w:r>
          </w:p>
        </w:tc>
      </w:tr>
    </w:tbl>
    <w:p w14:paraId="21A1B1D5" w14:textId="77777777" w:rsidR="00A77B3E" w:rsidRPr="00691768" w:rsidRDefault="009F4183">
      <w:pPr>
        <w:spacing w:before="100"/>
        <w:rPr>
          <w:color w:val="000000"/>
          <w:sz w:val="20"/>
          <w:lang w:val="pl-PL"/>
        </w:rPr>
      </w:pPr>
      <w:r w:rsidRPr="00691768">
        <w:rPr>
          <w:color w:val="000000"/>
          <w:sz w:val="20"/>
          <w:lang w:val="pl-PL"/>
        </w:rPr>
        <w:t>* Zasadniczo 40 % EFS+ przeznacza się na monitorowanie wydatków na cele związane z równością płci. 100 % ma zastosowanie w sytuacji, gdy państwo członkowskie zdecyduje się stosować art. 6 EFS+</w:t>
      </w:r>
    </w:p>
    <w:p w14:paraId="532FF153" w14:textId="77777777" w:rsidR="00A77B3E" w:rsidRPr="00691768" w:rsidRDefault="009F4183">
      <w:pPr>
        <w:pStyle w:val="Nagwek4"/>
        <w:spacing w:before="100" w:after="0"/>
        <w:rPr>
          <w:b w:val="0"/>
          <w:color w:val="000000"/>
          <w:sz w:val="24"/>
          <w:lang w:val="pl-PL"/>
        </w:rPr>
      </w:pPr>
      <w:r w:rsidRPr="00691768">
        <w:rPr>
          <w:b w:val="0"/>
          <w:color w:val="000000"/>
          <w:sz w:val="24"/>
          <w:lang w:val="pl-PL"/>
        </w:rPr>
        <w:br w:type="page"/>
      </w:r>
      <w:bookmarkStart w:id="387" w:name="_Toc215823982"/>
      <w:r w:rsidRPr="00691768">
        <w:rPr>
          <w:b w:val="0"/>
          <w:color w:val="000000"/>
          <w:sz w:val="24"/>
          <w:lang w:val="pl-PL"/>
        </w:rPr>
        <w:lastRenderedPageBreak/>
        <w:t>2.1.1.1. Cel szczegółowy: ESO4.9. Wspieranie integracji społeczno-gospodarczej obywateli państw trzecich, w tym migrantów (EFS+)</w:t>
      </w:r>
      <w:bookmarkEnd w:id="387"/>
    </w:p>
    <w:p w14:paraId="7149D8C9" w14:textId="77777777" w:rsidR="00A77B3E" w:rsidRPr="00691768" w:rsidRDefault="00A77B3E">
      <w:pPr>
        <w:spacing w:before="100"/>
        <w:rPr>
          <w:color w:val="000000"/>
          <w:sz w:val="0"/>
          <w:lang w:val="pl-PL"/>
        </w:rPr>
      </w:pPr>
    </w:p>
    <w:p w14:paraId="390E9CD8" w14:textId="77777777" w:rsidR="00A77B3E" w:rsidRPr="00691768" w:rsidRDefault="009F4183">
      <w:pPr>
        <w:pStyle w:val="Nagwek4"/>
        <w:spacing w:before="100" w:after="0"/>
        <w:rPr>
          <w:b w:val="0"/>
          <w:color w:val="000000"/>
          <w:sz w:val="24"/>
          <w:lang w:val="pl-PL"/>
        </w:rPr>
      </w:pPr>
      <w:bookmarkStart w:id="388" w:name="_Toc215823983"/>
      <w:r w:rsidRPr="00691768">
        <w:rPr>
          <w:b w:val="0"/>
          <w:color w:val="000000"/>
          <w:sz w:val="24"/>
          <w:lang w:val="pl-PL"/>
        </w:rPr>
        <w:t>2.1.1.1.1. Interwencje wspierane z Funduszy</w:t>
      </w:r>
      <w:bookmarkEnd w:id="388"/>
    </w:p>
    <w:p w14:paraId="00A3CDD5" w14:textId="77777777" w:rsidR="00A77B3E" w:rsidRPr="00691768" w:rsidRDefault="00A77B3E">
      <w:pPr>
        <w:spacing w:before="100"/>
        <w:rPr>
          <w:color w:val="000000"/>
          <w:sz w:val="0"/>
          <w:lang w:val="pl-PL"/>
        </w:rPr>
      </w:pPr>
    </w:p>
    <w:p w14:paraId="271C232C" w14:textId="77777777" w:rsidR="00A77B3E" w:rsidRPr="00691768" w:rsidRDefault="009F4183">
      <w:pPr>
        <w:spacing w:before="100"/>
        <w:rPr>
          <w:color w:val="000000"/>
          <w:sz w:val="0"/>
          <w:lang w:val="pl-PL"/>
        </w:rPr>
      </w:pPr>
      <w:r w:rsidRPr="00691768">
        <w:rPr>
          <w:color w:val="000000"/>
          <w:lang w:val="pl-PL"/>
        </w:rPr>
        <w:t>Podstawa prawna: art. 22 ust. 3 lit. d) ppkt (i), (iii), (iv), (v), (vi) i (vii) rozporządzenia w sprawie wspólnych przepisów</w:t>
      </w:r>
    </w:p>
    <w:p w14:paraId="7D7E0AB3" w14:textId="77777777" w:rsidR="00A77B3E" w:rsidRPr="00691768" w:rsidRDefault="009F4183">
      <w:pPr>
        <w:pStyle w:val="Nagwek5"/>
        <w:spacing w:before="100" w:after="0"/>
        <w:rPr>
          <w:b w:val="0"/>
          <w:i w:val="0"/>
          <w:color w:val="000000"/>
          <w:sz w:val="24"/>
          <w:lang w:val="pl-PL"/>
        </w:rPr>
      </w:pPr>
      <w:bookmarkStart w:id="389" w:name="_Toc215823984"/>
      <w:r w:rsidRPr="00691768">
        <w:rPr>
          <w:b w:val="0"/>
          <w:i w:val="0"/>
          <w:color w:val="000000"/>
          <w:sz w:val="24"/>
          <w:lang w:val="pl-PL"/>
        </w:rPr>
        <w:t>Powiązane rodzaje działań – art. 22 ust. 3 lit. d) pkt (i) rozporządzenia w sprawie wspólnych przepisów oraz art. 6 rozporządzenia w sprawie EFS+:</w:t>
      </w:r>
      <w:bookmarkEnd w:id="389"/>
    </w:p>
    <w:p w14:paraId="676D77D0"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4ECB518C"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9A55AE" w14:textId="77777777" w:rsidR="00A77B3E" w:rsidRPr="00691768" w:rsidRDefault="00A77B3E">
            <w:pPr>
              <w:spacing w:before="100"/>
              <w:rPr>
                <w:color w:val="000000"/>
                <w:sz w:val="0"/>
                <w:lang w:val="pl-PL"/>
              </w:rPr>
            </w:pPr>
          </w:p>
          <w:p w14:paraId="54D5DC5C" w14:textId="77777777" w:rsidR="00A77B3E" w:rsidRPr="00691768" w:rsidRDefault="009F4183">
            <w:pPr>
              <w:spacing w:before="100"/>
              <w:rPr>
                <w:color w:val="000000"/>
                <w:lang w:val="pl-PL"/>
              </w:rPr>
            </w:pPr>
            <w:r w:rsidRPr="00691768">
              <w:rPr>
                <w:color w:val="000000"/>
                <w:lang w:val="pl-PL"/>
              </w:rPr>
              <w:t>Od kilku lat w województwie zachodniopomorskim obserwowany jest wzrost liczby migrantów. Obecna sytuacja w Ukrainie i skutki agresji Federacji Rosyjskiej na ten kraj jeszcze bardziej zintensyfikowały to zjawisko. Migracja osób z Ukrainy wpływa na ogólną sytuację społeczno-gospodarczą zarówno w Polsce, jak i w regionie. Osoby, które przybyły do Polski będą potrzebowały wsparcia, w szczególności w zakresie zatrudnienia, edukacji, włączenia społecznego.</w:t>
            </w:r>
          </w:p>
          <w:p w14:paraId="2B73A1D8" w14:textId="77777777" w:rsidR="00A77B3E" w:rsidRPr="00691768" w:rsidRDefault="009F4183">
            <w:pPr>
              <w:spacing w:before="100"/>
              <w:rPr>
                <w:color w:val="000000"/>
                <w:lang w:val="pl-PL"/>
              </w:rPr>
            </w:pPr>
            <w:r w:rsidRPr="00691768">
              <w:rPr>
                <w:color w:val="000000"/>
                <w:lang w:val="pl-PL"/>
              </w:rPr>
              <w:t>Obecność migrantów, którzy podejmują zatrudnienie na terenie województwa wymusza podjęcie działań systemowych w celu skutecznego zarządzania procesami migracyjnymi, w tym odpowiadających na potrzeby przedsiębiorców borykających się z brakiem pracowników. Planuje się realizację kompleksowego projektu, który stanowić będzie zarówno odpowiedź na potrzeby Polityki gospodarczej oraz Polityki rynku pracy województwa w zakresie pozyskiwania pracowników o odpowiednich kompetencjach dla uzupełniania zasobów ludzkich na rynku pracy, a także na wyzwania wynikające z trendów demograficznych oraz na problemy społeczne i edukacyjne, z którymi mierzą się migranci. W ramach tego wsparcia powstanie Zachodniopomorskie Centrum dla migrantów i ich rodzin. Przewidywany do realizacji projekt przyczyni się do poprawy integracji z rynkiem pracy i mobilności zawodowej cudzoziemców i ich rodzin przebywających na terenie województwa poprzez kompleksowe działania na rzecz wsparcia i integracji cudzoziemców. </w:t>
            </w:r>
          </w:p>
          <w:p w14:paraId="0E14AEF1" w14:textId="77777777" w:rsidR="00A77B3E" w:rsidRPr="00691768" w:rsidRDefault="009F4183">
            <w:pPr>
              <w:spacing w:before="100"/>
              <w:rPr>
                <w:color w:val="000000"/>
                <w:lang w:val="pl-PL"/>
              </w:rPr>
            </w:pPr>
            <w:r w:rsidRPr="00691768">
              <w:rPr>
                <w:color w:val="000000"/>
                <w:lang w:val="pl-PL"/>
              </w:rPr>
              <w:t>Po przyjeździe do Polski migranci napotykają na wiele problemów. Do najważniejszych z nich należą: trudności w załatwieniu spraw formalnych związanych z legalizacją pobytu i zatrudnienia wynikających z ich nieodpowiednich kwalifikacji i kompetencji oraz braku znajomości języka, brak przygotowania przedszkoli i szkół do pracy z dziećmi – migrantami, podejmowanie zatrudnienia poniżej kwalifikacji, problemy natury psychicznej, typowe dla migrantów związane z rozłąką z rodziną czy stresem związanym z koniecznością adaptacji w nowym środowisku. Mając na uwadze powyższe trudności zaplanowano szeroki wachlarz wsparcia umożliwiający kompleksową ścieżkę pomocy.</w:t>
            </w:r>
          </w:p>
          <w:p w14:paraId="4A88145D" w14:textId="77777777" w:rsidR="00A77B3E" w:rsidRDefault="009F4183">
            <w:pPr>
              <w:spacing w:before="100"/>
              <w:rPr>
                <w:color w:val="000000"/>
              </w:rPr>
            </w:pPr>
            <w:r>
              <w:rPr>
                <w:color w:val="000000"/>
              </w:rPr>
              <w:t>Typy projektów:</w:t>
            </w:r>
          </w:p>
          <w:p w14:paraId="61821231" w14:textId="77777777" w:rsidR="00A77B3E" w:rsidRPr="00691768" w:rsidRDefault="009F4183">
            <w:pPr>
              <w:numPr>
                <w:ilvl w:val="0"/>
                <w:numId w:val="110"/>
              </w:numPr>
              <w:spacing w:before="100"/>
              <w:rPr>
                <w:color w:val="000000"/>
                <w:lang w:val="pl-PL"/>
              </w:rPr>
            </w:pPr>
            <w:r w:rsidRPr="00691768">
              <w:rPr>
                <w:color w:val="000000"/>
                <w:lang w:val="pl-PL"/>
              </w:rPr>
              <w:t>Zachodniopomorskie Centrum dla migrantów i ich rodzin, zapewniające kompleksowe wsparcie migrantów i ich rodzin w procesie integracji na rynku pracy i funkcjonowania w społeczeństwie:</w:t>
            </w:r>
          </w:p>
          <w:p w14:paraId="5600DCE8" w14:textId="3A736BF6" w:rsidR="00A77B3E" w:rsidRPr="00691768" w:rsidRDefault="009F4183">
            <w:pPr>
              <w:numPr>
                <w:ilvl w:val="0"/>
                <w:numId w:val="110"/>
              </w:numPr>
              <w:spacing w:before="100"/>
              <w:rPr>
                <w:color w:val="000000"/>
                <w:lang w:val="pl-PL"/>
              </w:rPr>
            </w:pPr>
            <w:r w:rsidRPr="00691768">
              <w:rPr>
                <w:color w:val="000000"/>
                <w:lang w:val="pl-PL"/>
              </w:rPr>
              <w:t>wsparcie migrantów</w:t>
            </w:r>
            <w:r w:rsidR="00A76544">
              <w:rPr>
                <w:color w:val="000000"/>
                <w:lang w:val="pl-PL"/>
              </w:rPr>
              <w:t xml:space="preserve"> </w:t>
            </w:r>
            <w:r w:rsidRPr="00691768">
              <w:rPr>
                <w:color w:val="000000"/>
                <w:lang w:val="pl-PL"/>
              </w:rPr>
              <w:t>oraz pracodawców w procesie integracji na rynku pracy, w tym m.in. doradztwo, poradnictwo, mentoring, kształcenie i szkolenie zawodowe, staże, kursy językowe w miejscu pracy, nostryfikacja dyplomów, potwierdzanie kwalifikacji i umiejętności itp.,</w:t>
            </w:r>
          </w:p>
          <w:p w14:paraId="7A279AD3" w14:textId="77777777" w:rsidR="00A77B3E" w:rsidRPr="00691768" w:rsidRDefault="009F4183">
            <w:pPr>
              <w:numPr>
                <w:ilvl w:val="0"/>
                <w:numId w:val="110"/>
              </w:numPr>
              <w:spacing w:before="100"/>
              <w:rPr>
                <w:color w:val="000000"/>
                <w:lang w:val="pl-PL"/>
              </w:rPr>
            </w:pPr>
            <w:r w:rsidRPr="00691768">
              <w:rPr>
                <w:color w:val="000000"/>
                <w:lang w:val="pl-PL"/>
              </w:rPr>
              <w:t>usługi na rzecz migrantów, pozwalające im na lepsze funkcjonowanie w polskim społeczeństwie, w tym m.in.:</w:t>
            </w:r>
          </w:p>
          <w:p w14:paraId="5C6B9C18" w14:textId="77777777" w:rsidR="00A77B3E" w:rsidRPr="00691768" w:rsidRDefault="009F4183">
            <w:pPr>
              <w:spacing w:before="100"/>
              <w:rPr>
                <w:color w:val="000000"/>
                <w:lang w:val="pl-PL"/>
              </w:rPr>
            </w:pPr>
            <w:r w:rsidRPr="00691768">
              <w:rPr>
                <w:color w:val="000000"/>
                <w:lang w:val="pl-PL"/>
              </w:rPr>
              <w:t>- wsparcie informacyjne na temat wszystkich usług adresowanych do obywateli państw trzecich,</w:t>
            </w:r>
          </w:p>
          <w:p w14:paraId="27501FE9" w14:textId="77777777" w:rsidR="00A77B3E" w:rsidRPr="00691768" w:rsidRDefault="009F4183">
            <w:pPr>
              <w:spacing w:before="100"/>
              <w:rPr>
                <w:color w:val="000000"/>
                <w:lang w:val="pl-PL"/>
              </w:rPr>
            </w:pPr>
            <w:r w:rsidRPr="00691768">
              <w:rPr>
                <w:color w:val="000000"/>
                <w:lang w:val="pl-PL"/>
              </w:rPr>
              <w:t xml:space="preserve">- wsparcie w zakresie nauki języka polskiego, </w:t>
            </w:r>
          </w:p>
          <w:p w14:paraId="47E4E34B" w14:textId="77777777" w:rsidR="00A77B3E" w:rsidRPr="00691768" w:rsidRDefault="009F4183">
            <w:pPr>
              <w:spacing w:before="100"/>
              <w:rPr>
                <w:color w:val="000000"/>
                <w:lang w:val="pl-PL"/>
              </w:rPr>
            </w:pPr>
            <w:r w:rsidRPr="00691768">
              <w:rPr>
                <w:color w:val="000000"/>
                <w:lang w:val="pl-PL"/>
              </w:rPr>
              <w:t>- wsparcie psychologiczne,</w:t>
            </w:r>
          </w:p>
          <w:p w14:paraId="32F0902F" w14:textId="77777777" w:rsidR="00A77B3E" w:rsidRPr="00691768" w:rsidRDefault="009F4183">
            <w:pPr>
              <w:spacing w:before="100"/>
              <w:rPr>
                <w:color w:val="000000"/>
                <w:lang w:val="pl-PL"/>
              </w:rPr>
            </w:pPr>
            <w:r w:rsidRPr="00691768">
              <w:rPr>
                <w:color w:val="000000"/>
                <w:lang w:val="pl-PL"/>
              </w:rPr>
              <w:t>- wsparcie prawno-doradcze w zakresie proceduralnym,</w:t>
            </w:r>
          </w:p>
          <w:p w14:paraId="51D8300B" w14:textId="77777777" w:rsidR="00A77B3E" w:rsidRPr="00691768" w:rsidRDefault="009F4183">
            <w:pPr>
              <w:spacing w:before="100"/>
              <w:rPr>
                <w:color w:val="000000"/>
                <w:lang w:val="pl-PL"/>
              </w:rPr>
            </w:pPr>
            <w:r w:rsidRPr="00691768">
              <w:rPr>
                <w:color w:val="000000"/>
                <w:lang w:val="pl-PL"/>
              </w:rPr>
              <w:lastRenderedPageBreak/>
              <w:t>- wsparcie asystenckie w zakresie codziennego funkcjonowania (np. spraw lokalowych, zdrowotnych, edukacyjnych itp.),</w:t>
            </w:r>
          </w:p>
          <w:p w14:paraId="6DB7EF15" w14:textId="77777777" w:rsidR="00A77B3E" w:rsidRDefault="009F4183">
            <w:pPr>
              <w:spacing w:before="100"/>
              <w:rPr>
                <w:color w:val="000000"/>
              </w:rPr>
            </w:pPr>
            <w:r>
              <w:rPr>
                <w:color w:val="000000"/>
              </w:rPr>
              <w:t>- wsparcie w zakresie mieszkaniowym,</w:t>
            </w:r>
          </w:p>
          <w:p w14:paraId="445BF7B5" w14:textId="77777777" w:rsidR="00A77B3E" w:rsidRPr="00691768" w:rsidRDefault="009F4183">
            <w:pPr>
              <w:numPr>
                <w:ilvl w:val="0"/>
                <w:numId w:val="111"/>
              </w:numPr>
              <w:spacing w:before="100"/>
              <w:rPr>
                <w:color w:val="000000"/>
                <w:lang w:val="pl-PL"/>
              </w:rPr>
            </w:pPr>
            <w:r w:rsidRPr="00691768">
              <w:rPr>
                <w:color w:val="000000"/>
                <w:lang w:val="pl-PL"/>
              </w:rPr>
              <w:t>wsparcie w zakresie integracji społecznej i kulturalnej,</w:t>
            </w:r>
          </w:p>
          <w:p w14:paraId="173AB6FE" w14:textId="77777777" w:rsidR="00A77B3E" w:rsidRPr="00691768" w:rsidRDefault="009F4183">
            <w:pPr>
              <w:numPr>
                <w:ilvl w:val="0"/>
                <w:numId w:val="111"/>
              </w:numPr>
              <w:spacing w:before="100"/>
              <w:rPr>
                <w:color w:val="000000"/>
                <w:lang w:val="pl-PL"/>
              </w:rPr>
            </w:pPr>
            <w:r w:rsidRPr="00691768">
              <w:rPr>
                <w:color w:val="000000"/>
                <w:lang w:val="pl-PL"/>
              </w:rPr>
              <w:t xml:space="preserve">wsparcie tworzenia i zwiększania potencjału organizacji pozarządowych działających na rzecz społeczno-ekonomicznej integracji obywateli państw trzecich, </w:t>
            </w:r>
          </w:p>
          <w:p w14:paraId="428AF8C1" w14:textId="77777777" w:rsidR="00A77B3E" w:rsidRPr="00691768" w:rsidRDefault="009F4183">
            <w:pPr>
              <w:numPr>
                <w:ilvl w:val="0"/>
                <w:numId w:val="111"/>
              </w:numPr>
              <w:spacing w:before="100"/>
              <w:rPr>
                <w:color w:val="000000"/>
                <w:lang w:val="pl-PL"/>
              </w:rPr>
            </w:pPr>
            <w:r w:rsidRPr="00691768">
              <w:rPr>
                <w:color w:val="000000"/>
                <w:lang w:val="pl-PL"/>
              </w:rPr>
              <w:t>wspieranie współpracy z mniejszościami narodowymi i etnicznymi zamieszkującymi w województwie.</w:t>
            </w:r>
          </w:p>
          <w:p w14:paraId="6875CCB7" w14:textId="77777777" w:rsidR="00A77B3E" w:rsidRPr="00691768" w:rsidRDefault="00A77B3E">
            <w:pPr>
              <w:spacing w:before="100"/>
              <w:rPr>
                <w:color w:val="000000"/>
                <w:lang w:val="pl-PL"/>
              </w:rPr>
            </w:pPr>
          </w:p>
          <w:p w14:paraId="0A3B8910" w14:textId="77777777" w:rsidR="00A77B3E" w:rsidRPr="00691768" w:rsidRDefault="009F4183">
            <w:pPr>
              <w:spacing w:before="100"/>
              <w:rPr>
                <w:color w:val="000000"/>
                <w:lang w:val="pl-PL"/>
              </w:rPr>
            </w:pPr>
            <w:r w:rsidRPr="00691768">
              <w:rPr>
                <w:color w:val="000000"/>
                <w:lang w:val="pl-PL"/>
              </w:rPr>
              <w:t>W ramach niniejszego celu szczegółowego premiowane będą projekty realizowane w partnerstwie z organizacjami pozarządowymi zwłaszcza z organizacjami pozarządowymi działającymi statutowo w obszarze integracji społeczno-gospodarczej obywateli państw trzecich, w tym migrantów.</w:t>
            </w:r>
          </w:p>
          <w:p w14:paraId="2905D29A" w14:textId="77777777" w:rsidR="00A77B3E" w:rsidRPr="00691768" w:rsidRDefault="009F4183">
            <w:pPr>
              <w:spacing w:before="100"/>
              <w:rPr>
                <w:color w:val="000000"/>
                <w:lang w:val="pl-PL"/>
              </w:rPr>
            </w:pPr>
            <w:r w:rsidRPr="00691768">
              <w:rPr>
                <w:color w:val="000000"/>
                <w:lang w:val="pl-PL"/>
              </w:rPr>
              <w:t xml:space="preserve">Działania podejmowane w ramach celu szczegółowego wpisują się w kierunki wyznaczone przez </w:t>
            </w:r>
            <w:r w:rsidRPr="00691768">
              <w:rPr>
                <w:i/>
                <w:iCs/>
                <w:color w:val="000000"/>
                <w:lang w:val="pl-PL"/>
              </w:rPr>
              <w:t>Europejski Filar Praw Socjalnych</w:t>
            </w:r>
            <w:r w:rsidRPr="00691768">
              <w:rPr>
                <w:color w:val="000000"/>
                <w:lang w:val="pl-PL"/>
              </w:rPr>
              <w:t xml:space="preserve">, </w:t>
            </w:r>
            <w:r w:rsidRPr="00691768">
              <w:rPr>
                <w:i/>
                <w:iCs/>
                <w:color w:val="000000"/>
                <w:lang w:val="pl-PL"/>
              </w:rPr>
              <w:t>Plan działania na rzecz integracji i włączenia społecznego na lata 2021-2027</w:t>
            </w:r>
            <w:r w:rsidRPr="00691768">
              <w:rPr>
                <w:color w:val="000000"/>
                <w:lang w:val="pl-PL"/>
              </w:rPr>
              <w:t xml:space="preserve">, a także we wnioski z oceny stopnia realizacji kluczowych obszarów reform, określonych w </w:t>
            </w:r>
            <w:r w:rsidRPr="00691768">
              <w:rPr>
                <w:i/>
                <w:iCs/>
                <w:color w:val="000000"/>
                <w:lang w:val="pl-PL"/>
              </w:rPr>
              <w:t>Sprawozdaniu krajowym – Polska 2020</w:t>
            </w:r>
            <w:r w:rsidRPr="00691768">
              <w:rPr>
                <w:color w:val="000000"/>
                <w:lang w:val="pl-PL"/>
              </w:rPr>
              <w:t xml:space="preserve">. </w:t>
            </w:r>
          </w:p>
          <w:p w14:paraId="5F6D22BA" w14:textId="77777777" w:rsidR="00A77B3E" w:rsidRDefault="009F4183">
            <w:pPr>
              <w:spacing w:before="100"/>
              <w:rPr>
                <w:color w:val="000000"/>
              </w:rPr>
            </w:pPr>
            <w:r>
              <w:rPr>
                <w:color w:val="000000"/>
              </w:rPr>
              <w:t>Oczekiwane rezultaty:</w:t>
            </w:r>
          </w:p>
          <w:p w14:paraId="78DA3007" w14:textId="77777777" w:rsidR="00A77B3E" w:rsidRPr="00691768" w:rsidRDefault="009F4183">
            <w:pPr>
              <w:numPr>
                <w:ilvl w:val="0"/>
                <w:numId w:val="112"/>
              </w:numPr>
              <w:spacing w:before="100"/>
              <w:rPr>
                <w:color w:val="000000"/>
                <w:lang w:val="pl-PL"/>
              </w:rPr>
            </w:pPr>
            <w:r w:rsidRPr="00691768">
              <w:rPr>
                <w:color w:val="000000"/>
                <w:lang w:val="pl-PL"/>
              </w:rPr>
              <w:t>aktywizacja zawodowa i społeczna obywateli państw trzecich, w tym migrantów i ich rodzin.</w:t>
            </w:r>
          </w:p>
          <w:p w14:paraId="65718369" w14:textId="77777777" w:rsidR="00A77B3E" w:rsidRPr="00691768" w:rsidRDefault="00A77B3E">
            <w:pPr>
              <w:spacing w:before="100"/>
              <w:rPr>
                <w:color w:val="000000"/>
                <w:lang w:val="pl-PL"/>
              </w:rPr>
            </w:pPr>
          </w:p>
        </w:tc>
      </w:tr>
    </w:tbl>
    <w:p w14:paraId="6904521B" w14:textId="77777777" w:rsidR="00A77B3E" w:rsidRPr="00691768" w:rsidRDefault="00A77B3E">
      <w:pPr>
        <w:spacing w:before="100"/>
        <w:rPr>
          <w:color w:val="000000"/>
          <w:lang w:val="pl-PL"/>
        </w:rPr>
      </w:pPr>
    </w:p>
    <w:p w14:paraId="65CEC560" w14:textId="77777777" w:rsidR="00A77B3E" w:rsidRPr="00691768" w:rsidRDefault="009F4183">
      <w:pPr>
        <w:pStyle w:val="Nagwek5"/>
        <w:spacing w:before="100" w:after="0"/>
        <w:rPr>
          <w:b w:val="0"/>
          <w:i w:val="0"/>
          <w:color w:val="000000"/>
          <w:sz w:val="24"/>
          <w:lang w:val="pl-PL"/>
        </w:rPr>
      </w:pPr>
      <w:bookmarkStart w:id="390" w:name="_Toc215823985"/>
      <w:r w:rsidRPr="00691768">
        <w:rPr>
          <w:b w:val="0"/>
          <w:i w:val="0"/>
          <w:color w:val="000000"/>
          <w:sz w:val="24"/>
          <w:lang w:val="pl-PL"/>
        </w:rPr>
        <w:t>Główne grupy docelowe – art. 22 ust. 3 lit. d) pkt (iii) rozporządzenia w sprawie wspólnych przepisów:</w:t>
      </w:r>
      <w:bookmarkEnd w:id="390"/>
    </w:p>
    <w:p w14:paraId="4876DF79"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6CDAB3CC"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67F881" w14:textId="77777777" w:rsidR="00A77B3E" w:rsidRPr="00691768" w:rsidRDefault="00A77B3E">
            <w:pPr>
              <w:spacing w:before="100"/>
              <w:rPr>
                <w:color w:val="000000"/>
                <w:sz w:val="0"/>
                <w:lang w:val="pl-PL"/>
              </w:rPr>
            </w:pPr>
          </w:p>
          <w:p w14:paraId="16B534A6" w14:textId="77777777" w:rsidR="00A77B3E" w:rsidRPr="00691768" w:rsidRDefault="009F4183">
            <w:pPr>
              <w:numPr>
                <w:ilvl w:val="0"/>
                <w:numId w:val="113"/>
              </w:numPr>
              <w:spacing w:before="100"/>
              <w:rPr>
                <w:color w:val="000000"/>
                <w:lang w:val="pl-PL"/>
              </w:rPr>
            </w:pPr>
            <w:r w:rsidRPr="00691768">
              <w:rPr>
                <w:color w:val="000000"/>
                <w:lang w:val="pl-PL"/>
              </w:rPr>
              <w:t>obywatele państw trzecich, osoby ubiegające się i objęte ochroną międzynarodową, osoby bezpaństwowe, osoby o nieokreślonej narodowości,</w:t>
            </w:r>
          </w:p>
          <w:p w14:paraId="40B1783B" w14:textId="77777777" w:rsidR="00A77B3E" w:rsidRPr="00691768" w:rsidRDefault="009F4183">
            <w:pPr>
              <w:numPr>
                <w:ilvl w:val="0"/>
                <w:numId w:val="113"/>
              </w:numPr>
              <w:spacing w:before="100"/>
              <w:rPr>
                <w:color w:val="000000"/>
                <w:lang w:val="pl-PL"/>
              </w:rPr>
            </w:pPr>
            <w:r w:rsidRPr="00691768">
              <w:rPr>
                <w:color w:val="000000"/>
                <w:lang w:val="pl-PL"/>
              </w:rPr>
              <w:t>pracodawcy/przedsiębiorcy zatrudniający oraz planujący zatrudnienie migrantów i ich pracownicy, pracownicy administracji publicznej,</w:t>
            </w:r>
          </w:p>
          <w:p w14:paraId="735E448D" w14:textId="77777777" w:rsidR="00A77B3E" w:rsidRDefault="009F4183">
            <w:pPr>
              <w:numPr>
                <w:ilvl w:val="0"/>
                <w:numId w:val="113"/>
              </w:numPr>
              <w:spacing w:before="100"/>
              <w:rPr>
                <w:color w:val="000000"/>
              </w:rPr>
            </w:pPr>
            <w:r>
              <w:rPr>
                <w:color w:val="000000"/>
              </w:rPr>
              <w:t>społeczeństwo przyjmujące.</w:t>
            </w:r>
          </w:p>
          <w:p w14:paraId="0278BC41" w14:textId="77777777" w:rsidR="00A77B3E" w:rsidRDefault="00A77B3E">
            <w:pPr>
              <w:spacing w:before="100"/>
              <w:rPr>
                <w:color w:val="000000"/>
              </w:rPr>
            </w:pPr>
          </w:p>
        </w:tc>
      </w:tr>
    </w:tbl>
    <w:p w14:paraId="1D307D12" w14:textId="77777777" w:rsidR="00A77B3E" w:rsidRDefault="00A77B3E">
      <w:pPr>
        <w:spacing w:before="100"/>
        <w:rPr>
          <w:color w:val="000000"/>
        </w:rPr>
      </w:pPr>
    </w:p>
    <w:p w14:paraId="683ACB91" w14:textId="77777777" w:rsidR="00A77B3E" w:rsidRPr="00691768" w:rsidRDefault="009F4183">
      <w:pPr>
        <w:pStyle w:val="Nagwek5"/>
        <w:spacing w:before="100" w:after="0"/>
        <w:rPr>
          <w:b w:val="0"/>
          <w:i w:val="0"/>
          <w:color w:val="000000"/>
          <w:sz w:val="24"/>
          <w:lang w:val="pl-PL"/>
        </w:rPr>
      </w:pPr>
      <w:bookmarkStart w:id="391" w:name="_Toc215823986"/>
      <w:r w:rsidRPr="00691768">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391"/>
    </w:p>
    <w:p w14:paraId="32A06413"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35D45246"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2C040B" w14:textId="77777777" w:rsidR="00A77B3E" w:rsidRPr="00691768" w:rsidRDefault="00A77B3E">
            <w:pPr>
              <w:spacing w:before="100"/>
              <w:rPr>
                <w:color w:val="000000"/>
                <w:sz w:val="0"/>
                <w:lang w:val="pl-PL"/>
              </w:rPr>
            </w:pPr>
          </w:p>
          <w:p w14:paraId="09A3FD5B" w14:textId="77777777" w:rsidR="00A77B3E" w:rsidRPr="00691768" w:rsidRDefault="009F4183">
            <w:pPr>
              <w:spacing w:before="100"/>
              <w:rPr>
                <w:color w:val="000000"/>
                <w:lang w:val="pl-PL"/>
              </w:rPr>
            </w:pPr>
            <w:r w:rsidRPr="00691768">
              <w:rPr>
                <w:color w:val="000000"/>
                <w:lang w:val="pl-PL"/>
              </w:rPr>
              <w:t xml:space="preserve">Działania w celu szczegółowym (i) będą realizowane z poszanowaniem zasad horyzontalnych UE, o których mowa w art. 10 Traktatu o funkcjonowaniu Unii Europejskiej. Wsparcie polityki spójności będzie udzielane wyłącznie projektom i beneficjentom, którzy przestrzegają przepisów antydyskryminacyjnych, o których mowa w art. 9 ust. 3 Rozporządzenia UE i Rady nr 2021/1060. W przypadku, gdy beneficjentem jest jednostka </w:t>
            </w:r>
            <w:r w:rsidRPr="00691768">
              <w:rPr>
                <w:color w:val="000000"/>
                <w:lang w:val="pl-PL"/>
              </w:rPr>
              <w:lastRenderedPageBreak/>
              <w:t xml:space="preserve">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 Realizacja celu będzie zgodna z Konwencją ONZ o Prawach Osób Niepełnosprawnych oraz z zapisami Karty Praw Podstawowych w szczególności w obszarze wolności wyboru zawodu i prawa do podejmowania pracy (srt. 15) oraz zabezpieczenia społecznego i pomocy społecznej (art. 34). Działania podejmowane w ramach przedmiotowego celu szczegółowego przyczynią się do wyrównania szans na rynku pracy obywateli państw trzecich przebywających w Polsce. </w:t>
            </w:r>
          </w:p>
          <w:p w14:paraId="733B39FD" w14:textId="77777777" w:rsidR="00A77B3E" w:rsidRPr="00691768" w:rsidRDefault="009F4183">
            <w:pPr>
              <w:spacing w:before="100"/>
              <w:rPr>
                <w:color w:val="000000"/>
                <w:lang w:val="pl-PL"/>
              </w:rPr>
            </w:pPr>
            <w:r w:rsidRPr="00691768">
              <w:rPr>
                <w:color w:val="000000"/>
                <w:lang w:val="pl-PL"/>
              </w:rPr>
              <w:t xml:space="preserve">Przewiduje się również wprowadzenie wymogu stosowania klauzul społecznych w procedurach związanych z prawem zamówień publicznych m.in. poprzez odpowiednie kryteria wyboru projektów. </w:t>
            </w:r>
          </w:p>
          <w:p w14:paraId="422C8603" w14:textId="77777777" w:rsidR="00A77B3E" w:rsidRPr="00691768" w:rsidRDefault="009F4183">
            <w:pPr>
              <w:spacing w:before="100"/>
              <w:rPr>
                <w:color w:val="000000"/>
                <w:lang w:val="pl-PL"/>
              </w:rPr>
            </w:pPr>
            <w:r w:rsidRPr="00691768">
              <w:rPr>
                <w:color w:val="000000"/>
                <w:lang w:val="pl-PL"/>
              </w:rPr>
              <w:t>W celu wyboru operacji Instytucja Zarządzająca będzie stosować kryteria i procedury, które są niedyskryminacyjne, przejrzyste, gwarantują równouprawnienie płci i uwzględniają zasady horyzontalne jak również zasady zrównoważonego rozwoju. Do przestrzegania zasad horyzontalnych zobowiązane będą zarówno instytucje zaangażowane we wdrażanie programu, jak również beneficjenci projektów. Realizowane w projektach działania będą uwzględniać wymogi dotyczące zasady równości szans i zapobiegania dyskryminacji. Realizowane projekty charakteryzować się będą wysoką jakością i kompleksowością udzielanego wsparcia, zapewniać wysoki poziom jego dostosowania do potrzeb i umiejętności osób uczestniczących w projektach oraz uwzględniać ich indywidualne predyspozycje i możliwości. Na etapie realizacji projektu sposób wdrażania tych zasad będzie sprawdzany w procesie monitorowania, ewentualnej kontroli czy ewaluacji.</w:t>
            </w:r>
          </w:p>
          <w:p w14:paraId="411DF888" w14:textId="77777777" w:rsidR="00A77B3E" w:rsidRPr="00691768" w:rsidRDefault="00A77B3E">
            <w:pPr>
              <w:spacing w:before="100"/>
              <w:rPr>
                <w:color w:val="000000"/>
                <w:lang w:val="pl-PL"/>
              </w:rPr>
            </w:pPr>
          </w:p>
        </w:tc>
      </w:tr>
    </w:tbl>
    <w:p w14:paraId="2D650B3E" w14:textId="77777777" w:rsidR="00A77B3E" w:rsidRPr="00691768" w:rsidRDefault="00A77B3E">
      <w:pPr>
        <w:spacing w:before="100"/>
        <w:rPr>
          <w:color w:val="000000"/>
          <w:lang w:val="pl-PL"/>
        </w:rPr>
      </w:pPr>
    </w:p>
    <w:p w14:paraId="186D0BC3" w14:textId="77777777" w:rsidR="00A77B3E" w:rsidRPr="00691768" w:rsidRDefault="009F4183">
      <w:pPr>
        <w:pStyle w:val="Nagwek5"/>
        <w:spacing w:before="100" w:after="0"/>
        <w:rPr>
          <w:b w:val="0"/>
          <w:i w:val="0"/>
          <w:color w:val="000000"/>
          <w:sz w:val="24"/>
          <w:lang w:val="pl-PL"/>
        </w:rPr>
      </w:pPr>
      <w:bookmarkStart w:id="392" w:name="_Toc215823987"/>
      <w:r w:rsidRPr="00691768">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392"/>
    </w:p>
    <w:p w14:paraId="2A690132"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30BFAA93"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5FAE56" w14:textId="77777777" w:rsidR="00A77B3E" w:rsidRPr="00691768" w:rsidRDefault="00A77B3E">
            <w:pPr>
              <w:spacing w:before="100"/>
              <w:rPr>
                <w:color w:val="000000"/>
                <w:sz w:val="0"/>
                <w:lang w:val="pl-PL"/>
              </w:rPr>
            </w:pPr>
          </w:p>
          <w:p w14:paraId="06AFE48D" w14:textId="77777777" w:rsidR="00A77B3E" w:rsidRDefault="009F4183">
            <w:pPr>
              <w:spacing w:before="100"/>
              <w:rPr>
                <w:color w:val="000000"/>
              </w:rPr>
            </w:pPr>
            <w:r>
              <w:rPr>
                <w:color w:val="000000"/>
              </w:rPr>
              <w:t xml:space="preserve">Nie dotyczy. </w:t>
            </w:r>
          </w:p>
          <w:p w14:paraId="24DF9764" w14:textId="77777777" w:rsidR="00A77B3E" w:rsidRDefault="00A77B3E">
            <w:pPr>
              <w:spacing w:before="100"/>
              <w:rPr>
                <w:color w:val="000000"/>
              </w:rPr>
            </w:pPr>
          </w:p>
        </w:tc>
      </w:tr>
    </w:tbl>
    <w:p w14:paraId="43FF9BAC" w14:textId="77777777" w:rsidR="00A77B3E" w:rsidRDefault="00A77B3E">
      <w:pPr>
        <w:spacing w:before="100"/>
        <w:rPr>
          <w:color w:val="000000"/>
        </w:rPr>
      </w:pPr>
    </w:p>
    <w:p w14:paraId="40040042" w14:textId="77777777" w:rsidR="00A77B3E" w:rsidRPr="00691768" w:rsidRDefault="009F4183">
      <w:pPr>
        <w:pStyle w:val="Nagwek5"/>
        <w:spacing w:before="100" w:after="0"/>
        <w:rPr>
          <w:b w:val="0"/>
          <w:i w:val="0"/>
          <w:color w:val="000000"/>
          <w:sz w:val="24"/>
          <w:lang w:val="pl-PL"/>
        </w:rPr>
      </w:pPr>
      <w:bookmarkStart w:id="393" w:name="_Toc215823988"/>
      <w:r w:rsidRPr="00691768">
        <w:rPr>
          <w:b w:val="0"/>
          <w:i w:val="0"/>
          <w:color w:val="000000"/>
          <w:sz w:val="24"/>
          <w:lang w:val="pl-PL"/>
        </w:rPr>
        <w:t>Działania międzyregionalne, transgraniczne i transnarodowe – art. 22 ust. 3 lit. d) pkt (vi) rozporządzenia w sprawie wspólnych przepisów</w:t>
      </w:r>
      <w:bookmarkEnd w:id="393"/>
    </w:p>
    <w:p w14:paraId="748AB798"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1AB8F398"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B23756" w14:textId="77777777" w:rsidR="00A77B3E" w:rsidRPr="00691768" w:rsidRDefault="00A77B3E">
            <w:pPr>
              <w:spacing w:before="100"/>
              <w:rPr>
                <w:color w:val="000000"/>
                <w:sz w:val="0"/>
                <w:lang w:val="pl-PL"/>
              </w:rPr>
            </w:pPr>
          </w:p>
          <w:p w14:paraId="38018E1F" w14:textId="77777777" w:rsidR="00A77B3E" w:rsidRPr="00691768" w:rsidRDefault="009F4183">
            <w:pPr>
              <w:spacing w:before="100"/>
              <w:rPr>
                <w:color w:val="000000"/>
                <w:lang w:val="pl-PL"/>
              </w:rPr>
            </w:pPr>
            <w:r w:rsidRPr="00691768">
              <w:rPr>
                <w:color w:val="000000"/>
                <w:lang w:val="pl-PL"/>
              </w:rPr>
              <w:t>Działania zaplanowane w ramach celu szczegółowego (i) w zakresie wspierania integracji społeczno-gospodarczej obywateli państw trzecich, w tym migrantów są komplementarne z interwencją programu Interreg Europa 2021-2027. Komplementarność dotyczy celów szczegółowych w ramach CP 4 Europa o silniejszym wymiarze społecznym – cele szczegółowe związane z edukacją (ii), włączeniem społeczno-ekonomicznym (iii), integracją obywateli państw trzecich (iv). Na etapie wdrażania FEPZ przewiduje się dla wybranych typów projektów zastosowanie premiującego kryterium punktowego promującego przedsięwzięcia zakładające synergię z partnerami realizującymi projekty w innych państwach członkowskich.</w:t>
            </w:r>
          </w:p>
          <w:p w14:paraId="2EB617BA" w14:textId="77777777" w:rsidR="00A77B3E" w:rsidRPr="00691768" w:rsidRDefault="00A77B3E">
            <w:pPr>
              <w:spacing w:before="100"/>
              <w:rPr>
                <w:color w:val="000000"/>
                <w:lang w:val="pl-PL"/>
              </w:rPr>
            </w:pPr>
          </w:p>
        </w:tc>
      </w:tr>
    </w:tbl>
    <w:p w14:paraId="4465CA76" w14:textId="77777777" w:rsidR="00A77B3E" w:rsidRPr="00691768" w:rsidRDefault="00A77B3E">
      <w:pPr>
        <w:spacing w:before="100"/>
        <w:rPr>
          <w:color w:val="000000"/>
          <w:lang w:val="pl-PL"/>
        </w:rPr>
      </w:pPr>
    </w:p>
    <w:p w14:paraId="1014EC35" w14:textId="77777777" w:rsidR="00A77B3E" w:rsidRPr="00691768" w:rsidRDefault="009F4183">
      <w:pPr>
        <w:pStyle w:val="Nagwek5"/>
        <w:spacing w:before="100" w:after="0"/>
        <w:rPr>
          <w:b w:val="0"/>
          <w:i w:val="0"/>
          <w:color w:val="000000"/>
          <w:sz w:val="24"/>
          <w:lang w:val="pl-PL"/>
        </w:rPr>
      </w:pPr>
      <w:bookmarkStart w:id="394" w:name="_Toc215823989"/>
      <w:r w:rsidRPr="00691768">
        <w:rPr>
          <w:b w:val="0"/>
          <w:i w:val="0"/>
          <w:color w:val="000000"/>
          <w:sz w:val="24"/>
          <w:lang w:val="pl-PL"/>
        </w:rPr>
        <w:lastRenderedPageBreak/>
        <w:t>Planowane wykorzystanie instrumentów finansowych – art. 22 ust. 3 lit. d) pkt (vii) rozporządzenia w sprawie wspólnych przepisów</w:t>
      </w:r>
      <w:bookmarkEnd w:id="394"/>
    </w:p>
    <w:p w14:paraId="0DB670D8"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411964B3"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13BBCD" w14:textId="77777777" w:rsidR="00A77B3E" w:rsidRPr="00691768" w:rsidRDefault="00A77B3E">
            <w:pPr>
              <w:spacing w:before="100"/>
              <w:rPr>
                <w:color w:val="000000"/>
                <w:sz w:val="0"/>
                <w:lang w:val="pl-PL"/>
              </w:rPr>
            </w:pPr>
          </w:p>
          <w:p w14:paraId="2F187D31" w14:textId="77777777" w:rsidR="00A77B3E" w:rsidRPr="00691768" w:rsidRDefault="009F4183">
            <w:pPr>
              <w:spacing w:before="100"/>
              <w:rPr>
                <w:color w:val="000000"/>
                <w:lang w:val="pl-PL"/>
              </w:rPr>
            </w:pPr>
            <w:r w:rsidRPr="00691768">
              <w:rPr>
                <w:color w:val="000000"/>
                <w:lang w:val="pl-PL"/>
              </w:rPr>
              <w:t>Z uwagi na charakter planowanych działań oraz typ beneficjenta podjęto decyzję o niestosowaniu instrumentów finansowych w ramach danego celu szczegółowego. Działania przewidziane do realizacji nie generują dochodu ani oszczędności kosztów w sektorze usług publicznych. Ponadto charakteryzują się niską opłacalnością finansową, a za ich realizacją przemawiają względy społeczne.</w:t>
            </w:r>
          </w:p>
          <w:p w14:paraId="598792D9" w14:textId="77777777" w:rsidR="00A77B3E" w:rsidRPr="00691768" w:rsidRDefault="00A77B3E">
            <w:pPr>
              <w:spacing w:before="100"/>
              <w:rPr>
                <w:color w:val="000000"/>
                <w:lang w:val="pl-PL"/>
              </w:rPr>
            </w:pPr>
          </w:p>
        </w:tc>
      </w:tr>
    </w:tbl>
    <w:p w14:paraId="06390704" w14:textId="77777777" w:rsidR="00A77B3E" w:rsidRPr="00691768" w:rsidRDefault="00A77B3E">
      <w:pPr>
        <w:spacing w:before="100"/>
        <w:rPr>
          <w:color w:val="000000"/>
          <w:lang w:val="pl-PL"/>
        </w:rPr>
      </w:pPr>
    </w:p>
    <w:p w14:paraId="54CECBB7" w14:textId="77777777" w:rsidR="00A77B3E" w:rsidRPr="00691768" w:rsidRDefault="009F4183">
      <w:pPr>
        <w:pStyle w:val="Nagwek4"/>
        <w:spacing w:before="100" w:after="0"/>
        <w:rPr>
          <w:b w:val="0"/>
          <w:color w:val="000000"/>
          <w:sz w:val="24"/>
          <w:lang w:val="pl-PL"/>
        </w:rPr>
      </w:pPr>
      <w:bookmarkStart w:id="395" w:name="_Toc215823990"/>
      <w:r w:rsidRPr="00691768">
        <w:rPr>
          <w:b w:val="0"/>
          <w:color w:val="000000"/>
          <w:sz w:val="24"/>
          <w:lang w:val="pl-PL"/>
        </w:rPr>
        <w:t>2.1.1.1.2. Wskaźniki</w:t>
      </w:r>
      <w:bookmarkEnd w:id="395"/>
    </w:p>
    <w:p w14:paraId="1C6A0C37" w14:textId="77777777" w:rsidR="00A77B3E" w:rsidRPr="00691768" w:rsidRDefault="00A77B3E">
      <w:pPr>
        <w:spacing w:before="100"/>
        <w:rPr>
          <w:color w:val="000000"/>
          <w:sz w:val="0"/>
          <w:lang w:val="pl-PL"/>
        </w:rPr>
      </w:pPr>
    </w:p>
    <w:p w14:paraId="2B636091" w14:textId="77777777" w:rsidR="00A77B3E" w:rsidRPr="00691768" w:rsidRDefault="009F4183">
      <w:pPr>
        <w:spacing w:before="100"/>
        <w:rPr>
          <w:color w:val="000000"/>
          <w:sz w:val="0"/>
          <w:lang w:val="pl-PL"/>
        </w:rPr>
      </w:pPr>
      <w:r w:rsidRPr="00691768">
        <w:rPr>
          <w:color w:val="000000"/>
          <w:lang w:val="pl-PL"/>
        </w:rPr>
        <w:t>Podstawa prawna: art. 22 ust. 3 lit. d) pkt (ii) rozporządzenia w sprawie wspólnych przepisów oraz art. 8 rozporządzenia w sprawie EFRR i Funduszu Spójności</w:t>
      </w:r>
    </w:p>
    <w:p w14:paraId="1E7C5233" w14:textId="77777777" w:rsidR="00A77B3E" w:rsidRDefault="009F4183">
      <w:pPr>
        <w:pStyle w:val="Nagwek5"/>
        <w:spacing w:before="100" w:after="0"/>
        <w:rPr>
          <w:b w:val="0"/>
          <w:i w:val="0"/>
          <w:color w:val="000000"/>
          <w:sz w:val="24"/>
        </w:rPr>
      </w:pPr>
      <w:bookmarkStart w:id="396" w:name="_Toc215823991"/>
      <w:r>
        <w:rPr>
          <w:b w:val="0"/>
          <w:i w:val="0"/>
          <w:color w:val="000000"/>
          <w:sz w:val="24"/>
        </w:rPr>
        <w:t>Tabela 2: Wskaźniki produktu</w:t>
      </w:r>
      <w:bookmarkEnd w:id="396"/>
    </w:p>
    <w:p w14:paraId="226A38DC"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1583"/>
        <w:gridCol w:w="853"/>
        <w:gridCol w:w="2419"/>
        <w:gridCol w:w="1749"/>
        <w:gridCol w:w="2443"/>
        <w:gridCol w:w="1524"/>
        <w:gridCol w:w="1838"/>
        <w:gridCol w:w="1886"/>
      </w:tblGrid>
      <w:tr w:rsidR="002B2962" w14:paraId="17B7FDED"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140A97"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BE7254F"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D8F3B76"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AE91022"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A1CC257"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C586337"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5E30620"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16EEEF7"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7D23E97" w14:textId="77777777" w:rsidR="00A77B3E" w:rsidRDefault="009F4183">
            <w:pPr>
              <w:spacing w:before="100"/>
              <w:jc w:val="center"/>
              <w:rPr>
                <w:color w:val="000000"/>
                <w:sz w:val="20"/>
              </w:rPr>
            </w:pPr>
            <w:r>
              <w:rPr>
                <w:color w:val="000000"/>
                <w:sz w:val="20"/>
              </w:rPr>
              <w:t>Cel końcowy (2029)</w:t>
            </w:r>
          </w:p>
        </w:tc>
      </w:tr>
      <w:tr w:rsidR="002B2962" w14:paraId="4DD5326E"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952320"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7134AD" w14:textId="77777777" w:rsidR="00A77B3E" w:rsidRDefault="009F4183">
            <w:pPr>
              <w:spacing w:before="100"/>
              <w:rPr>
                <w:color w:val="000000"/>
                <w:sz w:val="20"/>
              </w:rPr>
            </w:pPr>
            <w:r>
              <w:rPr>
                <w:color w:val="000000"/>
                <w:sz w:val="20"/>
              </w:rPr>
              <w:t>ESO4.9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FEB792"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D55D5E"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6BA668" w14:textId="77777777" w:rsidR="00A77B3E" w:rsidRDefault="009F4183">
            <w:pPr>
              <w:spacing w:before="100"/>
              <w:rPr>
                <w:color w:val="000000"/>
                <w:sz w:val="20"/>
              </w:rPr>
            </w:pPr>
            <w:r>
              <w:rPr>
                <w:color w:val="000000"/>
                <w:sz w:val="20"/>
              </w:rPr>
              <w:t>EECO13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DBB3A7" w14:textId="77777777" w:rsidR="00A77B3E" w:rsidRDefault="009F4183">
            <w:pPr>
              <w:spacing w:before="100"/>
              <w:rPr>
                <w:color w:val="000000"/>
                <w:sz w:val="20"/>
              </w:rPr>
            </w:pPr>
            <w:r>
              <w:rPr>
                <w:color w:val="000000"/>
                <w:sz w:val="20"/>
              </w:rPr>
              <w:t>Obywatele państw trzecich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87FFA2"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66CE41" w14:textId="77777777" w:rsidR="00A77B3E" w:rsidRDefault="009F4183">
            <w:pPr>
              <w:spacing w:before="100"/>
              <w:jc w:val="right"/>
              <w:rPr>
                <w:color w:val="000000"/>
                <w:sz w:val="20"/>
              </w:rPr>
            </w:pPr>
            <w:r>
              <w:rPr>
                <w:color w:val="000000"/>
                <w:sz w:val="20"/>
              </w:rPr>
              <w:t>80,00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037CBE" w14:textId="306F07B4" w:rsidR="00A77B3E" w:rsidRDefault="00A76544">
            <w:pPr>
              <w:spacing w:before="100"/>
              <w:jc w:val="right"/>
              <w:rPr>
                <w:color w:val="000000"/>
                <w:sz w:val="20"/>
              </w:rPr>
            </w:pPr>
            <w:r w:rsidRPr="00A76544">
              <w:rPr>
                <w:color w:val="000000"/>
                <w:sz w:val="20"/>
              </w:rPr>
              <w:t>1</w:t>
            </w:r>
            <w:r>
              <w:rPr>
                <w:color w:val="000000"/>
                <w:sz w:val="20"/>
              </w:rPr>
              <w:t> </w:t>
            </w:r>
            <w:r w:rsidRPr="00A76544">
              <w:rPr>
                <w:color w:val="000000"/>
                <w:sz w:val="20"/>
              </w:rPr>
              <w:t>063</w:t>
            </w:r>
            <w:r>
              <w:rPr>
                <w:color w:val="000000"/>
                <w:sz w:val="20"/>
              </w:rPr>
              <w:t xml:space="preserve"> </w:t>
            </w:r>
          </w:p>
        </w:tc>
      </w:tr>
    </w:tbl>
    <w:p w14:paraId="06FC82A7" w14:textId="77777777" w:rsidR="00A77B3E" w:rsidRDefault="00A77B3E">
      <w:pPr>
        <w:spacing w:before="100"/>
        <w:rPr>
          <w:color w:val="000000"/>
          <w:sz w:val="20"/>
        </w:rPr>
      </w:pPr>
    </w:p>
    <w:p w14:paraId="202CE83B" w14:textId="77777777" w:rsidR="00A77B3E" w:rsidRPr="00691768" w:rsidRDefault="009F4183">
      <w:pPr>
        <w:spacing w:before="100"/>
        <w:rPr>
          <w:color w:val="000000"/>
          <w:sz w:val="0"/>
          <w:lang w:val="pl-PL"/>
        </w:rPr>
      </w:pPr>
      <w:r w:rsidRPr="00691768">
        <w:rPr>
          <w:color w:val="000000"/>
          <w:lang w:val="pl-PL"/>
        </w:rPr>
        <w:t>Podstawa prawna: art. 22 ust. 3 lit. d) ppkt (ii) rozporządzenia w sprawie wspólnych przepisów</w:t>
      </w:r>
    </w:p>
    <w:p w14:paraId="75D5F5AC" w14:textId="77777777" w:rsidR="00A77B3E" w:rsidRDefault="009F4183">
      <w:pPr>
        <w:pStyle w:val="Nagwek5"/>
        <w:spacing w:before="100" w:after="0"/>
        <w:rPr>
          <w:b w:val="0"/>
          <w:i w:val="0"/>
          <w:color w:val="000000"/>
          <w:sz w:val="24"/>
        </w:rPr>
      </w:pPr>
      <w:bookmarkStart w:id="397" w:name="_Toc215823992"/>
      <w:r>
        <w:rPr>
          <w:b w:val="0"/>
          <w:i w:val="0"/>
          <w:color w:val="000000"/>
          <w:sz w:val="24"/>
        </w:rPr>
        <w:t>Tabela 3: Wskaźniki rezultatu</w:t>
      </w:r>
      <w:bookmarkEnd w:id="397"/>
    </w:p>
    <w:p w14:paraId="2C3ECA50"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1256"/>
        <w:gridCol w:w="798"/>
        <w:gridCol w:w="1374"/>
        <w:gridCol w:w="1458"/>
        <w:gridCol w:w="2658"/>
        <w:gridCol w:w="1072"/>
        <w:gridCol w:w="1773"/>
        <w:gridCol w:w="1152"/>
        <w:gridCol w:w="1141"/>
        <w:gridCol w:w="1015"/>
        <w:gridCol w:w="654"/>
      </w:tblGrid>
      <w:tr w:rsidR="002B2962" w14:paraId="1D9C6463"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FE4183B"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827FF9"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746D10"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E88F786"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78C9B0F"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255DF2"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C920267"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872FC10" w14:textId="77777777" w:rsidR="00A77B3E" w:rsidRPr="00691768" w:rsidRDefault="009F4183">
            <w:pPr>
              <w:spacing w:before="100"/>
              <w:jc w:val="center"/>
              <w:rPr>
                <w:color w:val="000000"/>
                <w:sz w:val="20"/>
                <w:lang w:val="pl-PL"/>
              </w:rPr>
            </w:pPr>
            <w:r w:rsidRPr="00691768">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3CD910"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F602057"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5C5883E"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60875CF" w14:textId="77777777" w:rsidR="00A77B3E" w:rsidRDefault="009F4183">
            <w:pPr>
              <w:spacing w:before="100"/>
              <w:jc w:val="center"/>
              <w:rPr>
                <w:color w:val="000000"/>
                <w:sz w:val="20"/>
              </w:rPr>
            </w:pPr>
            <w:r>
              <w:rPr>
                <w:color w:val="000000"/>
                <w:sz w:val="20"/>
              </w:rPr>
              <w:t>Uwagi</w:t>
            </w:r>
          </w:p>
        </w:tc>
      </w:tr>
      <w:tr w:rsidR="002B2962" w14:paraId="0836E6D1"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C3E9CF"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ED5462" w14:textId="77777777" w:rsidR="00A77B3E" w:rsidRDefault="009F4183">
            <w:pPr>
              <w:spacing w:before="100"/>
              <w:rPr>
                <w:color w:val="000000"/>
                <w:sz w:val="20"/>
              </w:rPr>
            </w:pPr>
            <w:r>
              <w:rPr>
                <w:color w:val="000000"/>
                <w:sz w:val="20"/>
              </w:rPr>
              <w:t>ESO4.9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CB178E"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538844"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9F5EE9" w14:textId="77777777" w:rsidR="00A77B3E" w:rsidRDefault="009F4183">
            <w:pPr>
              <w:spacing w:before="100"/>
              <w:rPr>
                <w:color w:val="000000"/>
                <w:sz w:val="20"/>
              </w:rPr>
            </w:pPr>
            <w:r>
              <w:rPr>
                <w:color w:val="000000"/>
                <w:sz w:val="20"/>
              </w:rPr>
              <w:t>EECR03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08F20D" w14:textId="77777777" w:rsidR="00A77B3E" w:rsidRPr="00691768" w:rsidRDefault="009F4183">
            <w:pPr>
              <w:spacing w:before="100"/>
              <w:rPr>
                <w:color w:val="000000"/>
                <w:sz w:val="20"/>
                <w:lang w:val="pl-PL"/>
              </w:rPr>
            </w:pPr>
            <w:r w:rsidRPr="00691768">
              <w:rPr>
                <w:color w:val="000000"/>
                <w:sz w:val="20"/>
                <w:lang w:val="pl-PL"/>
              </w:rPr>
              <w:t>Uczestnicy uzyskujący kwalifikacje po zakończeniu udziału w programie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3ABBA9"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3DFB31" w14:textId="77777777" w:rsidR="00A77B3E" w:rsidRDefault="009F4183">
            <w:pPr>
              <w:spacing w:before="100"/>
              <w:jc w:val="right"/>
              <w:rPr>
                <w:color w:val="000000"/>
                <w:sz w:val="20"/>
              </w:rPr>
            </w:pPr>
            <w:r>
              <w:rPr>
                <w:color w:val="000000"/>
                <w:sz w:val="20"/>
              </w:rPr>
              <w:t>0,20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DA5481"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E89A33" w14:textId="2E874A9A" w:rsidR="00A77B3E" w:rsidRDefault="00ED2907">
            <w:pPr>
              <w:spacing w:before="100"/>
              <w:jc w:val="right"/>
              <w:rPr>
                <w:color w:val="000000"/>
                <w:sz w:val="20"/>
              </w:rPr>
            </w:pPr>
            <w:r>
              <w:rPr>
                <w:color w:val="000000"/>
                <w:sz w:val="20"/>
              </w:rPr>
              <w:t xml:space="preserve">21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707F5A"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D27DF4" w14:textId="77777777" w:rsidR="00A77B3E" w:rsidRDefault="00A77B3E">
            <w:pPr>
              <w:spacing w:before="100"/>
              <w:rPr>
                <w:color w:val="000000"/>
                <w:sz w:val="20"/>
              </w:rPr>
            </w:pPr>
          </w:p>
        </w:tc>
      </w:tr>
    </w:tbl>
    <w:p w14:paraId="3D4185FD" w14:textId="77777777" w:rsidR="00A77B3E" w:rsidRDefault="00A77B3E">
      <w:pPr>
        <w:spacing w:before="100"/>
        <w:rPr>
          <w:color w:val="000000"/>
          <w:sz w:val="20"/>
        </w:rPr>
      </w:pPr>
    </w:p>
    <w:p w14:paraId="15BE1F3E" w14:textId="77777777" w:rsidR="00A77B3E" w:rsidRPr="00691768" w:rsidRDefault="009F4183">
      <w:pPr>
        <w:pStyle w:val="Nagwek4"/>
        <w:spacing w:before="100" w:after="0"/>
        <w:rPr>
          <w:b w:val="0"/>
          <w:color w:val="000000"/>
          <w:sz w:val="24"/>
          <w:lang w:val="pl-PL"/>
        </w:rPr>
      </w:pPr>
      <w:bookmarkStart w:id="398" w:name="_Toc215823993"/>
      <w:r w:rsidRPr="00691768">
        <w:rPr>
          <w:b w:val="0"/>
          <w:color w:val="000000"/>
          <w:sz w:val="24"/>
          <w:lang w:val="pl-PL"/>
        </w:rPr>
        <w:t>2.1.1.1.3. Indykatywny podział zaprogramowanych zasobów (UE) według rodzaju interwencji</w:t>
      </w:r>
      <w:bookmarkEnd w:id="398"/>
    </w:p>
    <w:p w14:paraId="39C14951" w14:textId="77777777" w:rsidR="00A77B3E" w:rsidRPr="00691768" w:rsidRDefault="00A77B3E">
      <w:pPr>
        <w:spacing w:before="100"/>
        <w:rPr>
          <w:color w:val="000000"/>
          <w:sz w:val="0"/>
          <w:lang w:val="pl-PL"/>
        </w:rPr>
      </w:pPr>
    </w:p>
    <w:p w14:paraId="47268051" w14:textId="77777777" w:rsidR="00A77B3E" w:rsidRPr="00691768" w:rsidRDefault="009F4183">
      <w:pPr>
        <w:spacing w:before="100"/>
        <w:rPr>
          <w:color w:val="000000"/>
          <w:sz w:val="0"/>
          <w:lang w:val="pl-PL"/>
        </w:rPr>
      </w:pPr>
      <w:r w:rsidRPr="00691768">
        <w:rPr>
          <w:color w:val="000000"/>
          <w:lang w:val="pl-PL"/>
        </w:rPr>
        <w:t>Podstawa prawna: art. 22 ust. 3 lit. d) pkt (viii) rozporządzenia w sprawie wspólnych przepisów</w:t>
      </w:r>
    </w:p>
    <w:p w14:paraId="2B157FBD" w14:textId="77777777" w:rsidR="00A77B3E" w:rsidRDefault="009F4183">
      <w:pPr>
        <w:pStyle w:val="Nagwek5"/>
        <w:spacing w:before="100" w:after="0"/>
        <w:rPr>
          <w:b w:val="0"/>
          <w:i w:val="0"/>
          <w:color w:val="000000"/>
          <w:sz w:val="24"/>
        </w:rPr>
      </w:pPr>
      <w:bookmarkStart w:id="399" w:name="_Toc215823994"/>
      <w:r>
        <w:rPr>
          <w:b w:val="0"/>
          <w:i w:val="0"/>
          <w:color w:val="000000"/>
          <w:sz w:val="24"/>
        </w:rPr>
        <w:t>Tabela 4: Wymiar 1 – zakres interwencji</w:t>
      </w:r>
      <w:bookmarkEnd w:id="399"/>
    </w:p>
    <w:p w14:paraId="72D2471B"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1779"/>
        <w:gridCol w:w="959"/>
        <w:gridCol w:w="2720"/>
        <w:gridCol w:w="7009"/>
        <w:gridCol w:w="1719"/>
      </w:tblGrid>
      <w:tr w:rsidR="002B2962" w14:paraId="13F07B3A"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7FEC1A9"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5824C5"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7877221"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3250A7"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F4CE976"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4A5490E" w14:textId="77777777" w:rsidR="00A77B3E" w:rsidRDefault="009F4183">
            <w:pPr>
              <w:spacing w:before="100"/>
              <w:jc w:val="center"/>
              <w:rPr>
                <w:color w:val="000000"/>
                <w:sz w:val="20"/>
              </w:rPr>
            </w:pPr>
            <w:r>
              <w:rPr>
                <w:color w:val="000000"/>
                <w:sz w:val="20"/>
              </w:rPr>
              <w:t>Kwota (w EUR)</w:t>
            </w:r>
          </w:p>
        </w:tc>
      </w:tr>
      <w:tr w:rsidR="002B2962" w14:paraId="03E39F36"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B40B15" w14:textId="1745B0FE"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19E226" w14:textId="67A3B8D8"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058427" w14:textId="0EF715A2"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AB966B" w14:textId="38058F31"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B6874D" w14:textId="3505838A" w:rsidR="00A77B3E" w:rsidRPr="00691768" w:rsidRDefault="00A77B3E">
            <w:pPr>
              <w:spacing w:before="100"/>
              <w:rPr>
                <w:color w:val="000000"/>
                <w:sz w:val="20"/>
                <w:lang w:val="pl-PL"/>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715556" w14:textId="2F942365" w:rsidR="00A77B3E" w:rsidRDefault="00A77B3E">
            <w:pPr>
              <w:spacing w:before="100"/>
              <w:jc w:val="right"/>
              <w:rPr>
                <w:color w:val="000000"/>
                <w:sz w:val="20"/>
              </w:rPr>
            </w:pPr>
          </w:p>
        </w:tc>
      </w:tr>
      <w:tr w:rsidR="002B2962" w14:paraId="36CFC1FA"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5F7B5C" w14:textId="77777777" w:rsidR="00A77B3E" w:rsidRDefault="009F4183">
            <w:pPr>
              <w:spacing w:before="100"/>
              <w:rPr>
                <w:color w:val="000000"/>
                <w:sz w:val="20"/>
              </w:rPr>
            </w:pPr>
            <w:r>
              <w:rPr>
                <w:color w:val="000000"/>
                <w:sz w:val="20"/>
              </w:rPr>
              <w:lastRenderedPageBreak/>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0C60B9" w14:textId="77777777" w:rsidR="00A77B3E" w:rsidRDefault="009F4183">
            <w:pPr>
              <w:spacing w:before="100"/>
              <w:rPr>
                <w:color w:val="000000"/>
                <w:sz w:val="20"/>
              </w:rPr>
            </w:pPr>
            <w:r>
              <w:rPr>
                <w:color w:val="000000"/>
                <w:sz w:val="20"/>
              </w:rPr>
              <w:t>ESO4.9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E76D0D"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4F6F62"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70A60B" w14:textId="77777777" w:rsidR="00A77B3E" w:rsidRPr="00691768" w:rsidRDefault="009F4183">
            <w:pPr>
              <w:spacing w:before="100"/>
              <w:rPr>
                <w:color w:val="000000"/>
                <w:sz w:val="20"/>
                <w:lang w:val="pl-PL"/>
              </w:rPr>
            </w:pPr>
            <w:r w:rsidRPr="00691768">
              <w:rPr>
                <w:color w:val="000000"/>
                <w:sz w:val="20"/>
                <w:lang w:val="pl-PL"/>
              </w:rPr>
              <w:t>157. Działania na rzecz integracji społecznej obywateli państw trzecich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9ECA9E" w14:textId="611EA07F" w:rsidR="00A77B3E" w:rsidRDefault="00ED2907">
            <w:pPr>
              <w:spacing w:before="100"/>
              <w:jc w:val="right"/>
              <w:rPr>
                <w:color w:val="000000"/>
                <w:sz w:val="20"/>
              </w:rPr>
            </w:pPr>
            <w:r w:rsidRPr="00287198">
              <w:rPr>
                <w:color w:val="000000"/>
                <w:sz w:val="20"/>
                <w:lang w:val="pl-PL"/>
              </w:rPr>
              <w:t xml:space="preserve"> </w:t>
            </w:r>
            <w:r>
              <w:rPr>
                <w:color w:val="000000"/>
                <w:sz w:val="20"/>
              </w:rPr>
              <w:t>4</w:t>
            </w:r>
            <w:r w:rsidR="009F4183">
              <w:rPr>
                <w:color w:val="000000"/>
                <w:sz w:val="20"/>
              </w:rPr>
              <w:t> 000 000,00</w:t>
            </w:r>
          </w:p>
        </w:tc>
      </w:tr>
      <w:tr w:rsidR="002B2962" w14:paraId="4167EE72"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515E99"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A6F80F" w14:textId="77777777" w:rsidR="00A77B3E" w:rsidRDefault="009F4183">
            <w:pPr>
              <w:spacing w:before="100"/>
              <w:rPr>
                <w:color w:val="000000"/>
                <w:sz w:val="20"/>
              </w:rPr>
            </w:pPr>
            <w:r>
              <w:rPr>
                <w:color w:val="000000"/>
                <w:sz w:val="20"/>
              </w:rPr>
              <w:t>ESO4.9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87478B"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D06F24"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44BB81"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DA0E6B" w14:textId="6F001AED" w:rsidR="00A77B3E" w:rsidRDefault="00ED2907">
            <w:pPr>
              <w:spacing w:before="100"/>
              <w:jc w:val="right"/>
              <w:rPr>
                <w:color w:val="000000"/>
                <w:sz w:val="20"/>
              </w:rPr>
            </w:pPr>
            <w:r>
              <w:rPr>
                <w:color w:val="000000"/>
                <w:sz w:val="20"/>
              </w:rPr>
              <w:t>4 </w:t>
            </w:r>
            <w:r w:rsidR="009F4183">
              <w:rPr>
                <w:color w:val="000000"/>
                <w:sz w:val="20"/>
              </w:rPr>
              <w:t>000 000,00</w:t>
            </w:r>
          </w:p>
        </w:tc>
      </w:tr>
    </w:tbl>
    <w:p w14:paraId="4B336182" w14:textId="77777777" w:rsidR="00A77B3E" w:rsidRDefault="00A77B3E">
      <w:pPr>
        <w:spacing w:before="100"/>
        <w:rPr>
          <w:color w:val="000000"/>
          <w:sz w:val="20"/>
        </w:rPr>
      </w:pPr>
    </w:p>
    <w:p w14:paraId="0D3086C1" w14:textId="77777777" w:rsidR="00A77B3E" w:rsidRDefault="009F4183">
      <w:pPr>
        <w:pStyle w:val="Nagwek5"/>
        <w:spacing w:before="100" w:after="0"/>
        <w:rPr>
          <w:b w:val="0"/>
          <w:i w:val="0"/>
          <w:color w:val="000000"/>
          <w:sz w:val="24"/>
        </w:rPr>
      </w:pPr>
      <w:bookmarkStart w:id="400" w:name="_Toc215823995"/>
      <w:r>
        <w:rPr>
          <w:b w:val="0"/>
          <w:i w:val="0"/>
          <w:color w:val="000000"/>
          <w:sz w:val="24"/>
        </w:rPr>
        <w:t>Tabela 5: Wymiar 2 – forma finansowania</w:t>
      </w:r>
      <w:bookmarkEnd w:id="400"/>
    </w:p>
    <w:p w14:paraId="19AE5B61"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2B2962" w14:paraId="2CF26DA5"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0F453BB"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83D0F50"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815CDB"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D433DF"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1D6C495"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7406869" w14:textId="77777777" w:rsidR="00A77B3E" w:rsidRDefault="009F4183">
            <w:pPr>
              <w:spacing w:before="100"/>
              <w:jc w:val="center"/>
              <w:rPr>
                <w:color w:val="000000"/>
                <w:sz w:val="20"/>
              </w:rPr>
            </w:pPr>
            <w:r>
              <w:rPr>
                <w:color w:val="000000"/>
                <w:sz w:val="20"/>
              </w:rPr>
              <w:t>Kwota (w EUR)</w:t>
            </w:r>
          </w:p>
        </w:tc>
      </w:tr>
      <w:tr w:rsidR="002B2962" w14:paraId="03E082C0"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652330"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03D6E2" w14:textId="77777777" w:rsidR="00A77B3E" w:rsidRDefault="009F4183">
            <w:pPr>
              <w:spacing w:before="100"/>
              <w:rPr>
                <w:color w:val="000000"/>
                <w:sz w:val="20"/>
              </w:rPr>
            </w:pPr>
            <w:r>
              <w:rPr>
                <w:color w:val="000000"/>
                <w:sz w:val="20"/>
              </w:rPr>
              <w:t>ESO4.9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576C0E"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D9014C"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137A87" w14:textId="77777777" w:rsidR="00A77B3E" w:rsidRDefault="009F4183">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50768B" w14:textId="7215DA6D" w:rsidR="00A77B3E" w:rsidRDefault="00ED2907">
            <w:pPr>
              <w:spacing w:before="100"/>
              <w:jc w:val="right"/>
              <w:rPr>
                <w:color w:val="000000"/>
                <w:sz w:val="20"/>
              </w:rPr>
            </w:pPr>
            <w:r>
              <w:rPr>
                <w:color w:val="000000"/>
                <w:sz w:val="20"/>
              </w:rPr>
              <w:t>4 </w:t>
            </w:r>
            <w:r w:rsidR="009F4183">
              <w:rPr>
                <w:color w:val="000000"/>
                <w:sz w:val="20"/>
              </w:rPr>
              <w:t>000 000,00</w:t>
            </w:r>
          </w:p>
        </w:tc>
      </w:tr>
      <w:tr w:rsidR="002B2962" w14:paraId="5FD3C44D"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04A177"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B34864" w14:textId="77777777" w:rsidR="00A77B3E" w:rsidRDefault="009F4183">
            <w:pPr>
              <w:spacing w:before="100"/>
              <w:rPr>
                <w:color w:val="000000"/>
                <w:sz w:val="20"/>
              </w:rPr>
            </w:pPr>
            <w:r>
              <w:rPr>
                <w:color w:val="000000"/>
                <w:sz w:val="20"/>
              </w:rPr>
              <w:t>ESO4.9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ED0F53"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71CBAE"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9F9499"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1488DF" w14:textId="4B6969D4" w:rsidR="00A77B3E" w:rsidRDefault="00ED2907">
            <w:pPr>
              <w:spacing w:before="100"/>
              <w:jc w:val="right"/>
              <w:rPr>
                <w:color w:val="000000"/>
                <w:sz w:val="20"/>
              </w:rPr>
            </w:pPr>
            <w:r>
              <w:rPr>
                <w:color w:val="000000"/>
                <w:sz w:val="20"/>
              </w:rPr>
              <w:t>4 </w:t>
            </w:r>
            <w:r w:rsidR="009F4183">
              <w:rPr>
                <w:color w:val="000000"/>
                <w:sz w:val="20"/>
              </w:rPr>
              <w:t>000 000,00</w:t>
            </w:r>
          </w:p>
        </w:tc>
      </w:tr>
    </w:tbl>
    <w:p w14:paraId="5A1EB063" w14:textId="77777777" w:rsidR="00A77B3E" w:rsidRDefault="00A77B3E">
      <w:pPr>
        <w:spacing w:before="100"/>
        <w:rPr>
          <w:color w:val="000000"/>
          <w:sz w:val="20"/>
        </w:rPr>
      </w:pPr>
    </w:p>
    <w:p w14:paraId="6661ADD0" w14:textId="77777777" w:rsidR="00A77B3E" w:rsidRPr="00691768" w:rsidRDefault="009F4183">
      <w:pPr>
        <w:pStyle w:val="Nagwek5"/>
        <w:spacing w:before="100" w:after="0"/>
        <w:rPr>
          <w:b w:val="0"/>
          <w:i w:val="0"/>
          <w:color w:val="000000"/>
          <w:sz w:val="24"/>
          <w:lang w:val="pl-PL"/>
        </w:rPr>
      </w:pPr>
      <w:bookmarkStart w:id="401" w:name="_Toc215823996"/>
      <w:r w:rsidRPr="00691768">
        <w:rPr>
          <w:b w:val="0"/>
          <w:i w:val="0"/>
          <w:color w:val="000000"/>
          <w:sz w:val="24"/>
          <w:lang w:val="pl-PL"/>
        </w:rPr>
        <w:t>Tabela 6: Wymiar 3 – terytorialny mechanizm realizacji i ukierunkowanie terytorialne</w:t>
      </w:r>
      <w:bookmarkEnd w:id="401"/>
    </w:p>
    <w:p w14:paraId="4C55FB53"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2B2962" w14:paraId="7CBFF12B"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997752C"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276E08A"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590F9E2"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5CF0E39"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616040"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9B62BED" w14:textId="77777777" w:rsidR="00A77B3E" w:rsidRDefault="009F4183">
            <w:pPr>
              <w:spacing w:before="100"/>
              <w:jc w:val="center"/>
              <w:rPr>
                <w:color w:val="000000"/>
                <w:sz w:val="20"/>
              </w:rPr>
            </w:pPr>
            <w:r>
              <w:rPr>
                <w:color w:val="000000"/>
                <w:sz w:val="20"/>
              </w:rPr>
              <w:t>Kwota (w EUR)</w:t>
            </w:r>
          </w:p>
        </w:tc>
      </w:tr>
      <w:tr w:rsidR="002B2962" w14:paraId="6ACD9CF6"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940929"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30648D" w14:textId="77777777" w:rsidR="00A77B3E" w:rsidRDefault="009F4183">
            <w:pPr>
              <w:spacing w:before="100"/>
              <w:rPr>
                <w:color w:val="000000"/>
                <w:sz w:val="20"/>
              </w:rPr>
            </w:pPr>
            <w:r>
              <w:rPr>
                <w:color w:val="000000"/>
                <w:sz w:val="20"/>
              </w:rPr>
              <w:t>ESO4.9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8E5C52"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78B39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8EA728" w14:textId="77777777" w:rsidR="00A77B3E" w:rsidRPr="00691768" w:rsidRDefault="009F4183">
            <w:pPr>
              <w:spacing w:before="100"/>
              <w:rPr>
                <w:color w:val="000000"/>
                <w:sz w:val="20"/>
                <w:lang w:val="pl-PL"/>
              </w:rPr>
            </w:pPr>
            <w:r w:rsidRPr="00691768">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AF9AAD" w14:textId="260DC8F4" w:rsidR="00A77B3E" w:rsidRDefault="00ED2907">
            <w:pPr>
              <w:spacing w:before="100"/>
              <w:jc w:val="right"/>
              <w:rPr>
                <w:color w:val="000000"/>
                <w:sz w:val="20"/>
              </w:rPr>
            </w:pPr>
            <w:r>
              <w:rPr>
                <w:color w:val="000000"/>
                <w:sz w:val="20"/>
              </w:rPr>
              <w:t>4 </w:t>
            </w:r>
            <w:r w:rsidR="009F4183">
              <w:rPr>
                <w:color w:val="000000"/>
                <w:sz w:val="20"/>
              </w:rPr>
              <w:t>000 000,00</w:t>
            </w:r>
          </w:p>
        </w:tc>
      </w:tr>
      <w:tr w:rsidR="002B2962" w14:paraId="2E199D9C"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0B7975"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3F7383" w14:textId="77777777" w:rsidR="00A77B3E" w:rsidRDefault="009F4183">
            <w:pPr>
              <w:spacing w:before="100"/>
              <w:rPr>
                <w:color w:val="000000"/>
                <w:sz w:val="20"/>
              </w:rPr>
            </w:pPr>
            <w:r>
              <w:rPr>
                <w:color w:val="000000"/>
                <w:sz w:val="20"/>
              </w:rPr>
              <w:t>ESO4.9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3F6C16"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227FCD"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8DC652"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FE1288" w14:textId="79E2F16F" w:rsidR="00A77B3E" w:rsidRDefault="00ED2907">
            <w:pPr>
              <w:spacing w:before="100"/>
              <w:jc w:val="right"/>
              <w:rPr>
                <w:color w:val="000000"/>
                <w:sz w:val="20"/>
              </w:rPr>
            </w:pPr>
            <w:r>
              <w:rPr>
                <w:color w:val="000000"/>
                <w:sz w:val="20"/>
              </w:rPr>
              <w:t>4 </w:t>
            </w:r>
            <w:r w:rsidR="009F4183">
              <w:rPr>
                <w:color w:val="000000"/>
                <w:sz w:val="20"/>
              </w:rPr>
              <w:t>000 000,00</w:t>
            </w:r>
          </w:p>
        </w:tc>
      </w:tr>
    </w:tbl>
    <w:p w14:paraId="27C037FA" w14:textId="77777777" w:rsidR="00A77B3E" w:rsidRDefault="00A77B3E">
      <w:pPr>
        <w:spacing w:before="100"/>
        <w:rPr>
          <w:color w:val="000000"/>
          <w:sz w:val="20"/>
        </w:rPr>
      </w:pPr>
    </w:p>
    <w:p w14:paraId="143029AF" w14:textId="77777777" w:rsidR="00A77B3E" w:rsidRPr="00691768" w:rsidRDefault="009F4183">
      <w:pPr>
        <w:pStyle w:val="Nagwek5"/>
        <w:spacing w:before="100" w:after="0"/>
        <w:rPr>
          <w:b w:val="0"/>
          <w:i w:val="0"/>
          <w:color w:val="000000"/>
          <w:sz w:val="24"/>
          <w:lang w:val="pl-PL"/>
        </w:rPr>
      </w:pPr>
      <w:bookmarkStart w:id="402" w:name="_Toc215823997"/>
      <w:r w:rsidRPr="00691768">
        <w:rPr>
          <w:b w:val="0"/>
          <w:i w:val="0"/>
          <w:color w:val="000000"/>
          <w:sz w:val="24"/>
          <w:lang w:val="pl-PL"/>
        </w:rPr>
        <w:t>Tabela 7: Wymiar 6 – dodatkowe tematy EFS+</w:t>
      </w:r>
      <w:bookmarkEnd w:id="402"/>
    </w:p>
    <w:p w14:paraId="16BBCEB8"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1696"/>
        <w:gridCol w:w="914"/>
        <w:gridCol w:w="2593"/>
        <w:gridCol w:w="7390"/>
        <w:gridCol w:w="1639"/>
      </w:tblGrid>
      <w:tr w:rsidR="002B2962" w14:paraId="6E07B1F8"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DF62426"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6D5A9F3"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DE58CDE"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A5A0654"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B18ABA"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23BC9D" w14:textId="77777777" w:rsidR="00A77B3E" w:rsidRDefault="009F4183">
            <w:pPr>
              <w:spacing w:before="100"/>
              <w:jc w:val="center"/>
              <w:rPr>
                <w:color w:val="000000"/>
                <w:sz w:val="20"/>
              </w:rPr>
            </w:pPr>
            <w:r>
              <w:rPr>
                <w:color w:val="000000"/>
                <w:sz w:val="20"/>
              </w:rPr>
              <w:t>Kwota (w EUR)</w:t>
            </w:r>
          </w:p>
        </w:tc>
      </w:tr>
      <w:tr w:rsidR="002B2962" w14:paraId="0FE0F071"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435641"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50C978" w14:textId="77777777" w:rsidR="00A77B3E" w:rsidRDefault="009F4183">
            <w:pPr>
              <w:spacing w:before="100"/>
              <w:rPr>
                <w:color w:val="000000"/>
                <w:sz w:val="20"/>
              </w:rPr>
            </w:pPr>
            <w:r>
              <w:rPr>
                <w:color w:val="000000"/>
                <w:sz w:val="20"/>
              </w:rPr>
              <w:t>ESO4.9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4DA981"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6C9A72"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6DE66B" w14:textId="77777777" w:rsidR="00A77B3E" w:rsidRPr="00691768" w:rsidRDefault="009F4183">
            <w:pPr>
              <w:spacing w:before="100"/>
              <w:rPr>
                <w:color w:val="000000"/>
                <w:sz w:val="20"/>
                <w:lang w:val="pl-PL"/>
              </w:rPr>
            </w:pPr>
            <w:r w:rsidRPr="00691768">
              <w:rPr>
                <w:color w:val="000000"/>
                <w:sz w:val="20"/>
                <w:lang w:val="pl-PL"/>
              </w:rPr>
              <w:t>10. Rozwiązywanie problemów określonych w ramach europejskiego semestru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2DA35D" w14:textId="12552364" w:rsidR="00A77B3E" w:rsidRDefault="00ED2907">
            <w:pPr>
              <w:spacing w:before="100"/>
              <w:jc w:val="right"/>
              <w:rPr>
                <w:color w:val="000000"/>
                <w:sz w:val="20"/>
              </w:rPr>
            </w:pPr>
            <w:r>
              <w:rPr>
                <w:color w:val="000000"/>
                <w:sz w:val="20"/>
              </w:rPr>
              <w:t>4 </w:t>
            </w:r>
            <w:r w:rsidR="009F4183">
              <w:rPr>
                <w:color w:val="000000"/>
                <w:sz w:val="20"/>
              </w:rPr>
              <w:t>000 000,00</w:t>
            </w:r>
          </w:p>
        </w:tc>
      </w:tr>
      <w:tr w:rsidR="002B2962" w14:paraId="315CB324"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74E7BB"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EAD21D" w14:textId="77777777" w:rsidR="00A77B3E" w:rsidRDefault="009F4183">
            <w:pPr>
              <w:spacing w:before="100"/>
              <w:rPr>
                <w:color w:val="000000"/>
                <w:sz w:val="20"/>
              </w:rPr>
            </w:pPr>
            <w:r>
              <w:rPr>
                <w:color w:val="000000"/>
                <w:sz w:val="20"/>
              </w:rPr>
              <w:t>ESO4.9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8B92EE"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90799E"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969557"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EBF683" w14:textId="673B74BD" w:rsidR="00A77B3E" w:rsidRDefault="00ED2907">
            <w:pPr>
              <w:spacing w:before="100"/>
              <w:jc w:val="right"/>
              <w:rPr>
                <w:color w:val="000000"/>
                <w:sz w:val="20"/>
              </w:rPr>
            </w:pPr>
            <w:r>
              <w:rPr>
                <w:color w:val="000000"/>
                <w:sz w:val="20"/>
              </w:rPr>
              <w:t>4 </w:t>
            </w:r>
            <w:r w:rsidR="009F4183">
              <w:rPr>
                <w:color w:val="000000"/>
                <w:sz w:val="20"/>
              </w:rPr>
              <w:t>000 000,00</w:t>
            </w:r>
          </w:p>
        </w:tc>
      </w:tr>
    </w:tbl>
    <w:p w14:paraId="4C5144B8" w14:textId="77777777" w:rsidR="00A77B3E" w:rsidRDefault="00A77B3E">
      <w:pPr>
        <w:spacing w:before="100"/>
        <w:rPr>
          <w:color w:val="000000"/>
          <w:sz w:val="20"/>
        </w:rPr>
      </w:pPr>
    </w:p>
    <w:p w14:paraId="64C6331D" w14:textId="77777777" w:rsidR="00A77B3E" w:rsidRPr="00691768" w:rsidRDefault="009F4183">
      <w:pPr>
        <w:pStyle w:val="Nagwek5"/>
        <w:spacing w:before="100" w:after="0"/>
        <w:rPr>
          <w:b w:val="0"/>
          <w:i w:val="0"/>
          <w:color w:val="000000"/>
          <w:sz w:val="24"/>
          <w:lang w:val="pl-PL"/>
        </w:rPr>
      </w:pPr>
      <w:bookmarkStart w:id="403" w:name="_Toc215823998"/>
      <w:r w:rsidRPr="00691768">
        <w:rPr>
          <w:b w:val="0"/>
          <w:i w:val="0"/>
          <w:color w:val="000000"/>
          <w:sz w:val="24"/>
          <w:lang w:val="pl-PL"/>
        </w:rPr>
        <w:t>Tabela 8: Wymiar 7 – wymiar równouprawnienia płci w ramach EFS+*, EFRR, Funduszu Spójności i FST</w:t>
      </w:r>
      <w:bookmarkEnd w:id="403"/>
    </w:p>
    <w:p w14:paraId="22A3CB6F"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2381"/>
        <w:gridCol w:w="1283"/>
        <w:gridCol w:w="3640"/>
        <w:gridCol w:w="4248"/>
        <w:gridCol w:w="2301"/>
      </w:tblGrid>
      <w:tr w:rsidR="002B2962" w14:paraId="69F0BBC5"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0C02A62"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726A8E6"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12A5B58"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FF1177"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44DDB8C"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9EC511E" w14:textId="77777777" w:rsidR="00A77B3E" w:rsidRDefault="009F4183">
            <w:pPr>
              <w:spacing w:before="100"/>
              <w:jc w:val="center"/>
              <w:rPr>
                <w:color w:val="000000"/>
                <w:sz w:val="20"/>
              </w:rPr>
            </w:pPr>
            <w:r>
              <w:rPr>
                <w:color w:val="000000"/>
                <w:sz w:val="20"/>
              </w:rPr>
              <w:t>Kwota (w EUR)</w:t>
            </w:r>
          </w:p>
        </w:tc>
      </w:tr>
      <w:tr w:rsidR="002B2962" w14:paraId="7C10E222"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606688"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4A53D0" w14:textId="77777777" w:rsidR="00A77B3E" w:rsidRDefault="009F4183">
            <w:pPr>
              <w:spacing w:before="100"/>
              <w:rPr>
                <w:color w:val="000000"/>
                <w:sz w:val="20"/>
              </w:rPr>
            </w:pPr>
            <w:r>
              <w:rPr>
                <w:color w:val="000000"/>
                <w:sz w:val="20"/>
              </w:rPr>
              <w:t>ESO4.9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7E1553"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04E4EC"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CF0E6D" w14:textId="77777777" w:rsidR="00A77B3E" w:rsidRDefault="009F4183">
            <w:pPr>
              <w:spacing w:before="100"/>
              <w:rPr>
                <w:color w:val="000000"/>
                <w:sz w:val="20"/>
              </w:rPr>
            </w:pPr>
            <w:r>
              <w:rPr>
                <w:color w:val="000000"/>
                <w:sz w:val="20"/>
              </w:rPr>
              <w:t>02. Uwzględnianie aspektu płci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69132A" w14:textId="6EFA6673" w:rsidR="00A77B3E" w:rsidRDefault="00ED2907">
            <w:pPr>
              <w:spacing w:before="100"/>
              <w:jc w:val="right"/>
              <w:rPr>
                <w:color w:val="000000"/>
                <w:sz w:val="20"/>
              </w:rPr>
            </w:pPr>
            <w:r>
              <w:rPr>
                <w:color w:val="000000"/>
                <w:sz w:val="20"/>
              </w:rPr>
              <w:t>4 </w:t>
            </w:r>
            <w:r w:rsidR="009F4183">
              <w:rPr>
                <w:color w:val="000000"/>
                <w:sz w:val="20"/>
              </w:rPr>
              <w:t>000 000,00</w:t>
            </w:r>
          </w:p>
        </w:tc>
      </w:tr>
      <w:tr w:rsidR="002B2962" w14:paraId="37CD5F98"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C0352E"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C4DEE2" w14:textId="77777777" w:rsidR="00A77B3E" w:rsidRDefault="009F4183">
            <w:pPr>
              <w:spacing w:before="100"/>
              <w:rPr>
                <w:color w:val="000000"/>
                <w:sz w:val="20"/>
              </w:rPr>
            </w:pPr>
            <w:r>
              <w:rPr>
                <w:color w:val="000000"/>
                <w:sz w:val="20"/>
              </w:rPr>
              <w:t>ESO4.9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A74E49"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72F341"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EAC8F2"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2BEA6F" w14:textId="17394A48" w:rsidR="00A77B3E" w:rsidRDefault="00ED2907">
            <w:pPr>
              <w:spacing w:before="100"/>
              <w:jc w:val="right"/>
              <w:rPr>
                <w:color w:val="000000"/>
                <w:sz w:val="20"/>
              </w:rPr>
            </w:pPr>
            <w:r>
              <w:rPr>
                <w:color w:val="000000"/>
                <w:sz w:val="20"/>
              </w:rPr>
              <w:t>4 </w:t>
            </w:r>
            <w:r w:rsidR="009F4183">
              <w:rPr>
                <w:color w:val="000000"/>
                <w:sz w:val="20"/>
              </w:rPr>
              <w:t>000 000,00</w:t>
            </w:r>
          </w:p>
        </w:tc>
      </w:tr>
    </w:tbl>
    <w:p w14:paraId="5CD917B1" w14:textId="77777777" w:rsidR="00A77B3E" w:rsidRPr="00691768" w:rsidRDefault="009F4183">
      <w:pPr>
        <w:spacing w:before="100"/>
        <w:rPr>
          <w:color w:val="000000"/>
          <w:sz w:val="20"/>
          <w:lang w:val="pl-PL"/>
        </w:rPr>
      </w:pPr>
      <w:r w:rsidRPr="00691768">
        <w:rPr>
          <w:color w:val="000000"/>
          <w:sz w:val="20"/>
          <w:lang w:val="pl-PL"/>
        </w:rPr>
        <w:t>* Zasadniczo 40 % EFS+ przeznacza się na monitorowanie wydatków na cele związane z równością płci. 100 % ma zastosowanie w sytuacji, gdy państwo członkowskie zdecyduje się stosować art. 6 EFS+</w:t>
      </w:r>
    </w:p>
    <w:p w14:paraId="0F6EDA77" w14:textId="77777777" w:rsidR="00A77B3E" w:rsidRPr="00691768" w:rsidRDefault="009F4183">
      <w:pPr>
        <w:pStyle w:val="Nagwek4"/>
        <w:spacing w:before="100" w:after="0"/>
        <w:rPr>
          <w:b w:val="0"/>
          <w:color w:val="000000"/>
          <w:sz w:val="24"/>
          <w:lang w:val="pl-PL"/>
        </w:rPr>
      </w:pPr>
      <w:r w:rsidRPr="00691768">
        <w:rPr>
          <w:b w:val="0"/>
          <w:color w:val="000000"/>
          <w:sz w:val="24"/>
          <w:lang w:val="pl-PL"/>
        </w:rPr>
        <w:br w:type="page"/>
      </w:r>
      <w:bookmarkStart w:id="404" w:name="_Toc215823999"/>
      <w:r w:rsidRPr="00691768">
        <w:rPr>
          <w:b w:val="0"/>
          <w:color w:val="000000"/>
          <w:sz w:val="24"/>
          <w:lang w:val="pl-PL"/>
        </w:rPr>
        <w:lastRenderedPageBreak/>
        <w:t>2.1.1.1. Cel szczegółowy: ESO4.11.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 (EFS+)</w:t>
      </w:r>
      <w:bookmarkEnd w:id="404"/>
    </w:p>
    <w:p w14:paraId="2ABFAFB2" w14:textId="77777777" w:rsidR="00A77B3E" w:rsidRPr="00691768" w:rsidRDefault="00A77B3E">
      <w:pPr>
        <w:spacing w:before="100"/>
        <w:rPr>
          <w:color w:val="000000"/>
          <w:sz w:val="0"/>
          <w:lang w:val="pl-PL"/>
        </w:rPr>
      </w:pPr>
    </w:p>
    <w:p w14:paraId="16C3F671" w14:textId="77777777" w:rsidR="00A77B3E" w:rsidRPr="00691768" w:rsidRDefault="009F4183">
      <w:pPr>
        <w:pStyle w:val="Nagwek4"/>
        <w:spacing w:before="100" w:after="0"/>
        <w:rPr>
          <w:b w:val="0"/>
          <w:color w:val="000000"/>
          <w:sz w:val="24"/>
          <w:lang w:val="pl-PL"/>
        </w:rPr>
      </w:pPr>
      <w:bookmarkStart w:id="405" w:name="_Toc215824000"/>
      <w:r w:rsidRPr="00691768">
        <w:rPr>
          <w:b w:val="0"/>
          <w:color w:val="000000"/>
          <w:sz w:val="24"/>
          <w:lang w:val="pl-PL"/>
        </w:rPr>
        <w:t>2.1.1.1.1. Interwencje wspierane z Funduszy</w:t>
      </w:r>
      <w:bookmarkEnd w:id="405"/>
    </w:p>
    <w:p w14:paraId="76D1F80E" w14:textId="77777777" w:rsidR="00A77B3E" w:rsidRPr="00691768" w:rsidRDefault="00A77B3E">
      <w:pPr>
        <w:spacing w:before="100"/>
        <w:rPr>
          <w:color w:val="000000"/>
          <w:sz w:val="0"/>
          <w:lang w:val="pl-PL"/>
        </w:rPr>
      </w:pPr>
    </w:p>
    <w:p w14:paraId="70263B53" w14:textId="77777777" w:rsidR="00A77B3E" w:rsidRPr="00691768" w:rsidRDefault="009F4183">
      <w:pPr>
        <w:spacing w:before="100"/>
        <w:rPr>
          <w:color w:val="000000"/>
          <w:sz w:val="0"/>
          <w:lang w:val="pl-PL"/>
        </w:rPr>
      </w:pPr>
      <w:r w:rsidRPr="00691768">
        <w:rPr>
          <w:color w:val="000000"/>
          <w:lang w:val="pl-PL"/>
        </w:rPr>
        <w:t>Podstawa prawna: art. 22 ust. 3 lit. d) ppkt (i), (iii), (iv), (v), (vi) i (vii) rozporządzenia w sprawie wspólnych przepisów</w:t>
      </w:r>
    </w:p>
    <w:p w14:paraId="05BEE44E" w14:textId="77777777" w:rsidR="00A77B3E" w:rsidRPr="00691768" w:rsidRDefault="009F4183">
      <w:pPr>
        <w:pStyle w:val="Nagwek5"/>
        <w:spacing w:before="100" w:after="0"/>
        <w:rPr>
          <w:b w:val="0"/>
          <w:i w:val="0"/>
          <w:color w:val="000000"/>
          <w:sz w:val="24"/>
          <w:lang w:val="pl-PL"/>
        </w:rPr>
      </w:pPr>
      <w:bookmarkStart w:id="406" w:name="_Toc215824001"/>
      <w:r w:rsidRPr="00691768">
        <w:rPr>
          <w:b w:val="0"/>
          <w:i w:val="0"/>
          <w:color w:val="000000"/>
          <w:sz w:val="24"/>
          <w:lang w:val="pl-PL"/>
        </w:rPr>
        <w:t>Powiązane rodzaje działań – art. 22 ust. 3 lit. d) pkt (i) rozporządzenia w sprawie wspólnych przepisów oraz art. 6 rozporządzenia w sprawie EFS+:</w:t>
      </w:r>
      <w:bookmarkEnd w:id="406"/>
    </w:p>
    <w:p w14:paraId="07492F46"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50A1BD77"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A746FB" w14:textId="77777777" w:rsidR="00A77B3E" w:rsidRPr="00691768" w:rsidRDefault="00A77B3E">
            <w:pPr>
              <w:spacing w:before="100"/>
              <w:rPr>
                <w:color w:val="000000"/>
                <w:sz w:val="0"/>
                <w:lang w:val="pl-PL"/>
              </w:rPr>
            </w:pPr>
          </w:p>
          <w:p w14:paraId="355AC7A7" w14:textId="77777777" w:rsidR="00A77B3E" w:rsidRPr="00691768" w:rsidRDefault="009F4183">
            <w:pPr>
              <w:spacing w:before="100"/>
              <w:rPr>
                <w:color w:val="000000"/>
                <w:lang w:val="pl-PL"/>
              </w:rPr>
            </w:pPr>
            <w:r w:rsidRPr="00691768">
              <w:rPr>
                <w:color w:val="000000"/>
                <w:lang w:val="pl-PL"/>
              </w:rPr>
              <w:t xml:space="preserve">Działania podejmowane w ramach celu szczegółowego będą wpisywały się w kierunki wyznaczone przez </w:t>
            </w:r>
            <w:r w:rsidRPr="00691768">
              <w:rPr>
                <w:i/>
                <w:iCs/>
                <w:color w:val="000000"/>
                <w:lang w:val="pl-PL"/>
              </w:rPr>
              <w:t>Europejski Filar Praw Socjalnych</w:t>
            </w:r>
            <w:r w:rsidRPr="00691768">
              <w:rPr>
                <w:color w:val="000000"/>
                <w:lang w:val="pl-PL"/>
              </w:rPr>
              <w:t xml:space="preserve">, </w:t>
            </w:r>
            <w:r w:rsidRPr="00691768">
              <w:rPr>
                <w:i/>
                <w:iCs/>
                <w:color w:val="000000"/>
                <w:lang w:val="pl-PL"/>
              </w:rPr>
              <w:t>„Zdrowa Przyszłość. Ramy strategiczne rozwoju systemu ochrony zdrowia na lata 2021-2027, z perspektywą do 2030”</w:t>
            </w:r>
            <w:r w:rsidRPr="00691768">
              <w:rPr>
                <w:color w:val="000000"/>
                <w:lang w:val="pl-PL"/>
              </w:rPr>
              <w:t xml:space="preserve"> wraz z</w:t>
            </w:r>
            <w:r w:rsidRPr="00691768">
              <w:rPr>
                <w:i/>
                <w:iCs/>
                <w:color w:val="000000"/>
                <w:lang w:val="pl-PL"/>
              </w:rPr>
              <w:t xml:space="preserve"> Wojewódzkim Planem Transformacji, Strategię Rozwoju Usług Społecznych politykę publiczną do roku 2030 (z perspektywą do 2035) </w:t>
            </w:r>
            <w:r w:rsidRPr="00691768">
              <w:rPr>
                <w:color w:val="000000"/>
                <w:lang w:val="pl-PL"/>
              </w:rPr>
              <w:t>oraz</w:t>
            </w:r>
            <w:r w:rsidRPr="00691768">
              <w:rPr>
                <w:i/>
                <w:iCs/>
                <w:color w:val="000000"/>
                <w:lang w:val="pl-PL"/>
              </w:rPr>
              <w:t xml:space="preserve"> Krajowy Program Przeciwdziałania Ubóstwu i Wykluczeniu Społecznemu. Aktualizacja 2021-2027 z perspektywą do roku 2030</w:t>
            </w:r>
            <w:r w:rsidRPr="00691768">
              <w:rPr>
                <w:color w:val="000000"/>
                <w:lang w:val="pl-PL"/>
              </w:rPr>
              <w:t xml:space="preserve">. </w:t>
            </w:r>
          </w:p>
          <w:p w14:paraId="76AA1B8B" w14:textId="77777777" w:rsidR="00A77B3E" w:rsidRPr="00691768" w:rsidRDefault="009F4183">
            <w:pPr>
              <w:spacing w:before="100"/>
              <w:rPr>
                <w:color w:val="000000"/>
                <w:lang w:val="pl-PL"/>
              </w:rPr>
            </w:pPr>
            <w:r w:rsidRPr="00691768">
              <w:rPr>
                <w:color w:val="000000"/>
                <w:lang w:val="pl-PL"/>
              </w:rPr>
              <w:t>W województwie postępuje proces starzenia się społeczeństwa. W odpowiedzi planowane są działania z zakresu rozwoju usług społecznych sprzyjających pozostaniu osobom starszym w swoim środowisku, m.in. wspomaganie idei wolontariatu, samopomocy sąsiedzkiej oraz opieki środowiskowej w świadczeniu usług; działania na rzecz wzmacniania komfortu ich życia, wspieranie inicjatyw służących zapewnieniu opieki wytchnieniowej ich opiekunom. W związku z obciążeniem systemu opieki szpitalnej/instytucjonalnej podejmowane będą działania wspierające proces deinstytucjonalizacji świadczeń opieki zdrowotnej, w tym długoterminowej poprzez przejście od opieki instytucjonalnej/szpitalnej do wysokiej jakości i przystępnych cenowo usług w zakresie opieki domowej oraz usług środowiskowych, w tym wsparcie wdrożenia reformy psychiatrii. Możliwe jest wsparcie w zakresie Dziennych Domów Opieki Medycznej, gdy zostanie zapewnione, że po realizacji projektu znajdą się one w koszyku świadczeń gwarantowanych NFZ i zapewniona zostanie ciągłość i systemowość ich funkcjonowania. Konieczne jest zapewnienie poprawy równego i szybkiego dostępu do usług opieki zdrowotnej, w tym na obszarach słabiej rozwiniętych oraz wiejskich. Zapadalność rejestrowana, związana z najczęściej występującymi wśród Polaków chorobami, ma tendencję wzrostową, a zatem przedsięwzięcia w obszarze poprawy dostępu do profilaktyki w zakresie chorób stanowiących istotny problem zdrowotny w regionie (zidentyfikowane na podstawie map potrzeb zdrowotnych) stają się priorytetowe. Programy profilaktyczne i inne usługi zdrowotne finansowane z EFS+ będą wdrażane przy zapewnieniu m.in. dostępności i udziału dla osób w szczególnie trudnej sytuacji, adresowania działań w pierwszej kolejności obszary o najniższej aktywności w zakresie profilaktyki (na białe plamy w dostępie do usług), a także koordynacji usług zdrowotnych i społecznych. Programy profilaktyczne i usługi zdrowotne finansowane z EFS+ co do zasady nie będą obejmować leczenia i zabiegów medycznych innych niż na potrzeby diagnostyki gdyż leczenie powinno być finansowane ze środków krajowych.</w:t>
            </w:r>
          </w:p>
          <w:p w14:paraId="76EFA771" w14:textId="77777777" w:rsidR="00A77B3E" w:rsidRPr="00691768" w:rsidRDefault="009F4183">
            <w:pPr>
              <w:spacing w:before="100"/>
              <w:rPr>
                <w:color w:val="000000"/>
                <w:lang w:val="pl-PL"/>
              </w:rPr>
            </w:pPr>
            <w:r w:rsidRPr="00691768">
              <w:rPr>
                <w:color w:val="000000"/>
                <w:lang w:val="pl-PL"/>
              </w:rPr>
              <w:t xml:space="preserve">W dobie społeczeństwa starzejącego się, a co za tym idzie zwiększających się potrzeb w zakresie zapewnienia opieki osobom przewlekle chorym czy z niepełnosprawnościami, podejmowane będą działania, przyczyniające się do tymczasowego zabezpieczania ich potrzeb w formach zdeinstytucjonalizowanych. Odpowiedzią na wskazane problemy może być stosowanie teleopieki/telemedycyny i promowanie cyfrowych rozwiązań odciążających system. Zapewnianie usług opiekuńczych, świadczonych w miejscu zamieszkania osoby chorej i starszej, w połączeniu z telemonitoringiem stanu zdrowia, stanowić będzie dopełnienie odpowiedniej opieki nad pacjentem i redukcję potrzeby objęcia jej stacjonarną, całodobową opieką. Starzenie się społeczeństwa oraz wzrost liczby zachorowań na choroby przewlekłe powodują popyt na usługi w zakresie opieki długoterminowej. Zainteresowanie tymi usługami powoduje, że zwiększa się zapotrzebowanie na kadry świadczące usługi opiekuńcze. Celem zwiększenia dostępności kadr medycznych i </w:t>
            </w:r>
            <w:r w:rsidRPr="00691768">
              <w:rPr>
                <w:color w:val="000000"/>
                <w:lang w:val="pl-PL"/>
              </w:rPr>
              <w:lastRenderedPageBreak/>
              <w:t>przygotowania ich do potrzeb zdrowotnych starzejącego się społeczeństwa realizowane będą działania związane z podniesieniem ich kwalifikacji lub kompetencji realizowane jako element kompleksowych projektów. Działania te będą komplementarne do działań zaplanowanych na poziomie krajowym.</w:t>
            </w:r>
          </w:p>
          <w:p w14:paraId="62F7954E" w14:textId="77777777" w:rsidR="00A77B3E" w:rsidRPr="00691768" w:rsidRDefault="009F4183">
            <w:pPr>
              <w:spacing w:before="100"/>
              <w:rPr>
                <w:color w:val="000000"/>
                <w:lang w:val="pl-PL"/>
              </w:rPr>
            </w:pPr>
            <w:r w:rsidRPr="00691768">
              <w:rPr>
                <w:color w:val="000000"/>
                <w:lang w:val="pl-PL"/>
              </w:rPr>
              <w:t>Działania ukierunkowane będą również na kompleksowość świadczonych usług, tj. komplementarność usług społecznych i zdrowotnych. Jako element kompleksowych projektów w obszarze usług społecznych lub zdrowotnych realizowany będzie transport na życzenie dla osób z potrzebą wsparcia w zakresie mobilności. Usługa transportu na życzenie będzie wspierana wtedy, gdy będzie ona konieczna do zapewnienia dostępu do innej usługi mającej na celu zaspokajanie ich aktualnych potrzeb (społecznych czy zdrowotnych).</w:t>
            </w:r>
          </w:p>
          <w:p w14:paraId="4F27C9E5" w14:textId="77777777" w:rsidR="00A77B3E" w:rsidRPr="00691768" w:rsidRDefault="009F4183">
            <w:pPr>
              <w:spacing w:before="100"/>
              <w:rPr>
                <w:color w:val="000000"/>
                <w:lang w:val="pl-PL"/>
              </w:rPr>
            </w:pPr>
            <w:r w:rsidRPr="00691768">
              <w:rPr>
                <w:color w:val="000000"/>
                <w:lang w:val="pl-PL"/>
              </w:rPr>
              <w:t>Ponadto, możliwe będzie wdrażanie na każdym etapie standardu dostępności w budynkach wykorzystywanych do realizacji ww. celów. Wdrażanie standardów dostępności będzie również możliwe do wdrażania w podmiotach wykonujących działalność leczniczą, w tym w  POZ i AOS jako element kompleksowych projektów w obszarze zdrowia.</w:t>
            </w:r>
          </w:p>
          <w:p w14:paraId="447939FF" w14:textId="77777777" w:rsidR="00A77B3E" w:rsidRPr="00691768" w:rsidRDefault="009F4183">
            <w:pPr>
              <w:spacing w:before="100"/>
              <w:rPr>
                <w:color w:val="000000"/>
                <w:lang w:val="pl-PL"/>
              </w:rPr>
            </w:pPr>
            <w:r w:rsidRPr="00691768">
              <w:rPr>
                <w:color w:val="000000"/>
                <w:lang w:val="pl-PL"/>
              </w:rPr>
              <w:t>Zakłada się komplementarność wsparcia z EFRR. Planuje się uruchamianie wspólnych naborów, w obu funduszach EFS+ i EFRR, jak również system premiowania projektów uzupełniających wsparcie.</w:t>
            </w:r>
          </w:p>
          <w:p w14:paraId="79B2C360" w14:textId="77777777" w:rsidR="00A77B3E" w:rsidRPr="00691768" w:rsidRDefault="009F4183">
            <w:pPr>
              <w:spacing w:before="100"/>
              <w:rPr>
                <w:color w:val="000000"/>
                <w:lang w:val="pl-PL"/>
              </w:rPr>
            </w:pPr>
            <w:r w:rsidRPr="00691768">
              <w:rPr>
                <w:color w:val="000000"/>
                <w:lang w:val="pl-PL"/>
              </w:rPr>
              <w:t>Typy projektów:</w:t>
            </w:r>
          </w:p>
          <w:p w14:paraId="59FE2E9D" w14:textId="77777777" w:rsidR="00A77B3E" w:rsidRPr="00691768" w:rsidRDefault="009F4183">
            <w:pPr>
              <w:spacing w:before="100"/>
              <w:rPr>
                <w:color w:val="000000"/>
                <w:lang w:val="pl-PL"/>
              </w:rPr>
            </w:pPr>
            <w:r w:rsidRPr="00691768">
              <w:rPr>
                <w:color w:val="000000"/>
                <w:u w:val="single"/>
                <w:lang w:val="pl-PL"/>
              </w:rPr>
              <w:t>Wsparcie w obszarze usług społecznych</w:t>
            </w:r>
            <w:r w:rsidRPr="00691768">
              <w:rPr>
                <w:color w:val="000000"/>
                <w:lang w:val="pl-PL"/>
              </w:rPr>
              <w:t>:</w:t>
            </w:r>
          </w:p>
          <w:p w14:paraId="074F16E1" w14:textId="77777777" w:rsidR="00A77B3E" w:rsidRPr="00691768" w:rsidRDefault="009F4183">
            <w:pPr>
              <w:numPr>
                <w:ilvl w:val="0"/>
                <w:numId w:val="114"/>
              </w:numPr>
              <w:spacing w:before="100"/>
              <w:rPr>
                <w:color w:val="000000"/>
                <w:lang w:val="pl-PL"/>
              </w:rPr>
            </w:pPr>
            <w:r w:rsidRPr="00691768">
              <w:rPr>
                <w:color w:val="000000"/>
                <w:lang w:val="pl-PL"/>
              </w:rPr>
              <w:t>rozwój centrów usług społecznych i dostarczanych przez nie usług;</w:t>
            </w:r>
          </w:p>
          <w:p w14:paraId="002D610D" w14:textId="77777777" w:rsidR="00A77B3E" w:rsidRPr="00691768" w:rsidRDefault="009F4183">
            <w:pPr>
              <w:numPr>
                <w:ilvl w:val="0"/>
                <w:numId w:val="114"/>
              </w:numPr>
              <w:spacing w:before="100"/>
              <w:rPr>
                <w:color w:val="000000"/>
                <w:lang w:val="pl-PL"/>
              </w:rPr>
            </w:pPr>
            <w:r w:rsidRPr="00691768">
              <w:rPr>
                <w:color w:val="000000"/>
                <w:lang w:val="pl-PL"/>
              </w:rPr>
              <w:t>rozwój usług społecznych świadczonych w społeczności lokalnej, m.in. w formie:</w:t>
            </w:r>
          </w:p>
          <w:p w14:paraId="67F0E2BF" w14:textId="77777777" w:rsidR="00A77B3E" w:rsidRPr="00691768" w:rsidRDefault="009F4183">
            <w:pPr>
              <w:spacing w:before="100"/>
              <w:rPr>
                <w:color w:val="000000"/>
                <w:lang w:val="pl-PL"/>
              </w:rPr>
            </w:pPr>
            <w:r w:rsidRPr="00691768">
              <w:rPr>
                <w:color w:val="000000"/>
                <w:lang w:val="pl-PL"/>
              </w:rPr>
              <w:t>- usług opiekuńczych i specjalistycznych usług opiekuńczych świadczonych w formach środowiskowych, dziennych oraz całodobowych w formach zdeinstytucjonalizowanych, w tym promujących ideę wolontariatu,</w:t>
            </w:r>
          </w:p>
          <w:p w14:paraId="1F37ADFB" w14:textId="77777777" w:rsidR="00A77B3E" w:rsidRPr="00691768" w:rsidRDefault="009F4183">
            <w:pPr>
              <w:spacing w:before="100"/>
              <w:rPr>
                <w:color w:val="000000"/>
                <w:lang w:val="pl-PL"/>
              </w:rPr>
            </w:pPr>
            <w:r w:rsidRPr="00691768">
              <w:rPr>
                <w:color w:val="000000"/>
                <w:lang w:val="pl-PL"/>
              </w:rPr>
              <w:t>- gospodarstw opiekuńczych,</w:t>
            </w:r>
          </w:p>
          <w:p w14:paraId="361A29F6" w14:textId="77777777" w:rsidR="00A77B3E" w:rsidRPr="00691768" w:rsidRDefault="009F4183">
            <w:pPr>
              <w:spacing w:before="100"/>
              <w:rPr>
                <w:color w:val="000000"/>
                <w:lang w:val="pl-PL"/>
              </w:rPr>
            </w:pPr>
            <w:r w:rsidRPr="00691768">
              <w:rPr>
                <w:color w:val="000000"/>
                <w:lang w:val="pl-PL"/>
              </w:rPr>
              <w:t>- rozwoju usług asystenckich wspierających aktywność społeczną, edukacyjną lub zawodową osób z niepełnosprawnościami w zgodzie z konwencją ONZ,</w:t>
            </w:r>
          </w:p>
          <w:p w14:paraId="24C8898D" w14:textId="77777777" w:rsidR="00A77B3E" w:rsidRPr="00691768" w:rsidRDefault="009F4183">
            <w:pPr>
              <w:spacing w:before="100"/>
              <w:rPr>
                <w:color w:val="000000"/>
                <w:lang w:val="pl-PL"/>
              </w:rPr>
            </w:pPr>
            <w:r w:rsidRPr="00691768">
              <w:rPr>
                <w:color w:val="000000"/>
                <w:lang w:val="pl-PL"/>
              </w:rPr>
              <w:t xml:space="preserve">- wsparcia dla osób wykonujących usługi sąsiedzkie/opiekuńcze/asystenckie w postaci m.in. dofinansowań szkoleń, konsultacji, spotkań informacyjnych, </w:t>
            </w:r>
          </w:p>
          <w:p w14:paraId="3C51AF21" w14:textId="77777777" w:rsidR="00A77B3E" w:rsidRPr="00691768" w:rsidRDefault="009F4183">
            <w:pPr>
              <w:spacing w:before="100"/>
              <w:rPr>
                <w:color w:val="000000"/>
                <w:lang w:val="pl-PL"/>
              </w:rPr>
            </w:pPr>
            <w:r w:rsidRPr="00691768">
              <w:rPr>
                <w:color w:val="000000"/>
                <w:lang w:val="pl-PL"/>
              </w:rPr>
              <w:t>- programów rozwojowych dla osób opiekujących się osobami potrzebującymi wsparcia w codziennym funkcjonowaniu poprzez m.in. wsparcie w bieżącej opiece, pomoc wytchnieniową, wsparcie zdrowotne (m.in. rehabilitacja, turnusy sanatoryjne), grupy wsparcia, sąsiedzkie/lokalne banki usług opiekuńczych i rozwojowych, teleopieka, wolontariat opiekuńczy,</w:t>
            </w:r>
          </w:p>
          <w:p w14:paraId="24B854B7" w14:textId="77777777" w:rsidR="00A77B3E" w:rsidRPr="00691768" w:rsidRDefault="009F4183">
            <w:pPr>
              <w:spacing w:before="100"/>
              <w:rPr>
                <w:color w:val="000000"/>
                <w:lang w:val="pl-PL"/>
              </w:rPr>
            </w:pPr>
            <w:r w:rsidRPr="00691768">
              <w:rPr>
                <w:color w:val="000000"/>
                <w:lang w:val="pl-PL"/>
              </w:rPr>
              <w:t>- teleopieki, telemedycyny, cyfryzacji i koordynacji opieki w ramach usług zdrowotnych i społecznych dla osób usamodzielnianych, przenoszonych zinstytucji całodobowych do usług świadczonych w formach zdeinstytucjonalizowanych, a także dla osób fizycznych jako element kompleksowych działań,</w:t>
            </w:r>
          </w:p>
          <w:p w14:paraId="4E96AE25" w14:textId="77777777" w:rsidR="00A77B3E" w:rsidRPr="00691768" w:rsidRDefault="009F4183">
            <w:pPr>
              <w:spacing w:before="100"/>
              <w:rPr>
                <w:color w:val="000000"/>
                <w:lang w:val="pl-PL"/>
              </w:rPr>
            </w:pPr>
            <w:r w:rsidRPr="00691768">
              <w:rPr>
                <w:color w:val="000000"/>
                <w:lang w:val="pl-PL"/>
              </w:rPr>
              <w:t>- upowszechniania transportu indywidualnego typu door-to-door dla osób z potrzebą wsparcia w zakresie mobilności ,</w:t>
            </w:r>
          </w:p>
          <w:p w14:paraId="05A3AE17" w14:textId="77777777" w:rsidR="00A77B3E" w:rsidRPr="00691768" w:rsidRDefault="009F4183">
            <w:pPr>
              <w:numPr>
                <w:ilvl w:val="0"/>
                <w:numId w:val="115"/>
              </w:numPr>
              <w:spacing w:before="100"/>
              <w:rPr>
                <w:color w:val="000000"/>
                <w:lang w:val="pl-PL"/>
              </w:rPr>
            </w:pPr>
            <w:r w:rsidRPr="00691768">
              <w:rPr>
                <w:color w:val="000000"/>
                <w:lang w:val="pl-PL"/>
              </w:rPr>
              <w:t>szkolenia oraz podnoszenie kwalifikacji i kompetencji kadr na potrzeby świadczenia usług w społeczności lokalnej,</w:t>
            </w:r>
          </w:p>
          <w:p w14:paraId="735A6A5D" w14:textId="0BE3736B" w:rsidR="00A77B3E" w:rsidRPr="00691768" w:rsidRDefault="009F4183">
            <w:pPr>
              <w:numPr>
                <w:ilvl w:val="0"/>
                <w:numId w:val="115"/>
              </w:numPr>
              <w:spacing w:before="100"/>
              <w:rPr>
                <w:color w:val="000000"/>
                <w:lang w:val="pl-PL"/>
              </w:rPr>
            </w:pPr>
            <w:r w:rsidRPr="00691768">
              <w:rPr>
                <w:color w:val="000000"/>
                <w:lang w:val="pl-PL"/>
              </w:rPr>
              <w:t xml:space="preserve">wsparcie tworzenia i funkcjonowania mieszkań </w:t>
            </w:r>
            <w:r w:rsidR="00ED2907" w:rsidRPr="00181DB3">
              <w:rPr>
                <w:color w:val="000000"/>
                <w:lang w:val="pl-PL"/>
              </w:rPr>
              <w:t xml:space="preserve">treningowych </w:t>
            </w:r>
            <w:r w:rsidRPr="00691768">
              <w:rPr>
                <w:color w:val="000000"/>
                <w:lang w:val="pl-PL"/>
              </w:rPr>
              <w:t xml:space="preserve">i wspomaganych oraz innych rozwiązań łączących wsparcie społeczne i mieszkaniowe oraz rozwoju usług w nich świadczonych w zakresie m.in: </w:t>
            </w:r>
          </w:p>
          <w:p w14:paraId="6EAF72F6" w14:textId="77777777" w:rsidR="00A77B3E" w:rsidRPr="00691768" w:rsidRDefault="009F4183">
            <w:pPr>
              <w:spacing w:before="100"/>
              <w:rPr>
                <w:color w:val="000000"/>
                <w:lang w:val="pl-PL"/>
              </w:rPr>
            </w:pPr>
            <w:r w:rsidRPr="00691768">
              <w:rPr>
                <w:color w:val="000000"/>
                <w:lang w:val="pl-PL"/>
              </w:rPr>
              <w:t>- pobytu osoby w mieszkaniu, w tym usługi opiekuńcze, asystenckie,</w:t>
            </w:r>
          </w:p>
          <w:p w14:paraId="5BDA26E6" w14:textId="77777777" w:rsidR="00A77B3E" w:rsidRPr="00691768" w:rsidRDefault="009F4183">
            <w:pPr>
              <w:spacing w:before="100"/>
              <w:rPr>
                <w:color w:val="000000"/>
                <w:lang w:val="pl-PL"/>
              </w:rPr>
            </w:pPr>
            <w:r w:rsidRPr="00691768">
              <w:rPr>
                <w:color w:val="000000"/>
                <w:lang w:val="pl-PL"/>
              </w:rPr>
              <w:lastRenderedPageBreak/>
              <w:t>- aktywności osoby w mieszkaniu, w tym trening samodzielności, praca socjalna, poradnictwo specjalistyczne, integracja osoby ze społecznością lokalną,</w:t>
            </w:r>
          </w:p>
          <w:p w14:paraId="5B13362C" w14:textId="77777777" w:rsidR="00A77B3E" w:rsidRPr="00691768" w:rsidRDefault="009F4183">
            <w:pPr>
              <w:numPr>
                <w:ilvl w:val="0"/>
                <w:numId w:val="116"/>
              </w:numPr>
              <w:spacing w:before="100"/>
              <w:rPr>
                <w:color w:val="000000"/>
                <w:lang w:val="pl-PL"/>
              </w:rPr>
            </w:pPr>
            <w:r w:rsidRPr="00691768">
              <w:rPr>
                <w:color w:val="000000"/>
                <w:lang w:val="pl-PL"/>
              </w:rPr>
              <w:t xml:space="preserve">wsparcie osób zagrożonych wykluczeniem, w szczególności seniorów, osób </w:t>
            </w:r>
          </w:p>
          <w:p w14:paraId="0B12100D" w14:textId="77777777" w:rsidR="00A77B3E" w:rsidRPr="00691768" w:rsidRDefault="009F4183">
            <w:pPr>
              <w:spacing w:before="100"/>
              <w:rPr>
                <w:color w:val="000000"/>
                <w:lang w:val="pl-PL"/>
              </w:rPr>
            </w:pPr>
            <w:r w:rsidRPr="00691768">
              <w:rPr>
                <w:color w:val="000000"/>
                <w:lang w:val="pl-PL"/>
              </w:rPr>
              <w:t>z niepełnosprawnością poprzez działania na rzecz zwiększenia ich zaangażowania w życie społeczności lokalnych i działania podtrzymujące te osoby w aktywności, samodzielności (m.in. tworzenie i/lub wsparcie m.in. centrów aktywnego seniora, Uniwersytetów Trzeciego Wieku, klubów seniora).</w:t>
            </w:r>
          </w:p>
          <w:p w14:paraId="4EFE82F0" w14:textId="77777777" w:rsidR="00A77B3E" w:rsidRPr="00691768" w:rsidRDefault="00A77B3E">
            <w:pPr>
              <w:spacing w:before="100"/>
              <w:rPr>
                <w:color w:val="000000"/>
                <w:lang w:val="pl-PL"/>
              </w:rPr>
            </w:pPr>
          </w:p>
          <w:p w14:paraId="14F1FE37" w14:textId="77777777" w:rsidR="00A77B3E" w:rsidRDefault="009F4183">
            <w:pPr>
              <w:spacing w:before="100"/>
              <w:rPr>
                <w:color w:val="000000"/>
              </w:rPr>
            </w:pPr>
            <w:r>
              <w:rPr>
                <w:color w:val="000000"/>
              </w:rPr>
              <w:t>Wsparcie w obszarze zdrowia:</w:t>
            </w:r>
          </w:p>
          <w:p w14:paraId="22B25355" w14:textId="77777777" w:rsidR="00A77B3E" w:rsidRPr="00691768" w:rsidRDefault="009F4183">
            <w:pPr>
              <w:numPr>
                <w:ilvl w:val="0"/>
                <w:numId w:val="117"/>
              </w:numPr>
              <w:spacing w:before="100"/>
              <w:rPr>
                <w:color w:val="000000"/>
                <w:lang w:val="pl-PL"/>
              </w:rPr>
            </w:pPr>
            <w:r w:rsidRPr="00691768">
              <w:rPr>
                <w:color w:val="000000"/>
                <w:lang w:val="pl-PL"/>
              </w:rPr>
              <w:t>Programy profilaktyczne dotyczące chorób stanowiących istotny problem zdrowotny regionu skierowane do grup defaworyzowanych,</w:t>
            </w:r>
          </w:p>
          <w:p w14:paraId="2E33A511" w14:textId="77777777" w:rsidR="00A77B3E" w:rsidRPr="00691768" w:rsidRDefault="009F4183">
            <w:pPr>
              <w:numPr>
                <w:ilvl w:val="0"/>
                <w:numId w:val="117"/>
              </w:numPr>
              <w:spacing w:before="100"/>
              <w:rPr>
                <w:color w:val="000000"/>
                <w:lang w:val="pl-PL"/>
              </w:rPr>
            </w:pPr>
            <w:r w:rsidRPr="00691768">
              <w:rPr>
                <w:color w:val="000000"/>
                <w:lang w:val="pl-PL"/>
              </w:rPr>
              <w:t>poprawa dostępu do usług zdrowotnych dla osób wykluczonych z tych usług lub mających problemy z dostępem do nich,</w:t>
            </w:r>
          </w:p>
          <w:p w14:paraId="0E505811" w14:textId="77777777" w:rsidR="00A77B3E" w:rsidRPr="00691768" w:rsidRDefault="009F4183">
            <w:pPr>
              <w:numPr>
                <w:ilvl w:val="0"/>
                <w:numId w:val="117"/>
              </w:numPr>
              <w:spacing w:before="100"/>
              <w:rPr>
                <w:color w:val="000000"/>
                <w:lang w:val="pl-PL"/>
              </w:rPr>
            </w:pPr>
            <w:r w:rsidRPr="00691768">
              <w:rPr>
                <w:color w:val="000000"/>
                <w:lang w:val="pl-PL"/>
              </w:rPr>
              <w:t>wspieranie procesu deinstytucjonalizacji świadczeń opieki zdrowotnej, w tym długoterminowej, w tym wsparcie wdrożenia reformy psychiatrii poprzez rozwój środowiskowych form opieki,</w:t>
            </w:r>
          </w:p>
          <w:p w14:paraId="3B4F4451" w14:textId="77777777" w:rsidR="00A77B3E" w:rsidRPr="00691768" w:rsidRDefault="009F4183">
            <w:pPr>
              <w:numPr>
                <w:ilvl w:val="0"/>
                <w:numId w:val="117"/>
              </w:numPr>
              <w:spacing w:before="100"/>
              <w:rPr>
                <w:color w:val="000000"/>
                <w:lang w:val="pl-PL"/>
              </w:rPr>
            </w:pPr>
            <w:r w:rsidRPr="00691768">
              <w:rPr>
                <w:color w:val="000000"/>
                <w:lang w:val="pl-PL"/>
              </w:rPr>
              <w:t>wspieranie kształcenia pracowników opieki długoterminowej,</w:t>
            </w:r>
          </w:p>
          <w:p w14:paraId="6AFC9D7B" w14:textId="77777777" w:rsidR="00A77B3E" w:rsidRPr="00691768" w:rsidRDefault="009F4183">
            <w:pPr>
              <w:numPr>
                <w:ilvl w:val="0"/>
                <w:numId w:val="117"/>
              </w:numPr>
              <w:spacing w:before="100"/>
              <w:rPr>
                <w:color w:val="000000"/>
                <w:lang w:val="pl-PL"/>
              </w:rPr>
            </w:pPr>
            <w:r w:rsidRPr="00691768">
              <w:rPr>
                <w:color w:val="000000"/>
                <w:lang w:val="pl-PL"/>
              </w:rPr>
              <w:t>rozwój usług z zakresu wczesnej interwencji psychologicznej i psychoedukacji dla dzieci, młodzieży i osób dorosłych w trakcie i po kryzysie psychicznym oraz z zaburzeniami psychicznymi/ zaburzeniami zachowania, uzależnionymi np. od alkoholu, substancji psychoaktywnych, komputera/ telefonu (m.in. działania profilaktyczne – psychoedukacja, psychoprofilaktyka) – komplementarne do wsparcia z poziomu krajowego realizowanego zgodnie z reformą w zakresie psychiatrii.</w:t>
            </w:r>
          </w:p>
          <w:p w14:paraId="78327184" w14:textId="77777777" w:rsidR="00A77B3E" w:rsidRPr="00691768" w:rsidRDefault="00A77B3E">
            <w:pPr>
              <w:spacing w:before="100"/>
              <w:rPr>
                <w:color w:val="000000"/>
                <w:lang w:val="pl-PL"/>
              </w:rPr>
            </w:pPr>
          </w:p>
          <w:p w14:paraId="4239BC48" w14:textId="77777777" w:rsidR="00A77B3E" w:rsidRPr="00691768" w:rsidRDefault="009F4183">
            <w:pPr>
              <w:spacing w:before="100"/>
              <w:rPr>
                <w:color w:val="000000"/>
                <w:lang w:val="pl-PL"/>
              </w:rPr>
            </w:pPr>
            <w:r w:rsidRPr="00691768">
              <w:rPr>
                <w:color w:val="000000"/>
                <w:lang w:val="pl-PL"/>
              </w:rPr>
              <w:t>Wsparcie w zakresie deinstytucjonalizacji świadczeń opieki zdrowotnej będzie zgodne z przygotowywaną na poziomie krajowym reformą psychiatrii.</w:t>
            </w:r>
          </w:p>
          <w:p w14:paraId="3BF8DC37" w14:textId="77777777" w:rsidR="00A77B3E" w:rsidRPr="00691768" w:rsidRDefault="009F4183">
            <w:pPr>
              <w:spacing w:before="100"/>
              <w:rPr>
                <w:color w:val="000000"/>
                <w:lang w:val="pl-PL"/>
              </w:rPr>
            </w:pPr>
            <w:r w:rsidRPr="00691768">
              <w:rPr>
                <w:color w:val="000000"/>
                <w:lang w:val="pl-PL"/>
              </w:rPr>
              <w:t>Oczekiwane rezultaty:</w:t>
            </w:r>
          </w:p>
          <w:p w14:paraId="5524FD73" w14:textId="77777777" w:rsidR="00A77B3E" w:rsidRPr="00691768" w:rsidRDefault="009F4183">
            <w:pPr>
              <w:spacing w:before="100"/>
              <w:rPr>
                <w:color w:val="000000"/>
                <w:lang w:val="pl-PL"/>
              </w:rPr>
            </w:pPr>
            <w:r w:rsidRPr="00691768">
              <w:rPr>
                <w:color w:val="000000"/>
                <w:lang w:val="pl-PL"/>
              </w:rPr>
              <w:t>‒</w:t>
            </w:r>
            <w:r w:rsidRPr="00691768">
              <w:rPr>
                <w:color w:val="000000"/>
                <w:u w:val="single"/>
                <w:lang w:val="pl-PL"/>
              </w:rPr>
              <w:t>w obszarze usług społecznych:</w:t>
            </w:r>
            <w:r w:rsidRPr="00691768">
              <w:rPr>
                <w:color w:val="000000"/>
                <w:lang w:val="pl-PL"/>
              </w:rPr>
              <w:t xml:space="preserve"> zapewnienie równego i szybkiego dostępu do usług społecznych w miejscu zamieszkania, bez konieczności przemieszczania się w formach asystenckich, sąsiedzkich,</w:t>
            </w:r>
          </w:p>
          <w:p w14:paraId="071C0BF5" w14:textId="77777777" w:rsidR="00A77B3E" w:rsidRPr="00691768" w:rsidRDefault="009F4183">
            <w:pPr>
              <w:spacing w:before="100"/>
              <w:rPr>
                <w:color w:val="000000"/>
                <w:lang w:val="pl-PL"/>
              </w:rPr>
            </w:pPr>
            <w:r w:rsidRPr="00691768">
              <w:rPr>
                <w:color w:val="000000"/>
                <w:lang w:val="pl-PL"/>
              </w:rPr>
              <w:t>‒</w:t>
            </w:r>
            <w:r w:rsidRPr="00691768">
              <w:rPr>
                <w:color w:val="000000"/>
                <w:u w:val="single"/>
                <w:lang w:val="pl-PL"/>
              </w:rPr>
              <w:t>w obszarze zdrowia:</w:t>
            </w:r>
            <w:r w:rsidRPr="00691768">
              <w:rPr>
                <w:b/>
                <w:bCs/>
                <w:color w:val="000000"/>
                <w:lang w:val="pl-PL"/>
              </w:rPr>
              <w:t xml:space="preserve"> </w:t>
            </w:r>
            <w:r w:rsidRPr="00691768">
              <w:rPr>
                <w:color w:val="000000"/>
                <w:lang w:val="pl-PL"/>
              </w:rPr>
              <w:t>poprawa dostępności systemu ochrony zdrowia i usług opieki długoterminowej, w szczególności w formule zdeinstytucjonalizowanej, opartej na usługach środowiskowych.</w:t>
            </w:r>
          </w:p>
          <w:p w14:paraId="5A036E0D" w14:textId="77777777" w:rsidR="00A77B3E" w:rsidRPr="00691768" w:rsidRDefault="00A77B3E">
            <w:pPr>
              <w:spacing w:before="100"/>
              <w:rPr>
                <w:color w:val="000000"/>
                <w:lang w:val="pl-PL"/>
              </w:rPr>
            </w:pPr>
          </w:p>
        </w:tc>
      </w:tr>
    </w:tbl>
    <w:p w14:paraId="67EE68C7" w14:textId="77777777" w:rsidR="00A77B3E" w:rsidRPr="00691768" w:rsidRDefault="00A77B3E">
      <w:pPr>
        <w:spacing w:before="100"/>
        <w:rPr>
          <w:color w:val="000000"/>
          <w:lang w:val="pl-PL"/>
        </w:rPr>
      </w:pPr>
    </w:p>
    <w:p w14:paraId="40367F5F" w14:textId="77777777" w:rsidR="00A77B3E" w:rsidRPr="00691768" w:rsidRDefault="009F4183">
      <w:pPr>
        <w:pStyle w:val="Nagwek5"/>
        <w:spacing w:before="100" w:after="0"/>
        <w:rPr>
          <w:b w:val="0"/>
          <w:i w:val="0"/>
          <w:color w:val="000000"/>
          <w:sz w:val="24"/>
          <w:lang w:val="pl-PL"/>
        </w:rPr>
      </w:pPr>
      <w:bookmarkStart w:id="407" w:name="_Toc215824002"/>
      <w:r w:rsidRPr="00691768">
        <w:rPr>
          <w:b w:val="0"/>
          <w:i w:val="0"/>
          <w:color w:val="000000"/>
          <w:sz w:val="24"/>
          <w:lang w:val="pl-PL"/>
        </w:rPr>
        <w:t>Główne grupy docelowe – art. 22 ust. 3 lit. d) pkt (iii) rozporządzenia w sprawie wspólnych przepisów:</w:t>
      </w:r>
      <w:bookmarkEnd w:id="407"/>
    </w:p>
    <w:p w14:paraId="05C13AA1"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39D318F7"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F2E12B" w14:textId="77777777" w:rsidR="00A77B3E" w:rsidRPr="00691768" w:rsidRDefault="00A77B3E">
            <w:pPr>
              <w:spacing w:before="100"/>
              <w:rPr>
                <w:color w:val="000000"/>
                <w:sz w:val="0"/>
                <w:lang w:val="pl-PL"/>
              </w:rPr>
            </w:pPr>
          </w:p>
          <w:p w14:paraId="60B50EAD" w14:textId="77777777" w:rsidR="00A77B3E" w:rsidRDefault="009F4183">
            <w:pPr>
              <w:numPr>
                <w:ilvl w:val="0"/>
                <w:numId w:val="118"/>
              </w:numPr>
              <w:spacing w:before="100"/>
              <w:rPr>
                <w:color w:val="000000"/>
              </w:rPr>
            </w:pPr>
            <w:r>
              <w:rPr>
                <w:color w:val="000000"/>
                <w:u w:val="single"/>
              </w:rPr>
              <w:t>w obszarze usług społecznych</w:t>
            </w:r>
            <w:r>
              <w:rPr>
                <w:color w:val="000000"/>
              </w:rPr>
              <w:t>:</w:t>
            </w:r>
          </w:p>
          <w:p w14:paraId="1D00FDCF" w14:textId="77777777" w:rsidR="00A77B3E" w:rsidRPr="00691768" w:rsidRDefault="009F4183">
            <w:pPr>
              <w:numPr>
                <w:ilvl w:val="0"/>
                <w:numId w:val="118"/>
              </w:numPr>
              <w:spacing w:before="100"/>
              <w:rPr>
                <w:color w:val="000000"/>
                <w:lang w:val="pl-PL"/>
              </w:rPr>
            </w:pPr>
            <w:r w:rsidRPr="00691768">
              <w:rPr>
                <w:color w:val="000000"/>
                <w:lang w:val="pl-PL"/>
              </w:rPr>
              <w:t>osoby zagrożone ubóstwem lub wykluczeniem społecznym oraz ich otoczenie,</w:t>
            </w:r>
          </w:p>
          <w:p w14:paraId="4A15A472" w14:textId="77777777" w:rsidR="00A77B3E" w:rsidRPr="00691768" w:rsidRDefault="009F4183">
            <w:pPr>
              <w:numPr>
                <w:ilvl w:val="0"/>
                <w:numId w:val="118"/>
              </w:numPr>
              <w:spacing w:before="100"/>
              <w:rPr>
                <w:color w:val="000000"/>
                <w:lang w:val="pl-PL"/>
              </w:rPr>
            </w:pPr>
            <w:r w:rsidRPr="00691768">
              <w:rPr>
                <w:color w:val="000000"/>
                <w:lang w:val="pl-PL"/>
              </w:rPr>
              <w:lastRenderedPageBreak/>
              <w:t>osoby z niepełnosprawnościami i ich otoczenie,</w:t>
            </w:r>
          </w:p>
          <w:p w14:paraId="3B5296BC" w14:textId="77777777" w:rsidR="00A77B3E" w:rsidRPr="00691768" w:rsidRDefault="009F4183">
            <w:pPr>
              <w:numPr>
                <w:ilvl w:val="0"/>
                <w:numId w:val="118"/>
              </w:numPr>
              <w:spacing w:before="100"/>
              <w:rPr>
                <w:color w:val="000000"/>
                <w:lang w:val="pl-PL"/>
              </w:rPr>
            </w:pPr>
            <w:r w:rsidRPr="00691768">
              <w:rPr>
                <w:color w:val="000000"/>
                <w:lang w:val="pl-PL"/>
              </w:rPr>
              <w:t>osoby potrzebujące wsparcia w codziennym funkcjonowaniu,</w:t>
            </w:r>
          </w:p>
          <w:p w14:paraId="6A6D84A8" w14:textId="77777777" w:rsidR="00A77B3E" w:rsidRPr="00691768" w:rsidRDefault="009F4183">
            <w:pPr>
              <w:numPr>
                <w:ilvl w:val="0"/>
                <w:numId w:val="118"/>
              </w:numPr>
              <w:spacing w:before="100"/>
              <w:rPr>
                <w:color w:val="000000"/>
                <w:lang w:val="pl-PL"/>
              </w:rPr>
            </w:pPr>
            <w:r w:rsidRPr="00691768">
              <w:rPr>
                <w:color w:val="000000"/>
                <w:lang w:val="pl-PL"/>
              </w:rPr>
              <w:t>osoby sprawujące opiekę nad osobami potrzebującymi wsparcia w codziennym funkcjonowaniu oraz ich otoczenie,</w:t>
            </w:r>
          </w:p>
          <w:p w14:paraId="0687237C" w14:textId="77777777" w:rsidR="00A77B3E" w:rsidRDefault="009F4183">
            <w:pPr>
              <w:numPr>
                <w:ilvl w:val="0"/>
                <w:numId w:val="118"/>
              </w:numPr>
              <w:spacing w:before="100"/>
              <w:rPr>
                <w:color w:val="000000"/>
              </w:rPr>
            </w:pPr>
            <w:r>
              <w:rPr>
                <w:color w:val="000000"/>
              </w:rPr>
              <w:t>seniorzy.</w:t>
            </w:r>
          </w:p>
          <w:p w14:paraId="09690898" w14:textId="77777777" w:rsidR="00A77B3E" w:rsidRDefault="009F4183">
            <w:pPr>
              <w:numPr>
                <w:ilvl w:val="0"/>
                <w:numId w:val="118"/>
              </w:numPr>
              <w:spacing w:before="100"/>
              <w:rPr>
                <w:color w:val="000000"/>
              </w:rPr>
            </w:pPr>
            <w:r>
              <w:rPr>
                <w:color w:val="000000"/>
                <w:u w:val="single"/>
              </w:rPr>
              <w:t>w obszarze zdrowia:</w:t>
            </w:r>
          </w:p>
          <w:p w14:paraId="1D7B59B5" w14:textId="77777777" w:rsidR="00A77B3E" w:rsidRPr="00691768" w:rsidRDefault="009F4183">
            <w:pPr>
              <w:numPr>
                <w:ilvl w:val="0"/>
                <w:numId w:val="118"/>
              </w:numPr>
              <w:spacing w:before="100"/>
              <w:rPr>
                <w:color w:val="000000"/>
                <w:lang w:val="pl-PL"/>
              </w:rPr>
            </w:pPr>
            <w:r w:rsidRPr="00691768">
              <w:rPr>
                <w:color w:val="000000"/>
                <w:lang w:val="pl-PL"/>
              </w:rPr>
              <w:t>osoby zagrożone ubóstwem lub wykluczeniem społecznym oraz ich otoczenie,</w:t>
            </w:r>
          </w:p>
          <w:p w14:paraId="202D27DB" w14:textId="77777777" w:rsidR="00A77B3E" w:rsidRPr="00691768" w:rsidRDefault="009F4183">
            <w:pPr>
              <w:numPr>
                <w:ilvl w:val="0"/>
                <w:numId w:val="118"/>
              </w:numPr>
              <w:spacing w:before="100"/>
              <w:rPr>
                <w:color w:val="000000"/>
                <w:lang w:val="pl-PL"/>
              </w:rPr>
            </w:pPr>
            <w:r w:rsidRPr="00691768">
              <w:rPr>
                <w:color w:val="000000"/>
                <w:lang w:val="pl-PL"/>
              </w:rPr>
              <w:t>osoby z zaburzeniami psychicznymi/psychologicznymi i uzależnieniami oraz ich otoczenie,</w:t>
            </w:r>
          </w:p>
          <w:p w14:paraId="7F5ED1C0" w14:textId="77777777" w:rsidR="00A77B3E" w:rsidRPr="00691768" w:rsidRDefault="009F4183">
            <w:pPr>
              <w:numPr>
                <w:ilvl w:val="0"/>
                <w:numId w:val="118"/>
              </w:numPr>
              <w:spacing w:before="100"/>
              <w:rPr>
                <w:color w:val="000000"/>
                <w:lang w:val="pl-PL"/>
              </w:rPr>
            </w:pPr>
            <w:r w:rsidRPr="00691768">
              <w:rPr>
                <w:color w:val="000000"/>
                <w:lang w:val="pl-PL"/>
              </w:rPr>
              <w:t>dzieci, młodzież i osoby dorosłe w programach profilaktycznych oraz ich otoczenie,</w:t>
            </w:r>
          </w:p>
          <w:p w14:paraId="73A1A0BE" w14:textId="77777777" w:rsidR="00A77B3E" w:rsidRPr="00691768" w:rsidRDefault="009F4183">
            <w:pPr>
              <w:numPr>
                <w:ilvl w:val="0"/>
                <w:numId w:val="118"/>
              </w:numPr>
              <w:spacing w:before="100"/>
              <w:rPr>
                <w:color w:val="000000"/>
                <w:lang w:val="pl-PL"/>
              </w:rPr>
            </w:pPr>
            <w:r w:rsidRPr="00691768">
              <w:rPr>
                <w:color w:val="000000"/>
                <w:lang w:val="pl-PL"/>
              </w:rPr>
              <w:t>personel medyczny i około medyczny, podmioty lecznicze w zakresie programów profilaktycznych,</w:t>
            </w:r>
          </w:p>
          <w:p w14:paraId="1AA08BBE" w14:textId="77777777" w:rsidR="00A77B3E" w:rsidRDefault="009F4183">
            <w:pPr>
              <w:numPr>
                <w:ilvl w:val="0"/>
                <w:numId w:val="118"/>
              </w:numPr>
              <w:spacing w:before="100"/>
              <w:rPr>
                <w:color w:val="000000"/>
              </w:rPr>
            </w:pPr>
            <w:r>
              <w:rPr>
                <w:color w:val="000000"/>
              </w:rPr>
              <w:t>pracownicy opieki długoterminowej.</w:t>
            </w:r>
          </w:p>
          <w:p w14:paraId="1C1DAF19" w14:textId="77777777" w:rsidR="00A77B3E" w:rsidRDefault="00A77B3E">
            <w:pPr>
              <w:spacing w:before="100"/>
              <w:rPr>
                <w:color w:val="000000"/>
              </w:rPr>
            </w:pPr>
          </w:p>
        </w:tc>
      </w:tr>
    </w:tbl>
    <w:p w14:paraId="72718F1F" w14:textId="77777777" w:rsidR="00A77B3E" w:rsidRDefault="00A77B3E">
      <w:pPr>
        <w:spacing w:before="100"/>
        <w:rPr>
          <w:color w:val="000000"/>
        </w:rPr>
      </w:pPr>
    </w:p>
    <w:p w14:paraId="098C9ED6" w14:textId="77777777" w:rsidR="00A77B3E" w:rsidRPr="00691768" w:rsidRDefault="009F4183">
      <w:pPr>
        <w:pStyle w:val="Nagwek5"/>
        <w:spacing w:before="100" w:after="0"/>
        <w:rPr>
          <w:b w:val="0"/>
          <w:i w:val="0"/>
          <w:color w:val="000000"/>
          <w:sz w:val="24"/>
          <w:lang w:val="pl-PL"/>
        </w:rPr>
      </w:pPr>
      <w:bookmarkStart w:id="408" w:name="_Toc215824003"/>
      <w:r w:rsidRPr="00691768">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408"/>
    </w:p>
    <w:p w14:paraId="72B633E8"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497B815E"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F24603" w14:textId="77777777" w:rsidR="00A77B3E" w:rsidRPr="00691768" w:rsidRDefault="00A77B3E">
            <w:pPr>
              <w:spacing w:before="100"/>
              <w:rPr>
                <w:color w:val="000000"/>
                <w:sz w:val="0"/>
                <w:lang w:val="pl-PL"/>
              </w:rPr>
            </w:pPr>
          </w:p>
          <w:p w14:paraId="3374CF4F" w14:textId="77777777" w:rsidR="00A77B3E" w:rsidRPr="00691768" w:rsidRDefault="009F4183">
            <w:pPr>
              <w:spacing w:before="100"/>
              <w:rPr>
                <w:color w:val="000000"/>
                <w:lang w:val="pl-PL"/>
              </w:rPr>
            </w:pPr>
            <w:r w:rsidRPr="00691768">
              <w:rPr>
                <w:color w:val="000000"/>
                <w:lang w:val="pl-PL"/>
              </w:rPr>
              <w:t xml:space="preserve">Działania w cs (k) będą realizowane z poszanowaniem zasad horyzontalnych UE, o których mowa w art. 10 TFUE. Wsparcie polityki spójności będzie udzielane wyłącznie projektom i beneficjentom, którzy przestrzegają przepisów antydyskryminacyjnych, o których mowa w art. 9 ust. 3 Rozp UE i Rady nr 2021/1060. W przypadku, gdy beneficjentem jest jst (lub podmiot przez nią kontrolowany lub od niej zależny), która podjęła jakiekolwiek działania dyskryminujące, sprzeczne z zasadami, o których mowa w art. 9 ust. 3 rozp nr 2021/1060, wsparcie w ramach polityki spójności nie może być udzielone. Realizacja celu będzie zgodna z Konwencją ONZ o Prawach Osób Niepełnosprawnych oraz z zapisami KPP w szczególności w obszarze prawa osób w podeszły wieku (art. 25) oraz zabezpieczenia społecznego i pomocy społecznej (art. 34). Działania podejmowane w ramach cs przyczynią się do rozwoju usług społecznych i zdrowotnych, w szczególności na rzecz osób z osób starszych, osób wykluczono transportowo i osób wymagających wsparcia w codziennym funkcjonowaniu. Wsparcie będzie dostępne dla wszystkich osób bez względu na płeć, rasę lub pochodzenie etniczne, religię lub światopogląd, niepełnosprawność, wiek lub orientację seksualną. </w:t>
            </w:r>
          </w:p>
          <w:p w14:paraId="2341EAF5" w14:textId="77777777" w:rsidR="00A77B3E" w:rsidRPr="00691768" w:rsidRDefault="009F4183">
            <w:pPr>
              <w:spacing w:before="100"/>
              <w:rPr>
                <w:color w:val="000000"/>
                <w:lang w:val="pl-PL"/>
              </w:rPr>
            </w:pPr>
            <w:r w:rsidRPr="00691768">
              <w:rPr>
                <w:color w:val="000000"/>
                <w:lang w:val="pl-PL"/>
              </w:rPr>
              <w:t xml:space="preserve">Przewiduje się również wprowadzenie wymogu stosowania klauzul społecznych w procedurach związanych z prawem zamówień publicznych m.in. poprzez odpowiednie kryteria wyboru projektów. </w:t>
            </w:r>
          </w:p>
          <w:p w14:paraId="32DF8A01" w14:textId="77777777" w:rsidR="00A77B3E" w:rsidRPr="00691768" w:rsidRDefault="009F4183">
            <w:pPr>
              <w:spacing w:before="100"/>
              <w:rPr>
                <w:color w:val="000000"/>
                <w:lang w:val="pl-PL"/>
              </w:rPr>
            </w:pPr>
            <w:r w:rsidRPr="00691768">
              <w:rPr>
                <w:color w:val="000000"/>
                <w:lang w:val="pl-PL"/>
              </w:rPr>
              <w:t xml:space="preserve">W celu wyboru operacji IZ będzie stosować kryteria i procedury, które są niedyskryminacyjne, przejrzyste, gwarantują równouprawnienie płci i uwzględniają zasady horyzontalne jak i również zasady zrównoważonego rozwoju. Do przestrzegania zasad horyzontalnych zobowiązane będą zarówno instytucje zaangażowane we wdrażanie programu, jak również beneficjenci projektów. Realizowane w projektach działania będą uwzględniać wymogi dotyczące zasady równości szans i zapobiegania dyskryminacji. Realizowane projekty powinny charakteryzować się wysoką jakością i kompleksowością </w:t>
            </w:r>
            <w:r w:rsidRPr="00691768">
              <w:rPr>
                <w:color w:val="000000"/>
                <w:lang w:val="pl-PL"/>
              </w:rPr>
              <w:lastRenderedPageBreak/>
              <w:t>udzielanego wsparcia, zapewniać wysoki poziom jego dostosowania do potrzeb i umiejętności osób uczestniczących w projektach oraz uwzględniać ich indywidualne predyspozycje i możliwości. Na etapie realizacji projektu sposób wdrażania tych zasad będzie sprawdzany w procesie monitorowania, ewentualnej kontroli czy ewaluacji.</w:t>
            </w:r>
          </w:p>
          <w:p w14:paraId="44BE0967" w14:textId="77777777" w:rsidR="00A77B3E" w:rsidRPr="00691768" w:rsidRDefault="00A77B3E">
            <w:pPr>
              <w:spacing w:before="100"/>
              <w:rPr>
                <w:color w:val="000000"/>
                <w:lang w:val="pl-PL"/>
              </w:rPr>
            </w:pPr>
          </w:p>
        </w:tc>
      </w:tr>
    </w:tbl>
    <w:p w14:paraId="221EE1E5" w14:textId="77777777" w:rsidR="00A77B3E" w:rsidRPr="00691768" w:rsidRDefault="00A77B3E">
      <w:pPr>
        <w:spacing w:before="100"/>
        <w:rPr>
          <w:color w:val="000000"/>
          <w:lang w:val="pl-PL"/>
        </w:rPr>
      </w:pPr>
    </w:p>
    <w:p w14:paraId="15CCD381" w14:textId="77777777" w:rsidR="00A77B3E" w:rsidRPr="00691768" w:rsidRDefault="009F4183">
      <w:pPr>
        <w:pStyle w:val="Nagwek5"/>
        <w:spacing w:before="100" w:after="0"/>
        <w:rPr>
          <w:b w:val="0"/>
          <w:i w:val="0"/>
          <w:color w:val="000000"/>
          <w:sz w:val="24"/>
          <w:lang w:val="pl-PL"/>
        </w:rPr>
      </w:pPr>
      <w:bookmarkStart w:id="409" w:name="_Toc215824004"/>
      <w:r w:rsidRPr="00691768">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409"/>
    </w:p>
    <w:p w14:paraId="6DDAB003"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34BA51E2"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9F4D1C" w14:textId="77777777" w:rsidR="00A77B3E" w:rsidRPr="00691768" w:rsidRDefault="00A77B3E">
            <w:pPr>
              <w:spacing w:before="100"/>
              <w:rPr>
                <w:color w:val="000000"/>
                <w:sz w:val="0"/>
                <w:lang w:val="pl-PL"/>
              </w:rPr>
            </w:pPr>
          </w:p>
          <w:p w14:paraId="6F5E2C45" w14:textId="77777777" w:rsidR="00A77B3E" w:rsidRPr="00691768" w:rsidRDefault="009F4183">
            <w:pPr>
              <w:spacing w:before="100"/>
              <w:rPr>
                <w:color w:val="000000"/>
                <w:lang w:val="pl-PL"/>
              </w:rPr>
            </w:pPr>
            <w:r w:rsidRPr="00691768">
              <w:rPr>
                <w:color w:val="000000"/>
                <w:lang w:val="pl-PL"/>
              </w:rPr>
              <w:t>W ramach danego celu szczegółowego przewiduje się możliwość zastosowania Zintegrowanych Inwestycji Terytorialnych i Innych Instrumentów Terytorialnych na realizację zadań z zakresu usług społecznych.</w:t>
            </w:r>
          </w:p>
          <w:p w14:paraId="0AD55213" w14:textId="77777777" w:rsidR="00A77B3E" w:rsidRPr="00691768" w:rsidRDefault="00A77B3E">
            <w:pPr>
              <w:spacing w:before="100"/>
              <w:rPr>
                <w:color w:val="000000"/>
                <w:lang w:val="pl-PL"/>
              </w:rPr>
            </w:pPr>
          </w:p>
        </w:tc>
      </w:tr>
    </w:tbl>
    <w:p w14:paraId="6AE420AB" w14:textId="77777777" w:rsidR="00A77B3E" w:rsidRPr="00691768" w:rsidRDefault="00A77B3E">
      <w:pPr>
        <w:spacing w:before="100"/>
        <w:rPr>
          <w:color w:val="000000"/>
          <w:lang w:val="pl-PL"/>
        </w:rPr>
      </w:pPr>
    </w:p>
    <w:p w14:paraId="4CC62A98" w14:textId="77777777" w:rsidR="00A77B3E" w:rsidRPr="00691768" w:rsidRDefault="009F4183">
      <w:pPr>
        <w:pStyle w:val="Nagwek5"/>
        <w:spacing w:before="100" w:after="0"/>
        <w:rPr>
          <w:b w:val="0"/>
          <w:i w:val="0"/>
          <w:color w:val="000000"/>
          <w:sz w:val="24"/>
          <w:lang w:val="pl-PL"/>
        </w:rPr>
      </w:pPr>
      <w:bookmarkStart w:id="410" w:name="_Toc215824005"/>
      <w:r w:rsidRPr="00691768">
        <w:rPr>
          <w:b w:val="0"/>
          <w:i w:val="0"/>
          <w:color w:val="000000"/>
          <w:sz w:val="24"/>
          <w:lang w:val="pl-PL"/>
        </w:rPr>
        <w:t>Działania międzyregionalne, transgraniczne i transnarodowe – art. 22 ust. 3 lit. d) pkt (vi) rozporządzenia w sprawie wspólnych przepisów</w:t>
      </w:r>
      <w:bookmarkEnd w:id="410"/>
    </w:p>
    <w:p w14:paraId="695CE767"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56558258"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26409F" w14:textId="77777777" w:rsidR="00A77B3E" w:rsidRPr="00691768" w:rsidRDefault="00A77B3E">
            <w:pPr>
              <w:spacing w:before="100"/>
              <w:rPr>
                <w:color w:val="000000"/>
                <w:sz w:val="0"/>
                <w:lang w:val="pl-PL"/>
              </w:rPr>
            </w:pPr>
          </w:p>
          <w:p w14:paraId="5289E44F" w14:textId="77777777" w:rsidR="00A77B3E" w:rsidRPr="00691768" w:rsidRDefault="009F4183">
            <w:pPr>
              <w:spacing w:before="100"/>
              <w:rPr>
                <w:color w:val="000000"/>
                <w:lang w:val="pl-PL"/>
              </w:rPr>
            </w:pPr>
            <w:r w:rsidRPr="00691768">
              <w:rPr>
                <w:color w:val="000000"/>
                <w:lang w:val="pl-PL"/>
              </w:rPr>
              <w:t xml:space="preserve">Działania podejmowane w ramach FEPZ w celu szczegółowym (k) są spójne z zapisami Strategii Regionu Morza Bałtyckiego w zakresie Obszaru Tematycznego Zdrowie – Poprawa i promowanie zdrowia ludzkiego z uwzględnieniem aspektów społecznych tej kwestii. Obszar ten pokrywa się z oczekiwanym do osiągnięcia poprzez interwencję w FEPZ rezultatem, jakim jest poprawa dostępności systemu ochrony zdrowia i usług opieki długoterminowej, w szczególności w formule zdeinstytucjonalizowanej, opartej na usługach środowiskowych, z wykorzystaniem teleopieki. Zaplanowana interwencja, mająca na celu zapewnienie równego dostępu do opieki zdrowotnej, jest komplementarna z działaniami proponowanymi w ramach Programu EU dla zdrowia 2021-2027 (EU4HEALTH), w szczególności w Celu 1 Poprawa i wspieranie zdrowia w Unii i Celu 4 Wzmocnienie systemów opieki zdrowotnej, ich odporności i zasobooszczędności. Działania będą też realizowane w ramach Interreg Europa 2021-2027, wpisując się w obszar „Europy bliższej obywatelom”. Interreg Europa obejmuje obszary tematyczne w ramach CP 4 – Europa o silniejszym wymiarze społecznym, związane m.in. z włączeniem społeczno-ekonomicznym i opieką zdrowotną. Rozwój współpracy ukierunkowany będzie na poszukiwanie partnerów oraz zacieśnianie współpracy z obecnymi, celem bieżącej wymiany wiedzy oraz doświadczeń w ramach wdrażanych działań. Przewiduje się dla wybranych typów projektów zastosowanie premiującego kryterium punktowego, promującego przedsięwzięcia zakładające synergię z partnerami realizującymi projekty w innych państwach członkowskich. </w:t>
            </w:r>
          </w:p>
          <w:p w14:paraId="0F088EA8" w14:textId="77777777" w:rsidR="00A77B3E" w:rsidRPr="00691768" w:rsidRDefault="00A77B3E">
            <w:pPr>
              <w:spacing w:before="100"/>
              <w:rPr>
                <w:color w:val="000000"/>
                <w:lang w:val="pl-PL"/>
              </w:rPr>
            </w:pPr>
          </w:p>
        </w:tc>
      </w:tr>
    </w:tbl>
    <w:p w14:paraId="29765677" w14:textId="77777777" w:rsidR="00A77B3E" w:rsidRPr="00691768" w:rsidRDefault="00A77B3E">
      <w:pPr>
        <w:spacing w:before="100"/>
        <w:rPr>
          <w:color w:val="000000"/>
          <w:lang w:val="pl-PL"/>
        </w:rPr>
      </w:pPr>
    </w:p>
    <w:p w14:paraId="3BDFEDAB" w14:textId="77777777" w:rsidR="00A77B3E" w:rsidRPr="00691768" w:rsidRDefault="009F4183">
      <w:pPr>
        <w:pStyle w:val="Nagwek5"/>
        <w:spacing w:before="100" w:after="0"/>
        <w:rPr>
          <w:b w:val="0"/>
          <w:i w:val="0"/>
          <w:color w:val="000000"/>
          <w:sz w:val="24"/>
          <w:lang w:val="pl-PL"/>
        </w:rPr>
      </w:pPr>
      <w:bookmarkStart w:id="411" w:name="_Toc215824006"/>
      <w:r w:rsidRPr="00691768">
        <w:rPr>
          <w:b w:val="0"/>
          <w:i w:val="0"/>
          <w:color w:val="000000"/>
          <w:sz w:val="24"/>
          <w:lang w:val="pl-PL"/>
        </w:rPr>
        <w:t>Planowane wykorzystanie instrumentów finansowych – art. 22 ust. 3 lit. d) pkt (vii) rozporządzenia w sprawie wspólnych przepisów</w:t>
      </w:r>
      <w:bookmarkEnd w:id="411"/>
    </w:p>
    <w:p w14:paraId="18AD9C2E"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3531BDEC"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4D4921" w14:textId="77777777" w:rsidR="00A77B3E" w:rsidRPr="00691768" w:rsidRDefault="00A77B3E">
            <w:pPr>
              <w:spacing w:before="100"/>
              <w:rPr>
                <w:color w:val="000000"/>
                <w:sz w:val="0"/>
                <w:lang w:val="pl-PL"/>
              </w:rPr>
            </w:pPr>
          </w:p>
          <w:p w14:paraId="4AFB6E93" w14:textId="77777777" w:rsidR="00A77B3E" w:rsidRPr="00691768" w:rsidRDefault="009F4183">
            <w:pPr>
              <w:spacing w:before="100"/>
              <w:rPr>
                <w:color w:val="000000"/>
                <w:lang w:val="pl-PL"/>
              </w:rPr>
            </w:pPr>
            <w:r w:rsidRPr="00691768">
              <w:rPr>
                <w:color w:val="000000"/>
                <w:lang w:val="pl-PL"/>
              </w:rPr>
              <w:lastRenderedPageBreak/>
              <w:t>Z uwagi na charakter planowanych działań oraz typ beneficjenta podjęto decyzję o niestosowaniu instrumentów finansowych w ramach danego celu szczegółowego. Działania przewidziane do realizacji nie generują dochodu ani oszczędności kosztów w sektorze usług publicznych. Ponadto charakteryzują się niską opłacalnością finansową, a za ich realizacją przemawiają względy społeczne.</w:t>
            </w:r>
          </w:p>
          <w:p w14:paraId="2ACDD359" w14:textId="77777777" w:rsidR="00A77B3E" w:rsidRPr="00691768" w:rsidRDefault="00A77B3E">
            <w:pPr>
              <w:spacing w:before="100"/>
              <w:rPr>
                <w:color w:val="000000"/>
                <w:lang w:val="pl-PL"/>
              </w:rPr>
            </w:pPr>
          </w:p>
        </w:tc>
      </w:tr>
    </w:tbl>
    <w:p w14:paraId="504FD03D" w14:textId="77777777" w:rsidR="00A77B3E" w:rsidRPr="00691768" w:rsidRDefault="00A77B3E">
      <w:pPr>
        <w:spacing w:before="100"/>
        <w:rPr>
          <w:color w:val="000000"/>
          <w:lang w:val="pl-PL"/>
        </w:rPr>
      </w:pPr>
    </w:p>
    <w:p w14:paraId="20F49545" w14:textId="77777777" w:rsidR="00A77B3E" w:rsidRPr="00691768" w:rsidRDefault="009F4183">
      <w:pPr>
        <w:pStyle w:val="Nagwek4"/>
        <w:spacing w:before="100" w:after="0"/>
        <w:rPr>
          <w:b w:val="0"/>
          <w:color w:val="000000"/>
          <w:sz w:val="24"/>
          <w:lang w:val="pl-PL"/>
        </w:rPr>
      </w:pPr>
      <w:bookmarkStart w:id="412" w:name="_Toc215824007"/>
      <w:r w:rsidRPr="00691768">
        <w:rPr>
          <w:b w:val="0"/>
          <w:color w:val="000000"/>
          <w:sz w:val="24"/>
          <w:lang w:val="pl-PL"/>
        </w:rPr>
        <w:t>2.1.1.1.2. Wskaźniki</w:t>
      </w:r>
      <w:bookmarkEnd w:id="412"/>
    </w:p>
    <w:p w14:paraId="620F3B20" w14:textId="77777777" w:rsidR="00A77B3E" w:rsidRPr="00691768" w:rsidRDefault="00A77B3E">
      <w:pPr>
        <w:spacing w:before="100"/>
        <w:rPr>
          <w:color w:val="000000"/>
          <w:sz w:val="0"/>
          <w:lang w:val="pl-PL"/>
        </w:rPr>
      </w:pPr>
    </w:p>
    <w:p w14:paraId="7D5C2A44" w14:textId="77777777" w:rsidR="00A77B3E" w:rsidRPr="00691768" w:rsidRDefault="009F4183">
      <w:pPr>
        <w:spacing w:before="100"/>
        <w:rPr>
          <w:color w:val="000000"/>
          <w:sz w:val="0"/>
          <w:lang w:val="pl-PL"/>
        </w:rPr>
      </w:pPr>
      <w:r w:rsidRPr="00691768">
        <w:rPr>
          <w:color w:val="000000"/>
          <w:lang w:val="pl-PL"/>
        </w:rPr>
        <w:t>Podstawa prawna: art. 22 ust. 3 lit. d) pkt (ii) rozporządzenia w sprawie wspólnych przepisów oraz art. 8 rozporządzenia w sprawie EFRR i Funduszu Spójności</w:t>
      </w:r>
    </w:p>
    <w:p w14:paraId="53CE6545" w14:textId="77777777" w:rsidR="00A77B3E" w:rsidRDefault="009F4183">
      <w:pPr>
        <w:pStyle w:val="Nagwek5"/>
        <w:spacing w:before="100" w:after="0"/>
        <w:rPr>
          <w:b w:val="0"/>
          <w:i w:val="0"/>
          <w:color w:val="000000"/>
          <w:sz w:val="24"/>
        </w:rPr>
      </w:pPr>
      <w:bookmarkStart w:id="413" w:name="_Toc215824008"/>
      <w:r>
        <w:rPr>
          <w:b w:val="0"/>
          <w:i w:val="0"/>
          <w:color w:val="000000"/>
          <w:sz w:val="24"/>
        </w:rPr>
        <w:t>Tabela 2: Wskaźniki produktu</w:t>
      </w:r>
      <w:bookmarkEnd w:id="413"/>
    </w:p>
    <w:p w14:paraId="300FD791"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60"/>
        <w:gridCol w:w="798"/>
        <w:gridCol w:w="1789"/>
        <w:gridCol w:w="1541"/>
        <w:gridCol w:w="4808"/>
        <w:gridCol w:w="1237"/>
        <w:gridCol w:w="1387"/>
        <w:gridCol w:w="1432"/>
      </w:tblGrid>
      <w:tr w:rsidR="002B2962" w14:paraId="0D32E022"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ACDA4CC"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381F1E"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A0EA939"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F7EDC21"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CFB188"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ADA9C8E"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FB4A783"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8B21B5"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49903C8" w14:textId="77777777" w:rsidR="00A77B3E" w:rsidRDefault="009F4183">
            <w:pPr>
              <w:spacing w:before="100"/>
              <w:jc w:val="center"/>
              <w:rPr>
                <w:color w:val="000000"/>
                <w:sz w:val="20"/>
              </w:rPr>
            </w:pPr>
            <w:r>
              <w:rPr>
                <w:color w:val="000000"/>
                <w:sz w:val="20"/>
              </w:rPr>
              <w:t>Cel końcowy (2029)</w:t>
            </w:r>
          </w:p>
        </w:tc>
      </w:tr>
      <w:tr w:rsidR="002B2962" w14:paraId="691EFE87"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CD2EF9"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8FF042" w14:textId="77777777" w:rsidR="00A77B3E" w:rsidRDefault="009F4183">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00D9BD"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ADDF41"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5AB847" w14:textId="77777777" w:rsidR="00A77B3E" w:rsidRDefault="009F4183">
            <w:pPr>
              <w:spacing w:before="100"/>
              <w:rPr>
                <w:color w:val="000000"/>
                <w:sz w:val="20"/>
              </w:rPr>
            </w:pPr>
            <w:r>
              <w:rPr>
                <w:color w:val="000000"/>
                <w:sz w:val="20"/>
              </w:rPr>
              <w:t>PLKLCO02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5C326B" w14:textId="77777777" w:rsidR="00A77B3E" w:rsidRPr="00691768" w:rsidRDefault="009F4183">
            <w:pPr>
              <w:spacing w:before="100"/>
              <w:rPr>
                <w:color w:val="000000"/>
                <w:sz w:val="20"/>
                <w:lang w:val="pl-PL"/>
              </w:rPr>
            </w:pPr>
            <w:r w:rsidRPr="00691768">
              <w:rPr>
                <w:color w:val="000000"/>
                <w:sz w:val="20"/>
                <w:lang w:val="pl-PL"/>
              </w:rPr>
              <w:t>Liczba osób objętych usługami świadczonymi w społeczności lokalnej w programie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06F64F"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23FA75" w14:textId="77777777" w:rsidR="00A77B3E" w:rsidRDefault="009F4183">
            <w:pPr>
              <w:spacing w:before="100"/>
              <w:jc w:val="right"/>
              <w:rPr>
                <w:color w:val="000000"/>
                <w:sz w:val="20"/>
              </w:rPr>
            </w:pPr>
            <w:r>
              <w:rPr>
                <w:color w:val="000000"/>
                <w:sz w:val="20"/>
              </w:rPr>
              <w:t>330,00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DED58B" w14:textId="3D6E5BC2" w:rsidR="006A5196" w:rsidRDefault="006A5196">
            <w:pPr>
              <w:spacing w:before="100"/>
              <w:jc w:val="right"/>
              <w:rPr>
                <w:color w:val="000000"/>
                <w:sz w:val="20"/>
              </w:rPr>
            </w:pPr>
            <w:r>
              <w:rPr>
                <w:color w:val="000000"/>
                <w:sz w:val="20"/>
              </w:rPr>
              <w:t>7 877</w:t>
            </w:r>
          </w:p>
          <w:p w14:paraId="4A4C3877" w14:textId="2FCF7962" w:rsidR="00A77B3E" w:rsidRDefault="00A77B3E">
            <w:pPr>
              <w:spacing w:before="100"/>
              <w:jc w:val="right"/>
              <w:rPr>
                <w:color w:val="000000"/>
                <w:sz w:val="20"/>
              </w:rPr>
            </w:pPr>
          </w:p>
        </w:tc>
      </w:tr>
    </w:tbl>
    <w:p w14:paraId="65175DF4" w14:textId="77777777" w:rsidR="00A77B3E" w:rsidRDefault="00A77B3E">
      <w:pPr>
        <w:spacing w:before="100"/>
        <w:rPr>
          <w:color w:val="000000"/>
          <w:sz w:val="20"/>
        </w:rPr>
      </w:pPr>
    </w:p>
    <w:p w14:paraId="4C7C3C78" w14:textId="77777777" w:rsidR="00A77B3E" w:rsidRPr="00691768" w:rsidRDefault="009F4183">
      <w:pPr>
        <w:spacing w:before="100"/>
        <w:rPr>
          <w:color w:val="000000"/>
          <w:sz w:val="0"/>
          <w:lang w:val="pl-PL"/>
        </w:rPr>
      </w:pPr>
      <w:r w:rsidRPr="00691768">
        <w:rPr>
          <w:color w:val="000000"/>
          <w:lang w:val="pl-PL"/>
        </w:rPr>
        <w:t>Podstawa prawna: art. 22 ust. 3 lit. d) ppkt (ii) rozporządzenia w sprawie wspólnych przepisów</w:t>
      </w:r>
    </w:p>
    <w:p w14:paraId="5528B7D6" w14:textId="77777777" w:rsidR="00A77B3E" w:rsidRDefault="009F4183">
      <w:pPr>
        <w:pStyle w:val="Nagwek5"/>
        <w:spacing w:before="100" w:after="0"/>
        <w:rPr>
          <w:b w:val="0"/>
          <w:i w:val="0"/>
          <w:color w:val="000000"/>
          <w:sz w:val="24"/>
        </w:rPr>
      </w:pPr>
      <w:bookmarkStart w:id="414" w:name="_Toc215824009"/>
      <w:r>
        <w:rPr>
          <w:b w:val="0"/>
          <w:i w:val="0"/>
          <w:color w:val="000000"/>
          <w:sz w:val="24"/>
        </w:rPr>
        <w:t>Tabela 3: Wskaźniki rezultatu</w:t>
      </w:r>
      <w:bookmarkEnd w:id="414"/>
    </w:p>
    <w:p w14:paraId="16216A55"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57"/>
        <w:gridCol w:w="798"/>
        <w:gridCol w:w="1378"/>
        <w:gridCol w:w="1459"/>
        <w:gridCol w:w="2640"/>
        <w:gridCol w:w="1073"/>
        <w:gridCol w:w="1780"/>
        <w:gridCol w:w="1153"/>
        <w:gridCol w:w="1144"/>
        <w:gridCol w:w="1016"/>
        <w:gridCol w:w="654"/>
      </w:tblGrid>
      <w:tr w:rsidR="002B2962" w14:paraId="348F2D0E"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AF8ED56"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B5C765"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AF4EA7"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26911CC"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DC6A45"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9E5A486"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9E56FC9"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1FE5A53" w14:textId="77777777" w:rsidR="00A77B3E" w:rsidRPr="00691768" w:rsidRDefault="009F4183">
            <w:pPr>
              <w:spacing w:before="100"/>
              <w:jc w:val="center"/>
              <w:rPr>
                <w:color w:val="000000"/>
                <w:sz w:val="20"/>
                <w:lang w:val="pl-PL"/>
              </w:rPr>
            </w:pPr>
            <w:r w:rsidRPr="00691768">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5DBCFA3"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CB95D83"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452508"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DAA97D3" w14:textId="77777777" w:rsidR="00A77B3E" w:rsidRDefault="009F4183">
            <w:pPr>
              <w:spacing w:before="100"/>
              <w:jc w:val="center"/>
              <w:rPr>
                <w:color w:val="000000"/>
                <w:sz w:val="20"/>
              </w:rPr>
            </w:pPr>
            <w:r>
              <w:rPr>
                <w:color w:val="000000"/>
                <w:sz w:val="20"/>
              </w:rPr>
              <w:t>Uwagi</w:t>
            </w:r>
          </w:p>
        </w:tc>
      </w:tr>
      <w:tr w:rsidR="002B2962" w14:paraId="7CD49A30"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C03CC9"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E8EEE5" w14:textId="77777777" w:rsidR="00A77B3E" w:rsidRDefault="009F4183">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21950A"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5F964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14B5CC" w14:textId="77777777" w:rsidR="00A77B3E" w:rsidRDefault="009F4183">
            <w:pPr>
              <w:spacing w:before="100"/>
              <w:rPr>
                <w:color w:val="000000"/>
                <w:sz w:val="20"/>
              </w:rPr>
            </w:pPr>
            <w:r>
              <w:rPr>
                <w:color w:val="000000"/>
                <w:sz w:val="20"/>
              </w:rPr>
              <w:t>PLKLCR02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8F400E" w14:textId="77777777" w:rsidR="00A77B3E" w:rsidRPr="00691768" w:rsidRDefault="009F4183">
            <w:pPr>
              <w:spacing w:before="100"/>
              <w:rPr>
                <w:color w:val="000000"/>
                <w:sz w:val="20"/>
                <w:lang w:val="pl-PL"/>
              </w:rPr>
            </w:pPr>
            <w:r w:rsidRPr="00691768">
              <w:rPr>
                <w:color w:val="000000"/>
                <w:sz w:val="20"/>
                <w:lang w:val="pl-PL"/>
              </w:rPr>
              <w:t xml:space="preserve">Liczba utworzonych miejsc świadczenia usług w społeczności lokalnej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99371F" w14:textId="77777777" w:rsidR="00A77B3E" w:rsidRDefault="009F4183">
            <w:pPr>
              <w:spacing w:before="100"/>
              <w:rPr>
                <w:color w:val="000000"/>
                <w:sz w:val="20"/>
              </w:rPr>
            </w:pPr>
            <w:r>
              <w:rPr>
                <w:color w:val="000000"/>
                <w:sz w:val="20"/>
              </w:rPr>
              <w:t>sztuki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E47886" w14:textId="77777777" w:rsidR="00A77B3E" w:rsidRDefault="009F4183">
            <w:pPr>
              <w:spacing w:before="100"/>
              <w:jc w:val="right"/>
              <w:rPr>
                <w:color w:val="000000"/>
                <w:sz w:val="20"/>
              </w:rPr>
            </w:pPr>
            <w:r>
              <w:rPr>
                <w:color w:val="000000"/>
                <w:sz w:val="20"/>
              </w:rPr>
              <w:t>0,60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F0ABD5"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6FB39B" w14:textId="45707034" w:rsidR="0011171D" w:rsidRDefault="0011171D">
            <w:pPr>
              <w:spacing w:before="100"/>
              <w:jc w:val="right"/>
              <w:rPr>
                <w:color w:val="000000"/>
                <w:sz w:val="20"/>
              </w:rPr>
            </w:pPr>
            <w:r>
              <w:rPr>
                <w:color w:val="000000"/>
                <w:sz w:val="20"/>
              </w:rPr>
              <w:t xml:space="preserve">2 805  </w:t>
            </w:r>
          </w:p>
          <w:p w14:paraId="25FCED96" w14:textId="058D5F4C" w:rsidR="00A77B3E" w:rsidRDefault="00A77B3E">
            <w:pPr>
              <w:spacing w:before="10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3359D9"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0AC92E" w14:textId="77777777" w:rsidR="00A77B3E" w:rsidRDefault="00A77B3E">
            <w:pPr>
              <w:spacing w:before="100"/>
              <w:rPr>
                <w:color w:val="000000"/>
                <w:sz w:val="20"/>
              </w:rPr>
            </w:pPr>
          </w:p>
        </w:tc>
      </w:tr>
    </w:tbl>
    <w:p w14:paraId="032C1149" w14:textId="77777777" w:rsidR="00A77B3E" w:rsidRDefault="00A77B3E">
      <w:pPr>
        <w:spacing w:before="100"/>
        <w:rPr>
          <w:color w:val="000000"/>
          <w:sz w:val="20"/>
        </w:rPr>
      </w:pPr>
    </w:p>
    <w:p w14:paraId="4C9FDC16" w14:textId="77777777" w:rsidR="00A77B3E" w:rsidRPr="00691768" w:rsidRDefault="009F4183">
      <w:pPr>
        <w:pStyle w:val="Nagwek4"/>
        <w:spacing w:before="100" w:after="0"/>
        <w:rPr>
          <w:b w:val="0"/>
          <w:color w:val="000000"/>
          <w:sz w:val="24"/>
          <w:lang w:val="pl-PL"/>
        </w:rPr>
      </w:pPr>
      <w:bookmarkStart w:id="415" w:name="_Toc215824010"/>
      <w:r w:rsidRPr="00691768">
        <w:rPr>
          <w:b w:val="0"/>
          <w:color w:val="000000"/>
          <w:sz w:val="24"/>
          <w:lang w:val="pl-PL"/>
        </w:rPr>
        <w:t>2.1.1.1.3. Indykatywny podział zaprogramowanych zasobów (UE) według rodzaju interwencji</w:t>
      </w:r>
      <w:bookmarkEnd w:id="415"/>
    </w:p>
    <w:p w14:paraId="2BCB052C" w14:textId="77777777" w:rsidR="00A77B3E" w:rsidRPr="00691768" w:rsidRDefault="00A77B3E">
      <w:pPr>
        <w:spacing w:before="100"/>
        <w:rPr>
          <w:color w:val="000000"/>
          <w:sz w:val="0"/>
          <w:lang w:val="pl-PL"/>
        </w:rPr>
      </w:pPr>
    </w:p>
    <w:p w14:paraId="269236E9" w14:textId="77777777" w:rsidR="00A77B3E" w:rsidRPr="00691768" w:rsidRDefault="009F4183">
      <w:pPr>
        <w:spacing w:before="100"/>
        <w:rPr>
          <w:color w:val="000000"/>
          <w:sz w:val="0"/>
          <w:lang w:val="pl-PL"/>
        </w:rPr>
      </w:pPr>
      <w:r w:rsidRPr="00691768">
        <w:rPr>
          <w:color w:val="000000"/>
          <w:lang w:val="pl-PL"/>
        </w:rPr>
        <w:t>Podstawa prawna: art. 22 ust. 3 lit. d) pkt (viii) rozporządzenia w sprawie wspólnych przepisów</w:t>
      </w:r>
    </w:p>
    <w:p w14:paraId="52515EE3" w14:textId="77777777" w:rsidR="00A77B3E" w:rsidRDefault="009F4183">
      <w:pPr>
        <w:pStyle w:val="Nagwek5"/>
        <w:spacing w:before="100" w:after="0"/>
        <w:rPr>
          <w:b w:val="0"/>
          <w:i w:val="0"/>
          <w:color w:val="000000"/>
          <w:sz w:val="24"/>
        </w:rPr>
      </w:pPr>
      <w:bookmarkStart w:id="416" w:name="_Toc215824011"/>
      <w:r>
        <w:rPr>
          <w:b w:val="0"/>
          <w:i w:val="0"/>
          <w:color w:val="000000"/>
          <w:sz w:val="24"/>
        </w:rPr>
        <w:t>Tabela 4: Wymiar 1 – zakres interwencji</w:t>
      </w:r>
      <w:bookmarkEnd w:id="416"/>
    </w:p>
    <w:p w14:paraId="16B206EE"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408"/>
        <w:gridCol w:w="798"/>
        <w:gridCol w:w="1978"/>
        <w:gridCol w:w="8772"/>
        <w:gridCol w:w="1396"/>
      </w:tblGrid>
      <w:tr w:rsidR="002B2962" w14:paraId="1175B66A"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6C0917B"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99FE4A"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2BD3839"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22A64B"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C525EF2"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F113046" w14:textId="77777777" w:rsidR="00A77B3E" w:rsidRDefault="009F4183">
            <w:pPr>
              <w:spacing w:before="100"/>
              <w:jc w:val="center"/>
              <w:rPr>
                <w:color w:val="000000"/>
                <w:sz w:val="20"/>
              </w:rPr>
            </w:pPr>
            <w:r>
              <w:rPr>
                <w:color w:val="000000"/>
                <w:sz w:val="20"/>
              </w:rPr>
              <w:t>Kwota (w EUR)</w:t>
            </w:r>
          </w:p>
        </w:tc>
      </w:tr>
      <w:tr w:rsidR="002B2962" w14:paraId="57D3B53D"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E3B0D6" w14:textId="77777777" w:rsidR="00A77B3E" w:rsidRDefault="009F4183">
            <w:pPr>
              <w:spacing w:before="100"/>
              <w:rPr>
                <w:color w:val="000000"/>
                <w:sz w:val="20"/>
              </w:rPr>
            </w:pPr>
            <w:r>
              <w:rPr>
                <w:color w:val="000000"/>
                <w:sz w:val="20"/>
              </w:rPr>
              <w:lastRenderedPageBreak/>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03E1A7" w14:textId="77777777" w:rsidR="00A77B3E" w:rsidRDefault="009F4183">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F48A53"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6B7701"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C14DEF" w14:textId="77777777" w:rsidR="00A77B3E" w:rsidRPr="00691768" w:rsidRDefault="009F4183">
            <w:pPr>
              <w:spacing w:before="100"/>
              <w:rPr>
                <w:color w:val="000000"/>
                <w:sz w:val="20"/>
                <w:lang w:val="pl-PL"/>
              </w:rPr>
            </w:pPr>
            <w:r w:rsidRPr="00691768">
              <w:rPr>
                <w:color w:val="000000"/>
                <w:sz w:val="20"/>
                <w:lang w:val="pl-PL"/>
              </w:rPr>
              <w:t>158. Działania na rzecz poprawy równego i szybkiego dostępu do stabilnych i przystępnych cenowo usług wysokiej jakości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D7AB4E" w14:textId="1B8DA95F" w:rsidR="00A77B3E" w:rsidRDefault="00F0332A">
            <w:pPr>
              <w:spacing w:before="100"/>
              <w:jc w:val="right"/>
              <w:rPr>
                <w:color w:val="000000"/>
                <w:sz w:val="20"/>
              </w:rPr>
            </w:pPr>
            <w:r>
              <w:rPr>
                <w:color w:val="000000"/>
                <w:sz w:val="20"/>
              </w:rPr>
              <w:t>61 881 34</w:t>
            </w:r>
            <w:r w:rsidR="009D4EDA">
              <w:rPr>
                <w:color w:val="000000"/>
                <w:sz w:val="20"/>
              </w:rPr>
              <w:t>0</w:t>
            </w:r>
            <w:r>
              <w:rPr>
                <w:color w:val="000000"/>
                <w:sz w:val="20"/>
              </w:rPr>
              <w:t xml:space="preserve"> </w:t>
            </w:r>
            <w:r w:rsidRPr="008F0E25">
              <w:rPr>
                <w:color w:val="000000"/>
                <w:sz w:val="20"/>
              </w:rPr>
              <w:t xml:space="preserve"> </w:t>
            </w:r>
          </w:p>
        </w:tc>
      </w:tr>
      <w:tr w:rsidR="002B2962" w14:paraId="1DC7EBAD"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DCC032"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C6329B" w14:textId="77777777" w:rsidR="00A77B3E" w:rsidRDefault="009F4183">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902247"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7FB99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FF9E60" w14:textId="77777777" w:rsidR="00A77B3E" w:rsidRPr="00691768" w:rsidRDefault="009F4183">
            <w:pPr>
              <w:spacing w:before="100"/>
              <w:rPr>
                <w:color w:val="000000"/>
                <w:sz w:val="20"/>
                <w:lang w:val="pl-PL"/>
              </w:rPr>
            </w:pPr>
            <w:r w:rsidRPr="00691768">
              <w:rPr>
                <w:color w:val="000000"/>
                <w:sz w:val="20"/>
                <w:lang w:val="pl-PL"/>
              </w:rPr>
              <w:t>160. Działania na rzecz poprawy dostępności, efektywności i odporności systemów opieki zdrowotnej (z wyłączeniem infrastruktury)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6BB33C" w14:textId="24A77549" w:rsidR="00A77B3E" w:rsidRDefault="008F0E25">
            <w:pPr>
              <w:spacing w:before="100"/>
              <w:jc w:val="right"/>
              <w:rPr>
                <w:color w:val="000000"/>
                <w:sz w:val="20"/>
              </w:rPr>
            </w:pPr>
            <w:r w:rsidRPr="008F0E25">
              <w:rPr>
                <w:color w:val="000000"/>
                <w:sz w:val="20"/>
              </w:rPr>
              <w:t>9 000</w:t>
            </w:r>
            <w:r>
              <w:rPr>
                <w:color w:val="000000"/>
                <w:sz w:val="20"/>
              </w:rPr>
              <w:t> </w:t>
            </w:r>
            <w:r w:rsidRPr="008F0E25">
              <w:rPr>
                <w:color w:val="000000"/>
                <w:sz w:val="20"/>
              </w:rPr>
              <w:t>000</w:t>
            </w:r>
            <w:r>
              <w:rPr>
                <w:color w:val="000000"/>
                <w:sz w:val="20"/>
              </w:rPr>
              <w:t>,00</w:t>
            </w:r>
            <w:r w:rsidRPr="008F0E25">
              <w:rPr>
                <w:color w:val="000000"/>
                <w:sz w:val="20"/>
              </w:rPr>
              <w:t xml:space="preserve"> </w:t>
            </w:r>
          </w:p>
        </w:tc>
      </w:tr>
      <w:tr w:rsidR="002B2962" w14:paraId="6546068D"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A90E76"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9C8AB4" w14:textId="77777777" w:rsidR="00A77B3E" w:rsidRDefault="009F4183">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81D9F4"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93592E"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D11700" w14:textId="77777777" w:rsidR="00A77B3E" w:rsidRPr="00691768" w:rsidRDefault="009F4183">
            <w:pPr>
              <w:spacing w:before="100"/>
              <w:rPr>
                <w:color w:val="000000"/>
                <w:sz w:val="20"/>
                <w:lang w:val="pl-PL"/>
              </w:rPr>
            </w:pPr>
            <w:r w:rsidRPr="00691768">
              <w:rPr>
                <w:color w:val="000000"/>
                <w:sz w:val="20"/>
                <w:lang w:val="pl-PL"/>
              </w:rPr>
              <w:t>161. Działania na rzecz poprawy dostępu do opieki długoterminowej (z wyłączeniem infrastruktury)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6C13F1" w14:textId="77777777" w:rsidR="00A77B3E" w:rsidRDefault="009F4183">
            <w:pPr>
              <w:spacing w:before="100"/>
              <w:jc w:val="right"/>
              <w:rPr>
                <w:color w:val="000000"/>
                <w:sz w:val="20"/>
              </w:rPr>
            </w:pPr>
            <w:r>
              <w:rPr>
                <w:color w:val="000000"/>
                <w:sz w:val="20"/>
              </w:rPr>
              <w:t>20 000 000,00</w:t>
            </w:r>
          </w:p>
        </w:tc>
      </w:tr>
      <w:tr w:rsidR="002B2962" w14:paraId="1233168D"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762EC2"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EC92A8" w14:textId="77777777" w:rsidR="00A77B3E" w:rsidRDefault="009F4183">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C30A21"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685853"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1134CF"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2395B6" w14:textId="474B27D8" w:rsidR="00A77B3E" w:rsidRDefault="00F0332A">
            <w:pPr>
              <w:spacing w:before="100"/>
              <w:jc w:val="right"/>
              <w:rPr>
                <w:color w:val="000000"/>
                <w:sz w:val="20"/>
              </w:rPr>
            </w:pPr>
            <w:r>
              <w:rPr>
                <w:color w:val="000000"/>
                <w:sz w:val="20"/>
              </w:rPr>
              <w:t>90 881 34</w:t>
            </w:r>
            <w:r w:rsidR="009D4EDA">
              <w:rPr>
                <w:color w:val="000000"/>
                <w:sz w:val="20"/>
              </w:rPr>
              <w:t>0</w:t>
            </w:r>
            <w:r>
              <w:rPr>
                <w:color w:val="000000"/>
                <w:sz w:val="20"/>
              </w:rPr>
              <w:t xml:space="preserve"> </w:t>
            </w:r>
          </w:p>
        </w:tc>
      </w:tr>
    </w:tbl>
    <w:p w14:paraId="4CF4D1E0" w14:textId="77777777" w:rsidR="00A77B3E" w:rsidRDefault="00A77B3E">
      <w:pPr>
        <w:spacing w:before="100"/>
        <w:rPr>
          <w:color w:val="000000"/>
          <w:sz w:val="20"/>
        </w:rPr>
      </w:pPr>
    </w:p>
    <w:p w14:paraId="6724501F" w14:textId="77777777" w:rsidR="00A77B3E" w:rsidRDefault="009F4183">
      <w:pPr>
        <w:pStyle w:val="Nagwek5"/>
        <w:spacing w:before="100" w:after="0"/>
        <w:rPr>
          <w:b w:val="0"/>
          <w:i w:val="0"/>
          <w:color w:val="000000"/>
          <w:sz w:val="24"/>
        </w:rPr>
      </w:pPr>
      <w:bookmarkStart w:id="417" w:name="_Toc215824012"/>
      <w:r>
        <w:rPr>
          <w:b w:val="0"/>
          <w:i w:val="0"/>
          <w:color w:val="000000"/>
          <w:sz w:val="24"/>
        </w:rPr>
        <w:t>Tabela 5: Wymiar 2 – forma finansowania</w:t>
      </w:r>
      <w:bookmarkEnd w:id="417"/>
    </w:p>
    <w:p w14:paraId="7722959E"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2B2962" w14:paraId="39EF61A5"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D2BEDF"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F116DA"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306789E"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4E33EB"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52A9538"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AB2676" w14:textId="77777777" w:rsidR="00A77B3E" w:rsidRDefault="009F4183">
            <w:pPr>
              <w:spacing w:before="100"/>
              <w:jc w:val="center"/>
              <w:rPr>
                <w:color w:val="000000"/>
                <w:sz w:val="20"/>
              </w:rPr>
            </w:pPr>
            <w:r>
              <w:rPr>
                <w:color w:val="000000"/>
                <w:sz w:val="20"/>
              </w:rPr>
              <w:t>Kwota (w EUR)</w:t>
            </w:r>
          </w:p>
        </w:tc>
      </w:tr>
      <w:tr w:rsidR="002B2962" w14:paraId="1CC4C41B"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81DC8C"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F6A607" w14:textId="77777777" w:rsidR="00A77B3E" w:rsidRDefault="009F4183">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4C12BD"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77BF5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F44EE9" w14:textId="77777777" w:rsidR="00A77B3E" w:rsidRDefault="009F4183">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842679" w14:textId="3DD993EF" w:rsidR="00A77B3E" w:rsidRDefault="00F0332A">
            <w:pPr>
              <w:spacing w:before="100"/>
              <w:jc w:val="right"/>
              <w:rPr>
                <w:color w:val="000000"/>
                <w:sz w:val="20"/>
              </w:rPr>
            </w:pPr>
            <w:r>
              <w:rPr>
                <w:color w:val="000000"/>
                <w:sz w:val="20"/>
              </w:rPr>
              <w:t>90 881 34</w:t>
            </w:r>
            <w:r w:rsidR="009D4EDA">
              <w:rPr>
                <w:color w:val="000000"/>
                <w:sz w:val="20"/>
              </w:rPr>
              <w:t>0</w:t>
            </w:r>
            <w:r>
              <w:rPr>
                <w:color w:val="000000"/>
                <w:sz w:val="20"/>
              </w:rPr>
              <w:t xml:space="preserve"> </w:t>
            </w:r>
          </w:p>
        </w:tc>
      </w:tr>
      <w:tr w:rsidR="002B2962" w14:paraId="39B3590F"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A3F29C"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9F2A5C" w14:textId="77777777" w:rsidR="00A77B3E" w:rsidRDefault="009F4183">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28BD2E"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EE3234"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08B9F9"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D3716E" w14:textId="5F0D1449" w:rsidR="00A77B3E" w:rsidRDefault="00F0332A">
            <w:pPr>
              <w:spacing w:before="100"/>
              <w:jc w:val="right"/>
              <w:rPr>
                <w:color w:val="000000"/>
                <w:sz w:val="20"/>
              </w:rPr>
            </w:pPr>
            <w:r>
              <w:rPr>
                <w:color w:val="000000"/>
                <w:sz w:val="20"/>
              </w:rPr>
              <w:t>90 881 34</w:t>
            </w:r>
            <w:r w:rsidR="009D4EDA">
              <w:rPr>
                <w:color w:val="000000"/>
                <w:sz w:val="20"/>
              </w:rPr>
              <w:t>0</w:t>
            </w:r>
            <w:r>
              <w:rPr>
                <w:color w:val="000000"/>
                <w:sz w:val="20"/>
              </w:rPr>
              <w:t xml:space="preserve"> </w:t>
            </w:r>
          </w:p>
        </w:tc>
      </w:tr>
    </w:tbl>
    <w:p w14:paraId="306C74F5" w14:textId="77777777" w:rsidR="00A77B3E" w:rsidRDefault="00A77B3E">
      <w:pPr>
        <w:spacing w:before="100"/>
        <w:rPr>
          <w:color w:val="000000"/>
          <w:sz w:val="20"/>
        </w:rPr>
      </w:pPr>
    </w:p>
    <w:p w14:paraId="4BCFB30B" w14:textId="77777777" w:rsidR="00A77B3E" w:rsidRPr="00691768" w:rsidRDefault="009F4183">
      <w:pPr>
        <w:pStyle w:val="Nagwek5"/>
        <w:spacing w:before="100" w:after="0"/>
        <w:rPr>
          <w:b w:val="0"/>
          <w:i w:val="0"/>
          <w:color w:val="000000"/>
          <w:sz w:val="24"/>
          <w:lang w:val="pl-PL"/>
        </w:rPr>
      </w:pPr>
      <w:bookmarkStart w:id="418" w:name="_Toc215824013"/>
      <w:r w:rsidRPr="00691768">
        <w:rPr>
          <w:b w:val="0"/>
          <w:i w:val="0"/>
          <w:color w:val="000000"/>
          <w:sz w:val="24"/>
          <w:lang w:val="pl-PL"/>
        </w:rPr>
        <w:t>Tabela 6: Wymiar 3 – terytorialny mechanizm realizacji i ukierunkowanie terytorialne</w:t>
      </w:r>
      <w:bookmarkEnd w:id="418"/>
    </w:p>
    <w:p w14:paraId="7A14973E"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1702"/>
        <w:gridCol w:w="917"/>
        <w:gridCol w:w="2602"/>
        <w:gridCol w:w="7364"/>
        <w:gridCol w:w="1645"/>
      </w:tblGrid>
      <w:tr w:rsidR="002B2962" w14:paraId="5AE0B638"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2FB1519"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564FF06"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E988A0F"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CF53C2F"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712D600"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A8B2D0" w14:textId="77777777" w:rsidR="00A77B3E" w:rsidRDefault="009F4183">
            <w:pPr>
              <w:spacing w:before="100"/>
              <w:jc w:val="center"/>
              <w:rPr>
                <w:color w:val="000000"/>
                <w:sz w:val="20"/>
              </w:rPr>
            </w:pPr>
            <w:r>
              <w:rPr>
                <w:color w:val="000000"/>
                <w:sz w:val="20"/>
              </w:rPr>
              <w:t>Kwota (w EUR)</w:t>
            </w:r>
          </w:p>
        </w:tc>
      </w:tr>
      <w:tr w:rsidR="002B2962" w14:paraId="0591D1DD"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BB6851"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9DF3CC" w14:textId="77777777" w:rsidR="00A77B3E" w:rsidRDefault="009F4183">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9EA310"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E2815D"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89C3D9" w14:textId="77777777" w:rsidR="00A77B3E" w:rsidRDefault="009F4183">
            <w:pPr>
              <w:spacing w:before="100"/>
              <w:rPr>
                <w:color w:val="000000"/>
                <w:sz w:val="20"/>
              </w:rPr>
            </w:pPr>
            <w:r>
              <w:rPr>
                <w:color w:val="000000"/>
                <w:sz w:val="20"/>
              </w:rPr>
              <w:t>03. ZIT – funkcjonalne obszary miejskie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2B275D" w14:textId="13D013E8" w:rsidR="00A77B3E" w:rsidRDefault="008F0E25">
            <w:pPr>
              <w:spacing w:before="100"/>
              <w:jc w:val="right"/>
              <w:rPr>
                <w:color w:val="000000"/>
                <w:sz w:val="20"/>
              </w:rPr>
            </w:pPr>
            <w:r w:rsidRPr="008F0E25">
              <w:rPr>
                <w:color w:val="000000"/>
                <w:sz w:val="20"/>
              </w:rPr>
              <w:t>25 526</w:t>
            </w:r>
            <w:r>
              <w:rPr>
                <w:color w:val="000000"/>
                <w:sz w:val="20"/>
              </w:rPr>
              <w:t> </w:t>
            </w:r>
            <w:r w:rsidRPr="008F0E25">
              <w:rPr>
                <w:color w:val="000000"/>
                <w:sz w:val="20"/>
              </w:rPr>
              <w:t>653</w:t>
            </w:r>
            <w:r>
              <w:rPr>
                <w:color w:val="000000"/>
                <w:sz w:val="20"/>
              </w:rPr>
              <w:t>,00</w:t>
            </w:r>
            <w:r w:rsidRPr="008F0E25">
              <w:rPr>
                <w:color w:val="000000"/>
                <w:sz w:val="20"/>
              </w:rPr>
              <w:t xml:space="preserve"> </w:t>
            </w:r>
          </w:p>
        </w:tc>
      </w:tr>
      <w:tr w:rsidR="002B2962" w14:paraId="3CFD3236"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2CABCE"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C7D13B" w14:textId="77777777" w:rsidR="00A77B3E" w:rsidRDefault="009F4183">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B2A4A5"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630A1C"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87A88A" w14:textId="77777777" w:rsidR="00A77B3E" w:rsidRPr="00691768" w:rsidRDefault="009F4183">
            <w:pPr>
              <w:spacing w:before="100"/>
              <w:rPr>
                <w:color w:val="000000"/>
                <w:sz w:val="20"/>
                <w:lang w:val="pl-PL"/>
              </w:rPr>
            </w:pPr>
            <w:r w:rsidRPr="00691768">
              <w:rPr>
                <w:color w:val="000000"/>
                <w:sz w:val="20"/>
                <w:lang w:val="pl-PL"/>
              </w:rPr>
              <w:t>24. Inny rodzaj narzędzia terytorialnego – inne rodzaje terytoriów docelowych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59A434" w14:textId="30986786" w:rsidR="00A77B3E" w:rsidRDefault="008F0E25">
            <w:pPr>
              <w:spacing w:before="100"/>
              <w:jc w:val="right"/>
              <w:rPr>
                <w:color w:val="000000"/>
                <w:sz w:val="20"/>
              </w:rPr>
            </w:pPr>
            <w:r w:rsidRPr="008F0E25">
              <w:rPr>
                <w:color w:val="000000"/>
                <w:sz w:val="20"/>
              </w:rPr>
              <w:t>4 243</w:t>
            </w:r>
            <w:r>
              <w:rPr>
                <w:color w:val="000000"/>
                <w:sz w:val="20"/>
              </w:rPr>
              <w:t> </w:t>
            </w:r>
            <w:r w:rsidRPr="008F0E25">
              <w:rPr>
                <w:color w:val="000000"/>
                <w:sz w:val="20"/>
              </w:rPr>
              <w:t>408</w:t>
            </w:r>
            <w:r>
              <w:rPr>
                <w:color w:val="000000"/>
                <w:sz w:val="20"/>
              </w:rPr>
              <w:t>,00</w:t>
            </w:r>
            <w:r w:rsidRPr="008F0E25">
              <w:rPr>
                <w:color w:val="000000"/>
                <w:sz w:val="20"/>
              </w:rPr>
              <w:t xml:space="preserve"> </w:t>
            </w:r>
          </w:p>
        </w:tc>
      </w:tr>
      <w:tr w:rsidR="002B2962" w14:paraId="4D63C56F"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7C1ADB"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1F2A36" w14:textId="77777777" w:rsidR="00A77B3E" w:rsidRDefault="009F4183">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A32D9D"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19AB44"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CC1144" w14:textId="77777777" w:rsidR="00A77B3E" w:rsidRPr="00691768" w:rsidRDefault="009F4183">
            <w:pPr>
              <w:spacing w:before="100"/>
              <w:rPr>
                <w:color w:val="000000"/>
                <w:sz w:val="20"/>
                <w:lang w:val="pl-PL"/>
              </w:rPr>
            </w:pPr>
            <w:r w:rsidRPr="00691768">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BF3513" w14:textId="61C85B04" w:rsidR="00A77B3E" w:rsidRDefault="00F0332A">
            <w:pPr>
              <w:spacing w:before="100"/>
              <w:jc w:val="right"/>
              <w:rPr>
                <w:color w:val="000000"/>
                <w:sz w:val="20"/>
              </w:rPr>
            </w:pPr>
            <w:r w:rsidRPr="000E120C">
              <w:rPr>
                <w:color w:val="000000"/>
                <w:sz w:val="20"/>
                <w:lang w:val="pl-PL"/>
              </w:rPr>
              <w:t xml:space="preserve"> </w:t>
            </w:r>
            <w:r>
              <w:rPr>
                <w:color w:val="000000"/>
                <w:sz w:val="20"/>
              </w:rPr>
              <w:t>61 111 2</w:t>
            </w:r>
            <w:r w:rsidR="009D4EDA">
              <w:rPr>
                <w:color w:val="000000"/>
                <w:sz w:val="20"/>
              </w:rPr>
              <w:t>79</w:t>
            </w:r>
            <w:r>
              <w:rPr>
                <w:color w:val="000000"/>
                <w:sz w:val="20"/>
              </w:rPr>
              <w:t xml:space="preserve">  </w:t>
            </w:r>
          </w:p>
        </w:tc>
      </w:tr>
      <w:tr w:rsidR="002B2962" w14:paraId="24835B84"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9A219F"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0892A0" w14:textId="77777777" w:rsidR="00A77B3E" w:rsidRDefault="009F4183">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EDD100"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77D4C7"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2A9FBA"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3E5658" w14:textId="5E589266" w:rsidR="00A77B3E" w:rsidRDefault="00F0332A">
            <w:pPr>
              <w:spacing w:before="100"/>
              <w:jc w:val="right"/>
              <w:rPr>
                <w:color w:val="000000"/>
                <w:sz w:val="20"/>
              </w:rPr>
            </w:pPr>
            <w:r>
              <w:rPr>
                <w:color w:val="000000"/>
                <w:sz w:val="20"/>
              </w:rPr>
              <w:t>90 881 34</w:t>
            </w:r>
            <w:r w:rsidR="009D4EDA">
              <w:rPr>
                <w:color w:val="000000"/>
                <w:sz w:val="20"/>
              </w:rPr>
              <w:t>0</w:t>
            </w:r>
            <w:r>
              <w:rPr>
                <w:color w:val="000000"/>
                <w:sz w:val="20"/>
              </w:rPr>
              <w:t xml:space="preserve"> </w:t>
            </w:r>
          </w:p>
        </w:tc>
      </w:tr>
    </w:tbl>
    <w:p w14:paraId="5E5A9FDB" w14:textId="77777777" w:rsidR="00A77B3E" w:rsidRDefault="00A77B3E">
      <w:pPr>
        <w:spacing w:before="100"/>
        <w:rPr>
          <w:color w:val="000000"/>
          <w:sz w:val="20"/>
        </w:rPr>
      </w:pPr>
    </w:p>
    <w:p w14:paraId="55B38AA5" w14:textId="77777777" w:rsidR="00A77B3E" w:rsidRPr="00691768" w:rsidRDefault="009F4183">
      <w:pPr>
        <w:pStyle w:val="Nagwek5"/>
        <w:spacing w:before="100" w:after="0"/>
        <w:rPr>
          <w:b w:val="0"/>
          <w:i w:val="0"/>
          <w:color w:val="000000"/>
          <w:sz w:val="24"/>
          <w:lang w:val="pl-PL"/>
        </w:rPr>
      </w:pPr>
      <w:bookmarkStart w:id="419" w:name="_Toc215824014"/>
      <w:r w:rsidRPr="00691768">
        <w:rPr>
          <w:b w:val="0"/>
          <w:i w:val="0"/>
          <w:color w:val="000000"/>
          <w:sz w:val="24"/>
          <w:lang w:val="pl-PL"/>
        </w:rPr>
        <w:t>Tabela 7: Wymiar 6 – dodatkowe tematy EFS+</w:t>
      </w:r>
      <w:bookmarkEnd w:id="419"/>
    </w:p>
    <w:p w14:paraId="63DABFF8"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1696"/>
        <w:gridCol w:w="914"/>
        <w:gridCol w:w="2593"/>
        <w:gridCol w:w="7390"/>
        <w:gridCol w:w="1639"/>
      </w:tblGrid>
      <w:tr w:rsidR="002B2962" w14:paraId="554DAC5A"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0379BD"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2623009"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BD9A416"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778992B"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898AA70"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CF5DC8" w14:textId="77777777" w:rsidR="00A77B3E" w:rsidRDefault="009F4183">
            <w:pPr>
              <w:spacing w:before="100"/>
              <w:jc w:val="center"/>
              <w:rPr>
                <w:color w:val="000000"/>
                <w:sz w:val="20"/>
              </w:rPr>
            </w:pPr>
            <w:r>
              <w:rPr>
                <w:color w:val="000000"/>
                <w:sz w:val="20"/>
              </w:rPr>
              <w:t>Kwota (w EUR)</w:t>
            </w:r>
          </w:p>
        </w:tc>
      </w:tr>
      <w:tr w:rsidR="002B2962" w14:paraId="5B911B85"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D9EBB6"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3477FE" w14:textId="77777777" w:rsidR="00A77B3E" w:rsidRDefault="009F4183">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EBFAB4"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FDA46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98FB87" w14:textId="77777777" w:rsidR="00A77B3E" w:rsidRPr="00691768" w:rsidRDefault="009F4183">
            <w:pPr>
              <w:spacing w:before="100"/>
              <w:rPr>
                <w:color w:val="000000"/>
                <w:sz w:val="20"/>
                <w:lang w:val="pl-PL"/>
              </w:rPr>
            </w:pPr>
            <w:r w:rsidRPr="00691768">
              <w:rPr>
                <w:color w:val="000000"/>
                <w:sz w:val="20"/>
                <w:lang w:val="pl-PL"/>
              </w:rPr>
              <w:t>10. Rozwiązywanie problemów określonych w ramach europejskiego semestru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F64A67" w14:textId="06F54D1E" w:rsidR="00A77B3E" w:rsidRDefault="00F0332A">
            <w:pPr>
              <w:spacing w:before="100"/>
              <w:jc w:val="right"/>
              <w:rPr>
                <w:color w:val="000000"/>
                <w:sz w:val="20"/>
              </w:rPr>
            </w:pPr>
            <w:r>
              <w:rPr>
                <w:color w:val="000000"/>
                <w:sz w:val="20"/>
              </w:rPr>
              <w:t>90 881 34</w:t>
            </w:r>
            <w:r w:rsidR="009D4EDA">
              <w:rPr>
                <w:color w:val="000000"/>
                <w:sz w:val="20"/>
              </w:rPr>
              <w:t>0</w:t>
            </w:r>
            <w:r>
              <w:rPr>
                <w:color w:val="000000"/>
                <w:sz w:val="20"/>
              </w:rPr>
              <w:t xml:space="preserve"> </w:t>
            </w:r>
          </w:p>
        </w:tc>
      </w:tr>
      <w:tr w:rsidR="002B2962" w14:paraId="07C73A68"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D9AFCE"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3A60A9" w14:textId="77777777" w:rsidR="00A77B3E" w:rsidRDefault="009F4183">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9AD950"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8F8219"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7EADC3"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DCB98E" w14:textId="0B9C2742" w:rsidR="00A77B3E" w:rsidRDefault="00F0332A">
            <w:pPr>
              <w:spacing w:before="100"/>
              <w:jc w:val="right"/>
              <w:rPr>
                <w:color w:val="000000"/>
                <w:sz w:val="20"/>
              </w:rPr>
            </w:pPr>
            <w:r>
              <w:rPr>
                <w:color w:val="000000"/>
                <w:sz w:val="20"/>
              </w:rPr>
              <w:t>90 881 34</w:t>
            </w:r>
            <w:r w:rsidR="009D4EDA">
              <w:rPr>
                <w:color w:val="000000"/>
                <w:sz w:val="20"/>
              </w:rPr>
              <w:t>0</w:t>
            </w:r>
            <w:r>
              <w:rPr>
                <w:color w:val="000000"/>
                <w:sz w:val="20"/>
              </w:rPr>
              <w:t xml:space="preserve"> </w:t>
            </w:r>
          </w:p>
        </w:tc>
      </w:tr>
    </w:tbl>
    <w:p w14:paraId="011855A4" w14:textId="77777777" w:rsidR="00A77B3E" w:rsidRDefault="00A77B3E">
      <w:pPr>
        <w:spacing w:before="100"/>
        <w:rPr>
          <w:color w:val="000000"/>
          <w:sz w:val="20"/>
        </w:rPr>
      </w:pPr>
    </w:p>
    <w:p w14:paraId="1D9A2E5A" w14:textId="77777777" w:rsidR="00A77B3E" w:rsidRPr="00691768" w:rsidRDefault="009F4183">
      <w:pPr>
        <w:pStyle w:val="Nagwek5"/>
        <w:spacing w:before="100" w:after="0"/>
        <w:rPr>
          <w:b w:val="0"/>
          <w:i w:val="0"/>
          <w:color w:val="000000"/>
          <w:sz w:val="24"/>
          <w:lang w:val="pl-PL"/>
        </w:rPr>
      </w:pPr>
      <w:bookmarkStart w:id="420" w:name="_Toc215824015"/>
      <w:r w:rsidRPr="00691768">
        <w:rPr>
          <w:b w:val="0"/>
          <w:i w:val="0"/>
          <w:color w:val="000000"/>
          <w:sz w:val="24"/>
          <w:lang w:val="pl-PL"/>
        </w:rPr>
        <w:t>Tabela 8: Wymiar 7 – wymiar równouprawnienia płci w ramach EFS+*, EFRR, Funduszu Spójności i FST</w:t>
      </w:r>
      <w:bookmarkEnd w:id="420"/>
    </w:p>
    <w:p w14:paraId="3EF0E7E5"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2381"/>
        <w:gridCol w:w="1283"/>
        <w:gridCol w:w="3640"/>
        <w:gridCol w:w="4248"/>
        <w:gridCol w:w="2301"/>
      </w:tblGrid>
      <w:tr w:rsidR="002B2962" w14:paraId="08D73911"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AFD202F" w14:textId="77777777" w:rsidR="00A77B3E" w:rsidRDefault="009F4183">
            <w:pPr>
              <w:spacing w:before="100"/>
              <w:jc w:val="center"/>
              <w:rPr>
                <w:color w:val="000000"/>
                <w:sz w:val="20"/>
              </w:rPr>
            </w:pPr>
            <w:r>
              <w:rPr>
                <w:color w:val="000000"/>
                <w:sz w:val="20"/>
              </w:rPr>
              <w:lastRenderedPageBreak/>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BC88118"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60D3D46"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4F4922C"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98A9FA"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CBDCFBC" w14:textId="77777777" w:rsidR="00A77B3E" w:rsidRDefault="009F4183">
            <w:pPr>
              <w:spacing w:before="100"/>
              <w:jc w:val="center"/>
              <w:rPr>
                <w:color w:val="000000"/>
                <w:sz w:val="20"/>
              </w:rPr>
            </w:pPr>
            <w:r>
              <w:rPr>
                <w:color w:val="000000"/>
                <w:sz w:val="20"/>
              </w:rPr>
              <w:t>Kwota (w EUR)</w:t>
            </w:r>
          </w:p>
        </w:tc>
      </w:tr>
      <w:tr w:rsidR="002B2962" w14:paraId="5FA9FD5A"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B4E584"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D5D678" w14:textId="77777777" w:rsidR="00A77B3E" w:rsidRDefault="009F4183">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916114"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4631E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F54B81" w14:textId="77777777" w:rsidR="00A77B3E" w:rsidRDefault="009F4183">
            <w:pPr>
              <w:spacing w:before="100"/>
              <w:rPr>
                <w:color w:val="000000"/>
                <w:sz w:val="20"/>
              </w:rPr>
            </w:pPr>
            <w:r>
              <w:rPr>
                <w:color w:val="000000"/>
                <w:sz w:val="20"/>
              </w:rPr>
              <w:t>02. Uwzględnianie aspektu płci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5E4C81" w14:textId="009ABAAA" w:rsidR="00A77B3E" w:rsidRDefault="00F0332A">
            <w:pPr>
              <w:spacing w:before="100"/>
              <w:jc w:val="right"/>
              <w:rPr>
                <w:color w:val="000000"/>
                <w:sz w:val="20"/>
              </w:rPr>
            </w:pPr>
            <w:r>
              <w:rPr>
                <w:color w:val="000000"/>
                <w:sz w:val="20"/>
              </w:rPr>
              <w:t>90 881 34</w:t>
            </w:r>
            <w:r w:rsidR="000A2ECE">
              <w:rPr>
                <w:color w:val="000000"/>
                <w:sz w:val="20"/>
              </w:rPr>
              <w:t>0</w:t>
            </w:r>
            <w:r>
              <w:rPr>
                <w:color w:val="000000"/>
                <w:sz w:val="20"/>
              </w:rPr>
              <w:t xml:space="preserve"> </w:t>
            </w:r>
          </w:p>
        </w:tc>
      </w:tr>
      <w:tr w:rsidR="002B2962" w14:paraId="789DF674"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6955B7"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0A1629" w14:textId="77777777" w:rsidR="00A77B3E" w:rsidRDefault="009F4183">
            <w:pPr>
              <w:spacing w:before="100"/>
              <w:rPr>
                <w:color w:val="000000"/>
                <w:sz w:val="20"/>
              </w:rPr>
            </w:pPr>
            <w:r>
              <w:rPr>
                <w:color w:val="000000"/>
                <w:sz w:val="20"/>
              </w:rPr>
              <w:t>ESO4.11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010415"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063D4C"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6A51C5"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CFCAA6" w14:textId="4AF7BB43" w:rsidR="00A77B3E" w:rsidRDefault="00F0332A">
            <w:pPr>
              <w:spacing w:before="100"/>
              <w:jc w:val="right"/>
              <w:rPr>
                <w:color w:val="000000"/>
                <w:sz w:val="20"/>
              </w:rPr>
            </w:pPr>
            <w:r>
              <w:rPr>
                <w:color w:val="000000"/>
                <w:sz w:val="20"/>
              </w:rPr>
              <w:t>90 881 34</w:t>
            </w:r>
            <w:r w:rsidR="000A2ECE">
              <w:rPr>
                <w:color w:val="000000"/>
                <w:sz w:val="20"/>
              </w:rPr>
              <w:t>0</w:t>
            </w:r>
            <w:r>
              <w:rPr>
                <w:color w:val="000000"/>
                <w:sz w:val="20"/>
              </w:rPr>
              <w:t xml:space="preserve"> </w:t>
            </w:r>
          </w:p>
        </w:tc>
      </w:tr>
    </w:tbl>
    <w:p w14:paraId="5F04AA2A" w14:textId="77777777" w:rsidR="00A77B3E" w:rsidRPr="00691768" w:rsidRDefault="009F4183">
      <w:pPr>
        <w:spacing w:before="100"/>
        <w:rPr>
          <w:color w:val="000000"/>
          <w:sz w:val="20"/>
          <w:lang w:val="pl-PL"/>
        </w:rPr>
      </w:pPr>
      <w:r w:rsidRPr="00691768">
        <w:rPr>
          <w:color w:val="000000"/>
          <w:sz w:val="20"/>
          <w:lang w:val="pl-PL"/>
        </w:rPr>
        <w:t>* Zasadniczo 40 % EFS+ przeznacza się na monitorowanie wydatków na cele związane z równością płci. 100 % ma zastosowanie w sytuacji, gdy państwo członkowskie zdecyduje się stosować art. 6 EFS+</w:t>
      </w:r>
    </w:p>
    <w:p w14:paraId="5100FEEC" w14:textId="77777777" w:rsidR="00A77B3E" w:rsidRPr="00691768" w:rsidRDefault="009F4183">
      <w:pPr>
        <w:pStyle w:val="Nagwek4"/>
        <w:spacing w:before="100" w:after="0"/>
        <w:rPr>
          <w:b w:val="0"/>
          <w:color w:val="000000"/>
          <w:sz w:val="24"/>
          <w:lang w:val="pl-PL"/>
        </w:rPr>
      </w:pPr>
      <w:r w:rsidRPr="00691768">
        <w:rPr>
          <w:b w:val="0"/>
          <w:color w:val="000000"/>
          <w:sz w:val="24"/>
          <w:lang w:val="pl-PL"/>
        </w:rPr>
        <w:br w:type="page"/>
      </w:r>
      <w:bookmarkStart w:id="421" w:name="_Toc215824016"/>
      <w:r w:rsidRPr="00691768">
        <w:rPr>
          <w:b w:val="0"/>
          <w:color w:val="000000"/>
          <w:sz w:val="24"/>
          <w:lang w:val="pl-PL"/>
        </w:rPr>
        <w:lastRenderedPageBreak/>
        <w:t>2.1.1.1. Cel szczegółowy: ESO4.12. Promowanie integracji społecznej osób zagrożonych ubóstwem lub wykluczeniem społecznym, w tym osób najbardziej potrzebujących i dzieci (EFS+)</w:t>
      </w:r>
      <w:bookmarkEnd w:id="421"/>
    </w:p>
    <w:p w14:paraId="2E4092A1" w14:textId="77777777" w:rsidR="00A77B3E" w:rsidRPr="00691768" w:rsidRDefault="00A77B3E">
      <w:pPr>
        <w:spacing w:before="100"/>
        <w:rPr>
          <w:color w:val="000000"/>
          <w:sz w:val="0"/>
          <w:lang w:val="pl-PL"/>
        </w:rPr>
      </w:pPr>
    </w:p>
    <w:p w14:paraId="7E45FDBB" w14:textId="77777777" w:rsidR="00A77B3E" w:rsidRPr="00691768" w:rsidRDefault="009F4183">
      <w:pPr>
        <w:pStyle w:val="Nagwek4"/>
        <w:spacing w:before="100" w:after="0"/>
        <w:rPr>
          <w:b w:val="0"/>
          <w:color w:val="000000"/>
          <w:sz w:val="24"/>
          <w:lang w:val="pl-PL"/>
        </w:rPr>
      </w:pPr>
      <w:bookmarkStart w:id="422" w:name="_Toc215824017"/>
      <w:r w:rsidRPr="00691768">
        <w:rPr>
          <w:b w:val="0"/>
          <w:color w:val="000000"/>
          <w:sz w:val="24"/>
          <w:lang w:val="pl-PL"/>
        </w:rPr>
        <w:t>2.1.1.1.1. Interwencje wspierane z Funduszy</w:t>
      </w:r>
      <w:bookmarkEnd w:id="422"/>
    </w:p>
    <w:p w14:paraId="5E23E791" w14:textId="77777777" w:rsidR="00A77B3E" w:rsidRPr="00691768" w:rsidRDefault="00A77B3E">
      <w:pPr>
        <w:spacing w:before="100"/>
        <w:rPr>
          <w:color w:val="000000"/>
          <w:sz w:val="0"/>
          <w:lang w:val="pl-PL"/>
        </w:rPr>
      </w:pPr>
    </w:p>
    <w:p w14:paraId="2277909A" w14:textId="77777777" w:rsidR="00A77B3E" w:rsidRPr="00691768" w:rsidRDefault="009F4183">
      <w:pPr>
        <w:spacing w:before="100"/>
        <w:rPr>
          <w:color w:val="000000"/>
          <w:sz w:val="0"/>
          <w:lang w:val="pl-PL"/>
        </w:rPr>
      </w:pPr>
      <w:r w:rsidRPr="00691768">
        <w:rPr>
          <w:color w:val="000000"/>
          <w:lang w:val="pl-PL"/>
        </w:rPr>
        <w:t>Podstawa prawna: art. 22 ust. 3 lit. d) ppkt (i), (iii), (iv), (v), (vi) i (vii) rozporządzenia w sprawie wspólnych przepisów</w:t>
      </w:r>
    </w:p>
    <w:p w14:paraId="5FF31F23" w14:textId="77777777" w:rsidR="00A77B3E" w:rsidRPr="00691768" w:rsidRDefault="009F4183">
      <w:pPr>
        <w:pStyle w:val="Nagwek5"/>
        <w:spacing w:before="100" w:after="0"/>
        <w:rPr>
          <w:b w:val="0"/>
          <w:i w:val="0"/>
          <w:color w:val="000000"/>
          <w:sz w:val="24"/>
          <w:lang w:val="pl-PL"/>
        </w:rPr>
      </w:pPr>
      <w:bookmarkStart w:id="423" w:name="_Toc215824018"/>
      <w:r w:rsidRPr="00691768">
        <w:rPr>
          <w:b w:val="0"/>
          <w:i w:val="0"/>
          <w:color w:val="000000"/>
          <w:sz w:val="24"/>
          <w:lang w:val="pl-PL"/>
        </w:rPr>
        <w:t>Powiązane rodzaje działań – art. 22 ust. 3 lit. d) pkt (i) rozporządzenia w sprawie wspólnych przepisów oraz art. 6 rozporządzenia w sprawie EFS+:</w:t>
      </w:r>
      <w:bookmarkEnd w:id="423"/>
    </w:p>
    <w:p w14:paraId="0CFE6E97"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57A27989"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E54769" w14:textId="77777777" w:rsidR="00A77B3E" w:rsidRPr="00691768" w:rsidRDefault="00A77B3E">
            <w:pPr>
              <w:spacing w:before="100"/>
              <w:rPr>
                <w:color w:val="000000"/>
                <w:sz w:val="0"/>
                <w:lang w:val="pl-PL"/>
              </w:rPr>
            </w:pPr>
          </w:p>
          <w:p w14:paraId="51F15598" w14:textId="77777777" w:rsidR="00A77B3E" w:rsidRPr="00691768" w:rsidRDefault="009F4183">
            <w:pPr>
              <w:spacing w:before="100"/>
              <w:rPr>
                <w:color w:val="000000"/>
                <w:lang w:val="pl-PL"/>
              </w:rPr>
            </w:pPr>
            <w:r w:rsidRPr="00691768">
              <w:rPr>
                <w:color w:val="000000"/>
                <w:lang w:val="pl-PL"/>
              </w:rPr>
              <w:t xml:space="preserve">Działania podejmowane w ramach celu szczegółowego będą wpisywały się w kierunki wyznaczone przez </w:t>
            </w:r>
            <w:r w:rsidRPr="00691768">
              <w:rPr>
                <w:i/>
                <w:iCs/>
                <w:color w:val="000000"/>
                <w:lang w:val="pl-PL"/>
              </w:rPr>
              <w:t>Europejski Filar Praw Socjalnych</w:t>
            </w:r>
            <w:r w:rsidRPr="00691768">
              <w:rPr>
                <w:color w:val="000000"/>
                <w:lang w:val="pl-PL"/>
              </w:rPr>
              <w:t>.</w:t>
            </w:r>
          </w:p>
          <w:p w14:paraId="326D88E1" w14:textId="77777777" w:rsidR="00A77B3E" w:rsidRPr="00691768" w:rsidRDefault="009F4183">
            <w:pPr>
              <w:spacing w:before="100"/>
              <w:rPr>
                <w:color w:val="000000"/>
                <w:lang w:val="pl-PL"/>
              </w:rPr>
            </w:pPr>
            <w:r w:rsidRPr="00691768">
              <w:rPr>
                <w:color w:val="000000"/>
                <w:lang w:val="pl-PL"/>
              </w:rPr>
              <w:t>Występowanie zjawiska przemocy w rodzinie skorelowane jest z nadużywaniem alkoholu oraz występowaniem ubóstwa w gospodarstwie domowym. Podejmowane będą działania polegające na udzielaniu wsparcia rodzinom w kryzysie poprzez skupienie się na wypracowywaniu indywidualnej metody pracy z nią, polegającej chociażby na aktywizacji społecznej osób w rodzinie oraz zapobieganiu uzależnieniom. Na przestrzeni ostatnich lat wzrosła liczba sporządzanych formularzy „Niebieska Karta – A”, co stanowi podstawę do wdrażania programów obejmujących działania na rzecz wspierania rodzin zagrożonych kryzysem. Zjawisko to może być spowodowane zwiększeniem świadomości społecznej w zakresie przemocy w rodzinie. Niemniej jednak należy zintensyfikować działania zapobiegające występowaniu kryzysów w rodzinie, w tym kryzysów psychicznych, które prowadzą do destrukcji rodziny oraz trudności opiekuńczo-wychowawczych. Problem stanowią bowiem działania na rzecz wsparcia rodzin w kryzysie w postaci poradnictwa asystenta rodziny. Zmniejsza się liczba asystentów rodziny, a znaczącym utrudnieniem i barierą dla skuteczności ich działania jest duża liczba rodzin przypadających na jednego specjalistę. Ponadto, działania zapobiegające kryzysom w rodzinie mogą się również przyczyniać do zmniejszenia liczby dzieci przebywających w pieczy zastępczej. Co prawda liczba takich dzieci zmniejszyła się, bez względu na rodzaj formy pieczy, to jednak liczba dzieci umieszczanych w instytucjonalnej pieczy zastępczej stale zwiększa się. </w:t>
            </w:r>
          </w:p>
          <w:p w14:paraId="2F28DF5B" w14:textId="77777777" w:rsidR="00A77B3E" w:rsidRPr="00691768" w:rsidRDefault="009F4183">
            <w:pPr>
              <w:spacing w:before="100"/>
              <w:rPr>
                <w:color w:val="000000"/>
                <w:lang w:val="pl-PL"/>
              </w:rPr>
            </w:pPr>
            <w:r w:rsidRPr="00691768">
              <w:rPr>
                <w:color w:val="000000"/>
                <w:lang w:val="pl-PL"/>
              </w:rPr>
              <w:t>Podejmowane będą działania wspierające proces deinstytucjonalizacji pieczy zastępczej poprzez tworzenie jej rodzinnych form. Dlatego wspierani będą kandydaci na rodziny zastępcze oraz osoby pełniące rolę rodzin zastępczych, a także kadra i opiekunowie rodzinnych form pieczy zastępczej.</w:t>
            </w:r>
          </w:p>
          <w:p w14:paraId="4E0D61B3" w14:textId="77777777" w:rsidR="00A77B3E" w:rsidRPr="00691768" w:rsidRDefault="009F4183">
            <w:pPr>
              <w:spacing w:before="100"/>
              <w:rPr>
                <w:color w:val="000000"/>
                <w:lang w:val="pl-PL"/>
              </w:rPr>
            </w:pPr>
            <w:r w:rsidRPr="00691768">
              <w:rPr>
                <w:color w:val="000000"/>
                <w:lang w:val="pl-PL"/>
              </w:rPr>
              <w:t xml:space="preserve">Wspierane będą działania dotyczące usamodzielniania się osób opuszczających pieczę zastępczą oraz instytucje całodobowe np. ośrodki wychowawcze, zakłady poprawcze m.in. poprzez mieszkalnictwo chronione i wspomagane, oferujące zdobycie umiejętności przygotowujących lub wspomagających je do samodzielnego życia i funkcjonowania. </w:t>
            </w:r>
          </w:p>
          <w:p w14:paraId="726A0058" w14:textId="77777777" w:rsidR="00A77B3E" w:rsidRPr="00691768" w:rsidRDefault="009F4183">
            <w:pPr>
              <w:spacing w:before="100"/>
              <w:rPr>
                <w:color w:val="000000"/>
                <w:lang w:val="pl-PL"/>
              </w:rPr>
            </w:pPr>
            <w:r w:rsidRPr="00691768">
              <w:rPr>
                <w:color w:val="000000"/>
                <w:lang w:val="pl-PL"/>
              </w:rPr>
              <w:t>Działania podejmowane w wyżej wymienionym zakresie mają charakter wspierający wdrożenie założeń Europejskiej Gwarancji dla Dzieci.</w:t>
            </w:r>
          </w:p>
          <w:p w14:paraId="679C1485" w14:textId="77777777" w:rsidR="00A77B3E" w:rsidRPr="00691768" w:rsidRDefault="00A77B3E">
            <w:pPr>
              <w:spacing w:before="100"/>
              <w:rPr>
                <w:color w:val="000000"/>
                <w:lang w:val="pl-PL"/>
              </w:rPr>
            </w:pPr>
          </w:p>
          <w:p w14:paraId="69CC2986" w14:textId="77777777" w:rsidR="00A77B3E" w:rsidRDefault="009F4183">
            <w:pPr>
              <w:spacing w:before="100"/>
              <w:rPr>
                <w:color w:val="000000"/>
              </w:rPr>
            </w:pPr>
            <w:r>
              <w:rPr>
                <w:color w:val="000000"/>
              </w:rPr>
              <w:t>Typy projektów:</w:t>
            </w:r>
          </w:p>
          <w:p w14:paraId="5861F982" w14:textId="77777777" w:rsidR="00A77B3E" w:rsidRPr="00691768" w:rsidRDefault="009F4183">
            <w:pPr>
              <w:numPr>
                <w:ilvl w:val="0"/>
                <w:numId w:val="119"/>
              </w:numPr>
              <w:spacing w:before="100"/>
              <w:rPr>
                <w:color w:val="000000"/>
                <w:lang w:val="pl-PL"/>
              </w:rPr>
            </w:pPr>
            <w:r w:rsidRPr="00691768">
              <w:rPr>
                <w:color w:val="000000"/>
                <w:lang w:val="pl-PL"/>
              </w:rPr>
              <w:t>wsparcie na rzecz rodziny m.in. w formie:</w:t>
            </w:r>
          </w:p>
          <w:p w14:paraId="41ADC56C" w14:textId="77777777" w:rsidR="00A77B3E" w:rsidRPr="00691768" w:rsidRDefault="009F4183">
            <w:pPr>
              <w:spacing w:before="100"/>
              <w:rPr>
                <w:color w:val="000000"/>
                <w:lang w:val="pl-PL"/>
              </w:rPr>
            </w:pPr>
            <w:r w:rsidRPr="00691768">
              <w:rPr>
                <w:color w:val="000000"/>
                <w:lang w:val="pl-PL"/>
              </w:rPr>
              <w:t>- usług w środowisku dla rodzin wychowujących dzieci, w tym przeżywających trudności opiekuńczo-wychowawcze oraz rodzin znajdujących się w sytuacjach kryzysowych (m.in. asystentura rodzinna, terapia, poradnictwo specjalistyczne, rodziny wspierające),</w:t>
            </w:r>
          </w:p>
          <w:p w14:paraId="427B87DE" w14:textId="77777777" w:rsidR="00A77B3E" w:rsidRPr="00691768" w:rsidRDefault="009F4183">
            <w:pPr>
              <w:spacing w:before="100"/>
              <w:rPr>
                <w:color w:val="000000"/>
                <w:lang w:val="pl-PL"/>
              </w:rPr>
            </w:pPr>
            <w:r w:rsidRPr="00691768">
              <w:rPr>
                <w:color w:val="000000"/>
                <w:lang w:val="pl-PL"/>
              </w:rPr>
              <w:t xml:space="preserve">- działań w obszarze przeciwdziałania przemocy w rodzinie (wsparcie terapeutyczne dla osób doświadczających przemocy - w domu, w środowisku, w szkole itp.), wsparcie terapeutyczne dla osób uzależnionych i współuzależnionych, sprawców przemocy, lokalne centra terapeutyczne dla osób </w:t>
            </w:r>
            <w:r w:rsidRPr="00691768">
              <w:rPr>
                <w:color w:val="000000"/>
                <w:lang w:val="pl-PL"/>
              </w:rPr>
              <w:lastRenderedPageBreak/>
              <w:t>potrzebujących pierwszej, wstępnej pomocy (konsultacji) przed skierowaniem do stałej pomocy w zakresie psychologa lub psychiatry, interwencja kryzysowa,</w:t>
            </w:r>
          </w:p>
          <w:p w14:paraId="18181C01" w14:textId="77777777" w:rsidR="00A77B3E" w:rsidRPr="00691768" w:rsidRDefault="009F4183">
            <w:pPr>
              <w:spacing w:before="100"/>
              <w:rPr>
                <w:color w:val="000000"/>
                <w:lang w:val="pl-PL"/>
              </w:rPr>
            </w:pPr>
            <w:r w:rsidRPr="00691768">
              <w:rPr>
                <w:color w:val="000000"/>
                <w:lang w:val="pl-PL"/>
              </w:rPr>
              <w:t>- usług wsparcia dla dzieci i młodzieży usamodzielnianych, przebywających w instytucjach całodobowych np. ośrodkach wychowawczych, zakładach poprawczych itp. oraz w placówkach wsparcia dziennego,</w:t>
            </w:r>
          </w:p>
          <w:p w14:paraId="6FF7095C" w14:textId="77777777" w:rsidR="00A77B3E" w:rsidRPr="00691768" w:rsidRDefault="009F4183">
            <w:pPr>
              <w:spacing w:before="100"/>
              <w:rPr>
                <w:color w:val="000000"/>
                <w:lang w:val="pl-PL"/>
              </w:rPr>
            </w:pPr>
            <w:r w:rsidRPr="00691768">
              <w:rPr>
                <w:color w:val="000000"/>
                <w:lang w:val="pl-PL"/>
              </w:rPr>
              <w:t>- wsparcia psychologicznego dla rodziców adopcyjnych oraz dzieci adoptowanych itp.;</w:t>
            </w:r>
          </w:p>
          <w:p w14:paraId="732EF4B2" w14:textId="77777777" w:rsidR="00A77B3E" w:rsidRPr="00691768" w:rsidRDefault="009F4183">
            <w:pPr>
              <w:numPr>
                <w:ilvl w:val="0"/>
                <w:numId w:val="120"/>
              </w:numPr>
              <w:spacing w:before="100"/>
              <w:rPr>
                <w:color w:val="000000"/>
                <w:lang w:val="pl-PL"/>
              </w:rPr>
            </w:pPr>
            <w:r w:rsidRPr="00691768">
              <w:rPr>
                <w:color w:val="000000"/>
                <w:lang w:val="pl-PL"/>
              </w:rPr>
              <w:t>wsparcie procesu deinstytucjonalizacji pieczy zastępczej poprzez tworzenie jej rodzinnych form, usług wsparcia dla rodzin zastępczych oraz szkolenia kadr pracujących z rodziną m.in. poprzez:</w:t>
            </w:r>
          </w:p>
          <w:p w14:paraId="6B6E4E9E" w14:textId="77777777" w:rsidR="00A77B3E" w:rsidRPr="00691768" w:rsidRDefault="009F4183">
            <w:pPr>
              <w:spacing w:before="100"/>
              <w:rPr>
                <w:color w:val="000000"/>
                <w:lang w:val="pl-PL"/>
              </w:rPr>
            </w:pPr>
            <w:r w:rsidRPr="00691768">
              <w:rPr>
                <w:color w:val="000000"/>
                <w:lang w:val="pl-PL"/>
              </w:rPr>
              <w:t>- wsparcie rodzin zastępczych i rodzinnych form opieki (m.in. rodzinne "pogotowia" opiekuńcze, usługi wytchnieniowe, wsparcie kandydatów na rodziców i rodziny zastępcze, szkolenia kluczowe dla wszystkich osób, które będą zajmować się opieką nad dziećmi przebywających w różnych formach "przejściowych" zanim trafią docelowo do rodziny zgodnie z ideą deinstytucjonalizacji),</w:t>
            </w:r>
          </w:p>
          <w:p w14:paraId="01CAEA47" w14:textId="77777777" w:rsidR="00A77B3E" w:rsidRPr="00691768" w:rsidRDefault="009F4183">
            <w:pPr>
              <w:numPr>
                <w:ilvl w:val="0"/>
                <w:numId w:val="121"/>
              </w:numPr>
              <w:spacing w:before="100"/>
              <w:rPr>
                <w:color w:val="000000"/>
                <w:lang w:val="pl-PL"/>
              </w:rPr>
            </w:pPr>
            <w:r w:rsidRPr="00691768">
              <w:rPr>
                <w:color w:val="000000"/>
                <w:lang w:val="pl-PL"/>
              </w:rPr>
              <w:t>promowanie rodzicielstwa zastępczego oraz adopcji;</w:t>
            </w:r>
          </w:p>
          <w:p w14:paraId="608A6867" w14:textId="77777777" w:rsidR="00A77B3E" w:rsidRPr="00691768" w:rsidRDefault="009F4183">
            <w:pPr>
              <w:numPr>
                <w:ilvl w:val="0"/>
                <w:numId w:val="121"/>
              </w:numPr>
              <w:spacing w:before="100"/>
              <w:rPr>
                <w:color w:val="000000"/>
                <w:lang w:val="pl-PL"/>
              </w:rPr>
            </w:pPr>
            <w:r w:rsidRPr="00691768">
              <w:rPr>
                <w:color w:val="000000"/>
                <w:lang w:val="pl-PL"/>
              </w:rPr>
              <w:t>kompleksowe wsparcie osób usamodzielnianych i opuszczających pieczę zastępczą (dopłata do mieszkań, usługi w mieszkaniu treningowym/wspomaganym, wsparcie infrastrukturalne (jako działanie uzupełniające), dofinansowanie edukacji, pomoc psychologiczna, prawna, doradztwo zawodowe, asystent osoby usamodzielniającej się, asystent zdrowienia itp.);</w:t>
            </w:r>
          </w:p>
          <w:p w14:paraId="38D4239E" w14:textId="77777777" w:rsidR="00A77B3E" w:rsidRPr="00691768" w:rsidRDefault="009F4183">
            <w:pPr>
              <w:numPr>
                <w:ilvl w:val="0"/>
                <w:numId w:val="121"/>
              </w:numPr>
              <w:spacing w:before="100"/>
              <w:rPr>
                <w:color w:val="000000"/>
                <w:lang w:val="pl-PL"/>
              </w:rPr>
            </w:pPr>
            <w:r w:rsidRPr="00691768">
              <w:rPr>
                <w:color w:val="000000"/>
                <w:lang w:val="pl-PL"/>
              </w:rPr>
              <w:t xml:space="preserve">wsparcie tworzenia i funkcjonowania mieszkań chronionych i wspomaganych oraz innych rozwiązań, łączących wsparcie społeczne i mieszkaniowe oraz rozwoju usług w nich świadczonych w zakresie m.in: </w:t>
            </w:r>
          </w:p>
          <w:p w14:paraId="3D6739F8" w14:textId="77777777" w:rsidR="00A77B3E" w:rsidRPr="00691768" w:rsidRDefault="009F4183">
            <w:pPr>
              <w:spacing w:before="100"/>
              <w:rPr>
                <w:color w:val="000000"/>
                <w:lang w:val="pl-PL"/>
              </w:rPr>
            </w:pPr>
            <w:r w:rsidRPr="00691768">
              <w:rPr>
                <w:color w:val="000000"/>
                <w:lang w:val="pl-PL"/>
              </w:rPr>
              <w:t>- aktywności osoby w mieszkaniu, w tym treningu samodzielności, pracy socjalnej, poradnictwa specjalistycznego, integracji osoby ze społecznością lokalną;</w:t>
            </w:r>
          </w:p>
          <w:p w14:paraId="3C27A334" w14:textId="77777777" w:rsidR="00A77B3E" w:rsidRPr="00691768" w:rsidRDefault="009F4183">
            <w:pPr>
              <w:numPr>
                <w:ilvl w:val="0"/>
                <w:numId w:val="122"/>
              </w:numPr>
              <w:spacing w:before="100"/>
              <w:rPr>
                <w:color w:val="000000"/>
                <w:lang w:val="pl-PL"/>
              </w:rPr>
            </w:pPr>
            <w:r w:rsidRPr="00691768">
              <w:rPr>
                <w:color w:val="000000"/>
                <w:lang w:val="pl-PL"/>
              </w:rPr>
              <w:t>wsparcie w zakresie wczesnej interwencji kryzysowej m.in. poprzez:</w:t>
            </w:r>
          </w:p>
          <w:p w14:paraId="57ACE000" w14:textId="77777777" w:rsidR="00A77B3E" w:rsidRPr="00691768" w:rsidRDefault="009F4183">
            <w:pPr>
              <w:spacing w:before="100"/>
              <w:rPr>
                <w:color w:val="000000"/>
                <w:lang w:val="pl-PL"/>
              </w:rPr>
            </w:pPr>
            <w:r w:rsidRPr="00691768">
              <w:rPr>
                <w:color w:val="000000"/>
                <w:lang w:val="pl-PL"/>
              </w:rPr>
              <w:t xml:space="preserve">- sieciowanie służb z różnych dziedzin (społecznej, medycznej, psychologicznej, prawnej itp.), </w:t>
            </w:r>
          </w:p>
          <w:p w14:paraId="1E1A3F3C" w14:textId="77777777" w:rsidR="00A77B3E" w:rsidRPr="00691768" w:rsidRDefault="009F4183">
            <w:pPr>
              <w:spacing w:before="100"/>
              <w:rPr>
                <w:color w:val="000000"/>
                <w:lang w:val="pl-PL"/>
              </w:rPr>
            </w:pPr>
            <w:r w:rsidRPr="00691768">
              <w:rPr>
                <w:color w:val="000000"/>
                <w:lang w:val="pl-PL"/>
              </w:rPr>
              <w:t>- organizację miejsc wsparcia środowiskowego dla osób/rodzin w i po przebytym kryzysie psychicznym,</w:t>
            </w:r>
          </w:p>
          <w:p w14:paraId="6FF8B577" w14:textId="77777777" w:rsidR="00A77B3E" w:rsidRPr="00691768" w:rsidRDefault="009F4183">
            <w:pPr>
              <w:spacing w:before="100"/>
              <w:rPr>
                <w:color w:val="000000"/>
                <w:lang w:val="pl-PL"/>
              </w:rPr>
            </w:pPr>
            <w:r w:rsidRPr="00691768">
              <w:rPr>
                <w:color w:val="000000"/>
                <w:lang w:val="pl-PL"/>
              </w:rPr>
              <w:t>- organizację działań edukacyjnych i profilaktycznych skierowanych do przedstawicieli służb zaufania publicznego i do środowiska lokalnego;</w:t>
            </w:r>
          </w:p>
          <w:p w14:paraId="335679D0" w14:textId="77777777" w:rsidR="00A77B3E" w:rsidRPr="00691768" w:rsidRDefault="009F4183">
            <w:pPr>
              <w:numPr>
                <w:ilvl w:val="0"/>
                <w:numId w:val="123"/>
              </w:numPr>
              <w:spacing w:before="100"/>
              <w:rPr>
                <w:color w:val="000000"/>
                <w:lang w:val="pl-PL"/>
              </w:rPr>
            </w:pPr>
            <w:r w:rsidRPr="00691768">
              <w:rPr>
                <w:color w:val="000000"/>
                <w:lang w:val="pl-PL"/>
              </w:rPr>
              <w:t xml:space="preserve">wsparcie społeczne i mieszkaniowe dla osób w kryzysie bezdomności i zagrożonych wykluczeniem mieszkaniowym, w szczególności w formule typu </w:t>
            </w:r>
            <w:r w:rsidRPr="00691768">
              <w:rPr>
                <w:i/>
                <w:iCs/>
                <w:color w:val="000000"/>
                <w:lang w:val="pl-PL"/>
              </w:rPr>
              <w:t>Najpierw mieszkanie</w:t>
            </w:r>
            <w:r w:rsidRPr="00691768">
              <w:rPr>
                <w:color w:val="000000"/>
                <w:lang w:val="pl-PL"/>
              </w:rPr>
              <w:t>.</w:t>
            </w:r>
          </w:p>
          <w:p w14:paraId="178BE37A" w14:textId="77777777" w:rsidR="00A77B3E" w:rsidRPr="00691768" w:rsidRDefault="00A77B3E">
            <w:pPr>
              <w:spacing w:before="100"/>
              <w:rPr>
                <w:color w:val="000000"/>
                <w:lang w:val="pl-PL"/>
              </w:rPr>
            </w:pPr>
          </w:p>
          <w:p w14:paraId="6CA27AA9" w14:textId="77777777" w:rsidR="00A77B3E" w:rsidRDefault="009F4183">
            <w:pPr>
              <w:spacing w:before="100"/>
              <w:rPr>
                <w:color w:val="000000"/>
              </w:rPr>
            </w:pPr>
            <w:r>
              <w:rPr>
                <w:color w:val="000000"/>
              </w:rPr>
              <w:t>Oczekiwane rezultaty:</w:t>
            </w:r>
          </w:p>
          <w:p w14:paraId="3048A034" w14:textId="77777777" w:rsidR="00A77B3E" w:rsidRPr="00691768" w:rsidRDefault="009F4183">
            <w:pPr>
              <w:numPr>
                <w:ilvl w:val="0"/>
                <w:numId w:val="124"/>
              </w:numPr>
              <w:spacing w:before="100"/>
              <w:rPr>
                <w:color w:val="000000"/>
                <w:lang w:val="pl-PL"/>
              </w:rPr>
            </w:pPr>
            <w:r w:rsidRPr="00691768">
              <w:rPr>
                <w:color w:val="000000"/>
                <w:lang w:val="pl-PL"/>
              </w:rPr>
              <w:t>zwiększenie udziału rodzinnych form opieki w systemie pieczy zastępczej;</w:t>
            </w:r>
          </w:p>
          <w:p w14:paraId="6D36B9A3" w14:textId="77777777" w:rsidR="00A77B3E" w:rsidRPr="00691768" w:rsidRDefault="009F4183">
            <w:pPr>
              <w:numPr>
                <w:ilvl w:val="0"/>
                <w:numId w:val="124"/>
              </w:numPr>
              <w:spacing w:before="100"/>
              <w:rPr>
                <w:color w:val="000000"/>
                <w:lang w:val="pl-PL"/>
              </w:rPr>
            </w:pPr>
            <w:r w:rsidRPr="00691768">
              <w:rPr>
                <w:color w:val="000000"/>
                <w:lang w:val="pl-PL"/>
              </w:rPr>
              <w:t>wzrost liczby osób usamodzielnianych prawidłowo funkcjonujących w społeczeństwie;</w:t>
            </w:r>
          </w:p>
          <w:p w14:paraId="677C9EBE" w14:textId="77777777" w:rsidR="00A77B3E" w:rsidRDefault="009F4183">
            <w:pPr>
              <w:numPr>
                <w:ilvl w:val="0"/>
                <w:numId w:val="124"/>
              </w:numPr>
              <w:spacing w:before="100"/>
              <w:rPr>
                <w:color w:val="000000"/>
              </w:rPr>
            </w:pPr>
            <w:r>
              <w:rPr>
                <w:color w:val="000000"/>
              </w:rPr>
              <w:t>wzmocnienie funkcji rodziny;</w:t>
            </w:r>
          </w:p>
          <w:p w14:paraId="32E2DB08" w14:textId="77777777" w:rsidR="00A77B3E" w:rsidRPr="00691768" w:rsidRDefault="009F4183">
            <w:pPr>
              <w:numPr>
                <w:ilvl w:val="0"/>
                <w:numId w:val="124"/>
              </w:numPr>
              <w:spacing w:before="100"/>
              <w:rPr>
                <w:color w:val="000000"/>
                <w:lang w:val="pl-PL"/>
              </w:rPr>
            </w:pPr>
            <w:r w:rsidRPr="00691768">
              <w:rPr>
                <w:color w:val="000000"/>
                <w:lang w:val="pl-PL"/>
              </w:rPr>
              <w:lastRenderedPageBreak/>
              <w:t>zmniejszenie liczby osób zagrożonych kryzysem psychicznym.</w:t>
            </w:r>
          </w:p>
          <w:p w14:paraId="43F98CFC" w14:textId="77777777" w:rsidR="00A77B3E" w:rsidRPr="00691768" w:rsidRDefault="00A77B3E">
            <w:pPr>
              <w:spacing w:before="100"/>
              <w:rPr>
                <w:color w:val="000000"/>
                <w:lang w:val="pl-PL"/>
              </w:rPr>
            </w:pPr>
          </w:p>
        </w:tc>
      </w:tr>
    </w:tbl>
    <w:p w14:paraId="0F1D5C62" w14:textId="77777777" w:rsidR="00A77B3E" w:rsidRPr="00691768" w:rsidRDefault="00A77B3E">
      <w:pPr>
        <w:spacing w:before="100"/>
        <w:rPr>
          <w:color w:val="000000"/>
          <w:lang w:val="pl-PL"/>
        </w:rPr>
      </w:pPr>
    </w:p>
    <w:p w14:paraId="746DC662" w14:textId="77777777" w:rsidR="00A77B3E" w:rsidRPr="00691768" w:rsidRDefault="009F4183">
      <w:pPr>
        <w:pStyle w:val="Nagwek5"/>
        <w:spacing w:before="100" w:after="0"/>
        <w:rPr>
          <w:b w:val="0"/>
          <w:i w:val="0"/>
          <w:color w:val="000000"/>
          <w:sz w:val="24"/>
          <w:lang w:val="pl-PL"/>
        </w:rPr>
      </w:pPr>
      <w:bookmarkStart w:id="424" w:name="_Toc215824019"/>
      <w:r w:rsidRPr="00691768">
        <w:rPr>
          <w:b w:val="0"/>
          <w:i w:val="0"/>
          <w:color w:val="000000"/>
          <w:sz w:val="24"/>
          <w:lang w:val="pl-PL"/>
        </w:rPr>
        <w:t>Główne grupy docelowe – art. 22 ust. 3 lit. d) pkt (iii) rozporządzenia w sprawie wspólnych przepisów:</w:t>
      </w:r>
      <w:bookmarkEnd w:id="424"/>
    </w:p>
    <w:p w14:paraId="326092F1"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06AA41F9"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F1EC69" w14:textId="77777777" w:rsidR="00A77B3E" w:rsidRPr="00691768" w:rsidRDefault="00A77B3E">
            <w:pPr>
              <w:spacing w:before="100"/>
              <w:rPr>
                <w:color w:val="000000"/>
                <w:sz w:val="0"/>
                <w:lang w:val="pl-PL"/>
              </w:rPr>
            </w:pPr>
          </w:p>
          <w:p w14:paraId="05074F37" w14:textId="77777777" w:rsidR="00A77B3E" w:rsidRPr="00691768" w:rsidRDefault="009F4183">
            <w:pPr>
              <w:numPr>
                <w:ilvl w:val="0"/>
                <w:numId w:val="125"/>
              </w:numPr>
              <w:spacing w:before="100"/>
              <w:rPr>
                <w:color w:val="000000"/>
                <w:lang w:val="pl-PL"/>
              </w:rPr>
            </w:pPr>
            <w:r w:rsidRPr="00691768">
              <w:rPr>
                <w:color w:val="000000"/>
                <w:lang w:val="pl-PL"/>
              </w:rPr>
              <w:t>rodziny (biologiczne, zastępcze, adopcyjne) z dziećmi, w tym doświadczające trudności opiekuńczo-wychowawczych;</w:t>
            </w:r>
          </w:p>
          <w:p w14:paraId="0476A702" w14:textId="77777777" w:rsidR="00A77B3E" w:rsidRPr="00691768" w:rsidRDefault="009F4183">
            <w:pPr>
              <w:numPr>
                <w:ilvl w:val="0"/>
                <w:numId w:val="125"/>
              </w:numPr>
              <w:spacing w:before="100"/>
              <w:rPr>
                <w:color w:val="000000"/>
                <w:lang w:val="pl-PL"/>
              </w:rPr>
            </w:pPr>
            <w:r w:rsidRPr="00691768">
              <w:rPr>
                <w:color w:val="000000"/>
                <w:lang w:val="pl-PL"/>
              </w:rPr>
              <w:t>rodziny zastępcze, adopcyjne, oraz kandydaci na rodziny zastępcze, a także osoby sprawujące opiekę nad dziećmi w formach „przejściowych”;</w:t>
            </w:r>
          </w:p>
          <w:p w14:paraId="56F1A9C7" w14:textId="77777777" w:rsidR="00A77B3E" w:rsidRDefault="009F4183">
            <w:pPr>
              <w:numPr>
                <w:ilvl w:val="0"/>
                <w:numId w:val="125"/>
              </w:numPr>
              <w:spacing w:before="100"/>
              <w:rPr>
                <w:color w:val="000000"/>
              </w:rPr>
            </w:pPr>
            <w:r>
              <w:rPr>
                <w:color w:val="000000"/>
              </w:rPr>
              <w:t>kadra pracująca z rodziną;</w:t>
            </w:r>
          </w:p>
          <w:p w14:paraId="100B1E06" w14:textId="77777777" w:rsidR="00A77B3E" w:rsidRDefault="009F4183">
            <w:pPr>
              <w:numPr>
                <w:ilvl w:val="0"/>
                <w:numId w:val="125"/>
              </w:numPr>
              <w:spacing w:before="100"/>
              <w:rPr>
                <w:color w:val="000000"/>
              </w:rPr>
            </w:pPr>
            <w:r>
              <w:rPr>
                <w:color w:val="000000"/>
              </w:rPr>
              <w:t>osoby opuszczające pieczę zastępczą;</w:t>
            </w:r>
          </w:p>
          <w:p w14:paraId="158B80C8" w14:textId="77777777" w:rsidR="00A77B3E" w:rsidRPr="00691768" w:rsidRDefault="009F4183">
            <w:pPr>
              <w:numPr>
                <w:ilvl w:val="0"/>
                <w:numId w:val="125"/>
              </w:numPr>
              <w:spacing w:before="100"/>
              <w:rPr>
                <w:color w:val="000000"/>
                <w:lang w:val="pl-PL"/>
              </w:rPr>
            </w:pPr>
            <w:r w:rsidRPr="00691768">
              <w:rPr>
                <w:color w:val="000000"/>
                <w:lang w:val="pl-PL"/>
              </w:rPr>
              <w:t>osoby zagrożone przemocą w rodzinie oraz znajdujące się w kryzysie lub po przebytym kryzysie,;</w:t>
            </w:r>
          </w:p>
          <w:p w14:paraId="23D83FC4" w14:textId="77777777" w:rsidR="00A77B3E" w:rsidRPr="00691768" w:rsidRDefault="009F4183">
            <w:pPr>
              <w:numPr>
                <w:ilvl w:val="0"/>
                <w:numId w:val="125"/>
              </w:numPr>
              <w:spacing w:before="100"/>
              <w:rPr>
                <w:color w:val="000000"/>
                <w:lang w:val="pl-PL"/>
              </w:rPr>
            </w:pPr>
            <w:r w:rsidRPr="00691768">
              <w:rPr>
                <w:color w:val="000000"/>
                <w:lang w:val="pl-PL"/>
              </w:rPr>
              <w:t>osoby w kryzysie bezdomności i zagrożone wykluczeniem mieszkaniowym;</w:t>
            </w:r>
          </w:p>
          <w:p w14:paraId="3A130424" w14:textId="77777777" w:rsidR="00A77B3E" w:rsidRPr="00691768" w:rsidRDefault="009F4183">
            <w:pPr>
              <w:numPr>
                <w:ilvl w:val="0"/>
                <w:numId w:val="125"/>
              </w:numPr>
              <w:spacing w:before="100"/>
              <w:rPr>
                <w:color w:val="000000"/>
                <w:lang w:val="pl-PL"/>
              </w:rPr>
            </w:pPr>
            <w:r w:rsidRPr="00691768">
              <w:rPr>
                <w:color w:val="000000"/>
                <w:lang w:val="pl-PL"/>
              </w:rPr>
              <w:t>osoby potrzebujące interwencji kryzysowej, w tym osoby doświadczające dyskryminacji i ich otoczenie;</w:t>
            </w:r>
          </w:p>
          <w:p w14:paraId="0692ACED" w14:textId="77777777" w:rsidR="00A77B3E" w:rsidRPr="00691768" w:rsidRDefault="009F4183">
            <w:pPr>
              <w:numPr>
                <w:ilvl w:val="0"/>
                <w:numId w:val="125"/>
              </w:numPr>
              <w:spacing w:before="100"/>
              <w:rPr>
                <w:color w:val="000000"/>
                <w:lang w:val="pl-PL"/>
              </w:rPr>
            </w:pPr>
            <w:r w:rsidRPr="00691768">
              <w:rPr>
                <w:color w:val="000000"/>
                <w:lang w:val="pl-PL"/>
              </w:rPr>
              <w:t>osoby doświadczające przemocy, w tym przemocy w rodzinie i ich otoczenie;</w:t>
            </w:r>
          </w:p>
          <w:p w14:paraId="4400BD64" w14:textId="77777777" w:rsidR="00A77B3E" w:rsidRPr="00691768" w:rsidRDefault="009F4183">
            <w:pPr>
              <w:numPr>
                <w:ilvl w:val="0"/>
                <w:numId w:val="125"/>
              </w:numPr>
              <w:spacing w:before="100"/>
              <w:rPr>
                <w:color w:val="000000"/>
                <w:lang w:val="pl-PL"/>
              </w:rPr>
            </w:pPr>
            <w:r w:rsidRPr="00691768">
              <w:rPr>
                <w:color w:val="000000"/>
                <w:lang w:val="pl-PL"/>
              </w:rPr>
              <w:t xml:space="preserve">osoby z zaburzeniami psychicznymi/psychologicznymi i uzależnieniami oraz ich otoczenie; </w:t>
            </w:r>
          </w:p>
          <w:p w14:paraId="6B6E6F21" w14:textId="77777777" w:rsidR="00A77B3E" w:rsidRPr="00691768" w:rsidRDefault="00A77B3E">
            <w:pPr>
              <w:spacing w:before="100"/>
              <w:rPr>
                <w:color w:val="000000"/>
                <w:lang w:val="pl-PL"/>
              </w:rPr>
            </w:pPr>
          </w:p>
        </w:tc>
      </w:tr>
    </w:tbl>
    <w:p w14:paraId="4CB1A008" w14:textId="77777777" w:rsidR="00A77B3E" w:rsidRPr="00691768" w:rsidRDefault="00A77B3E">
      <w:pPr>
        <w:spacing w:before="100"/>
        <w:rPr>
          <w:color w:val="000000"/>
          <w:lang w:val="pl-PL"/>
        </w:rPr>
      </w:pPr>
    </w:p>
    <w:p w14:paraId="5555440C" w14:textId="77777777" w:rsidR="00A77B3E" w:rsidRPr="00691768" w:rsidRDefault="009F4183">
      <w:pPr>
        <w:pStyle w:val="Nagwek5"/>
        <w:spacing w:before="100" w:after="0"/>
        <w:rPr>
          <w:b w:val="0"/>
          <w:i w:val="0"/>
          <w:color w:val="000000"/>
          <w:sz w:val="24"/>
          <w:lang w:val="pl-PL"/>
        </w:rPr>
      </w:pPr>
      <w:bookmarkStart w:id="425" w:name="_Toc215824020"/>
      <w:r w:rsidRPr="00691768">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425"/>
    </w:p>
    <w:p w14:paraId="432064D7"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4949BD08"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C955D6" w14:textId="77777777" w:rsidR="00A77B3E" w:rsidRPr="00691768" w:rsidRDefault="00A77B3E">
            <w:pPr>
              <w:spacing w:before="100"/>
              <w:rPr>
                <w:color w:val="000000"/>
                <w:sz w:val="0"/>
                <w:lang w:val="pl-PL"/>
              </w:rPr>
            </w:pPr>
          </w:p>
          <w:p w14:paraId="62EEC264" w14:textId="77777777" w:rsidR="00A77B3E" w:rsidRPr="00691768" w:rsidRDefault="009F4183">
            <w:pPr>
              <w:spacing w:before="100"/>
              <w:rPr>
                <w:color w:val="000000"/>
                <w:lang w:val="pl-PL"/>
              </w:rPr>
            </w:pPr>
            <w:r w:rsidRPr="00691768">
              <w:rPr>
                <w:color w:val="000000"/>
                <w:lang w:val="pl-PL"/>
              </w:rPr>
              <w:t>Działania w celu szczegółowym (l) będą realizowane z poszanowaniem zasad horyzontalnych UE, o których mowa w art. 10 Traktatu o funkcjonowaniu Unii Europejskiej. Wsparcie polityki spójności będzie udzielane wyłącznie projektom i beneficjentom, którzy przestrzegają przepisów antydyskryminacyjnych, o których mowa w art. 9 ust. 3 Rozporządzenia UE i Rady nr 2021/1060. W przypadku, gdy 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 Realizacja celu będzie zgodna z Konwencją ONZ o Prawach Osób Niepełnosprawnych ora z zapisami Karty Praw Podstawowych w szczególności w obszarze prawa dziecka (art. 24) oraz zabezpieczenia społecznego i pomocy społecznej (art. 34). Działania podejmowane w ramach przedmiotowego celu szczegółowego przyczynią się do zapewnienia dzieciom sprzyjających rozwojowi warunków życia, a tym samym lepszego startu w dorosłe życie.</w:t>
            </w:r>
          </w:p>
          <w:p w14:paraId="7CA45363" w14:textId="77777777" w:rsidR="00A77B3E" w:rsidRPr="00691768" w:rsidRDefault="009F4183">
            <w:pPr>
              <w:spacing w:before="100"/>
              <w:rPr>
                <w:color w:val="000000"/>
                <w:lang w:val="pl-PL"/>
              </w:rPr>
            </w:pPr>
            <w:r w:rsidRPr="00691768">
              <w:rPr>
                <w:color w:val="000000"/>
                <w:lang w:val="pl-PL"/>
              </w:rPr>
              <w:t xml:space="preserve">Przewiduje się również wprowadzenie wymogu stosowania klauzul społecznych w procedurach związanych z prawem zamówień publicznych m.in. poprzez odpowiednie kryteria wyboru projektów. </w:t>
            </w:r>
          </w:p>
          <w:p w14:paraId="471FEDBB" w14:textId="77777777" w:rsidR="00A77B3E" w:rsidRPr="00691768" w:rsidRDefault="009F4183">
            <w:pPr>
              <w:spacing w:before="100"/>
              <w:rPr>
                <w:color w:val="000000"/>
                <w:lang w:val="pl-PL"/>
              </w:rPr>
            </w:pPr>
            <w:r w:rsidRPr="00691768">
              <w:rPr>
                <w:color w:val="000000"/>
                <w:lang w:val="pl-PL"/>
              </w:rPr>
              <w:lastRenderedPageBreak/>
              <w:t xml:space="preserve">W celu wyboru operacji Instytucja Zarządzająca będzie stosować kryteria i procedury, które są niedyskryminacyjne, przejrzyste, gwarantują równouprawnienie płci i uwzględniają postanowienia Karty praw podstawowych Unii Europejskiej, jak również zasad zrównoważonego rozwoju. Do przestrzegania zasad horyzontalnych zobowiązane będą zarówno instytucje zaangażowane we wdrażanie programu, jak również beneficjenci projektów. Realizowane w projektach działania będą uwzględniać wymogi dotyczące zasady równości szans i zapobiegania dyskryminacji. Realizowane projekty powinny charakteryzować się wysoką jakością i kompleksowością udzielanego wsparcia, zapewniać wysoki poziom jego dostosowania do potrzeb i umiejętności osób uczestniczących w projektach oraz uwzględniać ich indywidualne predyspozycje i możliwości. Na etapie realizacji projektu sposób wdrażania tych zasad będzie sprawdzany w procesie monitorowania, ewentualnej kontroli czy ewaluacji. </w:t>
            </w:r>
          </w:p>
          <w:p w14:paraId="2EF00703" w14:textId="77777777" w:rsidR="00A77B3E" w:rsidRPr="00691768" w:rsidRDefault="00A77B3E">
            <w:pPr>
              <w:spacing w:before="100"/>
              <w:rPr>
                <w:color w:val="000000"/>
                <w:lang w:val="pl-PL"/>
              </w:rPr>
            </w:pPr>
          </w:p>
        </w:tc>
      </w:tr>
    </w:tbl>
    <w:p w14:paraId="2CE5A590" w14:textId="77777777" w:rsidR="00A77B3E" w:rsidRPr="00691768" w:rsidRDefault="00A77B3E">
      <w:pPr>
        <w:spacing w:before="100"/>
        <w:rPr>
          <w:color w:val="000000"/>
          <w:lang w:val="pl-PL"/>
        </w:rPr>
      </w:pPr>
    </w:p>
    <w:p w14:paraId="010D4DFF" w14:textId="77777777" w:rsidR="00A77B3E" w:rsidRPr="00691768" w:rsidRDefault="009F4183">
      <w:pPr>
        <w:pStyle w:val="Nagwek5"/>
        <w:spacing w:before="100" w:after="0"/>
        <w:rPr>
          <w:b w:val="0"/>
          <w:i w:val="0"/>
          <w:color w:val="000000"/>
          <w:sz w:val="24"/>
          <w:lang w:val="pl-PL"/>
        </w:rPr>
      </w:pPr>
      <w:bookmarkStart w:id="426" w:name="_Toc215824021"/>
      <w:r w:rsidRPr="00691768">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426"/>
    </w:p>
    <w:p w14:paraId="7675EA74"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14:paraId="4F0189B2"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B05489" w14:textId="77777777" w:rsidR="00A77B3E" w:rsidRPr="00691768" w:rsidRDefault="00A77B3E">
            <w:pPr>
              <w:spacing w:before="100"/>
              <w:rPr>
                <w:color w:val="000000"/>
                <w:sz w:val="0"/>
                <w:lang w:val="pl-PL"/>
              </w:rPr>
            </w:pPr>
          </w:p>
          <w:p w14:paraId="1BA7DC78" w14:textId="77777777" w:rsidR="00A77B3E" w:rsidRDefault="009F4183">
            <w:pPr>
              <w:spacing w:before="100"/>
              <w:rPr>
                <w:color w:val="000000"/>
              </w:rPr>
            </w:pPr>
            <w:r>
              <w:rPr>
                <w:color w:val="000000"/>
              </w:rPr>
              <w:t xml:space="preserve">Nie dotyczy. </w:t>
            </w:r>
          </w:p>
          <w:p w14:paraId="11C1B320" w14:textId="77777777" w:rsidR="00A77B3E" w:rsidRDefault="00A77B3E">
            <w:pPr>
              <w:spacing w:before="100"/>
              <w:rPr>
                <w:color w:val="000000"/>
              </w:rPr>
            </w:pPr>
          </w:p>
        </w:tc>
      </w:tr>
    </w:tbl>
    <w:p w14:paraId="090C5EEA" w14:textId="77777777" w:rsidR="00A77B3E" w:rsidRDefault="00A77B3E">
      <w:pPr>
        <w:spacing w:before="100"/>
        <w:rPr>
          <w:color w:val="000000"/>
        </w:rPr>
      </w:pPr>
    </w:p>
    <w:p w14:paraId="3AA1E40A" w14:textId="77777777" w:rsidR="00A77B3E" w:rsidRPr="00691768" w:rsidRDefault="009F4183">
      <w:pPr>
        <w:pStyle w:val="Nagwek5"/>
        <w:spacing w:before="100" w:after="0"/>
        <w:rPr>
          <w:b w:val="0"/>
          <w:i w:val="0"/>
          <w:color w:val="000000"/>
          <w:sz w:val="24"/>
          <w:lang w:val="pl-PL"/>
        </w:rPr>
      </w:pPr>
      <w:bookmarkStart w:id="427" w:name="_Toc215824022"/>
      <w:r w:rsidRPr="00691768">
        <w:rPr>
          <w:b w:val="0"/>
          <w:i w:val="0"/>
          <w:color w:val="000000"/>
          <w:sz w:val="24"/>
          <w:lang w:val="pl-PL"/>
        </w:rPr>
        <w:t>Działania międzyregionalne, transgraniczne i transnarodowe – art. 22 ust. 3 lit. d) pkt (vi) rozporządzenia w sprawie wspólnych przepisów</w:t>
      </w:r>
      <w:bookmarkEnd w:id="427"/>
    </w:p>
    <w:p w14:paraId="6FB633D7"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05A909E4"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EFA1A3" w14:textId="77777777" w:rsidR="00A77B3E" w:rsidRPr="00691768" w:rsidRDefault="00A77B3E">
            <w:pPr>
              <w:spacing w:before="100"/>
              <w:rPr>
                <w:color w:val="000000"/>
                <w:sz w:val="0"/>
                <w:lang w:val="pl-PL"/>
              </w:rPr>
            </w:pPr>
          </w:p>
          <w:p w14:paraId="7318BEA8" w14:textId="77777777" w:rsidR="00A77B3E" w:rsidRPr="00691768" w:rsidRDefault="009F4183">
            <w:pPr>
              <w:spacing w:before="100"/>
              <w:rPr>
                <w:color w:val="000000"/>
                <w:lang w:val="pl-PL"/>
              </w:rPr>
            </w:pPr>
            <w:r w:rsidRPr="00691768">
              <w:rPr>
                <w:color w:val="000000"/>
                <w:lang w:val="pl-PL"/>
              </w:rPr>
              <w:t xml:space="preserve">Działania komplementarne do podejmowanych w ramach FEPZ w celu szczegółowym(l) realizowane będą w ramach Interreg Europa 2021-2027, wpisując się w obszar „Europy bliższej obywatelom”. Interreg Europa obejmuje obszary tematyczne w ramach CP 4 – Europa o silniejszym wymiarze społecznym, związane m.in. z włączeniem społeczno-ekonomicznym, co powiązane jest z zaprogramowanymi w FEPZ działaniami na rzecz wzmacniania funkcji rodziny, rodzinnych form opieki w systemie pieczy zastępczej czy osób usamodzielnianych, by zapobiec zagrożeniom związanym z wykluczeniem społecznym. Rozwój współpracy ukierunkowany będzie na poszukiwanie partnerów oraz zacieśnianie współpracy z obecnymi, celem bieżącej wymiany wiedzy oraz doświadczeń w ramach wdrażanych działań. Przewiduje się dla wybranych typów projektów zastosowanie premiującego kryterium punktowego, promującego przedsięwzięcia zakładające synergię z partnerami realizującymi projekty w innych państwach członkowskich. </w:t>
            </w:r>
          </w:p>
          <w:p w14:paraId="17572812" w14:textId="77777777" w:rsidR="00A77B3E" w:rsidRPr="00691768" w:rsidRDefault="00A77B3E">
            <w:pPr>
              <w:spacing w:before="100"/>
              <w:rPr>
                <w:color w:val="000000"/>
                <w:lang w:val="pl-PL"/>
              </w:rPr>
            </w:pPr>
          </w:p>
        </w:tc>
      </w:tr>
    </w:tbl>
    <w:p w14:paraId="40ED3104" w14:textId="77777777" w:rsidR="00A77B3E" w:rsidRPr="00691768" w:rsidRDefault="00A77B3E">
      <w:pPr>
        <w:spacing w:before="100"/>
        <w:rPr>
          <w:color w:val="000000"/>
          <w:lang w:val="pl-PL"/>
        </w:rPr>
      </w:pPr>
    </w:p>
    <w:p w14:paraId="667E4157" w14:textId="77777777" w:rsidR="00A77B3E" w:rsidRPr="00691768" w:rsidRDefault="009F4183">
      <w:pPr>
        <w:pStyle w:val="Nagwek5"/>
        <w:spacing w:before="100" w:after="0"/>
        <w:rPr>
          <w:b w:val="0"/>
          <w:i w:val="0"/>
          <w:color w:val="000000"/>
          <w:sz w:val="24"/>
          <w:lang w:val="pl-PL"/>
        </w:rPr>
      </w:pPr>
      <w:bookmarkStart w:id="428" w:name="_Toc215824023"/>
      <w:r w:rsidRPr="00691768">
        <w:rPr>
          <w:b w:val="0"/>
          <w:i w:val="0"/>
          <w:color w:val="000000"/>
          <w:sz w:val="24"/>
          <w:lang w:val="pl-PL"/>
        </w:rPr>
        <w:t>Planowane wykorzystanie instrumentów finansowych – art. 22 ust. 3 lit. d) pkt (vii) rozporządzenia w sprawie wspólnych przepisów</w:t>
      </w:r>
      <w:bookmarkEnd w:id="428"/>
    </w:p>
    <w:p w14:paraId="149D8D1C"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2B0BF6DF" w14:textId="77777777" w:rsidTr="0069176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3B313A" w14:textId="77777777" w:rsidR="00A77B3E" w:rsidRPr="00691768" w:rsidRDefault="00A77B3E">
            <w:pPr>
              <w:spacing w:before="100"/>
              <w:rPr>
                <w:color w:val="000000"/>
                <w:sz w:val="0"/>
                <w:lang w:val="pl-PL"/>
              </w:rPr>
            </w:pPr>
          </w:p>
          <w:p w14:paraId="28DC77E8" w14:textId="77777777" w:rsidR="00A77B3E" w:rsidRPr="00691768" w:rsidRDefault="009F4183">
            <w:pPr>
              <w:spacing w:before="100"/>
              <w:rPr>
                <w:color w:val="000000"/>
                <w:lang w:val="pl-PL"/>
              </w:rPr>
            </w:pPr>
            <w:r w:rsidRPr="00691768">
              <w:rPr>
                <w:color w:val="000000"/>
                <w:lang w:val="pl-PL"/>
              </w:rPr>
              <w:t>Z uwagi na charakter planowanych działań oraz typ beneficjenta podjęto decyzję o niestosowaniu instrumentów finansowych w ramach danego celu szczegółowego. Działania przewidziane do realizacji nie generują dochodu ani oszczędności kosztów w sektorze usług publicznych. Ponadto charakteryzują się niską  opłacalnością finansową a za ich realizacją przemawiają względy społeczne.</w:t>
            </w:r>
          </w:p>
          <w:p w14:paraId="2CF0C03F" w14:textId="77777777" w:rsidR="00A77B3E" w:rsidRPr="00691768" w:rsidRDefault="00A77B3E">
            <w:pPr>
              <w:spacing w:before="100"/>
              <w:rPr>
                <w:color w:val="000000"/>
                <w:lang w:val="pl-PL"/>
              </w:rPr>
            </w:pPr>
          </w:p>
        </w:tc>
      </w:tr>
    </w:tbl>
    <w:p w14:paraId="050A9584" w14:textId="77777777" w:rsidR="00A77B3E" w:rsidRPr="00691768" w:rsidRDefault="00A77B3E">
      <w:pPr>
        <w:spacing w:before="100"/>
        <w:rPr>
          <w:color w:val="000000"/>
          <w:lang w:val="pl-PL"/>
        </w:rPr>
      </w:pPr>
    </w:p>
    <w:p w14:paraId="0216ADE4" w14:textId="77777777" w:rsidR="00A77B3E" w:rsidRPr="00691768" w:rsidRDefault="009F4183">
      <w:pPr>
        <w:pStyle w:val="Nagwek4"/>
        <w:spacing w:before="100" w:after="0"/>
        <w:rPr>
          <w:b w:val="0"/>
          <w:color w:val="000000"/>
          <w:sz w:val="24"/>
          <w:lang w:val="pl-PL"/>
        </w:rPr>
      </w:pPr>
      <w:bookmarkStart w:id="429" w:name="_Toc215824024"/>
      <w:r w:rsidRPr="00691768">
        <w:rPr>
          <w:b w:val="0"/>
          <w:color w:val="000000"/>
          <w:sz w:val="24"/>
          <w:lang w:val="pl-PL"/>
        </w:rPr>
        <w:t>2.1.1.1.2. Wskaźniki</w:t>
      </w:r>
      <w:bookmarkEnd w:id="429"/>
    </w:p>
    <w:p w14:paraId="3B19BB80" w14:textId="77777777" w:rsidR="00A77B3E" w:rsidRPr="00691768" w:rsidRDefault="00A77B3E">
      <w:pPr>
        <w:spacing w:before="100"/>
        <w:rPr>
          <w:color w:val="000000"/>
          <w:sz w:val="0"/>
          <w:lang w:val="pl-PL"/>
        </w:rPr>
      </w:pPr>
    </w:p>
    <w:p w14:paraId="653AF5C4" w14:textId="77777777" w:rsidR="00A77B3E" w:rsidRPr="00691768" w:rsidRDefault="009F4183">
      <w:pPr>
        <w:spacing w:before="100"/>
        <w:rPr>
          <w:color w:val="000000"/>
          <w:sz w:val="0"/>
          <w:lang w:val="pl-PL"/>
        </w:rPr>
      </w:pPr>
      <w:r w:rsidRPr="00691768">
        <w:rPr>
          <w:color w:val="000000"/>
          <w:lang w:val="pl-PL"/>
        </w:rPr>
        <w:t>Podstawa prawna: art. 22 ust. 3 lit. d) pkt (ii) rozporządzenia w sprawie wspólnych przepisów oraz art. 8 rozporządzenia w sprawie EFRR i Funduszu Spójności</w:t>
      </w:r>
    </w:p>
    <w:p w14:paraId="21F35000" w14:textId="77777777" w:rsidR="00A77B3E" w:rsidRDefault="009F4183">
      <w:pPr>
        <w:pStyle w:val="Nagwek5"/>
        <w:spacing w:before="100" w:after="0"/>
        <w:rPr>
          <w:b w:val="0"/>
          <w:i w:val="0"/>
          <w:color w:val="000000"/>
          <w:sz w:val="24"/>
        </w:rPr>
      </w:pPr>
      <w:bookmarkStart w:id="430" w:name="_Toc215824025"/>
      <w:r>
        <w:rPr>
          <w:b w:val="0"/>
          <w:i w:val="0"/>
          <w:color w:val="000000"/>
          <w:sz w:val="24"/>
        </w:rPr>
        <w:t>Tabela 2: Wskaźniki produktu</w:t>
      </w:r>
      <w:bookmarkEnd w:id="430"/>
    </w:p>
    <w:p w14:paraId="0E50C3C7"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69"/>
        <w:gridCol w:w="798"/>
        <w:gridCol w:w="1820"/>
        <w:gridCol w:w="1548"/>
        <w:gridCol w:w="4707"/>
        <w:gridCol w:w="1249"/>
        <w:gridCol w:w="1408"/>
        <w:gridCol w:w="1453"/>
      </w:tblGrid>
      <w:tr w:rsidR="002B2962" w14:paraId="488DA9E6"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B737079"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6AEC13A"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9379DCC"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5AD58C7"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6339093"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33E3FC7"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621901B"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A23B58"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CB6925" w14:textId="77777777" w:rsidR="00A77B3E" w:rsidRDefault="009F4183">
            <w:pPr>
              <w:spacing w:before="100"/>
              <w:jc w:val="center"/>
              <w:rPr>
                <w:color w:val="000000"/>
                <w:sz w:val="20"/>
              </w:rPr>
            </w:pPr>
            <w:r>
              <w:rPr>
                <w:color w:val="000000"/>
                <w:sz w:val="20"/>
              </w:rPr>
              <w:t>Cel końcowy (2029)</w:t>
            </w:r>
          </w:p>
        </w:tc>
      </w:tr>
      <w:tr w:rsidR="002B2962" w14:paraId="7567BFE1"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BBC740"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D7D544" w14:textId="77777777" w:rsidR="00A77B3E" w:rsidRDefault="009F4183">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1D64A7"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AB1110"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BA8E13" w14:textId="77777777" w:rsidR="00A77B3E" w:rsidRDefault="009F4183">
            <w:pPr>
              <w:spacing w:before="100"/>
              <w:rPr>
                <w:color w:val="000000"/>
                <w:sz w:val="20"/>
              </w:rPr>
            </w:pPr>
            <w:r>
              <w:rPr>
                <w:color w:val="000000"/>
                <w:sz w:val="20"/>
              </w:rPr>
              <w:t>PLKLCO01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E91AA9" w14:textId="77777777" w:rsidR="00A77B3E" w:rsidRPr="00691768" w:rsidRDefault="009F4183">
            <w:pPr>
              <w:spacing w:before="100"/>
              <w:rPr>
                <w:color w:val="000000"/>
                <w:sz w:val="20"/>
                <w:lang w:val="pl-PL"/>
              </w:rPr>
            </w:pPr>
            <w:r w:rsidRPr="00691768">
              <w:rPr>
                <w:color w:val="000000"/>
                <w:sz w:val="20"/>
                <w:lang w:val="pl-PL"/>
              </w:rPr>
              <w:t>Liczba osób objętych usługami w zakresie wspierania rodziny i pieczy zastępczej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B0A23A"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4C8D4C" w14:textId="77777777" w:rsidR="00A77B3E" w:rsidRDefault="009F4183">
            <w:pPr>
              <w:spacing w:before="100"/>
              <w:jc w:val="right"/>
              <w:rPr>
                <w:color w:val="000000"/>
                <w:sz w:val="20"/>
              </w:rPr>
            </w:pPr>
            <w:r>
              <w:rPr>
                <w:color w:val="000000"/>
                <w:sz w:val="20"/>
              </w:rPr>
              <w:t>225,00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D56A9B" w14:textId="1FB91E3F" w:rsidR="00A77B3E" w:rsidRDefault="008B34B0">
            <w:pPr>
              <w:spacing w:before="100"/>
              <w:jc w:val="right"/>
              <w:rPr>
                <w:color w:val="000000"/>
                <w:sz w:val="20"/>
              </w:rPr>
            </w:pPr>
            <w:r>
              <w:rPr>
                <w:color w:val="000000"/>
                <w:sz w:val="20"/>
              </w:rPr>
              <w:t xml:space="preserve">7 870,00 </w:t>
            </w:r>
          </w:p>
        </w:tc>
      </w:tr>
    </w:tbl>
    <w:p w14:paraId="28391972" w14:textId="77777777" w:rsidR="00A77B3E" w:rsidRDefault="00A77B3E">
      <w:pPr>
        <w:spacing w:before="100"/>
        <w:rPr>
          <w:color w:val="000000"/>
          <w:sz w:val="20"/>
        </w:rPr>
      </w:pPr>
    </w:p>
    <w:p w14:paraId="3191E3E3" w14:textId="77777777" w:rsidR="00A77B3E" w:rsidRPr="00691768" w:rsidRDefault="009F4183">
      <w:pPr>
        <w:spacing w:before="100"/>
        <w:rPr>
          <w:color w:val="000000"/>
          <w:sz w:val="0"/>
          <w:lang w:val="pl-PL"/>
        </w:rPr>
      </w:pPr>
      <w:r w:rsidRPr="00691768">
        <w:rPr>
          <w:color w:val="000000"/>
          <w:lang w:val="pl-PL"/>
        </w:rPr>
        <w:t>Podstawa prawna: art. 22 ust. 3 lit. d) ppkt (ii) rozporządzenia w sprawie wspólnych przepisów</w:t>
      </w:r>
    </w:p>
    <w:p w14:paraId="44E03B27" w14:textId="77777777" w:rsidR="00A77B3E" w:rsidRDefault="009F4183">
      <w:pPr>
        <w:pStyle w:val="Nagwek5"/>
        <w:spacing w:before="100" w:after="0"/>
        <w:rPr>
          <w:b w:val="0"/>
          <w:i w:val="0"/>
          <w:color w:val="000000"/>
          <w:sz w:val="24"/>
        </w:rPr>
      </w:pPr>
      <w:bookmarkStart w:id="431" w:name="_Toc215824026"/>
      <w:r>
        <w:rPr>
          <w:b w:val="0"/>
          <w:i w:val="0"/>
          <w:color w:val="000000"/>
          <w:sz w:val="24"/>
        </w:rPr>
        <w:t>Tabela 3: Wskaźniki rezultatu</w:t>
      </w:r>
      <w:bookmarkEnd w:id="431"/>
    </w:p>
    <w:p w14:paraId="694A3024"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24"/>
        <w:gridCol w:w="798"/>
        <w:gridCol w:w="1245"/>
        <w:gridCol w:w="1432"/>
        <w:gridCol w:w="3300"/>
        <w:gridCol w:w="1021"/>
        <w:gridCol w:w="1539"/>
        <w:gridCol w:w="1114"/>
        <w:gridCol w:w="1051"/>
        <w:gridCol w:w="974"/>
        <w:gridCol w:w="654"/>
      </w:tblGrid>
      <w:tr w:rsidR="002B2962" w14:paraId="20BE7348"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25C146"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747F5B"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546B999"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54AFFDD"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946C6F5"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B4B80A5"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A92F309"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8289D8" w14:textId="77777777" w:rsidR="00A77B3E" w:rsidRPr="00691768" w:rsidRDefault="009F4183">
            <w:pPr>
              <w:spacing w:before="100"/>
              <w:jc w:val="center"/>
              <w:rPr>
                <w:color w:val="000000"/>
                <w:sz w:val="20"/>
                <w:lang w:val="pl-PL"/>
              </w:rPr>
            </w:pPr>
            <w:r w:rsidRPr="00691768">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EEFAB0"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F13F5E5"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BCD48BB"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D6BEF0C" w14:textId="77777777" w:rsidR="00A77B3E" w:rsidRDefault="009F4183">
            <w:pPr>
              <w:spacing w:before="100"/>
              <w:jc w:val="center"/>
              <w:rPr>
                <w:color w:val="000000"/>
                <w:sz w:val="20"/>
              </w:rPr>
            </w:pPr>
            <w:r>
              <w:rPr>
                <w:color w:val="000000"/>
                <w:sz w:val="20"/>
              </w:rPr>
              <w:t>Uwagi</w:t>
            </w:r>
          </w:p>
        </w:tc>
      </w:tr>
      <w:tr w:rsidR="002B2962" w14:paraId="163F60CF"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59556A"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2EAF8F" w14:textId="77777777" w:rsidR="00A77B3E" w:rsidRDefault="009F4183">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11B195"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D6502E"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CEF79D" w14:textId="77777777" w:rsidR="00A77B3E" w:rsidRDefault="009F4183">
            <w:pPr>
              <w:spacing w:before="100"/>
              <w:rPr>
                <w:color w:val="000000"/>
                <w:sz w:val="20"/>
              </w:rPr>
            </w:pPr>
            <w:r>
              <w:rPr>
                <w:color w:val="000000"/>
                <w:sz w:val="20"/>
              </w:rPr>
              <w:t>PLKLCR06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FE0219" w14:textId="77777777" w:rsidR="00A77B3E" w:rsidRPr="00691768" w:rsidRDefault="009F4183">
            <w:pPr>
              <w:spacing w:before="100"/>
              <w:rPr>
                <w:color w:val="000000"/>
                <w:sz w:val="20"/>
                <w:lang w:val="pl-PL"/>
              </w:rPr>
            </w:pPr>
            <w:r w:rsidRPr="00691768">
              <w:rPr>
                <w:color w:val="000000"/>
                <w:sz w:val="20"/>
                <w:lang w:val="pl-PL"/>
              </w:rPr>
              <w:t>Liczba utworzonych w programie miejsc świadczenia usług wspierania rodziny i pieczy zastępczej istniejących po zakończeniu projektu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A35E88" w14:textId="77777777" w:rsidR="00A77B3E" w:rsidRDefault="009F4183">
            <w:pPr>
              <w:spacing w:before="100"/>
              <w:rPr>
                <w:color w:val="000000"/>
                <w:sz w:val="20"/>
              </w:rPr>
            </w:pPr>
            <w:r>
              <w:rPr>
                <w:color w:val="000000"/>
                <w:sz w:val="20"/>
              </w:rPr>
              <w:t>sztuki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6E855C" w14:textId="77777777" w:rsidR="00A77B3E" w:rsidRDefault="009F4183">
            <w:pPr>
              <w:spacing w:before="100"/>
              <w:jc w:val="right"/>
              <w:rPr>
                <w:color w:val="000000"/>
                <w:sz w:val="20"/>
              </w:rPr>
            </w:pPr>
            <w:r>
              <w:rPr>
                <w:color w:val="000000"/>
                <w:sz w:val="20"/>
              </w:rPr>
              <w:t>0,45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FF014D"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E1A995" w14:textId="1BCA093E" w:rsidR="00A77B3E" w:rsidRDefault="008B34B0">
            <w:pPr>
              <w:spacing w:before="100"/>
              <w:jc w:val="right"/>
              <w:rPr>
                <w:color w:val="000000"/>
                <w:sz w:val="20"/>
              </w:rPr>
            </w:pPr>
            <w:r>
              <w:rPr>
                <w:color w:val="000000"/>
                <w:sz w:val="20"/>
              </w:rPr>
              <w:t xml:space="preserve">1 169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33A554" w14:textId="77777777" w:rsidR="00A77B3E" w:rsidRDefault="009F4183">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5A4616" w14:textId="77777777" w:rsidR="00A77B3E" w:rsidRDefault="00A77B3E">
            <w:pPr>
              <w:spacing w:before="100"/>
              <w:rPr>
                <w:color w:val="000000"/>
                <w:sz w:val="20"/>
              </w:rPr>
            </w:pPr>
          </w:p>
        </w:tc>
      </w:tr>
    </w:tbl>
    <w:p w14:paraId="18719C20" w14:textId="77777777" w:rsidR="00A77B3E" w:rsidRDefault="00A77B3E">
      <w:pPr>
        <w:spacing w:before="100"/>
        <w:rPr>
          <w:color w:val="000000"/>
          <w:sz w:val="20"/>
        </w:rPr>
      </w:pPr>
    </w:p>
    <w:p w14:paraId="597F3092" w14:textId="77777777" w:rsidR="00A77B3E" w:rsidRPr="00691768" w:rsidRDefault="009F4183">
      <w:pPr>
        <w:pStyle w:val="Nagwek4"/>
        <w:spacing w:before="100" w:after="0"/>
        <w:rPr>
          <w:b w:val="0"/>
          <w:color w:val="000000"/>
          <w:sz w:val="24"/>
          <w:lang w:val="pl-PL"/>
        </w:rPr>
      </w:pPr>
      <w:bookmarkStart w:id="432" w:name="_Toc215824027"/>
      <w:r w:rsidRPr="00691768">
        <w:rPr>
          <w:b w:val="0"/>
          <w:color w:val="000000"/>
          <w:sz w:val="24"/>
          <w:lang w:val="pl-PL"/>
        </w:rPr>
        <w:t>2.1.1.1.3. Indykatywny podział zaprogramowanych zasobów (UE) według rodzaju interwencji</w:t>
      </w:r>
      <w:bookmarkEnd w:id="432"/>
    </w:p>
    <w:p w14:paraId="7F772CAC" w14:textId="77777777" w:rsidR="00A77B3E" w:rsidRPr="00691768" w:rsidRDefault="00A77B3E">
      <w:pPr>
        <w:spacing w:before="100"/>
        <w:rPr>
          <w:color w:val="000000"/>
          <w:sz w:val="0"/>
          <w:lang w:val="pl-PL"/>
        </w:rPr>
      </w:pPr>
    </w:p>
    <w:p w14:paraId="19F9C84F" w14:textId="77777777" w:rsidR="00A77B3E" w:rsidRPr="00691768" w:rsidRDefault="009F4183">
      <w:pPr>
        <w:spacing w:before="100"/>
        <w:rPr>
          <w:color w:val="000000"/>
          <w:sz w:val="0"/>
          <w:lang w:val="pl-PL"/>
        </w:rPr>
      </w:pPr>
      <w:r w:rsidRPr="00691768">
        <w:rPr>
          <w:color w:val="000000"/>
          <w:lang w:val="pl-PL"/>
        </w:rPr>
        <w:t>Podstawa prawna: art. 22 ust. 3 lit. d) pkt (viii) rozporządzenia w sprawie wspólnych przepisów</w:t>
      </w:r>
    </w:p>
    <w:p w14:paraId="1E864210" w14:textId="77777777" w:rsidR="00A77B3E" w:rsidRDefault="009F4183">
      <w:pPr>
        <w:pStyle w:val="Nagwek5"/>
        <w:spacing w:before="100" w:after="0"/>
        <w:rPr>
          <w:b w:val="0"/>
          <w:i w:val="0"/>
          <w:color w:val="000000"/>
          <w:sz w:val="24"/>
        </w:rPr>
      </w:pPr>
      <w:bookmarkStart w:id="433" w:name="_Toc215824028"/>
      <w:r>
        <w:rPr>
          <w:b w:val="0"/>
          <w:i w:val="0"/>
          <w:color w:val="000000"/>
          <w:sz w:val="24"/>
        </w:rPr>
        <w:t>Tabela 4: Wymiar 1 – zakres interwencji</w:t>
      </w:r>
      <w:bookmarkEnd w:id="433"/>
    </w:p>
    <w:p w14:paraId="1FA11E9B"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89"/>
        <w:gridCol w:w="798"/>
        <w:gridCol w:w="1900"/>
        <w:gridCol w:w="9019"/>
        <w:gridCol w:w="1246"/>
      </w:tblGrid>
      <w:tr w:rsidR="002B2962" w14:paraId="60DDC61D"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31FDC08"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848C976"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B65BAAB"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8B6F3D6"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DB517AF"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75A5E3A" w14:textId="77777777" w:rsidR="00A77B3E" w:rsidRDefault="009F4183">
            <w:pPr>
              <w:spacing w:before="100"/>
              <w:jc w:val="center"/>
              <w:rPr>
                <w:color w:val="000000"/>
                <w:sz w:val="20"/>
              </w:rPr>
            </w:pPr>
            <w:r>
              <w:rPr>
                <w:color w:val="000000"/>
                <w:sz w:val="20"/>
              </w:rPr>
              <w:t>Kwota (w EUR)</w:t>
            </w:r>
          </w:p>
        </w:tc>
      </w:tr>
      <w:tr w:rsidR="002B2962" w14:paraId="2A263D80"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0627DE"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34479E" w14:textId="77777777" w:rsidR="00A77B3E" w:rsidRDefault="009F4183">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AC3551"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8631C1"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2F94F9" w14:textId="77777777" w:rsidR="00A77B3E" w:rsidRPr="00691768" w:rsidRDefault="009F4183">
            <w:pPr>
              <w:spacing w:before="100"/>
              <w:rPr>
                <w:color w:val="000000"/>
                <w:sz w:val="20"/>
                <w:lang w:val="pl-PL"/>
              </w:rPr>
            </w:pPr>
            <w:r w:rsidRPr="00691768">
              <w:rPr>
                <w:color w:val="000000"/>
                <w:sz w:val="20"/>
                <w:lang w:val="pl-PL"/>
              </w:rPr>
              <w:t>163. Promowanie integracji społecznej osób zagrożonych ubóstwem lub wykluczeniem społecznym, w tym osób najbardziej potrzebujących i dzieci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084F0D" w14:textId="30D14566" w:rsidR="000D2D99" w:rsidRPr="00FA4F2D" w:rsidRDefault="000D2D99" w:rsidP="000D2D99">
            <w:pPr>
              <w:spacing w:before="100"/>
              <w:jc w:val="right"/>
              <w:rPr>
                <w:color w:val="000000"/>
                <w:sz w:val="20"/>
                <w:lang w:val="pl-PL"/>
              </w:rPr>
            </w:pPr>
          </w:p>
          <w:p w14:paraId="7A7308D1" w14:textId="05CD5442" w:rsidR="00A77B3E" w:rsidRDefault="000D2D99" w:rsidP="000D2D99">
            <w:pPr>
              <w:spacing w:before="100"/>
              <w:jc w:val="right"/>
              <w:rPr>
                <w:color w:val="000000"/>
                <w:sz w:val="20"/>
              </w:rPr>
            </w:pPr>
            <w:r>
              <w:rPr>
                <w:color w:val="000000"/>
                <w:sz w:val="20"/>
              </w:rPr>
              <w:t>31 874 634</w:t>
            </w:r>
          </w:p>
        </w:tc>
      </w:tr>
      <w:tr w:rsidR="002B2962" w14:paraId="26449DA8"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122FD8" w14:textId="77777777" w:rsidR="00A77B3E" w:rsidRDefault="009F4183">
            <w:pPr>
              <w:spacing w:before="100"/>
              <w:rPr>
                <w:color w:val="000000"/>
                <w:sz w:val="20"/>
              </w:rPr>
            </w:pPr>
            <w:r>
              <w:rPr>
                <w:color w:val="000000"/>
                <w:sz w:val="20"/>
              </w:rPr>
              <w:lastRenderedPageBreak/>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C22ADE" w14:textId="77777777" w:rsidR="00A77B3E" w:rsidRDefault="009F4183">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F33F5F"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D2E640"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D7C459"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45BD77" w14:textId="77777777" w:rsidR="000D2D99" w:rsidRDefault="000D2D99" w:rsidP="000D2D99">
            <w:pPr>
              <w:spacing w:before="100"/>
              <w:jc w:val="right"/>
              <w:rPr>
                <w:color w:val="000000"/>
                <w:sz w:val="20"/>
              </w:rPr>
            </w:pPr>
            <w:r>
              <w:rPr>
                <w:color w:val="000000"/>
                <w:sz w:val="20"/>
              </w:rPr>
              <w:t>31 874 634</w:t>
            </w:r>
          </w:p>
          <w:p w14:paraId="7A944C6B" w14:textId="67602488" w:rsidR="00A77B3E" w:rsidRDefault="00A77B3E" w:rsidP="000D2D99">
            <w:pPr>
              <w:spacing w:before="100"/>
              <w:jc w:val="right"/>
              <w:rPr>
                <w:color w:val="000000"/>
                <w:sz w:val="20"/>
              </w:rPr>
            </w:pPr>
          </w:p>
        </w:tc>
      </w:tr>
    </w:tbl>
    <w:p w14:paraId="31610861" w14:textId="77777777" w:rsidR="00A77B3E" w:rsidRDefault="00A77B3E">
      <w:pPr>
        <w:spacing w:before="100"/>
        <w:rPr>
          <w:color w:val="000000"/>
          <w:sz w:val="20"/>
        </w:rPr>
      </w:pPr>
    </w:p>
    <w:p w14:paraId="728B3C9D" w14:textId="77777777" w:rsidR="00A77B3E" w:rsidRDefault="009F4183">
      <w:pPr>
        <w:pStyle w:val="Nagwek5"/>
        <w:spacing w:before="100" w:after="0"/>
        <w:rPr>
          <w:b w:val="0"/>
          <w:i w:val="0"/>
          <w:color w:val="000000"/>
          <w:sz w:val="24"/>
        </w:rPr>
      </w:pPr>
      <w:bookmarkStart w:id="434" w:name="_Toc215824029"/>
      <w:r>
        <w:rPr>
          <w:b w:val="0"/>
          <w:i w:val="0"/>
          <w:color w:val="000000"/>
          <w:sz w:val="24"/>
        </w:rPr>
        <w:t>Tabela 5: Wymiar 2 – forma finansowania</w:t>
      </w:r>
      <w:bookmarkEnd w:id="434"/>
    </w:p>
    <w:p w14:paraId="62A148E5"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2B2962" w14:paraId="7E8A30F4"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766EC1"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A83BBBA"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AC5B1B3"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D3F05C8"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5CD96E9"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B232689" w14:textId="77777777" w:rsidR="00A77B3E" w:rsidRDefault="009F4183">
            <w:pPr>
              <w:spacing w:before="100"/>
              <w:jc w:val="center"/>
              <w:rPr>
                <w:color w:val="000000"/>
                <w:sz w:val="20"/>
              </w:rPr>
            </w:pPr>
            <w:r>
              <w:rPr>
                <w:color w:val="000000"/>
                <w:sz w:val="20"/>
              </w:rPr>
              <w:t>Kwota (w EUR)</w:t>
            </w:r>
          </w:p>
        </w:tc>
      </w:tr>
      <w:tr w:rsidR="002B2962" w14:paraId="711161D1"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850305"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D18C65" w14:textId="77777777" w:rsidR="00A77B3E" w:rsidRDefault="009F4183">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03AD4D"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1C15B3"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794CBF" w14:textId="77777777" w:rsidR="00A77B3E" w:rsidRDefault="009F4183">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86F70B" w14:textId="77777777" w:rsidR="000D2D99" w:rsidRDefault="000D2D99" w:rsidP="000D2D99">
            <w:pPr>
              <w:spacing w:before="100"/>
              <w:jc w:val="right"/>
              <w:rPr>
                <w:color w:val="000000"/>
                <w:sz w:val="20"/>
              </w:rPr>
            </w:pPr>
            <w:r>
              <w:rPr>
                <w:color w:val="000000"/>
                <w:sz w:val="20"/>
              </w:rPr>
              <w:t>31 874 634</w:t>
            </w:r>
          </w:p>
          <w:p w14:paraId="0181F144" w14:textId="6E66645F" w:rsidR="00A77B3E" w:rsidRDefault="00A77B3E" w:rsidP="000D2D99">
            <w:pPr>
              <w:spacing w:before="100"/>
              <w:jc w:val="right"/>
              <w:rPr>
                <w:color w:val="000000"/>
                <w:sz w:val="20"/>
              </w:rPr>
            </w:pPr>
          </w:p>
        </w:tc>
      </w:tr>
      <w:tr w:rsidR="002B2962" w14:paraId="1FF1FB48"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E27DE5"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04A006" w14:textId="77777777" w:rsidR="00A77B3E" w:rsidRDefault="009F4183">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7BB3E2"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B0DDA8"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348045"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9F99F0" w14:textId="77777777" w:rsidR="000D2D99" w:rsidRDefault="000D2D99" w:rsidP="000D2D99">
            <w:pPr>
              <w:spacing w:before="100"/>
              <w:jc w:val="right"/>
              <w:rPr>
                <w:color w:val="000000"/>
                <w:sz w:val="20"/>
              </w:rPr>
            </w:pPr>
            <w:r>
              <w:rPr>
                <w:color w:val="000000"/>
                <w:sz w:val="20"/>
              </w:rPr>
              <w:t>31 874 634</w:t>
            </w:r>
          </w:p>
          <w:p w14:paraId="4B29DC37" w14:textId="69259116" w:rsidR="00A77B3E" w:rsidRDefault="00A77B3E" w:rsidP="000D2D99">
            <w:pPr>
              <w:spacing w:before="100"/>
              <w:jc w:val="right"/>
              <w:rPr>
                <w:color w:val="000000"/>
                <w:sz w:val="20"/>
              </w:rPr>
            </w:pPr>
          </w:p>
        </w:tc>
      </w:tr>
    </w:tbl>
    <w:p w14:paraId="2141AFB5" w14:textId="77777777" w:rsidR="00A77B3E" w:rsidRDefault="00A77B3E">
      <w:pPr>
        <w:spacing w:before="100"/>
        <w:rPr>
          <w:color w:val="000000"/>
          <w:sz w:val="20"/>
        </w:rPr>
      </w:pPr>
    </w:p>
    <w:p w14:paraId="6FFE6F38" w14:textId="77777777" w:rsidR="00A77B3E" w:rsidRPr="00691768" w:rsidRDefault="009F4183">
      <w:pPr>
        <w:pStyle w:val="Nagwek5"/>
        <w:spacing w:before="100" w:after="0"/>
        <w:rPr>
          <w:b w:val="0"/>
          <w:i w:val="0"/>
          <w:color w:val="000000"/>
          <w:sz w:val="24"/>
          <w:lang w:val="pl-PL"/>
        </w:rPr>
      </w:pPr>
      <w:bookmarkStart w:id="435" w:name="_Toc215824030"/>
      <w:r w:rsidRPr="00691768">
        <w:rPr>
          <w:b w:val="0"/>
          <w:i w:val="0"/>
          <w:color w:val="000000"/>
          <w:sz w:val="24"/>
          <w:lang w:val="pl-PL"/>
        </w:rPr>
        <w:t>Tabela 6: Wymiar 3 – terytorialny mechanizm realizacji i ukierunkowanie terytorialne</w:t>
      </w:r>
      <w:bookmarkEnd w:id="435"/>
    </w:p>
    <w:p w14:paraId="0EFDA797"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2B2962" w14:paraId="14830F95"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413033B"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6FAAD3"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EF949ED"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C95EACE"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E5DB548"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0059D4" w14:textId="77777777" w:rsidR="00A77B3E" w:rsidRDefault="009F4183">
            <w:pPr>
              <w:spacing w:before="100"/>
              <w:jc w:val="center"/>
              <w:rPr>
                <w:color w:val="000000"/>
                <w:sz w:val="20"/>
              </w:rPr>
            </w:pPr>
            <w:r>
              <w:rPr>
                <w:color w:val="000000"/>
                <w:sz w:val="20"/>
              </w:rPr>
              <w:t>Kwota (w EUR)</w:t>
            </w:r>
          </w:p>
        </w:tc>
      </w:tr>
      <w:tr w:rsidR="002B2962" w14:paraId="639ADF2B"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F97A62"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D8BE5F" w14:textId="77777777" w:rsidR="00A77B3E" w:rsidRDefault="009F4183">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0C01E8"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B1DF06"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C5B66F" w14:textId="77777777" w:rsidR="00A77B3E" w:rsidRPr="00691768" w:rsidRDefault="009F4183">
            <w:pPr>
              <w:spacing w:before="100"/>
              <w:rPr>
                <w:color w:val="000000"/>
                <w:sz w:val="20"/>
                <w:lang w:val="pl-PL"/>
              </w:rPr>
            </w:pPr>
            <w:r w:rsidRPr="00691768">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DE777A" w14:textId="77777777" w:rsidR="000D2D99" w:rsidRDefault="000D2D99" w:rsidP="000D2D99">
            <w:pPr>
              <w:spacing w:before="100"/>
              <w:jc w:val="right"/>
              <w:rPr>
                <w:color w:val="000000"/>
                <w:sz w:val="20"/>
              </w:rPr>
            </w:pPr>
            <w:r>
              <w:rPr>
                <w:color w:val="000000"/>
                <w:sz w:val="20"/>
              </w:rPr>
              <w:t>31 874 634</w:t>
            </w:r>
          </w:p>
          <w:p w14:paraId="69F47E36" w14:textId="613BED81" w:rsidR="00A77B3E" w:rsidRDefault="00A77B3E" w:rsidP="000D2D99">
            <w:pPr>
              <w:spacing w:before="100"/>
              <w:jc w:val="right"/>
              <w:rPr>
                <w:color w:val="000000"/>
                <w:sz w:val="20"/>
              </w:rPr>
            </w:pPr>
          </w:p>
        </w:tc>
      </w:tr>
      <w:tr w:rsidR="002B2962" w14:paraId="22325653"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7050A2"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D232CA" w14:textId="77777777" w:rsidR="00A77B3E" w:rsidRDefault="009F4183">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F3445A"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9209CA"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8E3CBB"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2ED68F" w14:textId="77777777" w:rsidR="000D2D99" w:rsidRDefault="000D2D99" w:rsidP="000D2D99">
            <w:pPr>
              <w:spacing w:before="100"/>
              <w:jc w:val="right"/>
              <w:rPr>
                <w:color w:val="000000"/>
                <w:sz w:val="20"/>
              </w:rPr>
            </w:pPr>
            <w:r>
              <w:rPr>
                <w:color w:val="000000"/>
                <w:sz w:val="20"/>
              </w:rPr>
              <w:t>31 874 634</w:t>
            </w:r>
          </w:p>
          <w:p w14:paraId="77BCD488" w14:textId="53135903" w:rsidR="00A77B3E" w:rsidRDefault="00A77B3E" w:rsidP="000D2D99">
            <w:pPr>
              <w:spacing w:before="100"/>
              <w:jc w:val="right"/>
              <w:rPr>
                <w:color w:val="000000"/>
                <w:sz w:val="20"/>
              </w:rPr>
            </w:pPr>
          </w:p>
        </w:tc>
      </w:tr>
    </w:tbl>
    <w:p w14:paraId="00267DCE" w14:textId="77777777" w:rsidR="00A77B3E" w:rsidRDefault="00A77B3E">
      <w:pPr>
        <w:spacing w:before="100"/>
        <w:rPr>
          <w:color w:val="000000"/>
          <w:sz w:val="20"/>
        </w:rPr>
      </w:pPr>
    </w:p>
    <w:p w14:paraId="5FB4FE88" w14:textId="77777777" w:rsidR="00A77B3E" w:rsidRPr="00691768" w:rsidRDefault="009F4183">
      <w:pPr>
        <w:pStyle w:val="Nagwek5"/>
        <w:spacing w:before="100" w:after="0"/>
        <w:rPr>
          <w:b w:val="0"/>
          <w:i w:val="0"/>
          <w:color w:val="000000"/>
          <w:sz w:val="24"/>
          <w:lang w:val="pl-PL"/>
        </w:rPr>
      </w:pPr>
      <w:bookmarkStart w:id="436" w:name="_Toc215824031"/>
      <w:r w:rsidRPr="00691768">
        <w:rPr>
          <w:b w:val="0"/>
          <w:i w:val="0"/>
          <w:color w:val="000000"/>
          <w:sz w:val="24"/>
          <w:lang w:val="pl-PL"/>
        </w:rPr>
        <w:t>Tabela 7: Wymiar 6 – dodatkowe tematy EFS+</w:t>
      </w:r>
      <w:bookmarkEnd w:id="436"/>
    </w:p>
    <w:p w14:paraId="3D95982D"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1696"/>
        <w:gridCol w:w="914"/>
        <w:gridCol w:w="2593"/>
        <w:gridCol w:w="7390"/>
        <w:gridCol w:w="1639"/>
      </w:tblGrid>
      <w:tr w:rsidR="002B2962" w14:paraId="37297297"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EFBC65F"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BF6040E"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80642E2"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40C1FA"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65E60A0"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DAD9491" w14:textId="77777777" w:rsidR="00A77B3E" w:rsidRDefault="009F4183">
            <w:pPr>
              <w:spacing w:before="100"/>
              <w:jc w:val="center"/>
              <w:rPr>
                <w:color w:val="000000"/>
                <w:sz w:val="20"/>
              </w:rPr>
            </w:pPr>
            <w:r>
              <w:rPr>
                <w:color w:val="000000"/>
                <w:sz w:val="20"/>
              </w:rPr>
              <w:t>Kwota (w EUR)</w:t>
            </w:r>
          </w:p>
        </w:tc>
      </w:tr>
      <w:tr w:rsidR="002B2962" w14:paraId="0D08FDC8"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1DE4B2"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DB5256" w14:textId="77777777" w:rsidR="00A77B3E" w:rsidRDefault="009F4183">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F286A2"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23C31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FFA204" w14:textId="77777777" w:rsidR="00A77B3E" w:rsidRPr="00691768" w:rsidRDefault="009F4183">
            <w:pPr>
              <w:spacing w:before="100"/>
              <w:rPr>
                <w:color w:val="000000"/>
                <w:sz w:val="20"/>
                <w:lang w:val="pl-PL"/>
              </w:rPr>
            </w:pPr>
            <w:r w:rsidRPr="00691768">
              <w:rPr>
                <w:color w:val="000000"/>
                <w:sz w:val="20"/>
                <w:lang w:val="pl-PL"/>
              </w:rPr>
              <w:t>10. Rozwiązywanie problemów określonych w ramach europejskiego semestru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811684" w14:textId="77777777" w:rsidR="000D2D99" w:rsidRDefault="000D2D99" w:rsidP="000D2D99">
            <w:pPr>
              <w:spacing w:before="100"/>
              <w:jc w:val="right"/>
              <w:rPr>
                <w:color w:val="000000"/>
                <w:sz w:val="20"/>
              </w:rPr>
            </w:pPr>
            <w:r>
              <w:rPr>
                <w:color w:val="000000"/>
                <w:sz w:val="20"/>
              </w:rPr>
              <w:t>31 874 634</w:t>
            </w:r>
          </w:p>
          <w:p w14:paraId="6BF765CB" w14:textId="284A9831" w:rsidR="00A77B3E" w:rsidRDefault="00A77B3E" w:rsidP="000D2D99">
            <w:pPr>
              <w:spacing w:before="100"/>
              <w:jc w:val="right"/>
              <w:rPr>
                <w:color w:val="000000"/>
                <w:sz w:val="20"/>
              </w:rPr>
            </w:pPr>
          </w:p>
        </w:tc>
      </w:tr>
      <w:tr w:rsidR="002B2962" w14:paraId="25069AB0"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FC9DD3"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3F7C05" w14:textId="77777777" w:rsidR="00A77B3E" w:rsidRDefault="009F4183">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85B9E4"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390CDD"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AF3421"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ACFCF1" w14:textId="77777777" w:rsidR="000D2D99" w:rsidRDefault="000D2D99" w:rsidP="000D2D99">
            <w:pPr>
              <w:spacing w:before="100"/>
              <w:jc w:val="right"/>
              <w:rPr>
                <w:color w:val="000000"/>
                <w:sz w:val="20"/>
              </w:rPr>
            </w:pPr>
            <w:r>
              <w:rPr>
                <w:color w:val="000000"/>
                <w:sz w:val="20"/>
              </w:rPr>
              <w:t>31 874 634</w:t>
            </w:r>
          </w:p>
          <w:p w14:paraId="3C6FB885" w14:textId="08CAA0F5" w:rsidR="00A77B3E" w:rsidRDefault="00A77B3E" w:rsidP="000D2D99">
            <w:pPr>
              <w:spacing w:before="100"/>
              <w:jc w:val="right"/>
              <w:rPr>
                <w:color w:val="000000"/>
                <w:sz w:val="20"/>
              </w:rPr>
            </w:pPr>
          </w:p>
        </w:tc>
      </w:tr>
    </w:tbl>
    <w:p w14:paraId="096919A6" w14:textId="77777777" w:rsidR="00A77B3E" w:rsidRDefault="00A77B3E">
      <w:pPr>
        <w:spacing w:before="100"/>
        <w:rPr>
          <w:color w:val="000000"/>
          <w:sz w:val="20"/>
        </w:rPr>
      </w:pPr>
    </w:p>
    <w:p w14:paraId="2009A244" w14:textId="77777777" w:rsidR="00A77B3E" w:rsidRPr="00691768" w:rsidRDefault="009F4183">
      <w:pPr>
        <w:pStyle w:val="Nagwek5"/>
        <w:spacing w:before="100" w:after="0"/>
        <w:rPr>
          <w:b w:val="0"/>
          <w:i w:val="0"/>
          <w:color w:val="000000"/>
          <w:sz w:val="24"/>
          <w:lang w:val="pl-PL"/>
        </w:rPr>
      </w:pPr>
      <w:bookmarkStart w:id="437" w:name="_Toc215824032"/>
      <w:r w:rsidRPr="00691768">
        <w:rPr>
          <w:b w:val="0"/>
          <w:i w:val="0"/>
          <w:color w:val="000000"/>
          <w:sz w:val="24"/>
          <w:lang w:val="pl-PL"/>
        </w:rPr>
        <w:t>Tabela 8: Wymiar 7 – wymiar równouprawnienia płci w ramach EFS+*, EFRR, Funduszu Spójności i FST</w:t>
      </w:r>
      <w:bookmarkEnd w:id="437"/>
    </w:p>
    <w:p w14:paraId="2CA2BD95" w14:textId="77777777" w:rsidR="00A77B3E" w:rsidRPr="0069176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2381"/>
        <w:gridCol w:w="1283"/>
        <w:gridCol w:w="3640"/>
        <w:gridCol w:w="4248"/>
        <w:gridCol w:w="2301"/>
      </w:tblGrid>
      <w:tr w:rsidR="002B2962" w14:paraId="5F1D6929"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A4FBD6A"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2285DD"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77660F4"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372392D"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008203B"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2C949B4" w14:textId="77777777" w:rsidR="00A77B3E" w:rsidRDefault="009F4183">
            <w:pPr>
              <w:spacing w:before="100"/>
              <w:jc w:val="center"/>
              <w:rPr>
                <w:color w:val="000000"/>
                <w:sz w:val="20"/>
              </w:rPr>
            </w:pPr>
            <w:r>
              <w:rPr>
                <w:color w:val="000000"/>
                <w:sz w:val="20"/>
              </w:rPr>
              <w:t>Kwota (w EUR)</w:t>
            </w:r>
          </w:p>
        </w:tc>
      </w:tr>
      <w:tr w:rsidR="002B2962" w14:paraId="3A91D316"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5843E2" w14:textId="77777777" w:rsidR="00A77B3E" w:rsidRDefault="009F4183">
            <w:pPr>
              <w:spacing w:before="100"/>
              <w:rPr>
                <w:color w:val="000000"/>
                <w:sz w:val="20"/>
              </w:rPr>
            </w:pPr>
            <w:r>
              <w:rPr>
                <w:color w:val="000000"/>
                <w:sz w:val="20"/>
              </w:rPr>
              <w:lastRenderedPageBreak/>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30DD7E" w14:textId="77777777" w:rsidR="00A77B3E" w:rsidRDefault="009F4183">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ADDA95"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A73543"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B31F79" w14:textId="77777777" w:rsidR="00A77B3E" w:rsidRDefault="009F4183">
            <w:pPr>
              <w:spacing w:before="100"/>
              <w:rPr>
                <w:color w:val="000000"/>
                <w:sz w:val="20"/>
              </w:rPr>
            </w:pPr>
            <w:r>
              <w:rPr>
                <w:color w:val="000000"/>
                <w:sz w:val="20"/>
              </w:rPr>
              <w:t>02. Uwzględnianie aspektu płci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FCF220" w14:textId="77777777" w:rsidR="000D2D99" w:rsidRDefault="000D2D99" w:rsidP="000D2D99">
            <w:pPr>
              <w:spacing w:before="100"/>
              <w:jc w:val="right"/>
              <w:rPr>
                <w:color w:val="000000"/>
                <w:sz w:val="20"/>
              </w:rPr>
            </w:pPr>
            <w:r>
              <w:rPr>
                <w:color w:val="000000"/>
                <w:sz w:val="20"/>
              </w:rPr>
              <w:t>31 874 634</w:t>
            </w:r>
          </w:p>
          <w:p w14:paraId="53CB553C" w14:textId="608D9AE3" w:rsidR="00A77B3E" w:rsidRDefault="00A77B3E" w:rsidP="000D2D99">
            <w:pPr>
              <w:spacing w:before="100"/>
              <w:jc w:val="right"/>
              <w:rPr>
                <w:color w:val="000000"/>
                <w:sz w:val="20"/>
              </w:rPr>
            </w:pPr>
          </w:p>
        </w:tc>
      </w:tr>
      <w:tr w:rsidR="002B2962" w14:paraId="0CFC11A3" w14:textId="77777777" w:rsidTr="0069176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5BC93D" w14:textId="77777777" w:rsidR="00A77B3E" w:rsidRDefault="009F4183">
            <w:pPr>
              <w:spacing w:before="100"/>
              <w:rPr>
                <w:color w:val="000000"/>
                <w:sz w:val="20"/>
              </w:rPr>
            </w:pPr>
            <w:r>
              <w:rPr>
                <w:color w:val="000000"/>
                <w:sz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43DF42" w14:textId="77777777" w:rsidR="00A77B3E" w:rsidRDefault="009F4183">
            <w:pPr>
              <w:spacing w:before="100"/>
              <w:rPr>
                <w:color w:val="000000"/>
                <w:sz w:val="20"/>
              </w:rPr>
            </w:pPr>
            <w:r>
              <w:rPr>
                <w:color w:val="000000"/>
                <w:sz w:val="20"/>
              </w:rPr>
              <w:t>ESO4.12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D8C65D"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3E9A07"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A7D9E1"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15C56E" w14:textId="77777777" w:rsidR="000D2D99" w:rsidRDefault="000D2D99" w:rsidP="000D2D99">
            <w:pPr>
              <w:spacing w:before="100"/>
              <w:jc w:val="right"/>
              <w:rPr>
                <w:color w:val="000000"/>
                <w:sz w:val="20"/>
              </w:rPr>
            </w:pPr>
            <w:r>
              <w:rPr>
                <w:color w:val="000000"/>
                <w:sz w:val="20"/>
              </w:rPr>
              <w:t>31 874 634</w:t>
            </w:r>
          </w:p>
          <w:p w14:paraId="525E76B0" w14:textId="337BE609" w:rsidR="00A77B3E" w:rsidRDefault="00A77B3E" w:rsidP="000D2D99">
            <w:pPr>
              <w:spacing w:before="100"/>
              <w:jc w:val="right"/>
              <w:rPr>
                <w:color w:val="000000"/>
                <w:sz w:val="20"/>
              </w:rPr>
            </w:pPr>
          </w:p>
        </w:tc>
      </w:tr>
    </w:tbl>
    <w:p w14:paraId="3D3D4992" w14:textId="77777777" w:rsidR="00A77B3E" w:rsidRPr="00691768" w:rsidRDefault="009F4183">
      <w:pPr>
        <w:spacing w:before="100"/>
        <w:rPr>
          <w:color w:val="000000"/>
          <w:sz w:val="20"/>
          <w:lang w:val="pl-PL"/>
        </w:rPr>
      </w:pPr>
      <w:r w:rsidRPr="00691768">
        <w:rPr>
          <w:color w:val="000000"/>
          <w:sz w:val="20"/>
          <w:lang w:val="pl-PL"/>
        </w:rPr>
        <w:t>* Zasadniczo 40 % EFS+ przeznacza się na monitorowanie wydatków na cele związane z równością płci. 100 % ma zastosowanie w sytuacji, gdy państwo członkowskie zdecyduje się stosować art. 6 EFS+</w:t>
      </w:r>
    </w:p>
    <w:p w14:paraId="684079DC" w14:textId="0A573AAC" w:rsidR="00A77B3E" w:rsidRPr="00884D9B" w:rsidRDefault="009F4183" w:rsidP="00DC773F">
      <w:pPr>
        <w:pStyle w:val="Nagwek3"/>
      </w:pPr>
      <w:r w:rsidRPr="00884D9B">
        <w:br w:type="page"/>
      </w:r>
      <w:bookmarkStart w:id="438" w:name="_Toc215824033"/>
      <w:r w:rsidRPr="00884D9B">
        <w:lastRenderedPageBreak/>
        <w:t>2.1.1. Priorytet: 7. Priorytet 7 – Fundusze Europejskie na rzecz partnerskiego Pomorza Zachodniego</w:t>
      </w:r>
      <w:bookmarkEnd w:id="438"/>
    </w:p>
    <w:p w14:paraId="0C8FCD0F" w14:textId="77777777" w:rsidR="00A77B3E" w:rsidRPr="003771F1" w:rsidRDefault="00A77B3E">
      <w:pPr>
        <w:spacing w:before="100"/>
        <w:rPr>
          <w:color w:val="000000"/>
          <w:sz w:val="0"/>
          <w:lang w:val="pl-PL"/>
        </w:rPr>
      </w:pPr>
    </w:p>
    <w:p w14:paraId="03BA6DA7" w14:textId="77777777" w:rsidR="00A77B3E" w:rsidRPr="00176F88" w:rsidRDefault="4FAA4C1C" w:rsidP="1ADDAEA5">
      <w:pPr>
        <w:pStyle w:val="Nagwek4"/>
        <w:spacing w:before="100" w:after="0"/>
        <w:rPr>
          <w:b w:val="0"/>
          <w:bCs w:val="0"/>
          <w:color w:val="000000"/>
          <w:sz w:val="24"/>
          <w:szCs w:val="24"/>
          <w:lang w:val="pl-PL"/>
        </w:rPr>
      </w:pPr>
      <w:bookmarkStart w:id="439" w:name="_Toc215824034"/>
      <w:r w:rsidRPr="003771F1">
        <w:rPr>
          <w:b w:val="0"/>
          <w:bCs w:val="0"/>
          <w:color w:val="000000" w:themeColor="text1"/>
          <w:sz w:val="24"/>
          <w:szCs w:val="24"/>
          <w:lang w:val="pl-PL"/>
        </w:rPr>
        <w:t>2.1.1.1. Cel szczegółowy: RSO5.1. Wspieranie zintegrowanego i sprzyjającego włączeniu społecznemu rozwoju społecznego, gospodarczego i środowiskowego, kultury, dziedzictwa naturalnego, zrównoważonej turystyki i bezpieczeństwa na obszarach miejskich (EFRR)</w:t>
      </w:r>
      <w:bookmarkEnd w:id="439"/>
    </w:p>
    <w:p w14:paraId="220D51CC" w14:textId="77777777" w:rsidR="00A77B3E" w:rsidRPr="003771F1" w:rsidRDefault="00A77B3E">
      <w:pPr>
        <w:spacing w:before="100"/>
        <w:rPr>
          <w:color w:val="000000"/>
          <w:sz w:val="0"/>
          <w:lang w:val="pl-PL"/>
        </w:rPr>
      </w:pPr>
    </w:p>
    <w:p w14:paraId="7407C670" w14:textId="77777777" w:rsidR="00A77B3E" w:rsidRPr="003771F1" w:rsidRDefault="009F4183">
      <w:pPr>
        <w:pStyle w:val="Nagwek4"/>
        <w:spacing w:before="100" w:after="0"/>
        <w:rPr>
          <w:b w:val="0"/>
          <w:color w:val="000000"/>
          <w:sz w:val="24"/>
          <w:lang w:val="pl-PL"/>
        </w:rPr>
      </w:pPr>
      <w:bookmarkStart w:id="440" w:name="_Toc215824035"/>
      <w:r w:rsidRPr="003771F1">
        <w:rPr>
          <w:b w:val="0"/>
          <w:color w:val="000000"/>
          <w:sz w:val="24"/>
          <w:lang w:val="pl-PL"/>
        </w:rPr>
        <w:t>2.1.1.1.1. Interwencje wspierane z Funduszy</w:t>
      </w:r>
      <w:bookmarkEnd w:id="440"/>
    </w:p>
    <w:p w14:paraId="6954B3E4" w14:textId="77777777" w:rsidR="00A77B3E" w:rsidRPr="003771F1" w:rsidRDefault="00A77B3E">
      <w:pPr>
        <w:spacing w:before="100"/>
        <w:rPr>
          <w:color w:val="000000"/>
          <w:sz w:val="0"/>
          <w:lang w:val="pl-PL"/>
        </w:rPr>
      </w:pPr>
    </w:p>
    <w:p w14:paraId="71861FBF" w14:textId="77777777" w:rsidR="00A77B3E" w:rsidRPr="00176F88" w:rsidRDefault="4FAA4C1C" w:rsidP="1ADDAEA5">
      <w:pPr>
        <w:spacing w:before="100"/>
        <w:rPr>
          <w:color w:val="000000"/>
          <w:sz w:val="0"/>
          <w:szCs w:val="0"/>
          <w:lang w:val="pl-PL"/>
        </w:rPr>
      </w:pPr>
      <w:r w:rsidRPr="003771F1">
        <w:rPr>
          <w:color w:val="000000" w:themeColor="text1"/>
          <w:lang w:val="pl-PL"/>
        </w:rPr>
        <w:t>Podstawa prawna: art. 22 ust. 3 lit. d) ppkt (i), (iii), (iv), (v), (vi) i (vii) rozporządzenia w sprawie wspólnych przepisów</w:t>
      </w:r>
    </w:p>
    <w:p w14:paraId="417CCE22" w14:textId="77777777" w:rsidR="00A77B3E" w:rsidRPr="00176F88" w:rsidRDefault="4FAA4C1C" w:rsidP="1ADDAEA5">
      <w:pPr>
        <w:pStyle w:val="Nagwek5"/>
        <w:spacing w:before="100" w:after="0"/>
        <w:rPr>
          <w:b w:val="0"/>
          <w:bCs w:val="0"/>
          <w:i w:val="0"/>
          <w:iCs w:val="0"/>
          <w:color w:val="000000"/>
          <w:sz w:val="24"/>
          <w:szCs w:val="24"/>
          <w:lang w:val="pl-PL"/>
        </w:rPr>
      </w:pPr>
      <w:bookmarkStart w:id="441" w:name="_Toc215824036"/>
      <w:r w:rsidRPr="003771F1">
        <w:rPr>
          <w:b w:val="0"/>
          <w:bCs w:val="0"/>
          <w:i w:val="0"/>
          <w:iCs w:val="0"/>
          <w:color w:val="000000" w:themeColor="text1"/>
          <w:sz w:val="24"/>
          <w:szCs w:val="24"/>
          <w:lang w:val="pl-PL"/>
        </w:rPr>
        <w:t>Powiązane rodzaje działań – art. 22 ust. 3 lit. d) pkt (i) rozporządzenia w sprawie wspólnych przepisów oraz art. 6 rozporządzenia w sprawie EFS+:</w:t>
      </w:r>
      <w:bookmarkEnd w:id="441"/>
    </w:p>
    <w:p w14:paraId="6BFCCFFB" w14:textId="77777777" w:rsidR="00A77B3E" w:rsidRPr="003771F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43092563" w14:textId="77777777" w:rsidTr="003771F1">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C3C405" w14:textId="77777777" w:rsidR="00A77B3E" w:rsidRPr="003771F1" w:rsidRDefault="00A77B3E">
            <w:pPr>
              <w:spacing w:before="100"/>
              <w:rPr>
                <w:color w:val="000000"/>
                <w:sz w:val="0"/>
                <w:lang w:val="pl-PL"/>
              </w:rPr>
            </w:pPr>
          </w:p>
          <w:p w14:paraId="5D43ED20" w14:textId="77777777" w:rsidR="00A77B3E" w:rsidRPr="00176F88" w:rsidRDefault="4FAA4C1C">
            <w:pPr>
              <w:spacing w:before="100"/>
              <w:rPr>
                <w:color w:val="000000"/>
                <w:lang w:val="pl-PL"/>
              </w:rPr>
            </w:pPr>
            <w:r w:rsidRPr="003771F1">
              <w:rPr>
                <w:color w:val="000000" w:themeColor="text1"/>
                <w:lang w:val="pl-PL"/>
              </w:rPr>
              <w:t>Współczesne ośrodki miejskie są źródłem wzrostu i rozwoju. Miasta stanowią centra rozwoju i przyciągają mieszkanki i mieszkańców obszarów wiejskich. Podstawowy model rozwojowy województwa w partnerstwach miejsko-wiejskich dostrzega szanse dla równomiernego rozwoju Pomorza Zachodniego, uwzględniającego zróżnicowanie terytorialne oraz znaczne dysproporcje w potencjale społeczno-gospodarczym poszczególnych obszarów. Partnerstwa terytorialne będą stanowić skuteczną odpowiedź na wyzwania rozwojowe, stojące tak przed obszarami miejskimi, jak i miejsko-wiejskimi i wiejskimi.</w:t>
            </w:r>
          </w:p>
          <w:p w14:paraId="11ECC164" w14:textId="77777777" w:rsidR="00A77B3E" w:rsidRPr="00176F88" w:rsidRDefault="4FAA4C1C">
            <w:pPr>
              <w:spacing w:before="100"/>
              <w:rPr>
                <w:color w:val="000000"/>
                <w:lang w:val="pl-PL"/>
              </w:rPr>
            </w:pPr>
            <w:r w:rsidRPr="003771F1">
              <w:rPr>
                <w:color w:val="000000" w:themeColor="text1"/>
                <w:lang w:val="pl-PL"/>
              </w:rPr>
              <w:t>W celu zapobiegania niekorzystnym zjawiskom w zakresie braku zrównoważonej urbanizacji, jak również w zakresie utraty funkcji społeczno-gospodarczych, należy podjąć zintegrowane działania dostosowane do indywidualnych potrzeb określonych obszarów. Miasta tracące swoje funkcje cechuje depopulacja oraz brak dostępności do wysokiej jakości usług publicznych. Współpraca jednostek samorządu terytorialnego miast i obszarów powiązanych z nimi funkcjonalnie umożliwi wyjście poza granice administracyjne samorządów, co przełoży się na większe oddziaływanie realizowanych wspólnie przedsięwzięć. Lokalne społeczności będą zmierzać do wypracowania strategii terytorialnych, które w najbardziej adekwatny sposób określą potrzeby, zdefiniują cele oraz wskażą najbardziej efektywne do podjęcia działania.</w:t>
            </w:r>
          </w:p>
          <w:p w14:paraId="42C3C7DC" w14:textId="77777777" w:rsidR="00A77B3E" w:rsidRPr="00176F88" w:rsidRDefault="4FAA4C1C">
            <w:pPr>
              <w:spacing w:before="100"/>
              <w:rPr>
                <w:color w:val="000000"/>
                <w:lang w:val="pl-PL"/>
              </w:rPr>
            </w:pPr>
            <w:r w:rsidRPr="003771F1">
              <w:rPr>
                <w:color w:val="000000" w:themeColor="text1"/>
                <w:lang w:val="pl-PL"/>
              </w:rPr>
              <w:t>Do wzmocnienia rozwoju gospodarczego miejskich obszarów funkcjonalnych ma przyczynić się wsparcie działań z zakresu gospodarki turystycznej, w tym poprawa jakości świadczonych usług turystycznych. Planowane jest wsparcie projektów infrastruktury turystyki bazującej na endogenicznych potencjałach miejskich obszarów funkcjonalnych.</w:t>
            </w:r>
          </w:p>
          <w:p w14:paraId="6BD7150A" w14:textId="77777777" w:rsidR="00A77B3E" w:rsidRPr="00176F88" w:rsidRDefault="4FAA4C1C">
            <w:pPr>
              <w:spacing w:before="100"/>
              <w:rPr>
                <w:color w:val="000000"/>
                <w:lang w:val="pl-PL"/>
              </w:rPr>
            </w:pPr>
            <w:r w:rsidRPr="003771F1">
              <w:rPr>
                <w:color w:val="000000" w:themeColor="text1"/>
                <w:lang w:val="pl-PL"/>
              </w:rPr>
              <w:t>W ramach celu szczegółowego możliwe będzie wsparcie infrastruktury turystyki rowerowej, w szczególności w zakresie tras łączących się z trasami wynikającymi z „Koncepcji sieci tras rowerowych Pomorza Zachodniego”.</w:t>
            </w:r>
          </w:p>
          <w:p w14:paraId="354F23D5" w14:textId="75223980" w:rsidR="00A77B3E" w:rsidRPr="00176F88" w:rsidRDefault="4FAA4C1C">
            <w:pPr>
              <w:spacing w:before="100"/>
              <w:rPr>
                <w:color w:val="000000"/>
                <w:lang w:val="pl-PL"/>
              </w:rPr>
            </w:pPr>
            <w:r w:rsidRPr="003771F1">
              <w:rPr>
                <w:color w:val="000000" w:themeColor="text1"/>
                <w:lang w:val="pl-PL"/>
              </w:rPr>
              <w:t xml:space="preserve">W ramach celu szczegółowego inwestycje w elementy infrastruktury drogowej (w tym parkingi), </w:t>
            </w:r>
            <w:r w:rsidR="45833CD1" w:rsidRPr="1ADDAEA5">
              <w:rPr>
                <w:color w:val="000000" w:themeColor="text1"/>
                <w:lang w:val="pl-PL"/>
              </w:rPr>
              <w:t>mogą być w</w:t>
            </w:r>
            <w:r w:rsidR="12702B15" w:rsidRPr="1ADDAEA5">
              <w:rPr>
                <w:color w:val="000000" w:themeColor="text1"/>
                <w:lang w:val="pl-PL"/>
              </w:rPr>
              <w:t>s</w:t>
            </w:r>
            <w:r w:rsidR="45833CD1" w:rsidRPr="1ADDAEA5">
              <w:rPr>
                <w:color w:val="000000" w:themeColor="text1"/>
                <w:lang w:val="pl-PL"/>
              </w:rPr>
              <w:t>pierane wyłącznie uzupełniająco, jako niedominujący element projektu, pod warunkiem, że ich koszt nie stanowi większości kosztów kwalifikowalnych operacji.</w:t>
            </w:r>
            <w:r w:rsidRPr="003771F1">
              <w:rPr>
                <w:color w:val="000000" w:themeColor="text1"/>
                <w:lang w:val="pl-PL"/>
              </w:rPr>
              <w:t xml:space="preserve"> Projekty te nie mogą obejmować budowy nowych dróg lub parkingów oraz – w odniesieniu do istniejących – zwiększenia ich pojemności lub przepustowości, ani nie mogą w żaden inny sposób przyczyniać się do zwiększenia natężenia ruchu samochodowego.</w:t>
            </w:r>
          </w:p>
          <w:p w14:paraId="381E7E51" w14:textId="77777777" w:rsidR="00A77B3E" w:rsidRPr="00176F88" w:rsidRDefault="4FAA4C1C">
            <w:pPr>
              <w:spacing w:before="100"/>
              <w:rPr>
                <w:color w:val="000000"/>
                <w:lang w:val="pl-PL"/>
              </w:rPr>
            </w:pPr>
            <w:r w:rsidRPr="003771F1">
              <w:rPr>
                <w:color w:val="000000" w:themeColor="text1"/>
                <w:lang w:val="pl-PL"/>
              </w:rPr>
              <w:t>Planuje się inwestycje nakierowane na budowę, rozbudowę i modernizację wraz z wyposażeniem instytucji kultury, przy szczególnym zwróceniu uwagi na realizację założeń Nowego Europejskiego Bauhausu, przyczyniające się do zwiększenia uczestnictwa w kulturze. Ponadto w celu wsparcia rozwoju miejskich obszarów funkcjonalnych planuje się wsparcie ochrony dziedzictwa kulturowego tam, gdzie możliwe będzie udostępnienie go turystom. Planuje się zapewnienie ochrony i zachowanie dziedzictwa kulturowego poprzez prace restauratorskie i konserwatorskie obiektów zabytkowych i o znaczeniu historycznym oraz obiektów przynależnych do szlaków kulturowych, jak również adaptację budynków, budowli i innych obiektów o znaczeniu historycznym(wraz z otoczeniem) w celu nadania lub rozwinięcia ich funkcji kulturalnych lub turystycznych.</w:t>
            </w:r>
          </w:p>
          <w:p w14:paraId="04E0BE66" w14:textId="77777777" w:rsidR="00A77B3E" w:rsidRPr="00176F88" w:rsidRDefault="4FAA4C1C">
            <w:pPr>
              <w:spacing w:before="100"/>
              <w:rPr>
                <w:color w:val="000000"/>
                <w:lang w:val="pl-PL"/>
              </w:rPr>
            </w:pPr>
            <w:r w:rsidRPr="003771F1">
              <w:rPr>
                <w:color w:val="000000" w:themeColor="text1"/>
                <w:lang w:val="pl-PL"/>
              </w:rPr>
              <w:lastRenderedPageBreak/>
              <w:t>W ramach celu szczegółowego wspierane będzie kompleksowe zagospodarowanie przestrzeni publicznych wraz z małą architekturą i infrastrukturą towarzyszącą w ramach układów urbanistycznych wpisanych do ewidencji lub rejestru zabytków. W projektach należy szczególnie zadbać o zachowanie i rozwój zielonej infrastruktury, zwłaszcza ochronę drzew, w całym cyklu projektowym, w tym poprzez stosowanie standardów ochrony zieleni. Mając na uwadze potrzebę adaptacji obszarów miejskich do zmiany klimatu, należy dążyć również do zwiększania powierzchni biologicznie czynnych i unikanie tworzenia powierzchni uszczelnionych.</w:t>
            </w:r>
          </w:p>
          <w:p w14:paraId="3CF501C8" w14:textId="77777777" w:rsidR="00A77B3E" w:rsidRPr="00176F88" w:rsidRDefault="4FAA4C1C">
            <w:pPr>
              <w:spacing w:before="100"/>
              <w:rPr>
                <w:color w:val="000000"/>
                <w:lang w:val="pl-PL"/>
              </w:rPr>
            </w:pPr>
            <w:r w:rsidRPr="003771F1">
              <w:rPr>
                <w:color w:val="000000" w:themeColor="text1"/>
                <w:lang w:val="pl-PL"/>
              </w:rPr>
              <w:t>Wsparcie dla kultury i turystyki będzie realizowane zgodnie z zapisami dokumentów strategicznych UE, tj. Nowej Europejskiej Agendy Kultury, Europejskich Ram Działania dotyczących Dziedzictwa Kulturowego 2018 oraz Konkluzji Rady w sprawie Planu Pracy na rzecz Kultury na lata 2019-2022".</w:t>
            </w:r>
          </w:p>
          <w:p w14:paraId="1E522E60" w14:textId="77777777" w:rsidR="00A77B3E" w:rsidRPr="00176F88" w:rsidRDefault="4FAA4C1C">
            <w:pPr>
              <w:spacing w:before="100"/>
              <w:rPr>
                <w:color w:val="000000"/>
                <w:lang w:val="pl-PL"/>
              </w:rPr>
            </w:pPr>
            <w:r w:rsidRPr="003771F1">
              <w:rPr>
                <w:color w:val="000000" w:themeColor="text1"/>
                <w:lang w:val="pl-PL"/>
              </w:rPr>
              <w:t>W zakresie interwencji, która ma wpływ na dziedzictwo kulturowe, zasadne jest wykorzystanie zaleceń z dokumentu „Europejskie Zasady Jakości dla finansowanych przez UE interwencji o potencjalnym wpływie na dziedzictwo kulturowe (EUROPEAN QUALITY PRINCIPLES for EU-funded Interventions with potential impact upon Cultural Heritage”ICOMOS").</w:t>
            </w:r>
          </w:p>
          <w:p w14:paraId="51C9CEBF" w14:textId="6A599E56" w:rsidR="00A77B3E" w:rsidRPr="00176F88" w:rsidRDefault="4FAA4C1C">
            <w:pPr>
              <w:spacing w:before="100"/>
              <w:rPr>
                <w:color w:val="000000"/>
                <w:lang w:val="pl-PL"/>
              </w:rPr>
            </w:pPr>
            <w:r w:rsidRPr="003771F1">
              <w:rPr>
                <w:color w:val="000000" w:themeColor="text1"/>
                <w:lang w:val="pl-PL"/>
              </w:rPr>
              <w:t>Z uwagi na wieloaspektowy rozwój obszarów funkcjonalnych, zasadne jest wsparcie oraz rozwój terenów inwestycyjnych/infrastruktury biznesowej. Realizowane będą przedsięwzięcia w infrastrukturę okołobiznesową i tereny inwestycyjne, mające na celu poprawę warunków do prowadzenia działalności przedsiębiorstw. Wsparcie będzie możliwe również na inwestycje nadające nowe funkcje gospodarcze obszarom poprzemysłowym, powojskowym, pokolejowym, popegeerowskim. W celu wzmocnienia lokalnych rynków pracy planuje się uruchomienie wsparcia infrastruktury szkół zawodowych, wyposażenie pracowni/warsztatów w urządzenia i sprzęt niezbędny do kształcenia, a także ukierunkowane wyposażenie/doposażenie na tworzenie i rozwój warsztatów/pracowni kształcenia praktycznego – w branżach zgodnych z potrzebami rynku pracy, określonych w strategiach ZIT.</w:t>
            </w:r>
          </w:p>
          <w:p w14:paraId="460D663B" w14:textId="77777777" w:rsidR="00A77B3E" w:rsidRPr="00176F88" w:rsidRDefault="4FAA4C1C">
            <w:pPr>
              <w:spacing w:before="100"/>
              <w:rPr>
                <w:color w:val="000000"/>
                <w:lang w:val="pl-PL"/>
              </w:rPr>
            </w:pPr>
            <w:r w:rsidRPr="003771F1">
              <w:rPr>
                <w:color w:val="000000" w:themeColor="text1"/>
                <w:lang w:val="pl-PL"/>
              </w:rPr>
              <w:t>Dostępność nowoczesnych metod nauczania, a zwłaszcza urządzeń i środków wykorzystujących techniki multimedialne, jest obecnie w placówkach edukacyjnych regionu ograniczona. Nauczyciele zgłaszają problemy związane z brakiem pomocy dydaktycznych, źle wyposażonymi pracowniami, zbyt małą liczbą godzin lekcyjnych. W związku z tym niezbędne jest tworzenie placówek, które mogą uzupełniać zajęcia obowiązkowe w szkole. W celu stymulowania postaw innowacyjnych u dzieci i młodzieży konieczne są inwestycje w infrastrukturę instytucji popularyzujących naukę i innowacje. Przyczyni się to do zwiększenia atrakcyjności przekazywanych treści edukacyjnych oraz zainteresowania nauką i karierą naukową. Planuje się wsparcie budowy, rozbudowy, adaptacji infrastruktury instytucji popularyzujących naukę i innowacje wraz z niezbędnym wyposażeniem oraz wzmocnienie działalności już istniejących ośrodków poprzez wsparcie doposażenia wystaw/sal dydaktycznych w nowe/uzupełnione wyposażenie, powiązane ze specjalizacjami obszarów funkcjonalnych.</w:t>
            </w:r>
          </w:p>
          <w:p w14:paraId="0B17AE0B" w14:textId="77777777" w:rsidR="00A77B3E" w:rsidRPr="00176F88" w:rsidRDefault="4FAA4C1C">
            <w:pPr>
              <w:spacing w:before="100"/>
              <w:rPr>
                <w:color w:val="000000"/>
                <w:lang w:val="pl-PL"/>
              </w:rPr>
            </w:pPr>
            <w:r w:rsidRPr="003771F1">
              <w:rPr>
                <w:color w:val="000000" w:themeColor="text1"/>
                <w:lang w:val="pl-PL"/>
              </w:rPr>
              <w:t>Wsparcie dla infrastruktury szkół zawodowych w ramach CP 5 będzie zgodne z krajowymi lub regionalnymi ramami strategicznymi polityki w zakresie systemu kształcenia i szkolenia, będzie wynikać z potrzeb kształcenia w zawodach deficytowych w regionie oraz zapewniać równy dostęp do wysokiej jakości, przystępnego cenowo, wolnego od segregacji kształcenia i szkolenia sprzyjającego włączeniu społecznemu, szczególnie w kontekście osób ze specjalnymi potrzebami edukacyjnymi w szkołach ogólnodostępnych.</w:t>
            </w:r>
          </w:p>
          <w:p w14:paraId="267C8FD9" w14:textId="77777777" w:rsidR="00A77B3E" w:rsidRPr="00176F88" w:rsidRDefault="4FAA4C1C">
            <w:pPr>
              <w:spacing w:before="100"/>
              <w:rPr>
                <w:color w:val="000000"/>
                <w:lang w:val="pl-PL"/>
              </w:rPr>
            </w:pPr>
            <w:r w:rsidRPr="003771F1">
              <w:rPr>
                <w:color w:val="000000" w:themeColor="text1"/>
                <w:lang w:val="pl-PL"/>
              </w:rPr>
              <w:t>Szkoły specjalne i inne placówki prowadzące do segregacji lub utrzymania segregacji jakiejkolwiek grupy defaworyzowanej i/lub zagrożonej wykluczeniem społecznym nie będą wspierane w zakresie infrastruktury i wyposażenia.</w:t>
            </w:r>
          </w:p>
          <w:p w14:paraId="13A745FC" w14:textId="77777777" w:rsidR="00A77B3E" w:rsidRPr="00176F88" w:rsidRDefault="4FAA4C1C">
            <w:pPr>
              <w:spacing w:before="100"/>
              <w:rPr>
                <w:color w:val="000000"/>
                <w:lang w:val="pl-PL"/>
              </w:rPr>
            </w:pPr>
            <w:r w:rsidRPr="003771F1">
              <w:rPr>
                <w:color w:val="000000" w:themeColor="text1"/>
                <w:lang w:val="pl-PL"/>
              </w:rPr>
              <w:t xml:space="preserve">Preferuje się wykorzystanie infrastruktury istniejącej. Nowa infrastruktura będzie wspierana w wyjątkowych i należycie uzasadnionych przypadkach. W ramach wsparcia instytucji popularyzujących naukę i innowacje zakłada się uruchomienie komplementarnego wsparcia w ramach Priorytetu 6. Programu, w </w:t>
            </w:r>
            <w:r w:rsidRPr="003771F1">
              <w:rPr>
                <w:color w:val="000000" w:themeColor="text1"/>
                <w:lang w:val="pl-PL"/>
              </w:rPr>
              <w:lastRenderedPageBreak/>
              <w:t>ramach którego finansowane ze środków EFS+ będą działania edukacyjne związane z prowadzeniem zajęć dodatkowych, pozalekcyjnych w centrach popularyzujących naukę i innowacje.</w:t>
            </w:r>
          </w:p>
          <w:p w14:paraId="13349956" w14:textId="77777777" w:rsidR="00A77B3E" w:rsidRPr="00176F88" w:rsidRDefault="4FAA4C1C">
            <w:pPr>
              <w:spacing w:before="100"/>
              <w:rPr>
                <w:color w:val="000000"/>
                <w:lang w:val="pl-PL"/>
              </w:rPr>
            </w:pPr>
            <w:r w:rsidRPr="003771F1">
              <w:rPr>
                <w:color w:val="000000" w:themeColor="text1"/>
                <w:lang w:val="pl-PL"/>
              </w:rPr>
              <w:t>Wsparcie w zakresie kształcenia zawodowego oraz instytucji popularyzujących naukę i innowacje poprzez narzędzie ZIT zapewni kompleksowe rozwiązania w zakresie edukacji na danym obszarze w branżach określonych w Strategiach terytorialnych. Dotychczasowe doświadczenia realizacji przedmiotowego wsparcia w ramach Kontraktów Samorządowych wskazują, że określanie kierunków rozwoju kształcenia zawodowego oraz dodatkowych przestrzeni edukacyjnych poprzez strategie uwzględniające lokalny rynek pracy pozwala na udzielanie ukierunkowanego wsparcia, a tym samym odpowiedniego do zdiagnozowanych potrzeb.</w:t>
            </w:r>
          </w:p>
          <w:p w14:paraId="63EB21FA" w14:textId="77777777" w:rsidR="00A77B3E" w:rsidRPr="00176F88" w:rsidRDefault="4FAA4C1C">
            <w:pPr>
              <w:spacing w:before="100"/>
              <w:rPr>
                <w:color w:val="000000"/>
                <w:lang w:val="pl-PL"/>
              </w:rPr>
            </w:pPr>
            <w:r w:rsidRPr="003771F1">
              <w:rPr>
                <w:color w:val="000000" w:themeColor="text1"/>
                <w:lang w:val="pl-PL"/>
              </w:rPr>
              <w:t>W celu wzmocnienia potencjału JST w zakresie współpracy i realizacji zintegrowanych projektów, zakłada się wsparcie budowania zdolności administracyjnych partnerstw.</w:t>
            </w:r>
          </w:p>
          <w:p w14:paraId="4E835454" w14:textId="77777777" w:rsidR="00A77B3E" w:rsidRPr="00176F88" w:rsidRDefault="4FAA4C1C">
            <w:pPr>
              <w:spacing w:before="100"/>
              <w:rPr>
                <w:color w:val="000000"/>
                <w:lang w:val="pl-PL"/>
              </w:rPr>
            </w:pPr>
            <w:r w:rsidRPr="003771F1">
              <w:rPr>
                <w:color w:val="000000" w:themeColor="text1"/>
                <w:lang w:val="pl-PL"/>
              </w:rPr>
              <w:t>Wszystkie nowo budowane obiekty muszą spełniać normy dla budynków pasywnych.</w:t>
            </w:r>
          </w:p>
          <w:p w14:paraId="1F46F28F" w14:textId="77777777" w:rsidR="00A77B3E" w:rsidRPr="00176F88" w:rsidRDefault="4FAA4C1C">
            <w:pPr>
              <w:spacing w:before="100"/>
              <w:rPr>
                <w:color w:val="000000"/>
                <w:lang w:val="pl-PL"/>
              </w:rPr>
            </w:pPr>
            <w:r w:rsidRPr="003771F1">
              <w:rPr>
                <w:color w:val="000000" w:themeColor="text1"/>
                <w:lang w:val="pl-PL"/>
              </w:rPr>
              <w:t>Wszystkie projekty muszą zapewniać pełny dostęp dla osób ze szczególnymi potrzebami.</w:t>
            </w:r>
          </w:p>
          <w:p w14:paraId="7FD41BD5" w14:textId="77777777" w:rsidR="00A77B3E" w:rsidRPr="00176F88" w:rsidRDefault="4FAA4C1C">
            <w:pPr>
              <w:spacing w:before="100"/>
              <w:rPr>
                <w:color w:val="000000"/>
                <w:lang w:val="pl-PL"/>
              </w:rPr>
            </w:pPr>
            <w:r w:rsidRPr="003771F1">
              <w:rPr>
                <w:color w:val="000000" w:themeColor="text1"/>
                <w:lang w:val="pl-PL"/>
              </w:rPr>
              <w:t>Kluczowe jest, aby wszystkie projekty infrastrukturalne przewidywały odpowiednie rozwiązania w zakresie dotyczącym zmian klimatu.</w:t>
            </w:r>
          </w:p>
          <w:p w14:paraId="073CA9F3" w14:textId="77777777" w:rsidR="00A77B3E" w:rsidRPr="00176F88" w:rsidRDefault="4FAA4C1C">
            <w:pPr>
              <w:spacing w:before="100"/>
              <w:rPr>
                <w:color w:val="000000"/>
                <w:lang w:val="pl-PL"/>
              </w:rPr>
            </w:pPr>
            <w:r w:rsidRPr="003771F1">
              <w:rPr>
                <w:color w:val="000000" w:themeColor="text1"/>
                <w:lang w:val="pl-PL"/>
              </w:rPr>
              <w:t>W ramach celu szczegółowego wspierane będą wyłącznie działania zgodne z zasadą DNSH.</w:t>
            </w:r>
          </w:p>
          <w:p w14:paraId="3D509496" w14:textId="77777777" w:rsidR="00A77B3E" w:rsidRPr="00176F88" w:rsidRDefault="4FAA4C1C">
            <w:pPr>
              <w:spacing w:before="100"/>
              <w:rPr>
                <w:color w:val="000000"/>
                <w:lang w:val="pl-PL"/>
              </w:rPr>
            </w:pPr>
            <w:r w:rsidRPr="003771F1">
              <w:rPr>
                <w:color w:val="000000" w:themeColor="text1"/>
                <w:lang w:val="pl-PL"/>
              </w:rPr>
              <w:t>Wszystkie projekty muszą wynikać ze strategii rozwoju ponadlokalnego lub strategii Zintegrowanych Inwestycji Terytorialnych.</w:t>
            </w:r>
          </w:p>
          <w:p w14:paraId="57611901" w14:textId="77777777" w:rsidR="00A77B3E" w:rsidRPr="003771F1" w:rsidRDefault="00A77B3E">
            <w:pPr>
              <w:spacing w:before="100"/>
              <w:rPr>
                <w:color w:val="000000"/>
                <w:lang w:val="pl-PL"/>
              </w:rPr>
            </w:pPr>
          </w:p>
        </w:tc>
      </w:tr>
    </w:tbl>
    <w:p w14:paraId="50EC21A1" w14:textId="77777777" w:rsidR="00A77B3E" w:rsidRPr="003771F1" w:rsidRDefault="00A77B3E">
      <w:pPr>
        <w:spacing w:before="100"/>
        <w:rPr>
          <w:color w:val="000000"/>
          <w:lang w:val="pl-PL"/>
        </w:rPr>
      </w:pPr>
    </w:p>
    <w:p w14:paraId="0DD2EF17" w14:textId="77777777" w:rsidR="00A77B3E" w:rsidRPr="00176F88" w:rsidRDefault="4FAA4C1C" w:rsidP="1ADDAEA5">
      <w:pPr>
        <w:pStyle w:val="Nagwek5"/>
        <w:spacing w:before="100" w:after="0"/>
        <w:rPr>
          <w:b w:val="0"/>
          <w:bCs w:val="0"/>
          <w:i w:val="0"/>
          <w:iCs w:val="0"/>
          <w:color w:val="000000"/>
          <w:sz w:val="24"/>
          <w:szCs w:val="24"/>
          <w:lang w:val="pl-PL"/>
        </w:rPr>
      </w:pPr>
      <w:bookmarkStart w:id="442" w:name="_Toc215824037"/>
      <w:r w:rsidRPr="003771F1">
        <w:rPr>
          <w:b w:val="0"/>
          <w:bCs w:val="0"/>
          <w:i w:val="0"/>
          <w:iCs w:val="0"/>
          <w:color w:val="000000" w:themeColor="text1"/>
          <w:sz w:val="24"/>
          <w:szCs w:val="24"/>
          <w:lang w:val="pl-PL"/>
        </w:rPr>
        <w:t>Główne grupy docelowe – art. 22 ust. 3 lit. d) pkt (iii) rozporządzenia w sprawie wspólnych przepisów:</w:t>
      </w:r>
      <w:bookmarkEnd w:id="442"/>
    </w:p>
    <w:p w14:paraId="702AF169" w14:textId="77777777" w:rsidR="00A77B3E" w:rsidRPr="003771F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58BA47F4" w14:textId="77777777" w:rsidTr="003771F1">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7C41DB" w14:textId="77777777" w:rsidR="00A77B3E" w:rsidRPr="003771F1" w:rsidRDefault="00A77B3E">
            <w:pPr>
              <w:spacing w:before="100"/>
              <w:rPr>
                <w:color w:val="000000"/>
                <w:sz w:val="0"/>
                <w:lang w:val="pl-PL"/>
              </w:rPr>
            </w:pPr>
          </w:p>
          <w:p w14:paraId="4BF73A03" w14:textId="77777777" w:rsidR="00A77B3E" w:rsidRPr="00176F88" w:rsidRDefault="4FAA4C1C">
            <w:pPr>
              <w:numPr>
                <w:ilvl w:val="0"/>
                <w:numId w:val="126"/>
              </w:numPr>
              <w:spacing w:before="100"/>
              <w:rPr>
                <w:color w:val="000000"/>
                <w:lang w:val="pl-PL"/>
              </w:rPr>
            </w:pPr>
            <w:r w:rsidRPr="003771F1">
              <w:rPr>
                <w:color w:val="000000" w:themeColor="text1"/>
                <w:lang w:val="pl-PL"/>
              </w:rPr>
              <w:t>mieszkanki i mieszkańcy województwa terenów objętych strategiami terytorialnymi.</w:t>
            </w:r>
          </w:p>
          <w:p w14:paraId="66795B8E" w14:textId="77777777" w:rsidR="00A77B3E" w:rsidRPr="003771F1" w:rsidRDefault="00A77B3E">
            <w:pPr>
              <w:spacing w:before="100"/>
              <w:rPr>
                <w:color w:val="000000"/>
                <w:lang w:val="pl-PL"/>
              </w:rPr>
            </w:pPr>
          </w:p>
        </w:tc>
      </w:tr>
    </w:tbl>
    <w:p w14:paraId="7D672EA8" w14:textId="77777777" w:rsidR="00A77B3E" w:rsidRPr="003771F1" w:rsidRDefault="00A77B3E">
      <w:pPr>
        <w:spacing w:before="100"/>
        <w:rPr>
          <w:color w:val="000000"/>
          <w:lang w:val="pl-PL"/>
        </w:rPr>
      </w:pPr>
    </w:p>
    <w:p w14:paraId="7A75ED1F" w14:textId="77777777" w:rsidR="00A77B3E" w:rsidRPr="00176F88" w:rsidRDefault="4FAA4C1C" w:rsidP="1ADDAEA5">
      <w:pPr>
        <w:pStyle w:val="Nagwek5"/>
        <w:spacing w:before="100" w:after="0"/>
        <w:rPr>
          <w:b w:val="0"/>
          <w:bCs w:val="0"/>
          <w:i w:val="0"/>
          <w:iCs w:val="0"/>
          <w:color w:val="000000"/>
          <w:sz w:val="24"/>
          <w:szCs w:val="24"/>
          <w:lang w:val="pl-PL"/>
        </w:rPr>
      </w:pPr>
      <w:bookmarkStart w:id="443" w:name="_Toc215824038"/>
      <w:r w:rsidRPr="003771F1">
        <w:rPr>
          <w:b w:val="0"/>
          <w:bCs w:val="0"/>
          <w:i w:val="0"/>
          <w:iCs w:val="0"/>
          <w:color w:val="000000" w:themeColor="text1"/>
          <w:sz w:val="24"/>
          <w:szCs w:val="24"/>
          <w:lang w:val="pl-PL"/>
        </w:rPr>
        <w:t>Działania na rzecz zapewnienia równości, włączenia społecznego i niedyskryminacji – art. 22 ust. 3 lit. d) pkt (iv) rozporządzenia w sprawie wspólnych przepisów i art. 6 rozporządzenia w sprawie EFS+</w:t>
      </w:r>
      <w:bookmarkEnd w:id="443"/>
    </w:p>
    <w:p w14:paraId="1916B57A" w14:textId="77777777" w:rsidR="00A77B3E" w:rsidRPr="003771F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0DDD27C6" w14:textId="77777777" w:rsidTr="003771F1">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73CBC80" w14:textId="77777777" w:rsidR="00A77B3E" w:rsidRPr="003771F1" w:rsidRDefault="00A77B3E">
            <w:pPr>
              <w:spacing w:before="100"/>
              <w:rPr>
                <w:color w:val="000000"/>
                <w:sz w:val="0"/>
                <w:lang w:val="pl-PL"/>
              </w:rPr>
            </w:pPr>
          </w:p>
          <w:p w14:paraId="1018304D" w14:textId="77777777" w:rsidR="00A77B3E" w:rsidRPr="00176F88" w:rsidRDefault="4FAA4C1C">
            <w:pPr>
              <w:spacing w:before="100"/>
              <w:rPr>
                <w:color w:val="000000"/>
                <w:lang w:val="pl-PL"/>
              </w:rPr>
            </w:pPr>
            <w:r w:rsidRPr="003771F1">
              <w:rPr>
                <w:color w:val="000000" w:themeColor="text1"/>
                <w:lang w:val="pl-PL"/>
              </w:rPr>
              <w:t xml:space="preserve">Mając na uwadze zakres tematyczny celu szczegółowego, w pierwszej kolejności zasada równości szans i niedyskryminacji odnosić się będzie do dostępności infrastruktury, która ma na celu integrację społeczną oraz dostęp do usług świadczonych w ogólnym interesie gospodarczym. W wyniku realizowanych projektów nastąpi poprawa dostępu do usług kulturalnych i turystycznych w wymiarze terytorialnym, w tym na obszarach wiejskich. Planowane projekty mają na celu wzmocnienie dostępu do nauki praktycznej zawodu dla wszystkich grup, w tym grup defaworyzowanych ze względu na kwestie ekonomiczne czy wyłączenie transportowe. Działania przyczynią się do wzmocnienia powiązań terytorialnych poprzez współpracę oraz zapewnienie dostępu do usług społecznych mieszkańcom z całego obszaru regionu. Zasada równości szans i niedyskryminacji, w tym dostępności dla osób z niepełnosprawnościami, realizowana będzie przede wszystkim poprzez zastosowanie uniwersalnego projektowania oraz mechanizmu racjonalnych </w:t>
            </w:r>
            <w:r w:rsidRPr="003771F1">
              <w:rPr>
                <w:color w:val="000000" w:themeColor="text1"/>
                <w:lang w:val="pl-PL"/>
              </w:rPr>
              <w:lastRenderedPageBreak/>
              <w:t xml:space="preserve">usprawnień. Przewiduje się również wprowadzenie wymogu stosowania klauzul społecznych w procedurach związanych z prawem zamówień publicznych m.in. poprzez odpowiednie kryteria wyboru projektów. Działania w cs realizowane będą zgodnie z zasadą zwalczania dyskryminacji zawartą w art. 10 Traktatu o funkcjonowaniu Unii Europejskiej. Projekty w ramach cs będą realizowane z poszanowaniem zasady niedyskryminacji, w tym ze względu na płeć, rasę lub pochodzenie etniczne, religię lub światopogląd, niepełnosprawność, wiek lub orientację seksualną. Będzie się to wyrażać w konieczności zapewnienia wszystkim osobom jednakowego dostępu do m.in. informacji, produktów, usług, infrastruktury i zatrudnienia. </w:t>
            </w:r>
          </w:p>
          <w:p w14:paraId="0B01BD7D" w14:textId="77777777" w:rsidR="00A77B3E" w:rsidRPr="00176F88" w:rsidRDefault="4FAA4C1C">
            <w:pPr>
              <w:spacing w:before="100"/>
              <w:rPr>
                <w:color w:val="000000"/>
                <w:lang w:val="pl-PL"/>
              </w:rPr>
            </w:pPr>
            <w:r w:rsidRPr="003771F1">
              <w:rPr>
                <w:color w:val="000000" w:themeColor="text1"/>
                <w:lang w:val="pl-PL"/>
              </w:rPr>
              <w:t xml:space="preserve">Wsparcie polityki spójności będzie udzielane wyłącznie projektom i beneficjentom, którzy przestrzegają przepisów antydyskryminacyjnych, o których mowa w art. 9 ust. 3 Rozporządzenia ogólnego. W przypadku, gdy beneficjentem jest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 </w:t>
            </w:r>
          </w:p>
          <w:p w14:paraId="5CCF0AC6" w14:textId="77777777" w:rsidR="00A77B3E" w:rsidRPr="003771F1" w:rsidRDefault="00A77B3E">
            <w:pPr>
              <w:spacing w:before="100"/>
              <w:rPr>
                <w:color w:val="000000"/>
                <w:lang w:val="pl-PL"/>
              </w:rPr>
            </w:pPr>
          </w:p>
        </w:tc>
      </w:tr>
    </w:tbl>
    <w:p w14:paraId="784B823C" w14:textId="77777777" w:rsidR="00A77B3E" w:rsidRPr="003771F1" w:rsidRDefault="00A77B3E">
      <w:pPr>
        <w:spacing w:before="100"/>
        <w:rPr>
          <w:color w:val="000000"/>
          <w:lang w:val="pl-PL"/>
        </w:rPr>
      </w:pPr>
    </w:p>
    <w:p w14:paraId="03D0378E" w14:textId="77777777" w:rsidR="00A77B3E" w:rsidRPr="00176F88" w:rsidRDefault="4FAA4C1C" w:rsidP="1ADDAEA5">
      <w:pPr>
        <w:pStyle w:val="Nagwek5"/>
        <w:spacing w:before="100" w:after="0"/>
        <w:rPr>
          <w:b w:val="0"/>
          <w:bCs w:val="0"/>
          <w:i w:val="0"/>
          <w:iCs w:val="0"/>
          <w:color w:val="000000"/>
          <w:sz w:val="24"/>
          <w:szCs w:val="24"/>
          <w:lang w:val="pl-PL"/>
        </w:rPr>
      </w:pPr>
      <w:bookmarkStart w:id="444" w:name="_Toc215824039"/>
      <w:r w:rsidRPr="003771F1">
        <w:rPr>
          <w:b w:val="0"/>
          <w:bCs w:val="0"/>
          <w:i w:val="0"/>
          <w:iCs w:val="0"/>
          <w:color w:val="000000" w:themeColor="text1"/>
          <w:sz w:val="24"/>
          <w:szCs w:val="24"/>
          <w:lang w:val="pl-PL"/>
        </w:rPr>
        <w:t>Wskazanie konkretnych terytoriów objętych wsparciem, z uwzględnieniem planowanego wykorzystania narzędzi terytorialnych – art. 22 ust. 3 lit. d) pkt (v) rozporządzenia w sprawie wspólnych przepisów</w:t>
      </w:r>
      <w:bookmarkEnd w:id="444"/>
    </w:p>
    <w:p w14:paraId="65EFEA85" w14:textId="77777777" w:rsidR="00A77B3E" w:rsidRPr="003771F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3B35CCBF" w14:textId="77777777" w:rsidTr="003771F1">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004E967" w14:textId="77777777" w:rsidR="00A77B3E" w:rsidRPr="003771F1" w:rsidRDefault="00A77B3E">
            <w:pPr>
              <w:spacing w:before="100"/>
              <w:rPr>
                <w:color w:val="000000"/>
                <w:sz w:val="0"/>
                <w:lang w:val="pl-PL"/>
              </w:rPr>
            </w:pPr>
          </w:p>
          <w:p w14:paraId="177ADC47" w14:textId="77777777" w:rsidR="00A77B3E" w:rsidRPr="00176F88" w:rsidRDefault="4FAA4C1C">
            <w:pPr>
              <w:spacing w:before="100"/>
              <w:rPr>
                <w:color w:val="000000"/>
                <w:lang w:val="pl-PL"/>
              </w:rPr>
            </w:pPr>
            <w:r w:rsidRPr="003771F1">
              <w:rPr>
                <w:color w:val="000000" w:themeColor="text1"/>
                <w:lang w:val="pl-PL"/>
              </w:rPr>
              <w:t>Interwencja będzie prowadzona poprzez instrument terytorialny – ZIT w ramach:</w:t>
            </w:r>
          </w:p>
          <w:p w14:paraId="5F614AAF" w14:textId="77777777" w:rsidR="00A77B3E" w:rsidRDefault="009F4183">
            <w:pPr>
              <w:numPr>
                <w:ilvl w:val="0"/>
                <w:numId w:val="127"/>
              </w:numPr>
              <w:spacing w:before="100"/>
              <w:rPr>
                <w:color w:val="000000"/>
              </w:rPr>
            </w:pPr>
            <w:r>
              <w:rPr>
                <w:color w:val="000000"/>
              </w:rPr>
              <w:t xml:space="preserve">Szczecińskiego Obszaru Metropolitalnego, </w:t>
            </w:r>
          </w:p>
          <w:p w14:paraId="327B12F0" w14:textId="77777777" w:rsidR="00A77B3E" w:rsidRPr="00176F88" w:rsidRDefault="4FAA4C1C">
            <w:pPr>
              <w:numPr>
                <w:ilvl w:val="0"/>
                <w:numId w:val="127"/>
              </w:numPr>
              <w:spacing w:before="100"/>
              <w:rPr>
                <w:color w:val="000000"/>
                <w:lang w:val="pl-PL"/>
              </w:rPr>
            </w:pPr>
            <w:r w:rsidRPr="003771F1">
              <w:rPr>
                <w:color w:val="000000" w:themeColor="text1"/>
                <w:lang w:val="pl-PL"/>
              </w:rPr>
              <w:t>Koszalińsko-Kołobrzesko-Białogardzkiego Obszaru Funkcjonalnego,</w:t>
            </w:r>
          </w:p>
          <w:p w14:paraId="3692423A" w14:textId="77777777" w:rsidR="00A77B3E" w:rsidRPr="00176F88" w:rsidRDefault="4FAA4C1C">
            <w:pPr>
              <w:numPr>
                <w:ilvl w:val="0"/>
                <w:numId w:val="127"/>
              </w:numPr>
              <w:spacing w:before="100"/>
              <w:rPr>
                <w:color w:val="000000"/>
                <w:lang w:val="pl-PL"/>
              </w:rPr>
            </w:pPr>
            <w:r w:rsidRPr="003771F1">
              <w:rPr>
                <w:color w:val="000000" w:themeColor="text1"/>
                <w:lang w:val="pl-PL"/>
              </w:rPr>
              <w:t>Obszaru funkcjonalnego subregionalnego zespołu miast Strefa Centralna,</w:t>
            </w:r>
          </w:p>
          <w:p w14:paraId="24037806" w14:textId="77777777" w:rsidR="00A77B3E" w:rsidRDefault="009F4183">
            <w:pPr>
              <w:numPr>
                <w:ilvl w:val="0"/>
                <w:numId w:val="127"/>
              </w:numPr>
              <w:spacing w:before="100"/>
              <w:rPr>
                <w:color w:val="000000"/>
              </w:rPr>
            </w:pPr>
            <w:r>
              <w:rPr>
                <w:color w:val="000000"/>
              </w:rPr>
              <w:t>Obszaru funkcjonalnego Szczecinka,</w:t>
            </w:r>
          </w:p>
          <w:p w14:paraId="34204690" w14:textId="77777777" w:rsidR="00A77B3E" w:rsidRDefault="009F4183">
            <w:pPr>
              <w:numPr>
                <w:ilvl w:val="0"/>
                <w:numId w:val="127"/>
              </w:numPr>
              <w:spacing w:before="100"/>
              <w:rPr>
                <w:color w:val="000000"/>
              </w:rPr>
            </w:pPr>
            <w:r>
              <w:rPr>
                <w:color w:val="000000"/>
              </w:rPr>
              <w:t>Obszaru funkcjonalnego Wałcza,</w:t>
            </w:r>
          </w:p>
          <w:p w14:paraId="553FC79F" w14:textId="77777777" w:rsidR="00A77B3E" w:rsidRDefault="009F4183">
            <w:pPr>
              <w:numPr>
                <w:ilvl w:val="0"/>
                <w:numId w:val="127"/>
              </w:numPr>
              <w:spacing w:before="100"/>
              <w:rPr>
                <w:color w:val="000000"/>
              </w:rPr>
            </w:pPr>
            <w:r>
              <w:rPr>
                <w:color w:val="000000"/>
              </w:rPr>
              <w:t>Obszaru funkcjonalnego Gryfic,</w:t>
            </w:r>
          </w:p>
          <w:p w14:paraId="0AD9F947" w14:textId="77777777" w:rsidR="00A77B3E" w:rsidRDefault="009F4183">
            <w:pPr>
              <w:numPr>
                <w:ilvl w:val="0"/>
                <w:numId w:val="127"/>
              </w:numPr>
              <w:spacing w:before="100"/>
              <w:rPr>
                <w:color w:val="000000"/>
              </w:rPr>
            </w:pPr>
            <w:r>
              <w:rPr>
                <w:color w:val="000000"/>
              </w:rPr>
              <w:t>Obszaru funkcjonalnego Sławna,</w:t>
            </w:r>
          </w:p>
          <w:p w14:paraId="673CDC73" w14:textId="77777777" w:rsidR="00A77B3E" w:rsidRDefault="009F4183">
            <w:pPr>
              <w:numPr>
                <w:ilvl w:val="0"/>
                <w:numId w:val="127"/>
              </w:numPr>
              <w:spacing w:before="100"/>
              <w:rPr>
                <w:color w:val="000000"/>
              </w:rPr>
            </w:pPr>
            <w:r>
              <w:rPr>
                <w:color w:val="000000"/>
              </w:rPr>
              <w:t>Obszaru funkcjonalnego Kamienia Pomorskiego.</w:t>
            </w:r>
          </w:p>
          <w:p w14:paraId="24E228CE" w14:textId="77777777" w:rsidR="00A77B3E" w:rsidRPr="00176F88" w:rsidRDefault="4FAA4C1C">
            <w:pPr>
              <w:spacing w:before="100"/>
              <w:rPr>
                <w:color w:val="000000"/>
                <w:lang w:val="pl-PL"/>
              </w:rPr>
            </w:pPr>
            <w:r w:rsidRPr="003771F1">
              <w:rPr>
                <w:color w:val="000000" w:themeColor="text1"/>
                <w:lang w:val="pl-PL"/>
              </w:rPr>
              <w:t>Powyższe obszary składają się z miasta lub zespołu miast oraz otaczających je obszarów funkcjonalnych składających się z sąsiednich gmin. Ich delimitacja jest oparta o przesądzenia Strategii Rozwoju Województwa oraz Planu Zagospodarowania przestrzennego oraz jest potwierdzona oddolną wolą współpracy samorządów lokalnych, które podpisały listy intencyjne z władzami województwa dot. opracowania i realizacji wspólnej strategii terytorialnej.</w:t>
            </w:r>
          </w:p>
          <w:p w14:paraId="13443870" w14:textId="77777777" w:rsidR="00A77B3E" w:rsidRPr="003771F1" w:rsidRDefault="00A77B3E">
            <w:pPr>
              <w:spacing w:before="100"/>
              <w:rPr>
                <w:color w:val="000000"/>
                <w:lang w:val="pl-PL"/>
              </w:rPr>
            </w:pPr>
          </w:p>
        </w:tc>
      </w:tr>
    </w:tbl>
    <w:p w14:paraId="19FC8DBC" w14:textId="77777777" w:rsidR="00A77B3E" w:rsidRPr="003771F1" w:rsidRDefault="00A77B3E">
      <w:pPr>
        <w:spacing w:before="100"/>
        <w:rPr>
          <w:color w:val="000000"/>
          <w:lang w:val="pl-PL"/>
        </w:rPr>
      </w:pPr>
    </w:p>
    <w:p w14:paraId="08D630AE" w14:textId="77777777" w:rsidR="00A77B3E" w:rsidRPr="00176F88" w:rsidRDefault="4FAA4C1C" w:rsidP="1ADDAEA5">
      <w:pPr>
        <w:pStyle w:val="Nagwek5"/>
        <w:spacing w:before="100" w:after="0"/>
        <w:rPr>
          <w:b w:val="0"/>
          <w:bCs w:val="0"/>
          <w:i w:val="0"/>
          <w:iCs w:val="0"/>
          <w:color w:val="000000"/>
          <w:sz w:val="24"/>
          <w:szCs w:val="24"/>
          <w:lang w:val="pl-PL"/>
        </w:rPr>
      </w:pPr>
      <w:bookmarkStart w:id="445" w:name="_Toc215824040"/>
      <w:r w:rsidRPr="003771F1">
        <w:rPr>
          <w:b w:val="0"/>
          <w:bCs w:val="0"/>
          <w:i w:val="0"/>
          <w:iCs w:val="0"/>
          <w:color w:val="000000" w:themeColor="text1"/>
          <w:sz w:val="24"/>
          <w:szCs w:val="24"/>
          <w:lang w:val="pl-PL"/>
        </w:rPr>
        <w:t>Działania międzyregionalne, transgraniczne i transnarodowe – art. 22 ust. 3 lit. d) pkt (vi) rozporządzenia w sprawie wspólnych przepisów</w:t>
      </w:r>
      <w:bookmarkEnd w:id="445"/>
    </w:p>
    <w:p w14:paraId="1C162C59" w14:textId="77777777" w:rsidR="00A77B3E" w:rsidRPr="003771F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142FC276" w14:textId="77777777" w:rsidTr="003771F1">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9B02175" w14:textId="77777777" w:rsidR="00A77B3E" w:rsidRPr="003771F1" w:rsidRDefault="00A77B3E">
            <w:pPr>
              <w:spacing w:before="100"/>
              <w:rPr>
                <w:color w:val="000000"/>
                <w:sz w:val="0"/>
                <w:lang w:val="pl-PL"/>
              </w:rPr>
            </w:pPr>
          </w:p>
          <w:p w14:paraId="15005827" w14:textId="77777777" w:rsidR="00A77B3E" w:rsidRPr="00176F88" w:rsidRDefault="4FAA4C1C">
            <w:pPr>
              <w:spacing w:before="100"/>
              <w:rPr>
                <w:color w:val="000000"/>
                <w:lang w:val="pl-PL"/>
              </w:rPr>
            </w:pPr>
            <w:r w:rsidRPr="003771F1">
              <w:rPr>
                <w:color w:val="000000" w:themeColor="text1"/>
                <w:lang w:val="pl-PL"/>
              </w:rPr>
              <w:lastRenderedPageBreak/>
              <w:t>Zaplanowane działania w zakresie wzmocnienia roli kultury i turystyki w rozwoju gospodarczym, włączeniu społecznym i innowacjach społecznych są komplementarne z działaniami wynikającymi z programów o charakterze międzyregionalnym, ponadnarodowym i transgranicznym: Program Współpracy Interreg VI A Meklemburgia-Pomorze Przednie/Brandenburgia/Polska, Interreg Europa Środkowa 2021-2027, Program współpracy transgranicznej Interreg Południowy Bałtyk na lata 2021-2027 oraz Kreatywna Europa 2021 – 2027. Współpraca z podmiotami z kraju sąsiedniego będzie mogła być częścią projektu w celu wzmocnienia osiągnięcia celów projektu. Możliwa będzie również synchronizacja naborów wniosków.</w:t>
            </w:r>
          </w:p>
          <w:p w14:paraId="4942910E" w14:textId="77777777" w:rsidR="00A77B3E" w:rsidRPr="00176F88" w:rsidRDefault="4FAA4C1C">
            <w:pPr>
              <w:spacing w:before="100"/>
              <w:rPr>
                <w:color w:val="000000"/>
                <w:lang w:val="pl-PL"/>
              </w:rPr>
            </w:pPr>
            <w:r w:rsidRPr="003771F1">
              <w:rPr>
                <w:color w:val="000000" w:themeColor="text1"/>
                <w:lang w:val="pl-PL"/>
              </w:rPr>
              <w:t>Koordynacja FEPZ z Interreg Południowy Bałtyk oraz Interreg VI A Meklemburgia-Pomorze Przednie/Brandenburgia/Polska zostanie zapewniona w postaci instytucjonalnej poprzez regularną wymianę informacji w zakresie planowanych do realizacji projektów lub dobrych praktyk na Pomorzu Zachodnim, jak i w krajach uczestniczących w programie. Przedstawiciel Instytucji Zarządzającej programu FEPZ będzie uczestniczył w roli obserwatora w posiedzeniach Polskiej Grupy Konsultacyjnej programu Interreg Południowy Bałtyk na lata 2021-2027.</w:t>
            </w:r>
          </w:p>
          <w:p w14:paraId="19C3AB77" w14:textId="77777777" w:rsidR="00A77B3E" w:rsidRPr="00176F88" w:rsidRDefault="4FAA4C1C">
            <w:pPr>
              <w:spacing w:before="100"/>
              <w:rPr>
                <w:color w:val="000000"/>
                <w:lang w:val="pl-PL"/>
              </w:rPr>
            </w:pPr>
            <w:r w:rsidRPr="003771F1">
              <w:rPr>
                <w:color w:val="000000" w:themeColor="text1"/>
                <w:lang w:val="pl-PL"/>
              </w:rPr>
              <w:t>Szczególnie istotne obszary geograficzne dla współpracy w zakresie turystyki i kultury to Niemcy (Meklemburgia-Pomorze Przednie i Brandenburgia) oraz Dania i Szwecja (region Bałtyku), gdzie przewiduje się potencjał dla zwiększonej współpracy.</w:t>
            </w:r>
          </w:p>
          <w:p w14:paraId="0295C4DB" w14:textId="77777777" w:rsidR="00A77B3E" w:rsidRPr="00176F88" w:rsidRDefault="4FAA4C1C">
            <w:pPr>
              <w:spacing w:before="100"/>
              <w:rPr>
                <w:color w:val="000000"/>
                <w:lang w:val="pl-PL"/>
              </w:rPr>
            </w:pPr>
            <w:r w:rsidRPr="003771F1">
              <w:rPr>
                <w:color w:val="000000" w:themeColor="text1"/>
                <w:lang w:val="pl-PL"/>
              </w:rPr>
              <w:t xml:space="preserve">W planie działań w ramach strategii dla regionu Morza Bałtyckiego szczególne znaczenie ma współpraca w obszarze rozwoju zrównoważonej, odpornej i innowacyjnej turystyki. </w:t>
            </w:r>
          </w:p>
          <w:p w14:paraId="46ADCA1E" w14:textId="77777777" w:rsidR="00A77B3E" w:rsidRPr="003771F1" w:rsidRDefault="00A77B3E">
            <w:pPr>
              <w:spacing w:before="100"/>
              <w:rPr>
                <w:color w:val="000000"/>
                <w:lang w:val="pl-PL"/>
              </w:rPr>
            </w:pPr>
          </w:p>
        </w:tc>
      </w:tr>
    </w:tbl>
    <w:p w14:paraId="0743E005" w14:textId="77777777" w:rsidR="00A77B3E" w:rsidRPr="003771F1" w:rsidRDefault="00A77B3E">
      <w:pPr>
        <w:spacing w:before="100"/>
        <w:rPr>
          <w:color w:val="000000"/>
          <w:lang w:val="pl-PL"/>
        </w:rPr>
      </w:pPr>
    </w:p>
    <w:p w14:paraId="51F5C74E" w14:textId="77777777" w:rsidR="00A77B3E" w:rsidRPr="00176F88" w:rsidRDefault="4FAA4C1C" w:rsidP="1ADDAEA5">
      <w:pPr>
        <w:pStyle w:val="Nagwek5"/>
        <w:spacing w:before="100" w:after="0"/>
        <w:rPr>
          <w:b w:val="0"/>
          <w:bCs w:val="0"/>
          <w:i w:val="0"/>
          <w:iCs w:val="0"/>
          <w:color w:val="000000"/>
          <w:sz w:val="24"/>
          <w:szCs w:val="24"/>
          <w:lang w:val="pl-PL"/>
        </w:rPr>
      </w:pPr>
      <w:bookmarkStart w:id="446" w:name="_Toc215824041"/>
      <w:r w:rsidRPr="003771F1">
        <w:rPr>
          <w:b w:val="0"/>
          <w:bCs w:val="0"/>
          <w:i w:val="0"/>
          <w:iCs w:val="0"/>
          <w:color w:val="000000" w:themeColor="text1"/>
          <w:sz w:val="24"/>
          <w:szCs w:val="24"/>
          <w:lang w:val="pl-PL"/>
        </w:rPr>
        <w:t>Planowane wykorzystanie instrumentów finansowych – art. 22 ust. 3 lit. d) pkt (vii) rozporządzenia w sprawie wspólnych przepisów</w:t>
      </w:r>
      <w:bookmarkEnd w:id="446"/>
    </w:p>
    <w:p w14:paraId="5CEBCA9C" w14:textId="77777777" w:rsidR="00A77B3E" w:rsidRPr="003771F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2D2BD469" w14:textId="77777777" w:rsidTr="003771F1">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C8A341" w14:textId="77777777" w:rsidR="00A77B3E" w:rsidRPr="003771F1" w:rsidRDefault="00A77B3E">
            <w:pPr>
              <w:spacing w:before="100"/>
              <w:rPr>
                <w:color w:val="000000"/>
                <w:sz w:val="0"/>
                <w:lang w:val="pl-PL"/>
              </w:rPr>
            </w:pPr>
          </w:p>
          <w:p w14:paraId="182BD3A0" w14:textId="77777777" w:rsidR="00A77B3E" w:rsidRPr="00176F88" w:rsidRDefault="4FAA4C1C">
            <w:pPr>
              <w:spacing w:before="100"/>
              <w:rPr>
                <w:color w:val="000000"/>
                <w:lang w:val="pl-PL"/>
              </w:rPr>
            </w:pPr>
            <w:r w:rsidRPr="003771F1">
              <w:rPr>
                <w:color w:val="000000" w:themeColor="text1"/>
                <w:lang w:val="pl-PL"/>
              </w:rPr>
              <w:t>Działania w zakresie powyższego celu szczegółowego będą dotyczyły wsparcia infrastruktury turystycznej, jak i kultury, zagospodarowania przestrzeni publicznych, transportu wewnątrz obszarów funkcjonalnych czy inwestycji w istniejącą bazę dydaktyczną szkół. W tym obszarze inwestycje będą nastawione na realizację zadań publicznych, które nie są nakierowane na generowanie zysków czy oszczędności. W związku z powyższym wsparcie będzie udzielane w formie dotacji.</w:t>
            </w:r>
          </w:p>
          <w:p w14:paraId="646260E3" w14:textId="77777777" w:rsidR="00A77B3E" w:rsidRPr="003771F1" w:rsidRDefault="00A77B3E">
            <w:pPr>
              <w:spacing w:before="100"/>
              <w:rPr>
                <w:color w:val="000000"/>
                <w:lang w:val="pl-PL"/>
              </w:rPr>
            </w:pPr>
          </w:p>
        </w:tc>
      </w:tr>
    </w:tbl>
    <w:p w14:paraId="058081DC" w14:textId="77777777" w:rsidR="00A77B3E" w:rsidRPr="003771F1" w:rsidRDefault="00A77B3E">
      <w:pPr>
        <w:spacing w:before="100"/>
        <w:rPr>
          <w:color w:val="000000"/>
          <w:lang w:val="pl-PL"/>
        </w:rPr>
      </w:pPr>
    </w:p>
    <w:p w14:paraId="2E0293DD" w14:textId="77777777" w:rsidR="00A77B3E" w:rsidRPr="00176F88" w:rsidRDefault="4FAA4C1C" w:rsidP="1ADDAEA5">
      <w:pPr>
        <w:pStyle w:val="Nagwek4"/>
        <w:spacing w:before="100" w:after="0"/>
        <w:rPr>
          <w:b w:val="0"/>
          <w:bCs w:val="0"/>
          <w:color w:val="000000"/>
          <w:sz w:val="24"/>
          <w:szCs w:val="24"/>
          <w:lang w:val="pl-PL"/>
        </w:rPr>
      </w:pPr>
      <w:bookmarkStart w:id="447" w:name="_Toc215824042"/>
      <w:r w:rsidRPr="003771F1">
        <w:rPr>
          <w:b w:val="0"/>
          <w:bCs w:val="0"/>
          <w:color w:val="000000" w:themeColor="text1"/>
          <w:sz w:val="24"/>
          <w:szCs w:val="24"/>
          <w:lang w:val="pl-PL"/>
        </w:rPr>
        <w:t>2.1.1.1.2. Wskaźniki</w:t>
      </w:r>
      <w:bookmarkEnd w:id="447"/>
    </w:p>
    <w:p w14:paraId="33EF4EF1" w14:textId="77777777" w:rsidR="00A77B3E" w:rsidRPr="003771F1" w:rsidRDefault="00A77B3E">
      <w:pPr>
        <w:spacing w:before="100"/>
        <w:rPr>
          <w:color w:val="000000"/>
          <w:sz w:val="0"/>
          <w:lang w:val="pl-PL"/>
        </w:rPr>
      </w:pPr>
    </w:p>
    <w:p w14:paraId="7EB43C3A" w14:textId="77777777" w:rsidR="00A77B3E" w:rsidRPr="00176F88" w:rsidRDefault="4FAA4C1C" w:rsidP="1ADDAEA5">
      <w:pPr>
        <w:spacing w:before="100"/>
        <w:rPr>
          <w:color w:val="000000"/>
          <w:sz w:val="0"/>
          <w:szCs w:val="0"/>
          <w:lang w:val="pl-PL"/>
        </w:rPr>
      </w:pPr>
      <w:r w:rsidRPr="003771F1">
        <w:rPr>
          <w:color w:val="000000" w:themeColor="text1"/>
          <w:lang w:val="pl-PL"/>
        </w:rPr>
        <w:t>Podstawa prawna: art. 22 ust. 3 lit. d) pkt (ii) rozporządzenia w sprawie wspólnych przepisów oraz art. 8 rozporządzenia w sprawie EFRR i Funduszu Spójności</w:t>
      </w:r>
    </w:p>
    <w:p w14:paraId="6377849D" w14:textId="77777777" w:rsidR="00A77B3E" w:rsidRDefault="009F4183">
      <w:pPr>
        <w:pStyle w:val="Nagwek5"/>
        <w:spacing w:before="100" w:after="0"/>
        <w:rPr>
          <w:b w:val="0"/>
          <w:i w:val="0"/>
          <w:color w:val="000000"/>
          <w:sz w:val="24"/>
        </w:rPr>
      </w:pPr>
      <w:bookmarkStart w:id="448" w:name="_Toc215824043"/>
      <w:r>
        <w:rPr>
          <w:b w:val="0"/>
          <w:i w:val="0"/>
          <w:color w:val="000000"/>
          <w:sz w:val="24"/>
        </w:rPr>
        <w:t>Tabela 2: Wskaźniki produktu</w:t>
      </w:r>
      <w:bookmarkEnd w:id="448"/>
    </w:p>
    <w:p w14:paraId="7B276B80"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36"/>
        <w:gridCol w:w="798"/>
        <w:gridCol w:w="1689"/>
        <w:gridCol w:w="1521"/>
        <w:gridCol w:w="4517"/>
        <w:gridCol w:w="1580"/>
        <w:gridCol w:w="1410"/>
        <w:gridCol w:w="1501"/>
      </w:tblGrid>
      <w:tr w:rsidR="002B2962" w14:paraId="55786E4B" w14:textId="77777777" w:rsidTr="003771F1">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53FFFE"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B907BBA"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0E78136"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54CB02"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BFCF620"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27B00C4"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3D9428E"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0DB3C64"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5A8BD71" w14:textId="77777777" w:rsidR="00A77B3E" w:rsidRDefault="009F4183">
            <w:pPr>
              <w:spacing w:before="100"/>
              <w:jc w:val="center"/>
              <w:rPr>
                <w:color w:val="000000"/>
                <w:sz w:val="20"/>
              </w:rPr>
            </w:pPr>
            <w:r>
              <w:rPr>
                <w:color w:val="000000"/>
                <w:sz w:val="20"/>
              </w:rPr>
              <w:t>Cel końcowy (2029)</w:t>
            </w:r>
          </w:p>
        </w:tc>
      </w:tr>
      <w:tr w:rsidR="002B2962" w14:paraId="00E79D02" w14:textId="77777777" w:rsidTr="003771F1">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2C0FB6" w14:textId="77777777" w:rsidR="00A77B3E" w:rsidRDefault="009F4183">
            <w:pPr>
              <w:spacing w:before="100"/>
              <w:rPr>
                <w:color w:val="000000"/>
                <w:sz w:val="20"/>
              </w:rPr>
            </w:pPr>
            <w:r>
              <w:rPr>
                <w:color w:val="000000"/>
                <w:sz w:val="20"/>
              </w:rPr>
              <w:lastRenderedPageBreak/>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637224" w14:textId="77777777" w:rsidR="00A77B3E" w:rsidRDefault="009F4183">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1E8B53"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D3A421"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4C4993" w14:textId="77777777" w:rsidR="00A77B3E" w:rsidRDefault="009F4183">
            <w:pPr>
              <w:spacing w:before="100"/>
              <w:rPr>
                <w:color w:val="000000"/>
                <w:sz w:val="20"/>
              </w:rPr>
            </w:pPr>
            <w:r>
              <w:rPr>
                <w:color w:val="000000"/>
                <w:sz w:val="20"/>
              </w:rPr>
              <w:t>RCO74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AF6019" w14:textId="77777777" w:rsidR="00A77B3E" w:rsidRPr="003771F1" w:rsidRDefault="009F4183">
            <w:pPr>
              <w:spacing w:before="100"/>
              <w:rPr>
                <w:color w:val="000000"/>
                <w:sz w:val="20"/>
                <w:lang w:val="pl-PL"/>
              </w:rPr>
            </w:pPr>
            <w:r w:rsidRPr="003771F1">
              <w:rPr>
                <w:color w:val="000000"/>
                <w:sz w:val="20"/>
                <w:lang w:val="pl-PL"/>
              </w:rPr>
              <w:t>Ludność objęta projektami w ramach strategii zintegrowanego rozwoju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0674CC"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BBAE84" w14:textId="77777777" w:rsidR="00A77B3E" w:rsidRDefault="009F4183">
            <w:pPr>
              <w:spacing w:before="100"/>
              <w:jc w:val="right"/>
              <w:rPr>
                <w:color w:val="000000"/>
                <w:sz w:val="20"/>
              </w:rPr>
            </w:pPr>
            <w:r>
              <w:rPr>
                <w:color w:val="000000"/>
                <w:sz w:val="20"/>
              </w:rPr>
              <w:t>884 842,00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22FA42" w14:textId="77777777" w:rsidR="00A77B3E" w:rsidRDefault="009F4183">
            <w:pPr>
              <w:spacing w:before="100"/>
              <w:jc w:val="right"/>
              <w:rPr>
                <w:color w:val="000000"/>
                <w:sz w:val="20"/>
              </w:rPr>
            </w:pPr>
            <w:r>
              <w:rPr>
                <w:color w:val="000000"/>
                <w:sz w:val="20"/>
              </w:rPr>
              <w:t>1 415 747,00</w:t>
            </w:r>
          </w:p>
        </w:tc>
      </w:tr>
      <w:tr w:rsidR="002B2962" w14:paraId="23E434E1" w14:textId="77777777" w:rsidTr="003771F1">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7EFFD6" w14:textId="77777777" w:rsidR="00A77B3E" w:rsidRDefault="009F4183">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2991BB" w14:textId="77777777" w:rsidR="00A77B3E" w:rsidRDefault="009F4183">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C881D5"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29AC7C"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CADE4C" w14:textId="77777777" w:rsidR="00A77B3E" w:rsidRDefault="009F4183">
            <w:pPr>
              <w:spacing w:before="100"/>
              <w:rPr>
                <w:color w:val="000000"/>
                <w:sz w:val="20"/>
              </w:rPr>
            </w:pPr>
            <w:r>
              <w:rPr>
                <w:color w:val="000000"/>
                <w:sz w:val="20"/>
              </w:rPr>
              <w:t>RCO75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BEEDDD" w14:textId="77777777" w:rsidR="00A77B3E" w:rsidRPr="003771F1" w:rsidRDefault="009F4183">
            <w:pPr>
              <w:spacing w:before="100"/>
              <w:rPr>
                <w:color w:val="000000"/>
                <w:sz w:val="20"/>
                <w:lang w:val="pl-PL"/>
              </w:rPr>
            </w:pPr>
            <w:r w:rsidRPr="003771F1">
              <w:rPr>
                <w:color w:val="000000"/>
                <w:sz w:val="20"/>
                <w:lang w:val="pl-PL"/>
              </w:rPr>
              <w:t>Wspierane strategie zintegrowanego rozwoju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B81279" w14:textId="77777777" w:rsidR="00A77B3E" w:rsidRDefault="009F4183">
            <w:pPr>
              <w:spacing w:before="100"/>
              <w:rPr>
                <w:color w:val="000000"/>
                <w:sz w:val="20"/>
              </w:rPr>
            </w:pPr>
            <w:r>
              <w:rPr>
                <w:color w:val="000000"/>
                <w:sz w:val="20"/>
              </w:rPr>
              <w:t>wkłady na rzecz strategii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A987F8" w14:textId="77777777" w:rsidR="00A77B3E" w:rsidRDefault="009F4183">
            <w:pPr>
              <w:spacing w:before="100"/>
              <w:jc w:val="right"/>
              <w:rPr>
                <w:color w:val="000000"/>
                <w:sz w:val="20"/>
              </w:rPr>
            </w:pPr>
            <w:r>
              <w:rPr>
                <w:color w:val="000000"/>
                <w:sz w:val="20"/>
              </w:rPr>
              <w:t>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D21107" w14:textId="77777777" w:rsidR="00A77B3E" w:rsidRDefault="009F4183">
            <w:pPr>
              <w:spacing w:before="100"/>
              <w:jc w:val="right"/>
              <w:rPr>
                <w:color w:val="000000"/>
                <w:sz w:val="20"/>
              </w:rPr>
            </w:pPr>
            <w:r>
              <w:rPr>
                <w:color w:val="000000"/>
                <w:sz w:val="20"/>
              </w:rPr>
              <w:t>8,00</w:t>
            </w:r>
          </w:p>
        </w:tc>
      </w:tr>
      <w:tr w:rsidR="002B2962" w14:paraId="166DADC8" w14:textId="77777777" w:rsidTr="00761040">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CD4E78" w14:textId="77777777" w:rsidR="00A77B3E" w:rsidRDefault="009F4183">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4803F2" w14:textId="77777777" w:rsidR="00A77B3E" w:rsidRDefault="009F4183">
            <w:pPr>
              <w:spacing w:before="100"/>
              <w:rPr>
                <w:color w:val="000000"/>
                <w:sz w:val="20"/>
              </w:rPr>
            </w:pPr>
            <w:r>
              <w:rPr>
                <w:color w:val="000000"/>
                <w:sz w:val="20"/>
              </w:rPr>
              <w:t>RSO5.1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CC3727"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6C9DA6"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E8B1EA" w14:textId="77777777" w:rsidR="00A77B3E" w:rsidRDefault="009F4183">
            <w:pPr>
              <w:spacing w:before="100"/>
              <w:rPr>
                <w:color w:val="000000"/>
                <w:sz w:val="20"/>
              </w:rPr>
            </w:pPr>
            <w:r>
              <w:rPr>
                <w:color w:val="000000"/>
                <w:sz w:val="20"/>
              </w:rPr>
              <w:t>PLRO125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FE11DD" w14:textId="77777777" w:rsidR="00A77B3E" w:rsidRDefault="009F4183">
            <w:pPr>
              <w:spacing w:before="100"/>
              <w:rPr>
                <w:color w:val="000000"/>
                <w:sz w:val="20"/>
              </w:rPr>
            </w:pPr>
            <w:r>
              <w:rPr>
                <w:color w:val="000000"/>
                <w:sz w:val="20"/>
              </w:rPr>
              <w:t>Liczba wspartych szkół</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FFF313" w14:textId="77777777" w:rsidR="00A77B3E" w:rsidRDefault="009F4183">
            <w:pPr>
              <w:spacing w:before="100"/>
              <w:rPr>
                <w:color w:val="000000"/>
                <w:sz w:val="20"/>
              </w:rPr>
            </w:pPr>
            <w:r>
              <w:rPr>
                <w:color w:val="000000"/>
                <w:sz w:val="20"/>
              </w:rPr>
              <w:t>sztuka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1CE4B0"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F57EF8" w14:textId="3D04E6DA" w:rsidR="00A77B3E" w:rsidRDefault="00A77B3E">
            <w:pPr>
              <w:spacing w:before="100"/>
              <w:jc w:val="right"/>
              <w:rPr>
                <w:color w:val="000000"/>
                <w:sz w:val="20"/>
              </w:rPr>
            </w:pPr>
          </w:p>
          <w:p w14:paraId="6D7E0409" w14:textId="485EA75B" w:rsidR="003D21CB" w:rsidRDefault="003D21CB">
            <w:pPr>
              <w:spacing w:before="100"/>
              <w:jc w:val="right"/>
              <w:rPr>
                <w:color w:val="000000"/>
                <w:sz w:val="20"/>
              </w:rPr>
            </w:pPr>
            <w:r>
              <w:rPr>
                <w:color w:val="000000"/>
                <w:sz w:val="20"/>
              </w:rPr>
              <w:t>6,00</w:t>
            </w:r>
          </w:p>
        </w:tc>
      </w:tr>
    </w:tbl>
    <w:p w14:paraId="08B08356" w14:textId="77777777" w:rsidR="00A77B3E" w:rsidRDefault="00A77B3E">
      <w:pPr>
        <w:spacing w:before="100"/>
        <w:rPr>
          <w:color w:val="000000"/>
          <w:sz w:val="20"/>
        </w:rPr>
      </w:pPr>
    </w:p>
    <w:p w14:paraId="76AB3E20" w14:textId="77777777" w:rsidR="00A77B3E" w:rsidRPr="003771F1" w:rsidRDefault="009F4183">
      <w:pPr>
        <w:spacing w:before="100"/>
        <w:rPr>
          <w:color w:val="000000"/>
          <w:sz w:val="0"/>
          <w:lang w:val="pl-PL"/>
        </w:rPr>
      </w:pPr>
      <w:r w:rsidRPr="003771F1">
        <w:rPr>
          <w:color w:val="000000"/>
          <w:lang w:val="pl-PL"/>
        </w:rPr>
        <w:t>Podstawa prawna: art. 22 ust. 3 lit. d) ppkt (ii) rozporządzenia w sprawie wspólnych przepisów</w:t>
      </w:r>
    </w:p>
    <w:p w14:paraId="227B4132" w14:textId="77777777" w:rsidR="00A77B3E" w:rsidRDefault="009F4183">
      <w:pPr>
        <w:pStyle w:val="Nagwek5"/>
        <w:spacing w:before="100" w:after="0"/>
        <w:rPr>
          <w:b w:val="0"/>
          <w:i w:val="0"/>
          <w:color w:val="000000"/>
          <w:sz w:val="24"/>
        </w:rPr>
      </w:pPr>
      <w:bookmarkStart w:id="449" w:name="_Toc215824044"/>
      <w:r>
        <w:rPr>
          <w:b w:val="0"/>
          <w:i w:val="0"/>
          <w:color w:val="000000"/>
          <w:sz w:val="24"/>
        </w:rPr>
        <w:t>Tabela 3: Wskaźniki rezultatu</w:t>
      </w:r>
      <w:bookmarkEnd w:id="449"/>
    </w:p>
    <w:p w14:paraId="6D80E078"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11"/>
        <w:gridCol w:w="798"/>
        <w:gridCol w:w="1196"/>
        <w:gridCol w:w="1422"/>
        <w:gridCol w:w="2663"/>
        <w:gridCol w:w="1625"/>
        <w:gridCol w:w="1449"/>
        <w:gridCol w:w="1099"/>
        <w:gridCol w:w="1276"/>
        <w:gridCol w:w="959"/>
        <w:gridCol w:w="654"/>
      </w:tblGrid>
      <w:tr w:rsidR="002B2962" w14:paraId="068E8F1C"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4305C79"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E58519E"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D3FF510"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9A9386A"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BE5E691"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DCB1B05"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3D8808E"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3C8BD99" w14:textId="77777777" w:rsidR="00A77B3E" w:rsidRPr="003771F1" w:rsidRDefault="009F4183">
            <w:pPr>
              <w:spacing w:before="100"/>
              <w:jc w:val="center"/>
              <w:rPr>
                <w:color w:val="000000"/>
                <w:sz w:val="20"/>
                <w:lang w:val="pl-PL"/>
              </w:rPr>
            </w:pPr>
            <w:r w:rsidRPr="003771F1">
              <w:rPr>
                <w:color w:val="000000"/>
                <w:sz w:val="20"/>
                <w:lang w:val="pl-PL"/>
              </w:rPr>
              <w:t>Wartość bazowa lub wartość odniesienia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71E73B8"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64A2B37"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668C0DD"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BBB96A2" w14:textId="77777777" w:rsidR="00A77B3E" w:rsidRDefault="009F4183">
            <w:pPr>
              <w:spacing w:before="100"/>
              <w:jc w:val="center"/>
              <w:rPr>
                <w:color w:val="000000"/>
                <w:sz w:val="20"/>
              </w:rPr>
            </w:pPr>
            <w:r>
              <w:rPr>
                <w:color w:val="000000"/>
                <w:sz w:val="20"/>
              </w:rPr>
              <w:t>Uwagi</w:t>
            </w:r>
          </w:p>
        </w:tc>
      </w:tr>
      <w:tr w:rsidR="002B2962" w14:paraId="0E932CCC"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614D8E0" w14:textId="77777777" w:rsidR="00A77B3E" w:rsidRDefault="009F4183">
            <w:pPr>
              <w:spacing w:before="100"/>
              <w:rPr>
                <w:color w:val="000000"/>
                <w:sz w:val="20"/>
              </w:rPr>
            </w:pPr>
            <w:r>
              <w:rPr>
                <w:color w:val="000000"/>
                <w:sz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8D0C998" w14:textId="77777777" w:rsidR="00A77B3E" w:rsidRDefault="009F4183">
            <w:pPr>
              <w:spacing w:before="100"/>
              <w:rPr>
                <w:color w:val="000000"/>
                <w:sz w:val="20"/>
              </w:rPr>
            </w:pPr>
            <w:r>
              <w:rPr>
                <w:color w:val="000000"/>
                <w:sz w:val="20"/>
              </w:rPr>
              <w:t>RSO5.1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CD272E2"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08E1773"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6267E55" w14:textId="77777777" w:rsidR="00A77B3E" w:rsidRDefault="009F4183">
            <w:pPr>
              <w:spacing w:before="100"/>
              <w:rPr>
                <w:color w:val="000000"/>
                <w:sz w:val="20"/>
              </w:rPr>
            </w:pPr>
            <w:r>
              <w:rPr>
                <w:color w:val="000000"/>
                <w:sz w:val="20"/>
              </w:rPr>
              <w:t>RCR77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C93768" w14:textId="77777777" w:rsidR="00A77B3E" w:rsidRPr="003771F1" w:rsidRDefault="009F4183">
            <w:pPr>
              <w:spacing w:before="100"/>
              <w:rPr>
                <w:color w:val="000000"/>
                <w:sz w:val="20"/>
                <w:lang w:val="pl-PL"/>
              </w:rPr>
            </w:pPr>
            <w:r w:rsidRPr="003771F1">
              <w:rPr>
                <w:color w:val="000000"/>
                <w:sz w:val="20"/>
                <w:lang w:val="pl-PL"/>
              </w:rPr>
              <w:t>Liczba osób odwiedzających obiekty kulturalne i turystyczne objęte wsparciem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5F50EC" w14:textId="77777777" w:rsidR="00A77B3E" w:rsidRDefault="009F4183">
            <w:pPr>
              <w:spacing w:before="100"/>
              <w:rPr>
                <w:color w:val="000000"/>
                <w:sz w:val="20"/>
              </w:rPr>
            </w:pPr>
            <w:r>
              <w:rPr>
                <w:color w:val="000000"/>
                <w:sz w:val="20"/>
              </w:rPr>
              <w:t>osoby odwiedzające/rok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2B033CB"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CBFC638"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241328" w14:textId="6326F8B6" w:rsidR="00A77B3E" w:rsidRDefault="4FAA4C1C" w:rsidP="1ADDAEA5">
            <w:pPr>
              <w:spacing w:before="100"/>
              <w:jc w:val="right"/>
              <w:rPr>
                <w:color w:val="000000"/>
                <w:sz w:val="20"/>
                <w:szCs w:val="20"/>
              </w:rPr>
            </w:pPr>
            <w:r w:rsidRPr="1ADDAEA5">
              <w:rPr>
                <w:color w:val="000000" w:themeColor="text1"/>
                <w:sz w:val="20"/>
                <w:szCs w:val="20"/>
              </w:rPr>
              <w:t>1 279 874,00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6FFC3F2" w14:textId="77777777" w:rsidR="00A77B3E" w:rsidRDefault="009F4183">
            <w:pPr>
              <w:spacing w:before="100"/>
              <w:rPr>
                <w:color w:val="000000"/>
                <w:sz w:val="20"/>
              </w:rPr>
            </w:pPr>
            <w:r>
              <w:rPr>
                <w:color w:val="000000"/>
                <w:sz w:val="20"/>
              </w:rPr>
              <w:t>CST2021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D0CC94C" w14:textId="77777777" w:rsidR="00A77B3E" w:rsidRDefault="00A77B3E">
            <w:pPr>
              <w:spacing w:before="100"/>
              <w:rPr>
                <w:color w:val="000000"/>
                <w:sz w:val="20"/>
              </w:rPr>
            </w:pPr>
          </w:p>
        </w:tc>
      </w:tr>
      <w:tr w:rsidR="002B2962" w14:paraId="1ECE2CDD" w14:textId="77777777" w:rsidTr="003771F1">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F2A4CD3" w14:textId="77777777" w:rsidR="00A77B3E" w:rsidRDefault="009F4183">
            <w:pPr>
              <w:spacing w:before="100"/>
              <w:rPr>
                <w:color w:val="000000"/>
                <w:sz w:val="20"/>
              </w:rPr>
            </w:pPr>
            <w:r>
              <w:rPr>
                <w:color w:val="000000"/>
                <w:sz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D215C4" w14:textId="77777777" w:rsidR="00A77B3E" w:rsidRDefault="009F4183">
            <w:pPr>
              <w:spacing w:before="100"/>
              <w:rPr>
                <w:color w:val="000000"/>
                <w:sz w:val="20"/>
              </w:rPr>
            </w:pPr>
            <w:r>
              <w:rPr>
                <w:color w:val="000000"/>
                <w:sz w:val="20"/>
              </w:rPr>
              <w:t>RSO5.1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99D540"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96B1F3"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2356583" w14:textId="77777777" w:rsidR="00A77B3E" w:rsidRDefault="009F4183">
            <w:pPr>
              <w:spacing w:before="100"/>
              <w:rPr>
                <w:color w:val="000000"/>
                <w:sz w:val="20"/>
              </w:rPr>
            </w:pPr>
            <w:r>
              <w:rPr>
                <w:color w:val="000000"/>
                <w:sz w:val="20"/>
              </w:rPr>
              <w:t>PLPZCR03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58408D6" w14:textId="77777777" w:rsidR="00A77B3E" w:rsidRPr="003771F1" w:rsidRDefault="009F4183">
            <w:pPr>
              <w:spacing w:before="100"/>
              <w:rPr>
                <w:color w:val="000000"/>
                <w:sz w:val="20"/>
                <w:lang w:val="pl-PL"/>
              </w:rPr>
            </w:pPr>
            <w:r w:rsidRPr="003771F1">
              <w:rPr>
                <w:color w:val="000000"/>
                <w:sz w:val="20"/>
                <w:lang w:val="pl-PL"/>
              </w:rPr>
              <w:t>Potencjał objętej wsparciem infrastruktury w zakresie opieki nad dziećmi lub infrastruktury edukacyjnej</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553E710" w14:textId="77777777" w:rsidR="00A77B3E" w:rsidRDefault="009F4183">
            <w:pPr>
              <w:spacing w:before="100"/>
              <w:rPr>
                <w:color w:val="000000"/>
                <w:sz w:val="20"/>
              </w:rPr>
            </w:pPr>
            <w:r>
              <w:rPr>
                <w:color w:val="000000"/>
                <w:sz w:val="20"/>
              </w:rPr>
              <w:t>osoby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ED42B40"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C8C194F"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E64C00C" w14:textId="0018FCB6" w:rsidR="00A77B3E" w:rsidRDefault="00A77B3E">
            <w:pPr>
              <w:spacing w:before="100"/>
              <w:jc w:val="right"/>
              <w:rPr>
                <w:color w:val="000000"/>
                <w:sz w:val="20"/>
              </w:rPr>
            </w:pPr>
          </w:p>
          <w:p w14:paraId="75B3A41E" w14:textId="33D2D771" w:rsidR="003D21CB" w:rsidRDefault="003D21CB">
            <w:pPr>
              <w:spacing w:before="100"/>
              <w:jc w:val="right"/>
              <w:rPr>
                <w:color w:val="000000"/>
                <w:sz w:val="20"/>
              </w:rPr>
            </w:pPr>
            <w:r>
              <w:rPr>
                <w:color w:val="000000"/>
                <w:sz w:val="20"/>
              </w:rPr>
              <w:t>1 082,00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AC0A7D" w14:textId="77777777" w:rsidR="00A77B3E" w:rsidRDefault="009F4183">
            <w:pPr>
              <w:spacing w:before="100"/>
              <w:rPr>
                <w:color w:val="000000"/>
                <w:sz w:val="20"/>
              </w:rPr>
            </w:pPr>
            <w:r>
              <w:rPr>
                <w:color w:val="000000"/>
                <w:sz w:val="20"/>
              </w:rPr>
              <w:t>CST2021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E1B0CFD" w14:textId="77777777" w:rsidR="00A77B3E" w:rsidRDefault="00A77B3E">
            <w:pPr>
              <w:spacing w:before="100"/>
              <w:rPr>
                <w:color w:val="000000"/>
                <w:sz w:val="20"/>
              </w:rPr>
            </w:pPr>
          </w:p>
        </w:tc>
      </w:tr>
    </w:tbl>
    <w:p w14:paraId="669BE3F0" w14:textId="77777777" w:rsidR="00A77B3E" w:rsidRDefault="00A77B3E">
      <w:pPr>
        <w:spacing w:before="100"/>
        <w:rPr>
          <w:color w:val="000000"/>
          <w:sz w:val="20"/>
        </w:rPr>
      </w:pPr>
    </w:p>
    <w:p w14:paraId="05845D3C" w14:textId="77777777" w:rsidR="00A77B3E" w:rsidRPr="0032513A" w:rsidRDefault="009F4183">
      <w:pPr>
        <w:pStyle w:val="Nagwek4"/>
        <w:spacing w:before="100" w:after="0"/>
        <w:rPr>
          <w:b w:val="0"/>
          <w:color w:val="000000"/>
          <w:sz w:val="24"/>
          <w:lang w:val="pl-PL"/>
        </w:rPr>
      </w:pPr>
      <w:bookmarkStart w:id="450" w:name="_Toc215824045"/>
      <w:r w:rsidRPr="0032513A">
        <w:rPr>
          <w:b w:val="0"/>
          <w:color w:val="000000"/>
          <w:sz w:val="24"/>
          <w:lang w:val="pl-PL"/>
        </w:rPr>
        <w:t>2.1.1.1.3. Indykatywny podział zaprogramowanych zasobów (UE) według rodzaju interwencji</w:t>
      </w:r>
      <w:bookmarkEnd w:id="450"/>
    </w:p>
    <w:p w14:paraId="41F9819E" w14:textId="77777777" w:rsidR="00A77B3E" w:rsidRPr="0032513A" w:rsidRDefault="00A77B3E">
      <w:pPr>
        <w:spacing w:before="100"/>
        <w:rPr>
          <w:color w:val="000000"/>
          <w:sz w:val="0"/>
          <w:lang w:val="pl-PL"/>
        </w:rPr>
      </w:pPr>
    </w:p>
    <w:p w14:paraId="1BEE546E" w14:textId="77777777" w:rsidR="00A77B3E" w:rsidRPr="0032513A" w:rsidRDefault="009F4183">
      <w:pPr>
        <w:spacing w:before="100"/>
        <w:rPr>
          <w:color w:val="000000"/>
          <w:sz w:val="0"/>
          <w:lang w:val="pl-PL"/>
        </w:rPr>
      </w:pPr>
      <w:r w:rsidRPr="0032513A">
        <w:rPr>
          <w:color w:val="000000"/>
          <w:lang w:val="pl-PL"/>
        </w:rPr>
        <w:t>Podstawa prawna: art. 22 ust. 3 lit. d) pkt (viii) rozporządzenia w sprawie wspólnych przepisów</w:t>
      </w:r>
    </w:p>
    <w:p w14:paraId="2129C51F" w14:textId="77777777" w:rsidR="00A77B3E" w:rsidRDefault="009F4183">
      <w:pPr>
        <w:pStyle w:val="Nagwek5"/>
        <w:spacing w:before="100" w:after="0"/>
        <w:rPr>
          <w:b w:val="0"/>
          <w:i w:val="0"/>
          <w:color w:val="000000"/>
          <w:sz w:val="24"/>
        </w:rPr>
      </w:pPr>
      <w:bookmarkStart w:id="451" w:name="_Toc215824046"/>
      <w:r>
        <w:rPr>
          <w:b w:val="0"/>
          <w:i w:val="0"/>
          <w:color w:val="000000"/>
          <w:sz w:val="24"/>
        </w:rPr>
        <w:t>Tabela 4: Wymiar 1 – zakres interwencji</w:t>
      </w:r>
      <w:bookmarkEnd w:id="451"/>
    </w:p>
    <w:p w14:paraId="5A7C02D6" w14:textId="77777777" w:rsidR="00A77B3E" w:rsidRDefault="00A77B3E">
      <w:pPr>
        <w:spacing w:before="100"/>
        <w:rPr>
          <w:color w:val="000000"/>
          <w:sz w:val="0"/>
        </w:rPr>
      </w:pPr>
    </w:p>
    <w:tbl>
      <w:tblPr>
        <w:tblW w:w="1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1220"/>
        <w:gridCol w:w="1136"/>
        <w:gridCol w:w="1793"/>
        <w:gridCol w:w="7556"/>
        <w:gridCol w:w="2420"/>
      </w:tblGrid>
      <w:tr w:rsidR="002B2962" w14:paraId="603EF626" w14:textId="77777777" w:rsidTr="00691768">
        <w:tc>
          <w:tcPr>
            <w:tcW w:w="1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285BE02" w14:textId="77777777" w:rsidR="00A77B3E" w:rsidRDefault="009F4183">
            <w:pPr>
              <w:spacing w:before="100"/>
              <w:jc w:val="center"/>
              <w:rPr>
                <w:color w:val="000000"/>
                <w:sz w:val="20"/>
              </w:rPr>
            </w:pPr>
            <w:r>
              <w:rPr>
                <w:color w:val="000000"/>
                <w:sz w:val="20"/>
              </w:rPr>
              <w:t>Priorytet</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FD72CA4" w14:textId="77777777" w:rsidR="00A77B3E" w:rsidRDefault="009F4183">
            <w:pPr>
              <w:spacing w:before="100"/>
              <w:jc w:val="center"/>
              <w:rPr>
                <w:color w:val="000000"/>
                <w:sz w:val="20"/>
              </w:rPr>
            </w:pPr>
            <w:r>
              <w:rPr>
                <w:color w:val="000000"/>
                <w:sz w:val="20"/>
              </w:rPr>
              <w:t>Cel szczegółowy</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CD86838" w14:textId="77777777" w:rsidR="00A77B3E" w:rsidRDefault="009F4183">
            <w:pPr>
              <w:spacing w:before="100"/>
              <w:jc w:val="center"/>
              <w:rPr>
                <w:color w:val="000000"/>
                <w:sz w:val="20"/>
              </w:rPr>
            </w:pPr>
            <w:r>
              <w:rPr>
                <w:color w:val="000000"/>
                <w:sz w:val="20"/>
              </w:rPr>
              <w:t>Fundusz</w:t>
            </w:r>
          </w:p>
        </w:tc>
        <w:tc>
          <w:tcPr>
            <w:tcW w:w="17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523019C" w14:textId="77777777" w:rsidR="00A77B3E" w:rsidRDefault="009F4183">
            <w:pPr>
              <w:spacing w:before="100"/>
              <w:jc w:val="center"/>
              <w:rPr>
                <w:color w:val="000000"/>
                <w:sz w:val="20"/>
              </w:rPr>
            </w:pPr>
            <w:r>
              <w:rPr>
                <w:color w:val="000000"/>
                <w:sz w:val="20"/>
              </w:rPr>
              <w:t>Kategoria regionu</w:t>
            </w:r>
          </w:p>
        </w:tc>
        <w:tc>
          <w:tcPr>
            <w:tcW w:w="7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B01B2A3" w14:textId="77777777" w:rsidR="00A77B3E" w:rsidRDefault="009F4183">
            <w:pPr>
              <w:spacing w:before="100"/>
              <w:jc w:val="center"/>
              <w:rPr>
                <w:color w:val="000000"/>
                <w:sz w:val="20"/>
              </w:rPr>
            </w:pPr>
            <w:r>
              <w:rPr>
                <w:color w:val="000000"/>
                <w:sz w:val="20"/>
              </w:rPr>
              <w:t>Kod</w:t>
            </w:r>
          </w:p>
        </w:tc>
        <w:tc>
          <w:tcPr>
            <w:tcW w:w="2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B2EDF72" w14:textId="77777777" w:rsidR="00A77B3E" w:rsidRDefault="009F4183">
            <w:pPr>
              <w:spacing w:before="100"/>
              <w:jc w:val="center"/>
              <w:rPr>
                <w:color w:val="000000"/>
                <w:sz w:val="20"/>
              </w:rPr>
            </w:pPr>
            <w:r>
              <w:rPr>
                <w:color w:val="000000"/>
                <w:sz w:val="20"/>
              </w:rPr>
              <w:t>Kwota (w EUR)</w:t>
            </w:r>
          </w:p>
        </w:tc>
      </w:tr>
      <w:tr w:rsidR="002B2962" w14:paraId="748B3BBD" w14:textId="548A826F" w:rsidTr="00691768">
        <w:tc>
          <w:tcPr>
            <w:tcW w:w="1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A75F28F" w14:textId="5297A70B" w:rsidR="00A77B3E" w:rsidRDefault="009F4183">
            <w:pPr>
              <w:spacing w:before="100"/>
              <w:rPr>
                <w:color w:val="000000"/>
                <w:sz w:val="20"/>
              </w:rPr>
            </w:pPr>
            <w:r>
              <w:rPr>
                <w:color w:val="000000"/>
                <w:sz w:val="20"/>
              </w:rPr>
              <w:t>7</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9E74139" w14:textId="00BECD5D" w:rsidR="00A77B3E" w:rsidRDefault="009F4183">
            <w:pPr>
              <w:spacing w:before="100"/>
              <w:rPr>
                <w:color w:val="000000"/>
                <w:sz w:val="20"/>
              </w:rPr>
            </w:pPr>
            <w:r>
              <w:rPr>
                <w:color w:val="000000"/>
                <w:sz w:val="20"/>
              </w:rPr>
              <w:t>RSO5.1</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7BE096A" w14:textId="4E29877F" w:rsidR="00A77B3E" w:rsidRDefault="009F4183">
            <w:pPr>
              <w:spacing w:before="100"/>
              <w:rPr>
                <w:color w:val="000000"/>
                <w:sz w:val="20"/>
              </w:rPr>
            </w:pPr>
            <w:r>
              <w:rPr>
                <w:color w:val="000000"/>
                <w:sz w:val="20"/>
              </w:rPr>
              <w:t>EFRR</w:t>
            </w:r>
          </w:p>
        </w:tc>
        <w:tc>
          <w:tcPr>
            <w:tcW w:w="17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07BFBF3" w14:textId="70A29DE7" w:rsidR="00A77B3E" w:rsidRDefault="009F4183">
            <w:pPr>
              <w:spacing w:before="100"/>
              <w:rPr>
                <w:color w:val="000000"/>
                <w:sz w:val="20"/>
              </w:rPr>
            </w:pPr>
            <w:r>
              <w:rPr>
                <w:color w:val="000000"/>
                <w:sz w:val="20"/>
              </w:rPr>
              <w:t>Regiony słabiej rozwinięte</w:t>
            </w:r>
          </w:p>
        </w:tc>
        <w:tc>
          <w:tcPr>
            <w:tcW w:w="7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F7D8E52" w14:textId="2CA4AACE" w:rsidR="00A77B3E" w:rsidRPr="0032513A" w:rsidRDefault="009F4183">
            <w:pPr>
              <w:spacing w:before="100"/>
              <w:rPr>
                <w:color w:val="000000"/>
                <w:sz w:val="20"/>
                <w:lang w:val="pl-PL"/>
              </w:rPr>
            </w:pPr>
            <w:r w:rsidRPr="0032513A">
              <w:rPr>
                <w:color w:val="000000"/>
                <w:sz w:val="20"/>
                <w:lang w:val="pl-PL"/>
              </w:rPr>
              <w:t>020. Infrastruktura biznesowa dla MŚP (w tym parki i obiekty przemysłowe)</w:t>
            </w:r>
          </w:p>
        </w:tc>
        <w:tc>
          <w:tcPr>
            <w:tcW w:w="2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39A36B0" w14:textId="77777777" w:rsidR="00B365F4" w:rsidRDefault="00B365F4" w:rsidP="1ADDAEA5">
            <w:pPr>
              <w:spacing w:before="100"/>
              <w:jc w:val="right"/>
              <w:rPr>
                <w:color w:val="000000" w:themeColor="text1"/>
                <w:sz w:val="20"/>
                <w:szCs w:val="20"/>
              </w:rPr>
            </w:pPr>
            <w:r>
              <w:rPr>
                <w:color w:val="000000" w:themeColor="text1"/>
                <w:sz w:val="20"/>
                <w:szCs w:val="20"/>
              </w:rPr>
              <w:t>0,01</w:t>
            </w:r>
          </w:p>
          <w:p w14:paraId="5EC988A0" w14:textId="59A3787B" w:rsidR="00A77B3E" w:rsidRDefault="00A77B3E" w:rsidP="1ADDAEA5">
            <w:pPr>
              <w:spacing w:before="100"/>
              <w:jc w:val="right"/>
              <w:rPr>
                <w:color w:val="000000"/>
                <w:sz w:val="20"/>
                <w:szCs w:val="20"/>
              </w:rPr>
            </w:pPr>
          </w:p>
        </w:tc>
      </w:tr>
      <w:tr w:rsidR="002B2962" w14:paraId="52948DCE" w14:textId="77777777" w:rsidTr="00691768">
        <w:trPr>
          <w:trHeight w:val="300"/>
        </w:trPr>
        <w:tc>
          <w:tcPr>
            <w:tcW w:w="1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7FA4CB" w14:textId="77777777" w:rsidR="00A77B3E" w:rsidRDefault="009F4183">
            <w:pPr>
              <w:spacing w:before="100"/>
              <w:rPr>
                <w:color w:val="000000"/>
                <w:sz w:val="20"/>
              </w:rPr>
            </w:pPr>
            <w:r>
              <w:rPr>
                <w:color w:val="000000"/>
                <w:sz w:val="20"/>
              </w:rPr>
              <w:t>7</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7E1BF35" w14:textId="77777777" w:rsidR="00A77B3E" w:rsidRDefault="009F4183">
            <w:pPr>
              <w:spacing w:before="100"/>
              <w:rPr>
                <w:color w:val="000000"/>
                <w:sz w:val="20"/>
              </w:rPr>
            </w:pPr>
            <w:r>
              <w:rPr>
                <w:color w:val="000000"/>
                <w:sz w:val="20"/>
              </w:rPr>
              <w:t>RSO5.1</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A714EAF" w14:textId="77777777" w:rsidR="00A77B3E" w:rsidRDefault="009F4183">
            <w:pPr>
              <w:spacing w:before="100"/>
              <w:rPr>
                <w:color w:val="000000"/>
                <w:sz w:val="20"/>
              </w:rPr>
            </w:pPr>
            <w:r>
              <w:rPr>
                <w:color w:val="000000"/>
                <w:sz w:val="20"/>
              </w:rPr>
              <w:t>EFRR</w:t>
            </w:r>
          </w:p>
        </w:tc>
        <w:tc>
          <w:tcPr>
            <w:tcW w:w="17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7E48822" w14:textId="77777777" w:rsidR="00A77B3E" w:rsidRDefault="009F4183">
            <w:pPr>
              <w:spacing w:before="100"/>
              <w:rPr>
                <w:color w:val="000000"/>
                <w:sz w:val="20"/>
              </w:rPr>
            </w:pPr>
            <w:r>
              <w:rPr>
                <w:color w:val="000000"/>
                <w:sz w:val="20"/>
              </w:rPr>
              <w:t>Regiony słabiej rozwinięte</w:t>
            </w:r>
          </w:p>
        </w:tc>
        <w:tc>
          <w:tcPr>
            <w:tcW w:w="7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5476428" w14:textId="77777777" w:rsidR="00A77B3E" w:rsidRPr="0032513A" w:rsidRDefault="009F4183">
            <w:pPr>
              <w:spacing w:before="100"/>
              <w:rPr>
                <w:color w:val="000000"/>
                <w:sz w:val="20"/>
                <w:lang w:val="pl-PL"/>
              </w:rPr>
            </w:pPr>
            <w:r w:rsidRPr="0032513A">
              <w:rPr>
                <w:color w:val="000000"/>
                <w:sz w:val="20"/>
                <w:lang w:val="pl-PL"/>
              </w:rPr>
              <w:t>122. Infrastruktura na potrzeby szkół podstawowych i średnich</w:t>
            </w:r>
          </w:p>
        </w:tc>
        <w:tc>
          <w:tcPr>
            <w:tcW w:w="2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EDA2A46" w14:textId="6F51E085" w:rsidR="00A77B3E" w:rsidRDefault="654BBECF" w:rsidP="1ADDAEA5">
            <w:pPr>
              <w:spacing w:before="100"/>
              <w:jc w:val="right"/>
              <w:rPr>
                <w:color w:val="000000"/>
                <w:sz w:val="20"/>
                <w:szCs w:val="20"/>
              </w:rPr>
            </w:pPr>
            <w:r w:rsidRPr="1ADDAEA5">
              <w:rPr>
                <w:color w:val="000000" w:themeColor="text1"/>
                <w:sz w:val="20"/>
                <w:szCs w:val="20"/>
              </w:rPr>
              <w:t>586 358,43</w:t>
            </w:r>
          </w:p>
        </w:tc>
      </w:tr>
      <w:tr w:rsidR="002B2962" w14:paraId="4E8EB1D5" w14:textId="77777777" w:rsidTr="00691768">
        <w:trPr>
          <w:trHeight w:val="300"/>
        </w:trPr>
        <w:tc>
          <w:tcPr>
            <w:tcW w:w="1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10F187" w14:textId="77777777" w:rsidR="00A77B3E" w:rsidRDefault="009F4183">
            <w:pPr>
              <w:spacing w:before="100"/>
              <w:rPr>
                <w:color w:val="000000"/>
                <w:sz w:val="20"/>
              </w:rPr>
            </w:pPr>
            <w:r>
              <w:rPr>
                <w:color w:val="000000"/>
                <w:sz w:val="20"/>
              </w:rPr>
              <w:lastRenderedPageBreak/>
              <w:t>7</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0E8BC8" w14:textId="77777777" w:rsidR="00A77B3E" w:rsidRDefault="009F4183">
            <w:pPr>
              <w:spacing w:before="100"/>
              <w:rPr>
                <w:color w:val="000000"/>
                <w:sz w:val="20"/>
              </w:rPr>
            </w:pPr>
            <w:r>
              <w:rPr>
                <w:color w:val="000000"/>
                <w:sz w:val="20"/>
              </w:rPr>
              <w:t>RSO5.1</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21532ED" w14:textId="77777777" w:rsidR="00A77B3E" w:rsidRDefault="009F4183">
            <w:pPr>
              <w:spacing w:before="100"/>
              <w:rPr>
                <w:color w:val="000000"/>
                <w:sz w:val="20"/>
              </w:rPr>
            </w:pPr>
            <w:r>
              <w:rPr>
                <w:color w:val="000000"/>
                <w:sz w:val="20"/>
              </w:rPr>
              <w:t>EFRR</w:t>
            </w:r>
          </w:p>
        </w:tc>
        <w:tc>
          <w:tcPr>
            <w:tcW w:w="17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24F7B93" w14:textId="77777777" w:rsidR="00A77B3E" w:rsidRDefault="009F4183">
            <w:pPr>
              <w:spacing w:before="100"/>
              <w:rPr>
                <w:color w:val="000000"/>
                <w:sz w:val="20"/>
              </w:rPr>
            </w:pPr>
            <w:r>
              <w:rPr>
                <w:color w:val="000000"/>
                <w:sz w:val="20"/>
              </w:rPr>
              <w:t>Regiony słabiej rozwinięte</w:t>
            </w:r>
          </w:p>
        </w:tc>
        <w:tc>
          <w:tcPr>
            <w:tcW w:w="7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E448932" w14:textId="77777777" w:rsidR="00A77B3E" w:rsidRPr="0032513A" w:rsidRDefault="009F4183">
            <w:pPr>
              <w:spacing w:before="100"/>
              <w:rPr>
                <w:color w:val="000000"/>
                <w:sz w:val="20"/>
                <w:lang w:val="pl-PL"/>
              </w:rPr>
            </w:pPr>
            <w:r w:rsidRPr="0032513A">
              <w:rPr>
                <w:color w:val="000000"/>
                <w:sz w:val="20"/>
                <w:lang w:val="pl-PL"/>
              </w:rPr>
              <w:t>124. Infrastruktura na potrzeby kształcenia i szkolenia zawodowego oraz edukacji dorosłych</w:t>
            </w:r>
          </w:p>
        </w:tc>
        <w:tc>
          <w:tcPr>
            <w:tcW w:w="2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650385B" w14:textId="331F53FD" w:rsidR="00A77B3E" w:rsidRDefault="1D79569E" w:rsidP="1ADDAEA5">
            <w:pPr>
              <w:spacing w:before="100"/>
              <w:jc w:val="right"/>
              <w:rPr>
                <w:color w:val="000000"/>
                <w:sz w:val="20"/>
                <w:szCs w:val="20"/>
              </w:rPr>
            </w:pPr>
            <w:r w:rsidRPr="1ADDAEA5">
              <w:rPr>
                <w:color w:val="000000" w:themeColor="text1"/>
                <w:sz w:val="20"/>
                <w:szCs w:val="20"/>
              </w:rPr>
              <w:t>4 454 491,01</w:t>
            </w:r>
          </w:p>
        </w:tc>
      </w:tr>
      <w:tr w:rsidR="002B2962" w14:paraId="6FB27E42" w14:textId="77777777" w:rsidTr="00691768">
        <w:trPr>
          <w:trHeight w:val="300"/>
        </w:trPr>
        <w:tc>
          <w:tcPr>
            <w:tcW w:w="1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34909C0" w14:textId="77777777" w:rsidR="00A77B3E" w:rsidRDefault="009F4183">
            <w:pPr>
              <w:spacing w:before="100"/>
              <w:rPr>
                <w:color w:val="000000"/>
                <w:sz w:val="20"/>
              </w:rPr>
            </w:pPr>
            <w:r>
              <w:rPr>
                <w:color w:val="000000"/>
                <w:sz w:val="20"/>
              </w:rPr>
              <w:t>7</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407EEA1" w14:textId="77777777" w:rsidR="00A77B3E" w:rsidRDefault="009F4183">
            <w:pPr>
              <w:spacing w:before="100"/>
              <w:rPr>
                <w:color w:val="000000"/>
                <w:sz w:val="20"/>
              </w:rPr>
            </w:pPr>
            <w:r>
              <w:rPr>
                <w:color w:val="000000"/>
                <w:sz w:val="20"/>
              </w:rPr>
              <w:t>RSO5.1</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F5A7533" w14:textId="77777777" w:rsidR="00A77B3E" w:rsidRDefault="009F4183">
            <w:pPr>
              <w:spacing w:before="100"/>
              <w:rPr>
                <w:color w:val="000000"/>
                <w:sz w:val="20"/>
              </w:rPr>
            </w:pPr>
            <w:r>
              <w:rPr>
                <w:color w:val="000000"/>
                <w:sz w:val="20"/>
              </w:rPr>
              <w:t>EFRR</w:t>
            </w:r>
          </w:p>
        </w:tc>
        <w:tc>
          <w:tcPr>
            <w:tcW w:w="17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C4EEFC8" w14:textId="77777777" w:rsidR="00A77B3E" w:rsidRDefault="009F4183">
            <w:pPr>
              <w:spacing w:before="100"/>
              <w:rPr>
                <w:color w:val="000000"/>
                <w:sz w:val="20"/>
              </w:rPr>
            </w:pPr>
            <w:r>
              <w:rPr>
                <w:color w:val="000000"/>
                <w:sz w:val="20"/>
              </w:rPr>
              <w:t>Regiony słabiej rozwinięte</w:t>
            </w:r>
          </w:p>
        </w:tc>
        <w:tc>
          <w:tcPr>
            <w:tcW w:w="7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51A5B8" w14:textId="77777777" w:rsidR="00A77B3E" w:rsidRPr="0032513A" w:rsidRDefault="009F4183">
            <w:pPr>
              <w:spacing w:before="100"/>
              <w:rPr>
                <w:color w:val="000000"/>
                <w:sz w:val="20"/>
                <w:lang w:val="pl-PL"/>
              </w:rPr>
            </w:pPr>
            <w:r w:rsidRPr="0032513A">
              <w:rPr>
                <w:color w:val="000000"/>
                <w:sz w:val="20"/>
                <w:lang w:val="pl-PL"/>
              </w:rPr>
              <w:t>165. Ochrona, rozwój i promowanie publicznych walorów turystycznych i usług turystycznych</w:t>
            </w:r>
          </w:p>
        </w:tc>
        <w:tc>
          <w:tcPr>
            <w:tcW w:w="2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4F6A6C" w14:textId="53E5EC8C" w:rsidR="00A77B3E" w:rsidRDefault="00242330" w:rsidP="1ADDAEA5">
            <w:pPr>
              <w:spacing w:before="100"/>
              <w:jc w:val="right"/>
              <w:rPr>
                <w:color w:val="000000"/>
                <w:sz w:val="20"/>
                <w:szCs w:val="20"/>
              </w:rPr>
            </w:pPr>
            <w:r>
              <w:rPr>
                <w:color w:val="000000" w:themeColor="text1"/>
                <w:sz w:val="20"/>
                <w:szCs w:val="20"/>
              </w:rPr>
              <w:t>48 113 443,9</w:t>
            </w:r>
            <w:r w:rsidR="00B365F4">
              <w:rPr>
                <w:color w:val="000000" w:themeColor="text1"/>
                <w:sz w:val="20"/>
                <w:szCs w:val="20"/>
              </w:rPr>
              <w:t>5</w:t>
            </w:r>
          </w:p>
        </w:tc>
      </w:tr>
      <w:tr w:rsidR="002B2962" w14:paraId="55EE3405" w14:textId="77777777" w:rsidTr="00691768">
        <w:trPr>
          <w:trHeight w:val="300"/>
        </w:trPr>
        <w:tc>
          <w:tcPr>
            <w:tcW w:w="1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A29FB1" w14:textId="77777777" w:rsidR="00A77B3E" w:rsidRDefault="009F4183">
            <w:pPr>
              <w:spacing w:before="100"/>
              <w:rPr>
                <w:color w:val="000000"/>
                <w:sz w:val="20"/>
              </w:rPr>
            </w:pPr>
            <w:r>
              <w:rPr>
                <w:color w:val="000000"/>
                <w:sz w:val="20"/>
              </w:rPr>
              <w:t>7</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2D50A90" w14:textId="77777777" w:rsidR="00A77B3E" w:rsidRDefault="009F4183">
            <w:pPr>
              <w:spacing w:before="100"/>
              <w:rPr>
                <w:color w:val="000000"/>
                <w:sz w:val="20"/>
              </w:rPr>
            </w:pPr>
            <w:r>
              <w:rPr>
                <w:color w:val="000000"/>
                <w:sz w:val="20"/>
              </w:rPr>
              <w:t>RSO5.1</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203182B" w14:textId="77777777" w:rsidR="00A77B3E" w:rsidRDefault="009F4183">
            <w:pPr>
              <w:spacing w:before="100"/>
              <w:rPr>
                <w:color w:val="000000"/>
                <w:sz w:val="20"/>
              </w:rPr>
            </w:pPr>
            <w:r>
              <w:rPr>
                <w:color w:val="000000"/>
                <w:sz w:val="20"/>
              </w:rPr>
              <w:t>EFRR</w:t>
            </w:r>
          </w:p>
        </w:tc>
        <w:tc>
          <w:tcPr>
            <w:tcW w:w="17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BC30C00" w14:textId="77777777" w:rsidR="00A77B3E" w:rsidRDefault="009F4183">
            <w:pPr>
              <w:spacing w:before="100"/>
              <w:rPr>
                <w:color w:val="000000"/>
                <w:sz w:val="20"/>
              </w:rPr>
            </w:pPr>
            <w:r>
              <w:rPr>
                <w:color w:val="000000"/>
                <w:sz w:val="20"/>
              </w:rPr>
              <w:t>Regiony słabiej rozwinięte</w:t>
            </w:r>
          </w:p>
        </w:tc>
        <w:tc>
          <w:tcPr>
            <w:tcW w:w="7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4B048CB" w14:textId="77777777" w:rsidR="00A77B3E" w:rsidRPr="0032513A" w:rsidRDefault="009F4183">
            <w:pPr>
              <w:spacing w:before="100"/>
              <w:rPr>
                <w:color w:val="000000"/>
                <w:sz w:val="20"/>
                <w:lang w:val="pl-PL"/>
              </w:rPr>
            </w:pPr>
            <w:r w:rsidRPr="0032513A">
              <w:rPr>
                <w:color w:val="000000"/>
                <w:sz w:val="20"/>
                <w:lang w:val="pl-PL"/>
              </w:rPr>
              <w:t>166. Ochrona, rozwój i promowanie dziedzictwa kulturowego i usług w dziedzinie kultury</w:t>
            </w:r>
          </w:p>
        </w:tc>
        <w:tc>
          <w:tcPr>
            <w:tcW w:w="2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E58A0E" w14:textId="36B09652" w:rsidR="00A77B3E" w:rsidRDefault="18BD3393" w:rsidP="1ADDAEA5">
            <w:pPr>
              <w:spacing w:before="100"/>
              <w:jc w:val="right"/>
              <w:rPr>
                <w:color w:val="000000"/>
                <w:sz w:val="20"/>
                <w:szCs w:val="20"/>
              </w:rPr>
            </w:pPr>
            <w:r w:rsidRPr="1ADDAEA5">
              <w:rPr>
                <w:color w:val="000000" w:themeColor="text1"/>
                <w:sz w:val="20"/>
                <w:szCs w:val="20"/>
              </w:rPr>
              <w:t>34 990 309,32</w:t>
            </w:r>
          </w:p>
        </w:tc>
      </w:tr>
      <w:tr w:rsidR="002B2962" w14:paraId="78D65AEF" w14:textId="659235DF" w:rsidTr="00691768">
        <w:trPr>
          <w:trHeight w:val="300"/>
        </w:trPr>
        <w:tc>
          <w:tcPr>
            <w:tcW w:w="1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E4E841A" w14:textId="2E9A6757" w:rsidR="00A77B3E" w:rsidRDefault="009F4183">
            <w:pPr>
              <w:spacing w:before="100"/>
              <w:rPr>
                <w:color w:val="000000"/>
                <w:sz w:val="20"/>
              </w:rPr>
            </w:pPr>
            <w:r>
              <w:rPr>
                <w:color w:val="000000"/>
                <w:sz w:val="20"/>
              </w:rPr>
              <w:t>7</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52E9C96" w14:textId="3A29B554" w:rsidR="00A77B3E" w:rsidRDefault="009F4183">
            <w:pPr>
              <w:spacing w:before="100"/>
              <w:rPr>
                <w:color w:val="000000"/>
                <w:sz w:val="20"/>
              </w:rPr>
            </w:pPr>
            <w:r>
              <w:rPr>
                <w:color w:val="000000"/>
                <w:sz w:val="20"/>
              </w:rPr>
              <w:t>RSO5.1</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839D061" w14:textId="37BD5FBC" w:rsidR="00A77B3E" w:rsidRDefault="009F4183">
            <w:pPr>
              <w:spacing w:before="100"/>
              <w:rPr>
                <w:color w:val="000000"/>
                <w:sz w:val="20"/>
              </w:rPr>
            </w:pPr>
            <w:r>
              <w:rPr>
                <w:color w:val="000000"/>
                <w:sz w:val="20"/>
              </w:rPr>
              <w:t>EFRR</w:t>
            </w:r>
          </w:p>
        </w:tc>
        <w:tc>
          <w:tcPr>
            <w:tcW w:w="17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FBE152" w14:textId="03315B15" w:rsidR="00A77B3E" w:rsidRDefault="009F4183">
            <w:pPr>
              <w:spacing w:before="100"/>
              <w:rPr>
                <w:color w:val="000000"/>
                <w:sz w:val="20"/>
              </w:rPr>
            </w:pPr>
            <w:r>
              <w:rPr>
                <w:color w:val="000000"/>
                <w:sz w:val="20"/>
              </w:rPr>
              <w:t>Regiony słabiej rozwinięte</w:t>
            </w:r>
          </w:p>
        </w:tc>
        <w:tc>
          <w:tcPr>
            <w:tcW w:w="7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5FFD697" w14:textId="1F5A381C" w:rsidR="00A77B3E" w:rsidRPr="0032513A" w:rsidRDefault="009F4183">
            <w:pPr>
              <w:spacing w:before="100"/>
              <w:rPr>
                <w:color w:val="000000"/>
                <w:sz w:val="20"/>
                <w:lang w:val="pl-PL"/>
              </w:rPr>
            </w:pPr>
            <w:r w:rsidRPr="0032513A">
              <w:rPr>
                <w:color w:val="000000"/>
                <w:sz w:val="20"/>
                <w:lang w:val="pl-PL"/>
              </w:rPr>
              <w:t>169. Inicjatywy rozwoju terytorialnego, w tym przygotowanie strategii terytorialnych</w:t>
            </w:r>
          </w:p>
        </w:tc>
        <w:tc>
          <w:tcPr>
            <w:tcW w:w="2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850DB3" w14:textId="77777777" w:rsidR="00B365F4" w:rsidRDefault="00B365F4" w:rsidP="1ADDAEA5">
            <w:pPr>
              <w:spacing w:before="100"/>
              <w:jc w:val="right"/>
              <w:rPr>
                <w:color w:val="000000" w:themeColor="text1"/>
                <w:sz w:val="20"/>
                <w:szCs w:val="20"/>
              </w:rPr>
            </w:pPr>
            <w:r>
              <w:rPr>
                <w:color w:val="000000" w:themeColor="text1"/>
                <w:sz w:val="20"/>
                <w:szCs w:val="20"/>
              </w:rPr>
              <w:t>0,01</w:t>
            </w:r>
          </w:p>
          <w:p w14:paraId="42D8237D" w14:textId="2F838B00" w:rsidR="00A77B3E" w:rsidRDefault="00A77B3E" w:rsidP="1ADDAEA5">
            <w:pPr>
              <w:spacing w:before="100"/>
              <w:jc w:val="right"/>
              <w:rPr>
                <w:color w:val="000000"/>
                <w:sz w:val="20"/>
                <w:szCs w:val="20"/>
              </w:rPr>
            </w:pPr>
          </w:p>
        </w:tc>
      </w:tr>
      <w:tr w:rsidR="002B2962" w14:paraId="42B823B1" w14:textId="77777777" w:rsidTr="00691768">
        <w:trPr>
          <w:trHeight w:val="300"/>
        </w:trPr>
        <w:tc>
          <w:tcPr>
            <w:tcW w:w="1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26B6B93" w14:textId="77777777" w:rsidR="00A77B3E" w:rsidRDefault="009F4183">
            <w:pPr>
              <w:spacing w:before="100"/>
              <w:rPr>
                <w:color w:val="000000"/>
                <w:sz w:val="20"/>
              </w:rPr>
            </w:pPr>
            <w:r>
              <w:rPr>
                <w:color w:val="000000"/>
                <w:sz w:val="20"/>
              </w:rPr>
              <w:t>7</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E0ABDD7" w14:textId="77777777" w:rsidR="00A77B3E" w:rsidRDefault="009F4183">
            <w:pPr>
              <w:spacing w:before="100"/>
              <w:rPr>
                <w:color w:val="000000"/>
                <w:sz w:val="20"/>
              </w:rPr>
            </w:pPr>
            <w:r>
              <w:rPr>
                <w:color w:val="000000"/>
                <w:sz w:val="20"/>
              </w:rPr>
              <w:t>RSO5.1</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21E055" w14:textId="77777777" w:rsidR="00A77B3E" w:rsidRDefault="009F4183">
            <w:pPr>
              <w:spacing w:before="100"/>
              <w:rPr>
                <w:color w:val="000000"/>
                <w:sz w:val="20"/>
              </w:rPr>
            </w:pPr>
            <w:r>
              <w:rPr>
                <w:color w:val="000000"/>
                <w:sz w:val="20"/>
              </w:rPr>
              <w:t>EFRR</w:t>
            </w:r>
          </w:p>
        </w:tc>
        <w:tc>
          <w:tcPr>
            <w:tcW w:w="17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7A80734" w14:textId="77777777" w:rsidR="00A77B3E" w:rsidRDefault="009F4183">
            <w:pPr>
              <w:spacing w:before="100"/>
              <w:rPr>
                <w:color w:val="000000"/>
                <w:sz w:val="20"/>
              </w:rPr>
            </w:pPr>
            <w:r>
              <w:rPr>
                <w:color w:val="000000"/>
                <w:sz w:val="20"/>
              </w:rPr>
              <w:t>Regiony słabiej rozwinięte</w:t>
            </w:r>
          </w:p>
        </w:tc>
        <w:tc>
          <w:tcPr>
            <w:tcW w:w="7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292624" w14:textId="77777777" w:rsidR="00A77B3E" w:rsidRPr="0032513A" w:rsidRDefault="009F4183">
            <w:pPr>
              <w:spacing w:before="100"/>
              <w:rPr>
                <w:color w:val="000000"/>
                <w:sz w:val="20"/>
                <w:lang w:val="pl-PL"/>
              </w:rPr>
            </w:pPr>
            <w:r w:rsidRPr="0032513A">
              <w:rPr>
                <w:color w:val="000000"/>
                <w:sz w:val="20"/>
                <w:lang w:val="pl-PL"/>
              </w:rPr>
              <w:t>170. Zwiększenie zdolności instytucji programu oraz podmiotów związanych z wdrażaniem funduszy</w:t>
            </w:r>
          </w:p>
        </w:tc>
        <w:tc>
          <w:tcPr>
            <w:tcW w:w="2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A8FB28" w14:textId="64785637" w:rsidR="00A77B3E" w:rsidRDefault="1489B9F0" w:rsidP="1ADDAEA5">
            <w:pPr>
              <w:spacing w:before="100"/>
              <w:jc w:val="right"/>
              <w:rPr>
                <w:color w:val="000000"/>
                <w:sz w:val="20"/>
                <w:szCs w:val="20"/>
              </w:rPr>
            </w:pPr>
            <w:r w:rsidRPr="1ADDAEA5">
              <w:rPr>
                <w:color w:val="000000" w:themeColor="text1"/>
                <w:sz w:val="20"/>
                <w:szCs w:val="20"/>
              </w:rPr>
              <w:t>3 135 981,95</w:t>
            </w:r>
          </w:p>
        </w:tc>
      </w:tr>
      <w:tr w:rsidR="002B2962" w14:paraId="58F46E21" w14:textId="77777777" w:rsidTr="00691768">
        <w:trPr>
          <w:trHeight w:val="300"/>
        </w:trPr>
        <w:tc>
          <w:tcPr>
            <w:tcW w:w="1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3E284D" w14:textId="77777777" w:rsidR="00A77B3E" w:rsidRDefault="009F4183">
            <w:pPr>
              <w:spacing w:before="100"/>
              <w:rPr>
                <w:color w:val="000000"/>
                <w:sz w:val="20"/>
              </w:rPr>
            </w:pPr>
            <w:r>
              <w:rPr>
                <w:color w:val="000000"/>
                <w:sz w:val="20"/>
              </w:rPr>
              <w:t>7</w:t>
            </w:r>
          </w:p>
        </w:tc>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9CD422" w14:textId="77777777" w:rsidR="00A77B3E" w:rsidRDefault="009F4183">
            <w:pPr>
              <w:spacing w:before="100"/>
              <w:rPr>
                <w:color w:val="000000"/>
                <w:sz w:val="20"/>
              </w:rPr>
            </w:pPr>
            <w:r>
              <w:rPr>
                <w:color w:val="000000"/>
                <w:sz w:val="20"/>
              </w:rPr>
              <w:t>RSO5.1</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83051A" w14:textId="77777777" w:rsidR="00A77B3E" w:rsidRDefault="009F4183">
            <w:pPr>
              <w:spacing w:before="100"/>
              <w:rPr>
                <w:color w:val="000000"/>
                <w:sz w:val="20"/>
              </w:rPr>
            </w:pPr>
            <w:r>
              <w:rPr>
                <w:color w:val="000000"/>
                <w:sz w:val="20"/>
              </w:rPr>
              <w:t>Ogółem</w:t>
            </w:r>
          </w:p>
        </w:tc>
        <w:tc>
          <w:tcPr>
            <w:tcW w:w="17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0678DBC" w14:textId="77777777" w:rsidR="00A77B3E" w:rsidRDefault="00A77B3E">
            <w:pPr>
              <w:spacing w:before="100"/>
              <w:rPr>
                <w:color w:val="000000"/>
                <w:sz w:val="20"/>
              </w:rPr>
            </w:pPr>
          </w:p>
        </w:tc>
        <w:tc>
          <w:tcPr>
            <w:tcW w:w="755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B55696" w14:textId="77777777" w:rsidR="00A77B3E" w:rsidRDefault="00A77B3E">
            <w:pPr>
              <w:spacing w:before="100"/>
              <w:rPr>
                <w:color w:val="000000"/>
                <w:sz w:val="20"/>
              </w:rPr>
            </w:pPr>
          </w:p>
        </w:tc>
        <w:tc>
          <w:tcPr>
            <w:tcW w:w="2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AC7AAE8" w14:textId="7790664D" w:rsidR="00A77B3E" w:rsidRDefault="00242330" w:rsidP="1ADDAEA5">
            <w:pPr>
              <w:spacing w:before="100"/>
              <w:jc w:val="right"/>
              <w:rPr>
                <w:color w:val="000000"/>
                <w:sz w:val="20"/>
                <w:szCs w:val="20"/>
              </w:rPr>
            </w:pPr>
            <w:r>
              <w:rPr>
                <w:color w:val="000000" w:themeColor="text1"/>
                <w:sz w:val="20"/>
                <w:szCs w:val="20"/>
              </w:rPr>
              <w:t>91 280 584,68</w:t>
            </w:r>
          </w:p>
        </w:tc>
      </w:tr>
    </w:tbl>
    <w:p w14:paraId="3431DEE7" w14:textId="77777777" w:rsidR="00A77B3E" w:rsidRDefault="00A77B3E">
      <w:pPr>
        <w:spacing w:before="100"/>
        <w:rPr>
          <w:color w:val="000000"/>
          <w:sz w:val="20"/>
        </w:rPr>
      </w:pPr>
    </w:p>
    <w:p w14:paraId="78410182" w14:textId="77777777" w:rsidR="00A77B3E" w:rsidRDefault="009F4183">
      <w:pPr>
        <w:pStyle w:val="Nagwek5"/>
        <w:spacing w:before="100" w:after="0"/>
        <w:rPr>
          <w:b w:val="0"/>
          <w:i w:val="0"/>
          <w:color w:val="000000"/>
          <w:sz w:val="24"/>
        </w:rPr>
      </w:pPr>
      <w:bookmarkStart w:id="452" w:name="_Toc215824047"/>
      <w:r>
        <w:rPr>
          <w:b w:val="0"/>
          <w:i w:val="0"/>
          <w:color w:val="000000"/>
          <w:sz w:val="24"/>
        </w:rPr>
        <w:t>Tabela 5: Wymiar 2 – forma finansowania</w:t>
      </w:r>
      <w:bookmarkEnd w:id="452"/>
    </w:p>
    <w:p w14:paraId="70E3BDE7"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2B2962" w14:paraId="3FD99C15" w14:textId="77777777" w:rsidTr="0032513A">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BF9337D"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23923E4"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522C7CD"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2580BD7"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6CB276D"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AB43ECB" w14:textId="77777777" w:rsidR="00A77B3E" w:rsidRDefault="009F4183">
            <w:pPr>
              <w:spacing w:before="100"/>
              <w:jc w:val="center"/>
              <w:rPr>
                <w:color w:val="000000"/>
                <w:sz w:val="20"/>
              </w:rPr>
            </w:pPr>
            <w:r>
              <w:rPr>
                <w:color w:val="000000"/>
                <w:sz w:val="20"/>
              </w:rPr>
              <w:t>Kwota (w EUR)</w:t>
            </w:r>
          </w:p>
        </w:tc>
      </w:tr>
      <w:tr w:rsidR="002B2962" w14:paraId="3F6789DE" w14:textId="77777777" w:rsidTr="0032513A">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459D29" w14:textId="77777777" w:rsidR="00A77B3E" w:rsidRDefault="009F4183">
            <w:pPr>
              <w:spacing w:before="100"/>
              <w:rPr>
                <w:color w:val="000000"/>
                <w:sz w:val="20"/>
              </w:rPr>
            </w:pPr>
            <w:r>
              <w:rPr>
                <w:color w:val="000000"/>
                <w:sz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BAAE4F7" w14:textId="77777777" w:rsidR="00A77B3E" w:rsidRDefault="009F4183">
            <w:pPr>
              <w:spacing w:before="100"/>
              <w:rPr>
                <w:color w:val="000000"/>
                <w:sz w:val="20"/>
              </w:rPr>
            </w:pPr>
            <w:r>
              <w:rPr>
                <w:color w:val="000000"/>
                <w:sz w:val="20"/>
              </w:rPr>
              <w:t>RSO5.1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61EC4F9"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5777E5E"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437A3EF" w14:textId="77777777" w:rsidR="00A77B3E" w:rsidRDefault="009F4183">
            <w:pPr>
              <w:spacing w:before="100"/>
              <w:rPr>
                <w:color w:val="000000"/>
                <w:sz w:val="20"/>
              </w:rPr>
            </w:pPr>
            <w:r>
              <w:rPr>
                <w:color w:val="000000"/>
                <w:sz w:val="20"/>
              </w:rPr>
              <w:t>01. Dotacja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98BBC0" w14:textId="79B18E82" w:rsidR="00A77B3E" w:rsidRDefault="00242330" w:rsidP="1ADDAEA5">
            <w:pPr>
              <w:spacing w:before="100"/>
              <w:jc w:val="right"/>
              <w:rPr>
                <w:color w:val="000000"/>
                <w:sz w:val="20"/>
                <w:szCs w:val="20"/>
              </w:rPr>
            </w:pPr>
            <w:r>
              <w:rPr>
                <w:color w:val="000000" w:themeColor="text1"/>
                <w:sz w:val="20"/>
                <w:szCs w:val="20"/>
              </w:rPr>
              <w:t>91 280 584,68</w:t>
            </w:r>
          </w:p>
        </w:tc>
      </w:tr>
      <w:tr w:rsidR="002B2962" w14:paraId="789818E2" w14:textId="77777777" w:rsidTr="0032513A">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220F0AE" w14:textId="77777777" w:rsidR="00A77B3E" w:rsidRDefault="009F4183">
            <w:pPr>
              <w:spacing w:before="100"/>
              <w:rPr>
                <w:color w:val="000000"/>
                <w:sz w:val="20"/>
              </w:rPr>
            </w:pPr>
            <w:r>
              <w:rPr>
                <w:color w:val="000000"/>
                <w:sz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BDED52" w14:textId="77777777" w:rsidR="00A77B3E" w:rsidRDefault="009F4183">
            <w:pPr>
              <w:spacing w:before="100"/>
              <w:rPr>
                <w:color w:val="000000"/>
                <w:sz w:val="20"/>
              </w:rPr>
            </w:pPr>
            <w:r>
              <w:rPr>
                <w:color w:val="000000"/>
                <w:sz w:val="20"/>
              </w:rPr>
              <w:t>RSO5.1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5463FC7"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098FBC"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DBDBFE"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D9357B1" w14:textId="2BB4F8DB" w:rsidR="00A77B3E" w:rsidRDefault="00242330" w:rsidP="1ADDAEA5">
            <w:pPr>
              <w:spacing w:before="100"/>
              <w:jc w:val="right"/>
              <w:rPr>
                <w:color w:val="000000"/>
                <w:sz w:val="20"/>
                <w:szCs w:val="20"/>
              </w:rPr>
            </w:pPr>
            <w:r>
              <w:rPr>
                <w:color w:val="000000" w:themeColor="text1"/>
                <w:sz w:val="20"/>
                <w:szCs w:val="20"/>
              </w:rPr>
              <w:t>91 280 584,68</w:t>
            </w:r>
          </w:p>
        </w:tc>
      </w:tr>
    </w:tbl>
    <w:p w14:paraId="7DFF9267" w14:textId="77777777" w:rsidR="00A77B3E" w:rsidRDefault="00A77B3E">
      <w:pPr>
        <w:spacing w:before="100"/>
        <w:rPr>
          <w:color w:val="000000"/>
          <w:sz w:val="20"/>
        </w:rPr>
      </w:pPr>
    </w:p>
    <w:p w14:paraId="50A086CF" w14:textId="77777777" w:rsidR="00A77B3E" w:rsidRPr="0032513A" w:rsidRDefault="009F4183">
      <w:pPr>
        <w:pStyle w:val="Nagwek5"/>
        <w:spacing w:before="100" w:after="0"/>
        <w:rPr>
          <w:b w:val="0"/>
          <w:i w:val="0"/>
          <w:color w:val="000000"/>
          <w:sz w:val="24"/>
          <w:lang w:val="pl-PL"/>
        </w:rPr>
      </w:pPr>
      <w:bookmarkStart w:id="453" w:name="_Toc215824048"/>
      <w:r w:rsidRPr="0032513A">
        <w:rPr>
          <w:b w:val="0"/>
          <w:i w:val="0"/>
          <w:color w:val="000000"/>
          <w:sz w:val="24"/>
          <w:lang w:val="pl-PL"/>
        </w:rPr>
        <w:t>Tabela 6: Wymiar 3 – terytorialny mechanizm realizacji i ukierunkowanie terytorialne</w:t>
      </w:r>
      <w:bookmarkEnd w:id="453"/>
    </w:p>
    <w:p w14:paraId="396083BF" w14:textId="77777777" w:rsidR="00A77B3E" w:rsidRPr="0032513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2210"/>
        <w:gridCol w:w="1191"/>
        <w:gridCol w:w="3378"/>
        <w:gridCol w:w="5035"/>
        <w:gridCol w:w="2135"/>
      </w:tblGrid>
      <w:tr w:rsidR="002B2962" w14:paraId="1F834EF3" w14:textId="77777777" w:rsidTr="0032513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6AB1A57"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D1E6149"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186F3A8"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13E281C"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89576DE"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8FDE692" w14:textId="77777777" w:rsidR="00A77B3E" w:rsidRDefault="009F4183">
            <w:pPr>
              <w:spacing w:before="100"/>
              <w:jc w:val="center"/>
              <w:rPr>
                <w:color w:val="000000"/>
                <w:sz w:val="20"/>
              </w:rPr>
            </w:pPr>
            <w:r>
              <w:rPr>
                <w:color w:val="000000"/>
                <w:sz w:val="20"/>
              </w:rPr>
              <w:t>Kwota (w EUR)</w:t>
            </w:r>
          </w:p>
        </w:tc>
      </w:tr>
      <w:tr w:rsidR="002B2962" w14:paraId="2CA84DA3" w14:textId="77777777" w:rsidTr="0032513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B7886F0" w14:textId="77777777" w:rsidR="00A77B3E" w:rsidRDefault="009F4183">
            <w:pPr>
              <w:spacing w:before="100"/>
              <w:rPr>
                <w:color w:val="000000"/>
                <w:sz w:val="20"/>
              </w:rPr>
            </w:pPr>
            <w:r>
              <w:rPr>
                <w:color w:val="000000"/>
                <w:sz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9DD63AE" w14:textId="77777777" w:rsidR="00A77B3E" w:rsidRDefault="009F4183">
            <w:pPr>
              <w:spacing w:before="100"/>
              <w:rPr>
                <w:color w:val="000000"/>
                <w:sz w:val="20"/>
              </w:rPr>
            </w:pPr>
            <w:r>
              <w:rPr>
                <w:color w:val="000000"/>
                <w:sz w:val="20"/>
              </w:rPr>
              <w:t>RSO5.1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45D06C"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A597A4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5B4D4BB" w14:textId="77777777" w:rsidR="00A77B3E" w:rsidRDefault="009F4183">
            <w:pPr>
              <w:spacing w:before="100"/>
              <w:rPr>
                <w:color w:val="000000"/>
                <w:sz w:val="20"/>
              </w:rPr>
            </w:pPr>
            <w:r>
              <w:rPr>
                <w:color w:val="000000"/>
                <w:sz w:val="20"/>
              </w:rPr>
              <w:t>03. ZIT – funkcjonalne obszary miejskie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551C2BC" w14:textId="58BBA520" w:rsidR="00A77B3E" w:rsidRDefault="00242330" w:rsidP="1ADDAEA5">
            <w:pPr>
              <w:spacing w:before="100"/>
              <w:jc w:val="right"/>
              <w:rPr>
                <w:color w:val="000000"/>
                <w:sz w:val="20"/>
                <w:szCs w:val="20"/>
              </w:rPr>
            </w:pPr>
            <w:r>
              <w:rPr>
                <w:color w:val="000000" w:themeColor="text1"/>
                <w:sz w:val="20"/>
                <w:szCs w:val="20"/>
              </w:rPr>
              <w:t>91 280 584,68</w:t>
            </w:r>
          </w:p>
        </w:tc>
      </w:tr>
      <w:tr w:rsidR="002B2962" w14:paraId="7ECEA0FE" w14:textId="77777777" w:rsidTr="0032513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B7278D" w14:textId="77777777" w:rsidR="00A77B3E" w:rsidRDefault="009F4183">
            <w:pPr>
              <w:spacing w:before="100"/>
              <w:rPr>
                <w:color w:val="000000"/>
                <w:sz w:val="20"/>
              </w:rPr>
            </w:pPr>
            <w:r>
              <w:rPr>
                <w:color w:val="000000"/>
                <w:sz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075350C" w14:textId="77777777" w:rsidR="00A77B3E" w:rsidRDefault="009F4183">
            <w:pPr>
              <w:spacing w:before="100"/>
              <w:rPr>
                <w:color w:val="000000"/>
                <w:sz w:val="20"/>
              </w:rPr>
            </w:pPr>
            <w:r>
              <w:rPr>
                <w:color w:val="000000"/>
                <w:sz w:val="20"/>
              </w:rPr>
              <w:t>RSO5.1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B80EB9E"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BDBF992"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102228A"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F3F36E" w14:textId="31BAA5FA" w:rsidR="00A77B3E" w:rsidRDefault="00242330" w:rsidP="1ADDAEA5">
            <w:pPr>
              <w:spacing w:before="100"/>
              <w:jc w:val="right"/>
              <w:rPr>
                <w:color w:val="000000"/>
                <w:sz w:val="20"/>
                <w:szCs w:val="20"/>
              </w:rPr>
            </w:pPr>
            <w:r>
              <w:rPr>
                <w:color w:val="000000" w:themeColor="text1"/>
                <w:sz w:val="20"/>
                <w:szCs w:val="20"/>
              </w:rPr>
              <w:t>91 280 584,68</w:t>
            </w:r>
          </w:p>
        </w:tc>
      </w:tr>
    </w:tbl>
    <w:p w14:paraId="58032EE7" w14:textId="77777777" w:rsidR="00A77B3E" w:rsidRDefault="00A77B3E">
      <w:pPr>
        <w:spacing w:before="100"/>
        <w:rPr>
          <w:color w:val="000000"/>
          <w:sz w:val="20"/>
        </w:rPr>
      </w:pPr>
    </w:p>
    <w:p w14:paraId="0D2B2CDC" w14:textId="77777777" w:rsidR="00A77B3E" w:rsidRPr="0032513A" w:rsidRDefault="009F4183">
      <w:pPr>
        <w:pStyle w:val="Nagwek5"/>
        <w:spacing w:before="100" w:after="0"/>
        <w:rPr>
          <w:b w:val="0"/>
          <w:i w:val="0"/>
          <w:color w:val="000000"/>
          <w:sz w:val="24"/>
          <w:lang w:val="pl-PL"/>
        </w:rPr>
      </w:pPr>
      <w:bookmarkStart w:id="454" w:name="_Toc215824049"/>
      <w:r w:rsidRPr="0032513A">
        <w:rPr>
          <w:b w:val="0"/>
          <w:i w:val="0"/>
          <w:color w:val="000000"/>
          <w:sz w:val="24"/>
          <w:lang w:val="pl-PL"/>
        </w:rPr>
        <w:t>Tabela 7: Wymiar 6 – dodatkowe tematy EFS+</w:t>
      </w:r>
      <w:bookmarkEnd w:id="454"/>
    </w:p>
    <w:p w14:paraId="4C64BEB3" w14:textId="77777777" w:rsidR="00A77B3E" w:rsidRPr="0032513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2B2962" w14:paraId="6A31C60F" w14:textId="77777777" w:rsidTr="0032513A">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FF4BD81"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B16EDF4"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B39FA7"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B00A6CE"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0BFE36"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241B23" w14:textId="77777777" w:rsidR="00A77B3E" w:rsidRDefault="009F4183">
            <w:pPr>
              <w:spacing w:before="100"/>
              <w:jc w:val="center"/>
              <w:rPr>
                <w:color w:val="000000"/>
                <w:sz w:val="20"/>
              </w:rPr>
            </w:pPr>
            <w:r>
              <w:rPr>
                <w:color w:val="000000"/>
                <w:sz w:val="20"/>
              </w:rPr>
              <w:t>Kwota (w EUR)</w:t>
            </w:r>
          </w:p>
        </w:tc>
      </w:tr>
    </w:tbl>
    <w:p w14:paraId="12881E12" w14:textId="77777777" w:rsidR="00A77B3E" w:rsidRDefault="00A77B3E">
      <w:pPr>
        <w:spacing w:before="100"/>
        <w:rPr>
          <w:color w:val="000000"/>
          <w:sz w:val="20"/>
        </w:rPr>
      </w:pPr>
    </w:p>
    <w:p w14:paraId="0AF64C3E" w14:textId="77777777" w:rsidR="00A77B3E" w:rsidRPr="0032513A" w:rsidRDefault="009F4183">
      <w:pPr>
        <w:pStyle w:val="Nagwek5"/>
        <w:spacing w:before="100" w:after="0"/>
        <w:rPr>
          <w:b w:val="0"/>
          <w:i w:val="0"/>
          <w:color w:val="000000"/>
          <w:sz w:val="24"/>
          <w:lang w:val="pl-PL"/>
        </w:rPr>
      </w:pPr>
      <w:bookmarkStart w:id="455" w:name="_Toc215824050"/>
      <w:r w:rsidRPr="0032513A">
        <w:rPr>
          <w:b w:val="0"/>
          <w:i w:val="0"/>
          <w:color w:val="000000"/>
          <w:sz w:val="24"/>
          <w:lang w:val="pl-PL"/>
        </w:rPr>
        <w:t>Tabela 8: Wymiar 7 – wymiar równouprawnienia płci w ramach EFS+*, EFRR, Funduszu Spójności i FST</w:t>
      </w:r>
      <w:bookmarkEnd w:id="455"/>
    </w:p>
    <w:p w14:paraId="25D7A6BD" w14:textId="77777777" w:rsidR="00A77B3E" w:rsidRPr="0032513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2535"/>
        <w:gridCol w:w="1366"/>
        <w:gridCol w:w="3875"/>
        <w:gridCol w:w="3543"/>
        <w:gridCol w:w="2449"/>
      </w:tblGrid>
      <w:tr w:rsidR="002B2962" w14:paraId="558EA468" w14:textId="77777777" w:rsidTr="0032513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D246DAF" w14:textId="77777777" w:rsidR="00A77B3E" w:rsidRDefault="009F4183">
            <w:pPr>
              <w:spacing w:before="100"/>
              <w:jc w:val="center"/>
              <w:rPr>
                <w:color w:val="000000"/>
                <w:sz w:val="20"/>
              </w:rPr>
            </w:pPr>
            <w:r>
              <w:rPr>
                <w:color w:val="000000"/>
                <w:sz w:val="20"/>
              </w:rPr>
              <w:lastRenderedPageBreak/>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990C849"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2608013"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B1E0D6D"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AF5F519"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8C8AC81" w14:textId="77777777" w:rsidR="00A77B3E" w:rsidRDefault="009F4183">
            <w:pPr>
              <w:spacing w:before="100"/>
              <w:jc w:val="center"/>
              <w:rPr>
                <w:color w:val="000000"/>
                <w:sz w:val="20"/>
              </w:rPr>
            </w:pPr>
            <w:r>
              <w:rPr>
                <w:color w:val="000000"/>
                <w:sz w:val="20"/>
              </w:rPr>
              <w:t>Kwota (w EUR)</w:t>
            </w:r>
          </w:p>
        </w:tc>
      </w:tr>
      <w:tr w:rsidR="002B2962" w14:paraId="722CFCA1" w14:textId="77777777" w:rsidTr="0032513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4617ED" w14:textId="77777777" w:rsidR="00A77B3E" w:rsidRDefault="009F4183">
            <w:pPr>
              <w:spacing w:before="100"/>
              <w:rPr>
                <w:color w:val="000000"/>
                <w:sz w:val="20"/>
              </w:rPr>
            </w:pPr>
            <w:r>
              <w:rPr>
                <w:color w:val="000000"/>
                <w:sz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810B964" w14:textId="77777777" w:rsidR="00A77B3E" w:rsidRDefault="009F4183">
            <w:pPr>
              <w:spacing w:before="100"/>
              <w:rPr>
                <w:color w:val="000000"/>
                <w:sz w:val="20"/>
              </w:rPr>
            </w:pPr>
            <w:r>
              <w:rPr>
                <w:color w:val="000000"/>
                <w:sz w:val="20"/>
              </w:rPr>
              <w:t>RSO5.1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4A4E016"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356CA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0963981" w14:textId="77777777" w:rsidR="00A77B3E" w:rsidRDefault="009F4183">
            <w:pPr>
              <w:spacing w:before="100"/>
              <w:rPr>
                <w:color w:val="000000"/>
                <w:sz w:val="20"/>
              </w:rPr>
            </w:pPr>
            <w:r>
              <w:rPr>
                <w:color w:val="000000"/>
                <w:sz w:val="20"/>
              </w:rPr>
              <w:t>03. Neutralność płciowa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E28E6DA" w14:textId="607E2A21" w:rsidR="00A77B3E" w:rsidRDefault="00242330" w:rsidP="1ADDAEA5">
            <w:pPr>
              <w:spacing w:before="100"/>
              <w:jc w:val="right"/>
              <w:rPr>
                <w:color w:val="000000"/>
                <w:sz w:val="20"/>
                <w:szCs w:val="20"/>
              </w:rPr>
            </w:pPr>
            <w:r>
              <w:rPr>
                <w:color w:val="000000" w:themeColor="text1"/>
                <w:sz w:val="20"/>
                <w:szCs w:val="20"/>
              </w:rPr>
              <w:t>91 280 584,68</w:t>
            </w:r>
          </w:p>
        </w:tc>
      </w:tr>
      <w:tr w:rsidR="002B2962" w14:paraId="3319CF0B" w14:textId="77777777" w:rsidTr="0032513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2E4989C" w14:textId="77777777" w:rsidR="00A77B3E" w:rsidRDefault="009F4183">
            <w:pPr>
              <w:spacing w:before="100"/>
              <w:rPr>
                <w:color w:val="000000"/>
                <w:sz w:val="20"/>
              </w:rPr>
            </w:pPr>
            <w:r>
              <w:rPr>
                <w:color w:val="000000"/>
                <w:sz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6BF76B5" w14:textId="77777777" w:rsidR="00A77B3E" w:rsidRDefault="009F4183">
            <w:pPr>
              <w:spacing w:before="100"/>
              <w:rPr>
                <w:color w:val="000000"/>
                <w:sz w:val="20"/>
              </w:rPr>
            </w:pPr>
            <w:r>
              <w:rPr>
                <w:color w:val="000000"/>
                <w:sz w:val="20"/>
              </w:rPr>
              <w:t>RSO5.1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A39D606"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7D4569B"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0B5B83"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C29D50" w14:textId="63232AAC" w:rsidR="00A77B3E" w:rsidRDefault="00242330" w:rsidP="1ADDAEA5">
            <w:pPr>
              <w:spacing w:before="100"/>
              <w:jc w:val="right"/>
              <w:rPr>
                <w:color w:val="000000"/>
                <w:sz w:val="20"/>
                <w:szCs w:val="20"/>
              </w:rPr>
            </w:pPr>
            <w:r>
              <w:rPr>
                <w:color w:val="000000" w:themeColor="text1"/>
                <w:sz w:val="20"/>
                <w:szCs w:val="20"/>
              </w:rPr>
              <w:t>91 280 584,68</w:t>
            </w:r>
          </w:p>
        </w:tc>
      </w:tr>
    </w:tbl>
    <w:p w14:paraId="0028AFB1" w14:textId="77777777" w:rsidR="00A77B3E" w:rsidRPr="0032513A" w:rsidRDefault="009F4183">
      <w:pPr>
        <w:spacing w:before="100"/>
        <w:rPr>
          <w:color w:val="000000"/>
          <w:sz w:val="20"/>
          <w:lang w:val="pl-PL"/>
        </w:rPr>
      </w:pPr>
      <w:r w:rsidRPr="0032513A">
        <w:rPr>
          <w:color w:val="000000"/>
          <w:sz w:val="20"/>
          <w:lang w:val="pl-PL"/>
        </w:rPr>
        <w:t>* Zasadniczo 40 % EFS+ przeznacza się na monitorowanie wydatków na cele związane z równością płci. 100 % ma zastosowanie w sytuacji, gdy państwo członkowskie zdecyduje się stosować art. 6 EFS+</w:t>
      </w:r>
    </w:p>
    <w:p w14:paraId="33E8D2D9" w14:textId="77777777" w:rsidR="00A77B3E" w:rsidRPr="0032513A" w:rsidRDefault="009F4183">
      <w:pPr>
        <w:pStyle w:val="Nagwek4"/>
        <w:spacing w:before="100" w:after="0"/>
        <w:rPr>
          <w:b w:val="0"/>
          <w:color w:val="000000"/>
          <w:sz w:val="24"/>
          <w:lang w:val="pl-PL"/>
        </w:rPr>
      </w:pPr>
      <w:r w:rsidRPr="0032513A">
        <w:rPr>
          <w:b w:val="0"/>
          <w:color w:val="000000"/>
          <w:sz w:val="24"/>
          <w:lang w:val="pl-PL"/>
        </w:rPr>
        <w:br w:type="page"/>
      </w:r>
      <w:bookmarkStart w:id="456" w:name="_Toc215824051"/>
      <w:r w:rsidRPr="0032513A">
        <w:rPr>
          <w:b w:val="0"/>
          <w:color w:val="000000"/>
          <w:sz w:val="24"/>
          <w:lang w:val="pl-PL"/>
        </w:rPr>
        <w:lastRenderedPageBreak/>
        <w:t>2.1.1.1. Cel szczegółowy: RSO5.2. Wspieranie zintegrowanego i sprzyjającego włączeniu społecznemu rozwoju społecznego, gospodarczego i środowiskowego na poziomie lokalnym, kultury, dziedzictwa naturalnego, zrównoważonej turystyki i bezpieczeństwa na obszarach innych niż miejskie (EFRR)</w:t>
      </w:r>
      <w:bookmarkEnd w:id="456"/>
    </w:p>
    <w:p w14:paraId="05ED957F" w14:textId="77777777" w:rsidR="00A77B3E" w:rsidRPr="0032513A" w:rsidRDefault="00A77B3E">
      <w:pPr>
        <w:spacing w:before="100"/>
        <w:rPr>
          <w:color w:val="000000"/>
          <w:sz w:val="0"/>
          <w:lang w:val="pl-PL"/>
        </w:rPr>
      </w:pPr>
    </w:p>
    <w:p w14:paraId="068CCFA7" w14:textId="77777777" w:rsidR="00A77B3E" w:rsidRPr="0032513A" w:rsidRDefault="009F4183">
      <w:pPr>
        <w:pStyle w:val="Nagwek4"/>
        <w:spacing w:before="100" w:after="0"/>
        <w:rPr>
          <w:b w:val="0"/>
          <w:color w:val="000000"/>
          <w:sz w:val="24"/>
          <w:lang w:val="pl-PL"/>
        </w:rPr>
      </w:pPr>
      <w:bookmarkStart w:id="457" w:name="_Toc215824052"/>
      <w:r w:rsidRPr="0032513A">
        <w:rPr>
          <w:b w:val="0"/>
          <w:color w:val="000000"/>
          <w:sz w:val="24"/>
          <w:lang w:val="pl-PL"/>
        </w:rPr>
        <w:t>2.1.1.1.1. Interwencje wspierane z Funduszy</w:t>
      </w:r>
      <w:bookmarkEnd w:id="457"/>
    </w:p>
    <w:p w14:paraId="6306FB14" w14:textId="77777777" w:rsidR="00A77B3E" w:rsidRPr="0032513A" w:rsidRDefault="00A77B3E">
      <w:pPr>
        <w:spacing w:before="100"/>
        <w:rPr>
          <w:color w:val="000000"/>
          <w:sz w:val="0"/>
          <w:lang w:val="pl-PL"/>
        </w:rPr>
      </w:pPr>
    </w:p>
    <w:p w14:paraId="1DDB1E10" w14:textId="77777777" w:rsidR="00A77B3E" w:rsidRPr="0032513A" w:rsidRDefault="009F4183">
      <w:pPr>
        <w:spacing w:before="100"/>
        <w:rPr>
          <w:color w:val="000000"/>
          <w:sz w:val="0"/>
          <w:lang w:val="pl-PL"/>
        </w:rPr>
      </w:pPr>
      <w:r w:rsidRPr="0032513A">
        <w:rPr>
          <w:color w:val="000000"/>
          <w:lang w:val="pl-PL"/>
        </w:rPr>
        <w:t>Podstawa prawna: art. 22 ust. 3 lit. d) ppkt (i), (iii), (iv), (v), (vi) i (vii) rozporządzenia w sprawie wspólnych przepisów</w:t>
      </w:r>
    </w:p>
    <w:p w14:paraId="7A1CFF96" w14:textId="77777777" w:rsidR="00A77B3E" w:rsidRPr="0032513A" w:rsidRDefault="009F4183">
      <w:pPr>
        <w:pStyle w:val="Nagwek5"/>
        <w:spacing w:before="100" w:after="0"/>
        <w:rPr>
          <w:b w:val="0"/>
          <w:i w:val="0"/>
          <w:color w:val="000000"/>
          <w:sz w:val="24"/>
          <w:lang w:val="pl-PL"/>
        </w:rPr>
      </w:pPr>
      <w:bookmarkStart w:id="458" w:name="_Toc215824053"/>
      <w:r w:rsidRPr="0032513A">
        <w:rPr>
          <w:b w:val="0"/>
          <w:i w:val="0"/>
          <w:color w:val="000000"/>
          <w:sz w:val="24"/>
          <w:lang w:val="pl-PL"/>
        </w:rPr>
        <w:t>Powiązane rodzaje działań – art. 22 ust. 3 lit. d) pkt (i) rozporządzenia w sprawie wspólnych przepisów oraz art. 6 rozporządzenia w sprawie EFS+:</w:t>
      </w:r>
      <w:bookmarkEnd w:id="458"/>
    </w:p>
    <w:p w14:paraId="45860B0A" w14:textId="77777777" w:rsidR="00A77B3E" w:rsidRPr="0032513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390A57AF" w14:textId="77777777" w:rsidTr="0032513A">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26247B0" w14:textId="77777777" w:rsidR="00A77B3E" w:rsidRPr="0032513A" w:rsidRDefault="00A77B3E">
            <w:pPr>
              <w:spacing w:before="100"/>
              <w:rPr>
                <w:color w:val="000000"/>
                <w:sz w:val="0"/>
                <w:lang w:val="pl-PL"/>
              </w:rPr>
            </w:pPr>
          </w:p>
          <w:p w14:paraId="4F650899" w14:textId="77777777" w:rsidR="00A77B3E" w:rsidRPr="0032513A" w:rsidRDefault="009F4183">
            <w:pPr>
              <w:spacing w:before="100"/>
              <w:rPr>
                <w:color w:val="000000"/>
                <w:lang w:val="pl-PL"/>
              </w:rPr>
            </w:pPr>
            <w:r w:rsidRPr="0032513A">
              <w:rPr>
                <w:color w:val="000000"/>
                <w:lang w:val="pl-PL"/>
              </w:rPr>
              <w:t>Rozwój pozamiejskich obszarów funkcjonalnych wpisuje się w model rozwojowy województwa, bazujący na wzmacnianiu powiązań terytorialnych i stanowi skuteczną odpowiedź na wyzwania rozwojowe, stojące przed obszarami miejsko-wiejskimi i wiejskimi. Wdrażanie IIT obejmie realizację przedsięwzięć wzmacniających powiązania funkcjonalne i dynamizujące procesy rozwojowe obszarów funkcjonalnych.</w:t>
            </w:r>
          </w:p>
          <w:p w14:paraId="7207B15E" w14:textId="77777777" w:rsidR="00A77B3E" w:rsidRPr="0032513A" w:rsidRDefault="009F4183">
            <w:pPr>
              <w:spacing w:before="100"/>
              <w:rPr>
                <w:color w:val="000000"/>
                <w:lang w:val="pl-PL"/>
              </w:rPr>
            </w:pPr>
            <w:r w:rsidRPr="0032513A">
              <w:rPr>
                <w:color w:val="000000"/>
                <w:lang w:val="pl-PL"/>
              </w:rPr>
              <w:t>Współpraca jednostek samorządu terytorialnego umożliwi wyjście poza granice administracyjne samorządów, co przełoży się na większe oddziaływanie realizowanych wspólnie przedsięwzięć. Lokalne społeczności będą zmierzać do wypracowania strategii terytorialnych, które w najbardziej adekwatny sposób określą potrzeby, zdefiniują cele oraz wskażą najbardziej efektywne do podjęcia działania.</w:t>
            </w:r>
          </w:p>
          <w:p w14:paraId="2C2C508C" w14:textId="77777777" w:rsidR="00A77B3E" w:rsidRPr="0032513A" w:rsidRDefault="009F4183">
            <w:pPr>
              <w:spacing w:before="100"/>
              <w:rPr>
                <w:color w:val="000000"/>
                <w:lang w:val="pl-PL"/>
              </w:rPr>
            </w:pPr>
            <w:r w:rsidRPr="0032513A">
              <w:rPr>
                <w:color w:val="000000"/>
                <w:lang w:val="pl-PL"/>
              </w:rPr>
              <w:t>Do wzmocnienia rozwoju gospodarczego obszarów funkcjonalnych ma przyczynić się wsparcie działań z zakresu gospodarki turystycznej, w tym poprawa jakości świadczonych usług turystycznych. Planowane jest wsparcie projektów infrastruktury turystyki bazującej na endogenicznych potencjałach obszarów funkcjonalnych.</w:t>
            </w:r>
          </w:p>
          <w:p w14:paraId="3B1AC5D4" w14:textId="77777777" w:rsidR="00A77B3E" w:rsidRPr="0032513A" w:rsidRDefault="009F4183">
            <w:pPr>
              <w:spacing w:before="100"/>
              <w:rPr>
                <w:color w:val="000000"/>
                <w:lang w:val="pl-PL"/>
              </w:rPr>
            </w:pPr>
            <w:r w:rsidRPr="0032513A">
              <w:rPr>
                <w:color w:val="000000"/>
                <w:lang w:val="pl-PL"/>
              </w:rPr>
              <w:t>W ramach celu szczegółowego możliwe będzie wsparcie infrastruktury turystyki rowerowej, w szczególności w zakresie tras łączących się z trasami wynikającymi z „Koncepcji sieci tras rowerowych Pomorza Zachodniego”.</w:t>
            </w:r>
          </w:p>
          <w:p w14:paraId="0D242DFC" w14:textId="742ABECE" w:rsidR="00A77B3E" w:rsidRPr="0032513A" w:rsidRDefault="009F4183">
            <w:pPr>
              <w:spacing w:before="100"/>
              <w:rPr>
                <w:color w:val="000000"/>
                <w:lang w:val="pl-PL"/>
              </w:rPr>
            </w:pPr>
            <w:r w:rsidRPr="0032513A">
              <w:rPr>
                <w:color w:val="000000"/>
                <w:lang w:val="pl-PL"/>
              </w:rPr>
              <w:t xml:space="preserve">W ramach celu szczegółowego inwestycje w elementy infrastruktury drogowej (w tym parkingi), </w:t>
            </w:r>
            <w:r w:rsidR="008A4AF8" w:rsidRPr="008A4AF8">
              <w:rPr>
                <w:color w:val="000000"/>
                <w:lang w:val="pl-PL"/>
              </w:rPr>
              <w:t>mogą być w</w:t>
            </w:r>
            <w:r w:rsidR="000E6256">
              <w:rPr>
                <w:color w:val="000000"/>
                <w:lang w:val="pl-PL"/>
              </w:rPr>
              <w:t>s</w:t>
            </w:r>
            <w:r w:rsidR="008A4AF8" w:rsidRPr="008A4AF8">
              <w:rPr>
                <w:color w:val="000000"/>
                <w:lang w:val="pl-PL"/>
              </w:rPr>
              <w:t xml:space="preserve">pierane wyłącznie uzupełniająco, jako niedominujący </w:t>
            </w:r>
            <w:r w:rsidR="008A4AF8">
              <w:rPr>
                <w:color w:val="000000"/>
                <w:lang w:val="pl-PL"/>
              </w:rPr>
              <w:t>element</w:t>
            </w:r>
            <w:r w:rsidR="008A4AF8" w:rsidRPr="008A4AF8">
              <w:rPr>
                <w:color w:val="000000"/>
                <w:lang w:val="pl-PL"/>
              </w:rPr>
              <w:t xml:space="preserve"> projektu, pod warunkiem, że ich koszt nie stanowi większości kosztów kwalifikowalnych operacji</w:t>
            </w:r>
            <w:r w:rsidRPr="0032513A">
              <w:rPr>
                <w:color w:val="000000"/>
                <w:lang w:val="pl-PL"/>
              </w:rPr>
              <w:t>. Na obszarach miejskich projekty te nie mogą obejmować budowy nowych dróg lub parkingów oraz – w odniesieniu do istniejących – zwiększenia ich pojemności lub przepustowości, ani nie mogą w żaden inny sposób przyczyniać się do zwiększenia natężenia ruchu samochodowego.</w:t>
            </w:r>
          </w:p>
          <w:p w14:paraId="4004D977" w14:textId="77777777" w:rsidR="00A77B3E" w:rsidRPr="0032513A" w:rsidRDefault="009F4183">
            <w:pPr>
              <w:spacing w:before="100"/>
              <w:rPr>
                <w:color w:val="000000"/>
                <w:lang w:val="pl-PL"/>
              </w:rPr>
            </w:pPr>
            <w:r w:rsidRPr="0032513A">
              <w:rPr>
                <w:color w:val="000000"/>
                <w:lang w:val="pl-PL"/>
              </w:rPr>
              <w:t>Planuje się inwestycje nakierowane na budowę, rozbudowę i modernizację wraz z wyposażeniem instytucji kultury, przy szczególnym zwróceniu uwagi na realizację założeń Nowego Europejskiego Bauhausu, przyczyniające się do zwiększenia uczestnictwa w kulturze. Ponadto w celu wsparcia rozwoju obszarów funkcjonalnych planuje się wsparcie ochrony dziedzictwa kulturowego tam, gdzie możliwe będzie go udostępnienie turystom. Planuje się zapewnienie ochrony i zachowanie dziedzictwa kulturowego poprzez prace restauratorskie i konserwatorskie obiektów zabytkowych i o znaczeniu historycznym oraz obiektów przynależnych do szlaków kulturowych, jak również adaptację budynków, budowli i innych obiektów o znaczeniu historycznym (wraz z otoczeniem) w celu nadania lub rozwinięcia ich funkcji kulturalnych lub turystycznych.</w:t>
            </w:r>
          </w:p>
          <w:p w14:paraId="1517778F" w14:textId="77777777" w:rsidR="00A77B3E" w:rsidRPr="0032513A" w:rsidRDefault="009F4183">
            <w:pPr>
              <w:spacing w:before="100"/>
              <w:rPr>
                <w:color w:val="000000"/>
                <w:lang w:val="pl-PL"/>
              </w:rPr>
            </w:pPr>
            <w:r w:rsidRPr="0032513A">
              <w:rPr>
                <w:color w:val="000000"/>
                <w:lang w:val="pl-PL"/>
              </w:rPr>
              <w:t>W ramach celu szczegółowego wspierane będzie kompleksowe zagospodarowanie przestrzeni publicznych wraz z małą architekturą i infrastrukturą towarzyszącą w ramach układów urbanistycznych wpisanych do ewidencji lub rejestru zabytków. W projektach należy szczególnie zadbać o zachowanie i rozwój zielonej infrastruktury, zwłaszcza ochronę drzew, w całym cyklu projektowym, w tym poprzez stosowanie standardów ochrony zieleni.</w:t>
            </w:r>
          </w:p>
          <w:p w14:paraId="40526DCF" w14:textId="77777777" w:rsidR="00A77B3E" w:rsidRPr="0032513A" w:rsidRDefault="009F4183">
            <w:pPr>
              <w:spacing w:before="100"/>
              <w:rPr>
                <w:color w:val="000000"/>
                <w:lang w:val="pl-PL"/>
              </w:rPr>
            </w:pPr>
            <w:r w:rsidRPr="0032513A">
              <w:rPr>
                <w:color w:val="000000"/>
                <w:lang w:val="pl-PL"/>
              </w:rPr>
              <w:t>Preferuje się wykorzystanie infrastruktury istniejącej. Nowa infrastruktura będzie wspierana w wyjątkowych i należycie uzasadnionych przypadkach.</w:t>
            </w:r>
          </w:p>
          <w:p w14:paraId="354B7544" w14:textId="77777777" w:rsidR="00A77B3E" w:rsidRPr="0032513A" w:rsidRDefault="009F4183">
            <w:pPr>
              <w:spacing w:before="100"/>
              <w:rPr>
                <w:color w:val="000000"/>
                <w:lang w:val="pl-PL"/>
              </w:rPr>
            </w:pPr>
            <w:r w:rsidRPr="0032513A">
              <w:rPr>
                <w:color w:val="000000"/>
                <w:lang w:val="pl-PL"/>
              </w:rPr>
              <w:lastRenderedPageBreak/>
              <w:t>Wsparcie dla kultury i turystyki będzie realizowane zgodnie z zapisami dokumentów strategicznych UE, tj. Nowej Europejskiej Agendy Kultury, Europejskich Ram Działania dotyczących Dziedzictwa Kulturowego 2018 oraz Konkluzji Rady w sprawie Planu Pracy na rzecz Kultury na lata 2019-2022.</w:t>
            </w:r>
          </w:p>
          <w:p w14:paraId="2ADE8E17" w14:textId="77777777" w:rsidR="00A77B3E" w:rsidRPr="0032513A" w:rsidRDefault="009F4183">
            <w:pPr>
              <w:spacing w:before="100"/>
              <w:rPr>
                <w:color w:val="000000"/>
                <w:lang w:val="pl-PL"/>
              </w:rPr>
            </w:pPr>
            <w:r w:rsidRPr="0032513A">
              <w:rPr>
                <w:color w:val="000000"/>
                <w:lang w:val="pl-PL"/>
              </w:rPr>
              <w:t>W zakresie interwencji, która ma wpływ na dziedzictwo kulturowe, zasadne jest wykorzystanie zaleceń z dokumentu „Europejskie Zasady Jakości dla finansowanych przez UE interwencji o potencjalnym wpływie na dziedzictwo kulturowe (EUROPEAN QUALITY PRINCIPLES for EU-funded Interventions with potential impact upon Cultural Heritage”ICOMOS").</w:t>
            </w:r>
          </w:p>
          <w:p w14:paraId="36FDE0C6" w14:textId="0AE6675A" w:rsidR="00A77B3E" w:rsidRPr="0032513A" w:rsidRDefault="4FAA4C1C">
            <w:pPr>
              <w:spacing w:before="100"/>
              <w:rPr>
                <w:color w:val="000000"/>
                <w:lang w:val="pl-PL"/>
              </w:rPr>
            </w:pPr>
            <w:r w:rsidRPr="0032513A">
              <w:rPr>
                <w:color w:val="000000" w:themeColor="text1"/>
                <w:lang w:val="pl-PL"/>
              </w:rPr>
              <w:t>W celu wzmocnienia połączeń w ramach obszarów funkcjonalnych możliwe będzie wsparcie inwestycji związanych z transportem publicznym, w tym zakup niskoemisyjnego taboru transportu publicznego, infrastruktura przystanków i centrów przesiadkowych, służących zwiększeniu mobilności mieszkańców w ramach danego obszaru oraz służących poprawie jakości powietrza.</w:t>
            </w:r>
          </w:p>
          <w:p w14:paraId="44A4CC4B" w14:textId="0FE44FDC" w:rsidR="00A77B3E" w:rsidRPr="0032513A" w:rsidRDefault="4FAA4C1C">
            <w:pPr>
              <w:spacing w:before="100"/>
              <w:rPr>
                <w:color w:val="000000"/>
                <w:lang w:val="pl-PL"/>
              </w:rPr>
            </w:pPr>
            <w:r w:rsidRPr="0032513A">
              <w:rPr>
                <w:color w:val="000000" w:themeColor="text1"/>
                <w:lang w:val="pl-PL"/>
              </w:rPr>
              <w:t>Z uwagi na wieloaspektowy rozwój obszarów funkcjonalnych, zasadne jest wsparcie oraz rozwój terenów inwestycyjnych/infrastruktury biznesowej. Realizowane będą przedsięwzięcia w infrastrukturę okołobiznesową i tereny inwestycyjne, mające na celu poprawę warunków do prowadzenia działalności przedsiębiorstw. Wsparcie będzie możliwe również na inwestycje nadające nowe funkcje gospodarcze obszarom poprzemysłowym, powojskowym, pokolejowym, popegeerowskim. W celu wzmocnienia lokalnych rynków pracy planuje się uruchomienie wsparcia inwestycji w infrastrukturę szkół zawodowych, wyposażenie pracowni/warsztatów w urządzenia i sprzęt niezbędny do kształcenia, a także ukierunkowane wyposażenie/doposażenie na tworzenie i rozwój warsztatów/pracowni kształcenia praktycznego – w branżach zgodnych z potrzebami rynku pracy, określonych w strategiach terytorialnych. Ponadto w celu polepszania mobilności edukacyjnej uczniów, zasadne jest wsparcie infrastruktury burs i internatów w powiatach, w których zlokalizowano szkoły zawodowe kształcące w zawodach deficytowych.</w:t>
            </w:r>
          </w:p>
          <w:p w14:paraId="013E3437" w14:textId="77777777" w:rsidR="00A77B3E" w:rsidRPr="0032513A" w:rsidRDefault="009F4183">
            <w:pPr>
              <w:spacing w:before="100"/>
              <w:rPr>
                <w:color w:val="000000"/>
                <w:lang w:val="pl-PL"/>
              </w:rPr>
            </w:pPr>
            <w:r w:rsidRPr="0032513A">
              <w:rPr>
                <w:color w:val="000000"/>
                <w:lang w:val="pl-PL"/>
              </w:rPr>
              <w:t>Dostępność nowoczesnych metod nauczania, a zwłaszcza urządzeń i środków wykorzystujących techniki multimedialne, jest obecnie w placówkach edukacyjnych regionu ograniczona. Nauczyciele zgłaszają problemy związane z brakiem pomocy dydaktycznych, źle wyposażonymi pracowniami, zbyt małą liczbą godzin lekcyjnych. W związku z tym niezbędne jest tworzenie placówek, które mogą uzupełniać zajęcia obowiązkowe w szkole. W celu stymulowania postaw innowacyjnych u dzieci i młodzieży konieczne są inwestycje w infrastrukturę instytucji popularyzujących naukę i innowacje. Przyczyni się to do zwiększenia atrakcyjności przekazywanych treści edukacyjnych oraz zainteresowania nauką i karierą naukową. Planuje się wsparcie budowy, rozbudowy, adaptacji infrastruktury instytucji popularyzujących naukę i innowacje wraz z niezbędnym wyposażeniem oraz wzmocnienie działalności już istniejących ośrodków poprzez wsparcie doposażenia wystaw/sal dydaktycznych w nowe/uzupełnione wyposażenie, powiązane ze specjalizacjami właściwymi dla danego obszaru.</w:t>
            </w:r>
          </w:p>
          <w:p w14:paraId="4A65C2B9" w14:textId="77777777" w:rsidR="00A77B3E" w:rsidRPr="0032513A" w:rsidRDefault="009F4183">
            <w:pPr>
              <w:spacing w:before="100"/>
              <w:rPr>
                <w:color w:val="000000"/>
                <w:lang w:val="pl-PL"/>
              </w:rPr>
            </w:pPr>
            <w:r w:rsidRPr="0032513A">
              <w:rPr>
                <w:color w:val="000000"/>
                <w:lang w:val="pl-PL"/>
              </w:rPr>
              <w:t>W ramach wsparcia instytucji popularyzujących naukę i innowacje zakłada się uruchomienie komplementarnego wsparcia w ramach Priorytetu 6. Programu, w ramach którego finansowane ze środków EFS+ będą działania edukacyjne związane z prowadzeniem zajęć dodatkowych, pozalekcyjnych w centrach popularyzujących naukę i innowacje.</w:t>
            </w:r>
          </w:p>
          <w:p w14:paraId="3CEC1B82" w14:textId="77777777" w:rsidR="00A77B3E" w:rsidRPr="0032513A" w:rsidRDefault="009F4183">
            <w:pPr>
              <w:spacing w:before="100"/>
              <w:rPr>
                <w:color w:val="000000"/>
                <w:lang w:val="pl-PL"/>
              </w:rPr>
            </w:pPr>
            <w:r w:rsidRPr="0032513A">
              <w:rPr>
                <w:color w:val="000000"/>
                <w:lang w:val="pl-PL"/>
              </w:rPr>
              <w:t>Wsparcie w zakresie kształcenia zawodowego oraz instytucji popularyzujących naukę i innowacje poprzez narzędzie IIT zapewni kompleksowe rozwiązania w zakresie edukacji na danym obszarze w branżach określonych w strategiach terytorialnych. Dotychczasowe doświadczenia realizacji przedmiotowego wsparcia w ramach Kontraktów Samorządowych wskazują, że określanie kierunków rozwoju kształcenia zawodowego oraz dodatkowych przestrzeni edukacyjnych poprzez strategie uwzględniające lokalny rynek pracy pozwala na udzielanie ukierunkowanego wsparcia, a tym samym odpowiedniego do zdiagnozowanych potrzeb.</w:t>
            </w:r>
          </w:p>
          <w:p w14:paraId="48E82989" w14:textId="77777777" w:rsidR="00A77B3E" w:rsidRPr="0032513A" w:rsidRDefault="009F4183">
            <w:pPr>
              <w:spacing w:before="100"/>
              <w:rPr>
                <w:color w:val="000000"/>
                <w:lang w:val="pl-PL"/>
              </w:rPr>
            </w:pPr>
            <w:r w:rsidRPr="0032513A">
              <w:rPr>
                <w:color w:val="000000"/>
                <w:lang w:val="pl-PL"/>
              </w:rPr>
              <w:t xml:space="preserve">Wsparcie dla infrastruktury szkół zawodowych w ramach CP 5 będzie zgodne z krajowymi lub regionalnymi ramami strategicznymi polityki w zakresie systemu kształcenia i szkolenia, będzie wynikać z potrzeb kształcenia w zawodach deficytowych w regionie oraz zapewniać równy dostęp do wysokiej </w:t>
            </w:r>
            <w:r w:rsidRPr="0032513A">
              <w:rPr>
                <w:color w:val="000000"/>
                <w:lang w:val="pl-PL"/>
              </w:rPr>
              <w:lastRenderedPageBreak/>
              <w:t>jakości, przystępnego cenowo, wolnego od segregacji kształcenia i szkolenia sprzyjającego włączeniu społecznemu, szczególnie w kontekście osób ze specjalnymi potrzebami edukacyjnymi w szkołach ogólnodostępnych.</w:t>
            </w:r>
          </w:p>
          <w:p w14:paraId="0D8E4869" w14:textId="77777777" w:rsidR="00A77B3E" w:rsidRPr="0032513A" w:rsidRDefault="009F4183">
            <w:pPr>
              <w:spacing w:before="100"/>
              <w:rPr>
                <w:color w:val="000000"/>
                <w:lang w:val="pl-PL"/>
              </w:rPr>
            </w:pPr>
            <w:r w:rsidRPr="0032513A">
              <w:rPr>
                <w:color w:val="000000"/>
                <w:lang w:val="pl-PL"/>
              </w:rPr>
              <w:t>Szkoły specjalne i inne placówki prowadzące do segregacji lub utrzymania segregacji jakiejkolwiek grupy defaworyzowanej i/lub zagrożonej wykluczeniem społecznym nie będą wspierane w zakresie infrastruktury i wyposażenia.</w:t>
            </w:r>
          </w:p>
          <w:p w14:paraId="267C9D3E" w14:textId="77777777" w:rsidR="00A77B3E" w:rsidRPr="0032513A" w:rsidRDefault="009F4183">
            <w:pPr>
              <w:spacing w:before="100"/>
              <w:rPr>
                <w:color w:val="000000"/>
                <w:lang w:val="pl-PL"/>
              </w:rPr>
            </w:pPr>
            <w:r w:rsidRPr="0032513A">
              <w:rPr>
                <w:color w:val="000000"/>
                <w:lang w:val="pl-PL"/>
              </w:rPr>
              <w:t>W celu wzmocnienia potencjału JST w zakresie współpracy i realizacji zintegrowanych projektów, zakłada się wsparcie budowania zdolności administracyjnych partnerstw.</w:t>
            </w:r>
          </w:p>
          <w:p w14:paraId="15A916BD" w14:textId="77777777" w:rsidR="00A77B3E" w:rsidRPr="0032513A" w:rsidRDefault="009F4183">
            <w:pPr>
              <w:spacing w:before="100"/>
              <w:rPr>
                <w:color w:val="000000"/>
                <w:lang w:val="pl-PL"/>
              </w:rPr>
            </w:pPr>
            <w:r w:rsidRPr="0032513A">
              <w:rPr>
                <w:color w:val="000000"/>
                <w:lang w:val="pl-PL"/>
              </w:rPr>
              <w:t>Wszystkie nowo budowane obiekty muszą spełniać normy dla budynków pasywnych.</w:t>
            </w:r>
          </w:p>
          <w:p w14:paraId="12DA0184" w14:textId="77777777" w:rsidR="00A77B3E" w:rsidRPr="0032513A" w:rsidRDefault="009F4183">
            <w:pPr>
              <w:spacing w:before="100"/>
              <w:rPr>
                <w:color w:val="000000"/>
                <w:lang w:val="pl-PL"/>
              </w:rPr>
            </w:pPr>
            <w:r w:rsidRPr="0032513A">
              <w:rPr>
                <w:color w:val="000000"/>
                <w:lang w:val="pl-PL"/>
              </w:rPr>
              <w:t>Wszystkie projekty muszą zapewniać pełny dostęp dla osób ze szczególnymi potrzebami.</w:t>
            </w:r>
          </w:p>
          <w:p w14:paraId="5078E8EA" w14:textId="77777777" w:rsidR="00A77B3E" w:rsidRPr="0032513A" w:rsidRDefault="009F4183">
            <w:pPr>
              <w:spacing w:before="100"/>
              <w:rPr>
                <w:color w:val="000000"/>
                <w:lang w:val="pl-PL"/>
              </w:rPr>
            </w:pPr>
            <w:r w:rsidRPr="0032513A">
              <w:rPr>
                <w:color w:val="000000"/>
                <w:lang w:val="pl-PL"/>
              </w:rPr>
              <w:t>Kluczowe jest, aby wszystkie projekty infrastrukturalne przewidywały odpowiednie rozwiązania w zakresie dotyczącym zmian klimatu.</w:t>
            </w:r>
          </w:p>
          <w:p w14:paraId="498C292E" w14:textId="77777777" w:rsidR="00A77B3E" w:rsidRPr="0032513A" w:rsidRDefault="009F4183">
            <w:pPr>
              <w:spacing w:before="100"/>
              <w:rPr>
                <w:color w:val="000000"/>
                <w:lang w:val="pl-PL"/>
              </w:rPr>
            </w:pPr>
            <w:r w:rsidRPr="0032513A">
              <w:rPr>
                <w:color w:val="000000"/>
                <w:lang w:val="pl-PL"/>
              </w:rPr>
              <w:t>W ramach celu szczegółowego wspierane będą wyłącznie działania zgodne z zasadą DNSH.</w:t>
            </w:r>
          </w:p>
          <w:p w14:paraId="2114B130" w14:textId="77777777" w:rsidR="00A77B3E" w:rsidRPr="0032513A" w:rsidRDefault="009F4183">
            <w:pPr>
              <w:spacing w:before="100"/>
              <w:rPr>
                <w:color w:val="000000"/>
                <w:lang w:val="pl-PL"/>
              </w:rPr>
            </w:pPr>
            <w:r w:rsidRPr="0032513A">
              <w:rPr>
                <w:color w:val="000000"/>
                <w:lang w:val="pl-PL"/>
              </w:rPr>
              <w:t>Wszystkie projekty muszą wynikać ze strategii rozwoju ponadlokalnego lub strategii IIT.</w:t>
            </w:r>
          </w:p>
          <w:p w14:paraId="31DE525C" w14:textId="77777777" w:rsidR="00A77B3E" w:rsidRPr="0032513A" w:rsidRDefault="00A77B3E">
            <w:pPr>
              <w:spacing w:before="100"/>
              <w:rPr>
                <w:color w:val="000000"/>
                <w:lang w:val="pl-PL"/>
              </w:rPr>
            </w:pPr>
          </w:p>
        </w:tc>
      </w:tr>
    </w:tbl>
    <w:p w14:paraId="5CD29A42" w14:textId="77777777" w:rsidR="00A77B3E" w:rsidRPr="0032513A" w:rsidRDefault="00A77B3E">
      <w:pPr>
        <w:spacing w:before="100"/>
        <w:rPr>
          <w:color w:val="000000"/>
          <w:lang w:val="pl-PL"/>
        </w:rPr>
      </w:pPr>
    </w:p>
    <w:p w14:paraId="1674ACF9" w14:textId="77777777" w:rsidR="00A77B3E" w:rsidRPr="0032513A" w:rsidRDefault="009F4183">
      <w:pPr>
        <w:pStyle w:val="Nagwek5"/>
        <w:spacing w:before="100" w:after="0"/>
        <w:rPr>
          <w:b w:val="0"/>
          <w:i w:val="0"/>
          <w:color w:val="000000"/>
          <w:sz w:val="24"/>
          <w:lang w:val="pl-PL"/>
        </w:rPr>
      </w:pPr>
      <w:bookmarkStart w:id="459" w:name="_Toc215824054"/>
      <w:r w:rsidRPr="0032513A">
        <w:rPr>
          <w:b w:val="0"/>
          <w:i w:val="0"/>
          <w:color w:val="000000"/>
          <w:sz w:val="24"/>
          <w:lang w:val="pl-PL"/>
        </w:rPr>
        <w:t>Główne grupy docelowe – art. 22 ust. 3 lit. d) pkt (iii) rozporządzenia w sprawie wspólnych przepisów:</w:t>
      </w:r>
      <w:bookmarkEnd w:id="459"/>
    </w:p>
    <w:p w14:paraId="151C7B84" w14:textId="77777777" w:rsidR="00A77B3E" w:rsidRPr="0032513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2A60528D" w14:textId="77777777" w:rsidTr="0032513A">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BB2D21" w14:textId="77777777" w:rsidR="00A77B3E" w:rsidRPr="0032513A" w:rsidRDefault="00A77B3E">
            <w:pPr>
              <w:spacing w:before="100"/>
              <w:rPr>
                <w:color w:val="000000"/>
                <w:sz w:val="0"/>
                <w:lang w:val="pl-PL"/>
              </w:rPr>
            </w:pPr>
          </w:p>
          <w:p w14:paraId="27BF0AFB" w14:textId="77777777" w:rsidR="00A77B3E" w:rsidRPr="0032513A" w:rsidRDefault="009F4183">
            <w:pPr>
              <w:numPr>
                <w:ilvl w:val="0"/>
                <w:numId w:val="128"/>
              </w:numPr>
              <w:spacing w:before="100"/>
              <w:rPr>
                <w:color w:val="000000"/>
                <w:lang w:val="pl-PL"/>
              </w:rPr>
            </w:pPr>
            <w:r w:rsidRPr="0032513A">
              <w:rPr>
                <w:color w:val="000000"/>
                <w:lang w:val="pl-PL"/>
              </w:rPr>
              <w:t>mieszkanki i mieszkańcy województwa terenów objętych strategiami terytorialnymi.</w:t>
            </w:r>
          </w:p>
          <w:p w14:paraId="6714F74E" w14:textId="77777777" w:rsidR="00A77B3E" w:rsidRPr="0032513A" w:rsidRDefault="00A77B3E">
            <w:pPr>
              <w:spacing w:before="100"/>
              <w:rPr>
                <w:color w:val="000000"/>
                <w:lang w:val="pl-PL"/>
              </w:rPr>
            </w:pPr>
          </w:p>
        </w:tc>
      </w:tr>
    </w:tbl>
    <w:p w14:paraId="4C4BB9E6" w14:textId="77777777" w:rsidR="00A77B3E" w:rsidRPr="0032513A" w:rsidRDefault="00A77B3E">
      <w:pPr>
        <w:spacing w:before="100"/>
        <w:rPr>
          <w:color w:val="000000"/>
          <w:lang w:val="pl-PL"/>
        </w:rPr>
      </w:pPr>
    </w:p>
    <w:p w14:paraId="10277BC2" w14:textId="77777777" w:rsidR="00A77B3E" w:rsidRPr="0032513A" w:rsidRDefault="009F4183">
      <w:pPr>
        <w:pStyle w:val="Nagwek5"/>
        <w:spacing w:before="100" w:after="0"/>
        <w:rPr>
          <w:b w:val="0"/>
          <w:i w:val="0"/>
          <w:color w:val="000000"/>
          <w:sz w:val="24"/>
          <w:lang w:val="pl-PL"/>
        </w:rPr>
      </w:pPr>
      <w:bookmarkStart w:id="460" w:name="_Toc215824055"/>
      <w:r w:rsidRPr="0032513A">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460"/>
    </w:p>
    <w:p w14:paraId="55C374BA" w14:textId="77777777" w:rsidR="00A77B3E" w:rsidRPr="0032513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1C757F1D" w14:textId="77777777" w:rsidTr="0032513A">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61E6B3" w14:textId="77777777" w:rsidR="00A77B3E" w:rsidRPr="0032513A" w:rsidRDefault="00A77B3E">
            <w:pPr>
              <w:spacing w:before="100"/>
              <w:rPr>
                <w:color w:val="000000"/>
                <w:sz w:val="0"/>
                <w:lang w:val="pl-PL"/>
              </w:rPr>
            </w:pPr>
          </w:p>
          <w:p w14:paraId="34DC46C8" w14:textId="77777777" w:rsidR="00A77B3E" w:rsidRPr="0032513A" w:rsidRDefault="009F4183">
            <w:pPr>
              <w:spacing w:before="100"/>
              <w:rPr>
                <w:color w:val="000000"/>
                <w:lang w:val="pl-PL"/>
              </w:rPr>
            </w:pPr>
            <w:r w:rsidRPr="0032513A">
              <w:rPr>
                <w:color w:val="000000"/>
                <w:lang w:val="pl-PL"/>
              </w:rPr>
              <w:t xml:space="preserve">Mając na uwadze zakres tematyczny celu szczegółowego, w pierwszej kolejności zasada równości szans i niedyskryminacji odnosić się będzie do dostępności infrastruktury, która ma na celu integrację społeczną oraz dostęp do usług świadczonych w ogólnym interesie gospodarczym. W wyniku realizowanych projektów nastąpi poprawa dostępu do usług kulturalnych i turystycznych w wymiarze terytorialnym, w tym na obszarach wiejskich. Planowane projekty mają na celu wzmocnienie dostępu do nauki praktycznej zawodu dla wszystkich grup, w tym grup defaworyzowanych ze względu na kwestie ekonomiczne czy wyłączenie transportowe. Działania przyczynią się do wzmocnienia powiązań terytorialnych poprzez współpracę oraz zapewnienie dostępu do usług społecznych mieszkańcom z całego obszaru regionu. Zasada równości szans i niedyskryminacji, w tym dostępności dla osób z niepełnosprawnościami, realizowana będzie przede wszystkim poprzez zastosowanie uniwersalnego projektowania oraz mechanizmu racjonalnych usprawnień. Przewiduje się również wprowadzenie wymogu stosowania klauzul społecznych w procedurach związanych z prawem zamówień publicznych m.in. poprzez odpowiednie kryteria wyboru projektów. </w:t>
            </w:r>
          </w:p>
          <w:p w14:paraId="019433C3" w14:textId="77777777" w:rsidR="00A77B3E" w:rsidRPr="0032513A" w:rsidRDefault="009F4183">
            <w:pPr>
              <w:spacing w:before="100"/>
              <w:rPr>
                <w:color w:val="000000"/>
                <w:lang w:val="pl-PL"/>
              </w:rPr>
            </w:pPr>
            <w:r w:rsidRPr="0032513A">
              <w:rPr>
                <w:color w:val="000000"/>
                <w:lang w:val="pl-PL"/>
              </w:rPr>
              <w:lastRenderedPageBreak/>
              <w:t xml:space="preserve">Działania w cs realizowane będą zgodnie z zasadą zwalczania dyskryminacji zawartą w art. 10 Traktatu o funkcjonowaniu Unii Europejskiej. Projekty w ramach cs będą realizowane z poszanowaniem zasady niedyskryminacji, w tym ze względu na płeć, rasę lub pochodzenie etniczne, religię lub światopogląd, niepełnosprawność, wiek lub orientację seksualną. Będzie się to wyrażać w konieczności zapewnienia wszystkim osobom jednakowego dostępu do m. in. informacji, produktów, usług, infrastruktury i zatrudnienia. </w:t>
            </w:r>
          </w:p>
          <w:p w14:paraId="2D926FCC" w14:textId="77777777" w:rsidR="00A77B3E" w:rsidRPr="0032513A" w:rsidRDefault="009F4183">
            <w:pPr>
              <w:spacing w:before="100"/>
              <w:rPr>
                <w:color w:val="000000"/>
                <w:lang w:val="pl-PL"/>
              </w:rPr>
            </w:pPr>
            <w:r w:rsidRPr="0032513A">
              <w:rPr>
                <w:color w:val="000000"/>
                <w:lang w:val="pl-PL"/>
              </w:rPr>
              <w:t xml:space="preserve">Wsparcie polityki spójności będzie udzielane wyłącznie projektom i beneficjentom, którzy przestrzegają przepisów antydyskryminacyjnych, o których mowa w art. 9 ust. 3 Rozporządzenia ogólnego. W przypadku, gdy beneficjentem jest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 </w:t>
            </w:r>
          </w:p>
          <w:p w14:paraId="65D7A22D" w14:textId="77777777" w:rsidR="00A77B3E" w:rsidRPr="0032513A" w:rsidRDefault="00A77B3E">
            <w:pPr>
              <w:spacing w:before="100"/>
              <w:rPr>
                <w:color w:val="000000"/>
                <w:lang w:val="pl-PL"/>
              </w:rPr>
            </w:pPr>
          </w:p>
        </w:tc>
      </w:tr>
    </w:tbl>
    <w:p w14:paraId="629A46C3" w14:textId="77777777" w:rsidR="00A77B3E" w:rsidRPr="0032513A" w:rsidRDefault="00A77B3E">
      <w:pPr>
        <w:spacing w:before="100"/>
        <w:rPr>
          <w:color w:val="000000"/>
          <w:lang w:val="pl-PL"/>
        </w:rPr>
      </w:pPr>
    </w:p>
    <w:p w14:paraId="53998EC4" w14:textId="77777777" w:rsidR="00A77B3E" w:rsidRPr="0032513A" w:rsidRDefault="009F4183">
      <w:pPr>
        <w:pStyle w:val="Nagwek5"/>
        <w:spacing w:before="100" w:after="0"/>
        <w:rPr>
          <w:b w:val="0"/>
          <w:i w:val="0"/>
          <w:color w:val="000000"/>
          <w:sz w:val="24"/>
          <w:lang w:val="pl-PL"/>
        </w:rPr>
      </w:pPr>
      <w:bookmarkStart w:id="461" w:name="_Toc215824056"/>
      <w:r w:rsidRPr="0032513A">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461"/>
    </w:p>
    <w:p w14:paraId="4506CC92" w14:textId="77777777" w:rsidR="00A77B3E" w:rsidRPr="0032513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60DF2E25" w14:textId="77777777" w:rsidTr="0032513A">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E2CEF0" w14:textId="77777777" w:rsidR="00A77B3E" w:rsidRPr="0032513A" w:rsidRDefault="00A77B3E">
            <w:pPr>
              <w:spacing w:before="100"/>
              <w:rPr>
                <w:color w:val="000000"/>
                <w:sz w:val="0"/>
                <w:lang w:val="pl-PL"/>
              </w:rPr>
            </w:pPr>
          </w:p>
          <w:p w14:paraId="0829951F" w14:textId="77777777" w:rsidR="00A77B3E" w:rsidRPr="0032513A" w:rsidRDefault="009F4183">
            <w:pPr>
              <w:spacing w:before="100"/>
              <w:rPr>
                <w:color w:val="000000"/>
                <w:lang w:val="pl-PL"/>
              </w:rPr>
            </w:pPr>
            <w:r w:rsidRPr="0032513A">
              <w:rPr>
                <w:color w:val="000000"/>
                <w:lang w:val="pl-PL"/>
              </w:rPr>
              <w:t xml:space="preserve">Interwencja będzie prowadzona poprzez instrument terytorialny – IIT, który realizowany będzie w ramach: </w:t>
            </w:r>
          </w:p>
          <w:p w14:paraId="3E4A8820" w14:textId="77777777" w:rsidR="00A77B3E" w:rsidRDefault="009F4183">
            <w:pPr>
              <w:numPr>
                <w:ilvl w:val="0"/>
                <w:numId w:val="129"/>
              </w:numPr>
              <w:spacing w:before="100"/>
              <w:rPr>
                <w:color w:val="000000"/>
              </w:rPr>
            </w:pPr>
            <w:r>
              <w:rPr>
                <w:color w:val="000000"/>
              </w:rPr>
              <w:t xml:space="preserve">Partnerstwa Lider Pojezierzy, </w:t>
            </w:r>
          </w:p>
          <w:p w14:paraId="4C550080" w14:textId="77777777" w:rsidR="00A77B3E" w:rsidRDefault="009F4183">
            <w:pPr>
              <w:numPr>
                <w:ilvl w:val="0"/>
                <w:numId w:val="129"/>
              </w:numPr>
              <w:spacing w:before="100"/>
              <w:rPr>
                <w:color w:val="000000"/>
              </w:rPr>
            </w:pPr>
            <w:r>
              <w:rPr>
                <w:color w:val="000000"/>
              </w:rPr>
              <w:t>Partnerstwa powiatu goleniowskiego,</w:t>
            </w:r>
          </w:p>
          <w:p w14:paraId="74011646" w14:textId="77777777" w:rsidR="00A77B3E" w:rsidRDefault="009F4183">
            <w:pPr>
              <w:numPr>
                <w:ilvl w:val="0"/>
                <w:numId w:val="129"/>
              </w:numPr>
              <w:spacing w:before="100"/>
              <w:rPr>
                <w:color w:val="000000"/>
              </w:rPr>
            </w:pPr>
            <w:r>
              <w:rPr>
                <w:color w:val="000000"/>
              </w:rPr>
              <w:t>Partnerstwa powiatu gryfińskiego,</w:t>
            </w:r>
          </w:p>
          <w:p w14:paraId="68C06B38" w14:textId="77777777" w:rsidR="00A77B3E" w:rsidRDefault="009F4183">
            <w:pPr>
              <w:numPr>
                <w:ilvl w:val="0"/>
                <w:numId w:val="129"/>
              </w:numPr>
              <w:spacing w:before="100"/>
              <w:rPr>
                <w:color w:val="000000"/>
              </w:rPr>
            </w:pPr>
            <w:r>
              <w:rPr>
                <w:color w:val="000000"/>
              </w:rPr>
              <w:t>Partnerstwa powiatu stargardzkiego.</w:t>
            </w:r>
          </w:p>
          <w:p w14:paraId="38DE43D9" w14:textId="77777777" w:rsidR="00A77B3E" w:rsidRPr="0032513A" w:rsidRDefault="009F4183">
            <w:pPr>
              <w:spacing w:before="100"/>
              <w:rPr>
                <w:color w:val="000000"/>
                <w:lang w:val="pl-PL"/>
              </w:rPr>
            </w:pPr>
            <w:r w:rsidRPr="0032513A">
              <w:rPr>
                <w:color w:val="000000"/>
                <w:lang w:val="pl-PL"/>
              </w:rPr>
              <w:t xml:space="preserve">Wynika to z braku możliwości objęcia instrumentem terytorialnym miast rdzeniowych, które znajdują się w obrębie Szczecińskiego Obszaru Metropolitalnego i które objęte będą instrumentem ZIT (dot. partnerstw wskazanych z punktach: 2, 3 oraz 4). </w:t>
            </w:r>
          </w:p>
          <w:p w14:paraId="41DDA304" w14:textId="77777777" w:rsidR="00A77B3E" w:rsidRPr="0032513A" w:rsidRDefault="009F4183">
            <w:pPr>
              <w:spacing w:before="100"/>
              <w:rPr>
                <w:color w:val="000000"/>
                <w:lang w:val="pl-PL"/>
              </w:rPr>
            </w:pPr>
            <w:r w:rsidRPr="0032513A">
              <w:rPr>
                <w:color w:val="000000"/>
                <w:lang w:val="pl-PL"/>
              </w:rPr>
              <w:t>Partnerstwo Lider Pojezierzy obejmuje współpracujące ze sobą samorządy lokalne z czterech powiatów południowej części województwa zachodniopomorskiego. Układ przestrzenny partnerstwa jest szeroki i obejmuje sfery oddziaływania nie tworzące wspólnego miejskiego obszaru funkcjonalnego.</w:t>
            </w:r>
          </w:p>
          <w:p w14:paraId="6EC3995B" w14:textId="77777777" w:rsidR="00A77B3E" w:rsidRPr="0032513A" w:rsidRDefault="00A77B3E">
            <w:pPr>
              <w:spacing w:before="100"/>
              <w:rPr>
                <w:color w:val="000000"/>
                <w:lang w:val="pl-PL"/>
              </w:rPr>
            </w:pPr>
          </w:p>
        </w:tc>
      </w:tr>
    </w:tbl>
    <w:p w14:paraId="6CFA2578" w14:textId="77777777" w:rsidR="00A77B3E" w:rsidRPr="0032513A" w:rsidRDefault="00A77B3E">
      <w:pPr>
        <w:spacing w:before="100"/>
        <w:rPr>
          <w:color w:val="000000"/>
          <w:lang w:val="pl-PL"/>
        </w:rPr>
      </w:pPr>
    </w:p>
    <w:p w14:paraId="537C593D" w14:textId="77777777" w:rsidR="00A77B3E" w:rsidRPr="0032513A" w:rsidRDefault="009F4183">
      <w:pPr>
        <w:pStyle w:val="Nagwek5"/>
        <w:spacing w:before="100" w:after="0"/>
        <w:rPr>
          <w:b w:val="0"/>
          <w:i w:val="0"/>
          <w:color w:val="000000"/>
          <w:sz w:val="24"/>
          <w:lang w:val="pl-PL"/>
        </w:rPr>
      </w:pPr>
      <w:bookmarkStart w:id="462" w:name="_Toc215824057"/>
      <w:r w:rsidRPr="0032513A">
        <w:rPr>
          <w:b w:val="0"/>
          <w:i w:val="0"/>
          <w:color w:val="000000"/>
          <w:sz w:val="24"/>
          <w:lang w:val="pl-PL"/>
        </w:rPr>
        <w:t>Działania międzyregionalne, transgraniczne i transnarodowe – art. 22 ust. 3 lit. d) pkt (vi) rozporządzenia w sprawie wspólnych przepisów</w:t>
      </w:r>
      <w:bookmarkEnd w:id="462"/>
    </w:p>
    <w:p w14:paraId="647861AF" w14:textId="77777777" w:rsidR="00A77B3E" w:rsidRPr="0032513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380D4FB3" w14:textId="77777777" w:rsidTr="0032513A">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485F52" w14:textId="77777777" w:rsidR="00A77B3E" w:rsidRPr="0032513A" w:rsidRDefault="00A77B3E">
            <w:pPr>
              <w:spacing w:before="100"/>
              <w:rPr>
                <w:color w:val="000000"/>
                <w:sz w:val="0"/>
                <w:lang w:val="pl-PL"/>
              </w:rPr>
            </w:pPr>
          </w:p>
          <w:p w14:paraId="687DCA71" w14:textId="77777777" w:rsidR="00A77B3E" w:rsidRPr="0032513A" w:rsidRDefault="009F4183">
            <w:pPr>
              <w:spacing w:before="100"/>
              <w:rPr>
                <w:color w:val="000000"/>
                <w:lang w:val="pl-PL"/>
              </w:rPr>
            </w:pPr>
            <w:r w:rsidRPr="0032513A">
              <w:rPr>
                <w:color w:val="000000"/>
                <w:lang w:val="pl-PL"/>
              </w:rPr>
              <w:t xml:space="preserve">Zaplanowane działania w zakresie wzmocnienia roli kultury i turystyki w rozwoju gospodarczym, włączeniu społecznym i innowacjach społecznych są komplementarne z działaniami wynikającymi z programów o charakterze międzyregionalnym, ponadnarodowym i transgranicznym: Program Współpracy Interreg VI A Meklemburgia-Pomorze Przednie/Brandenburgia/Polska, Interreg Europa Środkowa 2021-2027, Program współpracy transgranicznej Interreg </w:t>
            </w:r>
            <w:r w:rsidRPr="0032513A">
              <w:rPr>
                <w:color w:val="000000"/>
                <w:lang w:val="pl-PL"/>
              </w:rPr>
              <w:lastRenderedPageBreak/>
              <w:t>Południowy Bałtyk na lata 2021-2027 oraz Kreatywna Europa 2021 – 2027. Współpraca z podmiotami z kraju sąsiedniego będzie mogła być częścią projektu w celu wzmocnienia osiągnięcia celów projektu. Możliwa będzie również synchronizacja naborów wniosków.</w:t>
            </w:r>
          </w:p>
          <w:p w14:paraId="3CCC426B" w14:textId="77777777" w:rsidR="00A77B3E" w:rsidRPr="0032513A" w:rsidRDefault="009F4183">
            <w:pPr>
              <w:spacing w:before="100"/>
              <w:rPr>
                <w:color w:val="000000"/>
                <w:lang w:val="pl-PL"/>
              </w:rPr>
            </w:pPr>
            <w:r w:rsidRPr="0032513A">
              <w:rPr>
                <w:color w:val="000000"/>
                <w:lang w:val="pl-PL"/>
              </w:rPr>
              <w:t>Koordynacja FEPZ z Interreg Południowy Bałtyk orazInterreg VI A Meklemburgia-Pomorze Przednie/Brandenburgia/Polska zostanie zapewniona w postaci instytucjonalnej poprzez regularną wymianę informacji w zakresie planowanych do realizacji projektów lub dobrych praktyk na Pomorzu Zachodnim, jak i w krajach uczestniczących w programie. Przedstawiciel Instytucji Zarządzającej programu FEPZ będzie uczestniczył w roli obserwatora w posiedzeniach Polskiej Grupy Konsultacyjnej programu Interreg Południowy Bałtyk na lata 2021-2027.</w:t>
            </w:r>
          </w:p>
          <w:p w14:paraId="031CD5E5" w14:textId="77777777" w:rsidR="00A77B3E" w:rsidRPr="0032513A" w:rsidRDefault="009F4183">
            <w:pPr>
              <w:spacing w:before="100"/>
              <w:rPr>
                <w:color w:val="000000"/>
                <w:lang w:val="pl-PL"/>
              </w:rPr>
            </w:pPr>
            <w:r w:rsidRPr="0032513A">
              <w:rPr>
                <w:color w:val="000000"/>
                <w:lang w:val="pl-PL"/>
              </w:rPr>
              <w:t>Szczególnie istotne obszary geograficzne dla współpracy w zakresie turystyki i kultury to Niemcy (Meklemburgia-Pomorze Przednie i Brandenburgia) oraz Dania i Szwecja (region Bałtyku), gdzie przewiduje się potencjał dla zwiększonej współpracy.</w:t>
            </w:r>
          </w:p>
          <w:p w14:paraId="04466F90" w14:textId="77777777" w:rsidR="00A77B3E" w:rsidRPr="0032513A" w:rsidRDefault="009F4183">
            <w:pPr>
              <w:spacing w:before="100"/>
              <w:rPr>
                <w:color w:val="000000"/>
                <w:lang w:val="pl-PL"/>
              </w:rPr>
            </w:pPr>
            <w:r w:rsidRPr="0032513A">
              <w:rPr>
                <w:color w:val="000000"/>
                <w:lang w:val="pl-PL"/>
              </w:rPr>
              <w:t>Na przykład w planie działań w ramach strategii dla regionu Morza Bałtyckiego szczególne znaczenie ma współpraca w obszarze rozwoju zrównoważonej, odpornej i innowacyjnej turystyki.</w:t>
            </w:r>
          </w:p>
          <w:p w14:paraId="1D3291BA" w14:textId="77777777" w:rsidR="00A77B3E" w:rsidRPr="0032513A" w:rsidRDefault="00A77B3E">
            <w:pPr>
              <w:spacing w:before="100"/>
              <w:rPr>
                <w:color w:val="000000"/>
                <w:lang w:val="pl-PL"/>
              </w:rPr>
            </w:pPr>
          </w:p>
        </w:tc>
      </w:tr>
    </w:tbl>
    <w:p w14:paraId="71B74706" w14:textId="77777777" w:rsidR="00A77B3E" w:rsidRPr="0032513A" w:rsidRDefault="00A77B3E">
      <w:pPr>
        <w:spacing w:before="100"/>
        <w:rPr>
          <w:color w:val="000000"/>
          <w:lang w:val="pl-PL"/>
        </w:rPr>
      </w:pPr>
    </w:p>
    <w:p w14:paraId="1F2CB428" w14:textId="77777777" w:rsidR="00A77B3E" w:rsidRPr="0032513A" w:rsidRDefault="009F4183">
      <w:pPr>
        <w:pStyle w:val="Nagwek5"/>
        <w:spacing w:before="100" w:after="0"/>
        <w:rPr>
          <w:b w:val="0"/>
          <w:i w:val="0"/>
          <w:color w:val="000000"/>
          <w:sz w:val="24"/>
          <w:lang w:val="pl-PL"/>
        </w:rPr>
      </w:pPr>
      <w:bookmarkStart w:id="463" w:name="_Toc215824058"/>
      <w:r w:rsidRPr="0032513A">
        <w:rPr>
          <w:b w:val="0"/>
          <w:i w:val="0"/>
          <w:color w:val="000000"/>
          <w:sz w:val="24"/>
          <w:lang w:val="pl-PL"/>
        </w:rPr>
        <w:t>Planowane wykorzystanie instrumentów finansowych – art. 22 ust. 3 lit. d) pkt (vii) rozporządzenia w sprawie wspólnych przepisów</w:t>
      </w:r>
      <w:bookmarkEnd w:id="463"/>
    </w:p>
    <w:p w14:paraId="1108297E" w14:textId="77777777" w:rsidR="00A77B3E" w:rsidRPr="0032513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7563DBC5" w14:textId="77777777" w:rsidTr="1ADDAEA5">
        <w:trPr>
          <w:trHeight w:val="30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12C7AC7" w14:textId="77777777" w:rsidR="00A77B3E" w:rsidRPr="0032513A" w:rsidRDefault="00A77B3E">
            <w:pPr>
              <w:spacing w:before="100"/>
              <w:rPr>
                <w:color w:val="000000"/>
                <w:sz w:val="0"/>
                <w:lang w:val="pl-PL"/>
              </w:rPr>
            </w:pPr>
          </w:p>
          <w:p w14:paraId="226EDA05" w14:textId="77777777" w:rsidR="00A77B3E" w:rsidRPr="00176F88" w:rsidRDefault="4FAA4C1C">
            <w:pPr>
              <w:spacing w:before="100"/>
              <w:rPr>
                <w:color w:val="000000"/>
                <w:lang w:val="pl-PL"/>
              </w:rPr>
            </w:pPr>
            <w:r w:rsidRPr="1ADDAEA5">
              <w:rPr>
                <w:color w:val="000000" w:themeColor="text1"/>
                <w:lang w:val="pl-PL"/>
              </w:rPr>
              <w:t>Działania w zakresie powyższego celu szczegółowego będą dotyczyły wsparcia infrastruktury turystycznej, jak i kultury, zagospodarowania przestrzeni publicznych, transportu wewnątrz obszarów funkcjonalnych czy inwestycji w istniejącą bazę dydaktyczną szkół. W tym obszarze inwestycje będą nastawione na realizację zadań publicznych, które nie są nakierowane na generowanie zysków czy oszczędności. W związku z powyższym wsparcie będzie udzielane w formie dotacji.</w:t>
            </w:r>
          </w:p>
          <w:p w14:paraId="11AEAE5D" w14:textId="77777777" w:rsidR="00A77B3E" w:rsidRPr="0032513A" w:rsidRDefault="00A77B3E">
            <w:pPr>
              <w:spacing w:before="100"/>
              <w:rPr>
                <w:color w:val="000000"/>
                <w:lang w:val="pl-PL"/>
              </w:rPr>
            </w:pPr>
          </w:p>
        </w:tc>
      </w:tr>
    </w:tbl>
    <w:p w14:paraId="12F2FCAF" w14:textId="77777777" w:rsidR="00A77B3E" w:rsidRPr="0032513A" w:rsidRDefault="00A77B3E">
      <w:pPr>
        <w:spacing w:before="100"/>
        <w:rPr>
          <w:color w:val="000000"/>
          <w:lang w:val="pl-PL"/>
        </w:rPr>
      </w:pPr>
    </w:p>
    <w:p w14:paraId="0ED474DB" w14:textId="77777777" w:rsidR="00A77B3E" w:rsidRPr="0032513A" w:rsidRDefault="009F4183">
      <w:pPr>
        <w:pStyle w:val="Nagwek4"/>
        <w:spacing w:before="100" w:after="0"/>
        <w:rPr>
          <w:b w:val="0"/>
          <w:color w:val="000000"/>
          <w:sz w:val="24"/>
          <w:lang w:val="pl-PL"/>
        </w:rPr>
      </w:pPr>
      <w:bookmarkStart w:id="464" w:name="_Toc215824059"/>
      <w:r w:rsidRPr="0032513A">
        <w:rPr>
          <w:b w:val="0"/>
          <w:color w:val="000000"/>
          <w:sz w:val="24"/>
          <w:lang w:val="pl-PL"/>
        </w:rPr>
        <w:t>2.1.1.1.2. Wskaźniki</w:t>
      </w:r>
      <w:bookmarkEnd w:id="464"/>
    </w:p>
    <w:p w14:paraId="0793C0A4" w14:textId="77777777" w:rsidR="00A77B3E" w:rsidRPr="0032513A" w:rsidRDefault="00A77B3E">
      <w:pPr>
        <w:spacing w:before="100"/>
        <w:rPr>
          <w:color w:val="000000"/>
          <w:sz w:val="0"/>
          <w:lang w:val="pl-PL"/>
        </w:rPr>
      </w:pPr>
    </w:p>
    <w:p w14:paraId="4A520734" w14:textId="77777777" w:rsidR="00A77B3E" w:rsidRPr="0032513A" w:rsidRDefault="009F4183">
      <w:pPr>
        <w:spacing w:before="100"/>
        <w:rPr>
          <w:color w:val="000000"/>
          <w:sz w:val="0"/>
          <w:lang w:val="pl-PL"/>
        </w:rPr>
      </w:pPr>
      <w:r w:rsidRPr="0032513A">
        <w:rPr>
          <w:color w:val="000000"/>
          <w:lang w:val="pl-PL"/>
        </w:rPr>
        <w:t>Podstawa prawna: art. 22 ust. 3 lit. d) pkt (ii) rozporządzenia w sprawie wspólnych przepisów oraz art. 8 rozporządzenia w sprawie EFRR i Funduszu Spójności</w:t>
      </w:r>
    </w:p>
    <w:p w14:paraId="47EB3580" w14:textId="77777777" w:rsidR="00A77B3E" w:rsidRDefault="009F4183">
      <w:pPr>
        <w:pStyle w:val="Nagwek5"/>
        <w:spacing w:before="100" w:after="0"/>
        <w:rPr>
          <w:b w:val="0"/>
          <w:i w:val="0"/>
          <w:color w:val="000000"/>
          <w:sz w:val="24"/>
        </w:rPr>
      </w:pPr>
      <w:bookmarkStart w:id="465" w:name="_Toc215824060"/>
      <w:r>
        <w:rPr>
          <w:b w:val="0"/>
          <w:i w:val="0"/>
          <w:color w:val="000000"/>
          <w:sz w:val="24"/>
        </w:rPr>
        <w:t>Tabela 2: Wskaźniki produktu</w:t>
      </w:r>
      <w:bookmarkEnd w:id="465"/>
    </w:p>
    <w:p w14:paraId="257040A6"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1339"/>
        <w:gridCol w:w="798"/>
        <w:gridCol w:w="1703"/>
        <w:gridCol w:w="1524"/>
        <w:gridCol w:w="4577"/>
        <w:gridCol w:w="1593"/>
        <w:gridCol w:w="1374"/>
        <w:gridCol w:w="1443"/>
      </w:tblGrid>
      <w:tr w:rsidR="002B2962" w14:paraId="46B29FCF" w14:textId="77777777" w:rsidTr="0032513A">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6CEF47"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42461DE"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2CB4AC7"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0098EC"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DF76D67"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82CCFD3"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A2DAF77"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5B12B98"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E22502" w14:textId="77777777" w:rsidR="00A77B3E" w:rsidRDefault="009F4183">
            <w:pPr>
              <w:spacing w:before="100"/>
              <w:jc w:val="center"/>
              <w:rPr>
                <w:color w:val="000000"/>
                <w:sz w:val="20"/>
              </w:rPr>
            </w:pPr>
            <w:r>
              <w:rPr>
                <w:color w:val="000000"/>
                <w:sz w:val="20"/>
              </w:rPr>
              <w:t>Cel końcowy (2029)</w:t>
            </w:r>
          </w:p>
        </w:tc>
      </w:tr>
      <w:tr w:rsidR="002B2962" w14:paraId="5513D74B" w14:textId="77777777" w:rsidTr="0032513A">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A9991F" w14:textId="77777777" w:rsidR="00A77B3E" w:rsidRDefault="009F4183">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641AB1" w14:textId="77777777" w:rsidR="00A77B3E" w:rsidRDefault="009F4183">
            <w:pPr>
              <w:spacing w:before="100"/>
              <w:rPr>
                <w:color w:val="000000"/>
                <w:sz w:val="20"/>
              </w:rPr>
            </w:pPr>
            <w:r>
              <w:rPr>
                <w:color w:val="000000"/>
                <w:sz w:val="20"/>
              </w:rPr>
              <w:t>RSO5.2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60EFBC"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D9EDD1"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8541B1" w14:textId="77777777" w:rsidR="00A77B3E" w:rsidRDefault="009F4183">
            <w:pPr>
              <w:spacing w:before="100"/>
              <w:rPr>
                <w:color w:val="000000"/>
                <w:sz w:val="20"/>
              </w:rPr>
            </w:pPr>
            <w:r>
              <w:rPr>
                <w:color w:val="000000"/>
                <w:sz w:val="20"/>
              </w:rPr>
              <w:t>RCO74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360A2E" w14:textId="77777777" w:rsidR="00A77B3E" w:rsidRPr="0032513A" w:rsidRDefault="009F4183">
            <w:pPr>
              <w:spacing w:before="100"/>
              <w:rPr>
                <w:color w:val="000000"/>
                <w:sz w:val="20"/>
                <w:lang w:val="pl-PL"/>
              </w:rPr>
            </w:pPr>
            <w:r w:rsidRPr="0032513A">
              <w:rPr>
                <w:color w:val="000000"/>
                <w:sz w:val="20"/>
                <w:lang w:val="pl-PL"/>
              </w:rPr>
              <w:t>Ludność objęta projektami w ramach strategii zintegrowanego rozwoju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314940" w14:textId="77777777" w:rsidR="00A77B3E" w:rsidRDefault="009F4183">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D3DB1D" w14:textId="77777777" w:rsidR="00A77B3E" w:rsidRDefault="009F4183">
            <w:pPr>
              <w:spacing w:before="100"/>
              <w:jc w:val="right"/>
              <w:rPr>
                <w:color w:val="000000"/>
                <w:sz w:val="20"/>
              </w:rPr>
            </w:pPr>
            <w:r>
              <w:rPr>
                <w:color w:val="000000"/>
                <w:sz w:val="20"/>
              </w:rPr>
              <w:t>68 075,00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89D096" w14:textId="77777777" w:rsidR="00A77B3E" w:rsidRDefault="009F4183">
            <w:pPr>
              <w:spacing w:before="100"/>
              <w:jc w:val="right"/>
              <w:rPr>
                <w:color w:val="000000"/>
                <w:sz w:val="20"/>
              </w:rPr>
            </w:pPr>
            <w:r>
              <w:rPr>
                <w:color w:val="000000"/>
                <w:sz w:val="20"/>
              </w:rPr>
              <w:t>272 300,00</w:t>
            </w:r>
          </w:p>
        </w:tc>
      </w:tr>
      <w:tr w:rsidR="002B2962" w14:paraId="2FF6545E" w14:textId="77777777" w:rsidTr="0032513A">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37390D" w14:textId="77777777" w:rsidR="00A77B3E" w:rsidRDefault="009F4183">
            <w:pPr>
              <w:spacing w:before="100"/>
              <w:rPr>
                <w:color w:val="000000"/>
                <w:sz w:val="20"/>
              </w:rPr>
            </w:pPr>
            <w:r>
              <w:rPr>
                <w:color w:val="000000"/>
                <w:sz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949BA3" w14:textId="77777777" w:rsidR="00A77B3E" w:rsidRDefault="009F4183">
            <w:pPr>
              <w:spacing w:before="100"/>
              <w:rPr>
                <w:color w:val="000000"/>
                <w:sz w:val="20"/>
              </w:rPr>
            </w:pPr>
            <w:r>
              <w:rPr>
                <w:color w:val="000000"/>
                <w:sz w:val="20"/>
              </w:rPr>
              <w:t>RSO5.2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23960D"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4068C2"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FFB404" w14:textId="77777777" w:rsidR="00A77B3E" w:rsidRDefault="009F4183">
            <w:pPr>
              <w:spacing w:before="100"/>
              <w:rPr>
                <w:color w:val="000000"/>
                <w:sz w:val="20"/>
              </w:rPr>
            </w:pPr>
            <w:r>
              <w:rPr>
                <w:color w:val="000000"/>
                <w:sz w:val="20"/>
              </w:rPr>
              <w:t>RCO75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A9D99D" w14:textId="77777777" w:rsidR="00A77B3E" w:rsidRPr="0032513A" w:rsidRDefault="009F4183">
            <w:pPr>
              <w:spacing w:before="100"/>
              <w:rPr>
                <w:color w:val="000000"/>
                <w:sz w:val="20"/>
                <w:lang w:val="pl-PL"/>
              </w:rPr>
            </w:pPr>
            <w:r w:rsidRPr="0032513A">
              <w:rPr>
                <w:color w:val="000000"/>
                <w:sz w:val="20"/>
                <w:lang w:val="pl-PL"/>
              </w:rPr>
              <w:t>Wspierane strategie zintegrowanego rozwoju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0E45E9" w14:textId="77777777" w:rsidR="00A77B3E" w:rsidRDefault="009F4183">
            <w:pPr>
              <w:spacing w:before="100"/>
              <w:rPr>
                <w:color w:val="000000"/>
                <w:sz w:val="20"/>
              </w:rPr>
            </w:pPr>
            <w:r>
              <w:rPr>
                <w:color w:val="000000"/>
                <w:sz w:val="20"/>
              </w:rPr>
              <w:t>wkłady na rzecz strategii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9CC860" w14:textId="77777777" w:rsidR="00A77B3E" w:rsidRDefault="009F4183">
            <w:pPr>
              <w:spacing w:before="100"/>
              <w:jc w:val="right"/>
              <w:rPr>
                <w:color w:val="000000"/>
                <w:sz w:val="20"/>
              </w:rPr>
            </w:pPr>
            <w:r>
              <w:rPr>
                <w:color w:val="000000"/>
                <w:sz w:val="20"/>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BFBE5A" w14:textId="77777777" w:rsidR="00A77B3E" w:rsidRDefault="009F4183">
            <w:pPr>
              <w:spacing w:before="100"/>
              <w:jc w:val="right"/>
              <w:rPr>
                <w:color w:val="000000"/>
                <w:sz w:val="20"/>
              </w:rPr>
            </w:pPr>
            <w:r>
              <w:rPr>
                <w:color w:val="000000"/>
                <w:sz w:val="20"/>
              </w:rPr>
              <w:t>4,00</w:t>
            </w:r>
          </w:p>
        </w:tc>
      </w:tr>
      <w:tr w:rsidR="002B2962" w14:paraId="1200645D" w14:textId="77777777" w:rsidTr="0032513A">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0F738A" w14:textId="77777777" w:rsidR="00A77B3E" w:rsidRDefault="009F4183">
            <w:pPr>
              <w:spacing w:before="100"/>
              <w:rPr>
                <w:color w:val="000000"/>
                <w:sz w:val="20"/>
              </w:rPr>
            </w:pPr>
            <w:r>
              <w:rPr>
                <w:color w:val="000000"/>
                <w:sz w:val="20"/>
              </w:rPr>
              <w:lastRenderedPageBreak/>
              <w:t>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D0435C" w14:textId="77777777" w:rsidR="00A77B3E" w:rsidRDefault="009F4183">
            <w:pPr>
              <w:spacing w:before="100"/>
              <w:rPr>
                <w:color w:val="000000"/>
                <w:sz w:val="20"/>
              </w:rPr>
            </w:pPr>
            <w:r>
              <w:rPr>
                <w:color w:val="000000"/>
                <w:sz w:val="20"/>
              </w:rPr>
              <w:t>RSO5.2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B4EC2E"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D54653"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F7BF0A" w14:textId="77777777" w:rsidR="00A77B3E" w:rsidRDefault="009F4183">
            <w:pPr>
              <w:spacing w:before="100"/>
              <w:rPr>
                <w:color w:val="000000"/>
                <w:sz w:val="20"/>
              </w:rPr>
            </w:pPr>
            <w:r>
              <w:rPr>
                <w:color w:val="000000"/>
                <w:sz w:val="20"/>
              </w:rPr>
              <w:t>PLRO125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6890CA" w14:textId="77777777" w:rsidR="00A77B3E" w:rsidRDefault="009F4183">
            <w:pPr>
              <w:spacing w:before="100"/>
              <w:rPr>
                <w:color w:val="000000"/>
                <w:sz w:val="20"/>
              </w:rPr>
            </w:pPr>
            <w:r>
              <w:rPr>
                <w:color w:val="000000"/>
                <w:sz w:val="20"/>
              </w:rPr>
              <w:t>Liczba wspartych szkół</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876B07" w14:textId="77777777" w:rsidR="00A77B3E" w:rsidRDefault="009F4183">
            <w:pPr>
              <w:spacing w:before="100"/>
              <w:rPr>
                <w:color w:val="000000"/>
                <w:sz w:val="20"/>
              </w:rPr>
            </w:pPr>
            <w:r>
              <w:rPr>
                <w:color w:val="000000"/>
                <w:sz w:val="20"/>
              </w:rPr>
              <w:t>sztuka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21B69F"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E1A0B8" w14:textId="26E6C9D7" w:rsidR="00A77B3E" w:rsidRDefault="00A77B3E">
            <w:pPr>
              <w:spacing w:before="100"/>
              <w:jc w:val="right"/>
              <w:rPr>
                <w:color w:val="000000"/>
                <w:sz w:val="20"/>
              </w:rPr>
            </w:pPr>
          </w:p>
          <w:p w14:paraId="7D67CBBF" w14:textId="31B88E31" w:rsidR="003D21CB" w:rsidRDefault="003D21CB">
            <w:pPr>
              <w:spacing w:before="100"/>
              <w:jc w:val="right"/>
              <w:rPr>
                <w:color w:val="000000"/>
                <w:sz w:val="20"/>
              </w:rPr>
            </w:pPr>
            <w:r>
              <w:rPr>
                <w:color w:val="000000"/>
                <w:sz w:val="20"/>
              </w:rPr>
              <w:t>2,00</w:t>
            </w:r>
          </w:p>
        </w:tc>
      </w:tr>
    </w:tbl>
    <w:p w14:paraId="3416EE92" w14:textId="77777777" w:rsidR="00A77B3E" w:rsidRDefault="00A77B3E">
      <w:pPr>
        <w:spacing w:before="100"/>
        <w:rPr>
          <w:color w:val="000000"/>
          <w:sz w:val="20"/>
        </w:rPr>
      </w:pPr>
    </w:p>
    <w:p w14:paraId="6ECB2603" w14:textId="77777777" w:rsidR="00A77B3E" w:rsidRPr="0032513A" w:rsidRDefault="009F4183">
      <w:pPr>
        <w:spacing w:before="100"/>
        <w:rPr>
          <w:color w:val="000000"/>
          <w:sz w:val="0"/>
          <w:lang w:val="pl-PL"/>
        </w:rPr>
      </w:pPr>
      <w:r w:rsidRPr="0032513A">
        <w:rPr>
          <w:color w:val="000000"/>
          <w:lang w:val="pl-PL"/>
        </w:rPr>
        <w:t>Podstawa prawna: art. 22 ust. 3 lit. d) ppkt (ii) rozporządzenia w sprawie wspólnych przepisów</w:t>
      </w:r>
    </w:p>
    <w:p w14:paraId="027E2C2B" w14:textId="77777777" w:rsidR="00A77B3E" w:rsidRDefault="009F4183">
      <w:pPr>
        <w:pStyle w:val="Nagwek5"/>
        <w:spacing w:before="100" w:after="0"/>
        <w:rPr>
          <w:b w:val="0"/>
          <w:i w:val="0"/>
          <w:color w:val="000000"/>
          <w:sz w:val="24"/>
        </w:rPr>
      </w:pPr>
      <w:bookmarkStart w:id="466" w:name="_Toc215824061"/>
      <w:r>
        <w:rPr>
          <w:b w:val="0"/>
          <w:i w:val="0"/>
          <w:color w:val="000000"/>
          <w:sz w:val="24"/>
        </w:rPr>
        <w:t>Tabela 3: Wskaźniki rezultatu</w:t>
      </w:r>
      <w:bookmarkEnd w:id="466"/>
    </w:p>
    <w:p w14:paraId="3D711077"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13"/>
        <w:gridCol w:w="798"/>
        <w:gridCol w:w="1208"/>
        <w:gridCol w:w="1425"/>
        <w:gridCol w:w="2728"/>
        <w:gridCol w:w="1630"/>
        <w:gridCol w:w="1471"/>
        <w:gridCol w:w="1103"/>
        <w:gridCol w:w="1159"/>
        <w:gridCol w:w="963"/>
        <w:gridCol w:w="654"/>
      </w:tblGrid>
      <w:tr w:rsidR="00CC67E8" w14:paraId="1926F99D" w14:textId="77777777" w:rsidTr="1ADDAEA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5916A78"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6AE41C8"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61E5460"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4979BA0"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73A1E2B"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BA437AD"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5F8E2CF"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821D587" w14:textId="77777777" w:rsidR="00A77B3E" w:rsidRPr="0032513A" w:rsidRDefault="009F4183">
            <w:pPr>
              <w:spacing w:before="100"/>
              <w:jc w:val="center"/>
              <w:rPr>
                <w:color w:val="000000"/>
                <w:sz w:val="20"/>
                <w:lang w:val="pl-PL"/>
              </w:rPr>
            </w:pPr>
            <w:r w:rsidRPr="0032513A">
              <w:rPr>
                <w:color w:val="000000"/>
                <w:sz w:val="20"/>
                <w:lang w:val="pl-PL"/>
              </w:rPr>
              <w:t>Wartość bazowa lub wartość odniesienia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509439C" w14:textId="77777777" w:rsidR="00A77B3E" w:rsidRDefault="009F4183">
            <w:pPr>
              <w:spacing w:before="100"/>
              <w:jc w:val="center"/>
              <w:rPr>
                <w:color w:val="000000"/>
                <w:sz w:val="20"/>
              </w:rPr>
            </w:pPr>
            <w:r>
              <w:rPr>
                <w:color w:val="000000"/>
                <w:sz w:val="20"/>
              </w:rPr>
              <w:t>Rok odniesienia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F73678E" w14:textId="77777777" w:rsidR="00A77B3E" w:rsidRDefault="009F4183">
            <w:pPr>
              <w:spacing w:before="100"/>
              <w:jc w:val="center"/>
              <w:rPr>
                <w:color w:val="000000"/>
                <w:sz w:val="20"/>
              </w:rPr>
            </w:pPr>
            <w:r>
              <w:rPr>
                <w:color w:val="000000"/>
                <w:sz w:val="20"/>
              </w:rPr>
              <w:t>Cel końcowy (2029)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95868B0" w14:textId="77777777" w:rsidR="00A77B3E" w:rsidRDefault="009F4183">
            <w:pPr>
              <w:spacing w:before="100"/>
              <w:jc w:val="center"/>
              <w:rPr>
                <w:color w:val="000000"/>
                <w:sz w:val="20"/>
              </w:rPr>
            </w:pPr>
            <w:r>
              <w:rPr>
                <w:color w:val="000000"/>
                <w:sz w:val="20"/>
              </w:rPr>
              <w:t>Źródło danych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FB4E0F5" w14:textId="77777777" w:rsidR="00A77B3E" w:rsidRDefault="009F4183">
            <w:pPr>
              <w:spacing w:before="100"/>
              <w:jc w:val="center"/>
              <w:rPr>
                <w:color w:val="000000"/>
                <w:sz w:val="20"/>
              </w:rPr>
            </w:pPr>
            <w:r>
              <w:rPr>
                <w:color w:val="000000"/>
                <w:sz w:val="20"/>
              </w:rPr>
              <w:t>Uwagi</w:t>
            </w:r>
          </w:p>
        </w:tc>
      </w:tr>
      <w:tr w:rsidR="00CC67E8" w14:paraId="0F312565" w14:textId="77777777" w:rsidTr="1ADDAEA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42B103" w14:textId="77777777" w:rsidR="00A77B3E" w:rsidRDefault="009F4183">
            <w:pPr>
              <w:spacing w:before="100"/>
              <w:rPr>
                <w:color w:val="000000"/>
                <w:sz w:val="20"/>
              </w:rPr>
            </w:pPr>
            <w:r>
              <w:rPr>
                <w:color w:val="000000"/>
                <w:sz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8D83AD" w14:textId="77777777" w:rsidR="00A77B3E" w:rsidRDefault="009F4183">
            <w:pPr>
              <w:spacing w:before="100"/>
              <w:rPr>
                <w:color w:val="000000"/>
                <w:sz w:val="20"/>
              </w:rPr>
            </w:pPr>
            <w:r>
              <w:rPr>
                <w:color w:val="000000"/>
                <w:sz w:val="20"/>
              </w:rPr>
              <w:t>RSO5.2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401578A"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288453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0D42106" w14:textId="77777777" w:rsidR="00A77B3E" w:rsidRDefault="009F4183">
            <w:pPr>
              <w:spacing w:before="100"/>
              <w:rPr>
                <w:color w:val="000000"/>
                <w:sz w:val="20"/>
              </w:rPr>
            </w:pPr>
            <w:r>
              <w:rPr>
                <w:color w:val="000000"/>
                <w:sz w:val="20"/>
              </w:rPr>
              <w:t>RCR77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503DF69" w14:textId="77777777" w:rsidR="00A77B3E" w:rsidRPr="00176F88" w:rsidRDefault="4FAA4C1C" w:rsidP="1ADDAEA5">
            <w:pPr>
              <w:spacing w:before="100"/>
              <w:rPr>
                <w:color w:val="000000"/>
                <w:sz w:val="20"/>
                <w:szCs w:val="20"/>
                <w:lang w:val="pl-PL"/>
              </w:rPr>
            </w:pPr>
            <w:r w:rsidRPr="0032513A">
              <w:rPr>
                <w:color w:val="000000" w:themeColor="text1"/>
                <w:sz w:val="20"/>
                <w:szCs w:val="20"/>
                <w:lang w:val="pl-PL"/>
              </w:rPr>
              <w:t>Liczba osób odwiedzających obiekty kulturalne i turystyczne objęte wsparciem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09E9F21" w14:textId="77777777" w:rsidR="00A77B3E" w:rsidRDefault="009F4183">
            <w:pPr>
              <w:spacing w:before="100"/>
              <w:rPr>
                <w:color w:val="000000"/>
                <w:sz w:val="20"/>
              </w:rPr>
            </w:pPr>
            <w:r>
              <w:rPr>
                <w:color w:val="000000"/>
                <w:sz w:val="20"/>
              </w:rPr>
              <w:t>osoby odwiedzające/rok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04B829E"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BDEA1C5"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6F0C925" w14:textId="4CFAD475" w:rsidR="00A77B3E" w:rsidRDefault="4FAA4C1C" w:rsidP="1ADDAEA5">
            <w:pPr>
              <w:spacing w:before="100"/>
              <w:jc w:val="right"/>
              <w:rPr>
                <w:color w:val="000000"/>
                <w:sz w:val="20"/>
                <w:szCs w:val="20"/>
              </w:rPr>
            </w:pPr>
            <w:r w:rsidRPr="1ADDAEA5">
              <w:rPr>
                <w:color w:val="000000" w:themeColor="text1"/>
                <w:sz w:val="20"/>
                <w:szCs w:val="20"/>
              </w:rPr>
              <w:t>355 520,00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E6194B1" w14:textId="77777777" w:rsidR="00A77B3E" w:rsidRDefault="009F4183">
            <w:pPr>
              <w:spacing w:before="100"/>
              <w:rPr>
                <w:color w:val="000000"/>
                <w:sz w:val="20"/>
              </w:rPr>
            </w:pPr>
            <w:r>
              <w:rPr>
                <w:color w:val="000000"/>
                <w:sz w:val="20"/>
              </w:rPr>
              <w:t>CST2021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09214B4" w14:textId="77777777" w:rsidR="00A77B3E" w:rsidRDefault="00A77B3E">
            <w:pPr>
              <w:spacing w:before="100"/>
              <w:rPr>
                <w:color w:val="000000"/>
                <w:sz w:val="20"/>
              </w:rPr>
            </w:pPr>
          </w:p>
        </w:tc>
      </w:tr>
      <w:tr w:rsidR="00CC67E8" w14:paraId="583B1C65" w14:textId="77777777" w:rsidTr="1ADDAEA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B744BA9" w14:textId="77777777" w:rsidR="00A77B3E" w:rsidRDefault="009F4183">
            <w:pPr>
              <w:spacing w:before="100"/>
              <w:rPr>
                <w:color w:val="000000"/>
                <w:sz w:val="20"/>
              </w:rPr>
            </w:pPr>
            <w:r>
              <w:rPr>
                <w:color w:val="000000"/>
                <w:sz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7878688" w14:textId="77777777" w:rsidR="00A77B3E" w:rsidRDefault="009F4183">
            <w:pPr>
              <w:spacing w:before="100"/>
              <w:rPr>
                <w:color w:val="000000"/>
                <w:sz w:val="20"/>
              </w:rPr>
            </w:pPr>
            <w:r>
              <w:rPr>
                <w:color w:val="000000"/>
                <w:sz w:val="20"/>
              </w:rPr>
              <w:t>RSO5.2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540FE39"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965C359"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0403BA" w14:textId="77777777" w:rsidR="00A77B3E" w:rsidRDefault="009F4183">
            <w:pPr>
              <w:spacing w:before="100"/>
              <w:rPr>
                <w:color w:val="000000"/>
                <w:sz w:val="20"/>
              </w:rPr>
            </w:pPr>
            <w:r>
              <w:rPr>
                <w:color w:val="000000"/>
                <w:sz w:val="20"/>
              </w:rPr>
              <w:t>PLPZCR03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50FBA9C" w14:textId="77777777" w:rsidR="00A77B3E" w:rsidRPr="00176F88" w:rsidRDefault="4FAA4C1C" w:rsidP="1ADDAEA5">
            <w:pPr>
              <w:spacing w:before="100"/>
              <w:rPr>
                <w:color w:val="000000"/>
                <w:sz w:val="20"/>
                <w:szCs w:val="20"/>
                <w:lang w:val="pl-PL"/>
              </w:rPr>
            </w:pPr>
            <w:r w:rsidRPr="1ADDAEA5">
              <w:rPr>
                <w:color w:val="000000" w:themeColor="text1"/>
                <w:sz w:val="20"/>
                <w:szCs w:val="20"/>
                <w:lang w:val="pl-PL"/>
              </w:rPr>
              <w:t>Potencjał objętej wsparciem infrastruktury w zakresie opieki nad dziećmi lub infrastruktury edukacyjnej</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776A373" w14:textId="77777777" w:rsidR="00A77B3E" w:rsidRDefault="009F4183">
            <w:pPr>
              <w:spacing w:before="100"/>
              <w:rPr>
                <w:color w:val="000000"/>
                <w:sz w:val="20"/>
              </w:rPr>
            </w:pPr>
            <w:r>
              <w:rPr>
                <w:color w:val="000000"/>
                <w:sz w:val="20"/>
              </w:rPr>
              <w:t>osoby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695622" w14:textId="77777777" w:rsidR="00A77B3E" w:rsidRDefault="009F4183">
            <w:pPr>
              <w:spacing w:before="100"/>
              <w:jc w:val="right"/>
              <w:rPr>
                <w:color w:val="000000"/>
                <w:sz w:val="20"/>
              </w:rPr>
            </w:pPr>
            <w:r>
              <w:rPr>
                <w:color w:val="000000"/>
                <w:sz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D1A2AA5"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29CFDB8" w14:textId="7EDA113F" w:rsidR="00A77B3E" w:rsidRDefault="00A77B3E">
            <w:pPr>
              <w:spacing w:before="100"/>
              <w:jc w:val="right"/>
              <w:rPr>
                <w:color w:val="000000"/>
                <w:sz w:val="20"/>
              </w:rPr>
            </w:pPr>
          </w:p>
          <w:p w14:paraId="2FE2E30B" w14:textId="5D20C38D" w:rsidR="003D21CB" w:rsidRDefault="003D21CB">
            <w:pPr>
              <w:spacing w:before="100"/>
              <w:jc w:val="right"/>
              <w:rPr>
                <w:color w:val="000000"/>
                <w:sz w:val="20"/>
              </w:rPr>
            </w:pPr>
            <w:r>
              <w:rPr>
                <w:color w:val="000000"/>
                <w:sz w:val="20"/>
              </w:rPr>
              <w:t>432,00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E2CF470" w14:textId="77777777" w:rsidR="00A77B3E" w:rsidRDefault="009F4183">
            <w:pPr>
              <w:spacing w:before="100"/>
              <w:rPr>
                <w:color w:val="000000"/>
                <w:sz w:val="20"/>
              </w:rPr>
            </w:pPr>
            <w:r>
              <w:rPr>
                <w:color w:val="000000"/>
                <w:sz w:val="20"/>
              </w:rPr>
              <w:t>CST2021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AA458E" w14:textId="77777777" w:rsidR="00A77B3E" w:rsidRDefault="00A77B3E">
            <w:pPr>
              <w:spacing w:before="100"/>
              <w:rPr>
                <w:color w:val="000000"/>
                <w:sz w:val="20"/>
              </w:rPr>
            </w:pPr>
          </w:p>
        </w:tc>
      </w:tr>
    </w:tbl>
    <w:p w14:paraId="6EBD374A" w14:textId="77777777" w:rsidR="00A77B3E" w:rsidRDefault="00A77B3E">
      <w:pPr>
        <w:spacing w:before="100"/>
        <w:rPr>
          <w:color w:val="000000"/>
          <w:sz w:val="20"/>
        </w:rPr>
      </w:pPr>
    </w:p>
    <w:p w14:paraId="6BFF0199" w14:textId="77777777" w:rsidR="00A77B3E" w:rsidRPr="0032513A" w:rsidRDefault="009F4183">
      <w:pPr>
        <w:pStyle w:val="Nagwek4"/>
        <w:spacing w:before="100" w:after="0"/>
        <w:rPr>
          <w:b w:val="0"/>
          <w:color w:val="000000"/>
          <w:sz w:val="24"/>
          <w:lang w:val="pl-PL"/>
        </w:rPr>
      </w:pPr>
      <w:bookmarkStart w:id="467" w:name="_Toc215824062"/>
      <w:r w:rsidRPr="0032513A">
        <w:rPr>
          <w:b w:val="0"/>
          <w:color w:val="000000"/>
          <w:sz w:val="24"/>
          <w:lang w:val="pl-PL"/>
        </w:rPr>
        <w:t>2.1.1.1.3. Indykatywny podział zaprogramowanych zasobów (UE) według rodzaju interwencji</w:t>
      </w:r>
      <w:bookmarkEnd w:id="467"/>
    </w:p>
    <w:p w14:paraId="30ED4431" w14:textId="77777777" w:rsidR="00A77B3E" w:rsidRPr="0032513A" w:rsidRDefault="00A77B3E">
      <w:pPr>
        <w:spacing w:before="100"/>
        <w:rPr>
          <w:color w:val="000000"/>
          <w:sz w:val="0"/>
          <w:lang w:val="pl-PL"/>
        </w:rPr>
      </w:pPr>
    </w:p>
    <w:p w14:paraId="195DDE26" w14:textId="77777777" w:rsidR="00A77B3E" w:rsidRPr="0032513A" w:rsidRDefault="009F4183">
      <w:pPr>
        <w:spacing w:before="100"/>
        <w:rPr>
          <w:color w:val="000000"/>
          <w:sz w:val="0"/>
          <w:lang w:val="pl-PL"/>
        </w:rPr>
      </w:pPr>
      <w:r w:rsidRPr="0032513A">
        <w:rPr>
          <w:color w:val="000000"/>
          <w:lang w:val="pl-PL"/>
        </w:rPr>
        <w:t>Podstawa prawna: art. 22 ust. 3 lit. d) pkt (viii) rozporządzenia w sprawie wspólnych przepisów</w:t>
      </w:r>
    </w:p>
    <w:p w14:paraId="4120232F" w14:textId="77777777" w:rsidR="00A77B3E" w:rsidRDefault="009F4183">
      <w:pPr>
        <w:pStyle w:val="Nagwek5"/>
        <w:spacing w:before="100" w:after="0"/>
        <w:rPr>
          <w:b w:val="0"/>
          <w:i w:val="0"/>
          <w:color w:val="000000"/>
          <w:sz w:val="24"/>
        </w:rPr>
      </w:pPr>
      <w:bookmarkStart w:id="468" w:name="_Toc215824063"/>
      <w:r>
        <w:rPr>
          <w:b w:val="0"/>
          <w:i w:val="0"/>
          <w:color w:val="000000"/>
          <w:sz w:val="24"/>
        </w:rPr>
        <w:t>Tabela 4: Wymiar 1 – zakres interwencji</w:t>
      </w:r>
      <w:bookmarkEnd w:id="468"/>
    </w:p>
    <w:p w14:paraId="08F29194"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1492"/>
        <w:gridCol w:w="804"/>
        <w:gridCol w:w="2281"/>
        <w:gridCol w:w="8328"/>
        <w:gridCol w:w="1441"/>
      </w:tblGrid>
      <w:tr w:rsidR="002B2962" w14:paraId="7319969E" w14:textId="77777777" w:rsidTr="0032513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CC78386"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D0DA4B0"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F73DB30"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AACA5F7"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C67D34B"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621A091" w14:textId="77777777" w:rsidR="00A77B3E" w:rsidRDefault="009F4183">
            <w:pPr>
              <w:spacing w:before="100"/>
              <w:jc w:val="center"/>
              <w:rPr>
                <w:color w:val="000000"/>
                <w:sz w:val="20"/>
              </w:rPr>
            </w:pPr>
            <w:r>
              <w:rPr>
                <w:color w:val="000000"/>
                <w:sz w:val="20"/>
              </w:rPr>
              <w:t>Kwota (w EUR)</w:t>
            </w:r>
          </w:p>
        </w:tc>
      </w:tr>
      <w:tr w:rsidR="002B2962" w14:paraId="58FEE0B6" w14:textId="23EE8E9E" w:rsidTr="0032513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7B4113A" w14:textId="6E922C55" w:rsidR="00A77B3E" w:rsidRDefault="009F4183">
            <w:pPr>
              <w:spacing w:before="100"/>
              <w:rPr>
                <w:color w:val="000000"/>
                <w:sz w:val="20"/>
              </w:rPr>
            </w:pPr>
            <w:r>
              <w:rPr>
                <w:color w:val="000000"/>
                <w:sz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205B238" w14:textId="5000E2B1" w:rsidR="00A77B3E" w:rsidRDefault="009F4183">
            <w:pPr>
              <w:spacing w:before="100"/>
              <w:rPr>
                <w:color w:val="000000"/>
                <w:sz w:val="20"/>
              </w:rPr>
            </w:pPr>
            <w:r>
              <w:rPr>
                <w:color w:val="000000"/>
                <w:sz w:val="20"/>
              </w:rPr>
              <w:t>RSO5.2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F92C124" w14:textId="67D4F59C"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C088820" w14:textId="627F1C50"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E5B0BD1" w14:textId="34B7267D" w:rsidR="00A77B3E" w:rsidRPr="0032513A" w:rsidRDefault="009F4183">
            <w:pPr>
              <w:spacing w:before="100"/>
              <w:rPr>
                <w:color w:val="000000"/>
                <w:sz w:val="20"/>
                <w:lang w:val="pl-PL"/>
              </w:rPr>
            </w:pPr>
            <w:r w:rsidRPr="0032513A">
              <w:rPr>
                <w:color w:val="000000"/>
                <w:sz w:val="20"/>
                <w:lang w:val="pl-PL"/>
              </w:rPr>
              <w:t>020. Infrastruktura biznesowa dla MŚP (w tym parki i obiekty przemysłowe)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C1DB402" w14:textId="77777777" w:rsidR="00B365F4" w:rsidRDefault="00B365F4" w:rsidP="1ADDAEA5">
            <w:pPr>
              <w:spacing w:before="100"/>
              <w:jc w:val="right"/>
              <w:rPr>
                <w:color w:val="000000" w:themeColor="text1"/>
                <w:sz w:val="20"/>
                <w:szCs w:val="20"/>
              </w:rPr>
            </w:pPr>
            <w:r>
              <w:rPr>
                <w:color w:val="000000" w:themeColor="text1"/>
                <w:sz w:val="20"/>
                <w:szCs w:val="20"/>
              </w:rPr>
              <w:t>0,01</w:t>
            </w:r>
          </w:p>
          <w:p w14:paraId="75E122BF" w14:textId="0ED49D6B" w:rsidR="00A77B3E" w:rsidRDefault="00A77B3E" w:rsidP="1ADDAEA5">
            <w:pPr>
              <w:spacing w:before="100"/>
              <w:jc w:val="right"/>
              <w:rPr>
                <w:color w:val="000000"/>
                <w:sz w:val="20"/>
                <w:szCs w:val="20"/>
              </w:rPr>
            </w:pPr>
          </w:p>
        </w:tc>
      </w:tr>
      <w:tr w:rsidR="002B2962" w14:paraId="73239D58" w14:textId="7B7599A7" w:rsidTr="0032513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FF928A" w14:textId="26D3E983" w:rsidR="00A77B3E" w:rsidRDefault="4FAA4C1C" w:rsidP="0032513A">
            <w:pPr>
              <w:spacing w:before="100" w:line="259" w:lineRule="auto"/>
              <w:rPr>
                <w:color w:val="000000" w:themeColor="text1"/>
                <w:sz w:val="20"/>
                <w:szCs w:val="20"/>
              </w:rPr>
            </w:pPr>
            <w:r w:rsidRPr="1ADDAEA5">
              <w:rPr>
                <w:color w:val="000000" w:themeColor="text1"/>
                <w:sz w:val="20"/>
                <w:szCs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A58B9B" w14:textId="0B5712E2" w:rsidR="00A77B3E" w:rsidRDefault="009F4183">
            <w:pPr>
              <w:spacing w:before="100"/>
              <w:rPr>
                <w:color w:val="000000"/>
                <w:sz w:val="20"/>
              </w:rPr>
            </w:pPr>
            <w:r>
              <w:rPr>
                <w:color w:val="000000"/>
                <w:sz w:val="20"/>
              </w:rPr>
              <w:t>RSO5.2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8E97A1F" w14:textId="01CD935B"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FED5AB" w14:textId="39CD7DCA"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E57FC3B" w14:textId="395EB6E0" w:rsidR="00A77B3E" w:rsidRPr="0032513A" w:rsidRDefault="009F4183">
            <w:pPr>
              <w:spacing w:before="100"/>
              <w:rPr>
                <w:color w:val="000000"/>
                <w:sz w:val="20"/>
                <w:lang w:val="pl-PL"/>
              </w:rPr>
            </w:pPr>
            <w:r w:rsidRPr="0032513A">
              <w:rPr>
                <w:color w:val="000000"/>
                <w:sz w:val="20"/>
                <w:lang w:val="pl-PL"/>
              </w:rPr>
              <w:t>077. Działania mające na celu poprawę jakości powietrza i ograniczenie emisji hałasu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692D715" w14:textId="77777777" w:rsidR="00B365F4" w:rsidRDefault="00B365F4" w:rsidP="1ADDAEA5">
            <w:pPr>
              <w:spacing w:before="100"/>
              <w:jc w:val="right"/>
              <w:rPr>
                <w:color w:val="000000" w:themeColor="text1"/>
                <w:sz w:val="20"/>
                <w:szCs w:val="20"/>
              </w:rPr>
            </w:pPr>
            <w:r>
              <w:rPr>
                <w:color w:val="000000" w:themeColor="text1"/>
                <w:sz w:val="20"/>
                <w:szCs w:val="20"/>
              </w:rPr>
              <w:t>0,01</w:t>
            </w:r>
          </w:p>
          <w:p w14:paraId="307427B2" w14:textId="0DA7CB58" w:rsidR="00A77B3E" w:rsidRDefault="00A77B3E" w:rsidP="1ADDAEA5">
            <w:pPr>
              <w:spacing w:before="100"/>
              <w:jc w:val="right"/>
              <w:rPr>
                <w:color w:val="000000"/>
                <w:sz w:val="20"/>
                <w:szCs w:val="20"/>
              </w:rPr>
            </w:pPr>
          </w:p>
        </w:tc>
      </w:tr>
      <w:tr w:rsidR="002B2962" w14:paraId="2217DA53" w14:textId="354EDA46" w:rsidTr="0032513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8583653" w14:textId="02C6D756" w:rsidR="00A77B3E" w:rsidRDefault="009F4183">
            <w:pPr>
              <w:spacing w:before="100"/>
              <w:rPr>
                <w:color w:val="000000"/>
                <w:sz w:val="20"/>
              </w:rPr>
            </w:pPr>
            <w:r>
              <w:rPr>
                <w:color w:val="000000"/>
                <w:sz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28E3A6" w14:textId="23A5D09D" w:rsidR="00A77B3E" w:rsidRDefault="009F4183">
            <w:pPr>
              <w:spacing w:before="100"/>
              <w:rPr>
                <w:color w:val="000000"/>
                <w:sz w:val="20"/>
              </w:rPr>
            </w:pPr>
            <w:r>
              <w:rPr>
                <w:color w:val="000000"/>
                <w:sz w:val="20"/>
              </w:rPr>
              <w:t>RSO5.2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AB21472" w14:textId="74741DE8"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CC73BA4" w14:textId="707F4A72"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24807CE" w14:textId="6DBDD16C" w:rsidR="00A77B3E" w:rsidRPr="0032513A" w:rsidRDefault="009F4183">
            <w:pPr>
              <w:spacing w:before="100"/>
              <w:rPr>
                <w:color w:val="000000"/>
                <w:sz w:val="20"/>
                <w:lang w:val="pl-PL"/>
              </w:rPr>
            </w:pPr>
            <w:r w:rsidRPr="0032513A">
              <w:rPr>
                <w:color w:val="000000"/>
                <w:sz w:val="20"/>
                <w:lang w:val="pl-PL"/>
              </w:rPr>
              <w:t>122. Infrastruktura na potrzeby szkół podstawowych i średnich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BC80005" w14:textId="77777777" w:rsidR="00B365F4" w:rsidRDefault="00B365F4" w:rsidP="1ADDAEA5">
            <w:pPr>
              <w:spacing w:before="100"/>
              <w:jc w:val="right"/>
              <w:rPr>
                <w:color w:val="000000" w:themeColor="text1"/>
                <w:sz w:val="20"/>
                <w:szCs w:val="20"/>
              </w:rPr>
            </w:pPr>
            <w:r>
              <w:rPr>
                <w:color w:val="000000" w:themeColor="text1"/>
                <w:sz w:val="20"/>
                <w:szCs w:val="20"/>
              </w:rPr>
              <w:t>0,01</w:t>
            </w:r>
          </w:p>
          <w:p w14:paraId="20601BD1" w14:textId="7930AEA8" w:rsidR="00A77B3E" w:rsidRDefault="00A77B3E" w:rsidP="1ADDAEA5">
            <w:pPr>
              <w:spacing w:before="100"/>
              <w:jc w:val="right"/>
              <w:rPr>
                <w:color w:val="000000"/>
                <w:sz w:val="20"/>
                <w:szCs w:val="20"/>
              </w:rPr>
            </w:pPr>
          </w:p>
        </w:tc>
      </w:tr>
      <w:tr w:rsidR="002B2962" w14:paraId="76A92F32" w14:textId="77777777" w:rsidTr="0032513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81F71E1" w14:textId="77777777" w:rsidR="00A77B3E" w:rsidRDefault="009F4183">
            <w:pPr>
              <w:spacing w:before="100"/>
              <w:rPr>
                <w:color w:val="000000"/>
                <w:sz w:val="20"/>
              </w:rPr>
            </w:pPr>
            <w:r>
              <w:rPr>
                <w:color w:val="000000"/>
                <w:sz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9608268" w14:textId="77777777" w:rsidR="00A77B3E" w:rsidRDefault="009F4183">
            <w:pPr>
              <w:spacing w:before="100"/>
              <w:rPr>
                <w:color w:val="000000"/>
                <w:sz w:val="20"/>
              </w:rPr>
            </w:pPr>
            <w:r>
              <w:rPr>
                <w:color w:val="000000"/>
                <w:sz w:val="20"/>
              </w:rPr>
              <w:t>RSO5.2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779610"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4C4CC2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CDA2840" w14:textId="77777777" w:rsidR="00A77B3E" w:rsidRPr="0032513A" w:rsidRDefault="009F4183">
            <w:pPr>
              <w:spacing w:before="100"/>
              <w:rPr>
                <w:color w:val="000000"/>
                <w:sz w:val="20"/>
                <w:lang w:val="pl-PL"/>
              </w:rPr>
            </w:pPr>
            <w:r w:rsidRPr="0032513A">
              <w:rPr>
                <w:color w:val="000000"/>
                <w:sz w:val="20"/>
                <w:lang w:val="pl-PL"/>
              </w:rPr>
              <w:t>124. Infrastruktura na potrzeby kształcenia i szkolenia zawodowego oraz edukacji dorosłych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846FEC9" w14:textId="5BA94C01" w:rsidR="00A77B3E" w:rsidRDefault="31E48B58" w:rsidP="1ADDAEA5">
            <w:pPr>
              <w:spacing w:before="100"/>
              <w:jc w:val="right"/>
              <w:rPr>
                <w:color w:val="000000"/>
                <w:sz w:val="20"/>
                <w:szCs w:val="20"/>
              </w:rPr>
            </w:pPr>
            <w:r w:rsidRPr="1ADDAEA5">
              <w:rPr>
                <w:color w:val="000000" w:themeColor="text1"/>
                <w:sz w:val="20"/>
                <w:szCs w:val="20"/>
              </w:rPr>
              <w:t>1 779 802,16</w:t>
            </w:r>
          </w:p>
        </w:tc>
      </w:tr>
      <w:tr w:rsidR="002B2962" w14:paraId="7AD24F81" w14:textId="77777777" w:rsidTr="0032513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3848A9F" w14:textId="77777777" w:rsidR="00A77B3E" w:rsidRDefault="009F4183">
            <w:pPr>
              <w:spacing w:before="100"/>
              <w:rPr>
                <w:color w:val="000000"/>
                <w:sz w:val="20"/>
              </w:rPr>
            </w:pPr>
            <w:r>
              <w:rPr>
                <w:color w:val="000000"/>
                <w:sz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EC6E089" w14:textId="77777777" w:rsidR="00A77B3E" w:rsidRDefault="009F4183">
            <w:pPr>
              <w:spacing w:before="100"/>
              <w:rPr>
                <w:color w:val="000000"/>
                <w:sz w:val="20"/>
              </w:rPr>
            </w:pPr>
            <w:r>
              <w:rPr>
                <w:color w:val="000000"/>
                <w:sz w:val="20"/>
              </w:rPr>
              <w:t>RSO5.2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EA0BB64"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41BA1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F8C676E" w14:textId="77777777" w:rsidR="00A77B3E" w:rsidRPr="0032513A" w:rsidRDefault="009F4183">
            <w:pPr>
              <w:spacing w:before="100"/>
              <w:rPr>
                <w:color w:val="000000"/>
                <w:sz w:val="20"/>
                <w:lang w:val="pl-PL"/>
              </w:rPr>
            </w:pPr>
            <w:r w:rsidRPr="0032513A">
              <w:rPr>
                <w:color w:val="000000"/>
                <w:sz w:val="20"/>
                <w:lang w:val="pl-PL"/>
              </w:rPr>
              <w:t>165. Ochrona, rozwój i promowanie publicznych walorów turystycznych i usług turystycznych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0F2135" w14:textId="77777777" w:rsidR="00B365F4" w:rsidRDefault="00B365F4" w:rsidP="1ADDAEA5">
            <w:pPr>
              <w:spacing w:before="100"/>
              <w:jc w:val="right"/>
              <w:rPr>
                <w:color w:val="000000" w:themeColor="text1"/>
                <w:sz w:val="20"/>
                <w:szCs w:val="20"/>
              </w:rPr>
            </w:pPr>
            <w:r>
              <w:rPr>
                <w:color w:val="000000" w:themeColor="text1"/>
                <w:sz w:val="20"/>
                <w:szCs w:val="20"/>
              </w:rPr>
              <w:t>22 813 460,47</w:t>
            </w:r>
          </w:p>
          <w:p w14:paraId="4868E2D1" w14:textId="08D5AEA3" w:rsidR="00A77B3E" w:rsidRDefault="00A77B3E" w:rsidP="1ADDAEA5">
            <w:pPr>
              <w:spacing w:before="100"/>
              <w:jc w:val="right"/>
              <w:rPr>
                <w:color w:val="000000"/>
                <w:sz w:val="20"/>
                <w:szCs w:val="20"/>
              </w:rPr>
            </w:pPr>
          </w:p>
        </w:tc>
      </w:tr>
      <w:tr w:rsidR="002B2962" w14:paraId="3B4E09DB" w14:textId="77777777" w:rsidTr="0032513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140F10F" w14:textId="77777777" w:rsidR="00A77B3E" w:rsidRDefault="009F4183">
            <w:pPr>
              <w:spacing w:before="100"/>
              <w:rPr>
                <w:color w:val="000000"/>
                <w:sz w:val="20"/>
              </w:rPr>
            </w:pPr>
            <w:r>
              <w:rPr>
                <w:color w:val="000000"/>
                <w:sz w:val="20"/>
              </w:rPr>
              <w:lastRenderedPageBreak/>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36CCD8D" w14:textId="77777777" w:rsidR="00A77B3E" w:rsidRDefault="009F4183">
            <w:pPr>
              <w:spacing w:before="100"/>
              <w:rPr>
                <w:color w:val="000000"/>
                <w:sz w:val="20"/>
              </w:rPr>
            </w:pPr>
            <w:r>
              <w:rPr>
                <w:color w:val="000000"/>
                <w:sz w:val="20"/>
              </w:rPr>
              <w:t>RSO5.2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01672DC"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415D8D"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EAEDF2F" w14:textId="77777777" w:rsidR="00A77B3E" w:rsidRPr="0032513A" w:rsidRDefault="009F4183">
            <w:pPr>
              <w:spacing w:before="100"/>
              <w:rPr>
                <w:color w:val="000000"/>
                <w:sz w:val="20"/>
                <w:lang w:val="pl-PL"/>
              </w:rPr>
            </w:pPr>
            <w:r w:rsidRPr="0032513A">
              <w:rPr>
                <w:color w:val="000000"/>
                <w:sz w:val="20"/>
                <w:lang w:val="pl-PL"/>
              </w:rPr>
              <w:t>166. Ochrona, rozwój i promowanie dziedzictwa kulturowego i usług w dziedzinie kultury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5B4FCAA" w14:textId="005456CF" w:rsidR="00A77B3E" w:rsidRDefault="688012AE" w:rsidP="1ADDAEA5">
            <w:pPr>
              <w:spacing w:before="100"/>
              <w:jc w:val="right"/>
              <w:rPr>
                <w:color w:val="000000"/>
                <w:sz w:val="20"/>
                <w:szCs w:val="20"/>
              </w:rPr>
            </w:pPr>
            <w:r w:rsidRPr="1ADDAEA5">
              <w:rPr>
                <w:color w:val="000000" w:themeColor="text1"/>
                <w:sz w:val="20"/>
                <w:szCs w:val="20"/>
              </w:rPr>
              <w:t>7 832 991,79</w:t>
            </w:r>
          </w:p>
        </w:tc>
      </w:tr>
      <w:tr w:rsidR="002B2962" w14:paraId="667174BD" w14:textId="15A5BC64" w:rsidTr="0032513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DCF964" w14:textId="2F2962D8" w:rsidR="00A77B3E" w:rsidRDefault="009F4183">
            <w:pPr>
              <w:spacing w:before="100"/>
              <w:rPr>
                <w:color w:val="000000"/>
                <w:sz w:val="20"/>
              </w:rPr>
            </w:pPr>
            <w:r>
              <w:rPr>
                <w:color w:val="000000"/>
                <w:sz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7583B36" w14:textId="62C7FCB7" w:rsidR="00A77B3E" w:rsidRDefault="009F4183">
            <w:pPr>
              <w:spacing w:before="100"/>
              <w:rPr>
                <w:color w:val="000000"/>
                <w:sz w:val="20"/>
              </w:rPr>
            </w:pPr>
            <w:r>
              <w:rPr>
                <w:color w:val="000000"/>
                <w:sz w:val="20"/>
              </w:rPr>
              <w:t>RSO5.2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EE43DD6" w14:textId="2E87FEEC"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52535ED" w14:textId="14FAC3A1"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929040" w14:textId="0856C50B" w:rsidR="00A77B3E" w:rsidRPr="0032513A" w:rsidRDefault="009F4183">
            <w:pPr>
              <w:spacing w:before="100"/>
              <w:rPr>
                <w:color w:val="000000"/>
                <w:sz w:val="20"/>
                <w:lang w:val="pl-PL"/>
              </w:rPr>
            </w:pPr>
            <w:r w:rsidRPr="0032513A">
              <w:rPr>
                <w:color w:val="000000"/>
                <w:sz w:val="20"/>
                <w:lang w:val="pl-PL"/>
              </w:rPr>
              <w:t>169. Inicjatywy rozwoju terytorialnego, w tym przygotowanie strategii terytorialnych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E849941" w14:textId="3E92FA7F" w:rsidR="00B365F4" w:rsidRPr="00BA4262" w:rsidRDefault="00B365F4" w:rsidP="1ADDAEA5">
            <w:pPr>
              <w:spacing w:before="100"/>
              <w:jc w:val="right"/>
              <w:rPr>
                <w:color w:val="000000" w:themeColor="text1"/>
                <w:sz w:val="20"/>
                <w:szCs w:val="20"/>
                <w:lang w:val="pl-PL"/>
              </w:rPr>
            </w:pPr>
          </w:p>
          <w:p w14:paraId="44B4C835" w14:textId="53841E20" w:rsidR="00A77B3E" w:rsidRDefault="00B365F4" w:rsidP="1ADDAEA5">
            <w:pPr>
              <w:spacing w:before="100"/>
              <w:jc w:val="right"/>
              <w:rPr>
                <w:color w:val="000000"/>
                <w:sz w:val="20"/>
                <w:szCs w:val="20"/>
              </w:rPr>
            </w:pPr>
            <w:r>
              <w:rPr>
                <w:color w:val="000000" w:themeColor="text1"/>
                <w:sz w:val="20"/>
                <w:szCs w:val="20"/>
              </w:rPr>
              <w:t>0,01</w:t>
            </w:r>
          </w:p>
        </w:tc>
      </w:tr>
      <w:tr w:rsidR="002B2962" w14:paraId="1B1BE2AF" w14:textId="77777777" w:rsidTr="0032513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9986E8C" w14:textId="25B72199" w:rsidR="00A77B3E" w:rsidRDefault="4FAA4C1C" w:rsidP="0032513A">
            <w:pPr>
              <w:spacing w:before="100" w:line="259" w:lineRule="auto"/>
              <w:rPr>
                <w:color w:val="000000" w:themeColor="text1"/>
                <w:sz w:val="20"/>
                <w:szCs w:val="20"/>
              </w:rPr>
            </w:pPr>
            <w:r w:rsidRPr="1ADDAEA5">
              <w:rPr>
                <w:color w:val="000000" w:themeColor="text1"/>
                <w:sz w:val="20"/>
                <w:szCs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7D5BC50" w14:textId="77777777" w:rsidR="00A77B3E" w:rsidRDefault="009F4183">
            <w:pPr>
              <w:spacing w:before="100"/>
              <w:rPr>
                <w:color w:val="000000"/>
                <w:sz w:val="20"/>
              </w:rPr>
            </w:pPr>
            <w:r>
              <w:rPr>
                <w:color w:val="000000"/>
                <w:sz w:val="20"/>
              </w:rPr>
              <w:t>RSO5.2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DA61F88"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9146F69"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02E22B" w14:textId="77777777" w:rsidR="00A77B3E" w:rsidRPr="0032513A" w:rsidRDefault="009F4183">
            <w:pPr>
              <w:spacing w:before="100"/>
              <w:rPr>
                <w:color w:val="000000"/>
                <w:sz w:val="20"/>
                <w:lang w:val="pl-PL"/>
              </w:rPr>
            </w:pPr>
            <w:r w:rsidRPr="0032513A">
              <w:rPr>
                <w:color w:val="000000"/>
                <w:sz w:val="20"/>
                <w:lang w:val="pl-PL"/>
              </w:rPr>
              <w:t>170. Zwiększenie zdolności instytucji programu oraz podmiotów związanych z wdrażaniem funduszy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AB48FC" w14:textId="27A0B5ED" w:rsidR="00A77B3E" w:rsidRDefault="089E86FD" w:rsidP="1ADDAEA5">
            <w:pPr>
              <w:spacing w:before="100"/>
              <w:jc w:val="right"/>
              <w:rPr>
                <w:color w:val="000000"/>
                <w:sz w:val="20"/>
                <w:szCs w:val="20"/>
              </w:rPr>
            </w:pPr>
            <w:r w:rsidRPr="1ADDAEA5">
              <w:rPr>
                <w:color w:val="000000" w:themeColor="text1"/>
                <w:sz w:val="20"/>
                <w:szCs w:val="20"/>
              </w:rPr>
              <w:t>133 243,86</w:t>
            </w:r>
          </w:p>
        </w:tc>
      </w:tr>
      <w:tr w:rsidR="002B2962" w14:paraId="331EDC3E" w14:textId="77777777" w:rsidTr="0032513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7D42613" w14:textId="77777777" w:rsidR="00A77B3E" w:rsidRDefault="009F4183">
            <w:pPr>
              <w:spacing w:before="100"/>
              <w:rPr>
                <w:color w:val="000000"/>
                <w:sz w:val="20"/>
              </w:rPr>
            </w:pPr>
            <w:r>
              <w:rPr>
                <w:color w:val="000000"/>
                <w:sz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0C559DB" w14:textId="77777777" w:rsidR="00A77B3E" w:rsidRDefault="009F4183">
            <w:pPr>
              <w:spacing w:before="100"/>
              <w:rPr>
                <w:color w:val="000000"/>
                <w:sz w:val="20"/>
              </w:rPr>
            </w:pPr>
            <w:r>
              <w:rPr>
                <w:color w:val="000000"/>
                <w:sz w:val="20"/>
              </w:rPr>
              <w:t>RSO5.2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E14EDD0"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F43ACD"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80963A"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0FFB0C" w14:textId="5B701A84" w:rsidR="00A77B3E" w:rsidRDefault="56F3466C" w:rsidP="1ADDAEA5">
            <w:pPr>
              <w:spacing w:before="100"/>
              <w:jc w:val="right"/>
              <w:rPr>
                <w:color w:val="000000"/>
                <w:sz w:val="20"/>
                <w:szCs w:val="20"/>
              </w:rPr>
            </w:pPr>
            <w:r w:rsidRPr="1ADDAEA5">
              <w:rPr>
                <w:color w:val="000000" w:themeColor="text1"/>
                <w:sz w:val="20"/>
                <w:szCs w:val="20"/>
              </w:rPr>
              <w:t>32 559 498,32</w:t>
            </w:r>
          </w:p>
        </w:tc>
      </w:tr>
    </w:tbl>
    <w:p w14:paraId="41F40B0B" w14:textId="77777777" w:rsidR="00A77B3E" w:rsidRDefault="00A77B3E">
      <w:pPr>
        <w:spacing w:before="100"/>
        <w:rPr>
          <w:color w:val="000000"/>
          <w:sz w:val="20"/>
        </w:rPr>
      </w:pPr>
    </w:p>
    <w:p w14:paraId="4A587AA4" w14:textId="77777777" w:rsidR="00A77B3E" w:rsidRDefault="009F4183">
      <w:pPr>
        <w:pStyle w:val="Nagwek5"/>
        <w:spacing w:before="100" w:after="0"/>
        <w:rPr>
          <w:b w:val="0"/>
          <w:i w:val="0"/>
          <w:color w:val="000000"/>
          <w:sz w:val="24"/>
        </w:rPr>
      </w:pPr>
      <w:bookmarkStart w:id="469" w:name="_Toc215824064"/>
      <w:r>
        <w:rPr>
          <w:b w:val="0"/>
          <w:i w:val="0"/>
          <w:color w:val="000000"/>
          <w:sz w:val="24"/>
        </w:rPr>
        <w:t>Tabela 5: Wymiar 2 – forma finansowania</w:t>
      </w:r>
      <w:bookmarkEnd w:id="469"/>
    </w:p>
    <w:p w14:paraId="3F65B0A8"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2B2962" w14:paraId="08CAD456" w14:textId="77777777" w:rsidTr="0032513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B36F705"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6AF5A6D"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02CD8BF"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383E65C"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629427E"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7E8CB45" w14:textId="77777777" w:rsidR="00A77B3E" w:rsidRDefault="009F4183">
            <w:pPr>
              <w:spacing w:before="100"/>
              <w:jc w:val="center"/>
              <w:rPr>
                <w:color w:val="000000"/>
                <w:sz w:val="20"/>
              </w:rPr>
            </w:pPr>
            <w:r>
              <w:rPr>
                <w:color w:val="000000"/>
                <w:sz w:val="20"/>
              </w:rPr>
              <w:t>Kwota (w EUR)</w:t>
            </w:r>
          </w:p>
        </w:tc>
      </w:tr>
      <w:tr w:rsidR="002B2962" w14:paraId="565C49C6" w14:textId="77777777" w:rsidTr="0032513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840988B" w14:textId="77777777" w:rsidR="00A77B3E" w:rsidRDefault="009F4183">
            <w:pPr>
              <w:spacing w:before="100"/>
              <w:rPr>
                <w:color w:val="000000"/>
                <w:sz w:val="20"/>
              </w:rPr>
            </w:pPr>
            <w:r>
              <w:rPr>
                <w:color w:val="000000"/>
                <w:sz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128FA45" w14:textId="77777777" w:rsidR="00A77B3E" w:rsidRDefault="009F4183">
            <w:pPr>
              <w:spacing w:before="100"/>
              <w:rPr>
                <w:color w:val="000000"/>
                <w:sz w:val="20"/>
              </w:rPr>
            </w:pPr>
            <w:r>
              <w:rPr>
                <w:color w:val="000000"/>
                <w:sz w:val="20"/>
              </w:rPr>
              <w:t>RSO5.2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C15E083"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E52EB51"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E1A414A" w14:textId="77777777" w:rsidR="00A77B3E" w:rsidRDefault="009F4183">
            <w:pPr>
              <w:spacing w:before="100"/>
              <w:rPr>
                <w:color w:val="000000"/>
                <w:sz w:val="20"/>
              </w:rPr>
            </w:pPr>
            <w:r>
              <w:rPr>
                <w:color w:val="000000"/>
                <w:sz w:val="20"/>
              </w:rPr>
              <w:t>01. Dotacja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479CF0" w14:textId="76B6167D" w:rsidR="00A77B3E" w:rsidRDefault="1D0999A7" w:rsidP="1ADDAEA5">
            <w:pPr>
              <w:spacing w:before="100"/>
              <w:jc w:val="right"/>
              <w:rPr>
                <w:color w:val="000000"/>
                <w:sz w:val="20"/>
                <w:szCs w:val="20"/>
              </w:rPr>
            </w:pPr>
            <w:r w:rsidRPr="1ADDAEA5">
              <w:rPr>
                <w:color w:val="000000" w:themeColor="text1"/>
                <w:sz w:val="20"/>
                <w:szCs w:val="20"/>
              </w:rPr>
              <w:t>32 559 498,32</w:t>
            </w:r>
          </w:p>
        </w:tc>
      </w:tr>
      <w:tr w:rsidR="002B2962" w14:paraId="5B6BBE9D" w14:textId="77777777" w:rsidTr="0032513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871FAD" w14:textId="77777777" w:rsidR="00A77B3E" w:rsidRDefault="009F4183">
            <w:pPr>
              <w:spacing w:before="100"/>
              <w:rPr>
                <w:color w:val="000000"/>
                <w:sz w:val="20"/>
              </w:rPr>
            </w:pPr>
            <w:r>
              <w:rPr>
                <w:color w:val="000000"/>
                <w:sz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D7038B" w14:textId="77777777" w:rsidR="00A77B3E" w:rsidRDefault="009F4183">
            <w:pPr>
              <w:spacing w:before="100"/>
              <w:rPr>
                <w:color w:val="000000"/>
                <w:sz w:val="20"/>
              </w:rPr>
            </w:pPr>
            <w:r>
              <w:rPr>
                <w:color w:val="000000"/>
                <w:sz w:val="20"/>
              </w:rPr>
              <w:t>RSO5.2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AAFC136"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3942D07"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6903B6A"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6440B20" w14:textId="42899FC3" w:rsidR="00A77B3E" w:rsidRDefault="44FB0550" w:rsidP="1ADDAEA5">
            <w:pPr>
              <w:spacing w:before="100"/>
              <w:jc w:val="right"/>
              <w:rPr>
                <w:color w:val="000000"/>
                <w:sz w:val="20"/>
                <w:szCs w:val="20"/>
              </w:rPr>
            </w:pPr>
            <w:r w:rsidRPr="1ADDAEA5">
              <w:rPr>
                <w:color w:val="000000" w:themeColor="text1"/>
                <w:sz w:val="20"/>
                <w:szCs w:val="20"/>
              </w:rPr>
              <w:t>32 559 498,32</w:t>
            </w:r>
          </w:p>
        </w:tc>
      </w:tr>
    </w:tbl>
    <w:p w14:paraId="4F7C6DC4" w14:textId="77777777" w:rsidR="00A77B3E" w:rsidRDefault="00A77B3E">
      <w:pPr>
        <w:spacing w:before="100"/>
        <w:rPr>
          <w:color w:val="000000"/>
          <w:sz w:val="20"/>
        </w:rPr>
      </w:pPr>
    </w:p>
    <w:p w14:paraId="738BE525" w14:textId="77777777" w:rsidR="00A77B3E" w:rsidRPr="0032513A" w:rsidRDefault="009F4183">
      <w:pPr>
        <w:pStyle w:val="Nagwek5"/>
        <w:spacing w:before="100" w:after="0"/>
        <w:rPr>
          <w:b w:val="0"/>
          <w:i w:val="0"/>
          <w:color w:val="000000"/>
          <w:sz w:val="24"/>
          <w:lang w:val="pl-PL"/>
        </w:rPr>
      </w:pPr>
      <w:bookmarkStart w:id="470" w:name="_Toc215824065"/>
      <w:r w:rsidRPr="0032513A">
        <w:rPr>
          <w:b w:val="0"/>
          <w:i w:val="0"/>
          <w:color w:val="000000"/>
          <w:sz w:val="24"/>
          <w:lang w:val="pl-PL"/>
        </w:rPr>
        <w:t>Tabela 6: Wymiar 3 – terytorialny mechanizm realizacji i ukierunkowanie terytorialne</w:t>
      </w:r>
      <w:bookmarkEnd w:id="470"/>
    </w:p>
    <w:p w14:paraId="58E2C0B0" w14:textId="77777777" w:rsidR="00A77B3E" w:rsidRPr="0032513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1702"/>
        <w:gridCol w:w="917"/>
        <w:gridCol w:w="2602"/>
        <w:gridCol w:w="7364"/>
        <w:gridCol w:w="1645"/>
      </w:tblGrid>
      <w:tr w:rsidR="002B2962" w14:paraId="2CA3CBF2" w14:textId="77777777" w:rsidTr="0032513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E0710B5"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018B164"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E5A27AB"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3B07289"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326BA14"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FBD4F9B" w14:textId="77777777" w:rsidR="00A77B3E" w:rsidRDefault="009F4183">
            <w:pPr>
              <w:spacing w:before="100"/>
              <w:jc w:val="center"/>
              <w:rPr>
                <w:color w:val="000000"/>
                <w:sz w:val="20"/>
              </w:rPr>
            </w:pPr>
            <w:r>
              <w:rPr>
                <w:color w:val="000000"/>
                <w:sz w:val="20"/>
              </w:rPr>
              <w:t>Kwota (w EUR)</w:t>
            </w:r>
          </w:p>
        </w:tc>
      </w:tr>
      <w:tr w:rsidR="002B2962" w14:paraId="7ABF7899" w14:textId="77777777" w:rsidTr="0032513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2D3C634" w14:textId="77777777" w:rsidR="00A77B3E" w:rsidRDefault="009F4183">
            <w:pPr>
              <w:spacing w:before="100"/>
              <w:rPr>
                <w:color w:val="000000"/>
                <w:sz w:val="20"/>
              </w:rPr>
            </w:pPr>
            <w:r>
              <w:rPr>
                <w:color w:val="000000"/>
                <w:sz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6770B7" w14:textId="77777777" w:rsidR="00A77B3E" w:rsidRDefault="009F4183">
            <w:pPr>
              <w:spacing w:before="100"/>
              <w:rPr>
                <w:color w:val="000000"/>
                <w:sz w:val="20"/>
              </w:rPr>
            </w:pPr>
            <w:r>
              <w:rPr>
                <w:color w:val="000000"/>
                <w:sz w:val="20"/>
              </w:rPr>
              <w:t>RSO5.2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85BDC51"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720065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29FF533" w14:textId="77777777" w:rsidR="00A77B3E" w:rsidRPr="0032513A" w:rsidRDefault="009F4183">
            <w:pPr>
              <w:spacing w:before="100"/>
              <w:rPr>
                <w:color w:val="000000"/>
                <w:sz w:val="20"/>
                <w:lang w:val="pl-PL"/>
              </w:rPr>
            </w:pPr>
            <w:r w:rsidRPr="0032513A">
              <w:rPr>
                <w:color w:val="000000"/>
                <w:sz w:val="20"/>
                <w:lang w:val="pl-PL"/>
              </w:rPr>
              <w:t>24. Inny rodzaj narzędzia terytorialnego – inne rodzaje terytoriów docelowych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D8E64D8" w14:textId="34C2DA7A" w:rsidR="00A77B3E" w:rsidRDefault="01DF9DCF" w:rsidP="1ADDAEA5">
            <w:pPr>
              <w:spacing w:before="100"/>
              <w:jc w:val="right"/>
              <w:rPr>
                <w:color w:val="000000"/>
                <w:sz w:val="20"/>
                <w:szCs w:val="20"/>
              </w:rPr>
            </w:pPr>
            <w:r w:rsidRPr="1ADDAEA5">
              <w:rPr>
                <w:color w:val="000000" w:themeColor="text1"/>
                <w:sz w:val="20"/>
                <w:szCs w:val="20"/>
              </w:rPr>
              <w:t>32 559 498,32</w:t>
            </w:r>
          </w:p>
        </w:tc>
      </w:tr>
      <w:tr w:rsidR="002B2962" w14:paraId="01BEAD05" w14:textId="77777777" w:rsidTr="0032513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E828663" w14:textId="77777777" w:rsidR="00A77B3E" w:rsidRDefault="009F4183">
            <w:pPr>
              <w:spacing w:before="100"/>
              <w:rPr>
                <w:color w:val="000000"/>
                <w:sz w:val="20"/>
              </w:rPr>
            </w:pPr>
            <w:r>
              <w:rPr>
                <w:color w:val="000000"/>
                <w:sz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6A40BC" w14:textId="77777777" w:rsidR="00A77B3E" w:rsidRDefault="009F4183">
            <w:pPr>
              <w:spacing w:before="100"/>
              <w:rPr>
                <w:color w:val="000000"/>
                <w:sz w:val="20"/>
              </w:rPr>
            </w:pPr>
            <w:r>
              <w:rPr>
                <w:color w:val="000000"/>
                <w:sz w:val="20"/>
              </w:rPr>
              <w:t>RSO5.2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7422BAF"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092CC0A"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AAA71F3"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7E25AB5" w14:textId="32443D9B" w:rsidR="00A77B3E" w:rsidRDefault="7E51DD3A" w:rsidP="1ADDAEA5">
            <w:pPr>
              <w:spacing w:before="100"/>
              <w:jc w:val="right"/>
              <w:rPr>
                <w:color w:val="000000"/>
                <w:sz w:val="20"/>
                <w:szCs w:val="20"/>
              </w:rPr>
            </w:pPr>
            <w:r w:rsidRPr="1ADDAEA5">
              <w:rPr>
                <w:color w:val="000000" w:themeColor="text1"/>
                <w:sz w:val="20"/>
                <w:szCs w:val="20"/>
              </w:rPr>
              <w:t>32 559 498,32</w:t>
            </w:r>
          </w:p>
        </w:tc>
      </w:tr>
    </w:tbl>
    <w:p w14:paraId="0B005570" w14:textId="77777777" w:rsidR="00A77B3E" w:rsidRDefault="00A77B3E">
      <w:pPr>
        <w:spacing w:before="100"/>
        <w:rPr>
          <w:color w:val="000000"/>
          <w:sz w:val="20"/>
        </w:rPr>
      </w:pPr>
    </w:p>
    <w:p w14:paraId="26DA5B25" w14:textId="77777777" w:rsidR="00A77B3E" w:rsidRPr="0032513A" w:rsidRDefault="009F4183">
      <w:pPr>
        <w:pStyle w:val="Nagwek5"/>
        <w:spacing w:before="100" w:after="0"/>
        <w:rPr>
          <w:b w:val="0"/>
          <w:i w:val="0"/>
          <w:color w:val="000000"/>
          <w:sz w:val="24"/>
          <w:lang w:val="pl-PL"/>
        </w:rPr>
      </w:pPr>
      <w:bookmarkStart w:id="471" w:name="_Toc215824066"/>
      <w:r w:rsidRPr="0032513A">
        <w:rPr>
          <w:b w:val="0"/>
          <w:i w:val="0"/>
          <w:color w:val="000000"/>
          <w:sz w:val="24"/>
          <w:lang w:val="pl-PL"/>
        </w:rPr>
        <w:t>Tabela 7: Wymiar 6 – dodatkowe tematy EFS+</w:t>
      </w:r>
      <w:bookmarkEnd w:id="471"/>
    </w:p>
    <w:p w14:paraId="21E7606B" w14:textId="77777777" w:rsidR="00A77B3E" w:rsidRPr="0032513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2B2962" w14:paraId="60EBBC85" w14:textId="77777777" w:rsidTr="0032513A">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46AA620"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A73F320"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D42FE85"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2B23BB"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806C0F6"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62552F2" w14:textId="77777777" w:rsidR="00A77B3E" w:rsidRDefault="009F4183">
            <w:pPr>
              <w:spacing w:before="100"/>
              <w:jc w:val="center"/>
              <w:rPr>
                <w:color w:val="000000"/>
                <w:sz w:val="20"/>
              </w:rPr>
            </w:pPr>
            <w:r>
              <w:rPr>
                <w:color w:val="000000"/>
                <w:sz w:val="20"/>
              </w:rPr>
              <w:t>Kwota (w EUR)</w:t>
            </w:r>
          </w:p>
        </w:tc>
      </w:tr>
    </w:tbl>
    <w:p w14:paraId="4EAC1368" w14:textId="77777777" w:rsidR="00A77B3E" w:rsidRDefault="00A77B3E">
      <w:pPr>
        <w:spacing w:before="100"/>
        <w:rPr>
          <w:color w:val="000000"/>
          <w:sz w:val="20"/>
        </w:rPr>
      </w:pPr>
    </w:p>
    <w:p w14:paraId="3A71557F" w14:textId="77777777" w:rsidR="00A77B3E" w:rsidRPr="0032513A" w:rsidRDefault="009F4183">
      <w:pPr>
        <w:pStyle w:val="Nagwek5"/>
        <w:spacing w:before="100" w:after="0"/>
        <w:rPr>
          <w:b w:val="0"/>
          <w:i w:val="0"/>
          <w:color w:val="000000"/>
          <w:sz w:val="24"/>
          <w:lang w:val="pl-PL"/>
        </w:rPr>
      </w:pPr>
      <w:bookmarkStart w:id="472" w:name="_Toc215824067"/>
      <w:r w:rsidRPr="0032513A">
        <w:rPr>
          <w:b w:val="0"/>
          <w:i w:val="0"/>
          <w:color w:val="000000"/>
          <w:sz w:val="24"/>
          <w:lang w:val="pl-PL"/>
        </w:rPr>
        <w:t>Tabela 8: Wymiar 7 – wymiar równouprawnienia płci w ramach EFS+*, EFRR, Funduszu Spójności i FST</w:t>
      </w:r>
      <w:bookmarkEnd w:id="472"/>
    </w:p>
    <w:p w14:paraId="28E9C560" w14:textId="77777777" w:rsidR="00A77B3E" w:rsidRPr="0032513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2535"/>
        <w:gridCol w:w="1366"/>
        <w:gridCol w:w="3875"/>
        <w:gridCol w:w="3543"/>
        <w:gridCol w:w="2449"/>
      </w:tblGrid>
      <w:tr w:rsidR="002B2962" w14:paraId="413DEF87" w14:textId="77777777" w:rsidTr="0032513A">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B45BE5B"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DA471AA" w14:textId="77777777" w:rsidR="00A77B3E" w:rsidRDefault="009F4183">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8A960F9"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4F9FE9C"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5A96B74"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F8C3799" w14:textId="77777777" w:rsidR="00A77B3E" w:rsidRDefault="009F4183">
            <w:pPr>
              <w:spacing w:before="100"/>
              <w:jc w:val="center"/>
              <w:rPr>
                <w:color w:val="000000"/>
                <w:sz w:val="20"/>
              </w:rPr>
            </w:pPr>
            <w:r>
              <w:rPr>
                <w:color w:val="000000"/>
                <w:sz w:val="20"/>
              </w:rPr>
              <w:t>Kwota (w EUR)</w:t>
            </w:r>
          </w:p>
        </w:tc>
      </w:tr>
      <w:tr w:rsidR="002B2962" w14:paraId="3C30DF01" w14:textId="77777777" w:rsidTr="0032513A">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1AED22" w14:textId="77777777" w:rsidR="00A77B3E" w:rsidRDefault="009F4183">
            <w:pPr>
              <w:spacing w:before="100"/>
              <w:rPr>
                <w:color w:val="000000"/>
                <w:sz w:val="20"/>
              </w:rPr>
            </w:pPr>
            <w:r>
              <w:rPr>
                <w:color w:val="000000"/>
                <w:sz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07D1B9" w14:textId="77777777" w:rsidR="00A77B3E" w:rsidRDefault="009F4183">
            <w:pPr>
              <w:spacing w:before="100"/>
              <w:rPr>
                <w:color w:val="000000"/>
                <w:sz w:val="20"/>
              </w:rPr>
            </w:pPr>
            <w:r>
              <w:rPr>
                <w:color w:val="000000"/>
                <w:sz w:val="20"/>
              </w:rPr>
              <w:t>RSO5.2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B056BAA"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A004F9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8FA5734" w14:textId="77777777" w:rsidR="00A77B3E" w:rsidRDefault="009F4183">
            <w:pPr>
              <w:spacing w:before="100"/>
              <w:rPr>
                <w:color w:val="000000"/>
                <w:sz w:val="20"/>
              </w:rPr>
            </w:pPr>
            <w:r>
              <w:rPr>
                <w:color w:val="000000"/>
                <w:sz w:val="20"/>
              </w:rPr>
              <w:t>03. Neutralność płciowa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6F04FC4" w14:textId="7EFC417D" w:rsidR="00A77B3E" w:rsidRDefault="3473E64D" w:rsidP="1ADDAEA5">
            <w:pPr>
              <w:spacing w:before="100"/>
              <w:jc w:val="right"/>
              <w:rPr>
                <w:color w:val="000000"/>
                <w:sz w:val="20"/>
                <w:szCs w:val="20"/>
              </w:rPr>
            </w:pPr>
            <w:r w:rsidRPr="1ADDAEA5">
              <w:rPr>
                <w:color w:val="000000" w:themeColor="text1"/>
                <w:sz w:val="20"/>
                <w:szCs w:val="20"/>
              </w:rPr>
              <w:t>32 559 498,32</w:t>
            </w:r>
          </w:p>
        </w:tc>
      </w:tr>
      <w:tr w:rsidR="002B2962" w14:paraId="26A37231" w14:textId="77777777" w:rsidTr="0032513A">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9E80A2C" w14:textId="77777777" w:rsidR="00A77B3E" w:rsidRDefault="009F4183">
            <w:pPr>
              <w:spacing w:before="100"/>
              <w:rPr>
                <w:color w:val="000000"/>
                <w:sz w:val="20"/>
              </w:rPr>
            </w:pPr>
            <w:r>
              <w:rPr>
                <w:color w:val="000000"/>
                <w:sz w:val="20"/>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5DB078A" w14:textId="77777777" w:rsidR="00A77B3E" w:rsidRDefault="009F4183">
            <w:pPr>
              <w:spacing w:before="100"/>
              <w:rPr>
                <w:color w:val="000000"/>
                <w:sz w:val="20"/>
              </w:rPr>
            </w:pPr>
            <w:r>
              <w:rPr>
                <w:color w:val="000000"/>
                <w:sz w:val="20"/>
              </w:rPr>
              <w:t>RSO5.2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EBCEC89"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CB0E7A"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8F71579"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9FF6A73" w14:textId="2E6964FA" w:rsidR="00A77B3E" w:rsidRDefault="08C27FCF" w:rsidP="1ADDAEA5">
            <w:pPr>
              <w:spacing w:before="100"/>
              <w:jc w:val="right"/>
              <w:rPr>
                <w:color w:val="000000"/>
                <w:sz w:val="20"/>
                <w:szCs w:val="20"/>
              </w:rPr>
            </w:pPr>
            <w:r w:rsidRPr="1ADDAEA5">
              <w:rPr>
                <w:color w:val="000000" w:themeColor="text1"/>
                <w:sz w:val="20"/>
                <w:szCs w:val="20"/>
              </w:rPr>
              <w:t>32 559 498,32</w:t>
            </w:r>
          </w:p>
        </w:tc>
      </w:tr>
    </w:tbl>
    <w:p w14:paraId="67608AAB" w14:textId="77777777" w:rsidR="00A77B3E" w:rsidRPr="0032513A" w:rsidRDefault="009F4183">
      <w:pPr>
        <w:spacing w:before="100"/>
        <w:rPr>
          <w:color w:val="000000"/>
          <w:sz w:val="20"/>
          <w:lang w:val="pl-PL"/>
        </w:rPr>
      </w:pPr>
      <w:r w:rsidRPr="0032513A">
        <w:rPr>
          <w:color w:val="000000"/>
          <w:sz w:val="20"/>
          <w:lang w:val="pl-PL"/>
        </w:rPr>
        <w:lastRenderedPageBreak/>
        <w:t>* Zasadniczo 40 % EFS+ przeznacza się na monitorowanie wydatków na cele związane z równością płci. 100 % ma zastosowanie w sytuacji, gdy państwo członkowskie zdecyduje się stosować art. 6 EFS+</w:t>
      </w:r>
    </w:p>
    <w:p w14:paraId="7DB4A18A" w14:textId="77777777" w:rsidR="00A77B3E" w:rsidRPr="0032513A" w:rsidRDefault="00A77B3E">
      <w:pPr>
        <w:spacing w:before="100"/>
        <w:rPr>
          <w:color w:val="000000"/>
          <w:sz w:val="20"/>
          <w:lang w:val="pl-PL"/>
        </w:rPr>
      </w:pPr>
    </w:p>
    <w:p w14:paraId="15A6245F" w14:textId="77777777" w:rsidR="00A77B3E" w:rsidRPr="00E55AA0" w:rsidRDefault="009F4183" w:rsidP="00E55AA0">
      <w:pPr>
        <w:pStyle w:val="Nagwek2"/>
      </w:pPr>
      <w:r w:rsidRPr="00176F88">
        <w:rPr>
          <w:sz w:val="20"/>
        </w:rPr>
        <w:br w:type="page"/>
      </w:r>
      <w:bookmarkStart w:id="473" w:name="_Toc215824068"/>
      <w:r w:rsidRPr="00E55AA0">
        <w:lastRenderedPageBreak/>
        <w:t>2.2. Priorytety pomocy technicznej</w:t>
      </w:r>
      <w:bookmarkEnd w:id="473"/>
    </w:p>
    <w:p w14:paraId="21CE0018" w14:textId="77777777" w:rsidR="00A77B3E" w:rsidRPr="0032513A" w:rsidRDefault="00A77B3E">
      <w:pPr>
        <w:spacing w:before="100"/>
        <w:rPr>
          <w:color w:val="000000"/>
          <w:sz w:val="0"/>
          <w:lang w:val="pl-PL"/>
        </w:rPr>
      </w:pPr>
    </w:p>
    <w:p w14:paraId="76E6594E" w14:textId="77777777" w:rsidR="00A77B3E" w:rsidRPr="0032513A" w:rsidRDefault="009F4183" w:rsidP="00DC773F">
      <w:pPr>
        <w:pStyle w:val="Nagwek3"/>
      </w:pPr>
      <w:bookmarkStart w:id="474" w:name="_Toc215824069"/>
      <w:r w:rsidRPr="0032513A">
        <w:t>2.2.1. Priorytet pomocy technicznej na podstawie art. 36 ust. 4 rozporządzenia w sprawie wspólnych przepisów: 8. Priorytet 8 – Pomoc techniczna (EFRR)</w:t>
      </w:r>
      <w:bookmarkEnd w:id="474"/>
      <w:r w:rsidRPr="0032513A">
        <w:t xml:space="preserve"> </w:t>
      </w:r>
    </w:p>
    <w:p w14:paraId="7DFCF533" w14:textId="77777777" w:rsidR="00A77B3E" w:rsidRPr="0032513A" w:rsidRDefault="00A77B3E">
      <w:pPr>
        <w:spacing w:before="100"/>
        <w:rPr>
          <w:color w:val="000000"/>
          <w:sz w:val="0"/>
          <w:lang w:val="pl-PL"/>
        </w:rPr>
      </w:pPr>
    </w:p>
    <w:p w14:paraId="6C57AD12" w14:textId="77777777" w:rsidR="00A77B3E" w:rsidRPr="0032513A" w:rsidRDefault="009F4183">
      <w:pPr>
        <w:spacing w:before="100"/>
        <w:rPr>
          <w:color w:val="000000"/>
          <w:sz w:val="0"/>
          <w:lang w:val="pl-PL"/>
        </w:rPr>
      </w:pPr>
      <w:r w:rsidRPr="0032513A">
        <w:rPr>
          <w:color w:val="000000"/>
          <w:lang w:val="pl-PL"/>
        </w:rPr>
        <w:t>Podstawa prawna: art. 22 ust. 3 lit. e) rozporządzenia w sprawie wspólnych przepisów</w:t>
      </w:r>
    </w:p>
    <w:p w14:paraId="7A977C01" w14:textId="77777777" w:rsidR="00A77B3E" w:rsidRPr="0032513A" w:rsidRDefault="009F4183">
      <w:pPr>
        <w:pStyle w:val="Nagwek4"/>
        <w:spacing w:before="100" w:after="0"/>
        <w:rPr>
          <w:b w:val="0"/>
          <w:color w:val="000000"/>
          <w:sz w:val="24"/>
          <w:lang w:val="pl-PL"/>
        </w:rPr>
      </w:pPr>
      <w:bookmarkStart w:id="475" w:name="_Toc215824070"/>
      <w:r w:rsidRPr="0032513A">
        <w:rPr>
          <w:b w:val="0"/>
          <w:color w:val="000000"/>
          <w:sz w:val="24"/>
          <w:lang w:val="pl-PL"/>
        </w:rPr>
        <w:t>2.2.1.1. Interwencja w ramach Funduszy</w:t>
      </w:r>
      <w:bookmarkEnd w:id="475"/>
    </w:p>
    <w:p w14:paraId="207D24EE" w14:textId="77777777" w:rsidR="00A77B3E" w:rsidRPr="0032513A" w:rsidRDefault="00A77B3E">
      <w:pPr>
        <w:spacing w:before="100"/>
        <w:rPr>
          <w:color w:val="000000"/>
          <w:sz w:val="0"/>
          <w:lang w:val="pl-PL"/>
        </w:rPr>
      </w:pPr>
    </w:p>
    <w:p w14:paraId="7BFE8DF5" w14:textId="77777777" w:rsidR="00A77B3E" w:rsidRPr="0032513A" w:rsidRDefault="009F4183">
      <w:pPr>
        <w:pStyle w:val="Nagwek5"/>
        <w:spacing w:before="100" w:after="0"/>
        <w:rPr>
          <w:b w:val="0"/>
          <w:i w:val="0"/>
          <w:color w:val="000000"/>
          <w:sz w:val="24"/>
          <w:lang w:val="pl-PL"/>
        </w:rPr>
      </w:pPr>
      <w:bookmarkStart w:id="476" w:name="_Toc215824071"/>
      <w:r w:rsidRPr="0032513A">
        <w:rPr>
          <w:b w:val="0"/>
          <w:i w:val="0"/>
          <w:color w:val="000000"/>
          <w:sz w:val="24"/>
          <w:lang w:val="pl-PL"/>
        </w:rPr>
        <w:t>Powiązane rodzaje działań – art. 22 ust. 3 lit. e) pkt (i) rozporządzenia w sprawie wspólnych przepisów</w:t>
      </w:r>
      <w:bookmarkEnd w:id="476"/>
    </w:p>
    <w:p w14:paraId="6F98E57D" w14:textId="77777777" w:rsidR="00A77B3E" w:rsidRPr="0032513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45A4A4BA" w14:textId="77777777" w:rsidTr="1ADDAEA5">
        <w:tc>
          <w:tcPr>
            <w:tcW w:w="1530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7A8E56B" w14:textId="77777777" w:rsidR="00A77B3E" w:rsidRPr="00306208" w:rsidRDefault="00A77B3E">
            <w:pPr>
              <w:spacing w:before="100"/>
              <w:rPr>
                <w:color w:val="000000"/>
                <w:sz w:val="0"/>
                <w:lang w:val="pl-PL"/>
              </w:rPr>
            </w:pPr>
          </w:p>
          <w:p w14:paraId="05762133" w14:textId="77777777" w:rsidR="00A77B3E" w:rsidRPr="00306208" w:rsidRDefault="009F4183">
            <w:pPr>
              <w:spacing w:before="100"/>
              <w:rPr>
                <w:color w:val="000000"/>
                <w:lang w:val="pl-PL"/>
              </w:rPr>
            </w:pPr>
            <w:r w:rsidRPr="00306208">
              <w:rPr>
                <w:b/>
                <w:bCs/>
                <w:color w:val="000000"/>
                <w:lang w:val="pl-PL"/>
              </w:rPr>
              <w:t>Interwencja w ramach funduszy:</w:t>
            </w:r>
          </w:p>
          <w:p w14:paraId="1FE46783" w14:textId="77777777" w:rsidR="00A77B3E" w:rsidRPr="00306208" w:rsidRDefault="009F4183">
            <w:pPr>
              <w:spacing w:before="100"/>
              <w:rPr>
                <w:color w:val="000000"/>
                <w:lang w:val="pl-PL"/>
              </w:rPr>
            </w:pPr>
            <w:r w:rsidRPr="00306208">
              <w:rPr>
                <w:b/>
                <w:bCs/>
                <w:color w:val="000000"/>
                <w:lang w:val="pl-PL"/>
              </w:rPr>
              <w:t>Celem</w:t>
            </w:r>
            <w:r w:rsidRPr="00306208">
              <w:rPr>
                <w:color w:val="000000"/>
                <w:lang w:val="pl-PL"/>
              </w:rPr>
              <w:t xml:space="preserve"> pomocy technicznej jest wspieranie i realizacji programu FEPZ 2021-2027[3].</w:t>
            </w:r>
          </w:p>
          <w:p w14:paraId="1863D918" w14:textId="77777777" w:rsidR="00A77B3E" w:rsidRPr="00306208" w:rsidRDefault="009F4183">
            <w:pPr>
              <w:spacing w:before="100"/>
              <w:rPr>
                <w:color w:val="000000"/>
                <w:lang w:val="pl-PL"/>
              </w:rPr>
            </w:pPr>
            <w:r w:rsidRPr="00306208">
              <w:rPr>
                <w:color w:val="000000"/>
                <w:lang w:val="pl-PL"/>
              </w:rPr>
              <w:t>Cel priorytetu zostanie osiągnięty poprzez, m.in:</w:t>
            </w:r>
          </w:p>
          <w:p w14:paraId="498C32A7" w14:textId="77777777" w:rsidR="00A77B3E" w:rsidRPr="00306208" w:rsidRDefault="009F4183">
            <w:pPr>
              <w:numPr>
                <w:ilvl w:val="0"/>
                <w:numId w:val="130"/>
              </w:numPr>
              <w:spacing w:before="100"/>
              <w:rPr>
                <w:color w:val="000000"/>
                <w:lang w:val="pl-PL"/>
              </w:rPr>
            </w:pPr>
            <w:r w:rsidRPr="00306208">
              <w:rPr>
                <w:color w:val="000000"/>
                <w:lang w:val="pl-PL"/>
              </w:rPr>
              <w:t>zbudowanie sprawnego i skutecznego systemu zarządzania Programem, w tym zapewnienie odpowiedniego potencjału administracyjnego Instytucji Programu,</w:t>
            </w:r>
          </w:p>
          <w:p w14:paraId="22800EB5" w14:textId="77777777" w:rsidR="00A77B3E" w:rsidRPr="00306208" w:rsidRDefault="009F4183">
            <w:pPr>
              <w:numPr>
                <w:ilvl w:val="0"/>
                <w:numId w:val="130"/>
              </w:numPr>
              <w:spacing w:before="100"/>
              <w:rPr>
                <w:color w:val="000000"/>
                <w:lang w:val="pl-PL"/>
              </w:rPr>
            </w:pPr>
            <w:r w:rsidRPr="00306208">
              <w:rPr>
                <w:color w:val="000000"/>
                <w:lang w:val="pl-PL"/>
              </w:rPr>
              <w:t>wspieranie i stosowanie przejrzystych procesów i procedur na każdym etapie realizacji Programu,</w:t>
            </w:r>
          </w:p>
          <w:p w14:paraId="25C0E7A8" w14:textId="77777777" w:rsidR="00A77B3E" w:rsidRPr="00306208" w:rsidRDefault="009F4183">
            <w:pPr>
              <w:numPr>
                <w:ilvl w:val="0"/>
                <w:numId w:val="130"/>
              </w:numPr>
              <w:spacing w:before="100"/>
              <w:rPr>
                <w:color w:val="000000"/>
                <w:lang w:val="pl-PL"/>
              </w:rPr>
            </w:pPr>
            <w:r w:rsidRPr="00306208">
              <w:rPr>
                <w:color w:val="000000"/>
                <w:lang w:val="pl-PL"/>
              </w:rPr>
              <w:t>wspieranie beneficjentów (w tym potencjalnych) w skutecznym aplikowaniu o środki UE i realizacji projektów,</w:t>
            </w:r>
          </w:p>
          <w:p w14:paraId="7483F0D2" w14:textId="77777777" w:rsidR="00A77B3E" w:rsidRPr="00306208" w:rsidRDefault="009F4183">
            <w:pPr>
              <w:numPr>
                <w:ilvl w:val="0"/>
                <w:numId w:val="130"/>
              </w:numPr>
              <w:spacing w:before="100"/>
              <w:rPr>
                <w:color w:val="000000"/>
                <w:lang w:val="pl-PL"/>
              </w:rPr>
            </w:pPr>
            <w:r w:rsidRPr="00306208">
              <w:rPr>
                <w:color w:val="000000"/>
                <w:lang w:val="pl-PL"/>
              </w:rPr>
              <w:t>prowadzenie działań informacyjno-promocyjnych skierowanych do opinii publicznej w celu utrzymania wysokiego poziomu świadomości na temat roli i znaczenia funduszy UE,</w:t>
            </w:r>
          </w:p>
          <w:p w14:paraId="04BA8B80" w14:textId="77777777" w:rsidR="00A77B3E" w:rsidRPr="00306208" w:rsidRDefault="009F4183">
            <w:pPr>
              <w:numPr>
                <w:ilvl w:val="0"/>
                <w:numId w:val="130"/>
              </w:numPr>
              <w:spacing w:before="100"/>
              <w:rPr>
                <w:color w:val="000000"/>
                <w:lang w:val="pl-PL"/>
              </w:rPr>
            </w:pPr>
            <w:r w:rsidRPr="00306208">
              <w:rPr>
                <w:color w:val="000000"/>
                <w:lang w:val="pl-PL"/>
              </w:rPr>
              <w:t>przestrzeganie przez wszystkie strony zaangażowane we wdrażanie Programu postanowień KPP i prawidłową realizację zasad horyzontalnych, ze szczególnym uwzględnieniem barier i potrzeb osób z grup narażonych na dyskryminację,</w:t>
            </w:r>
          </w:p>
          <w:p w14:paraId="03864D80" w14:textId="77777777" w:rsidR="00A77B3E" w:rsidRPr="00306208" w:rsidRDefault="009F4183">
            <w:pPr>
              <w:numPr>
                <w:ilvl w:val="0"/>
                <w:numId w:val="130"/>
              </w:numPr>
              <w:spacing w:before="100"/>
              <w:rPr>
                <w:color w:val="000000"/>
                <w:lang w:val="pl-PL"/>
              </w:rPr>
            </w:pPr>
            <w:r w:rsidRPr="00306208">
              <w:rPr>
                <w:color w:val="000000"/>
                <w:lang w:val="pl-PL"/>
              </w:rPr>
              <w:t>wzmocnienie roli Koordynatora ds. Równości i Niedyskryminacji.</w:t>
            </w:r>
          </w:p>
          <w:p w14:paraId="5257CA1E" w14:textId="77777777" w:rsidR="00A77B3E" w:rsidRPr="00306208" w:rsidRDefault="009F4183">
            <w:pPr>
              <w:spacing w:before="100"/>
              <w:rPr>
                <w:color w:val="000000"/>
                <w:lang w:val="pl-PL"/>
              </w:rPr>
            </w:pPr>
            <w:r w:rsidRPr="00306208">
              <w:rPr>
                <w:color w:val="000000"/>
                <w:lang w:val="pl-PL"/>
              </w:rPr>
              <w:t>Zakres planowanych działań:</w:t>
            </w:r>
          </w:p>
          <w:p w14:paraId="0CF1B798" w14:textId="77777777" w:rsidR="00A77B3E" w:rsidRPr="00306208" w:rsidRDefault="009F4183">
            <w:pPr>
              <w:spacing w:before="100"/>
              <w:rPr>
                <w:color w:val="000000"/>
                <w:lang w:val="pl-PL"/>
              </w:rPr>
            </w:pPr>
            <w:r w:rsidRPr="00306208">
              <w:rPr>
                <w:b/>
                <w:bCs/>
                <w:color w:val="000000"/>
                <w:lang w:val="pl-PL"/>
              </w:rPr>
              <w:t>1.</w:t>
            </w:r>
            <w:r w:rsidRPr="00306208">
              <w:rPr>
                <w:b/>
                <w:bCs/>
                <w:color w:val="000000"/>
                <w:u w:val="single"/>
                <w:lang w:val="pl-PL"/>
              </w:rPr>
              <w:t>Wsparcie instytucji zaangażowanych w realizację Programu:</w:t>
            </w:r>
          </w:p>
          <w:p w14:paraId="301CFBC4" w14:textId="77777777" w:rsidR="00A77B3E" w:rsidRPr="00306208" w:rsidRDefault="009F4183">
            <w:pPr>
              <w:spacing w:before="100"/>
              <w:rPr>
                <w:color w:val="000000"/>
                <w:lang w:val="pl-PL"/>
              </w:rPr>
            </w:pPr>
            <w:r w:rsidRPr="00306208">
              <w:rPr>
                <w:b/>
                <w:bCs/>
                <w:color w:val="000000"/>
                <w:lang w:val="pl-PL"/>
              </w:rPr>
              <w:t>a</w:t>
            </w:r>
            <w:r w:rsidRPr="00306208">
              <w:rPr>
                <w:color w:val="000000"/>
                <w:lang w:val="pl-PL"/>
              </w:rPr>
              <w:t xml:space="preserve">. </w:t>
            </w:r>
            <w:r w:rsidRPr="00306208">
              <w:rPr>
                <w:b/>
                <w:bCs/>
                <w:color w:val="000000"/>
                <w:lang w:val="pl-PL"/>
              </w:rPr>
              <w:t>Organizacja i zarządzanie zasobami ludzkimi (ZZL)[4]</w:t>
            </w:r>
          </w:p>
          <w:p w14:paraId="62F354DC" w14:textId="77777777" w:rsidR="00A77B3E" w:rsidRPr="00306208" w:rsidRDefault="009F4183">
            <w:pPr>
              <w:numPr>
                <w:ilvl w:val="0"/>
                <w:numId w:val="131"/>
              </w:numPr>
              <w:spacing w:before="100"/>
              <w:rPr>
                <w:color w:val="000000"/>
                <w:lang w:val="pl-PL"/>
              </w:rPr>
            </w:pPr>
            <w:r w:rsidRPr="00306208">
              <w:rPr>
                <w:color w:val="000000"/>
                <w:lang w:val="pl-PL"/>
              </w:rPr>
              <w:t>opracowanie i wdrożenie planu ZZL, który m.in. określi obowiązki instytucjonalne, zapewni wykwalifikowaną kadrę kierowniczą posiadającą wiedzę z zarządzania zespołem, zarządzania różnorodnością, umiejętności interpersonalne i przywódcze oraz przestrzeganie norm etycznych,</w:t>
            </w:r>
          </w:p>
          <w:p w14:paraId="2C0B60C7" w14:textId="77777777" w:rsidR="00A77B3E" w:rsidRPr="00306208" w:rsidRDefault="009F4183">
            <w:pPr>
              <w:numPr>
                <w:ilvl w:val="0"/>
                <w:numId w:val="131"/>
              </w:numPr>
              <w:spacing w:before="100"/>
              <w:rPr>
                <w:color w:val="000000"/>
                <w:lang w:val="pl-PL"/>
              </w:rPr>
            </w:pPr>
            <w:r w:rsidRPr="00306208">
              <w:rPr>
                <w:color w:val="000000"/>
                <w:lang w:val="pl-PL"/>
              </w:rPr>
              <w:t>utrzymanie i rekrutacja wykwalifikowanego personelu IZ i IP, w tym dostosowanie systemu zatrudnienia i wynagradzania adekwatnie do wykonywanych zadań i zakresu odpowiedzialności, zapobieganie nadmiernej rotacji pracowników; działania gwarantujące zachowanie pamięci instytucjonalnej systemu; szkolenia i podnoszenie kwalifikacji w zakresie wdrażania funduszy UE; zapewnienie przejrzystych ścieżek kariery i rozwoju kompetencji zawodowych; promowanie elastycznych form pracy, np. upowszechnienie pracy zdalnej,</w:t>
            </w:r>
          </w:p>
          <w:p w14:paraId="4B8C7880" w14:textId="77777777" w:rsidR="00A77B3E" w:rsidRPr="00306208" w:rsidRDefault="009F4183">
            <w:pPr>
              <w:numPr>
                <w:ilvl w:val="0"/>
                <w:numId w:val="131"/>
              </w:numPr>
              <w:spacing w:before="100"/>
              <w:rPr>
                <w:color w:val="000000"/>
                <w:lang w:val="pl-PL"/>
              </w:rPr>
            </w:pPr>
            <w:r w:rsidRPr="00306208">
              <w:rPr>
                <w:color w:val="000000"/>
                <w:lang w:val="pl-PL"/>
              </w:rPr>
              <w:lastRenderedPageBreak/>
              <w:t>zapewnienie optymalnej organizacji pracy oraz zaplecza techniczno-lokalowego (z uwzględnieniem zasad horyzontalnych), m.in. obsługa administracyjna, finansowa i organizacyjna instytucji zaangażowanych w zarządzanie, wdrażanie i księgowanie wydatków ; wyposażenie stanowisk pracy, funkcjonowanie systemów IT; digitalizacja,</w:t>
            </w:r>
          </w:p>
          <w:p w14:paraId="66F7A7E8" w14:textId="77777777" w:rsidR="00A77B3E" w:rsidRPr="00306208" w:rsidRDefault="009F4183">
            <w:pPr>
              <w:numPr>
                <w:ilvl w:val="0"/>
                <w:numId w:val="131"/>
              </w:numPr>
              <w:spacing w:before="100"/>
              <w:rPr>
                <w:color w:val="000000"/>
                <w:lang w:val="pl-PL"/>
              </w:rPr>
            </w:pPr>
            <w:r w:rsidRPr="00306208">
              <w:rPr>
                <w:color w:val="000000"/>
                <w:lang w:val="pl-PL"/>
              </w:rPr>
              <w:t>zapewnienie skutecznego i efektywnego systemu oceny Programu, ewaluacji, badań i gromadzenia danych, m.in. finansowanie analiz i studiów, ekspertyz i opinii prawnych niezbędnych do realizacji Programu,</w:t>
            </w:r>
          </w:p>
          <w:p w14:paraId="45F14E37" w14:textId="77777777" w:rsidR="00A77B3E" w:rsidRPr="00306208" w:rsidRDefault="009F4183">
            <w:pPr>
              <w:numPr>
                <w:ilvl w:val="0"/>
                <w:numId w:val="131"/>
              </w:numPr>
              <w:spacing w:before="100"/>
              <w:rPr>
                <w:color w:val="000000"/>
                <w:lang w:val="pl-PL"/>
              </w:rPr>
            </w:pPr>
            <w:r w:rsidRPr="00306208">
              <w:rPr>
                <w:color w:val="000000"/>
                <w:lang w:val="pl-PL"/>
              </w:rPr>
              <w:t>wsparcie eksperckie w procesie naboru, oceny, wdrażania, kontroli i ewaluacji projektów,</w:t>
            </w:r>
          </w:p>
          <w:p w14:paraId="55527323" w14:textId="77777777" w:rsidR="00A77B3E" w:rsidRPr="00306208" w:rsidRDefault="009F4183">
            <w:pPr>
              <w:numPr>
                <w:ilvl w:val="0"/>
                <w:numId w:val="131"/>
              </w:numPr>
              <w:spacing w:before="100"/>
              <w:rPr>
                <w:color w:val="000000"/>
                <w:lang w:val="pl-PL"/>
              </w:rPr>
            </w:pPr>
            <w:r w:rsidRPr="00306208">
              <w:rPr>
                <w:color w:val="000000"/>
                <w:lang w:val="pl-PL"/>
              </w:rPr>
              <w:t>opracowanie, w tym audyt istniejących rozwiązań i oceny ich skuteczności dla wypracowania narzędzi i mechanizmów skutecznego wdrażania horyzontalnych zasad równego traktowania, niedyskryminacji i poszanowania KPP.</w:t>
            </w:r>
          </w:p>
          <w:p w14:paraId="5717F9C7" w14:textId="77777777" w:rsidR="00A77B3E" w:rsidRPr="00306208" w:rsidRDefault="009F4183">
            <w:pPr>
              <w:spacing w:before="100"/>
              <w:rPr>
                <w:color w:val="000000"/>
                <w:lang w:val="pl-PL"/>
              </w:rPr>
            </w:pPr>
            <w:r w:rsidRPr="00306208">
              <w:rPr>
                <w:b/>
                <w:bCs/>
                <w:color w:val="000000"/>
                <w:lang w:val="pl-PL"/>
              </w:rPr>
              <w:t>b. Skuteczne procedury i procesy wdrażania Programu</w:t>
            </w:r>
          </w:p>
          <w:p w14:paraId="4DD62EFE" w14:textId="77777777" w:rsidR="00A77B3E" w:rsidRPr="00306208" w:rsidRDefault="009F4183">
            <w:pPr>
              <w:numPr>
                <w:ilvl w:val="0"/>
                <w:numId w:val="132"/>
              </w:numPr>
              <w:spacing w:before="100"/>
              <w:rPr>
                <w:color w:val="000000"/>
                <w:lang w:val="pl-PL"/>
              </w:rPr>
            </w:pPr>
            <w:r w:rsidRPr="00306208">
              <w:rPr>
                <w:color w:val="000000"/>
                <w:lang w:val="pl-PL"/>
              </w:rPr>
              <w:t>zapewnienie przejrzystego systemu zarządzania finansowego i kontroli, m.in.: realizacja budżetu Programu, w tym zamknięcie perspektywy finansowej 2014-2020 oraz przygotowanie kolejnej po 2027 r.,</w:t>
            </w:r>
          </w:p>
          <w:p w14:paraId="2CD5AF1A" w14:textId="77777777" w:rsidR="00A77B3E" w:rsidRPr="00306208" w:rsidRDefault="009F4183">
            <w:pPr>
              <w:numPr>
                <w:ilvl w:val="0"/>
                <w:numId w:val="132"/>
              </w:numPr>
              <w:spacing w:before="100"/>
              <w:rPr>
                <w:color w:val="000000"/>
                <w:lang w:val="pl-PL"/>
              </w:rPr>
            </w:pPr>
            <w:r w:rsidRPr="00306208">
              <w:rPr>
                <w:color w:val="000000"/>
                <w:lang w:val="pl-PL"/>
              </w:rPr>
              <w:t>stosowanie przejrzystych i konkurencyjnych procesów zamówień publicznych z odpowiednimi systemami kontroli wewnętrznej,</w:t>
            </w:r>
          </w:p>
          <w:p w14:paraId="1CAB3058" w14:textId="77777777" w:rsidR="00A77B3E" w:rsidRDefault="009F4183">
            <w:pPr>
              <w:numPr>
                <w:ilvl w:val="0"/>
                <w:numId w:val="132"/>
              </w:numPr>
              <w:spacing w:before="100"/>
              <w:rPr>
                <w:color w:val="000000"/>
              </w:rPr>
            </w:pPr>
            <w:r w:rsidRPr="00306208">
              <w:rPr>
                <w:color w:val="000000"/>
                <w:lang w:val="pl-PL"/>
              </w:rPr>
              <w:t xml:space="preserve">IZ i beneficjenci będą promować strategiczne wykorzystanie zamówień publicznych do wspierania celów polityki spójności, w tym stosowanie kryteriów związanych z jakością i kosztami cyklu życia produktu i usług, kryteria ekologiczne i społeczne, a także innowacyjne.[5] Przy wyborze wykonawcy usług szkoleniowych będą stosowane kryteria wiedzy i doświadczenia w przedmiocie szkolenia, zapobieganie, wykrywanie, korygowanie i raportowanie w obszarze nieprawidłowości i nadużyć finansowych oraz korupcji. IZ będzie posiadać i stosować skuteczne i proporcjonalne środki i procedury zwalczania nadużyć finansowych, uwzględniające stwierdzone ryzyka, jak przewidziano w art. 74 rozporządzenia 2021/1060. </w:t>
            </w:r>
            <w:r>
              <w:rPr>
                <w:color w:val="000000"/>
              </w:rPr>
              <w:t>IZ zapewni takie działania zapobiegawcze, jak:</w:t>
            </w:r>
          </w:p>
          <w:p w14:paraId="6E6A66C6" w14:textId="77777777" w:rsidR="00A77B3E" w:rsidRPr="00306208" w:rsidRDefault="009F4183">
            <w:pPr>
              <w:numPr>
                <w:ilvl w:val="0"/>
                <w:numId w:val="132"/>
              </w:numPr>
              <w:spacing w:before="100"/>
              <w:rPr>
                <w:color w:val="000000"/>
                <w:lang w:val="pl-PL"/>
              </w:rPr>
            </w:pPr>
            <w:r w:rsidRPr="00306208">
              <w:rPr>
                <w:color w:val="000000"/>
                <w:lang w:val="pl-PL"/>
              </w:rPr>
              <w:t>zgłaszanie i aktualizowanie nieprawidłowości w systemie IMS; wzmocnienie procedur kontroli w celu unikania konfliktu interesów, np. zwiększenie przejrzystości łańcucha podwykonawców, uwzględniając weryfikację struktury właścicielskiej beneficjentów, wykonawców oraz ekspertów oceniających i nadzorujących projekty;</w:t>
            </w:r>
          </w:p>
          <w:p w14:paraId="02F5ACB9" w14:textId="77777777" w:rsidR="00A77B3E" w:rsidRPr="00306208" w:rsidRDefault="009F4183">
            <w:pPr>
              <w:numPr>
                <w:ilvl w:val="0"/>
                <w:numId w:val="132"/>
              </w:numPr>
              <w:spacing w:before="100"/>
              <w:rPr>
                <w:color w:val="000000"/>
                <w:lang w:val="pl-PL"/>
              </w:rPr>
            </w:pPr>
            <w:r w:rsidRPr="00306208">
              <w:rPr>
                <w:color w:val="000000"/>
                <w:lang w:val="pl-PL"/>
              </w:rPr>
              <w:t>utworzenie systemu rejestracji i kontroli przy wyborze projektów dla zachowania ścieżki audytu;</w:t>
            </w:r>
          </w:p>
          <w:p w14:paraId="25EFF32D" w14:textId="77777777" w:rsidR="00A77B3E" w:rsidRPr="00306208" w:rsidRDefault="009F4183">
            <w:pPr>
              <w:numPr>
                <w:ilvl w:val="0"/>
                <w:numId w:val="132"/>
              </w:numPr>
              <w:spacing w:before="100"/>
              <w:rPr>
                <w:color w:val="000000"/>
                <w:lang w:val="pl-PL"/>
              </w:rPr>
            </w:pPr>
            <w:r w:rsidRPr="00306208">
              <w:rPr>
                <w:color w:val="000000"/>
                <w:lang w:val="pl-PL"/>
              </w:rPr>
              <w:t>istnienie mechanizmu oznaczania i wykluczania z dofinansowania osób/podmiotów stanowiących zagrożenie dla interesów UE;</w:t>
            </w:r>
          </w:p>
          <w:p w14:paraId="0150C126" w14:textId="77777777" w:rsidR="00A77B3E" w:rsidRPr="00306208" w:rsidRDefault="009F4183">
            <w:pPr>
              <w:numPr>
                <w:ilvl w:val="0"/>
                <w:numId w:val="132"/>
              </w:numPr>
              <w:spacing w:before="100"/>
              <w:rPr>
                <w:color w:val="000000"/>
                <w:lang w:val="pl-PL"/>
              </w:rPr>
            </w:pPr>
            <w:r w:rsidRPr="00306208">
              <w:rPr>
                <w:color w:val="000000"/>
                <w:lang w:val="pl-PL"/>
              </w:rPr>
              <w:t>uwzględnianie nowych ryzyk, np. związanych ze zmianą zasad wydatkowania funduszy UE;</w:t>
            </w:r>
          </w:p>
          <w:p w14:paraId="120E70FA" w14:textId="77777777" w:rsidR="00A77B3E" w:rsidRPr="00306208" w:rsidRDefault="009F4183">
            <w:pPr>
              <w:numPr>
                <w:ilvl w:val="0"/>
                <w:numId w:val="132"/>
              </w:numPr>
              <w:spacing w:before="100"/>
              <w:rPr>
                <w:color w:val="000000"/>
                <w:lang w:val="pl-PL"/>
              </w:rPr>
            </w:pPr>
            <w:r w:rsidRPr="00306208">
              <w:rPr>
                <w:color w:val="000000"/>
                <w:lang w:val="pl-PL"/>
              </w:rPr>
              <w:t>użycie narzędzi eksploracji danych, typu Arachne lub podobnego oraz narzędzi mających na celu wykrywanie podejrzeń nadużyć finansowych, plagiatu, itp.;</w:t>
            </w:r>
          </w:p>
          <w:p w14:paraId="4F10D3B4" w14:textId="77777777" w:rsidR="00A77B3E" w:rsidRPr="00306208" w:rsidRDefault="009F4183">
            <w:pPr>
              <w:numPr>
                <w:ilvl w:val="0"/>
                <w:numId w:val="132"/>
              </w:numPr>
              <w:spacing w:before="100"/>
              <w:rPr>
                <w:color w:val="000000"/>
                <w:lang w:val="pl-PL"/>
              </w:rPr>
            </w:pPr>
            <w:r w:rsidRPr="00306208">
              <w:rPr>
                <w:color w:val="000000"/>
                <w:lang w:val="pl-PL"/>
              </w:rPr>
              <w:t>promowanie paktów na rzecz uczciwości[6]</w:t>
            </w:r>
          </w:p>
          <w:p w14:paraId="53967E2A" w14:textId="77777777" w:rsidR="00A77B3E" w:rsidRPr="00306208" w:rsidRDefault="009F4183">
            <w:pPr>
              <w:spacing w:before="100"/>
              <w:rPr>
                <w:color w:val="000000"/>
                <w:lang w:val="pl-PL"/>
              </w:rPr>
            </w:pPr>
            <w:r w:rsidRPr="00306208">
              <w:rPr>
                <w:b/>
                <w:bCs/>
                <w:color w:val="000000"/>
                <w:u w:val="single"/>
                <w:lang w:val="pl-PL"/>
              </w:rPr>
              <w:t>2. Wsparcie funkcjonowania komitetów, grup roboczych i doradczych, partnerów</w:t>
            </w:r>
          </w:p>
          <w:p w14:paraId="4F72E447" w14:textId="77777777" w:rsidR="00A77B3E" w:rsidRPr="00306208" w:rsidRDefault="009F4183">
            <w:pPr>
              <w:numPr>
                <w:ilvl w:val="0"/>
                <w:numId w:val="133"/>
              </w:numPr>
              <w:spacing w:before="100"/>
              <w:rPr>
                <w:color w:val="000000"/>
                <w:lang w:val="pl-PL"/>
              </w:rPr>
            </w:pPr>
            <w:r w:rsidRPr="00306208">
              <w:rPr>
                <w:color w:val="000000"/>
                <w:lang w:val="pl-PL"/>
              </w:rPr>
              <w:t xml:space="preserve">obsługa prac KM i grup roboczych, powoływanych przez KM w tym Grupy Roboczej ds. monitorowania zasad horyzontalnych, w skład której wejdą przedstawiciele organizacji społecznych zrzeszających osoby z grup narażonych na dyskryminację lub zajmujących się równouprawnieniem </w:t>
            </w:r>
            <w:r w:rsidRPr="00306208">
              <w:rPr>
                <w:color w:val="000000"/>
                <w:lang w:val="pl-PL"/>
              </w:rPr>
              <w:lastRenderedPageBreak/>
              <w:t>danej grupy, a także wsparcie grup doradczych zaangażowanych we wdrażanie Programu, w tym członków KM reprezentujących partnerów społeczno-gospodarczych oraz podmioty społeczeństwa obywatelskiego (art. 8 ust. 1 rozporządzenia ogólnego). Finansowane będą m.in.: koszty organizacji posiedzeń, ekspertyzy, szkolenia, prace przygotowawcze niezbędne do realizacji Programu</w:t>
            </w:r>
          </w:p>
          <w:p w14:paraId="05AC5B87" w14:textId="77777777" w:rsidR="00A77B3E" w:rsidRPr="00306208" w:rsidRDefault="009F4183">
            <w:pPr>
              <w:numPr>
                <w:ilvl w:val="0"/>
                <w:numId w:val="133"/>
              </w:numPr>
              <w:spacing w:before="100"/>
              <w:rPr>
                <w:color w:val="000000"/>
                <w:lang w:val="pl-PL"/>
              </w:rPr>
            </w:pPr>
            <w:r w:rsidRPr="00306208">
              <w:rPr>
                <w:color w:val="000000"/>
                <w:lang w:val="pl-PL"/>
              </w:rPr>
              <w:t>powołanie Koordynatora ds. Równości i Niedyskryminacji;</w:t>
            </w:r>
          </w:p>
          <w:p w14:paraId="403FF474" w14:textId="77777777" w:rsidR="00A77B3E" w:rsidRPr="00306208" w:rsidRDefault="009F4183">
            <w:pPr>
              <w:numPr>
                <w:ilvl w:val="0"/>
                <w:numId w:val="133"/>
              </w:numPr>
              <w:spacing w:before="100"/>
              <w:rPr>
                <w:color w:val="000000"/>
                <w:lang w:val="pl-PL"/>
              </w:rPr>
            </w:pPr>
            <w:r w:rsidRPr="00306208">
              <w:rPr>
                <w:color w:val="000000"/>
                <w:lang w:val="pl-PL"/>
              </w:rPr>
              <w:t>pomoc w realizacji zasad horyzontalnych, ze szczególnym uwzględnieniem barier i potrzeb osób z grup narażonych na dyskryminację, m.in.: pomoc ekspercka, szkolenia i konferencje tematyczne, produkcja materiałów informacyjno-edukacyjnych, a także audyt istniejących rozwiązań i ocena ich skuteczności dla wypracowania narzędzi i mechanizmów skutecznego wdrażania horyzontalnych zasad równego traktowania, niedyskryminacji i poszanowania KPP.</w:t>
            </w:r>
          </w:p>
          <w:p w14:paraId="7091D8A2" w14:textId="77777777" w:rsidR="00A77B3E" w:rsidRPr="00306208" w:rsidRDefault="00A77B3E">
            <w:pPr>
              <w:spacing w:before="100"/>
              <w:rPr>
                <w:color w:val="000000"/>
                <w:lang w:val="pl-PL"/>
              </w:rPr>
            </w:pPr>
          </w:p>
          <w:p w14:paraId="2630BE88" w14:textId="77777777" w:rsidR="00A77B3E" w:rsidRPr="00306208" w:rsidRDefault="009F4183">
            <w:pPr>
              <w:spacing w:before="100"/>
              <w:rPr>
                <w:color w:val="000000"/>
                <w:lang w:val="pl-PL"/>
              </w:rPr>
            </w:pPr>
            <w:r w:rsidRPr="00306208">
              <w:rPr>
                <w:b/>
                <w:bCs/>
                <w:color w:val="000000"/>
                <w:lang w:val="pl-PL"/>
              </w:rPr>
              <w:t>3.</w:t>
            </w:r>
            <w:r w:rsidRPr="00306208">
              <w:rPr>
                <w:b/>
                <w:bCs/>
                <w:color w:val="000000"/>
                <w:u w:val="single"/>
                <w:lang w:val="pl-PL"/>
              </w:rPr>
              <w:t>Wsparcie beneficjentów i potencjalnych beneficjentów Programu</w:t>
            </w:r>
          </w:p>
          <w:p w14:paraId="370A2EAA" w14:textId="77777777" w:rsidR="00A77B3E" w:rsidRPr="00306208" w:rsidRDefault="009F4183">
            <w:pPr>
              <w:numPr>
                <w:ilvl w:val="0"/>
                <w:numId w:val="134"/>
              </w:numPr>
              <w:spacing w:before="100"/>
              <w:rPr>
                <w:color w:val="000000"/>
                <w:lang w:val="pl-PL"/>
              </w:rPr>
            </w:pPr>
            <w:r w:rsidRPr="00306208">
              <w:rPr>
                <w:color w:val="000000"/>
                <w:lang w:val="pl-PL"/>
              </w:rPr>
              <w:t>rozwój kompetencji niezbędnych do skutecznego aplikowania o fundusze UE, prowadzenia i rozliczania projektów m.in. organizowanie szkoleń, konsultacji i spotkań informacyjnych,</w:t>
            </w:r>
          </w:p>
          <w:p w14:paraId="1CACFFA2" w14:textId="77777777" w:rsidR="00A77B3E" w:rsidRPr="00306208" w:rsidRDefault="009F4183">
            <w:pPr>
              <w:numPr>
                <w:ilvl w:val="0"/>
                <w:numId w:val="134"/>
              </w:numPr>
              <w:spacing w:before="100"/>
              <w:rPr>
                <w:color w:val="000000"/>
                <w:lang w:val="pl-PL"/>
              </w:rPr>
            </w:pPr>
            <w:r w:rsidRPr="00306208">
              <w:rPr>
                <w:color w:val="000000"/>
                <w:lang w:val="pl-PL"/>
              </w:rPr>
              <w:t>pomoc w dostosowaniu projektów do założeń Europejskiego Zielonego Ładu i zasady DNSH</w:t>
            </w:r>
          </w:p>
          <w:p w14:paraId="33D7B575" w14:textId="77777777" w:rsidR="00A77B3E" w:rsidRPr="00306208" w:rsidRDefault="009F4183">
            <w:pPr>
              <w:numPr>
                <w:ilvl w:val="0"/>
                <w:numId w:val="134"/>
              </w:numPr>
              <w:spacing w:before="100"/>
              <w:rPr>
                <w:color w:val="000000"/>
                <w:lang w:val="pl-PL"/>
              </w:rPr>
            </w:pPr>
            <w:r w:rsidRPr="00306208">
              <w:rPr>
                <w:color w:val="000000"/>
                <w:lang w:val="pl-PL"/>
              </w:rPr>
              <w:t>podnoszenie wiedzy na temat wdrażania zasad horyzontalnych w realizowanych projektach, w tym niedyskryminacji, szczególnie dla kadry w instytucjach z obszaru edukacji, zdrowia i pomocy społecznej w zakresie przeciwdziałania i zwalczania dyskryminacji osób i grup narażonych/ dyskryminowanych,</w:t>
            </w:r>
          </w:p>
          <w:p w14:paraId="7559078B" w14:textId="77777777" w:rsidR="00A77B3E" w:rsidRPr="00176F88" w:rsidRDefault="4FAA4C1C">
            <w:pPr>
              <w:numPr>
                <w:ilvl w:val="0"/>
                <w:numId w:val="134"/>
              </w:numPr>
              <w:spacing w:before="100"/>
              <w:rPr>
                <w:color w:val="000000"/>
                <w:lang w:val="pl-PL"/>
              </w:rPr>
            </w:pPr>
            <w:r w:rsidRPr="00306208">
              <w:rPr>
                <w:color w:val="000000" w:themeColor="text1"/>
                <w:lang w:val="pl-PL"/>
              </w:rPr>
              <w:t>wsparcie organów wdrażających strategie rozwoju terytorialnego i lokalnego w przygotowaniu i weryfikacji dokumentów, w tym dla projektów o charakterze strategicznym, niezbędnych do wdrażania instrumentów terytorialnych poprzez szkolenia, organizowanie spotkań informacyjnych, wsparcie eksperckie i doradztwo.</w:t>
            </w:r>
          </w:p>
          <w:p w14:paraId="7383489E" w14:textId="77777777" w:rsidR="00A77B3E" w:rsidRPr="00306208" w:rsidRDefault="00A77B3E">
            <w:pPr>
              <w:spacing w:before="100"/>
              <w:rPr>
                <w:color w:val="000000"/>
                <w:lang w:val="pl-PL"/>
              </w:rPr>
            </w:pPr>
          </w:p>
          <w:p w14:paraId="0E85CF9C" w14:textId="77777777" w:rsidR="00A77B3E" w:rsidRPr="00306208" w:rsidRDefault="009F4183">
            <w:pPr>
              <w:spacing w:before="100"/>
              <w:rPr>
                <w:color w:val="000000"/>
                <w:lang w:val="pl-PL"/>
              </w:rPr>
            </w:pPr>
            <w:r w:rsidRPr="00306208">
              <w:rPr>
                <w:b/>
                <w:bCs/>
                <w:color w:val="000000"/>
                <w:lang w:val="pl-PL"/>
              </w:rPr>
              <w:t>4. </w:t>
            </w:r>
            <w:r w:rsidRPr="00306208">
              <w:rPr>
                <w:b/>
                <w:bCs/>
                <w:color w:val="000000"/>
                <w:u w:val="single"/>
                <w:lang w:val="pl-PL"/>
              </w:rPr>
              <w:t>Wsparcie komunikacji i widoczności Programu oraz Funduszy Europejskich.</w:t>
            </w:r>
          </w:p>
          <w:p w14:paraId="3E7A510A" w14:textId="77777777" w:rsidR="00A77B3E" w:rsidRDefault="009F4183">
            <w:pPr>
              <w:numPr>
                <w:ilvl w:val="0"/>
                <w:numId w:val="135"/>
              </w:numPr>
              <w:spacing w:before="100"/>
              <w:rPr>
                <w:color w:val="000000"/>
              </w:rPr>
            </w:pPr>
            <w:r w:rsidRPr="00306208">
              <w:rPr>
                <w:color w:val="000000"/>
                <w:lang w:val="pl-PL"/>
              </w:rPr>
              <w:t xml:space="preserve">działania informacyjne i promocyjne dot. m.in. uruchomienia Programu, możliwości finansowania, a także prezentacji efektów wdrażania polityki spójności w regionie (prowadzenie kampanii dotyczących zapewnienia wysokiej świadomości nt. działań rozwojowych w regionie realizowanych z udziałem FE, korzyści z nich wynikających, wartości obowiązujących w całej UE, zasad horyzontalnych m.in. zasady równości i niedyskryminacji – uwzględniających zwalczanie szkodliwych stereotypów dotyczących grup narażonych na dyskryminację, w tym osób LGBT+). Szczegółowe informacje nt. celów, grup docelowych, kanałów komunikacji oraz działań przewidzianych do finansowania w ramach niniejszej grupy działań znajdują się w rozdziale 7. </w:t>
            </w:r>
            <w:r>
              <w:rPr>
                <w:color w:val="000000"/>
              </w:rPr>
              <w:t>KOMUNIKACJA I WIDOCZNOŚĆ,</w:t>
            </w:r>
          </w:p>
          <w:p w14:paraId="7583BD67" w14:textId="77777777" w:rsidR="00A77B3E" w:rsidRPr="00306208" w:rsidRDefault="009F4183">
            <w:pPr>
              <w:numPr>
                <w:ilvl w:val="0"/>
                <w:numId w:val="135"/>
              </w:numPr>
              <w:spacing w:before="100"/>
              <w:rPr>
                <w:color w:val="000000"/>
                <w:lang w:val="pl-PL"/>
              </w:rPr>
            </w:pPr>
            <w:r w:rsidRPr="00306208">
              <w:rPr>
                <w:color w:val="000000"/>
                <w:lang w:val="pl-PL"/>
              </w:rPr>
              <w:t xml:space="preserve">Działania komunikacyjne będą prowadzone z uwzględnieniem zasad dostępności, równości szans i niedyskryminacji, postępującej cyfryzacji i zielonego ładu. Podstawowym trybem informowania przez IZ/IP/IW będzie wersja cyfrowa materiałów. Ekologiczne podejście do komunikacji wyrazi się w ograniczeniu zużycia surowców naturalnych, w szczególności w rezygnacji z nadmiernego wykorzystania papieru, zastępowaniem – wszędzie gdzie to możliwe – materiałów drukowanych wersjami cyfrowymi lub wykorzystaniem materiałów przyjaznych dla środowiska lub powstałych np. z recyklingu. Gadżety nie są narzędziem promocji Funduszy Europejskich. Ich wykorzystanie jest możliwe wyjątkowo i jedynie jako </w:t>
            </w:r>
            <w:r w:rsidRPr="00306208">
              <w:rPr>
                <w:color w:val="000000"/>
                <w:lang w:val="pl-PL"/>
              </w:rPr>
              <w:lastRenderedPageBreak/>
              <w:t>środek wspomagający, pod warunkiem wykazania ich ścisłego związku ze zwiększeniem wiedzy i świadomości o Funduszach Europejskich oraz UE, oraz przy zachowaniu zasad zrównoważonego rozwoju przy ich produkcji i zakupie.</w:t>
            </w:r>
          </w:p>
          <w:p w14:paraId="5A061147" w14:textId="77777777" w:rsidR="00A77B3E" w:rsidRPr="00306208" w:rsidRDefault="00A77B3E">
            <w:pPr>
              <w:spacing w:before="100"/>
              <w:rPr>
                <w:color w:val="000000"/>
                <w:lang w:val="pl-PL"/>
              </w:rPr>
            </w:pPr>
          </w:p>
          <w:p w14:paraId="35D1AA2F" w14:textId="77777777" w:rsidR="00A77B3E" w:rsidRPr="00306208" w:rsidRDefault="009F4183">
            <w:pPr>
              <w:spacing w:before="100"/>
              <w:rPr>
                <w:color w:val="000000"/>
                <w:lang w:val="pl-PL"/>
              </w:rPr>
            </w:pPr>
            <w:r w:rsidRPr="00306208">
              <w:rPr>
                <w:color w:val="000000"/>
                <w:lang w:val="pl-PL"/>
              </w:rPr>
              <w:t>Działania komunikacyjne w Programie będą komplementarne z działaniami finansowanymi ze środków programu krajowego PTFE oraz zgodne z jednolitym systemem informowania o FE w perspektywie 2021-2027.</w:t>
            </w:r>
          </w:p>
          <w:p w14:paraId="477A9B4D" w14:textId="77777777" w:rsidR="00A77B3E" w:rsidRPr="00306208" w:rsidRDefault="00A77B3E">
            <w:pPr>
              <w:spacing w:before="100"/>
              <w:rPr>
                <w:color w:val="000000"/>
                <w:lang w:val="pl-PL"/>
              </w:rPr>
            </w:pPr>
          </w:p>
        </w:tc>
      </w:tr>
    </w:tbl>
    <w:p w14:paraId="58503F8C" w14:textId="77777777" w:rsidR="00A77B3E" w:rsidRPr="00306208" w:rsidRDefault="00A77B3E">
      <w:pPr>
        <w:spacing w:before="100"/>
        <w:rPr>
          <w:color w:val="000000"/>
          <w:lang w:val="pl-PL"/>
        </w:rPr>
      </w:pPr>
    </w:p>
    <w:p w14:paraId="19A2BEBF" w14:textId="77777777" w:rsidR="00A77B3E" w:rsidRPr="00306208" w:rsidRDefault="009F4183">
      <w:pPr>
        <w:pStyle w:val="Nagwek5"/>
        <w:spacing w:before="100" w:after="0"/>
        <w:rPr>
          <w:b w:val="0"/>
          <w:i w:val="0"/>
          <w:color w:val="000000"/>
          <w:sz w:val="24"/>
          <w:lang w:val="pl-PL"/>
        </w:rPr>
      </w:pPr>
      <w:bookmarkStart w:id="477" w:name="_Toc215824072"/>
      <w:r w:rsidRPr="00306208">
        <w:rPr>
          <w:b w:val="0"/>
          <w:i w:val="0"/>
          <w:color w:val="000000"/>
          <w:sz w:val="24"/>
          <w:lang w:val="pl-PL"/>
        </w:rPr>
        <w:t>Główne grupy docelowe – art. 22 ust. 3 lit. d) pkt (iii) rozporządzenia w sprawie wspólnych przepisów:</w:t>
      </w:r>
      <w:bookmarkEnd w:id="477"/>
    </w:p>
    <w:p w14:paraId="137C538C" w14:textId="77777777" w:rsidR="00A77B3E" w:rsidRPr="0030620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3D0C9533" w14:textId="77777777" w:rsidTr="0030620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9DD124" w14:textId="77777777" w:rsidR="00A77B3E" w:rsidRPr="00306208" w:rsidRDefault="00A77B3E">
            <w:pPr>
              <w:spacing w:before="100"/>
              <w:rPr>
                <w:color w:val="000000"/>
                <w:sz w:val="0"/>
                <w:lang w:val="pl-PL"/>
              </w:rPr>
            </w:pPr>
          </w:p>
          <w:p w14:paraId="786D1D27" w14:textId="77777777" w:rsidR="00A77B3E" w:rsidRDefault="009F4183">
            <w:pPr>
              <w:numPr>
                <w:ilvl w:val="0"/>
                <w:numId w:val="136"/>
              </w:numPr>
              <w:spacing w:before="100"/>
              <w:rPr>
                <w:color w:val="000000"/>
              </w:rPr>
            </w:pPr>
            <w:r>
              <w:rPr>
                <w:color w:val="000000"/>
              </w:rPr>
              <w:t>instytucja zarządzająca FEPZ,</w:t>
            </w:r>
          </w:p>
          <w:p w14:paraId="0D046186" w14:textId="77777777" w:rsidR="00A77B3E" w:rsidRPr="00306208" w:rsidRDefault="009F4183">
            <w:pPr>
              <w:numPr>
                <w:ilvl w:val="0"/>
                <w:numId w:val="136"/>
              </w:numPr>
              <w:spacing w:before="100"/>
              <w:rPr>
                <w:color w:val="000000"/>
                <w:lang w:val="pl-PL"/>
              </w:rPr>
            </w:pPr>
            <w:r w:rsidRPr="00306208">
              <w:rPr>
                <w:color w:val="000000"/>
                <w:lang w:val="pl-PL"/>
              </w:rPr>
              <w:t>instytucja pośrednicząca we wdrażaniu FEPZ,</w:t>
            </w:r>
          </w:p>
          <w:p w14:paraId="7C1E0AFF" w14:textId="77777777" w:rsidR="00A77B3E" w:rsidRPr="00306208" w:rsidRDefault="009F4183">
            <w:pPr>
              <w:numPr>
                <w:ilvl w:val="0"/>
                <w:numId w:val="136"/>
              </w:numPr>
              <w:spacing w:before="100"/>
              <w:rPr>
                <w:color w:val="000000"/>
                <w:lang w:val="pl-PL"/>
              </w:rPr>
            </w:pPr>
            <w:r w:rsidRPr="00306208">
              <w:rPr>
                <w:color w:val="000000"/>
                <w:lang w:val="pl-PL"/>
              </w:rPr>
              <w:t>instytucje kluczowe przy realizacji FEPZ,</w:t>
            </w:r>
          </w:p>
          <w:p w14:paraId="2798D71E" w14:textId="77777777" w:rsidR="00A77B3E" w:rsidRPr="00306208" w:rsidRDefault="009F4183">
            <w:pPr>
              <w:numPr>
                <w:ilvl w:val="0"/>
                <w:numId w:val="136"/>
              </w:numPr>
              <w:spacing w:before="100"/>
              <w:rPr>
                <w:color w:val="000000"/>
                <w:lang w:val="pl-PL"/>
              </w:rPr>
            </w:pPr>
            <w:r w:rsidRPr="00306208">
              <w:rPr>
                <w:color w:val="000000"/>
                <w:lang w:val="pl-PL"/>
              </w:rPr>
              <w:t>beneficjenci, potencjalni beneficjenci i partnerzy,</w:t>
            </w:r>
          </w:p>
          <w:p w14:paraId="2D8164C1" w14:textId="77777777" w:rsidR="00A77B3E" w:rsidRPr="00306208" w:rsidRDefault="009F4183">
            <w:pPr>
              <w:numPr>
                <w:ilvl w:val="0"/>
                <w:numId w:val="136"/>
              </w:numPr>
              <w:spacing w:before="100"/>
              <w:rPr>
                <w:color w:val="000000"/>
                <w:lang w:val="pl-PL"/>
              </w:rPr>
            </w:pPr>
            <w:r w:rsidRPr="00306208">
              <w:rPr>
                <w:color w:val="000000"/>
                <w:lang w:val="pl-PL"/>
              </w:rPr>
              <w:t>uczestnicy projektów i potencjalni uczestnicy projektów,</w:t>
            </w:r>
          </w:p>
          <w:p w14:paraId="58030532" w14:textId="77777777" w:rsidR="00A77B3E" w:rsidRPr="00306208" w:rsidRDefault="009F4183">
            <w:pPr>
              <w:numPr>
                <w:ilvl w:val="0"/>
                <w:numId w:val="136"/>
              </w:numPr>
              <w:spacing w:before="100"/>
              <w:rPr>
                <w:color w:val="000000"/>
                <w:lang w:val="pl-PL"/>
              </w:rPr>
            </w:pPr>
            <w:r w:rsidRPr="00306208">
              <w:rPr>
                <w:color w:val="000000"/>
                <w:lang w:val="pl-PL"/>
              </w:rPr>
              <w:t>jednostki samorządu terytorialnego (gminy i powiaty województwa zachodniopomorskiego),</w:t>
            </w:r>
          </w:p>
          <w:p w14:paraId="06EB3B24" w14:textId="77777777" w:rsidR="00A77B3E" w:rsidRPr="00306208" w:rsidRDefault="009F4183">
            <w:pPr>
              <w:numPr>
                <w:ilvl w:val="0"/>
                <w:numId w:val="136"/>
              </w:numPr>
              <w:spacing w:before="100"/>
              <w:rPr>
                <w:color w:val="000000"/>
                <w:lang w:val="pl-PL"/>
              </w:rPr>
            </w:pPr>
            <w:r w:rsidRPr="00306208">
              <w:rPr>
                <w:color w:val="000000"/>
                <w:lang w:val="pl-PL"/>
              </w:rPr>
              <w:t>ogół społeczeństwa, organizacje pozarządowe, partnerzy społeczni i gospodarczy.</w:t>
            </w:r>
          </w:p>
          <w:p w14:paraId="09487DBE" w14:textId="77777777" w:rsidR="00A77B3E" w:rsidRPr="00306208" w:rsidRDefault="00A77B3E">
            <w:pPr>
              <w:spacing w:before="100"/>
              <w:rPr>
                <w:color w:val="000000"/>
                <w:lang w:val="pl-PL"/>
              </w:rPr>
            </w:pPr>
          </w:p>
        </w:tc>
      </w:tr>
    </w:tbl>
    <w:p w14:paraId="26C4A1B1" w14:textId="77777777" w:rsidR="00A77B3E" w:rsidRPr="00306208" w:rsidRDefault="00A77B3E">
      <w:pPr>
        <w:spacing w:before="100"/>
        <w:rPr>
          <w:color w:val="000000"/>
          <w:lang w:val="pl-PL"/>
        </w:rPr>
      </w:pPr>
    </w:p>
    <w:p w14:paraId="607BC6CF" w14:textId="77777777" w:rsidR="00A77B3E" w:rsidRPr="00306208" w:rsidRDefault="009F4183">
      <w:pPr>
        <w:pStyle w:val="Nagwek4"/>
        <w:spacing w:before="100" w:after="0"/>
        <w:rPr>
          <w:b w:val="0"/>
          <w:color w:val="000000"/>
          <w:sz w:val="24"/>
          <w:lang w:val="pl-PL"/>
        </w:rPr>
      </w:pPr>
      <w:bookmarkStart w:id="478" w:name="_Toc215824073"/>
      <w:r w:rsidRPr="00306208">
        <w:rPr>
          <w:b w:val="0"/>
          <w:color w:val="000000"/>
          <w:sz w:val="24"/>
          <w:lang w:val="pl-PL"/>
        </w:rPr>
        <w:t>2.2.1.2. Wskaźniki</w:t>
      </w:r>
      <w:bookmarkEnd w:id="478"/>
    </w:p>
    <w:p w14:paraId="0786E64B" w14:textId="77777777" w:rsidR="00A77B3E" w:rsidRPr="00306208" w:rsidRDefault="009F4183">
      <w:pPr>
        <w:spacing w:before="100"/>
        <w:rPr>
          <w:color w:val="000000"/>
          <w:sz w:val="0"/>
          <w:lang w:val="pl-PL"/>
        </w:rPr>
      </w:pPr>
      <w:r w:rsidRPr="00306208">
        <w:rPr>
          <w:color w:val="000000"/>
          <w:lang w:val="pl-PL"/>
        </w:rPr>
        <w:t>Podstawa prawna: art. 22 ust. 3 lit. e) pkt (ii) rozporządzenia w sprawie wspólnych przepisów</w:t>
      </w:r>
    </w:p>
    <w:p w14:paraId="5D3D7EB8" w14:textId="77777777" w:rsidR="00A77B3E" w:rsidRDefault="009F4183">
      <w:pPr>
        <w:pStyle w:val="Nagwek5"/>
        <w:spacing w:before="100" w:after="0"/>
        <w:rPr>
          <w:b w:val="0"/>
          <w:i w:val="0"/>
          <w:color w:val="000000"/>
          <w:sz w:val="24"/>
        </w:rPr>
      </w:pPr>
      <w:bookmarkStart w:id="479" w:name="_Toc215824074"/>
      <w:r>
        <w:rPr>
          <w:b w:val="0"/>
          <w:i w:val="0"/>
          <w:color w:val="000000"/>
          <w:sz w:val="24"/>
        </w:rPr>
        <w:t>Tabela 2: Wskaźniki produktu</w:t>
      </w:r>
      <w:bookmarkEnd w:id="479"/>
    </w:p>
    <w:p w14:paraId="1B3350E2"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1911"/>
        <w:gridCol w:w="1566"/>
        <w:gridCol w:w="6620"/>
        <w:gridCol w:w="1286"/>
        <w:gridCol w:w="1473"/>
        <w:gridCol w:w="1518"/>
      </w:tblGrid>
      <w:tr w:rsidR="002B2962" w14:paraId="545F56D8" w14:textId="77777777" w:rsidTr="0030620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AB2A121"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1DC3D36"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92532BD"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3182245"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FE7B84F"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796A9A7"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9F76EB7" w14:textId="77777777" w:rsidR="00A77B3E" w:rsidRDefault="009F4183">
            <w:pPr>
              <w:spacing w:before="100"/>
              <w:jc w:val="center"/>
              <w:rPr>
                <w:color w:val="000000"/>
                <w:sz w:val="20"/>
              </w:rPr>
            </w:pPr>
            <w:r>
              <w:rPr>
                <w:color w:val="000000"/>
                <w:sz w:val="20"/>
              </w:rPr>
              <w:t>Cel końcowy (2029)</w:t>
            </w:r>
          </w:p>
        </w:tc>
      </w:tr>
      <w:tr w:rsidR="002B2962" w14:paraId="3B7F5399" w14:textId="77777777" w:rsidTr="0030620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89379AD"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CAFE08C"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24660FC" w14:textId="77777777" w:rsidR="00A77B3E" w:rsidRDefault="009F4183">
            <w:pPr>
              <w:spacing w:before="100"/>
              <w:rPr>
                <w:color w:val="000000"/>
                <w:sz w:val="20"/>
              </w:rPr>
            </w:pPr>
            <w:r>
              <w:rPr>
                <w:color w:val="000000"/>
                <w:sz w:val="20"/>
              </w:rPr>
              <w:t>PLRO149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1035C6A" w14:textId="77777777" w:rsidR="00A77B3E" w:rsidRPr="00306208" w:rsidRDefault="009F4183">
            <w:pPr>
              <w:spacing w:before="100"/>
              <w:rPr>
                <w:color w:val="000000"/>
                <w:sz w:val="20"/>
                <w:lang w:val="pl-PL"/>
              </w:rPr>
            </w:pPr>
            <w:r w:rsidRPr="00306208">
              <w:rPr>
                <w:color w:val="000000"/>
                <w:sz w:val="20"/>
                <w:lang w:val="pl-PL"/>
              </w:rPr>
              <w:t>Średnioroczna liczba etatów finansowanych z PT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FD498B" w14:textId="77777777" w:rsidR="00A77B3E" w:rsidRDefault="009F4183">
            <w:pPr>
              <w:spacing w:before="100"/>
              <w:rPr>
                <w:color w:val="000000"/>
                <w:sz w:val="20"/>
              </w:rPr>
            </w:pPr>
            <w:r>
              <w:rPr>
                <w:color w:val="000000"/>
                <w:sz w:val="20"/>
              </w:rPr>
              <w:t>sztuki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FB2DB8" w14:textId="1C539B5F" w:rsidR="00A77B3E" w:rsidRDefault="00306208" w:rsidP="1ADDAEA5">
            <w:pPr>
              <w:spacing w:before="100"/>
              <w:jc w:val="right"/>
              <w:rPr>
                <w:sz w:val="20"/>
                <w:szCs w:val="20"/>
              </w:rPr>
            </w:pPr>
            <w:r>
              <w:rPr>
                <w:color w:val="000000" w:themeColor="text1"/>
                <w:sz w:val="20"/>
                <w:szCs w:val="20"/>
              </w:rPr>
              <w:t xml:space="preserve"> </w:t>
            </w:r>
            <w:r w:rsidR="51FEAACC" w:rsidRPr="1ADDAEA5">
              <w:rPr>
                <w:color w:val="000000" w:themeColor="text1"/>
                <w:sz w:val="20"/>
                <w:szCs w:val="20"/>
              </w:rPr>
              <w:t>213,22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A15A59D" w14:textId="4E7C491A" w:rsidR="00A77B3E" w:rsidRDefault="00306208" w:rsidP="1ADDAEA5">
            <w:pPr>
              <w:spacing w:before="100"/>
              <w:jc w:val="right"/>
              <w:rPr>
                <w:sz w:val="20"/>
                <w:szCs w:val="20"/>
              </w:rPr>
            </w:pPr>
            <w:r>
              <w:rPr>
                <w:color w:val="000000" w:themeColor="text1"/>
                <w:sz w:val="20"/>
                <w:szCs w:val="20"/>
              </w:rPr>
              <w:t xml:space="preserve"> </w:t>
            </w:r>
            <w:r w:rsidR="76DF8302" w:rsidRPr="1ADDAEA5">
              <w:rPr>
                <w:color w:val="000000" w:themeColor="text1"/>
                <w:sz w:val="20"/>
                <w:szCs w:val="20"/>
              </w:rPr>
              <w:t>195,00</w:t>
            </w:r>
            <w:r w:rsidR="76DF8302" w:rsidRPr="1ADDAEA5">
              <w:rPr>
                <w:sz w:val="20"/>
                <w:szCs w:val="20"/>
              </w:rPr>
              <w:t xml:space="preserve"> </w:t>
            </w:r>
          </w:p>
        </w:tc>
      </w:tr>
      <w:tr w:rsidR="002B2962" w14:paraId="0D6AE7A7" w14:textId="77777777" w:rsidTr="0030620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EB6ED13"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AB1B93B"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F1C09A4" w14:textId="77777777" w:rsidR="00A77B3E" w:rsidRDefault="009F4183">
            <w:pPr>
              <w:spacing w:before="100"/>
              <w:rPr>
                <w:color w:val="000000"/>
                <w:sz w:val="20"/>
              </w:rPr>
            </w:pPr>
            <w:r>
              <w:rPr>
                <w:color w:val="000000"/>
                <w:sz w:val="20"/>
              </w:rPr>
              <w:t>PLRO150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AAA010" w14:textId="77777777" w:rsidR="00A77B3E" w:rsidRPr="00306208" w:rsidRDefault="009F4183">
            <w:pPr>
              <w:spacing w:before="100"/>
              <w:rPr>
                <w:color w:val="000000"/>
                <w:sz w:val="20"/>
                <w:lang w:val="pl-PL"/>
              </w:rPr>
            </w:pPr>
            <w:r w:rsidRPr="00306208">
              <w:rPr>
                <w:color w:val="000000"/>
                <w:sz w:val="20"/>
                <w:lang w:val="pl-PL"/>
              </w:rPr>
              <w:t>Liczba uczestników form szkoleniowych dla instytucji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CB4439" w14:textId="77777777" w:rsidR="00A77B3E" w:rsidRDefault="009F4183">
            <w:pPr>
              <w:spacing w:before="100"/>
              <w:rPr>
                <w:color w:val="000000"/>
                <w:sz w:val="20"/>
              </w:rPr>
            </w:pPr>
            <w:r>
              <w:rPr>
                <w:color w:val="000000"/>
                <w:sz w:val="20"/>
              </w:rPr>
              <w:t>sztuki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6054AAD" w14:textId="110D5020" w:rsidR="00A77B3E" w:rsidRDefault="00306208" w:rsidP="1ADDAEA5">
            <w:pPr>
              <w:spacing w:before="100"/>
              <w:jc w:val="right"/>
              <w:rPr>
                <w:sz w:val="20"/>
                <w:szCs w:val="20"/>
              </w:rPr>
            </w:pPr>
            <w:r>
              <w:rPr>
                <w:color w:val="000000" w:themeColor="text1"/>
                <w:sz w:val="20"/>
                <w:szCs w:val="20"/>
              </w:rPr>
              <w:t xml:space="preserve"> </w:t>
            </w:r>
            <w:r w:rsidR="7CAE34DD" w:rsidRPr="1ADDAEA5">
              <w:rPr>
                <w:color w:val="000000" w:themeColor="text1"/>
                <w:sz w:val="20"/>
                <w:szCs w:val="20"/>
              </w:rPr>
              <w:t>231,00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40E8E04" w14:textId="46C7A1C2" w:rsidR="00A77B3E" w:rsidRDefault="00306208" w:rsidP="1ADDAEA5">
            <w:pPr>
              <w:spacing w:before="100"/>
              <w:jc w:val="right"/>
              <w:rPr>
                <w:sz w:val="20"/>
                <w:szCs w:val="20"/>
              </w:rPr>
            </w:pPr>
            <w:r>
              <w:rPr>
                <w:color w:val="000000" w:themeColor="text1"/>
                <w:sz w:val="20"/>
                <w:szCs w:val="20"/>
              </w:rPr>
              <w:t xml:space="preserve"> </w:t>
            </w:r>
            <w:r w:rsidR="1C37292A" w:rsidRPr="1ADDAEA5">
              <w:rPr>
                <w:color w:val="000000" w:themeColor="text1"/>
                <w:sz w:val="20"/>
                <w:szCs w:val="20"/>
              </w:rPr>
              <w:t>1223,00</w:t>
            </w:r>
            <w:r w:rsidR="1C37292A" w:rsidRPr="1ADDAEA5">
              <w:rPr>
                <w:sz w:val="20"/>
                <w:szCs w:val="20"/>
              </w:rPr>
              <w:t xml:space="preserve"> </w:t>
            </w:r>
          </w:p>
        </w:tc>
      </w:tr>
      <w:tr w:rsidR="002B2962" w14:paraId="4356D95E" w14:textId="77777777" w:rsidTr="0030620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45ADFC" w14:textId="77777777" w:rsidR="00A77B3E" w:rsidRDefault="009F4183">
            <w:pPr>
              <w:spacing w:before="100"/>
              <w:rPr>
                <w:color w:val="000000"/>
                <w:sz w:val="20"/>
              </w:rPr>
            </w:pPr>
            <w:r>
              <w:rPr>
                <w:color w:val="000000"/>
                <w:sz w:val="20"/>
              </w:rPr>
              <w:lastRenderedPageBreak/>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1307EDA"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7F5706" w14:textId="77777777" w:rsidR="00A77B3E" w:rsidRDefault="009F4183">
            <w:pPr>
              <w:spacing w:before="100"/>
              <w:rPr>
                <w:color w:val="000000"/>
                <w:sz w:val="20"/>
              </w:rPr>
            </w:pPr>
            <w:r>
              <w:rPr>
                <w:color w:val="000000"/>
                <w:sz w:val="20"/>
              </w:rPr>
              <w:t>PLRO151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3A553F" w14:textId="77777777" w:rsidR="00A77B3E" w:rsidRDefault="009F4183">
            <w:pPr>
              <w:spacing w:before="100"/>
              <w:rPr>
                <w:color w:val="000000"/>
                <w:sz w:val="20"/>
              </w:rPr>
            </w:pPr>
            <w:r>
              <w:rPr>
                <w:color w:val="000000"/>
                <w:sz w:val="20"/>
              </w:rPr>
              <w:t>Liczba przeprowadzonych ewaluacji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E54A72" w14:textId="77777777" w:rsidR="00A77B3E" w:rsidRDefault="009F4183">
            <w:pPr>
              <w:spacing w:before="100"/>
              <w:rPr>
                <w:color w:val="000000"/>
                <w:sz w:val="20"/>
              </w:rPr>
            </w:pPr>
            <w:r>
              <w:rPr>
                <w:color w:val="000000"/>
                <w:sz w:val="20"/>
              </w:rPr>
              <w:t>sztuki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65DB38" w14:textId="739569EA" w:rsidR="00A77B3E" w:rsidRDefault="00306208" w:rsidP="1ADDAEA5">
            <w:pPr>
              <w:spacing w:before="100"/>
              <w:jc w:val="right"/>
              <w:rPr>
                <w:sz w:val="20"/>
                <w:szCs w:val="20"/>
              </w:rPr>
            </w:pPr>
            <w:r>
              <w:rPr>
                <w:color w:val="000000" w:themeColor="text1"/>
                <w:sz w:val="20"/>
                <w:szCs w:val="20"/>
              </w:rPr>
              <w:t xml:space="preserve"> </w:t>
            </w:r>
            <w:r w:rsidR="1A1D0B1B" w:rsidRPr="1ADDAEA5">
              <w:rPr>
                <w:color w:val="000000" w:themeColor="text1"/>
                <w:sz w:val="20"/>
                <w:szCs w:val="20"/>
              </w:rPr>
              <w:t>1,00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CD8BD64" w14:textId="460D1910" w:rsidR="00A77B3E" w:rsidRDefault="00306208" w:rsidP="1ADDAEA5">
            <w:pPr>
              <w:spacing w:before="100"/>
              <w:jc w:val="right"/>
              <w:rPr>
                <w:sz w:val="20"/>
                <w:szCs w:val="20"/>
              </w:rPr>
            </w:pPr>
            <w:r>
              <w:rPr>
                <w:color w:val="000000" w:themeColor="text1"/>
                <w:sz w:val="20"/>
                <w:szCs w:val="20"/>
              </w:rPr>
              <w:t xml:space="preserve"> </w:t>
            </w:r>
            <w:r w:rsidR="5C57C97B" w:rsidRPr="1ADDAEA5">
              <w:rPr>
                <w:color w:val="000000" w:themeColor="text1"/>
                <w:sz w:val="20"/>
                <w:szCs w:val="20"/>
              </w:rPr>
              <w:t>11,00</w:t>
            </w:r>
            <w:r w:rsidR="5C57C97B" w:rsidRPr="1ADDAEA5">
              <w:rPr>
                <w:sz w:val="20"/>
                <w:szCs w:val="20"/>
              </w:rPr>
              <w:t xml:space="preserve"> </w:t>
            </w:r>
          </w:p>
          <w:p w14:paraId="7D97CB15" w14:textId="262DD897" w:rsidR="00A77B3E" w:rsidRDefault="00A77B3E" w:rsidP="00306208">
            <w:pPr>
              <w:jc w:val="right"/>
            </w:pPr>
          </w:p>
        </w:tc>
      </w:tr>
      <w:tr w:rsidR="002B2962" w14:paraId="0937EF0D" w14:textId="77777777" w:rsidTr="0030620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5DDC4FC"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7DAEF9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52600AC" w14:textId="77777777" w:rsidR="00A77B3E" w:rsidRDefault="009F4183">
            <w:pPr>
              <w:spacing w:before="100"/>
              <w:rPr>
                <w:color w:val="000000"/>
                <w:sz w:val="20"/>
              </w:rPr>
            </w:pPr>
            <w:r>
              <w:rPr>
                <w:color w:val="000000"/>
                <w:sz w:val="20"/>
              </w:rPr>
              <w:t>PLRO153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DF47C49" w14:textId="77777777" w:rsidR="00A77B3E" w:rsidRPr="00306208" w:rsidRDefault="009F4183">
            <w:pPr>
              <w:spacing w:before="100"/>
              <w:rPr>
                <w:color w:val="000000"/>
                <w:sz w:val="20"/>
                <w:lang w:val="pl-PL"/>
              </w:rPr>
            </w:pPr>
            <w:r w:rsidRPr="00306208">
              <w:rPr>
                <w:color w:val="000000"/>
                <w:sz w:val="20"/>
                <w:lang w:val="pl-PL"/>
              </w:rPr>
              <w:t>Liczba posiedzeń komitetów, sieci grup oraz innych spotkań w celu wymiany doświadczeń z partnerami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750C008" w14:textId="77777777" w:rsidR="00A77B3E" w:rsidRDefault="009F4183">
            <w:pPr>
              <w:spacing w:before="100"/>
              <w:rPr>
                <w:color w:val="000000"/>
                <w:sz w:val="20"/>
              </w:rPr>
            </w:pPr>
            <w:r>
              <w:rPr>
                <w:color w:val="000000"/>
                <w:sz w:val="20"/>
              </w:rPr>
              <w:t>sztuki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FE3BFA1" w14:textId="7F8759BE" w:rsidR="00A77B3E" w:rsidRDefault="00306208" w:rsidP="1ADDAEA5">
            <w:pPr>
              <w:spacing w:before="100"/>
              <w:jc w:val="right"/>
              <w:rPr>
                <w:sz w:val="20"/>
                <w:szCs w:val="20"/>
              </w:rPr>
            </w:pPr>
            <w:r>
              <w:rPr>
                <w:color w:val="000000" w:themeColor="text1"/>
                <w:sz w:val="20"/>
                <w:szCs w:val="20"/>
              </w:rPr>
              <w:t xml:space="preserve"> </w:t>
            </w:r>
            <w:r w:rsidR="6104F1EA" w:rsidRPr="1ADDAEA5">
              <w:rPr>
                <w:color w:val="000000" w:themeColor="text1"/>
                <w:sz w:val="20"/>
                <w:szCs w:val="20"/>
              </w:rPr>
              <w:t>16,00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3B83B0" w14:textId="77777777" w:rsidR="00A77B3E" w:rsidRDefault="009F4183">
            <w:pPr>
              <w:spacing w:before="100"/>
              <w:jc w:val="right"/>
              <w:rPr>
                <w:color w:val="000000"/>
                <w:sz w:val="20"/>
              </w:rPr>
            </w:pPr>
            <w:r>
              <w:rPr>
                <w:color w:val="000000"/>
                <w:sz w:val="20"/>
              </w:rPr>
              <w:t>89,00</w:t>
            </w:r>
          </w:p>
        </w:tc>
      </w:tr>
      <w:tr w:rsidR="002B2962" w14:paraId="73169FE6" w14:textId="77777777" w:rsidTr="0030620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1DA7FB8"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6627FF2"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D35968" w14:textId="77777777" w:rsidR="00A77B3E" w:rsidRDefault="009F4183">
            <w:pPr>
              <w:spacing w:before="100"/>
              <w:rPr>
                <w:color w:val="000000"/>
                <w:sz w:val="20"/>
              </w:rPr>
            </w:pPr>
            <w:r>
              <w:rPr>
                <w:color w:val="000000"/>
                <w:sz w:val="20"/>
              </w:rPr>
              <w:t>PLRO155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619B33D" w14:textId="77777777" w:rsidR="00A77B3E" w:rsidRPr="00306208" w:rsidRDefault="009F4183">
            <w:pPr>
              <w:spacing w:before="100"/>
              <w:rPr>
                <w:color w:val="000000"/>
                <w:sz w:val="20"/>
                <w:lang w:val="pl-PL"/>
              </w:rPr>
            </w:pPr>
            <w:r w:rsidRPr="00306208">
              <w:rPr>
                <w:color w:val="000000"/>
                <w:sz w:val="20"/>
                <w:lang w:val="pl-PL"/>
              </w:rPr>
              <w:t>Liczba uczestników form szkoleniowych dla beneficjentów</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2FDF771" w14:textId="77777777" w:rsidR="00A77B3E" w:rsidRDefault="009F4183">
            <w:pPr>
              <w:spacing w:before="100"/>
              <w:rPr>
                <w:color w:val="000000"/>
                <w:sz w:val="20"/>
              </w:rPr>
            </w:pPr>
            <w:r>
              <w:rPr>
                <w:color w:val="000000"/>
                <w:sz w:val="20"/>
              </w:rPr>
              <w:t>sztuki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40A5A15" w14:textId="068AD38D" w:rsidR="00A77B3E" w:rsidRDefault="00306208" w:rsidP="1ADDAEA5">
            <w:pPr>
              <w:spacing w:before="100"/>
              <w:jc w:val="right"/>
              <w:rPr>
                <w:sz w:val="20"/>
                <w:szCs w:val="20"/>
              </w:rPr>
            </w:pPr>
            <w:r>
              <w:rPr>
                <w:color w:val="000000" w:themeColor="text1"/>
                <w:sz w:val="20"/>
                <w:szCs w:val="20"/>
              </w:rPr>
              <w:t xml:space="preserve"> </w:t>
            </w:r>
            <w:r w:rsidR="6AE4A719" w:rsidRPr="1ADDAEA5">
              <w:rPr>
                <w:color w:val="000000" w:themeColor="text1"/>
                <w:sz w:val="20"/>
                <w:szCs w:val="20"/>
              </w:rPr>
              <w:t>26,00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8647F70" w14:textId="16E26FB6" w:rsidR="00A77B3E" w:rsidRDefault="00306208" w:rsidP="1ADDAEA5">
            <w:pPr>
              <w:spacing w:before="100"/>
              <w:jc w:val="right"/>
              <w:rPr>
                <w:sz w:val="20"/>
                <w:szCs w:val="20"/>
              </w:rPr>
            </w:pPr>
            <w:r>
              <w:rPr>
                <w:color w:val="000000" w:themeColor="text1"/>
                <w:sz w:val="20"/>
                <w:szCs w:val="20"/>
              </w:rPr>
              <w:t xml:space="preserve"> </w:t>
            </w:r>
            <w:r w:rsidR="333C123C" w:rsidRPr="1ADDAEA5">
              <w:rPr>
                <w:color w:val="000000" w:themeColor="text1"/>
                <w:sz w:val="20"/>
                <w:szCs w:val="20"/>
              </w:rPr>
              <w:t>51,00</w:t>
            </w:r>
            <w:r w:rsidR="333C123C" w:rsidRPr="1ADDAEA5">
              <w:rPr>
                <w:sz w:val="20"/>
                <w:szCs w:val="20"/>
              </w:rPr>
              <w:t xml:space="preserve"> </w:t>
            </w:r>
          </w:p>
          <w:p w14:paraId="0C2E9BAB" w14:textId="662C6683" w:rsidR="00A77B3E" w:rsidRDefault="00A77B3E" w:rsidP="00306208">
            <w:pPr>
              <w:jc w:val="right"/>
            </w:pPr>
          </w:p>
        </w:tc>
      </w:tr>
      <w:tr w:rsidR="002B2962" w14:paraId="030E9E84" w14:textId="77777777" w:rsidTr="0030620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011DE9"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E5481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E0B6907" w14:textId="77777777" w:rsidR="00A77B3E" w:rsidRDefault="009F4183">
            <w:pPr>
              <w:spacing w:before="100"/>
              <w:rPr>
                <w:color w:val="000000"/>
                <w:sz w:val="20"/>
              </w:rPr>
            </w:pPr>
            <w:r>
              <w:rPr>
                <w:color w:val="000000"/>
                <w:sz w:val="20"/>
              </w:rPr>
              <w:t>PLRO158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6C9271C" w14:textId="77777777" w:rsidR="00A77B3E" w:rsidRPr="00306208" w:rsidRDefault="009F4183">
            <w:pPr>
              <w:spacing w:before="100"/>
              <w:rPr>
                <w:color w:val="000000"/>
                <w:sz w:val="20"/>
                <w:lang w:val="pl-PL"/>
              </w:rPr>
            </w:pPr>
            <w:r w:rsidRPr="00306208">
              <w:rPr>
                <w:color w:val="000000"/>
                <w:sz w:val="20"/>
                <w:lang w:val="pl-PL"/>
              </w:rPr>
              <w:t>Liczba działań informacyjno-promocyjnych o szerokim zasięgu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DEE1080" w14:textId="77777777" w:rsidR="00A77B3E" w:rsidRDefault="009F4183">
            <w:pPr>
              <w:spacing w:before="100"/>
              <w:rPr>
                <w:color w:val="000000"/>
                <w:sz w:val="20"/>
              </w:rPr>
            </w:pPr>
            <w:r>
              <w:rPr>
                <w:color w:val="000000"/>
                <w:sz w:val="20"/>
              </w:rPr>
              <w:t>sztuki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0FBC23C" w14:textId="07E46865" w:rsidR="00A77B3E" w:rsidRDefault="00306208" w:rsidP="1ADDAEA5">
            <w:pPr>
              <w:spacing w:before="100"/>
              <w:jc w:val="right"/>
              <w:rPr>
                <w:sz w:val="20"/>
                <w:szCs w:val="20"/>
              </w:rPr>
            </w:pPr>
            <w:r>
              <w:rPr>
                <w:color w:val="000000" w:themeColor="text1"/>
                <w:sz w:val="20"/>
                <w:szCs w:val="20"/>
              </w:rPr>
              <w:t xml:space="preserve"> </w:t>
            </w:r>
            <w:r w:rsidR="0E0BD349" w:rsidRPr="1ADDAEA5">
              <w:rPr>
                <w:color w:val="000000" w:themeColor="text1"/>
                <w:sz w:val="20"/>
                <w:szCs w:val="20"/>
              </w:rPr>
              <w:t>1,00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65E11C" w14:textId="6085A4E9" w:rsidR="00A77B3E" w:rsidRDefault="00306208" w:rsidP="1ADDAEA5">
            <w:pPr>
              <w:spacing w:before="100"/>
              <w:jc w:val="right"/>
              <w:rPr>
                <w:sz w:val="20"/>
                <w:szCs w:val="20"/>
              </w:rPr>
            </w:pPr>
            <w:r>
              <w:rPr>
                <w:color w:val="000000" w:themeColor="text1"/>
                <w:sz w:val="20"/>
                <w:szCs w:val="20"/>
              </w:rPr>
              <w:t xml:space="preserve"> </w:t>
            </w:r>
            <w:r w:rsidR="559B8C38" w:rsidRPr="1ADDAEA5">
              <w:rPr>
                <w:color w:val="000000" w:themeColor="text1"/>
                <w:sz w:val="20"/>
                <w:szCs w:val="20"/>
              </w:rPr>
              <w:t>6,00</w:t>
            </w:r>
            <w:r w:rsidR="559B8C38" w:rsidRPr="1ADDAEA5">
              <w:rPr>
                <w:sz w:val="20"/>
                <w:szCs w:val="20"/>
              </w:rPr>
              <w:t xml:space="preserve"> </w:t>
            </w:r>
          </w:p>
          <w:p w14:paraId="0557596F" w14:textId="5699A82F" w:rsidR="00A77B3E" w:rsidRDefault="00A77B3E" w:rsidP="00306208">
            <w:pPr>
              <w:jc w:val="right"/>
            </w:pPr>
          </w:p>
        </w:tc>
      </w:tr>
    </w:tbl>
    <w:p w14:paraId="62E3E15A" w14:textId="77777777" w:rsidR="00A77B3E" w:rsidRDefault="00A77B3E">
      <w:pPr>
        <w:spacing w:before="100"/>
        <w:rPr>
          <w:color w:val="000000"/>
          <w:sz w:val="20"/>
        </w:rPr>
      </w:pPr>
    </w:p>
    <w:p w14:paraId="5B492AC3" w14:textId="77777777" w:rsidR="00A77B3E" w:rsidRPr="00306208" w:rsidRDefault="009F4183">
      <w:pPr>
        <w:pStyle w:val="Nagwek4"/>
        <w:spacing w:before="100" w:after="0"/>
        <w:rPr>
          <w:b w:val="0"/>
          <w:color w:val="000000"/>
          <w:sz w:val="24"/>
          <w:lang w:val="pl-PL"/>
        </w:rPr>
      </w:pPr>
      <w:bookmarkStart w:id="480" w:name="_Toc215824075"/>
      <w:r w:rsidRPr="00306208">
        <w:rPr>
          <w:b w:val="0"/>
          <w:color w:val="000000"/>
          <w:sz w:val="24"/>
          <w:lang w:val="pl-PL"/>
        </w:rPr>
        <w:t>2.2.1.3. Indykatywny podział zaprogramowanych zasobów (UE) według rodzaju interwencji</w:t>
      </w:r>
      <w:bookmarkEnd w:id="480"/>
    </w:p>
    <w:p w14:paraId="20FA6F5B" w14:textId="77777777" w:rsidR="00A77B3E" w:rsidRPr="00306208" w:rsidRDefault="00A77B3E">
      <w:pPr>
        <w:spacing w:before="100"/>
        <w:rPr>
          <w:color w:val="000000"/>
          <w:sz w:val="0"/>
          <w:lang w:val="pl-PL"/>
        </w:rPr>
      </w:pPr>
    </w:p>
    <w:p w14:paraId="428EBAD8" w14:textId="77777777" w:rsidR="00A77B3E" w:rsidRPr="00306208" w:rsidRDefault="009F4183">
      <w:pPr>
        <w:spacing w:before="100"/>
        <w:rPr>
          <w:color w:val="000000"/>
          <w:sz w:val="0"/>
          <w:lang w:val="pl-PL"/>
        </w:rPr>
      </w:pPr>
      <w:r w:rsidRPr="00306208">
        <w:rPr>
          <w:color w:val="000000"/>
          <w:lang w:val="pl-PL"/>
        </w:rPr>
        <w:t>Podstawa prawna: art. 22 ust. 3 lit. e) pkt (iv) rozporządzenia w sprawie wspólnych przepisów</w:t>
      </w:r>
    </w:p>
    <w:p w14:paraId="78A2C090" w14:textId="77777777" w:rsidR="00A77B3E" w:rsidRDefault="009F4183">
      <w:pPr>
        <w:pStyle w:val="Nagwek5"/>
        <w:spacing w:before="100" w:after="0"/>
        <w:rPr>
          <w:b w:val="0"/>
          <w:i w:val="0"/>
          <w:color w:val="000000"/>
          <w:sz w:val="24"/>
        </w:rPr>
      </w:pPr>
      <w:bookmarkStart w:id="481" w:name="_Toc215824076"/>
      <w:r>
        <w:rPr>
          <w:b w:val="0"/>
          <w:i w:val="0"/>
          <w:color w:val="000000"/>
          <w:sz w:val="24"/>
        </w:rPr>
        <w:t>Tabela 4: Wymiar 1 – zakres interwencji</w:t>
      </w:r>
      <w:bookmarkEnd w:id="481"/>
    </w:p>
    <w:p w14:paraId="16C25B30"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864"/>
        <w:gridCol w:w="2451"/>
        <w:gridCol w:w="9420"/>
        <w:gridCol w:w="1549"/>
      </w:tblGrid>
      <w:tr w:rsidR="002B2962" w14:paraId="2C4356E2" w14:textId="77777777" w:rsidTr="0030620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930F21E"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5C52CC9"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853E43A"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5674A4D"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69A65E2" w14:textId="77777777" w:rsidR="00A77B3E" w:rsidRDefault="009F4183">
            <w:pPr>
              <w:spacing w:before="100"/>
              <w:jc w:val="center"/>
              <w:rPr>
                <w:color w:val="000000"/>
                <w:sz w:val="20"/>
              </w:rPr>
            </w:pPr>
            <w:r>
              <w:rPr>
                <w:color w:val="000000"/>
                <w:sz w:val="20"/>
              </w:rPr>
              <w:t>Kwota (w EUR)</w:t>
            </w:r>
          </w:p>
        </w:tc>
      </w:tr>
      <w:tr w:rsidR="002B2962" w14:paraId="7658328E" w14:textId="77777777" w:rsidTr="0030620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E68F664" w14:textId="77777777" w:rsidR="00A77B3E" w:rsidRDefault="009F4183">
            <w:pPr>
              <w:spacing w:before="100"/>
              <w:rPr>
                <w:color w:val="000000"/>
                <w:sz w:val="20"/>
              </w:rPr>
            </w:pPr>
            <w:r>
              <w:rPr>
                <w:color w:val="000000"/>
                <w:sz w:val="20"/>
              </w:rPr>
              <w:t>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BC12F73"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460F72"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3CB3286" w14:textId="77777777" w:rsidR="00A77B3E" w:rsidRDefault="009F4183">
            <w:pPr>
              <w:spacing w:before="100"/>
              <w:rPr>
                <w:color w:val="000000"/>
                <w:sz w:val="20"/>
              </w:rPr>
            </w:pPr>
            <w:r>
              <w:rPr>
                <w:color w:val="000000"/>
                <w:sz w:val="20"/>
              </w:rPr>
              <w:t>179. Informacja i komunikacja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5E1BAB" w14:textId="02145DA8" w:rsidR="00A77B3E" w:rsidRDefault="00306208" w:rsidP="1ADDAEA5">
            <w:pPr>
              <w:spacing w:before="100"/>
              <w:jc w:val="right"/>
              <w:rPr>
                <w:sz w:val="20"/>
                <w:szCs w:val="20"/>
              </w:rPr>
            </w:pPr>
            <w:r>
              <w:rPr>
                <w:color w:val="000000" w:themeColor="text1"/>
                <w:sz w:val="20"/>
                <w:szCs w:val="20"/>
              </w:rPr>
              <w:t xml:space="preserve"> </w:t>
            </w:r>
            <w:r w:rsidR="4ACE2CD2" w:rsidRPr="1ADDAEA5">
              <w:rPr>
                <w:color w:val="000000" w:themeColor="text1"/>
                <w:sz w:val="20"/>
                <w:szCs w:val="20"/>
              </w:rPr>
              <w:t>2 187 712,00</w:t>
            </w:r>
            <w:r w:rsidR="4ACE2CD2" w:rsidRPr="1ADDAEA5">
              <w:rPr>
                <w:sz w:val="20"/>
                <w:szCs w:val="20"/>
              </w:rPr>
              <w:t xml:space="preserve"> </w:t>
            </w:r>
          </w:p>
        </w:tc>
      </w:tr>
      <w:tr w:rsidR="002B2962" w14:paraId="2AEF5154" w14:textId="77777777" w:rsidTr="0030620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0985DB5" w14:textId="77777777" w:rsidR="00A77B3E" w:rsidRDefault="009F4183">
            <w:pPr>
              <w:spacing w:before="100"/>
              <w:rPr>
                <w:color w:val="000000"/>
                <w:sz w:val="20"/>
              </w:rPr>
            </w:pPr>
            <w:r>
              <w:rPr>
                <w:color w:val="000000"/>
                <w:sz w:val="20"/>
              </w:rPr>
              <w:t>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04FC6CA"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8A0BA5"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DEDB819" w14:textId="77777777" w:rsidR="00A77B3E" w:rsidRPr="00306208" w:rsidRDefault="009F4183">
            <w:pPr>
              <w:spacing w:before="100"/>
              <w:rPr>
                <w:color w:val="000000"/>
                <w:sz w:val="20"/>
                <w:lang w:val="pl-PL"/>
              </w:rPr>
            </w:pPr>
            <w:r w:rsidRPr="00306208">
              <w:rPr>
                <w:color w:val="000000"/>
                <w:sz w:val="20"/>
                <w:lang w:val="pl-PL"/>
              </w:rPr>
              <w:t>180. Przygotowanie, wdrażanie, monitorowanie i kontrola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BC5400" w14:textId="6259B5CB" w:rsidR="00A77B3E" w:rsidRDefault="00306208" w:rsidP="1ADDAEA5">
            <w:pPr>
              <w:spacing w:before="100"/>
              <w:jc w:val="right"/>
              <w:rPr>
                <w:sz w:val="20"/>
                <w:szCs w:val="20"/>
              </w:rPr>
            </w:pPr>
            <w:r w:rsidRPr="00A86374">
              <w:rPr>
                <w:color w:val="000000" w:themeColor="text1"/>
                <w:sz w:val="20"/>
                <w:szCs w:val="20"/>
                <w:lang w:val="pl-PL"/>
              </w:rPr>
              <w:t xml:space="preserve"> </w:t>
            </w:r>
            <w:r w:rsidR="38704DA0" w:rsidRPr="1ADDAEA5">
              <w:rPr>
                <w:color w:val="000000" w:themeColor="text1"/>
                <w:sz w:val="20"/>
                <w:szCs w:val="20"/>
              </w:rPr>
              <w:t>44 969 642,00</w:t>
            </w:r>
            <w:r w:rsidR="38704DA0" w:rsidRPr="1ADDAEA5">
              <w:rPr>
                <w:sz w:val="20"/>
                <w:szCs w:val="20"/>
              </w:rPr>
              <w:t xml:space="preserve"> </w:t>
            </w:r>
          </w:p>
        </w:tc>
      </w:tr>
      <w:tr w:rsidR="002B2962" w14:paraId="239B8886" w14:textId="77777777" w:rsidTr="0030620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A0FC860" w14:textId="77777777" w:rsidR="00A77B3E" w:rsidRDefault="009F4183">
            <w:pPr>
              <w:spacing w:before="100"/>
              <w:rPr>
                <w:color w:val="000000"/>
                <w:sz w:val="20"/>
              </w:rPr>
            </w:pPr>
            <w:r>
              <w:rPr>
                <w:color w:val="000000"/>
                <w:sz w:val="20"/>
              </w:rPr>
              <w:t>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A86E1F2"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396B6E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7F4ED9A" w14:textId="77777777" w:rsidR="00A77B3E" w:rsidRPr="00306208" w:rsidRDefault="009F4183">
            <w:pPr>
              <w:spacing w:before="100"/>
              <w:rPr>
                <w:color w:val="000000"/>
                <w:sz w:val="20"/>
                <w:lang w:val="pl-PL"/>
              </w:rPr>
            </w:pPr>
            <w:r w:rsidRPr="00306208">
              <w:rPr>
                <w:color w:val="000000"/>
                <w:sz w:val="20"/>
                <w:lang w:val="pl-PL"/>
              </w:rPr>
              <w:t>181. Ewaluacja i badania, zbieranie danych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A4C13AD" w14:textId="26A01CB1" w:rsidR="00A77B3E" w:rsidRDefault="00306208" w:rsidP="1ADDAEA5">
            <w:pPr>
              <w:spacing w:before="100"/>
              <w:jc w:val="right"/>
              <w:rPr>
                <w:sz w:val="20"/>
                <w:szCs w:val="20"/>
              </w:rPr>
            </w:pPr>
            <w:r w:rsidRPr="00A86374">
              <w:rPr>
                <w:color w:val="000000" w:themeColor="text1"/>
                <w:sz w:val="20"/>
                <w:szCs w:val="20"/>
                <w:lang w:val="pl-PL"/>
              </w:rPr>
              <w:t xml:space="preserve"> </w:t>
            </w:r>
            <w:r w:rsidR="339F1078" w:rsidRPr="1ADDAEA5">
              <w:rPr>
                <w:color w:val="000000" w:themeColor="text1"/>
                <w:sz w:val="20"/>
                <w:szCs w:val="20"/>
              </w:rPr>
              <w:t>972 316,00</w:t>
            </w:r>
            <w:r w:rsidR="339F1078" w:rsidRPr="1ADDAEA5">
              <w:rPr>
                <w:sz w:val="20"/>
                <w:szCs w:val="20"/>
              </w:rPr>
              <w:t xml:space="preserve"> </w:t>
            </w:r>
          </w:p>
        </w:tc>
      </w:tr>
      <w:tr w:rsidR="002B2962" w14:paraId="2761B1D3" w14:textId="77777777" w:rsidTr="0030620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0D14AC2" w14:textId="77777777" w:rsidR="00A77B3E" w:rsidRDefault="009F4183">
            <w:pPr>
              <w:spacing w:before="100"/>
              <w:rPr>
                <w:color w:val="000000"/>
                <w:sz w:val="20"/>
              </w:rPr>
            </w:pPr>
            <w:r>
              <w:rPr>
                <w:color w:val="000000"/>
                <w:sz w:val="20"/>
              </w:rPr>
              <w:t>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82DB24C" w14:textId="77777777" w:rsidR="00A77B3E" w:rsidRDefault="009F4183">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C1DBB7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BADA45E" w14:textId="77777777" w:rsidR="00A77B3E" w:rsidRPr="00306208" w:rsidRDefault="009F4183">
            <w:pPr>
              <w:spacing w:before="100"/>
              <w:rPr>
                <w:color w:val="000000"/>
                <w:sz w:val="20"/>
                <w:lang w:val="pl-PL"/>
              </w:rPr>
            </w:pPr>
            <w:r w:rsidRPr="00306208">
              <w:rPr>
                <w:color w:val="000000"/>
                <w:sz w:val="20"/>
                <w:lang w:val="pl-PL"/>
              </w:rPr>
              <w:t>182. Wzmocnienie potencjału organów państwa członkowskiego, beneficjentów i odpowiednich partnerów</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F875F5A" w14:textId="67798B04" w:rsidR="00A77B3E" w:rsidRDefault="00306208" w:rsidP="1ADDAEA5">
            <w:pPr>
              <w:spacing w:before="100"/>
              <w:jc w:val="right"/>
              <w:rPr>
                <w:sz w:val="20"/>
                <w:szCs w:val="20"/>
              </w:rPr>
            </w:pPr>
            <w:r w:rsidRPr="00A86374">
              <w:rPr>
                <w:color w:val="000000" w:themeColor="text1"/>
                <w:sz w:val="20"/>
                <w:szCs w:val="20"/>
                <w:lang w:val="pl-PL"/>
              </w:rPr>
              <w:t xml:space="preserve"> </w:t>
            </w:r>
            <w:r w:rsidR="54AF3EDC" w:rsidRPr="1ADDAEA5">
              <w:rPr>
                <w:color w:val="000000" w:themeColor="text1"/>
                <w:sz w:val="20"/>
                <w:szCs w:val="20"/>
              </w:rPr>
              <w:t>486 158,00</w:t>
            </w:r>
            <w:r w:rsidR="54AF3EDC" w:rsidRPr="1ADDAEA5">
              <w:rPr>
                <w:sz w:val="20"/>
                <w:szCs w:val="20"/>
              </w:rPr>
              <w:t xml:space="preserve"> </w:t>
            </w:r>
          </w:p>
        </w:tc>
      </w:tr>
      <w:tr w:rsidR="002B2962" w14:paraId="645AA4A2" w14:textId="77777777" w:rsidTr="0030620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9EFB2FB" w14:textId="77777777" w:rsidR="00A77B3E" w:rsidRDefault="009F4183">
            <w:pPr>
              <w:spacing w:before="100"/>
              <w:rPr>
                <w:color w:val="000000"/>
                <w:sz w:val="20"/>
              </w:rPr>
            </w:pPr>
            <w:r>
              <w:rPr>
                <w:color w:val="000000"/>
                <w:sz w:val="20"/>
              </w:rPr>
              <w:t>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B24464"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0F677CF"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A5F24FA"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1A707F" w14:textId="77777777" w:rsidR="00A77B3E" w:rsidRDefault="009F4183">
            <w:pPr>
              <w:spacing w:before="100"/>
              <w:jc w:val="right"/>
              <w:rPr>
                <w:color w:val="000000"/>
                <w:sz w:val="20"/>
              </w:rPr>
            </w:pPr>
            <w:r>
              <w:rPr>
                <w:color w:val="000000"/>
                <w:sz w:val="20"/>
              </w:rPr>
              <w:t>48 615 828,00</w:t>
            </w:r>
          </w:p>
        </w:tc>
      </w:tr>
    </w:tbl>
    <w:p w14:paraId="046AB54B" w14:textId="77777777" w:rsidR="00A77B3E" w:rsidRDefault="00A77B3E">
      <w:pPr>
        <w:spacing w:before="100"/>
        <w:rPr>
          <w:color w:val="000000"/>
          <w:sz w:val="20"/>
        </w:rPr>
      </w:pPr>
    </w:p>
    <w:p w14:paraId="0CB9BAF1" w14:textId="77777777" w:rsidR="00A77B3E" w:rsidRDefault="00A77B3E">
      <w:pPr>
        <w:spacing w:before="100"/>
        <w:rPr>
          <w:color w:val="000000"/>
          <w:sz w:val="0"/>
        </w:rPr>
      </w:pPr>
    </w:p>
    <w:p w14:paraId="4C4567F9" w14:textId="77777777" w:rsidR="00A77B3E" w:rsidRPr="00306208" w:rsidRDefault="009F4183">
      <w:pPr>
        <w:pStyle w:val="Nagwek5"/>
        <w:spacing w:before="100" w:after="0"/>
        <w:rPr>
          <w:b w:val="0"/>
          <w:i w:val="0"/>
          <w:color w:val="000000"/>
          <w:sz w:val="24"/>
          <w:lang w:val="pl-PL"/>
        </w:rPr>
      </w:pPr>
      <w:bookmarkStart w:id="482" w:name="_Toc215824077"/>
      <w:r w:rsidRPr="00306208">
        <w:rPr>
          <w:b w:val="0"/>
          <w:i w:val="0"/>
          <w:color w:val="000000"/>
          <w:sz w:val="24"/>
          <w:lang w:val="pl-PL"/>
        </w:rPr>
        <w:t>Tabela 7: Wymiar 6 – dodatkowe tematy EFS+</w:t>
      </w:r>
      <w:bookmarkEnd w:id="482"/>
    </w:p>
    <w:p w14:paraId="1DB28CAF" w14:textId="77777777" w:rsidR="00A77B3E" w:rsidRPr="0030620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381"/>
        <w:gridCol w:w="4685"/>
        <w:gridCol w:w="1388"/>
        <w:gridCol w:w="4270"/>
      </w:tblGrid>
      <w:tr w:rsidR="002B2962" w14:paraId="01BB0AE9" w14:textId="77777777" w:rsidTr="0030620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CBC527"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557501E"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1A97EC5"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E710650"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10BEE20" w14:textId="77777777" w:rsidR="00A77B3E" w:rsidRDefault="009F4183">
            <w:pPr>
              <w:spacing w:before="100"/>
              <w:jc w:val="center"/>
              <w:rPr>
                <w:color w:val="000000"/>
                <w:sz w:val="20"/>
              </w:rPr>
            </w:pPr>
            <w:r>
              <w:rPr>
                <w:color w:val="000000"/>
                <w:sz w:val="20"/>
              </w:rPr>
              <w:t>Kwota (w EUR)</w:t>
            </w:r>
          </w:p>
        </w:tc>
      </w:tr>
    </w:tbl>
    <w:p w14:paraId="7F9E327B" w14:textId="77777777" w:rsidR="00A77B3E" w:rsidRDefault="00A77B3E">
      <w:pPr>
        <w:spacing w:before="100"/>
        <w:rPr>
          <w:color w:val="000000"/>
          <w:sz w:val="20"/>
        </w:rPr>
      </w:pPr>
    </w:p>
    <w:p w14:paraId="73038E78" w14:textId="77777777" w:rsidR="00A77B3E" w:rsidRPr="00306208" w:rsidRDefault="009F4183">
      <w:pPr>
        <w:pStyle w:val="Nagwek5"/>
        <w:spacing w:before="100" w:after="0"/>
        <w:rPr>
          <w:b w:val="0"/>
          <w:i w:val="0"/>
          <w:color w:val="000000"/>
          <w:sz w:val="24"/>
          <w:lang w:val="pl-PL"/>
        </w:rPr>
      </w:pPr>
      <w:bookmarkStart w:id="483" w:name="_Toc215824078"/>
      <w:r w:rsidRPr="00306208">
        <w:rPr>
          <w:b w:val="0"/>
          <w:i w:val="0"/>
          <w:color w:val="000000"/>
          <w:sz w:val="24"/>
          <w:lang w:val="pl-PL"/>
        </w:rPr>
        <w:t>Tabela 8: Wymiar 7 – wymiar równouprawnienia płci w ramach EFS+*, EFRR, Funduszu Spójności i FST</w:t>
      </w:r>
      <w:bookmarkEnd w:id="483"/>
    </w:p>
    <w:p w14:paraId="6A7D9730" w14:textId="77777777" w:rsidR="00A77B3E" w:rsidRPr="0030620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4"/>
        <w:gridCol w:w="1522"/>
        <w:gridCol w:w="4318"/>
        <w:gridCol w:w="5039"/>
        <w:gridCol w:w="2729"/>
      </w:tblGrid>
      <w:tr w:rsidR="002B2962" w14:paraId="42A35D7E" w14:textId="77777777" w:rsidTr="0030620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F1E078B"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144A0B"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B696D3A"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6900CD5"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F491B26" w14:textId="77777777" w:rsidR="00A77B3E" w:rsidRDefault="009F4183">
            <w:pPr>
              <w:spacing w:before="100"/>
              <w:jc w:val="center"/>
              <w:rPr>
                <w:color w:val="000000"/>
                <w:sz w:val="20"/>
              </w:rPr>
            </w:pPr>
            <w:r>
              <w:rPr>
                <w:color w:val="000000"/>
                <w:sz w:val="20"/>
              </w:rPr>
              <w:t>Kwota (w EUR)</w:t>
            </w:r>
          </w:p>
        </w:tc>
      </w:tr>
      <w:tr w:rsidR="002B2962" w14:paraId="1CC74C03" w14:textId="77777777" w:rsidTr="0030620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4678B4" w14:textId="77777777" w:rsidR="00A77B3E" w:rsidRDefault="009F4183">
            <w:pPr>
              <w:spacing w:before="100"/>
              <w:rPr>
                <w:color w:val="000000"/>
                <w:sz w:val="20"/>
              </w:rPr>
            </w:pPr>
            <w:r>
              <w:rPr>
                <w:color w:val="000000"/>
                <w:sz w:val="2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914144" w14:textId="77777777" w:rsidR="00A77B3E" w:rsidRDefault="009F418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81D087"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29AA93" w14:textId="77777777" w:rsidR="00A77B3E" w:rsidRDefault="009F4183">
            <w:pPr>
              <w:spacing w:before="100"/>
              <w:rPr>
                <w:color w:val="000000"/>
                <w:sz w:val="20"/>
              </w:rPr>
            </w:pPr>
            <w:r>
              <w:rPr>
                <w:color w:val="000000"/>
                <w:sz w:val="20"/>
              </w:rPr>
              <w:t>02. Uwzględnianie aspektu płci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81B9F2" w14:textId="77777777" w:rsidR="00A77B3E" w:rsidRDefault="009F4183">
            <w:pPr>
              <w:spacing w:before="100"/>
              <w:jc w:val="right"/>
              <w:rPr>
                <w:color w:val="000000"/>
                <w:sz w:val="20"/>
              </w:rPr>
            </w:pPr>
            <w:r>
              <w:rPr>
                <w:color w:val="000000"/>
                <w:sz w:val="20"/>
              </w:rPr>
              <w:t>48 615 828,00</w:t>
            </w:r>
          </w:p>
        </w:tc>
      </w:tr>
      <w:tr w:rsidR="002B2962" w14:paraId="73805F30" w14:textId="77777777" w:rsidTr="0030620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BBD36D" w14:textId="77777777" w:rsidR="00A77B3E" w:rsidRDefault="009F4183">
            <w:pPr>
              <w:spacing w:before="100"/>
              <w:rPr>
                <w:color w:val="000000"/>
                <w:sz w:val="20"/>
              </w:rPr>
            </w:pPr>
            <w:r>
              <w:rPr>
                <w:color w:val="000000"/>
                <w:sz w:val="20"/>
              </w:rPr>
              <w:lastRenderedPageBreak/>
              <w:t>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AAC940"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F76F1F"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6ECE0E"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E3C81A" w14:textId="77777777" w:rsidR="00A77B3E" w:rsidRDefault="009F4183">
            <w:pPr>
              <w:spacing w:before="100"/>
              <w:jc w:val="right"/>
              <w:rPr>
                <w:color w:val="000000"/>
                <w:sz w:val="20"/>
              </w:rPr>
            </w:pPr>
            <w:r>
              <w:rPr>
                <w:color w:val="000000"/>
                <w:sz w:val="20"/>
              </w:rPr>
              <w:t>48 615 828,00</w:t>
            </w:r>
          </w:p>
        </w:tc>
      </w:tr>
    </w:tbl>
    <w:p w14:paraId="1ED0BB29" w14:textId="77777777" w:rsidR="00A77B3E" w:rsidRPr="0032513A" w:rsidRDefault="009F4183">
      <w:pPr>
        <w:spacing w:before="100"/>
        <w:rPr>
          <w:color w:val="000000"/>
          <w:sz w:val="20"/>
          <w:lang w:val="pl-PL"/>
        </w:rPr>
      </w:pPr>
      <w:r w:rsidRPr="0032513A">
        <w:rPr>
          <w:color w:val="000000"/>
          <w:sz w:val="20"/>
          <w:lang w:val="pl-PL"/>
        </w:rPr>
        <w:t>* Zasadniczo 40 % EFS+ przeznacza się na monitorowanie wydatków na cele związane z równością płci. 100 % ma zastosowanie w sytuacji, gdy państwo członkowskie zdecyduje się stosować art. 6 EFS+</w:t>
      </w:r>
    </w:p>
    <w:p w14:paraId="48A8DE26" w14:textId="77777777" w:rsidR="00A77B3E" w:rsidRPr="00884D9B" w:rsidRDefault="009F4183" w:rsidP="00DC773F">
      <w:pPr>
        <w:pStyle w:val="Nagwek3"/>
      </w:pPr>
      <w:r w:rsidRPr="00884D9B">
        <w:rPr>
          <w:sz w:val="20"/>
        </w:rPr>
        <w:br w:type="page"/>
      </w:r>
      <w:bookmarkStart w:id="484" w:name="_Toc215824079"/>
      <w:r w:rsidRPr="00884D9B">
        <w:lastRenderedPageBreak/>
        <w:t>2.2.1. Priorytet pomocy technicznej na podstawie art. 36 ust. 4 rozporządzenia w sprawie wspólnych przepisów: 9. Priorytet 9 – Pomoc techniczna (EFS+)</w:t>
      </w:r>
      <w:bookmarkEnd w:id="484"/>
    </w:p>
    <w:p w14:paraId="115F31DF" w14:textId="77777777" w:rsidR="00A77B3E" w:rsidRPr="0032513A" w:rsidRDefault="00A77B3E">
      <w:pPr>
        <w:spacing w:before="100"/>
        <w:rPr>
          <w:color w:val="000000"/>
          <w:sz w:val="0"/>
          <w:lang w:val="pl-PL"/>
        </w:rPr>
      </w:pPr>
    </w:p>
    <w:p w14:paraId="0C08F83B" w14:textId="77777777" w:rsidR="00A77B3E" w:rsidRPr="0032513A" w:rsidRDefault="009F4183">
      <w:pPr>
        <w:spacing w:before="100"/>
        <w:rPr>
          <w:color w:val="000000"/>
          <w:sz w:val="0"/>
          <w:lang w:val="pl-PL"/>
        </w:rPr>
      </w:pPr>
      <w:r w:rsidRPr="0032513A">
        <w:rPr>
          <w:color w:val="000000"/>
          <w:lang w:val="pl-PL"/>
        </w:rPr>
        <w:t>Podstawa prawna: art. 22 ust. 3 lit. e) rozporządzenia w sprawie wspólnych przepisów</w:t>
      </w:r>
    </w:p>
    <w:p w14:paraId="4F279619" w14:textId="77777777" w:rsidR="00A77B3E" w:rsidRPr="0032513A" w:rsidRDefault="009F4183">
      <w:pPr>
        <w:pStyle w:val="Nagwek4"/>
        <w:spacing w:before="100" w:after="0"/>
        <w:rPr>
          <w:b w:val="0"/>
          <w:color w:val="000000"/>
          <w:sz w:val="24"/>
          <w:lang w:val="pl-PL"/>
        </w:rPr>
      </w:pPr>
      <w:bookmarkStart w:id="485" w:name="_Toc215824080"/>
      <w:r w:rsidRPr="0032513A">
        <w:rPr>
          <w:b w:val="0"/>
          <w:color w:val="000000"/>
          <w:sz w:val="24"/>
          <w:lang w:val="pl-PL"/>
        </w:rPr>
        <w:t>2.2.1.1. Interwencja w ramach Funduszy</w:t>
      </w:r>
      <w:bookmarkEnd w:id="485"/>
    </w:p>
    <w:p w14:paraId="3CB60C6E" w14:textId="77777777" w:rsidR="00A77B3E" w:rsidRPr="0032513A" w:rsidRDefault="00A77B3E">
      <w:pPr>
        <w:spacing w:before="100"/>
        <w:rPr>
          <w:color w:val="000000"/>
          <w:sz w:val="0"/>
          <w:lang w:val="pl-PL"/>
        </w:rPr>
      </w:pPr>
    </w:p>
    <w:p w14:paraId="2F07BF83" w14:textId="77777777" w:rsidR="00A77B3E" w:rsidRPr="0032513A" w:rsidRDefault="009F4183">
      <w:pPr>
        <w:pStyle w:val="Nagwek5"/>
        <w:spacing w:before="100" w:after="0"/>
        <w:rPr>
          <w:b w:val="0"/>
          <w:i w:val="0"/>
          <w:color w:val="000000"/>
          <w:sz w:val="24"/>
          <w:lang w:val="pl-PL"/>
        </w:rPr>
      </w:pPr>
      <w:bookmarkStart w:id="486" w:name="_Toc215824081"/>
      <w:r w:rsidRPr="0032513A">
        <w:rPr>
          <w:b w:val="0"/>
          <w:i w:val="0"/>
          <w:color w:val="000000"/>
          <w:sz w:val="24"/>
          <w:lang w:val="pl-PL"/>
        </w:rPr>
        <w:t>Powiązane rodzaje działań – art. 22 ust. 3 lit. e) pkt (i) rozporządzenia w sprawie wspólnych przepisów</w:t>
      </w:r>
      <w:bookmarkEnd w:id="486"/>
    </w:p>
    <w:p w14:paraId="574ADF7A" w14:textId="77777777" w:rsidR="00A77B3E" w:rsidRPr="0032513A"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288696A1" w14:textId="77777777" w:rsidTr="0032513A">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E6C31D2" w14:textId="77777777" w:rsidR="00A77B3E" w:rsidRPr="00306208" w:rsidRDefault="00A77B3E">
            <w:pPr>
              <w:spacing w:before="100"/>
              <w:rPr>
                <w:color w:val="000000"/>
                <w:sz w:val="0"/>
                <w:lang w:val="pl-PL"/>
              </w:rPr>
            </w:pPr>
          </w:p>
          <w:p w14:paraId="47C031B6" w14:textId="77777777" w:rsidR="00A77B3E" w:rsidRPr="00306208" w:rsidRDefault="009F4183">
            <w:pPr>
              <w:spacing w:before="100"/>
              <w:rPr>
                <w:color w:val="000000"/>
                <w:lang w:val="pl-PL"/>
              </w:rPr>
            </w:pPr>
            <w:r w:rsidRPr="00306208">
              <w:rPr>
                <w:b/>
                <w:bCs/>
                <w:color w:val="000000"/>
                <w:lang w:val="pl-PL"/>
              </w:rPr>
              <w:t>Celem</w:t>
            </w:r>
            <w:r w:rsidRPr="00306208">
              <w:rPr>
                <w:color w:val="000000"/>
                <w:lang w:val="pl-PL"/>
              </w:rPr>
              <w:t xml:space="preserve"> pomocy technicznej jest wspieranie i realizacji programu FEPZ 2021-2027[7].</w:t>
            </w:r>
          </w:p>
          <w:p w14:paraId="333FE6AA" w14:textId="77777777" w:rsidR="00A77B3E" w:rsidRPr="00306208" w:rsidRDefault="009F4183">
            <w:pPr>
              <w:spacing w:before="100"/>
              <w:rPr>
                <w:color w:val="000000"/>
                <w:lang w:val="pl-PL"/>
              </w:rPr>
            </w:pPr>
            <w:r w:rsidRPr="00306208">
              <w:rPr>
                <w:color w:val="000000"/>
                <w:lang w:val="pl-PL"/>
              </w:rPr>
              <w:t>Cel priorytetu zostanie osiągnięty poprzez, m.in:</w:t>
            </w:r>
          </w:p>
          <w:p w14:paraId="3580CF8A" w14:textId="77777777" w:rsidR="00A77B3E" w:rsidRPr="00306208" w:rsidRDefault="009F4183">
            <w:pPr>
              <w:numPr>
                <w:ilvl w:val="0"/>
                <w:numId w:val="137"/>
              </w:numPr>
              <w:spacing w:before="100"/>
              <w:rPr>
                <w:color w:val="000000"/>
                <w:lang w:val="pl-PL"/>
              </w:rPr>
            </w:pPr>
            <w:r w:rsidRPr="00306208">
              <w:rPr>
                <w:color w:val="000000"/>
                <w:lang w:val="pl-PL"/>
              </w:rPr>
              <w:t>zbudowanie sprawnego i skutecznego systemu zarządzania Programem, w tym zapewnienie odpowiedniego potencjału administracyjnego Instytucji Programu,</w:t>
            </w:r>
          </w:p>
          <w:p w14:paraId="29A6BB6C" w14:textId="77777777" w:rsidR="00A77B3E" w:rsidRPr="00306208" w:rsidRDefault="009F4183">
            <w:pPr>
              <w:numPr>
                <w:ilvl w:val="0"/>
                <w:numId w:val="137"/>
              </w:numPr>
              <w:spacing w:before="100"/>
              <w:rPr>
                <w:color w:val="000000"/>
                <w:lang w:val="pl-PL"/>
              </w:rPr>
            </w:pPr>
            <w:r w:rsidRPr="00306208">
              <w:rPr>
                <w:color w:val="000000"/>
                <w:lang w:val="pl-PL"/>
              </w:rPr>
              <w:t>wspieranie i stosowanie przejrzystych procesów i procedur na każdym etapie realizacji Programu,</w:t>
            </w:r>
          </w:p>
          <w:p w14:paraId="7C70F359" w14:textId="77777777" w:rsidR="00A77B3E" w:rsidRPr="00306208" w:rsidRDefault="009F4183">
            <w:pPr>
              <w:numPr>
                <w:ilvl w:val="0"/>
                <w:numId w:val="137"/>
              </w:numPr>
              <w:spacing w:before="100"/>
              <w:rPr>
                <w:color w:val="000000"/>
                <w:lang w:val="pl-PL"/>
              </w:rPr>
            </w:pPr>
            <w:r w:rsidRPr="00306208">
              <w:rPr>
                <w:color w:val="000000"/>
                <w:lang w:val="pl-PL"/>
              </w:rPr>
              <w:t>wspieranie beneficjentów (w tym potencjalnych) w skutecznym aplikowaniu o środki UE i realizacji projektów,</w:t>
            </w:r>
          </w:p>
          <w:p w14:paraId="1434AABA" w14:textId="77777777" w:rsidR="00A77B3E" w:rsidRPr="00306208" w:rsidRDefault="009F4183">
            <w:pPr>
              <w:numPr>
                <w:ilvl w:val="0"/>
                <w:numId w:val="137"/>
              </w:numPr>
              <w:spacing w:before="100"/>
              <w:rPr>
                <w:color w:val="000000"/>
                <w:lang w:val="pl-PL"/>
              </w:rPr>
            </w:pPr>
            <w:r w:rsidRPr="00306208">
              <w:rPr>
                <w:color w:val="000000"/>
                <w:lang w:val="pl-PL"/>
              </w:rPr>
              <w:t>prowadzenie działań informacyjno-promocyjnych skierowanych do opinii publicznej w celu utrzymania wysokiego poziomu świadomości na temat roli i znaczenia funduszy UE,</w:t>
            </w:r>
          </w:p>
          <w:p w14:paraId="43864BC1" w14:textId="77777777" w:rsidR="00A77B3E" w:rsidRPr="00306208" w:rsidRDefault="009F4183">
            <w:pPr>
              <w:numPr>
                <w:ilvl w:val="0"/>
                <w:numId w:val="137"/>
              </w:numPr>
              <w:spacing w:before="100"/>
              <w:rPr>
                <w:color w:val="000000"/>
                <w:lang w:val="pl-PL"/>
              </w:rPr>
            </w:pPr>
            <w:r w:rsidRPr="00306208">
              <w:rPr>
                <w:color w:val="000000"/>
                <w:lang w:val="pl-PL"/>
              </w:rPr>
              <w:t>przestrzeganie przez wszystkie strony zaangażowane we wdrażanie Programu postanowień KPP i prawidłową realizację zasad horyzontalnych, ze szczególnym uwzględnieniem barier i potrzeb osób z grup narażonych na dyskryminację,</w:t>
            </w:r>
          </w:p>
          <w:p w14:paraId="12150F12" w14:textId="77777777" w:rsidR="00A77B3E" w:rsidRPr="00306208" w:rsidRDefault="009F4183">
            <w:pPr>
              <w:numPr>
                <w:ilvl w:val="0"/>
                <w:numId w:val="137"/>
              </w:numPr>
              <w:spacing w:before="100"/>
              <w:rPr>
                <w:color w:val="000000"/>
                <w:lang w:val="pl-PL"/>
              </w:rPr>
            </w:pPr>
            <w:r w:rsidRPr="00306208">
              <w:rPr>
                <w:color w:val="000000"/>
                <w:lang w:val="pl-PL"/>
              </w:rPr>
              <w:t>wzmocnienie roli Koordynatora ds. Równości i Niedyskryminacji.</w:t>
            </w:r>
          </w:p>
          <w:p w14:paraId="4CEFE4DA" w14:textId="77777777" w:rsidR="00A77B3E" w:rsidRPr="00306208" w:rsidRDefault="009F4183">
            <w:pPr>
              <w:spacing w:before="100"/>
              <w:rPr>
                <w:color w:val="000000"/>
                <w:lang w:val="pl-PL"/>
              </w:rPr>
            </w:pPr>
            <w:r w:rsidRPr="00306208">
              <w:rPr>
                <w:color w:val="000000"/>
                <w:lang w:val="pl-PL"/>
              </w:rPr>
              <w:t> Zakres planowanych działań:</w:t>
            </w:r>
          </w:p>
          <w:p w14:paraId="2A2B6BB1" w14:textId="77777777" w:rsidR="00A77B3E" w:rsidRPr="00306208" w:rsidRDefault="009F4183">
            <w:pPr>
              <w:spacing w:before="100"/>
              <w:rPr>
                <w:color w:val="000000"/>
                <w:lang w:val="pl-PL"/>
              </w:rPr>
            </w:pPr>
            <w:r w:rsidRPr="00306208">
              <w:rPr>
                <w:b/>
                <w:bCs/>
                <w:color w:val="000000"/>
                <w:lang w:val="pl-PL"/>
              </w:rPr>
              <w:t>1.</w:t>
            </w:r>
            <w:r w:rsidRPr="00306208">
              <w:rPr>
                <w:b/>
                <w:bCs/>
                <w:color w:val="000000"/>
                <w:u w:val="single"/>
                <w:lang w:val="pl-PL"/>
              </w:rPr>
              <w:t xml:space="preserve"> Wsparcie instytucji zaangażowanych w realizację Programu:</w:t>
            </w:r>
          </w:p>
          <w:p w14:paraId="5ECF3FBD" w14:textId="77777777" w:rsidR="00A77B3E" w:rsidRPr="00306208" w:rsidRDefault="009F4183">
            <w:pPr>
              <w:spacing w:before="100"/>
              <w:rPr>
                <w:color w:val="000000"/>
                <w:lang w:val="pl-PL"/>
              </w:rPr>
            </w:pPr>
            <w:r w:rsidRPr="00306208">
              <w:rPr>
                <w:color w:val="000000"/>
                <w:lang w:val="pl-PL"/>
              </w:rPr>
              <w:t xml:space="preserve">a. </w:t>
            </w:r>
            <w:r w:rsidRPr="00306208">
              <w:rPr>
                <w:b/>
                <w:bCs/>
                <w:color w:val="000000"/>
                <w:lang w:val="pl-PL"/>
              </w:rPr>
              <w:t>Organizacja i zarządzanie zasobami ludzkimi (ZZL)[8]</w:t>
            </w:r>
          </w:p>
          <w:p w14:paraId="4FCD18B7" w14:textId="77777777" w:rsidR="00A77B3E" w:rsidRPr="00306208" w:rsidRDefault="009F4183">
            <w:pPr>
              <w:spacing w:before="100"/>
              <w:rPr>
                <w:color w:val="000000"/>
                <w:lang w:val="pl-PL"/>
              </w:rPr>
            </w:pPr>
            <w:r w:rsidRPr="00306208">
              <w:rPr>
                <w:b/>
                <w:bCs/>
                <w:color w:val="000000"/>
                <w:lang w:val="pl-PL"/>
              </w:rPr>
              <w:t> </w:t>
            </w:r>
          </w:p>
          <w:p w14:paraId="0A3A0345" w14:textId="77777777" w:rsidR="00A77B3E" w:rsidRPr="00306208" w:rsidRDefault="009F4183">
            <w:pPr>
              <w:numPr>
                <w:ilvl w:val="0"/>
                <w:numId w:val="138"/>
              </w:numPr>
              <w:spacing w:before="100"/>
              <w:rPr>
                <w:color w:val="000000"/>
                <w:lang w:val="pl-PL"/>
              </w:rPr>
            </w:pPr>
            <w:r w:rsidRPr="00306208">
              <w:rPr>
                <w:color w:val="000000"/>
                <w:lang w:val="pl-PL"/>
              </w:rPr>
              <w:t>opracowanie i wdrożenie planu ZZL, który m.in. określi obowiązki instytucjonalne, zapewni wykwalifikowaną kadrę kierowniczą posiadającą wiedzę z zarządzania zespołem, zarządzania różnorodnością, umiejętności interpersonalne i przywódcze oraz przestrzeganie norm etycznych,</w:t>
            </w:r>
          </w:p>
          <w:p w14:paraId="6E9C18EC" w14:textId="77777777" w:rsidR="00A77B3E" w:rsidRPr="00306208" w:rsidRDefault="009F4183">
            <w:pPr>
              <w:numPr>
                <w:ilvl w:val="0"/>
                <w:numId w:val="138"/>
              </w:numPr>
              <w:spacing w:before="100"/>
              <w:rPr>
                <w:color w:val="000000"/>
                <w:lang w:val="pl-PL"/>
              </w:rPr>
            </w:pPr>
            <w:r w:rsidRPr="00306208">
              <w:rPr>
                <w:color w:val="000000"/>
                <w:lang w:val="pl-PL"/>
              </w:rPr>
              <w:t>utrzymanie i rekrutacja wykwalifikowanego personelu IZ i IP, w tym dostosowanie systemu zatrudnienia i wynagradzania adekwatnie do wykonywanych zadań i zakresu odpowiedzialności, zapobieganie nadmiernej rotacji pracowników; działania gwarantujące zachowanie pamięci instytucjonalnej systemu; szkolenia i podnoszenie kwalifikacji w zakresie wdrażania funduszy UE; zapewnienie przejrzystych ścieżek kariery i rozwoju kompetencji zawodowych; promowanie elastycznych form pracy, np. upowszechnienie pracy zdalnej,</w:t>
            </w:r>
          </w:p>
          <w:p w14:paraId="7575120A" w14:textId="77777777" w:rsidR="00A77B3E" w:rsidRPr="00306208" w:rsidRDefault="009F4183">
            <w:pPr>
              <w:numPr>
                <w:ilvl w:val="0"/>
                <w:numId w:val="138"/>
              </w:numPr>
              <w:spacing w:before="100"/>
              <w:rPr>
                <w:color w:val="000000"/>
                <w:lang w:val="pl-PL"/>
              </w:rPr>
            </w:pPr>
            <w:r w:rsidRPr="00306208">
              <w:rPr>
                <w:color w:val="000000"/>
                <w:lang w:val="pl-PL"/>
              </w:rPr>
              <w:t>zapewnienie optymalnej organizacji pracy oraz zaplecza techniczno-lokalowego (z uwzględnieniem zasad horyzontalnych), m.in. obsługa administracyjna, finansowa i organizacyjna instytucji zaangażowanych w zarządzanie, wdrażanie i księgowanie wydatków ; wyposażenie stanowisk pracy, funkcjonowanie systemów IT; digitalizacja,</w:t>
            </w:r>
          </w:p>
          <w:p w14:paraId="2741F0A9" w14:textId="77777777" w:rsidR="00A77B3E" w:rsidRPr="00306208" w:rsidRDefault="009F4183">
            <w:pPr>
              <w:numPr>
                <w:ilvl w:val="0"/>
                <w:numId w:val="138"/>
              </w:numPr>
              <w:spacing w:before="100"/>
              <w:rPr>
                <w:color w:val="000000"/>
                <w:lang w:val="pl-PL"/>
              </w:rPr>
            </w:pPr>
            <w:r w:rsidRPr="00306208">
              <w:rPr>
                <w:color w:val="000000"/>
                <w:lang w:val="pl-PL"/>
              </w:rPr>
              <w:lastRenderedPageBreak/>
              <w:t>zapewnienie skutecznego i efektywnego systemu oceny Programu, ewaluacji, badań i gromadzenia danych, m.in. finansowanie analiz i studiów, ekspertyz i opinii prawnych niezbędnych do realizacji Programu,</w:t>
            </w:r>
          </w:p>
          <w:p w14:paraId="27BA53F2" w14:textId="77777777" w:rsidR="00A77B3E" w:rsidRPr="00306208" w:rsidRDefault="009F4183">
            <w:pPr>
              <w:numPr>
                <w:ilvl w:val="0"/>
                <w:numId w:val="138"/>
              </w:numPr>
              <w:spacing w:before="100"/>
              <w:rPr>
                <w:color w:val="000000"/>
                <w:lang w:val="pl-PL"/>
              </w:rPr>
            </w:pPr>
            <w:r w:rsidRPr="00306208">
              <w:rPr>
                <w:color w:val="000000"/>
                <w:lang w:val="pl-PL"/>
              </w:rPr>
              <w:t>wsparcie eksperckie w procesie naboru, oceny, wdrażania, kontroli i ewaluacji projektów,</w:t>
            </w:r>
          </w:p>
          <w:p w14:paraId="32332882" w14:textId="77777777" w:rsidR="00A77B3E" w:rsidRPr="00306208" w:rsidRDefault="009F4183">
            <w:pPr>
              <w:numPr>
                <w:ilvl w:val="0"/>
                <w:numId w:val="138"/>
              </w:numPr>
              <w:spacing w:before="100"/>
              <w:rPr>
                <w:color w:val="000000"/>
                <w:lang w:val="pl-PL"/>
              </w:rPr>
            </w:pPr>
            <w:r w:rsidRPr="00306208">
              <w:rPr>
                <w:color w:val="000000"/>
                <w:lang w:val="pl-PL"/>
              </w:rPr>
              <w:t>opracowanie, w tym audyt istniejących rozwiązań i oceny ich skuteczności dla wypracowania narzędzi i mechanizmów skutecznego wdrażania horyzontalnych zasad równego traktowania, niedyskryminacji i poszanowania KPP.</w:t>
            </w:r>
          </w:p>
          <w:p w14:paraId="6FA5C28A" w14:textId="77777777" w:rsidR="00A77B3E" w:rsidRPr="00306208" w:rsidRDefault="00A77B3E">
            <w:pPr>
              <w:spacing w:before="100"/>
              <w:rPr>
                <w:color w:val="000000"/>
                <w:lang w:val="pl-PL"/>
              </w:rPr>
            </w:pPr>
          </w:p>
          <w:p w14:paraId="452514A1" w14:textId="77777777" w:rsidR="00A77B3E" w:rsidRPr="00306208" w:rsidRDefault="009F4183">
            <w:pPr>
              <w:spacing w:before="100"/>
              <w:rPr>
                <w:color w:val="000000"/>
                <w:lang w:val="pl-PL"/>
              </w:rPr>
            </w:pPr>
            <w:r w:rsidRPr="00306208">
              <w:rPr>
                <w:b/>
                <w:bCs/>
                <w:color w:val="000000"/>
                <w:lang w:val="pl-PL"/>
              </w:rPr>
              <w:t>b. Skuteczne procedury i procesy wdrażania Programu</w:t>
            </w:r>
          </w:p>
          <w:p w14:paraId="3A953EED" w14:textId="77777777" w:rsidR="00A77B3E" w:rsidRPr="00306208" w:rsidRDefault="009F4183">
            <w:pPr>
              <w:numPr>
                <w:ilvl w:val="0"/>
                <w:numId w:val="139"/>
              </w:numPr>
              <w:spacing w:before="100"/>
              <w:rPr>
                <w:color w:val="000000"/>
                <w:lang w:val="pl-PL"/>
              </w:rPr>
            </w:pPr>
            <w:r w:rsidRPr="00306208">
              <w:rPr>
                <w:color w:val="000000"/>
                <w:lang w:val="pl-PL"/>
              </w:rPr>
              <w:t>zapewnienie przejrzystego systemu zarządzania finansowego i kontroli, m.in.: realizacja budżetu Programu, w tym zamknięcie perspektywy finansowej 2014-2020 oraz przygotowanie kolejnej po 2027 r.,</w:t>
            </w:r>
          </w:p>
          <w:p w14:paraId="0A9BED28" w14:textId="77777777" w:rsidR="00A77B3E" w:rsidRPr="00306208" w:rsidRDefault="009F4183">
            <w:pPr>
              <w:numPr>
                <w:ilvl w:val="0"/>
                <w:numId w:val="139"/>
              </w:numPr>
              <w:spacing w:before="100"/>
              <w:rPr>
                <w:color w:val="000000"/>
                <w:lang w:val="pl-PL"/>
              </w:rPr>
            </w:pPr>
            <w:r w:rsidRPr="00306208">
              <w:rPr>
                <w:color w:val="000000"/>
                <w:lang w:val="pl-PL"/>
              </w:rPr>
              <w:t>stosowanie przejrzystych i konkurencyjnych procesów zamówień publicznych z odpowiednimi systemami kontroli wewnętrznej,</w:t>
            </w:r>
          </w:p>
          <w:p w14:paraId="1AE5CFF4" w14:textId="77777777" w:rsidR="00A77B3E" w:rsidRDefault="009F4183">
            <w:pPr>
              <w:numPr>
                <w:ilvl w:val="0"/>
                <w:numId w:val="139"/>
              </w:numPr>
              <w:spacing w:before="100"/>
              <w:rPr>
                <w:color w:val="000000"/>
              </w:rPr>
            </w:pPr>
            <w:r w:rsidRPr="00306208">
              <w:rPr>
                <w:color w:val="000000"/>
                <w:lang w:val="pl-PL"/>
              </w:rPr>
              <w:t xml:space="preserve">IZ i beneficjenci będą promować strategiczne wykorzystanie zamówień publicznych do wspierania celów polityki spójności, w tym stosowanie kryteriów związanych z jakością i kosztami cyklu życia produktu i usług, kryteria ekologiczne i społeczne, a także innowacyjne.[9] Przy wyborze wykonawcy usług szkoleniowych będą stosowane kryteria wiedzy i doświadczenia w przedmiocie szkolenia, zapobieganie, wykrywanie, korygowanie i raportowanie w obszarze nieprawidłowości i nadużyć finansowych oraz korupcji. IZ będzie posiadać i stosować skuteczne i proporcjonalne środki i procedury zwalczania nadużyć finansowych, uwzględniające stwierdzone ryzyka, jak przewidziano w art. 74 rozporządzenia 2021/1060. </w:t>
            </w:r>
            <w:r>
              <w:rPr>
                <w:color w:val="000000"/>
              </w:rPr>
              <w:t>IZ zapewni takie działania zapobiegawcze, jak:</w:t>
            </w:r>
          </w:p>
          <w:p w14:paraId="7D6794DC" w14:textId="77777777" w:rsidR="00A77B3E" w:rsidRPr="00306208" w:rsidRDefault="009F4183">
            <w:pPr>
              <w:numPr>
                <w:ilvl w:val="0"/>
                <w:numId w:val="139"/>
              </w:numPr>
              <w:spacing w:before="100"/>
              <w:rPr>
                <w:color w:val="000000"/>
                <w:lang w:val="pl-PL"/>
              </w:rPr>
            </w:pPr>
            <w:r w:rsidRPr="00306208">
              <w:rPr>
                <w:color w:val="000000"/>
                <w:lang w:val="pl-PL"/>
              </w:rPr>
              <w:t>zgłaszanie i aktualizowanie nieprawidłowości w systemie IMS; wzmocnienie procedur kontroli w celu unikania konfliktu interesów, np. zwiększenie przejrzystości łańcucha podwykonawców, uwzględniając weryfikację struktury właścicielskiej beneficjentów, wykonawców oraz ekspertów oceniających i nadzorujących projekty;</w:t>
            </w:r>
          </w:p>
          <w:p w14:paraId="09C6B83B" w14:textId="77777777" w:rsidR="00A77B3E" w:rsidRPr="00306208" w:rsidRDefault="009F4183">
            <w:pPr>
              <w:numPr>
                <w:ilvl w:val="0"/>
                <w:numId w:val="139"/>
              </w:numPr>
              <w:spacing w:before="100"/>
              <w:rPr>
                <w:color w:val="000000"/>
                <w:lang w:val="pl-PL"/>
              </w:rPr>
            </w:pPr>
            <w:r w:rsidRPr="00306208">
              <w:rPr>
                <w:color w:val="000000"/>
                <w:lang w:val="pl-PL"/>
              </w:rPr>
              <w:t>utworzenie systemu rejestracji i kontroli przy wyborze projektów dla zachowania ścieżki audytu;</w:t>
            </w:r>
          </w:p>
          <w:p w14:paraId="27967019" w14:textId="77777777" w:rsidR="00A77B3E" w:rsidRPr="00306208" w:rsidRDefault="009F4183">
            <w:pPr>
              <w:numPr>
                <w:ilvl w:val="0"/>
                <w:numId w:val="139"/>
              </w:numPr>
              <w:spacing w:before="100"/>
              <w:rPr>
                <w:color w:val="000000"/>
                <w:lang w:val="pl-PL"/>
              </w:rPr>
            </w:pPr>
            <w:r w:rsidRPr="00306208">
              <w:rPr>
                <w:color w:val="000000"/>
                <w:lang w:val="pl-PL"/>
              </w:rPr>
              <w:t>istnienie mechanizmu oznaczania i wykluczania z dofinansowania osób/podmiotów stanowiących zagrożenie dla interesów UE;</w:t>
            </w:r>
          </w:p>
          <w:p w14:paraId="51573F8E" w14:textId="77777777" w:rsidR="00A77B3E" w:rsidRPr="00306208" w:rsidRDefault="009F4183">
            <w:pPr>
              <w:numPr>
                <w:ilvl w:val="0"/>
                <w:numId w:val="139"/>
              </w:numPr>
              <w:spacing w:before="100"/>
              <w:rPr>
                <w:color w:val="000000"/>
                <w:lang w:val="pl-PL"/>
              </w:rPr>
            </w:pPr>
            <w:r w:rsidRPr="00306208">
              <w:rPr>
                <w:color w:val="000000"/>
                <w:lang w:val="pl-PL"/>
              </w:rPr>
              <w:t>uwzględnianie nowych ryzyk, np. związanych ze zmianą zasad wydatkowania funduszy UE;</w:t>
            </w:r>
          </w:p>
          <w:p w14:paraId="1B2E0793" w14:textId="77777777" w:rsidR="00A77B3E" w:rsidRPr="00306208" w:rsidRDefault="009F4183">
            <w:pPr>
              <w:numPr>
                <w:ilvl w:val="0"/>
                <w:numId w:val="139"/>
              </w:numPr>
              <w:spacing w:before="100"/>
              <w:rPr>
                <w:color w:val="000000"/>
                <w:lang w:val="pl-PL"/>
              </w:rPr>
            </w:pPr>
            <w:r w:rsidRPr="00306208">
              <w:rPr>
                <w:color w:val="000000"/>
                <w:lang w:val="pl-PL"/>
              </w:rPr>
              <w:t>użycie narzędzi eksploracji danych, typu Arachne lub podobnego oraz narzędzi mających na celu wykrywanie podejrzeń nadużyć finansowych, plagiatu, itp.;</w:t>
            </w:r>
          </w:p>
          <w:p w14:paraId="4FE555D6" w14:textId="77777777" w:rsidR="00A77B3E" w:rsidRPr="00176F88" w:rsidRDefault="4FAA4C1C">
            <w:pPr>
              <w:numPr>
                <w:ilvl w:val="0"/>
                <w:numId w:val="139"/>
              </w:numPr>
              <w:spacing w:before="100"/>
              <w:rPr>
                <w:color w:val="000000"/>
                <w:lang w:val="pl-PL"/>
              </w:rPr>
            </w:pPr>
            <w:r w:rsidRPr="00306208">
              <w:rPr>
                <w:color w:val="000000" w:themeColor="text1"/>
                <w:lang w:val="pl-PL"/>
              </w:rPr>
              <w:t>promowanie paktów na rzecz uczciwości[10].</w:t>
            </w:r>
          </w:p>
          <w:p w14:paraId="61E48481" w14:textId="092FDCB0" w:rsidR="1ADDAEA5" w:rsidRDefault="1ADDAEA5" w:rsidP="00306208">
            <w:pPr>
              <w:spacing w:before="100"/>
              <w:rPr>
                <w:color w:val="000000" w:themeColor="text1"/>
                <w:lang w:val="pl-PL"/>
              </w:rPr>
            </w:pPr>
          </w:p>
          <w:p w14:paraId="0952B519" w14:textId="336F0B75" w:rsidR="2922CB20" w:rsidRPr="00306208" w:rsidRDefault="2922CB20" w:rsidP="00306208">
            <w:pPr>
              <w:spacing w:before="100"/>
              <w:rPr>
                <w:b/>
                <w:bCs/>
                <w:color w:val="000000" w:themeColor="text1"/>
                <w:u w:val="single"/>
                <w:lang w:val="pl-PL"/>
              </w:rPr>
            </w:pPr>
            <w:r w:rsidRPr="00306208">
              <w:rPr>
                <w:b/>
                <w:bCs/>
                <w:color w:val="000000" w:themeColor="text1"/>
                <w:u w:val="single"/>
                <w:lang w:val="pl-PL"/>
              </w:rPr>
              <w:t>2. Wsparcie funkcjonowania komitetów, grup roboczych i doradczych, partnerów</w:t>
            </w:r>
          </w:p>
          <w:p w14:paraId="1DDC613B" w14:textId="3C7166AB" w:rsidR="2922CB20" w:rsidRPr="00306208" w:rsidRDefault="2922CB20" w:rsidP="00306208">
            <w:pPr>
              <w:pStyle w:val="Akapitzlist"/>
              <w:numPr>
                <w:ilvl w:val="0"/>
                <w:numId w:val="5"/>
              </w:numPr>
              <w:rPr>
                <w:color w:val="000000" w:themeColor="text1"/>
                <w:lang w:val="pl-PL"/>
              </w:rPr>
            </w:pPr>
            <w:r w:rsidRPr="00306208">
              <w:rPr>
                <w:color w:val="000000" w:themeColor="text1"/>
                <w:lang w:val="pl-PL"/>
              </w:rPr>
              <w:t xml:space="preserve">obsługa prac KM i grup roboczych, powoływanych przez KM w tym Grupy Roboczej ds. monitorowania zasad horyzontalnych, w skład której wejdą przedstawiciele organizacji społecznych zrzeszających osoby z grup narażonych na dyskryminację lub zajmujących się równouprawnieniem danej grupy, a także wsparcie grup doradczych zaangażowanych we wdrażanie Programu, w tym członków KM reprezentujących partnerów </w:t>
            </w:r>
            <w:r w:rsidRPr="00306208">
              <w:rPr>
                <w:color w:val="000000" w:themeColor="text1"/>
                <w:lang w:val="pl-PL"/>
              </w:rPr>
              <w:lastRenderedPageBreak/>
              <w:t>społeczno-gospodarczych oraz podmioty społeczeństwa obywatelskiego (art. 8 ust. 1 rozporządzenia ogólnego). Finansowane będą m.in.: koszty organizacji posiedzeń, ekspertyzy, szkolenia, prace przygotowawcze niezbędne do realizacji Programu</w:t>
            </w:r>
          </w:p>
          <w:p w14:paraId="7E8C774D" w14:textId="50C82606" w:rsidR="2922CB20" w:rsidRPr="00306208" w:rsidRDefault="2922CB20" w:rsidP="00306208">
            <w:pPr>
              <w:pStyle w:val="Akapitzlist"/>
              <w:numPr>
                <w:ilvl w:val="0"/>
                <w:numId w:val="5"/>
              </w:numPr>
              <w:rPr>
                <w:color w:val="000000" w:themeColor="text1"/>
                <w:lang w:val="pl-PL"/>
              </w:rPr>
            </w:pPr>
            <w:r w:rsidRPr="00306208">
              <w:rPr>
                <w:color w:val="000000" w:themeColor="text1"/>
                <w:lang w:val="pl-PL"/>
              </w:rPr>
              <w:t>powołanie Koordynatora ds. Równości i Niedyskryminacji;</w:t>
            </w:r>
          </w:p>
          <w:p w14:paraId="1B2F4C1F" w14:textId="3EF99EF9" w:rsidR="2922CB20" w:rsidRPr="00306208" w:rsidRDefault="2922CB20" w:rsidP="00306208">
            <w:pPr>
              <w:pStyle w:val="Akapitzlist"/>
              <w:numPr>
                <w:ilvl w:val="0"/>
                <w:numId w:val="5"/>
              </w:numPr>
              <w:rPr>
                <w:color w:val="000000" w:themeColor="text1"/>
                <w:lang w:val="pl-PL"/>
              </w:rPr>
            </w:pPr>
            <w:r w:rsidRPr="00306208">
              <w:rPr>
                <w:color w:val="000000" w:themeColor="text1"/>
                <w:lang w:val="pl-PL"/>
              </w:rPr>
              <w:t>pomoc w realizacji zasad horyzontalnych, ze szczególnym uwzględnieniem barier i potrzeb osób z grup narażonych na dyskryminację, m.in.: pomoc ekspercka, szkolenia i konferencje tematyczne, produkcja materiałów informacyjno-edukacyjnych, a także audyt istniejących rozwiązań i ocena ich skuteczności dla wypracowania narzędzi i mechanizmów skutecznego wdrażania horyzontalnych zasad równego traktowania, niedyskryminacji i poszanowania KPP.</w:t>
            </w:r>
          </w:p>
          <w:p w14:paraId="5CDD387A" w14:textId="02D4BCBB" w:rsidR="1ADDAEA5" w:rsidRPr="00306208" w:rsidRDefault="1ADDAEA5" w:rsidP="1ADDAEA5">
            <w:pPr>
              <w:spacing w:before="100"/>
              <w:rPr>
                <w:color w:val="000000" w:themeColor="text1"/>
                <w:lang w:val="pl-PL"/>
              </w:rPr>
            </w:pPr>
          </w:p>
          <w:p w14:paraId="2C1ADEDE" w14:textId="77777777" w:rsidR="00A77B3E" w:rsidRPr="00306208" w:rsidRDefault="009F4183">
            <w:pPr>
              <w:spacing w:before="100"/>
              <w:rPr>
                <w:color w:val="000000"/>
                <w:lang w:val="pl-PL"/>
              </w:rPr>
            </w:pPr>
            <w:r w:rsidRPr="00306208">
              <w:rPr>
                <w:b/>
                <w:bCs/>
                <w:color w:val="000000"/>
                <w:u w:val="single"/>
                <w:lang w:val="pl-PL"/>
              </w:rPr>
              <w:t>3. Wsparcie beneficjentów i potencjalnych beneficjentów Programu </w:t>
            </w:r>
          </w:p>
          <w:p w14:paraId="1DE4A23F" w14:textId="77777777" w:rsidR="00A77B3E" w:rsidRPr="00306208" w:rsidRDefault="009F4183">
            <w:pPr>
              <w:numPr>
                <w:ilvl w:val="0"/>
                <w:numId w:val="140"/>
              </w:numPr>
              <w:spacing w:before="100"/>
              <w:rPr>
                <w:color w:val="000000"/>
                <w:lang w:val="pl-PL"/>
              </w:rPr>
            </w:pPr>
            <w:r w:rsidRPr="00306208">
              <w:rPr>
                <w:color w:val="000000"/>
                <w:lang w:val="pl-PL"/>
              </w:rPr>
              <w:t>rozwój kompetencji niezbędnych do skutecznego aplikowania o fundusze UE, prowadzenia i rozliczania projektów m.in. organizowanie szkoleń, konsultacji i spotkań informacyjnych,</w:t>
            </w:r>
          </w:p>
          <w:p w14:paraId="67311C2F" w14:textId="77777777" w:rsidR="00A77B3E" w:rsidRPr="00306208" w:rsidRDefault="009F4183">
            <w:pPr>
              <w:numPr>
                <w:ilvl w:val="0"/>
                <w:numId w:val="140"/>
              </w:numPr>
              <w:spacing w:before="100"/>
              <w:rPr>
                <w:color w:val="000000"/>
                <w:lang w:val="pl-PL"/>
              </w:rPr>
            </w:pPr>
            <w:r w:rsidRPr="00306208">
              <w:rPr>
                <w:color w:val="000000"/>
                <w:lang w:val="pl-PL"/>
              </w:rPr>
              <w:t>pomoc w dostosowaniu projektów do założeń Europejskiego Zielonego Ładu i zasady DNSH,</w:t>
            </w:r>
          </w:p>
          <w:p w14:paraId="621313FC" w14:textId="77777777" w:rsidR="00A77B3E" w:rsidRPr="00306208" w:rsidRDefault="009F4183">
            <w:pPr>
              <w:numPr>
                <w:ilvl w:val="0"/>
                <w:numId w:val="140"/>
              </w:numPr>
              <w:spacing w:before="100"/>
              <w:rPr>
                <w:color w:val="000000"/>
                <w:lang w:val="pl-PL"/>
              </w:rPr>
            </w:pPr>
            <w:r w:rsidRPr="00306208">
              <w:rPr>
                <w:color w:val="000000"/>
                <w:lang w:val="pl-PL"/>
              </w:rPr>
              <w:t>podnoszenie wiedzy na temat wdrażania zasad horyzontalnych w realizowanych projektach, w tym niedyskryminacji, szczególnie dla kadry w instytucjach z obszaru edukacji, zdrowia i pomocy społecznej w zakresie przeciwdziałania i zwalczania dyskryminacji osób i grup narażonych/ dyskryminowanych,</w:t>
            </w:r>
          </w:p>
          <w:p w14:paraId="10F28D61" w14:textId="77777777" w:rsidR="00A77B3E" w:rsidRPr="00306208" w:rsidRDefault="009F4183">
            <w:pPr>
              <w:numPr>
                <w:ilvl w:val="0"/>
                <w:numId w:val="140"/>
              </w:numPr>
              <w:spacing w:before="100"/>
              <w:rPr>
                <w:color w:val="000000"/>
                <w:lang w:val="pl-PL"/>
              </w:rPr>
            </w:pPr>
            <w:r w:rsidRPr="00306208">
              <w:rPr>
                <w:color w:val="000000"/>
                <w:lang w:val="pl-PL"/>
              </w:rPr>
              <w:t>wsparcie organów wdrażających strategie rozwoju terytorialnego i lokalnego w przygotowaniu i weryfikacji dokumentów, w tym dla projektów o charakterze strategicznym, niezbędnych do wdrażania instrumentów terytorialnych poprzez szkolenia, organizowanie spotkań informacyjnych, wsparcie eksperckie i doradztwo.</w:t>
            </w:r>
          </w:p>
          <w:p w14:paraId="44268C1E" w14:textId="77777777" w:rsidR="00A77B3E" w:rsidRPr="00306208" w:rsidRDefault="009F4183">
            <w:pPr>
              <w:spacing w:before="100"/>
              <w:rPr>
                <w:color w:val="000000"/>
                <w:lang w:val="pl-PL"/>
              </w:rPr>
            </w:pPr>
            <w:r w:rsidRPr="00306208">
              <w:rPr>
                <w:color w:val="000000"/>
                <w:lang w:val="pl-PL"/>
              </w:rPr>
              <w:t> </w:t>
            </w:r>
          </w:p>
          <w:p w14:paraId="15DA387D" w14:textId="77777777" w:rsidR="00A77B3E" w:rsidRPr="00306208" w:rsidRDefault="009F4183">
            <w:pPr>
              <w:spacing w:before="100"/>
              <w:rPr>
                <w:color w:val="000000"/>
                <w:lang w:val="pl-PL"/>
              </w:rPr>
            </w:pPr>
            <w:r w:rsidRPr="00306208">
              <w:rPr>
                <w:b/>
                <w:bCs/>
                <w:color w:val="000000"/>
                <w:u w:val="single"/>
                <w:lang w:val="pl-PL"/>
              </w:rPr>
              <w:t>4. Wsparcie komunikacji i widoczności Programu oraz Funduszy Europejskich.</w:t>
            </w:r>
          </w:p>
          <w:p w14:paraId="6FB5C1DD" w14:textId="77777777" w:rsidR="00A77B3E" w:rsidRDefault="009F4183">
            <w:pPr>
              <w:numPr>
                <w:ilvl w:val="0"/>
                <w:numId w:val="141"/>
              </w:numPr>
              <w:spacing w:before="100"/>
              <w:rPr>
                <w:color w:val="000000"/>
              </w:rPr>
            </w:pPr>
            <w:r w:rsidRPr="00306208">
              <w:rPr>
                <w:color w:val="000000"/>
                <w:lang w:val="pl-PL"/>
              </w:rPr>
              <w:t xml:space="preserve">działania informacyjne i promocyjne dot. m.in. uruchomienia Programu, możliwości finansowania, a także prezentacji efektów wdrażania polityki spójności w regionie (prowadzenie kampanii dotyczących zapewnienia wysokiej świadomości nt. działań rozwojowych w regionie realizowanych z udziałem FE, korzyści z nich wynikających, wartości obowiązujących w całej UE, zasad horyzontalnych m.in. zasady równości i niedyskryminacji – uwzględniających zwalczanie szkodliwych stereotypów dotyczących grup narażonych na dyskryminację, w tym osób LGBT+). Szczegółowe informacje nt. celów, grup docelowych, kanałów komunikacji oraz działań przewidzianych do finansowania w ramach niniejszej grupy działań znajdują się w rozdziale 7. </w:t>
            </w:r>
            <w:r>
              <w:rPr>
                <w:color w:val="000000"/>
              </w:rPr>
              <w:t>KOMUNIKACJA I WIDOCZNOŚĆ,</w:t>
            </w:r>
          </w:p>
          <w:p w14:paraId="2ADB2CCE" w14:textId="77777777" w:rsidR="00A77B3E" w:rsidRPr="00306208" w:rsidRDefault="009F4183">
            <w:pPr>
              <w:numPr>
                <w:ilvl w:val="0"/>
                <w:numId w:val="141"/>
              </w:numPr>
              <w:spacing w:before="100"/>
              <w:rPr>
                <w:color w:val="000000"/>
                <w:lang w:val="pl-PL"/>
              </w:rPr>
            </w:pPr>
            <w:r w:rsidRPr="00306208">
              <w:rPr>
                <w:color w:val="000000"/>
                <w:lang w:val="pl-PL"/>
              </w:rPr>
              <w:t xml:space="preserve">Działania komunikacyjne będą prowadzone z uwzględnieniem zasad dostępności, równości szans i niedyskryminacji, postępującej cyfryzacji i zielonego ładu. Podstawowym trybem informowania przez IZ/IP/IW będzie wersja cyfrowa materiałów. Ekologiczne podejście do komunikacji wyrazi się w ograniczeniu zużycia surowców naturalnych, w szczególności w rezygnacji z nadmiernego wykorzystania papieru, zastępowaniem – wszędzie gdzie to możliwe – materiałów drukowanych wersjami cyfrowymi lub wykorzystaniem materiałów przyjaznych dla środowiska lub powstałych np. z recyklingu. Gadżety nie są narzędziem promocji Funduszy Europejskich. Ich wykorzystanie jest możliwe wyjątkowo i jedynie jako </w:t>
            </w:r>
            <w:r w:rsidRPr="00306208">
              <w:rPr>
                <w:color w:val="000000"/>
                <w:lang w:val="pl-PL"/>
              </w:rPr>
              <w:lastRenderedPageBreak/>
              <w:t>środek wspomagający, pod warunkiem wykazania ich ścisłego związku ze zwiększeniem wiedzy i świadomości o Funduszach Europejskich oraz UE, oraz przy zachowaniu zasad zrównoważonego rozwoju przy ich produkcji i zakupie.</w:t>
            </w:r>
          </w:p>
          <w:p w14:paraId="35529581" w14:textId="77777777" w:rsidR="00A77B3E" w:rsidRPr="00306208" w:rsidRDefault="00A77B3E">
            <w:pPr>
              <w:spacing w:before="100"/>
              <w:rPr>
                <w:color w:val="000000"/>
                <w:lang w:val="pl-PL"/>
              </w:rPr>
            </w:pPr>
          </w:p>
          <w:p w14:paraId="3C3E5852" w14:textId="77777777" w:rsidR="00A77B3E" w:rsidRPr="00306208" w:rsidRDefault="009F4183">
            <w:pPr>
              <w:spacing w:before="100"/>
              <w:rPr>
                <w:color w:val="000000"/>
                <w:lang w:val="pl-PL"/>
              </w:rPr>
            </w:pPr>
            <w:r w:rsidRPr="00306208">
              <w:rPr>
                <w:color w:val="000000"/>
                <w:lang w:val="pl-PL"/>
              </w:rPr>
              <w:t>Działania komunikacyjne w Programie będą komplementarne z działaniami finansowanymi ze środków programu krajowego PTFE oraz zgodne z jednolitym systemem informowania o FE w perspektywie 2021-2027.</w:t>
            </w:r>
          </w:p>
          <w:p w14:paraId="3ECF0F31" w14:textId="77777777" w:rsidR="00A77B3E" w:rsidRPr="00306208" w:rsidRDefault="00A77B3E">
            <w:pPr>
              <w:spacing w:before="100"/>
              <w:rPr>
                <w:color w:val="000000"/>
                <w:lang w:val="pl-PL"/>
              </w:rPr>
            </w:pPr>
          </w:p>
        </w:tc>
      </w:tr>
    </w:tbl>
    <w:p w14:paraId="4E4D716F" w14:textId="77777777" w:rsidR="00A77B3E" w:rsidRPr="00306208" w:rsidRDefault="00A77B3E">
      <w:pPr>
        <w:spacing w:before="100"/>
        <w:rPr>
          <w:color w:val="000000"/>
          <w:lang w:val="pl-PL"/>
        </w:rPr>
      </w:pPr>
    </w:p>
    <w:p w14:paraId="0C058C17" w14:textId="77777777" w:rsidR="00A77B3E" w:rsidRPr="00306208" w:rsidRDefault="009F4183">
      <w:pPr>
        <w:pStyle w:val="Nagwek5"/>
        <w:spacing w:before="100" w:after="0"/>
        <w:rPr>
          <w:b w:val="0"/>
          <w:i w:val="0"/>
          <w:color w:val="000000"/>
          <w:sz w:val="24"/>
          <w:lang w:val="pl-PL"/>
        </w:rPr>
      </w:pPr>
      <w:bookmarkStart w:id="487" w:name="_Toc215824082"/>
      <w:r w:rsidRPr="00306208">
        <w:rPr>
          <w:b w:val="0"/>
          <w:i w:val="0"/>
          <w:color w:val="000000"/>
          <w:sz w:val="24"/>
          <w:lang w:val="pl-PL"/>
        </w:rPr>
        <w:t>Główne grupy docelowe – art. 22 ust. 3 lit. d) pkt (iii) rozporządzenia w sprawie wspólnych przepisów:</w:t>
      </w:r>
      <w:bookmarkEnd w:id="487"/>
    </w:p>
    <w:p w14:paraId="4BDBFCE3" w14:textId="77777777" w:rsidR="00A77B3E" w:rsidRPr="00306208"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7F42EE" w14:paraId="114376D8" w14:textId="77777777" w:rsidTr="0030620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816296" w14:textId="77777777" w:rsidR="00A77B3E" w:rsidRPr="00306208" w:rsidRDefault="00A77B3E">
            <w:pPr>
              <w:spacing w:before="100"/>
              <w:rPr>
                <w:color w:val="000000"/>
                <w:sz w:val="0"/>
                <w:lang w:val="pl-PL"/>
              </w:rPr>
            </w:pPr>
          </w:p>
          <w:p w14:paraId="6BAFF153" w14:textId="77777777" w:rsidR="00A77B3E" w:rsidRDefault="009F4183">
            <w:pPr>
              <w:numPr>
                <w:ilvl w:val="0"/>
                <w:numId w:val="142"/>
              </w:numPr>
              <w:spacing w:before="100"/>
              <w:rPr>
                <w:color w:val="000000"/>
              </w:rPr>
            </w:pPr>
            <w:r>
              <w:rPr>
                <w:color w:val="000000"/>
              </w:rPr>
              <w:t>instytucja zarządzająca FEPZ,</w:t>
            </w:r>
          </w:p>
          <w:p w14:paraId="57C9FF60" w14:textId="77777777" w:rsidR="00A77B3E" w:rsidRPr="00306208" w:rsidRDefault="009F4183">
            <w:pPr>
              <w:numPr>
                <w:ilvl w:val="0"/>
                <w:numId w:val="142"/>
              </w:numPr>
              <w:spacing w:before="100"/>
              <w:rPr>
                <w:color w:val="000000"/>
                <w:lang w:val="pl-PL"/>
              </w:rPr>
            </w:pPr>
            <w:r w:rsidRPr="00306208">
              <w:rPr>
                <w:color w:val="000000"/>
                <w:lang w:val="pl-PL"/>
              </w:rPr>
              <w:t>instytucja pośrednicząca we wdrażaniu FEPZ,</w:t>
            </w:r>
          </w:p>
          <w:p w14:paraId="7B56FA63" w14:textId="77777777" w:rsidR="00A77B3E" w:rsidRPr="00306208" w:rsidRDefault="009F4183">
            <w:pPr>
              <w:numPr>
                <w:ilvl w:val="0"/>
                <w:numId w:val="142"/>
              </w:numPr>
              <w:spacing w:before="100"/>
              <w:rPr>
                <w:color w:val="000000"/>
                <w:lang w:val="pl-PL"/>
              </w:rPr>
            </w:pPr>
            <w:r w:rsidRPr="00306208">
              <w:rPr>
                <w:color w:val="000000"/>
                <w:lang w:val="pl-PL"/>
              </w:rPr>
              <w:t>instytucje kluczowe z punktu widzenia realizacji FEPZ,</w:t>
            </w:r>
          </w:p>
          <w:p w14:paraId="52D0931D" w14:textId="77777777" w:rsidR="00A77B3E" w:rsidRPr="00306208" w:rsidRDefault="009F4183">
            <w:pPr>
              <w:numPr>
                <w:ilvl w:val="0"/>
                <w:numId w:val="142"/>
              </w:numPr>
              <w:spacing w:before="100"/>
              <w:rPr>
                <w:color w:val="000000"/>
                <w:lang w:val="pl-PL"/>
              </w:rPr>
            </w:pPr>
            <w:r w:rsidRPr="00306208">
              <w:rPr>
                <w:color w:val="000000"/>
                <w:lang w:val="pl-PL"/>
              </w:rPr>
              <w:t>beneficjenci, potencjalni beneficjenci i partnerzy,</w:t>
            </w:r>
          </w:p>
          <w:p w14:paraId="26A88FC9" w14:textId="77777777" w:rsidR="00A77B3E" w:rsidRPr="00306208" w:rsidRDefault="009F4183">
            <w:pPr>
              <w:numPr>
                <w:ilvl w:val="0"/>
                <w:numId w:val="142"/>
              </w:numPr>
              <w:spacing w:before="100"/>
              <w:rPr>
                <w:color w:val="000000"/>
                <w:lang w:val="pl-PL"/>
              </w:rPr>
            </w:pPr>
            <w:r w:rsidRPr="00306208">
              <w:rPr>
                <w:color w:val="000000"/>
                <w:lang w:val="pl-PL"/>
              </w:rPr>
              <w:t>uczestnicy projektów i potencjalni uczestnicy projektów,</w:t>
            </w:r>
          </w:p>
          <w:p w14:paraId="2BA0DA1A" w14:textId="77777777" w:rsidR="00A77B3E" w:rsidRPr="00306208" w:rsidRDefault="009F4183">
            <w:pPr>
              <w:numPr>
                <w:ilvl w:val="0"/>
                <w:numId w:val="142"/>
              </w:numPr>
              <w:spacing w:before="100"/>
              <w:rPr>
                <w:color w:val="000000"/>
                <w:lang w:val="pl-PL"/>
              </w:rPr>
            </w:pPr>
            <w:r w:rsidRPr="00306208">
              <w:rPr>
                <w:color w:val="000000"/>
                <w:lang w:val="pl-PL"/>
              </w:rPr>
              <w:t>jednostki samorządu terytorialnego (gminy i powiaty województwa zachodniopomorskiego),</w:t>
            </w:r>
          </w:p>
          <w:p w14:paraId="54DBE73E" w14:textId="77777777" w:rsidR="00A77B3E" w:rsidRPr="00306208" w:rsidRDefault="009F4183">
            <w:pPr>
              <w:numPr>
                <w:ilvl w:val="0"/>
                <w:numId w:val="142"/>
              </w:numPr>
              <w:spacing w:before="100"/>
              <w:rPr>
                <w:color w:val="000000"/>
                <w:lang w:val="pl-PL"/>
              </w:rPr>
            </w:pPr>
            <w:r w:rsidRPr="00306208">
              <w:rPr>
                <w:color w:val="000000"/>
                <w:lang w:val="pl-PL"/>
              </w:rPr>
              <w:t>ogół społeczeństwa, organizacje pozarządowe, partnerzy społeczni i gospodarczy.</w:t>
            </w:r>
          </w:p>
          <w:p w14:paraId="13432086" w14:textId="77777777" w:rsidR="00A77B3E" w:rsidRPr="00306208" w:rsidRDefault="00A77B3E">
            <w:pPr>
              <w:spacing w:before="100"/>
              <w:rPr>
                <w:color w:val="000000"/>
                <w:lang w:val="pl-PL"/>
              </w:rPr>
            </w:pPr>
          </w:p>
        </w:tc>
      </w:tr>
    </w:tbl>
    <w:p w14:paraId="6432FEDA" w14:textId="77777777" w:rsidR="00A77B3E" w:rsidRPr="00306208" w:rsidRDefault="00A77B3E">
      <w:pPr>
        <w:spacing w:before="100"/>
        <w:rPr>
          <w:color w:val="000000"/>
          <w:lang w:val="pl-PL"/>
        </w:rPr>
      </w:pPr>
    </w:p>
    <w:p w14:paraId="1367EEDA" w14:textId="77777777" w:rsidR="00A77B3E" w:rsidRPr="00306208" w:rsidRDefault="009F4183">
      <w:pPr>
        <w:pStyle w:val="Nagwek4"/>
        <w:spacing w:before="100" w:after="0"/>
        <w:rPr>
          <w:b w:val="0"/>
          <w:color w:val="000000"/>
          <w:sz w:val="24"/>
          <w:lang w:val="pl-PL"/>
        </w:rPr>
      </w:pPr>
      <w:bookmarkStart w:id="488" w:name="_Toc215824083"/>
      <w:r w:rsidRPr="00306208">
        <w:rPr>
          <w:b w:val="0"/>
          <w:color w:val="000000"/>
          <w:sz w:val="24"/>
          <w:lang w:val="pl-PL"/>
        </w:rPr>
        <w:t>2.2.1.2. Wskaźniki</w:t>
      </w:r>
      <w:bookmarkEnd w:id="488"/>
    </w:p>
    <w:p w14:paraId="1542EC20" w14:textId="77777777" w:rsidR="00A77B3E" w:rsidRPr="00306208" w:rsidRDefault="009F4183">
      <w:pPr>
        <w:spacing w:before="100"/>
        <w:rPr>
          <w:color w:val="000000"/>
          <w:sz w:val="0"/>
          <w:lang w:val="pl-PL"/>
        </w:rPr>
      </w:pPr>
      <w:r w:rsidRPr="00306208">
        <w:rPr>
          <w:color w:val="000000"/>
          <w:lang w:val="pl-PL"/>
        </w:rPr>
        <w:t>Podstawa prawna: art. 22 ust. 3 lit. e) pkt (ii) rozporządzenia w sprawie wspólnych przepisów</w:t>
      </w:r>
    </w:p>
    <w:p w14:paraId="436953AD" w14:textId="77777777" w:rsidR="00A77B3E" w:rsidRDefault="009F4183">
      <w:pPr>
        <w:pStyle w:val="Nagwek5"/>
        <w:spacing w:before="100" w:after="0"/>
        <w:rPr>
          <w:b w:val="0"/>
          <w:i w:val="0"/>
          <w:color w:val="000000"/>
          <w:sz w:val="24"/>
        </w:rPr>
      </w:pPr>
      <w:bookmarkStart w:id="489" w:name="_Toc215824084"/>
      <w:r>
        <w:rPr>
          <w:b w:val="0"/>
          <w:i w:val="0"/>
          <w:color w:val="000000"/>
          <w:sz w:val="24"/>
        </w:rPr>
        <w:t>Tabela 2: Wskaźniki produktu</w:t>
      </w:r>
      <w:bookmarkEnd w:id="489"/>
    </w:p>
    <w:p w14:paraId="3ABBFBB3"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316"/>
        <w:gridCol w:w="1674"/>
        <w:gridCol w:w="5343"/>
        <w:gridCol w:w="1458"/>
        <w:gridCol w:w="1759"/>
        <w:gridCol w:w="1805"/>
      </w:tblGrid>
      <w:tr w:rsidR="002B2962" w14:paraId="2CD39C4F" w14:textId="77777777" w:rsidTr="0030620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8B3D26D"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59C759F"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E58F5F4" w14:textId="77777777" w:rsidR="00A77B3E" w:rsidRDefault="009F4183">
            <w:pPr>
              <w:spacing w:before="100"/>
              <w:jc w:val="center"/>
              <w:rPr>
                <w:color w:val="000000"/>
                <w:sz w:val="20"/>
              </w:rPr>
            </w:pPr>
            <w:r>
              <w:rPr>
                <w:color w:val="000000"/>
                <w:sz w:val="20"/>
              </w:rPr>
              <w:t>Nr identyfikacyjny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5E07D64" w14:textId="77777777" w:rsidR="00A77B3E" w:rsidRDefault="009F4183">
            <w:pPr>
              <w:spacing w:before="100"/>
              <w:jc w:val="center"/>
              <w:rPr>
                <w:color w:val="000000"/>
                <w:sz w:val="20"/>
              </w:rPr>
            </w:pPr>
            <w:r>
              <w:rPr>
                <w:color w:val="000000"/>
                <w:sz w:val="20"/>
              </w:rPr>
              <w:t>Wskaźnik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0372072" w14:textId="77777777" w:rsidR="00A77B3E" w:rsidRDefault="009F4183">
            <w:pPr>
              <w:spacing w:before="100"/>
              <w:jc w:val="center"/>
              <w:rPr>
                <w:color w:val="000000"/>
                <w:sz w:val="20"/>
              </w:rPr>
            </w:pPr>
            <w:r>
              <w:rPr>
                <w:color w:val="000000"/>
                <w:sz w:val="20"/>
              </w:rPr>
              <w:t>Jednostka miary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DE49B51" w14:textId="77777777" w:rsidR="00A77B3E" w:rsidRDefault="009F4183">
            <w:pPr>
              <w:spacing w:before="100"/>
              <w:jc w:val="center"/>
              <w:rPr>
                <w:color w:val="000000"/>
                <w:sz w:val="20"/>
              </w:rPr>
            </w:pPr>
            <w:r>
              <w:rPr>
                <w:color w:val="000000"/>
                <w:sz w:val="20"/>
              </w:rPr>
              <w:t>Cel pośredni (2024)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6274D78" w14:textId="77777777" w:rsidR="00A77B3E" w:rsidRDefault="009F4183">
            <w:pPr>
              <w:spacing w:before="100"/>
              <w:jc w:val="center"/>
              <w:rPr>
                <w:color w:val="000000"/>
                <w:sz w:val="20"/>
              </w:rPr>
            </w:pPr>
            <w:r>
              <w:rPr>
                <w:color w:val="000000"/>
                <w:sz w:val="20"/>
              </w:rPr>
              <w:t>Cel końcowy (2029)</w:t>
            </w:r>
          </w:p>
        </w:tc>
      </w:tr>
      <w:tr w:rsidR="002B2962" w14:paraId="603FB97C" w14:textId="77777777" w:rsidTr="0030620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204084" w14:textId="77777777" w:rsidR="00A77B3E" w:rsidRDefault="009F4183">
            <w:pPr>
              <w:spacing w:before="100"/>
              <w:rPr>
                <w:color w:val="000000"/>
                <w:sz w:val="20"/>
              </w:rPr>
            </w:pPr>
            <w:r>
              <w:rPr>
                <w:color w:val="000000"/>
                <w:sz w:val="20"/>
              </w:rPr>
              <w:t>EFS+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957DC2C"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AA6641D" w14:textId="77777777" w:rsidR="00A77B3E" w:rsidRDefault="009F4183">
            <w:pPr>
              <w:spacing w:before="100"/>
              <w:rPr>
                <w:color w:val="000000"/>
                <w:sz w:val="20"/>
              </w:rPr>
            </w:pPr>
            <w:r>
              <w:rPr>
                <w:color w:val="000000"/>
                <w:sz w:val="20"/>
              </w:rPr>
              <w:t>PLRO149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C5BAE77" w14:textId="77777777" w:rsidR="00A77B3E" w:rsidRPr="00306208" w:rsidRDefault="009F4183">
            <w:pPr>
              <w:spacing w:before="100"/>
              <w:rPr>
                <w:color w:val="000000"/>
                <w:sz w:val="20"/>
                <w:lang w:val="pl-PL"/>
              </w:rPr>
            </w:pPr>
            <w:r w:rsidRPr="00306208">
              <w:rPr>
                <w:color w:val="000000"/>
                <w:sz w:val="20"/>
                <w:lang w:val="pl-PL"/>
              </w:rPr>
              <w:t>Średnioroczna liczba etatów finansowanych z PT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440BD5C" w14:textId="77777777" w:rsidR="00A77B3E" w:rsidRDefault="009F4183">
            <w:pPr>
              <w:spacing w:before="100"/>
              <w:rPr>
                <w:color w:val="000000"/>
                <w:sz w:val="20"/>
              </w:rPr>
            </w:pPr>
            <w:r>
              <w:rPr>
                <w:color w:val="000000"/>
                <w:sz w:val="20"/>
              </w:rPr>
              <w:t>sztuki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2AD39C1" w14:textId="510BB572" w:rsidR="00A77B3E" w:rsidRDefault="7B3BB7B4" w:rsidP="1ADDAEA5">
            <w:pPr>
              <w:spacing w:before="100"/>
              <w:jc w:val="right"/>
              <w:rPr>
                <w:sz w:val="20"/>
                <w:szCs w:val="20"/>
              </w:rPr>
            </w:pPr>
            <w:r w:rsidRPr="1ADDAEA5">
              <w:rPr>
                <w:color w:val="000000" w:themeColor="text1"/>
                <w:sz w:val="20"/>
                <w:szCs w:val="20"/>
              </w:rPr>
              <w:t>113,14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A8D77F5" w14:textId="493CA683" w:rsidR="00A77B3E" w:rsidRDefault="00EA79D2" w:rsidP="1ADDAEA5">
            <w:pPr>
              <w:spacing w:before="100"/>
              <w:jc w:val="right"/>
              <w:rPr>
                <w:sz w:val="20"/>
                <w:szCs w:val="20"/>
              </w:rPr>
            </w:pPr>
            <w:r>
              <w:rPr>
                <w:color w:val="000000" w:themeColor="text1"/>
                <w:sz w:val="20"/>
                <w:szCs w:val="20"/>
              </w:rPr>
              <w:t xml:space="preserve"> </w:t>
            </w:r>
            <w:r w:rsidR="4BD2E3D6" w:rsidRPr="1ADDAEA5">
              <w:rPr>
                <w:color w:val="000000" w:themeColor="text1"/>
                <w:sz w:val="20"/>
                <w:szCs w:val="20"/>
              </w:rPr>
              <w:t>110,00</w:t>
            </w:r>
            <w:r w:rsidR="4BD2E3D6" w:rsidRPr="1ADDAEA5">
              <w:rPr>
                <w:sz w:val="20"/>
                <w:szCs w:val="20"/>
              </w:rPr>
              <w:t xml:space="preserve"> </w:t>
            </w:r>
          </w:p>
        </w:tc>
      </w:tr>
      <w:tr w:rsidR="002B2962" w14:paraId="7F584ACC" w14:textId="77777777" w:rsidTr="0030620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BBAED4" w14:textId="77777777" w:rsidR="00A77B3E" w:rsidRDefault="009F4183">
            <w:pPr>
              <w:spacing w:before="100"/>
              <w:rPr>
                <w:color w:val="000000"/>
                <w:sz w:val="20"/>
              </w:rPr>
            </w:pPr>
            <w:r>
              <w:rPr>
                <w:color w:val="000000"/>
                <w:sz w:val="20"/>
              </w:rPr>
              <w:t>EFS+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2EBA41"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9AC3525" w14:textId="77777777" w:rsidR="00A77B3E" w:rsidRDefault="009F4183">
            <w:pPr>
              <w:spacing w:before="100"/>
              <w:rPr>
                <w:color w:val="000000"/>
                <w:sz w:val="20"/>
              </w:rPr>
            </w:pPr>
            <w:r>
              <w:rPr>
                <w:color w:val="000000"/>
                <w:sz w:val="20"/>
              </w:rPr>
              <w:t>PLRO150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E7F84A4" w14:textId="77777777" w:rsidR="00A77B3E" w:rsidRPr="00306208" w:rsidRDefault="009F4183">
            <w:pPr>
              <w:spacing w:before="100"/>
              <w:rPr>
                <w:color w:val="000000"/>
                <w:sz w:val="20"/>
                <w:lang w:val="pl-PL"/>
              </w:rPr>
            </w:pPr>
            <w:r w:rsidRPr="00306208">
              <w:rPr>
                <w:color w:val="000000"/>
                <w:sz w:val="20"/>
                <w:lang w:val="pl-PL"/>
              </w:rPr>
              <w:t>Liczba uczestników form szkoleniowych dla instytucji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D1043E5" w14:textId="77777777" w:rsidR="00A77B3E" w:rsidRDefault="009F4183">
            <w:pPr>
              <w:spacing w:before="100"/>
              <w:rPr>
                <w:color w:val="000000"/>
                <w:sz w:val="20"/>
              </w:rPr>
            </w:pPr>
            <w:r>
              <w:rPr>
                <w:color w:val="000000"/>
                <w:sz w:val="20"/>
              </w:rPr>
              <w:t>sztuki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098A80" w14:textId="36CCD019" w:rsidR="00A77B3E" w:rsidRDefault="479234FC" w:rsidP="1ADDAEA5">
            <w:pPr>
              <w:spacing w:before="100"/>
              <w:jc w:val="right"/>
              <w:rPr>
                <w:sz w:val="20"/>
                <w:szCs w:val="20"/>
              </w:rPr>
            </w:pPr>
            <w:r w:rsidRPr="1ADDAEA5">
              <w:rPr>
                <w:color w:val="000000" w:themeColor="text1"/>
                <w:sz w:val="20"/>
                <w:szCs w:val="20"/>
              </w:rPr>
              <w:t>47,00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D130FF7" w14:textId="6A58271F" w:rsidR="00A77B3E" w:rsidRDefault="00306208" w:rsidP="1ADDAEA5">
            <w:pPr>
              <w:spacing w:before="100"/>
              <w:jc w:val="right"/>
              <w:rPr>
                <w:sz w:val="20"/>
                <w:szCs w:val="20"/>
              </w:rPr>
            </w:pPr>
            <w:r>
              <w:rPr>
                <w:color w:val="000000" w:themeColor="text1"/>
                <w:sz w:val="20"/>
                <w:szCs w:val="20"/>
              </w:rPr>
              <w:t xml:space="preserve"> </w:t>
            </w:r>
            <w:r w:rsidR="5805FB5A" w:rsidRPr="1ADDAEA5">
              <w:rPr>
                <w:color w:val="000000" w:themeColor="text1"/>
                <w:sz w:val="20"/>
                <w:szCs w:val="20"/>
              </w:rPr>
              <w:t>130,00</w:t>
            </w:r>
            <w:r w:rsidR="5805FB5A" w:rsidRPr="1ADDAEA5">
              <w:rPr>
                <w:sz w:val="20"/>
                <w:szCs w:val="20"/>
              </w:rPr>
              <w:t xml:space="preserve"> </w:t>
            </w:r>
          </w:p>
        </w:tc>
      </w:tr>
      <w:tr w:rsidR="002B2962" w14:paraId="28DC84E0" w14:textId="77777777" w:rsidTr="0030620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3A6CAA" w14:textId="77777777" w:rsidR="00A77B3E" w:rsidRDefault="009F4183">
            <w:pPr>
              <w:spacing w:before="100"/>
              <w:rPr>
                <w:color w:val="000000"/>
                <w:sz w:val="20"/>
              </w:rPr>
            </w:pPr>
            <w:r>
              <w:rPr>
                <w:color w:val="000000"/>
                <w:sz w:val="20"/>
              </w:rPr>
              <w:t>EFS+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167C000"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43D9ECA" w14:textId="77777777" w:rsidR="00A77B3E" w:rsidRDefault="009F4183">
            <w:pPr>
              <w:spacing w:before="100"/>
              <w:rPr>
                <w:color w:val="000000"/>
                <w:sz w:val="20"/>
              </w:rPr>
            </w:pPr>
            <w:r>
              <w:rPr>
                <w:color w:val="000000"/>
                <w:sz w:val="20"/>
              </w:rPr>
              <w:t>PLRO151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01563F" w14:textId="77777777" w:rsidR="00A77B3E" w:rsidRDefault="009F4183">
            <w:pPr>
              <w:spacing w:before="100"/>
              <w:rPr>
                <w:color w:val="000000"/>
                <w:sz w:val="20"/>
              </w:rPr>
            </w:pPr>
            <w:r>
              <w:rPr>
                <w:color w:val="000000"/>
                <w:sz w:val="20"/>
              </w:rPr>
              <w:t>Liczba przeprowadzonych ewaluacji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D565E78" w14:textId="77777777" w:rsidR="00A77B3E" w:rsidRDefault="009F4183">
            <w:pPr>
              <w:spacing w:before="100"/>
              <w:rPr>
                <w:color w:val="000000"/>
                <w:sz w:val="20"/>
              </w:rPr>
            </w:pPr>
            <w:r>
              <w:rPr>
                <w:color w:val="000000"/>
                <w:sz w:val="20"/>
              </w:rPr>
              <w:t>sztuki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572E22F" w14:textId="52E1BA82" w:rsidR="00A77B3E" w:rsidRDefault="713D7A88" w:rsidP="1ADDAEA5">
            <w:pPr>
              <w:spacing w:before="100"/>
              <w:jc w:val="right"/>
              <w:rPr>
                <w:sz w:val="20"/>
                <w:szCs w:val="20"/>
              </w:rPr>
            </w:pPr>
            <w:r w:rsidRPr="1ADDAEA5">
              <w:rPr>
                <w:color w:val="000000" w:themeColor="text1"/>
                <w:sz w:val="20"/>
                <w:szCs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35BEE93" w14:textId="38BCFCCC" w:rsidR="00A77B3E" w:rsidRDefault="617E9F06" w:rsidP="1ADDAEA5">
            <w:pPr>
              <w:spacing w:before="100"/>
              <w:jc w:val="right"/>
              <w:rPr>
                <w:sz w:val="20"/>
                <w:szCs w:val="20"/>
              </w:rPr>
            </w:pPr>
            <w:r w:rsidRPr="1ADDAEA5">
              <w:rPr>
                <w:color w:val="000000" w:themeColor="text1"/>
                <w:sz w:val="20"/>
                <w:szCs w:val="20"/>
              </w:rPr>
              <w:t>0,00</w:t>
            </w:r>
            <w:r w:rsidRPr="1ADDAEA5">
              <w:rPr>
                <w:sz w:val="20"/>
                <w:szCs w:val="20"/>
              </w:rPr>
              <w:t xml:space="preserve"> </w:t>
            </w:r>
          </w:p>
        </w:tc>
      </w:tr>
      <w:tr w:rsidR="1ADDAEA5" w14:paraId="358737F7" w14:textId="77777777" w:rsidTr="1ADDAEA5">
        <w:trPr>
          <w:trHeight w:val="300"/>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A41CE8" w14:textId="2B7188B5" w:rsidR="53D004E9" w:rsidRDefault="53D004E9" w:rsidP="1ADDAEA5">
            <w:pPr>
              <w:rPr>
                <w:sz w:val="20"/>
                <w:szCs w:val="20"/>
              </w:rPr>
            </w:pPr>
            <w:r w:rsidRPr="1ADDAEA5">
              <w:rPr>
                <w:color w:val="000000" w:themeColor="text1"/>
                <w:sz w:val="20"/>
                <w:szCs w:val="20"/>
              </w:rPr>
              <w:t>EFS+</w:t>
            </w:r>
          </w:p>
        </w:tc>
        <w:tc>
          <w:tcPr>
            <w:tcW w:w="23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7AB9D55" w14:textId="6D84A0EC" w:rsidR="53D004E9" w:rsidRDefault="53D004E9" w:rsidP="1ADDAEA5">
            <w:pPr>
              <w:rPr>
                <w:sz w:val="20"/>
                <w:szCs w:val="20"/>
              </w:rPr>
            </w:pPr>
            <w:r w:rsidRPr="1ADDAEA5">
              <w:rPr>
                <w:color w:val="000000" w:themeColor="text1"/>
                <w:sz w:val="20"/>
                <w:szCs w:val="20"/>
              </w:rPr>
              <w:t>Regiony słabiej rozwinięte</w:t>
            </w:r>
          </w:p>
        </w:tc>
        <w:tc>
          <w:tcPr>
            <w:tcW w:w="1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454854" w14:textId="74B11DB8" w:rsidR="53D004E9" w:rsidRDefault="53D004E9" w:rsidP="1ADDAEA5">
            <w:pPr>
              <w:rPr>
                <w:sz w:val="20"/>
                <w:szCs w:val="20"/>
              </w:rPr>
            </w:pPr>
            <w:r w:rsidRPr="1ADDAEA5">
              <w:rPr>
                <w:color w:val="000000" w:themeColor="text1"/>
                <w:sz w:val="20"/>
                <w:szCs w:val="20"/>
              </w:rPr>
              <w:t>PLRO153</w:t>
            </w:r>
          </w:p>
        </w:tc>
        <w:tc>
          <w:tcPr>
            <w:tcW w:w="5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6A59B8" w14:textId="04F67159" w:rsidR="53D004E9" w:rsidRDefault="53D004E9" w:rsidP="1ADDAEA5">
            <w:pPr>
              <w:rPr>
                <w:sz w:val="20"/>
                <w:szCs w:val="20"/>
                <w:lang w:val="pl-PL"/>
              </w:rPr>
            </w:pPr>
            <w:r w:rsidRPr="1ADDAEA5">
              <w:rPr>
                <w:color w:val="000000" w:themeColor="text1"/>
                <w:sz w:val="20"/>
                <w:szCs w:val="20"/>
                <w:lang w:val="pl-PL"/>
              </w:rPr>
              <w:t>Liczba posiedzeń komitetów, sieci grup oraz innych spotkań w celu wymiany doświadczeń z partnerami</w:t>
            </w:r>
          </w:p>
        </w:tc>
        <w:tc>
          <w:tcPr>
            <w:tcW w:w="1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2005BCA" w14:textId="02206AEF" w:rsidR="53D004E9" w:rsidRDefault="53D004E9" w:rsidP="1ADDAEA5">
            <w:pPr>
              <w:rPr>
                <w:sz w:val="20"/>
                <w:szCs w:val="20"/>
              </w:rPr>
            </w:pPr>
            <w:r w:rsidRPr="1ADDAEA5">
              <w:rPr>
                <w:color w:val="000000" w:themeColor="text1"/>
                <w:sz w:val="20"/>
                <w:szCs w:val="20"/>
              </w:rPr>
              <w:t>sztuki</w:t>
            </w:r>
          </w:p>
        </w:tc>
        <w:tc>
          <w:tcPr>
            <w:tcW w:w="17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8E37C02" w14:textId="3069DF59" w:rsidR="53D004E9" w:rsidRDefault="53D004E9" w:rsidP="00306208">
            <w:pPr>
              <w:jc w:val="right"/>
              <w:rPr>
                <w:sz w:val="20"/>
                <w:szCs w:val="20"/>
              </w:rPr>
            </w:pPr>
            <w:r w:rsidRPr="1ADDAEA5">
              <w:rPr>
                <w:color w:val="000000" w:themeColor="text1"/>
                <w:sz w:val="20"/>
                <w:szCs w:val="20"/>
              </w:rPr>
              <w:t>3,00</w:t>
            </w:r>
          </w:p>
        </w:tc>
        <w:tc>
          <w:tcPr>
            <w:tcW w:w="18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0D03D2D" w14:textId="3D94411A" w:rsidR="53D004E9" w:rsidRDefault="53D004E9" w:rsidP="00306208">
            <w:pPr>
              <w:jc w:val="right"/>
              <w:rPr>
                <w:sz w:val="20"/>
                <w:szCs w:val="20"/>
              </w:rPr>
            </w:pPr>
            <w:r w:rsidRPr="1ADDAEA5">
              <w:rPr>
                <w:color w:val="000000" w:themeColor="text1"/>
                <w:sz w:val="20"/>
                <w:szCs w:val="20"/>
              </w:rPr>
              <w:t>23,00</w:t>
            </w:r>
            <w:r w:rsidRPr="1ADDAEA5">
              <w:rPr>
                <w:sz w:val="20"/>
                <w:szCs w:val="20"/>
              </w:rPr>
              <w:t xml:space="preserve"> </w:t>
            </w:r>
          </w:p>
        </w:tc>
      </w:tr>
      <w:tr w:rsidR="002B2962" w14:paraId="55C69D4B" w14:textId="77777777" w:rsidTr="0030620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EE24870" w14:textId="77777777" w:rsidR="00A77B3E" w:rsidRDefault="009F4183">
            <w:pPr>
              <w:spacing w:before="100"/>
              <w:rPr>
                <w:color w:val="000000"/>
                <w:sz w:val="20"/>
              </w:rPr>
            </w:pPr>
            <w:r>
              <w:rPr>
                <w:color w:val="000000"/>
                <w:sz w:val="20"/>
              </w:rPr>
              <w:lastRenderedPageBreak/>
              <w:t>EFS+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A01B9F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482B4B" w14:textId="77777777" w:rsidR="00A77B3E" w:rsidRDefault="009F4183">
            <w:pPr>
              <w:spacing w:before="100"/>
              <w:rPr>
                <w:color w:val="000000"/>
                <w:sz w:val="20"/>
              </w:rPr>
            </w:pPr>
            <w:r>
              <w:rPr>
                <w:color w:val="000000"/>
                <w:sz w:val="20"/>
              </w:rPr>
              <w:t>PLRO155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EB1D209" w14:textId="77777777" w:rsidR="00A77B3E" w:rsidRPr="00EA79D2" w:rsidRDefault="009F4183">
            <w:pPr>
              <w:spacing w:before="100"/>
              <w:rPr>
                <w:color w:val="000000"/>
                <w:sz w:val="20"/>
                <w:lang w:val="pl-PL"/>
              </w:rPr>
            </w:pPr>
            <w:r w:rsidRPr="00EA79D2">
              <w:rPr>
                <w:color w:val="000000"/>
                <w:sz w:val="20"/>
                <w:lang w:val="pl-PL"/>
              </w:rPr>
              <w:t>Liczba uczestników form szkoleniowych dla beneficjentów</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D36B6D" w14:textId="77777777" w:rsidR="00A77B3E" w:rsidRDefault="009F4183">
            <w:pPr>
              <w:spacing w:before="100"/>
              <w:rPr>
                <w:color w:val="000000"/>
                <w:sz w:val="20"/>
              </w:rPr>
            </w:pPr>
            <w:r>
              <w:rPr>
                <w:color w:val="000000"/>
                <w:sz w:val="20"/>
              </w:rPr>
              <w:t>sztuki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7CD0B5E" w14:textId="453AE358" w:rsidR="00A77B3E" w:rsidRDefault="2C1AB522" w:rsidP="1ADDAEA5">
            <w:pPr>
              <w:spacing w:before="100"/>
              <w:jc w:val="right"/>
              <w:rPr>
                <w:sz w:val="20"/>
                <w:szCs w:val="20"/>
              </w:rPr>
            </w:pPr>
            <w:r w:rsidRPr="1ADDAEA5">
              <w:rPr>
                <w:color w:val="000000" w:themeColor="text1"/>
                <w:sz w:val="20"/>
                <w:szCs w:val="20"/>
              </w:rPr>
              <w:t>377,00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039D5A9" w14:textId="7F307A83" w:rsidR="00A77B3E" w:rsidRDefault="46A3461B" w:rsidP="1ADDAEA5">
            <w:pPr>
              <w:spacing w:before="100"/>
              <w:jc w:val="right"/>
              <w:rPr>
                <w:sz w:val="20"/>
                <w:szCs w:val="20"/>
              </w:rPr>
            </w:pPr>
            <w:r w:rsidRPr="1ADDAEA5">
              <w:rPr>
                <w:color w:val="000000" w:themeColor="text1"/>
                <w:sz w:val="20"/>
                <w:szCs w:val="20"/>
              </w:rPr>
              <w:t>877,00</w:t>
            </w:r>
            <w:r w:rsidRPr="1ADDAEA5">
              <w:rPr>
                <w:sz w:val="20"/>
                <w:szCs w:val="20"/>
              </w:rPr>
              <w:t xml:space="preserve"> </w:t>
            </w:r>
          </w:p>
        </w:tc>
      </w:tr>
      <w:tr w:rsidR="002B2962" w14:paraId="3FB94586" w14:textId="77777777" w:rsidTr="00306208">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F8D2B79" w14:textId="01D8E1BD"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5C9AA02" w14:textId="0059E65C"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8BDB87" w14:textId="13E7008F"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71AADA" w14:textId="200D3D14" w:rsidR="00A77B3E" w:rsidRPr="00EA79D2" w:rsidRDefault="00A77B3E">
            <w:pPr>
              <w:spacing w:before="100"/>
              <w:rPr>
                <w:color w:val="000000"/>
                <w:sz w:val="20"/>
                <w:lang w:val="pl-PL"/>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7B43ABF" w14:textId="36ECE2EB"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83E8B27" w14:textId="38CA1555" w:rsidR="00A77B3E" w:rsidRDefault="26AFB2E4" w:rsidP="1ADDAEA5">
            <w:pPr>
              <w:spacing w:before="100"/>
              <w:jc w:val="right"/>
              <w:rPr>
                <w:sz w:val="20"/>
                <w:szCs w:val="20"/>
              </w:rPr>
            </w:pPr>
            <w:r w:rsidRPr="1ADDAEA5">
              <w:rPr>
                <w:color w:val="000000" w:themeColor="text1"/>
                <w:sz w:val="20"/>
                <w:szCs w:val="20"/>
              </w:rPr>
              <w:t>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26D21DF" w14:textId="3BA12E0E" w:rsidR="00A77B3E" w:rsidRDefault="5F95535B" w:rsidP="1ADDAEA5">
            <w:pPr>
              <w:spacing w:before="100"/>
              <w:jc w:val="right"/>
              <w:rPr>
                <w:sz w:val="20"/>
                <w:szCs w:val="20"/>
              </w:rPr>
            </w:pPr>
            <w:r w:rsidRPr="1ADDAEA5">
              <w:rPr>
                <w:color w:val="000000" w:themeColor="text1"/>
                <w:sz w:val="20"/>
                <w:szCs w:val="20"/>
              </w:rPr>
              <w:t>0</w:t>
            </w:r>
            <w:r w:rsidRPr="1ADDAEA5">
              <w:rPr>
                <w:sz w:val="20"/>
                <w:szCs w:val="20"/>
              </w:rPr>
              <w:t xml:space="preserve"> </w:t>
            </w:r>
          </w:p>
        </w:tc>
      </w:tr>
    </w:tbl>
    <w:p w14:paraId="41ACF388" w14:textId="77777777" w:rsidR="00A77B3E" w:rsidRDefault="00A77B3E">
      <w:pPr>
        <w:spacing w:before="100"/>
        <w:rPr>
          <w:color w:val="000000"/>
          <w:sz w:val="20"/>
        </w:rPr>
      </w:pPr>
    </w:p>
    <w:p w14:paraId="230777AF" w14:textId="77777777" w:rsidR="00A77B3E" w:rsidRPr="00EA79D2" w:rsidRDefault="009F4183">
      <w:pPr>
        <w:pStyle w:val="Nagwek4"/>
        <w:spacing w:before="100" w:after="0"/>
        <w:rPr>
          <w:b w:val="0"/>
          <w:color w:val="000000"/>
          <w:sz w:val="24"/>
          <w:lang w:val="pl-PL"/>
        </w:rPr>
      </w:pPr>
      <w:bookmarkStart w:id="490" w:name="_Toc215824085"/>
      <w:r w:rsidRPr="00EA79D2">
        <w:rPr>
          <w:b w:val="0"/>
          <w:color w:val="000000"/>
          <w:sz w:val="24"/>
          <w:lang w:val="pl-PL"/>
        </w:rPr>
        <w:t>2.2.1.3. Indykatywny podział zaprogramowanych zasobów (UE) według rodzaju interwencji</w:t>
      </w:r>
      <w:bookmarkEnd w:id="490"/>
    </w:p>
    <w:p w14:paraId="70872ECA" w14:textId="77777777" w:rsidR="00A77B3E" w:rsidRPr="00EA79D2" w:rsidRDefault="00A77B3E">
      <w:pPr>
        <w:spacing w:before="100"/>
        <w:rPr>
          <w:color w:val="000000"/>
          <w:sz w:val="0"/>
          <w:lang w:val="pl-PL"/>
        </w:rPr>
      </w:pPr>
    </w:p>
    <w:p w14:paraId="0D1B00C2" w14:textId="77777777" w:rsidR="00A77B3E" w:rsidRPr="00EA79D2" w:rsidRDefault="009F4183">
      <w:pPr>
        <w:spacing w:before="100"/>
        <w:rPr>
          <w:color w:val="000000"/>
          <w:sz w:val="0"/>
          <w:lang w:val="pl-PL"/>
        </w:rPr>
      </w:pPr>
      <w:r w:rsidRPr="00EA79D2">
        <w:rPr>
          <w:color w:val="000000"/>
          <w:lang w:val="pl-PL"/>
        </w:rPr>
        <w:t>Podstawa prawna: art. 22 ust. 3 lit. e) pkt (iv) rozporządzenia w sprawie wspólnych przepisów</w:t>
      </w:r>
    </w:p>
    <w:p w14:paraId="5FF8D23D" w14:textId="77777777" w:rsidR="00A77B3E" w:rsidRDefault="009F4183">
      <w:pPr>
        <w:pStyle w:val="Nagwek5"/>
        <w:spacing w:before="100" w:after="0"/>
        <w:rPr>
          <w:b w:val="0"/>
          <w:i w:val="0"/>
          <w:color w:val="000000"/>
          <w:sz w:val="24"/>
        </w:rPr>
      </w:pPr>
      <w:bookmarkStart w:id="491" w:name="_Toc215824086"/>
      <w:r>
        <w:rPr>
          <w:b w:val="0"/>
          <w:i w:val="0"/>
          <w:color w:val="000000"/>
          <w:sz w:val="24"/>
        </w:rPr>
        <w:t>Tabela 4: Wymiar 1 – zakres interwencji</w:t>
      </w:r>
      <w:bookmarkEnd w:id="491"/>
    </w:p>
    <w:p w14:paraId="67A65E1A"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864"/>
        <w:gridCol w:w="2451"/>
        <w:gridCol w:w="9420"/>
        <w:gridCol w:w="1549"/>
      </w:tblGrid>
      <w:tr w:rsidR="002B2962" w14:paraId="22797DD0" w14:textId="77777777" w:rsidTr="00EA79D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474F385"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5AF1A9F"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99D0F6A"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965448D"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D03B667" w14:textId="77777777" w:rsidR="00A77B3E" w:rsidRDefault="009F4183">
            <w:pPr>
              <w:spacing w:before="100"/>
              <w:jc w:val="center"/>
              <w:rPr>
                <w:color w:val="000000"/>
                <w:sz w:val="20"/>
              </w:rPr>
            </w:pPr>
            <w:r>
              <w:rPr>
                <w:color w:val="000000"/>
                <w:sz w:val="20"/>
              </w:rPr>
              <w:t>Kwota (w EUR)</w:t>
            </w:r>
          </w:p>
        </w:tc>
      </w:tr>
      <w:tr w:rsidR="002B2962" w14:paraId="2243AC2F" w14:textId="77777777" w:rsidTr="00EA79D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9DC59B9" w14:textId="77777777" w:rsidR="00A77B3E" w:rsidRDefault="009F4183">
            <w:pPr>
              <w:spacing w:before="100"/>
              <w:rPr>
                <w:color w:val="000000"/>
                <w:sz w:val="20"/>
              </w:rPr>
            </w:pPr>
            <w:r>
              <w:rPr>
                <w:color w:val="000000"/>
                <w:sz w:val="20"/>
              </w:rPr>
              <w:t>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56ADACA" w14:textId="77777777" w:rsidR="00A77B3E" w:rsidRDefault="009F4183">
            <w:pPr>
              <w:spacing w:before="100"/>
              <w:rPr>
                <w:color w:val="000000"/>
                <w:sz w:val="20"/>
              </w:rPr>
            </w:pPr>
            <w:r>
              <w:rPr>
                <w:color w:val="000000"/>
                <w:sz w:val="20"/>
              </w:rPr>
              <w:t>EFS+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581CEB"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25A63A7" w14:textId="77777777" w:rsidR="00A77B3E" w:rsidRDefault="009F4183">
            <w:pPr>
              <w:spacing w:before="100"/>
              <w:rPr>
                <w:color w:val="000000"/>
                <w:sz w:val="20"/>
              </w:rPr>
            </w:pPr>
            <w:r>
              <w:rPr>
                <w:color w:val="000000"/>
                <w:sz w:val="20"/>
              </w:rPr>
              <w:t>179. Informacja i komunikacja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ADAFF3" w14:textId="31709033" w:rsidR="00A77B3E" w:rsidRDefault="00EA79D2" w:rsidP="1ADDAEA5">
            <w:pPr>
              <w:spacing w:before="100"/>
              <w:jc w:val="right"/>
              <w:rPr>
                <w:sz w:val="20"/>
                <w:szCs w:val="20"/>
              </w:rPr>
            </w:pPr>
            <w:r>
              <w:rPr>
                <w:color w:val="000000" w:themeColor="text1"/>
                <w:sz w:val="20"/>
                <w:szCs w:val="20"/>
              </w:rPr>
              <w:t xml:space="preserve"> </w:t>
            </w:r>
            <w:r w:rsidR="323CDD5D" w:rsidRPr="1ADDAEA5">
              <w:rPr>
                <w:color w:val="000000" w:themeColor="text1"/>
                <w:sz w:val="20"/>
                <w:szCs w:val="20"/>
              </w:rPr>
              <w:t>94 865,00</w:t>
            </w:r>
            <w:r w:rsidR="323CDD5D" w:rsidRPr="1ADDAEA5">
              <w:rPr>
                <w:sz w:val="20"/>
                <w:szCs w:val="20"/>
              </w:rPr>
              <w:t xml:space="preserve"> </w:t>
            </w:r>
          </w:p>
        </w:tc>
      </w:tr>
      <w:tr w:rsidR="002B2962" w14:paraId="49CF04E0" w14:textId="77777777" w:rsidTr="00EA79D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93155AE" w14:textId="77777777" w:rsidR="00A77B3E" w:rsidRDefault="009F4183">
            <w:pPr>
              <w:spacing w:before="100"/>
              <w:rPr>
                <w:color w:val="000000"/>
                <w:sz w:val="20"/>
              </w:rPr>
            </w:pPr>
            <w:r>
              <w:rPr>
                <w:color w:val="000000"/>
                <w:sz w:val="20"/>
              </w:rPr>
              <w:t>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4B0A195" w14:textId="77777777" w:rsidR="00A77B3E" w:rsidRDefault="009F4183">
            <w:pPr>
              <w:spacing w:before="100"/>
              <w:rPr>
                <w:color w:val="000000"/>
                <w:sz w:val="20"/>
              </w:rPr>
            </w:pPr>
            <w:r>
              <w:rPr>
                <w:color w:val="000000"/>
                <w:sz w:val="20"/>
              </w:rPr>
              <w:t>EFS+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7339726"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13A6FF8" w14:textId="77777777" w:rsidR="00A77B3E" w:rsidRPr="00EA79D2" w:rsidRDefault="009F4183">
            <w:pPr>
              <w:spacing w:before="100"/>
              <w:rPr>
                <w:color w:val="000000"/>
                <w:sz w:val="20"/>
                <w:lang w:val="pl-PL"/>
              </w:rPr>
            </w:pPr>
            <w:r w:rsidRPr="00EA79D2">
              <w:rPr>
                <w:color w:val="000000"/>
                <w:sz w:val="20"/>
                <w:lang w:val="pl-PL"/>
              </w:rPr>
              <w:t>180. Przygotowanie, wdrażanie, monitorowanie i kontrola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9E67979" w14:textId="4658C872" w:rsidR="00A77B3E" w:rsidRDefault="00EA79D2" w:rsidP="1ADDAEA5">
            <w:pPr>
              <w:spacing w:before="100"/>
              <w:jc w:val="right"/>
              <w:rPr>
                <w:sz w:val="20"/>
                <w:szCs w:val="20"/>
              </w:rPr>
            </w:pPr>
            <w:r w:rsidRPr="00A86374">
              <w:rPr>
                <w:color w:val="000000" w:themeColor="text1"/>
                <w:sz w:val="20"/>
                <w:szCs w:val="20"/>
                <w:lang w:val="pl-PL"/>
              </w:rPr>
              <w:t xml:space="preserve"> </w:t>
            </w:r>
            <w:r w:rsidR="1835D415" w:rsidRPr="1ADDAEA5">
              <w:rPr>
                <w:color w:val="000000" w:themeColor="text1"/>
                <w:sz w:val="20"/>
                <w:szCs w:val="20"/>
              </w:rPr>
              <w:t>18 783 386,00</w:t>
            </w:r>
            <w:r w:rsidR="1835D415" w:rsidRPr="1ADDAEA5">
              <w:rPr>
                <w:sz w:val="20"/>
                <w:szCs w:val="20"/>
              </w:rPr>
              <w:t xml:space="preserve"> </w:t>
            </w:r>
          </w:p>
        </w:tc>
      </w:tr>
      <w:tr w:rsidR="002B2962" w14:paraId="08665570" w14:textId="77777777" w:rsidTr="00EA79D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5FAF120" w14:textId="570EA809" w:rsidR="00A77B3E" w:rsidRDefault="00A77B3E" w:rsidP="1ADDAEA5">
            <w:pPr>
              <w:spacing w:before="100"/>
              <w:rPr>
                <w:color w:val="000000"/>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70113BF" w14:textId="68514D50"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5F45EC" w14:textId="120FF36C"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0A7023" w14:textId="08FA254B" w:rsidR="00A77B3E" w:rsidRPr="00EA79D2"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C7CBCDD" w14:textId="7F75646A" w:rsidR="00A77B3E" w:rsidRDefault="00A77B3E" w:rsidP="1ADDAEA5">
            <w:pPr>
              <w:spacing w:before="100"/>
              <w:jc w:val="right"/>
              <w:rPr>
                <w:sz w:val="20"/>
                <w:szCs w:val="20"/>
              </w:rPr>
            </w:pPr>
          </w:p>
        </w:tc>
      </w:tr>
      <w:tr w:rsidR="002B2962" w14:paraId="1A4F98DE" w14:textId="77777777" w:rsidTr="00EA79D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E85392" w14:textId="77777777" w:rsidR="00A77B3E" w:rsidRDefault="009F4183">
            <w:pPr>
              <w:spacing w:before="100"/>
              <w:rPr>
                <w:color w:val="000000"/>
                <w:sz w:val="20"/>
              </w:rPr>
            </w:pPr>
            <w:r>
              <w:rPr>
                <w:color w:val="000000"/>
                <w:sz w:val="20"/>
              </w:rPr>
              <w:t>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3DAF67B" w14:textId="77777777" w:rsidR="00A77B3E" w:rsidRDefault="009F4183">
            <w:pPr>
              <w:spacing w:before="100"/>
              <w:rPr>
                <w:color w:val="000000"/>
                <w:sz w:val="20"/>
              </w:rPr>
            </w:pPr>
            <w:r>
              <w:rPr>
                <w:color w:val="000000"/>
                <w:sz w:val="20"/>
              </w:rPr>
              <w:t>EFS+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22EC2D8"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6F5C378" w14:textId="77777777" w:rsidR="00A77B3E" w:rsidRPr="00EA79D2" w:rsidRDefault="009F4183">
            <w:pPr>
              <w:spacing w:before="100"/>
              <w:rPr>
                <w:color w:val="000000"/>
                <w:sz w:val="20"/>
                <w:lang w:val="pl-PL"/>
              </w:rPr>
            </w:pPr>
            <w:r w:rsidRPr="00EA79D2">
              <w:rPr>
                <w:color w:val="000000"/>
                <w:sz w:val="20"/>
                <w:lang w:val="pl-PL"/>
              </w:rPr>
              <w:t>182. Wzmocnienie potencjału organów państwa członkowskiego, beneficjentów i odpowiednich partnerów</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5894C2" w14:textId="559A4339" w:rsidR="00A77B3E" w:rsidRDefault="00EA79D2" w:rsidP="1ADDAEA5">
            <w:pPr>
              <w:spacing w:before="100"/>
              <w:jc w:val="right"/>
              <w:rPr>
                <w:sz w:val="20"/>
                <w:szCs w:val="20"/>
              </w:rPr>
            </w:pPr>
            <w:r w:rsidRPr="00A86374">
              <w:rPr>
                <w:color w:val="000000" w:themeColor="text1"/>
                <w:sz w:val="20"/>
                <w:szCs w:val="20"/>
                <w:lang w:val="pl-PL"/>
              </w:rPr>
              <w:t xml:space="preserve"> </w:t>
            </w:r>
            <w:r w:rsidR="341DCB19" w:rsidRPr="1ADDAEA5">
              <w:rPr>
                <w:color w:val="000000" w:themeColor="text1"/>
                <w:sz w:val="20"/>
                <w:szCs w:val="20"/>
              </w:rPr>
              <w:t>94 865,00</w:t>
            </w:r>
          </w:p>
        </w:tc>
      </w:tr>
      <w:tr w:rsidR="002B2962" w14:paraId="26931FD0" w14:textId="77777777" w:rsidTr="00EA79D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AA82D93" w14:textId="77777777" w:rsidR="00A77B3E" w:rsidRDefault="009F4183">
            <w:pPr>
              <w:spacing w:before="100"/>
              <w:rPr>
                <w:color w:val="000000"/>
                <w:sz w:val="20"/>
              </w:rPr>
            </w:pPr>
            <w:r>
              <w:rPr>
                <w:color w:val="000000"/>
                <w:sz w:val="20"/>
              </w:rPr>
              <w:t>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0E951B2" w14:textId="77777777" w:rsidR="00A77B3E" w:rsidRDefault="009F4183">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EFE5B8"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B4C8554" w14:textId="77777777" w:rsidR="00A77B3E" w:rsidRDefault="00A77B3E">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1A3DE47" w14:textId="77777777" w:rsidR="00A77B3E" w:rsidRDefault="009F4183">
            <w:pPr>
              <w:spacing w:before="100"/>
              <w:jc w:val="right"/>
              <w:rPr>
                <w:color w:val="000000"/>
                <w:sz w:val="20"/>
              </w:rPr>
            </w:pPr>
            <w:r>
              <w:rPr>
                <w:color w:val="000000"/>
                <w:sz w:val="20"/>
              </w:rPr>
              <w:t>18 973 116,00</w:t>
            </w:r>
          </w:p>
        </w:tc>
      </w:tr>
    </w:tbl>
    <w:p w14:paraId="7538361E" w14:textId="77777777" w:rsidR="00A77B3E" w:rsidRDefault="00A77B3E">
      <w:pPr>
        <w:spacing w:before="100"/>
        <w:rPr>
          <w:color w:val="000000"/>
          <w:sz w:val="20"/>
        </w:rPr>
      </w:pPr>
    </w:p>
    <w:p w14:paraId="088108A6" w14:textId="77777777" w:rsidR="00A77B3E" w:rsidRDefault="00A77B3E">
      <w:pPr>
        <w:spacing w:before="100"/>
        <w:rPr>
          <w:color w:val="000000"/>
          <w:sz w:val="0"/>
        </w:rPr>
      </w:pPr>
    </w:p>
    <w:p w14:paraId="59358392" w14:textId="77777777" w:rsidR="00A77B3E" w:rsidRPr="00EA79D2" w:rsidRDefault="009F4183">
      <w:pPr>
        <w:pStyle w:val="Nagwek5"/>
        <w:spacing w:before="100" w:after="0"/>
        <w:rPr>
          <w:b w:val="0"/>
          <w:i w:val="0"/>
          <w:color w:val="000000"/>
          <w:sz w:val="24"/>
          <w:lang w:val="pl-PL"/>
        </w:rPr>
      </w:pPr>
      <w:bookmarkStart w:id="492" w:name="_Toc215824087"/>
      <w:r w:rsidRPr="00EA79D2">
        <w:rPr>
          <w:b w:val="0"/>
          <w:i w:val="0"/>
          <w:color w:val="000000"/>
          <w:sz w:val="24"/>
          <w:lang w:val="pl-PL"/>
        </w:rPr>
        <w:t>Tabela 7: Wymiar 6 – dodatkowe tematy EFS+</w:t>
      </w:r>
      <w:bookmarkEnd w:id="492"/>
    </w:p>
    <w:p w14:paraId="75056BE0" w14:textId="77777777" w:rsidR="00A77B3E" w:rsidRPr="00EA79D2"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5"/>
        <w:gridCol w:w="1806"/>
        <w:gridCol w:w="5123"/>
        <w:gridCol w:w="3150"/>
        <w:gridCol w:w="3238"/>
      </w:tblGrid>
      <w:tr w:rsidR="002B2962" w14:paraId="20D17477" w14:textId="77777777" w:rsidTr="00EA79D2">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086988"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9C57BAC"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826334D"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C8AE530"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78768EE" w14:textId="77777777" w:rsidR="00A77B3E" w:rsidRDefault="009F4183">
            <w:pPr>
              <w:spacing w:before="100"/>
              <w:jc w:val="center"/>
              <w:rPr>
                <w:color w:val="000000"/>
                <w:sz w:val="20"/>
              </w:rPr>
            </w:pPr>
            <w:r>
              <w:rPr>
                <w:color w:val="000000"/>
                <w:sz w:val="20"/>
              </w:rPr>
              <w:t>Kwota (w EUR)</w:t>
            </w:r>
          </w:p>
        </w:tc>
      </w:tr>
      <w:tr w:rsidR="002B2962" w14:paraId="58620B5A" w14:textId="77777777" w:rsidTr="00EA79D2">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6DB267" w14:textId="77777777" w:rsidR="00A77B3E" w:rsidRDefault="009F4183">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61E398"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6537AD"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15D29E" w14:textId="77777777" w:rsidR="00A77B3E" w:rsidRDefault="009F4183">
            <w:pPr>
              <w:spacing w:before="100"/>
              <w:rPr>
                <w:color w:val="000000"/>
                <w:sz w:val="20"/>
              </w:rPr>
            </w:pPr>
            <w:r>
              <w:rPr>
                <w:color w:val="000000"/>
                <w:sz w:val="20"/>
              </w:rPr>
              <w:t>09. Nie dotyczy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3DF161" w14:textId="77777777" w:rsidR="00A77B3E" w:rsidRDefault="009F4183">
            <w:pPr>
              <w:spacing w:before="100"/>
              <w:jc w:val="right"/>
              <w:rPr>
                <w:color w:val="000000"/>
                <w:sz w:val="20"/>
              </w:rPr>
            </w:pPr>
            <w:r>
              <w:rPr>
                <w:color w:val="000000"/>
                <w:sz w:val="20"/>
              </w:rPr>
              <w:t>18 973 116,00</w:t>
            </w:r>
          </w:p>
        </w:tc>
      </w:tr>
      <w:tr w:rsidR="002B2962" w14:paraId="54BF4C52" w14:textId="77777777" w:rsidTr="00EA79D2">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5A51F0" w14:textId="77777777" w:rsidR="00A77B3E" w:rsidRDefault="009F4183">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0640A6"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EAFFB1"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5FE58C"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F5E0D6" w14:textId="77777777" w:rsidR="00A77B3E" w:rsidRDefault="009F4183">
            <w:pPr>
              <w:spacing w:before="100"/>
              <w:jc w:val="right"/>
              <w:rPr>
                <w:color w:val="000000"/>
                <w:sz w:val="20"/>
              </w:rPr>
            </w:pPr>
            <w:r>
              <w:rPr>
                <w:color w:val="000000"/>
                <w:sz w:val="20"/>
              </w:rPr>
              <w:t>18 973 116,00</w:t>
            </w:r>
          </w:p>
        </w:tc>
      </w:tr>
    </w:tbl>
    <w:p w14:paraId="49DFC77F" w14:textId="77777777" w:rsidR="00A77B3E" w:rsidRDefault="00A77B3E">
      <w:pPr>
        <w:spacing w:before="100"/>
        <w:rPr>
          <w:color w:val="000000"/>
          <w:sz w:val="20"/>
        </w:rPr>
      </w:pPr>
    </w:p>
    <w:p w14:paraId="28F52795" w14:textId="77777777" w:rsidR="00A77B3E" w:rsidRPr="00EA79D2" w:rsidRDefault="009F4183">
      <w:pPr>
        <w:pStyle w:val="Nagwek5"/>
        <w:spacing w:before="100" w:after="0"/>
        <w:rPr>
          <w:b w:val="0"/>
          <w:i w:val="0"/>
          <w:color w:val="000000"/>
          <w:sz w:val="24"/>
          <w:lang w:val="pl-PL"/>
        </w:rPr>
      </w:pPr>
      <w:bookmarkStart w:id="493" w:name="_Toc215824088"/>
      <w:r w:rsidRPr="00EA79D2">
        <w:rPr>
          <w:b w:val="0"/>
          <w:i w:val="0"/>
          <w:color w:val="000000"/>
          <w:sz w:val="24"/>
          <w:lang w:val="pl-PL"/>
        </w:rPr>
        <w:t>Tabela 8: Wymiar 7 – wymiar równouprawnienia płci w ramach EFS+*, EFRR, Funduszu Spójności i FST</w:t>
      </w:r>
      <w:bookmarkEnd w:id="493"/>
    </w:p>
    <w:p w14:paraId="5FFC4DCD" w14:textId="77777777" w:rsidR="00A77B3E" w:rsidRPr="00EA79D2"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4"/>
        <w:gridCol w:w="1522"/>
        <w:gridCol w:w="4318"/>
        <w:gridCol w:w="5039"/>
        <w:gridCol w:w="2729"/>
      </w:tblGrid>
      <w:tr w:rsidR="002B2962" w14:paraId="49856173" w14:textId="77777777" w:rsidTr="00EA79D2">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D41A708" w14:textId="77777777" w:rsidR="00A77B3E" w:rsidRDefault="009F4183">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B1DDE3"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9A0A3B"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875F31" w14:textId="77777777" w:rsidR="00A77B3E" w:rsidRDefault="009F4183">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5B818A" w14:textId="77777777" w:rsidR="00A77B3E" w:rsidRDefault="009F4183">
            <w:pPr>
              <w:spacing w:before="100"/>
              <w:jc w:val="center"/>
              <w:rPr>
                <w:color w:val="000000"/>
                <w:sz w:val="20"/>
              </w:rPr>
            </w:pPr>
            <w:r>
              <w:rPr>
                <w:color w:val="000000"/>
                <w:sz w:val="20"/>
              </w:rPr>
              <w:t>Kwota (w EUR)</w:t>
            </w:r>
          </w:p>
        </w:tc>
      </w:tr>
      <w:tr w:rsidR="002B2962" w14:paraId="72B85731" w14:textId="77777777" w:rsidTr="00EA79D2">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F85C36" w14:textId="77777777" w:rsidR="00A77B3E" w:rsidRDefault="009F4183">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F63883" w14:textId="77777777" w:rsidR="00A77B3E" w:rsidRDefault="009F4183">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E302EF" w14:textId="77777777" w:rsidR="00A77B3E" w:rsidRDefault="009F418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F462B8" w14:textId="77777777" w:rsidR="00A77B3E" w:rsidRDefault="009F4183">
            <w:pPr>
              <w:spacing w:before="100"/>
              <w:rPr>
                <w:color w:val="000000"/>
                <w:sz w:val="20"/>
              </w:rPr>
            </w:pPr>
            <w:r>
              <w:rPr>
                <w:color w:val="000000"/>
                <w:sz w:val="20"/>
              </w:rPr>
              <w:t>02. Uwzględnianie aspektu płci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7BE2CA" w14:textId="77777777" w:rsidR="00A77B3E" w:rsidRDefault="009F4183">
            <w:pPr>
              <w:spacing w:before="100"/>
              <w:jc w:val="right"/>
              <w:rPr>
                <w:color w:val="000000"/>
                <w:sz w:val="20"/>
              </w:rPr>
            </w:pPr>
            <w:r>
              <w:rPr>
                <w:color w:val="000000"/>
                <w:sz w:val="20"/>
              </w:rPr>
              <w:t>18 973 116,00</w:t>
            </w:r>
          </w:p>
        </w:tc>
      </w:tr>
      <w:tr w:rsidR="002B2962" w14:paraId="546226BD" w14:textId="77777777" w:rsidTr="00EA79D2">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F5DDBA" w14:textId="77777777" w:rsidR="00A77B3E" w:rsidRDefault="009F4183">
            <w:pPr>
              <w:spacing w:before="100"/>
              <w:rPr>
                <w:color w:val="000000"/>
                <w:sz w:val="20"/>
              </w:rPr>
            </w:pPr>
            <w:r>
              <w:rPr>
                <w:color w:val="000000"/>
                <w:sz w:val="2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47E3D8" w14:textId="77777777" w:rsidR="00A77B3E" w:rsidRDefault="009F4183">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FC7C94"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4432ED"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627CFF" w14:textId="77777777" w:rsidR="00A77B3E" w:rsidRDefault="009F4183">
            <w:pPr>
              <w:spacing w:before="100"/>
              <w:jc w:val="right"/>
              <w:rPr>
                <w:color w:val="000000"/>
                <w:sz w:val="20"/>
              </w:rPr>
            </w:pPr>
            <w:r>
              <w:rPr>
                <w:color w:val="000000"/>
                <w:sz w:val="20"/>
              </w:rPr>
              <w:t>18 973 116,00</w:t>
            </w:r>
          </w:p>
        </w:tc>
      </w:tr>
    </w:tbl>
    <w:p w14:paraId="54751446" w14:textId="77777777" w:rsidR="00A77B3E" w:rsidRPr="00EA79D2" w:rsidRDefault="009F4183">
      <w:pPr>
        <w:spacing w:before="100"/>
        <w:rPr>
          <w:color w:val="000000"/>
          <w:sz w:val="20"/>
          <w:lang w:val="pl-PL"/>
        </w:rPr>
      </w:pPr>
      <w:r w:rsidRPr="00EA79D2">
        <w:rPr>
          <w:color w:val="000000"/>
          <w:sz w:val="20"/>
          <w:lang w:val="pl-PL"/>
        </w:rPr>
        <w:t>* Zasadniczo 40 % EFS+ przeznacza się na monitorowanie wydatków na cele związane z równością płci. 100 % ma zastosowanie w sytuacji, gdy państwo członkowskie zdecyduje się stosować art. 6 EFS+</w:t>
      </w:r>
    </w:p>
    <w:p w14:paraId="4B308451" w14:textId="191EF2BD" w:rsidR="00BB6625" w:rsidRPr="00176F88" w:rsidRDefault="00BB6625" w:rsidP="1ADDAEA5">
      <w:pPr>
        <w:spacing w:before="100"/>
        <w:rPr>
          <w:color w:val="000000"/>
          <w:sz w:val="20"/>
          <w:szCs w:val="20"/>
          <w:lang w:val="pl-PL"/>
        </w:rPr>
      </w:pPr>
    </w:p>
    <w:p w14:paraId="5DC5DCC7" w14:textId="68C1DCD7" w:rsidR="00E55AA0" w:rsidRDefault="00E55AA0" w:rsidP="00E55AA0">
      <w:pPr>
        <w:pStyle w:val="Nagwek2"/>
      </w:pPr>
      <w:bookmarkStart w:id="494" w:name="_Toc215824089"/>
      <w:r>
        <w:lastRenderedPageBreak/>
        <w:t xml:space="preserve">2.3. </w:t>
      </w:r>
      <w:r w:rsidRPr="00E55AA0">
        <w:t>Priorytety inne niż pomoc t</w:t>
      </w:r>
      <w:r w:rsidRPr="007444BB">
        <w:t>echniczna</w:t>
      </w:r>
      <w:bookmarkEnd w:id="494"/>
    </w:p>
    <w:p w14:paraId="72BF1C56" w14:textId="64A5E261" w:rsidR="00BB6625" w:rsidRPr="00DC773F" w:rsidRDefault="5BF90E2D" w:rsidP="00BF3C8F">
      <w:pPr>
        <w:pStyle w:val="Nagwek3"/>
      </w:pPr>
      <w:bookmarkStart w:id="495" w:name="_Toc215824090"/>
      <w:r w:rsidRPr="00DC773F">
        <w:t xml:space="preserve">2.3.1. Priorytet: 10. Priorytet 10 – Fundusze Europejskie na rzecz </w:t>
      </w:r>
      <w:r w:rsidR="0A4A7968" w:rsidRPr="00BF3C8F">
        <w:t>wzmacniania potencjału przemysłowego</w:t>
      </w:r>
      <w:r w:rsidR="004D2019">
        <w:t xml:space="preserve"> </w:t>
      </w:r>
      <w:r w:rsidRPr="00DC773F">
        <w:t>Pomorza Zachodnieg</w:t>
      </w:r>
      <w:r w:rsidR="19D4240A" w:rsidRPr="00BF3C8F">
        <w:t>o</w:t>
      </w:r>
      <w:r w:rsidR="004D2019">
        <w:t>.</w:t>
      </w:r>
      <w:bookmarkEnd w:id="495"/>
    </w:p>
    <w:p w14:paraId="125BFD5F" w14:textId="3ED1ED46" w:rsidR="00BB6625" w:rsidRPr="00BF3C8F" w:rsidRDefault="5BF90E2D" w:rsidP="00BF3C8F">
      <w:pPr>
        <w:pStyle w:val="Nagwek4"/>
        <w:spacing w:before="100" w:after="0"/>
        <w:rPr>
          <w:color w:val="000000" w:themeColor="text1"/>
          <w:highlight w:val="yellow"/>
          <w:lang w:val="pl-PL"/>
        </w:rPr>
      </w:pPr>
      <w:bookmarkStart w:id="496" w:name="_Toc215824091"/>
      <w:r w:rsidRPr="00BF3C8F">
        <w:rPr>
          <w:b w:val="0"/>
          <w:bCs w:val="0"/>
          <w:color w:val="000000" w:themeColor="text1"/>
          <w:sz w:val="24"/>
          <w:szCs w:val="24"/>
          <w:lang w:val="pl-PL"/>
        </w:rPr>
        <w:t xml:space="preserve">2.3.1.1. Cel szczegółowy: RSO1.7. </w:t>
      </w:r>
      <w:r w:rsidR="00427C6D" w:rsidRPr="00BF3C8F">
        <w:rPr>
          <w:b w:val="0"/>
          <w:bCs w:val="0"/>
          <w:color w:val="000000" w:themeColor="text1"/>
          <w:sz w:val="24"/>
          <w:szCs w:val="24"/>
          <w:lang w:val="pl-PL"/>
        </w:rPr>
        <w:t>Zwiększanie zdolności przemysłowych w celu wspierania zdolności obronnych, przy priorytetowym traktowaniu zdolności w zakresie technologii podwójnego zastosowania</w:t>
      </w:r>
      <w:bookmarkEnd w:id="496"/>
    </w:p>
    <w:p w14:paraId="06321D87" w14:textId="40456879" w:rsidR="00BB6625" w:rsidRPr="00176F88" w:rsidRDefault="5BF90E2D" w:rsidP="00BF3C8F">
      <w:pPr>
        <w:pStyle w:val="Nagwek4"/>
        <w:spacing w:before="100" w:after="0"/>
        <w:rPr>
          <w:color w:val="000000" w:themeColor="text1"/>
          <w:lang w:val="pl-PL"/>
        </w:rPr>
      </w:pPr>
      <w:bookmarkStart w:id="497" w:name="_Toc215824092"/>
      <w:r w:rsidRPr="1ADDAEA5">
        <w:rPr>
          <w:b w:val="0"/>
          <w:bCs w:val="0"/>
          <w:color w:val="000000" w:themeColor="text1"/>
          <w:sz w:val="24"/>
          <w:szCs w:val="24"/>
          <w:lang w:val="pl-PL"/>
        </w:rPr>
        <w:t>2.3.1.1.1. Interwencje wspierane z Funduszy</w:t>
      </w:r>
      <w:bookmarkEnd w:id="497"/>
    </w:p>
    <w:p w14:paraId="6F678A8B" w14:textId="5F85F5EF" w:rsidR="00BB6625" w:rsidRPr="00176F88" w:rsidRDefault="5BF90E2D" w:rsidP="00BF3C8F">
      <w:pPr>
        <w:spacing w:before="100"/>
        <w:rPr>
          <w:color w:val="000000" w:themeColor="text1"/>
          <w:lang w:val="pl-PL"/>
        </w:rPr>
      </w:pPr>
      <w:r w:rsidRPr="1ADDAEA5">
        <w:rPr>
          <w:color w:val="000000" w:themeColor="text1"/>
          <w:lang w:val="pl-PL"/>
        </w:rPr>
        <w:t>Podstawa prawna: art. 22 ust. 3 lit. d) ppkt (i), (iii), (iv), (v), (vi) i (vii) rozporządzenia w sprawie wspólnych przepisów</w:t>
      </w:r>
    </w:p>
    <w:p w14:paraId="46EAB11C" w14:textId="431A0CC3" w:rsidR="00BB6625" w:rsidRPr="00176F88" w:rsidRDefault="5BF90E2D" w:rsidP="00BF3C8F">
      <w:pPr>
        <w:pStyle w:val="Nagwek5"/>
        <w:spacing w:before="100" w:after="0"/>
        <w:rPr>
          <w:color w:val="000000" w:themeColor="text1"/>
          <w:lang w:val="pl-PL"/>
        </w:rPr>
      </w:pPr>
      <w:bookmarkStart w:id="498" w:name="_Toc215824093"/>
      <w:r w:rsidRPr="1ADDAEA5">
        <w:rPr>
          <w:b w:val="0"/>
          <w:bCs w:val="0"/>
          <w:i w:val="0"/>
          <w:iCs w:val="0"/>
          <w:color w:val="000000" w:themeColor="text1"/>
          <w:sz w:val="24"/>
          <w:szCs w:val="24"/>
          <w:lang w:val="pl-PL"/>
        </w:rPr>
        <w:t>Powiązane rodzaje działań – art. 22 ust. 3 lit. d) pkt (i) rozporządzenia w sprawie wspólnych przepisów oraz art. 6 rozporządzenia w sprawie EFS+:</w:t>
      </w:r>
      <w:bookmarkEnd w:id="498"/>
    </w:p>
    <w:p w14:paraId="42458E84" w14:textId="5634691B" w:rsidR="3EC64C4D" w:rsidRPr="00BF3C8F" w:rsidRDefault="3EC64C4D">
      <w:pPr>
        <w:rPr>
          <w:lang w:val="pl-PL"/>
        </w:rPr>
      </w:pPr>
    </w:p>
    <w:tbl>
      <w:tblPr>
        <w:tblW w:w="0" w:type="auto"/>
        <w:tblLayout w:type="fixed"/>
        <w:tblLook w:val="04A0" w:firstRow="1" w:lastRow="0" w:firstColumn="1" w:lastColumn="0" w:noHBand="0" w:noVBand="1"/>
      </w:tblPr>
      <w:tblGrid>
        <w:gridCol w:w="15180"/>
      </w:tblGrid>
      <w:tr w:rsidR="1ADDAEA5" w:rsidRPr="007F42EE" w14:paraId="1084A3EF" w14:textId="77777777" w:rsidTr="3EC64C4D">
        <w:trPr>
          <w:trHeight w:val="300"/>
        </w:trPr>
        <w:tc>
          <w:tcPr>
            <w:tcW w:w="1518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0" w:type="dxa"/>
              <w:bottom w:w="80" w:type="dxa"/>
              <w:right w:w="100" w:type="dxa"/>
            </w:tcMar>
          </w:tcPr>
          <w:p w14:paraId="26D50CCD" w14:textId="78B053F8" w:rsidR="1ADDAEA5" w:rsidRPr="00BF3C8F" w:rsidRDefault="6AEA25BA" w:rsidP="00BF3C8F">
            <w:pPr>
              <w:spacing w:before="100"/>
              <w:rPr>
                <w:color w:val="000000" w:themeColor="text1"/>
                <w:lang w:val="pl-PL"/>
              </w:rPr>
            </w:pPr>
            <w:r w:rsidRPr="00BF3C8F">
              <w:rPr>
                <w:color w:val="000000" w:themeColor="text1"/>
                <w:lang w:val="pl-PL"/>
              </w:rPr>
              <w:t xml:space="preserve">W obliczu niestabilnej sytuacji geopolitycznej i eskalacji nowych zagrożeń, kluczowe dla bezpieczeństwa mieszkańców Pomorza Zachodniego jest pilne wsparcie sektora przedsiębiorstw. Celem jest szybkie zwiększenie zdolności obronnych regionu oraz jego odporności gospodarczej. </w:t>
            </w:r>
          </w:p>
          <w:p w14:paraId="64C8414A" w14:textId="2BB91D6A" w:rsidR="1ADDAEA5" w:rsidRPr="00BF3C8F" w:rsidRDefault="6AEA25BA" w:rsidP="00BF3C8F">
            <w:pPr>
              <w:spacing w:before="100"/>
              <w:rPr>
                <w:color w:val="000000" w:themeColor="text1"/>
                <w:lang w:val="pl-PL"/>
              </w:rPr>
            </w:pPr>
            <w:r w:rsidRPr="00BF3C8F">
              <w:rPr>
                <w:color w:val="000000" w:themeColor="text1"/>
                <w:lang w:val="pl-PL"/>
              </w:rPr>
              <w:t>Wzmocnienie potencjału regionalnego przemysłu obronnego i przedsiębiorstw dostarczających technologie o podwójnym zastosowaniu (dual-use) będzie realizowane poprzez dwa główne filary:</w:t>
            </w:r>
          </w:p>
          <w:p w14:paraId="053DB9CC" w14:textId="0A64DF86" w:rsidR="1ADDAEA5" w:rsidRPr="00BF3C8F" w:rsidRDefault="6AEA25BA" w:rsidP="00BF3C8F">
            <w:pPr>
              <w:pStyle w:val="Akapitzlist"/>
              <w:numPr>
                <w:ilvl w:val="0"/>
                <w:numId w:val="1"/>
              </w:numPr>
              <w:rPr>
                <w:color w:val="000000" w:themeColor="text1"/>
                <w:lang w:val="pl-PL"/>
              </w:rPr>
            </w:pPr>
            <w:r w:rsidRPr="00BF3C8F">
              <w:rPr>
                <w:color w:val="000000" w:themeColor="text1"/>
                <w:lang w:val="pl-PL"/>
              </w:rPr>
              <w:t>Badania, Rozwój i Innowacje (B+R+I): Wsparcie będzie wzmacniać regionalny potencjał B+R+I ukierunkowany na rozwój prototypów, demonstratorów i innowacyjnych technologii w obszarach kluczowych dla bezpieczeństwa regionu. Priorytet otrzymają projekty dotyczące nowych technologii dual-use, które mają potencjał szybkiego zastosowania w sektorze cywilnym i militarnym.</w:t>
            </w:r>
          </w:p>
          <w:p w14:paraId="3F9580CB" w14:textId="3708F713" w:rsidR="1ADDAEA5" w:rsidRPr="00BF3C8F" w:rsidRDefault="6AEA25BA" w:rsidP="00BF3C8F">
            <w:pPr>
              <w:pStyle w:val="Akapitzlist"/>
              <w:numPr>
                <w:ilvl w:val="0"/>
                <w:numId w:val="1"/>
              </w:numPr>
              <w:rPr>
                <w:lang w:val="pl-PL"/>
              </w:rPr>
            </w:pPr>
            <w:r w:rsidRPr="00BF3C8F">
              <w:rPr>
                <w:color w:val="000000" w:themeColor="text1"/>
                <w:lang w:val="pl-PL"/>
              </w:rPr>
              <w:t>Inwestycje produkcyjne: Finansowanie inwestycji w infrastrukturę produkcyjną przedsiębiorstw w celu zwiększenia skali wytwarzania produktów i usług niezbędnych dla obronności. Wsparcie dotyczy produktów i usług wykorzystywanych zarówno w zakresie militarnym, jak i o podwójnym zastosowaniu, obejmując kluczowe dziedziny, takie jak: przemysł elektroniczny i IT, przemysł materiałowy i chemiczny, sektor precyzyjny i maszynowy.</w:t>
            </w:r>
          </w:p>
          <w:p w14:paraId="60A8EEB9" w14:textId="011F3881" w:rsidR="1ADDAEA5" w:rsidRPr="00801CD4" w:rsidRDefault="6AEA25BA" w:rsidP="00801CD4">
            <w:pPr>
              <w:ind w:left="360"/>
              <w:rPr>
                <w:lang w:val="pl-PL"/>
              </w:rPr>
            </w:pPr>
            <w:r w:rsidRPr="00801CD4">
              <w:rPr>
                <w:color w:val="000000" w:themeColor="text1"/>
                <w:lang w:val="pl-PL"/>
              </w:rPr>
              <w:t>Inwestycje przyczynią się do budowania trwałej bazy technologicznej oraz zwiększą gotowość Pomorza Zachodniego do zaspokajania rosnących potrzeb logistycznych i obronnych, wynikających z funkcjonowania krytycznej infrastruktury oraz obecności wojskowej w regionie. Wspieranie innowacyjnych przedsiębiorstw w tym obszarze jest bezpośrednią inwestycją w bezpieczeństwo zbiorowe.</w:t>
            </w:r>
          </w:p>
        </w:tc>
      </w:tr>
    </w:tbl>
    <w:p w14:paraId="2F668036" w14:textId="0972FF66" w:rsidR="00BB6625" w:rsidRPr="00176F88" w:rsidRDefault="00BB6625" w:rsidP="00BF3C8F">
      <w:pPr>
        <w:spacing w:before="100"/>
        <w:rPr>
          <w:color w:val="000000" w:themeColor="text1"/>
          <w:lang w:val="pl-PL"/>
        </w:rPr>
      </w:pPr>
    </w:p>
    <w:p w14:paraId="02A92D3B" w14:textId="05176A5D" w:rsidR="00BB6625" w:rsidRPr="00176F88" w:rsidRDefault="5BF90E2D" w:rsidP="00BF3C8F">
      <w:pPr>
        <w:pStyle w:val="Nagwek5"/>
        <w:spacing w:before="100" w:after="0"/>
        <w:rPr>
          <w:color w:val="000000" w:themeColor="text1"/>
          <w:lang w:val="pl-PL"/>
        </w:rPr>
      </w:pPr>
      <w:bookmarkStart w:id="499" w:name="_Toc215824094"/>
      <w:r w:rsidRPr="1ADDAEA5">
        <w:rPr>
          <w:b w:val="0"/>
          <w:bCs w:val="0"/>
          <w:i w:val="0"/>
          <w:iCs w:val="0"/>
          <w:color w:val="000000" w:themeColor="text1"/>
          <w:sz w:val="24"/>
          <w:szCs w:val="24"/>
          <w:lang w:val="pl-PL"/>
        </w:rPr>
        <w:t>Główne grupy docelowe – art. 22 ust. 3 lit. d) pkt (iii) rozporządzenia w sprawie wspólnych przepisów:</w:t>
      </w:r>
      <w:bookmarkEnd w:id="499"/>
    </w:p>
    <w:tbl>
      <w:tblPr>
        <w:tblW w:w="0" w:type="auto"/>
        <w:tblLayout w:type="fixed"/>
        <w:tblLook w:val="04A0" w:firstRow="1" w:lastRow="0" w:firstColumn="1" w:lastColumn="0" w:noHBand="0" w:noVBand="1"/>
      </w:tblPr>
      <w:tblGrid>
        <w:gridCol w:w="15180"/>
      </w:tblGrid>
      <w:tr w:rsidR="1ADDAEA5" w:rsidRPr="007F42EE" w14:paraId="0AAEAD90" w14:textId="77777777" w:rsidTr="3EC64C4D">
        <w:trPr>
          <w:trHeight w:val="300"/>
        </w:trPr>
        <w:tc>
          <w:tcPr>
            <w:tcW w:w="1518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0" w:type="dxa"/>
              <w:bottom w:w="80" w:type="dxa"/>
              <w:right w:w="100" w:type="dxa"/>
            </w:tcMar>
          </w:tcPr>
          <w:p w14:paraId="72294437" w14:textId="7AE3544C" w:rsidR="1ADDAEA5" w:rsidRPr="00BF3C8F" w:rsidRDefault="1ADDAEA5" w:rsidP="00BF3C8F">
            <w:pPr>
              <w:spacing w:before="100"/>
              <w:rPr>
                <w:color w:val="000000" w:themeColor="text1"/>
                <w:lang w:val="pl-PL"/>
              </w:rPr>
            </w:pPr>
          </w:p>
          <w:p w14:paraId="57147A0E" w14:textId="65C3ECCB" w:rsidR="1ADDAEA5" w:rsidRPr="00BF3C8F" w:rsidRDefault="1ADDAEA5" w:rsidP="00BF3C8F">
            <w:pPr>
              <w:pStyle w:val="Akapitzlist"/>
              <w:rPr>
                <w:color w:val="000000" w:themeColor="text1"/>
                <w:highlight w:val="yellow"/>
                <w:lang w:val="pl-PL"/>
              </w:rPr>
            </w:pPr>
            <w:r w:rsidRPr="00BF3C8F">
              <w:rPr>
                <w:color w:val="000000" w:themeColor="text1"/>
                <w:lang w:val="pl-PL"/>
              </w:rPr>
              <w:t>MŚP, spółki o średniej kapitalizacji, duże przedsiębiorstwa</w:t>
            </w:r>
          </w:p>
        </w:tc>
      </w:tr>
    </w:tbl>
    <w:p w14:paraId="77C5309C" w14:textId="697DEC4E" w:rsidR="00BB6625" w:rsidRPr="00176F88" w:rsidRDefault="00BB6625" w:rsidP="00BF3C8F">
      <w:pPr>
        <w:spacing w:before="100"/>
        <w:rPr>
          <w:color w:val="000000" w:themeColor="text1"/>
          <w:lang w:val="pl-PL"/>
        </w:rPr>
      </w:pPr>
    </w:p>
    <w:p w14:paraId="2F8FCEEF" w14:textId="7F593665" w:rsidR="00BB6625" w:rsidRPr="00176F88" w:rsidRDefault="5BF90E2D" w:rsidP="00BF3C8F">
      <w:pPr>
        <w:pStyle w:val="Nagwek5"/>
        <w:spacing w:before="100" w:after="0"/>
        <w:rPr>
          <w:color w:val="000000" w:themeColor="text1"/>
          <w:lang w:val="pl-PL"/>
        </w:rPr>
      </w:pPr>
      <w:bookmarkStart w:id="500" w:name="_Toc215824095"/>
      <w:r w:rsidRPr="1ADDAEA5">
        <w:rPr>
          <w:b w:val="0"/>
          <w:bCs w:val="0"/>
          <w:i w:val="0"/>
          <w:iCs w:val="0"/>
          <w:color w:val="000000" w:themeColor="text1"/>
          <w:sz w:val="24"/>
          <w:szCs w:val="24"/>
          <w:lang w:val="pl-PL"/>
        </w:rPr>
        <w:t>Działania na rzecz zapewnienia równości, włączenia społecznego i niedyskryminacji – art. 22 ust. 3 lit. d) pkt (iv) rozporządzenia w sprawie wspólnych przepisów i art. 6 rozporządzenia w sprawie EFS+</w:t>
      </w:r>
      <w:bookmarkEnd w:id="500"/>
    </w:p>
    <w:p w14:paraId="07C54997" w14:textId="14EC21F3" w:rsidR="00BB6625" w:rsidRPr="00176F88" w:rsidRDefault="00BB6625" w:rsidP="00BF3C8F">
      <w:pPr>
        <w:spacing w:before="100"/>
        <w:rPr>
          <w:color w:val="000000" w:themeColor="text1"/>
          <w:lang w:val="pl-PL"/>
        </w:rPr>
      </w:pPr>
    </w:p>
    <w:tbl>
      <w:tblPr>
        <w:tblW w:w="0" w:type="auto"/>
        <w:tblLayout w:type="fixed"/>
        <w:tblLook w:val="04A0" w:firstRow="1" w:lastRow="0" w:firstColumn="1" w:lastColumn="0" w:noHBand="0" w:noVBand="1"/>
      </w:tblPr>
      <w:tblGrid>
        <w:gridCol w:w="15180"/>
      </w:tblGrid>
      <w:tr w:rsidR="1ADDAEA5" w:rsidRPr="007F42EE" w14:paraId="0697D857" w14:textId="77777777" w:rsidTr="3EC64C4D">
        <w:trPr>
          <w:trHeight w:val="300"/>
        </w:trPr>
        <w:tc>
          <w:tcPr>
            <w:tcW w:w="1518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0" w:type="dxa"/>
              <w:bottom w:w="80" w:type="dxa"/>
              <w:right w:w="100" w:type="dxa"/>
            </w:tcMar>
          </w:tcPr>
          <w:p w14:paraId="14CD4759" w14:textId="5E24113E" w:rsidR="1ADDAEA5" w:rsidRPr="00BF3C8F" w:rsidRDefault="1ADDAEA5" w:rsidP="00BF3C8F">
            <w:pPr>
              <w:spacing w:before="100"/>
              <w:rPr>
                <w:color w:val="000000" w:themeColor="text1"/>
                <w:lang w:val="pl-PL"/>
              </w:rPr>
            </w:pPr>
            <w:r w:rsidRPr="00BF3C8F">
              <w:rPr>
                <w:color w:val="000000" w:themeColor="text1"/>
                <w:lang w:val="pl-PL"/>
              </w:rPr>
              <w:lastRenderedPageBreak/>
              <w:t xml:space="preserve"> </w:t>
            </w:r>
          </w:p>
          <w:p w14:paraId="0204CAD2" w14:textId="7853F1E2" w:rsidR="1ADDAEA5" w:rsidRPr="00BF3C8F" w:rsidRDefault="1ADDAEA5" w:rsidP="00BF3C8F">
            <w:pPr>
              <w:spacing w:before="100"/>
              <w:rPr>
                <w:color w:val="000000" w:themeColor="text1"/>
                <w:lang w:val="pl-PL"/>
              </w:rPr>
            </w:pPr>
            <w:r w:rsidRPr="00BF3C8F">
              <w:rPr>
                <w:color w:val="000000" w:themeColor="text1"/>
                <w:lang w:val="pl-PL"/>
              </w:rPr>
              <w:t xml:space="preserve">Działania w obszarze wzmacniania innowacyjności i konkurencyjności przedsiębiorstw będą uwzględniać wymiar równości szans i niedyskryminacji. </w:t>
            </w:r>
          </w:p>
          <w:p w14:paraId="02EB8561" w14:textId="3F90DE80" w:rsidR="1ADDAEA5" w:rsidRPr="00BF3C8F" w:rsidRDefault="1ADDAEA5" w:rsidP="00BF3C8F">
            <w:pPr>
              <w:spacing w:before="100"/>
              <w:rPr>
                <w:color w:val="000000" w:themeColor="text1"/>
                <w:lang w:val="pl-PL"/>
              </w:rPr>
            </w:pPr>
            <w:r w:rsidRPr="00BF3C8F">
              <w:rPr>
                <w:color w:val="000000" w:themeColor="text1"/>
                <w:lang w:val="pl-PL"/>
              </w:rPr>
              <w:t xml:space="preserve">Komponent szkoleniowy w projektach  pozwoli na podnoszenie wiedzy </w:t>
            </w:r>
            <w:r w:rsidR="41783A6E" w:rsidRPr="00BF3C8F">
              <w:rPr>
                <w:color w:val="000000" w:themeColor="text1"/>
                <w:lang w:val="pl-PL"/>
              </w:rPr>
              <w:t>i kompetencji</w:t>
            </w:r>
            <w:r w:rsidRPr="00BF3C8F">
              <w:rPr>
                <w:color w:val="000000" w:themeColor="text1"/>
                <w:lang w:val="pl-PL"/>
              </w:rPr>
              <w:t xml:space="preserve"> min. w zakresie wykorzystania nowych technologii, </w:t>
            </w:r>
            <w:r w:rsidR="0F42E2E4" w:rsidRPr="00BF3C8F">
              <w:rPr>
                <w:color w:val="000000" w:themeColor="text1"/>
                <w:lang w:val="pl-PL"/>
              </w:rPr>
              <w:t xml:space="preserve">cyberbezpieczeństwa, ochrony infrastruktury krytycznej </w:t>
            </w:r>
            <w:r w:rsidRPr="00BF3C8F">
              <w:rPr>
                <w:color w:val="000000" w:themeColor="text1"/>
                <w:lang w:val="pl-PL"/>
              </w:rPr>
              <w:t>co wpłynie na szersze włączenie zawodowe różnych grup.</w:t>
            </w:r>
          </w:p>
          <w:p w14:paraId="59DB1404" w14:textId="5BA6F99B" w:rsidR="1ADDAEA5" w:rsidRPr="00BF3C8F" w:rsidRDefault="1ADDAEA5" w:rsidP="00BF3C8F">
            <w:pPr>
              <w:spacing w:before="100"/>
              <w:rPr>
                <w:color w:val="000000" w:themeColor="text1"/>
                <w:lang w:val="pl-PL"/>
              </w:rPr>
            </w:pPr>
            <w:r w:rsidRPr="00BF3C8F">
              <w:rPr>
                <w:color w:val="000000" w:themeColor="text1"/>
                <w:lang w:val="pl-PL"/>
              </w:rPr>
              <w:t>Działania w celu szczegółowym (</w:t>
            </w:r>
            <w:r w:rsidR="7C29532C" w:rsidRPr="00BF3C8F">
              <w:rPr>
                <w:color w:val="000000" w:themeColor="text1"/>
                <w:lang w:val="pl-PL"/>
              </w:rPr>
              <w:t>v</w:t>
            </w:r>
            <w:r w:rsidRPr="00BF3C8F">
              <w:rPr>
                <w:color w:val="000000" w:themeColor="text1"/>
                <w:lang w:val="pl-PL"/>
              </w:rPr>
              <w:t>ii) będą realizowane z poszanowaniem zasad horyzontalnych UE, o których mowa w art. 10 Traktatu o funkcjonowaniu Unii Europejskiej (TFUE), do przestrzegania których zobowiązane będą zarówno instytucje zangażowane we wdrażanie programu, jak również beneficjenci projektów.</w:t>
            </w:r>
          </w:p>
          <w:p w14:paraId="0EDB5C08" w14:textId="42A3441A" w:rsidR="1ADDAEA5" w:rsidRPr="00BF3C8F" w:rsidRDefault="1ADDAEA5" w:rsidP="00BF3C8F">
            <w:pPr>
              <w:spacing w:before="100"/>
              <w:rPr>
                <w:color w:val="000000" w:themeColor="text1"/>
                <w:lang w:val="pl-PL"/>
              </w:rPr>
            </w:pPr>
            <w:r w:rsidRPr="00BF3C8F">
              <w:rPr>
                <w:color w:val="000000" w:themeColor="text1"/>
                <w:lang w:val="pl-PL"/>
              </w:rPr>
              <w:t xml:space="preserve">Projekty realizowane w ramach cs będą realizowane z poszanowaniem zasady niedyskryminacji, w tym ze względu na płeć, rasę lub pochodzenie etniczne, religię lub światopogląd, niepełnosprawność, wiek lub orientację seksualną. Będzie się to wyrażać w konieczności zapewnienia wszystkim osobom jednakowego dostępu do m.in. informacji, produktów, usług, infrastruktury i zatrudnienia. Rezultaty projektów będą dostępne dla społeczeństwa bez dyskryminacji ze względu na przywołane powyżej cechy, a sama treść projektów nie będzie dyskryminacyjna. </w:t>
            </w:r>
          </w:p>
          <w:p w14:paraId="324A5C98" w14:textId="51EAEAE3" w:rsidR="1ADDAEA5" w:rsidRPr="00BF3C8F" w:rsidRDefault="1ADDAEA5" w:rsidP="00BF3C8F">
            <w:pPr>
              <w:spacing w:before="100"/>
              <w:rPr>
                <w:color w:val="000000" w:themeColor="text1"/>
                <w:lang w:val="pl-PL"/>
              </w:rPr>
            </w:pPr>
            <w:r w:rsidRPr="00BF3C8F">
              <w:rPr>
                <w:color w:val="000000" w:themeColor="text1"/>
                <w:lang w:val="pl-PL"/>
              </w:rPr>
              <w:t xml:space="preserve">W procesie przygotowywania i wdrażania programów IZ zapewni ochronę i równe korzystanie ze wszystkich praw człowieka i podstawowych wolności przez wszystkie osoby niepełnosprawne zgodnie z Konwencją o prawach osób niepełnosprawnych. </w:t>
            </w:r>
          </w:p>
          <w:p w14:paraId="6E487ACE" w14:textId="7D1C6597" w:rsidR="1ADDAEA5" w:rsidRPr="00BF3C8F" w:rsidRDefault="1ADDAEA5" w:rsidP="00BF3C8F">
            <w:pPr>
              <w:spacing w:before="100"/>
              <w:rPr>
                <w:color w:val="000000" w:themeColor="text1"/>
                <w:lang w:val="pl-PL"/>
              </w:rPr>
            </w:pPr>
            <w:r w:rsidRPr="00BF3C8F">
              <w:rPr>
                <w:color w:val="000000" w:themeColor="text1"/>
                <w:lang w:val="pl-PL"/>
              </w:rPr>
              <w:t xml:space="preserve">Zasada równości szans i niedyskryminacji, w tym dostępności dla osób z niepełnosprawnościami, realizowana będzie głównie poprzez zastosowanie uniwersalnego projektowania oraz mechanizmu racjonalnych usprawnień. </w:t>
            </w:r>
          </w:p>
          <w:p w14:paraId="3108B28D" w14:textId="5E6A13F8" w:rsidR="1ADDAEA5" w:rsidRPr="00BF3C8F" w:rsidRDefault="1ADDAEA5" w:rsidP="00BF3C8F">
            <w:pPr>
              <w:spacing w:before="100"/>
              <w:rPr>
                <w:color w:val="000000" w:themeColor="text1"/>
                <w:lang w:val="pl-PL"/>
              </w:rPr>
            </w:pPr>
            <w:r w:rsidRPr="00BF3C8F">
              <w:rPr>
                <w:color w:val="000000" w:themeColor="text1"/>
                <w:lang w:val="pl-PL"/>
              </w:rPr>
              <w:t>Wsparcie polityki spójności będzie udzielane wyłącznie projektom i beneficjentom, którzy przestrzegają przepisów antydyskryminacyjnych, o których mowa w art. 9 ust. 3 Rozp. ogólnego. W przypadku, gdy beneficjentem jest jednostka samorządu terytorialnego (lub podmiot przez nią kontrolowany lub od niej zależny), która podjęła jakiekolwiek działania dyskryminujące, sprzeczne z zasadami, o których mowa w art. 9 ust. 3 Rozp. ogólnego, wsparcie w ramach polityki spójności nie może być udzielone.</w:t>
            </w:r>
          </w:p>
        </w:tc>
      </w:tr>
    </w:tbl>
    <w:p w14:paraId="77A3F8D0" w14:textId="02E0A735" w:rsidR="00BB6625" w:rsidRPr="00176F88" w:rsidRDefault="00BB6625" w:rsidP="00BF3C8F">
      <w:pPr>
        <w:spacing w:before="100"/>
        <w:rPr>
          <w:color w:val="000000" w:themeColor="text1"/>
          <w:lang w:val="pl-PL"/>
        </w:rPr>
      </w:pPr>
    </w:p>
    <w:p w14:paraId="3A963B6E" w14:textId="79B153CF" w:rsidR="00BB6625" w:rsidRPr="00176F88" w:rsidRDefault="5BF90E2D" w:rsidP="00BF3C8F">
      <w:pPr>
        <w:pStyle w:val="Nagwek5"/>
        <w:spacing w:before="100" w:after="0"/>
        <w:rPr>
          <w:color w:val="000000" w:themeColor="text1"/>
          <w:lang w:val="pl-PL"/>
        </w:rPr>
      </w:pPr>
      <w:bookmarkStart w:id="501" w:name="_Toc215824096"/>
      <w:r w:rsidRPr="1ADDAEA5">
        <w:rPr>
          <w:b w:val="0"/>
          <w:bCs w:val="0"/>
          <w:i w:val="0"/>
          <w:iCs w:val="0"/>
          <w:color w:val="000000" w:themeColor="text1"/>
          <w:sz w:val="24"/>
          <w:szCs w:val="24"/>
          <w:lang w:val="pl-PL"/>
        </w:rPr>
        <w:t>Wskazanie konkretnych terytoriów objętych wsparciem, z uwzględnieniem planowanego wykorzystania narzędzi terytorialnych – art. 22 ust. 3 lit. d) pkt (v) rozporządzenia w sprawie wspólnych przepisów</w:t>
      </w:r>
      <w:bookmarkEnd w:id="501"/>
    </w:p>
    <w:p w14:paraId="15A39B1F" w14:textId="7F3664FD" w:rsidR="00BB6625" w:rsidRPr="00176F88" w:rsidRDefault="00BB6625" w:rsidP="00BF3C8F">
      <w:pPr>
        <w:spacing w:before="100"/>
        <w:rPr>
          <w:color w:val="000000" w:themeColor="text1"/>
          <w:lang w:val="pl-PL"/>
        </w:rPr>
      </w:pPr>
    </w:p>
    <w:tbl>
      <w:tblPr>
        <w:tblW w:w="0" w:type="auto"/>
        <w:tblLayout w:type="fixed"/>
        <w:tblLook w:val="04A0" w:firstRow="1" w:lastRow="0" w:firstColumn="1" w:lastColumn="0" w:noHBand="0" w:noVBand="1"/>
      </w:tblPr>
      <w:tblGrid>
        <w:gridCol w:w="15180"/>
      </w:tblGrid>
      <w:tr w:rsidR="1ADDAEA5" w14:paraId="6723914E" w14:textId="77777777" w:rsidTr="3EC64C4D">
        <w:trPr>
          <w:trHeight w:val="300"/>
        </w:trPr>
        <w:tc>
          <w:tcPr>
            <w:tcW w:w="1518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0" w:type="dxa"/>
              <w:bottom w:w="80" w:type="dxa"/>
              <w:right w:w="100" w:type="dxa"/>
            </w:tcMar>
          </w:tcPr>
          <w:p w14:paraId="4B5E7169" w14:textId="53EC9D3E" w:rsidR="1ADDAEA5" w:rsidRDefault="1ADDAEA5" w:rsidP="00BF3C8F">
            <w:pPr>
              <w:spacing w:before="100"/>
              <w:rPr>
                <w:color w:val="000000" w:themeColor="text1"/>
              </w:rPr>
            </w:pPr>
            <w:r w:rsidRPr="1ADDAEA5">
              <w:rPr>
                <w:color w:val="000000" w:themeColor="text1"/>
              </w:rPr>
              <w:t>Nie dotyczy</w:t>
            </w:r>
          </w:p>
        </w:tc>
      </w:tr>
    </w:tbl>
    <w:p w14:paraId="340D36A9" w14:textId="70978294" w:rsidR="00BB6625" w:rsidRPr="00176F88" w:rsidRDefault="5BF90E2D" w:rsidP="00BF3C8F">
      <w:pPr>
        <w:pStyle w:val="Nagwek5"/>
        <w:spacing w:before="100" w:after="0"/>
        <w:rPr>
          <w:color w:val="000000" w:themeColor="text1"/>
          <w:lang w:val="pl-PL"/>
        </w:rPr>
      </w:pPr>
      <w:bookmarkStart w:id="502" w:name="_Toc215824097"/>
      <w:r w:rsidRPr="1ADDAEA5">
        <w:rPr>
          <w:b w:val="0"/>
          <w:bCs w:val="0"/>
          <w:i w:val="0"/>
          <w:iCs w:val="0"/>
          <w:color w:val="000000" w:themeColor="text1"/>
          <w:sz w:val="24"/>
          <w:szCs w:val="24"/>
          <w:lang w:val="pl-PL"/>
        </w:rPr>
        <w:t>Działania międzyregionalne, transgraniczne i transnarodowe – art. 22 ust. 3 lit. d) pkt (vi) rozporządzenia w sprawie wspólnych przepisów</w:t>
      </w:r>
      <w:bookmarkEnd w:id="502"/>
    </w:p>
    <w:tbl>
      <w:tblPr>
        <w:tblW w:w="0" w:type="auto"/>
        <w:tblLayout w:type="fixed"/>
        <w:tblLook w:val="04A0" w:firstRow="1" w:lastRow="0" w:firstColumn="1" w:lastColumn="0" w:noHBand="0" w:noVBand="1"/>
      </w:tblPr>
      <w:tblGrid>
        <w:gridCol w:w="15180"/>
      </w:tblGrid>
      <w:tr w:rsidR="1ADDAEA5" w14:paraId="7AA5CABC" w14:textId="77777777" w:rsidTr="3EC64C4D">
        <w:trPr>
          <w:trHeight w:val="300"/>
        </w:trPr>
        <w:tc>
          <w:tcPr>
            <w:tcW w:w="1518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0" w:type="dxa"/>
              <w:bottom w:w="80" w:type="dxa"/>
              <w:right w:w="100" w:type="dxa"/>
            </w:tcMar>
          </w:tcPr>
          <w:p w14:paraId="366D142A" w14:textId="10056424" w:rsidR="00266EB9" w:rsidRPr="00BF3C8F" w:rsidRDefault="1ADDAEA5" w:rsidP="3EC64C4D">
            <w:pPr>
              <w:spacing w:before="100"/>
              <w:rPr>
                <w:color w:val="000000" w:themeColor="text1"/>
                <w:lang w:val="pl-PL"/>
              </w:rPr>
            </w:pPr>
            <w:r w:rsidRPr="00BF3C8F">
              <w:rPr>
                <w:color w:val="000000" w:themeColor="text1"/>
                <w:lang w:val="pl-PL"/>
              </w:rPr>
              <w:t xml:space="preserve"> </w:t>
            </w:r>
          </w:p>
          <w:p w14:paraId="4401BDFB" w14:textId="365D5AB1" w:rsidR="1ADDAEA5" w:rsidRDefault="6547E123" w:rsidP="3EC64C4D">
            <w:pPr>
              <w:spacing w:before="100"/>
              <w:rPr>
                <w:color w:val="000000" w:themeColor="text1"/>
              </w:rPr>
            </w:pPr>
            <w:r w:rsidRPr="3EC64C4D">
              <w:rPr>
                <w:color w:val="000000" w:themeColor="text1"/>
              </w:rPr>
              <w:t>Nie dotyczy</w:t>
            </w:r>
          </w:p>
        </w:tc>
      </w:tr>
    </w:tbl>
    <w:p w14:paraId="0E066148" w14:textId="075DDBD8" w:rsidR="00BB6625" w:rsidRPr="00176F88" w:rsidRDefault="00BB6625" w:rsidP="00BF3C8F">
      <w:pPr>
        <w:spacing w:before="100"/>
        <w:rPr>
          <w:color w:val="000000" w:themeColor="text1"/>
          <w:lang w:val="pl-PL"/>
        </w:rPr>
      </w:pPr>
    </w:p>
    <w:p w14:paraId="2C19B635" w14:textId="72283C10" w:rsidR="00BB6625" w:rsidRPr="00176F88" w:rsidRDefault="5BF90E2D" w:rsidP="00BF3C8F">
      <w:pPr>
        <w:pStyle w:val="Nagwek5"/>
        <w:spacing w:before="100" w:after="0"/>
        <w:rPr>
          <w:color w:val="000000" w:themeColor="text1"/>
          <w:lang w:val="pl-PL"/>
        </w:rPr>
      </w:pPr>
      <w:bookmarkStart w:id="503" w:name="_Toc215824098"/>
      <w:r w:rsidRPr="1ADDAEA5">
        <w:rPr>
          <w:b w:val="0"/>
          <w:bCs w:val="0"/>
          <w:i w:val="0"/>
          <w:iCs w:val="0"/>
          <w:color w:val="000000" w:themeColor="text1"/>
          <w:sz w:val="24"/>
          <w:szCs w:val="24"/>
          <w:lang w:val="pl-PL"/>
        </w:rPr>
        <w:t>Planowane wykorzystanie instrumentów finansowych – art. 22 ust. 3 lit. d) pkt (vii) rozporządzenia w sprawie wspólnych przepisów</w:t>
      </w:r>
      <w:bookmarkEnd w:id="503"/>
    </w:p>
    <w:tbl>
      <w:tblPr>
        <w:tblW w:w="0" w:type="auto"/>
        <w:tblLayout w:type="fixed"/>
        <w:tblLook w:val="04A0" w:firstRow="1" w:lastRow="0" w:firstColumn="1" w:lastColumn="0" w:noHBand="0" w:noVBand="1"/>
      </w:tblPr>
      <w:tblGrid>
        <w:gridCol w:w="15180"/>
      </w:tblGrid>
      <w:tr w:rsidR="1ADDAEA5" w:rsidRPr="00960540" w14:paraId="6AD808F4" w14:textId="77777777" w:rsidTr="3EC64C4D">
        <w:trPr>
          <w:trHeight w:val="300"/>
        </w:trPr>
        <w:tc>
          <w:tcPr>
            <w:tcW w:w="1518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0" w:type="dxa"/>
              <w:bottom w:w="80" w:type="dxa"/>
              <w:right w:w="100" w:type="dxa"/>
            </w:tcMar>
          </w:tcPr>
          <w:p w14:paraId="6451EC69" w14:textId="71CCBA00" w:rsidR="1ADDAEA5" w:rsidRPr="00BF3C8F" w:rsidRDefault="003F6DC7" w:rsidP="00BF3C8F">
            <w:pPr>
              <w:spacing w:before="100"/>
              <w:rPr>
                <w:color w:val="000000" w:themeColor="text1"/>
                <w:lang w:val="pl-PL"/>
              </w:rPr>
            </w:pPr>
            <w:r>
              <w:rPr>
                <w:color w:val="000000" w:themeColor="text1"/>
                <w:lang w:val="pl-PL"/>
              </w:rPr>
              <w:lastRenderedPageBreak/>
              <w:t>Nie dotyczy</w:t>
            </w:r>
          </w:p>
        </w:tc>
      </w:tr>
    </w:tbl>
    <w:p w14:paraId="62645B37" w14:textId="30EBFBF1" w:rsidR="00BB6625" w:rsidRPr="00176F88" w:rsidRDefault="00BB6625" w:rsidP="00BF3C8F">
      <w:pPr>
        <w:spacing w:before="100"/>
        <w:rPr>
          <w:color w:val="000000" w:themeColor="text1"/>
          <w:lang w:val="pl-PL"/>
        </w:rPr>
      </w:pPr>
    </w:p>
    <w:p w14:paraId="0C3DFF10" w14:textId="1E664EC0" w:rsidR="00BB6625" w:rsidRPr="00176F88" w:rsidRDefault="5BF90E2D" w:rsidP="00BF3C8F">
      <w:pPr>
        <w:pStyle w:val="Nagwek4"/>
        <w:spacing w:before="100" w:after="0"/>
        <w:rPr>
          <w:color w:val="000000" w:themeColor="text1"/>
          <w:lang w:val="pl-PL"/>
        </w:rPr>
      </w:pPr>
      <w:bookmarkStart w:id="504" w:name="_Toc215824099"/>
      <w:r w:rsidRPr="1ADDAEA5">
        <w:rPr>
          <w:b w:val="0"/>
          <w:bCs w:val="0"/>
          <w:color w:val="000000" w:themeColor="text1"/>
          <w:sz w:val="24"/>
          <w:szCs w:val="24"/>
          <w:lang w:val="pl-PL"/>
        </w:rPr>
        <w:t>2.3.1.1.2. Wskaźniki</w:t>
      </w:r>
      <w:bookmarkEnd w:id="504"/>
    </w:p>
    <w:p w14:paraId="6B0439BC" w14:textId="10D93075" w:rsidR="00BB6625" w:rsidRPr="00176F88" w:rsidRDefault="5BF90E2D" w:rsidP="00BF3C8F">
      <w:pPr>
        <w:spacing w:before="100"/>
        <w:rPr>
          <w:color w:val="000000" w:themeColor="text1"/>
          <w:lang w:val="pl-PL"/>
        </w:rPr>
      </w:pPr>
      <w:r w:rsidRPr="1ADDAEA5">
        <w:rPr>
          <w:color w:val="000000" w:themeColor="text1"/>
          <w:lang w:val="pl-PL"/>
        </w:rPr>
        <w:t>Podstawa prawna: art. 22 ust. 3 lit. d) pkt (ii) rozporządzenia w sprawie wspólnych przepisów oraz art. 8 rozporządzenia w sprawie EFRR i Funduszu Spójności</w:t>
      </w:r>
    </w:p>
    <w:p w14:paraId="67D5B479" w14:textId="103DA768" w:rsidR="00BB6625" w:rsidRPr="00176F88" w:rsidRDefault="5BF90E2D" w:rsidP="00BF3C8F">
      <w:pPr>
        <w:pStyle w:val="Nagwek5"/>
        <w:spacing w:before="100" w:after="0"/>
        <w:rPr>
          <w:color w:val="000000" w:themeColor="text1"/>
        </w:rPr>
      </w:pPr>
      <w:bookmarkStart w:id="505" w:name="_Toc215824100"/>
      <w:r w:rsidRPr="1ADDAEA5">
        <w:rPr>
          <w:b w:val="0"/>
          <w:bCs w:val="0"/>
          <w:i w:val="0"/>
          <w:iCs w:val="0"/>
          <w:color w:val="000000" w:themeColor="text1"/>
          <w:sz w:val="24"/>
          <w:szCs w:val="24"/>
        </w:rPr>
        <w:t>Tabela 2: Wskaźniki produktu</w:t>
      </w:r>
      <w:bookmarkEnd w:id="505"/>
    </w:p>
    <w:p w14:paraId="41D5FB0E" w14:textId="6AB19893" w:rsidR="00BB6625" w:rsidRPr="00176F88" w:rsidRDefault="00BB6625" w:rsidP="00BF3C8F">
      <w:pPr>
        <w:spacing w:before="100"/>
        <w:rPr>
          <w:color w:val="000000" w:themeColor="text1"/>
        </w:rPr>
      </w:pPr>
    </w:p>
    <w:tbl>
      <w:tblPr>
        <w:tblW w:w="15180" w:type="dxa"/>
        <w:tblLayout w:type="fixed"/>
        <w:tblLook w:val="04A0" w:firstRow="1" w:lastRow="0" w:firstColumn="1" w:lastColumn="0" w:noHBand="0" w:noVBand="1"/>
      </w:tblPr>
      <w:tblGrid>
        <w:gridCol w:w="811"/>
        <w:gridCol w:w="1050"/>
        <w:gridCol w:w="765"/>
        <w:gridCol w:w="1875"/>
        <w:gridCol w:w="1500"/>
        <w:gridCol w:w="3420"/>
        <w:gridCol w:w="1260"/>
        <w:gridCol w:w="2589"/>
        <w:gridCol w:w="1910"/>
      </w:tblGrid>
      <w:tr w:rsidR="1ADDAEA5" w14:paraId="0237A4F2" w14:textId="77777777" w:rsidTr="00BF3C8F">
        <w:trPr>
          <w:trHeight w:val="300"/>
        </w:trPr>
        <w:tc>
          <w:tcPr>
            <w:tcW w:w="81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42A102EA" w14:textId="17D47D2E" w:rsidR="1ADDAEA5" w:rsidRDefault="1ADDAEA5" w:rsidP="00BF3C8F">
            <w:pPr>
              <w:spacing w:before="100"/>
              <w:jc w:val="center"/>
              <w:rPr>
                <w:color w:val="000000" w:themeColor="text1"/>
                <w:sz w:val="20"/>
                <w:szCs w:val="20"/>
              </w:rPr>
            </w:pPr>
            <w:r w:rsidRPr="1ADDAEA5">
              <w:rPr>
                <w:color w:val="000000" w:themeColor="text1"/>
                <w:sz w:val="20"/>
                <w:szCs w:val="20"/>
              </w:rPr>
              <w:t>Priorytet</w:t>
            </w:r>
          </w:p>
        </w:tc>
        <w:tc>
          <w:tcPr>
            <w:tcW w:w="10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428E7C79" w14:textId="4A0FB907" w:rsidR="1ADDAEA5" w:rsidRDefault="1ADDAEA5" w:rsidP="00BF3C8F">
            <w:pPr>
              <w:spacing w:before="100"/>
              <w:jc w:val="center"/>
              <w:rPr>
                <w:color w:val="000000" w:themeColor="text1"/>
                <w:sz w:val="20"/>
                <w:szCs w:val="20"/>
              </w:rPr>
            </w:pPr>
            <w:r w:rsidRPr="1ADDAEA5">
              <w:rPr>
                <w:color w:val="000000" w:themeColor="text1"/>
                <w:sz w:val="20"/>
                <w:szCs w:val="20"/>
              </w:rPr>
              <w:t>Cel szczegółowy</w:t>
            </w:r>
          </w:p>
        </w:tc>
        <w:tc>
          <w:tcPr>
            <w:tcW w:w="76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77769369" w14:textId="75CF7F61" w:rsidR="1ADDAEA5" w:rsidRDefault="1ADDAEA5" w:rsidP="00BF3C8F">
            <w:pPr>
              <w:spacing w:before="100"/>
              <w:jc w:val="center"/>
              <w:rPr>
                <w:color w:val="000000" w:themeColor="text1"/>
                <w:sz w:val="20"/>
                <w:szCs w:val="20"/>
              </w:rPr>
            </w:pPr>
            <w:r w:rsidRPr="1ADDAEA5">
              <w:rPr>
                <w:color w:val="000000" w:themeColor="text1"/>
                <w:sz w:val="20"/>
                <w:szCs w:val="20"/>
              </w:rPr>
              <w:t>Fundusz</w:t>
            </w:r>
          </w:p>
        </w:tc>
        <w:tc>
          <w:tcPr>
            <w:tcW w:w="187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48E31797" w14:textId="71A3B53A" w:rsidR="1ADDAEA5" w:rsidRDefault="1ADDAEA5" w:rsidP="00BF3C8F">
            <w:pPr>
              <w:spacing w:before="100"/>
              <w:jc w:val="center"/>
              <w:rPr>
                <w:color w:val="000000" w:themeColor="text1"/>
                <w:sz w:val="20"/>
                <w:szCs w:val="20"/>
              </w:rPr>
            </w:pPr>
            <w:r w:rsidRPr="1ADDAEA5">
              <w:rPr>
                <w:color w:val="000000" w:themeColor="text1"/>
                <w:sz w:val="20"/>
                <w:szCs w:val="20"/>
              </w:rPr>
              <w:t>Kategoria regionu</w:t>
            </w:r>
          </w:p>
        </w:tc>
        <w:tc>
          <w:tcPr>
            <w:tcW w:w="15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2E29E980" w14:textId="4E7AB8C7" w:rsidR="1ADDAEA5" w:rsidRDefault="1ADDAEA5" w:rsidP="00BF3C8F">
            <w:pPr>
              <w:spacing w:before="100"/>
              <w:jc w:val="center"/>
              <w:rPr>
                <w:color w:val="000000" w:themeColor="text1"/>
                <w:sz w:val="20"/>
                <w:szCs w:val="20"/>
              </w:rPr>
            </w:pPr>
            <w:r w:rsidRPr="1ADDAEA5">
              <w:rPr>
                <w:color w:val="000000" w:themeColor="text1"/>
                <w:sz w:val="20"/>
                <w:szCs w:val="20"/>
              </w:rPr>
              <w:t>Nr identyfikacyjny</w:t>
            </w:r>
          </w:p>
        </w:tc>
        <w:tc>
          <w:tcPr>
            <w:tcW w:w="34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2BDEAC05" w14:textId="697B4C67" w:rsidR="1ADDAEA5" w:rsidRDefault="1ADDAEA5" w:rsidP="00BF3C8F">
            <w:pPr>
              <w:spacing w:before="100"/>
              <w:jc w:val="center"/>
              <w:rPr>
                <w:color w:val="000000" w:themeColor="text1"/>
                <w:sz w:val="20"/>
                <w:szCs w:val="20"/>
              </w:rPr>
            </w:pPr>
            <w:r w:rsidRPr="1ADDAEA5">
              <w:rPr>
                <w:color w:val="000000" w:themeColor="text1"/>
                <w:sz w:val="20"/>
                <w:szCs w:val="20"/>
              </w:rPr>
              <w:t>Wskaźnik</w:t>
            </w:r>
          </w:p>
        </w:tc>
        <w:tc>
          <w:tcPr>
            <w:tcW w:w="126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040521F2" w14:textId="6776F267" w:rsidR="1ADDAEA5" w:rsidRDefault="1ADDAEA5" w:rsidP="00BF3C8F">
            <w:pPr>
              <w:spacing w:before="100"/>
              <w:jc w:val="center"/>
              <w:rPr>
                <w:color w:val="000000" w:themeColor="text1"/>
                <w:sz w:val="20"/>
                <w:szCs w:val="20"/>
              </w:rPr>
            </w:pPr>
            <w:r w:rsidRPr="1ADDAEA5">
              <w:rPr>
                <w:color w:val="000000" w:themeColor="text1"/>
                <w:sz w:val="20"/>
                <w:szCs w:val="20"/>
              </w:rPr>
              <w:t>Jednostka miary</w:t>
            </w:r>
          </w:p>
        </w:tc>
        <w:tc>
          <w:tcPr>
            <w:tcW w:w="258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6C3176FC" w14:textId="3265D86E" w:rsidR="1ADDAEA5" w:rsidRDefault="1ADDAEA5" w:rsidP="00BF3C8F">
            <w:pPr>
              <w:spacing w:before="100"/>
              <w:jc w:val="center"/>
              <w:rPr>
                <w:color w:val="000000" w:themeColor="text1"/>
                <w:sz w:val="20"/>
                <w:szCs w:val="20"/>
              </w:rPr>
            </w:pPr>
            <w:r w:rsidRPr="1ADDAEA5">
              <w:rPr>
                <w:color w:val="000000" w:themeColor="text1"/>
                <w:sz w:val="20"/>
                <w:szCs w:val="20"/>
              </w:rPr>
              <w:t>Cel pośredni (2024)</w:t>
            </w:r>
          </w:p>
        </w:tc>
        <w:tc>
          <w:tcPr>
            <w:tcW w:w="19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69A102A6" w14:textId="6B57681C" w:rsidR="1ADDAEA5" w:rsidRDefault="1ADDAEA5" w:rsidP="00BF3C8F">
            <w:pPr>
              <w:spacing w:before="100"/>
              <w:jc w:val="center"/>
              <w:rPr>
                <w:color w:val="000000" w:themeColor="text1"/>
                <w:sz w:val="20"/>
                <w:szCs w:val="20"/>
              </w:rPr>
            </w:pPr>
            <w:r w:rsidRPr="1ADDAEA5">
              <w:rPr>
                <w:color w:val="000000" w:themeColor="text1"/>
                <w:sz w:val="20"/>
                <w:szCs w:val="20"/>
              </w:rPr>
              <w:t>Cel końcowy (2029)</w:t>
            </w:r>
          </w:p>
        </w:tc>
      </w:tr>
      <w:tr w:rsidR="1ADDAEA5" w14:paraId="121E8DE0" w14:textId="77777777" w:rsidTr="00BF3C8F">
        <w:trPr>
          <w:trHeight w:val="300"/>
        </w:trPr>
        <w:tc>
          <w:tcPr>
            <w:tcW w:w="81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7346A56A" w14:textId="6B6D794F" w:rsidR="1ADDAEA5" w:rsidRDefault="1ADDAEA5" w:rsidP="00BF3C8F">
            <w:pPr>
              <w:spacing w:before="100"/>
              <w:rPr>
                <w:color w:val="000000" w:themeColor="text1"/>
                <w:sz w:val="20"/>
                <w:szCs w:val="20"/>
              </w:rPr>
            </w:pPr>
            <w:r w:rsidRPr="1ADDAEA5">
              <w:rPr>
                <w:color w:val="000000" w:themeColor="text1"/>
                <w:sz w:val="20"/>
                <w:szCs w:val="20"/>
              </w:rPr>
              <w:t>10</w:t>
            </w:r>
          </w:p>
        </w:tc>
        <w:tc>
          <w:tcPr>
            <w:tcW w:w="10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6C3B6031" w14:textId="1F6336D6" w:rsidR="1ADDAEA5" w:rsidRDefault="1ADDAEA5" w:rsidP="00BF3C8F">
            <w:pPr>
              <w:spacing w:before="100"/>
              <w:rPr>
                <w:color w:val="000000" w:themeColor="text1"/>
                <w:sz w:val="20"/>
                <w:szCs w:val="20"/>
              </w:rPr>
            </w:pPr>
            <w:r w:rsidRPr="1ADDAEA5">
              <w:rPr>
                <w:color w:val="000000" w:themeColor="text1"/>
                <w:sz w:val="20"/>
                <w:szCs w:val="20"/>
              </w:rPr>
              <w:t>1.7</w:t>
            </w:r>
          </w:p>
        </w:tc>
        <w:tc>
          <w:tcPr>
            <w:tcW w:w="76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3E3EAD7F" w14:textId="3B6D3417" w:rsidR="1ADDAEA5" w:rsidRDefault="1ADDAEA5" w:rsidP="00BF3C8F">
            <w:pPr>
              <w:spacing w:before="100"/>
              <w:rPr>
                <w:color w:val="000000" w:themeColor="text1"/>
                <w:sz w:val="20"/>
                <w:szCs w:val="20"/>
              </w:rPr>
            </w:pPr>
            <w:r w:rsidRPr="1ADDAEA5">
              <w:rPr>
                <w:color w:val="000000" w:themeColor="text1"/>
                <w:sz w:val="20"/>
                <w:szCs w:val="20"/>
              </w:rPr>
              <w:t>EFRR</w:t>
            </w:r>
          </w:p>
        </w:tc>
        <w:tc>
          <w:tcPr>
            <w:tcW w:w="187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305F4ACB" w14:textId="41E51F8C" w:rsidR="1ADDAEA5" w:rsidRDefault="1ADDAEA5" w:rsidP="00BF3C8F">
            <w:pPr>
              <w:spacing w:before="100"/>
              <w:rPr>
                <w:color w:val="000000" w:themeColor="text1"/>
                <w:sz w:val="20"/>
                <w:szCs w:val="20"/>
              </w:rPr>
            </w:pPr>
            <w:r w:rsidRPr="1ADDAEA5">
              <w:rPr>
                <w:color w:val="000000" w:themeColor="text1"/>
                <w:sz w:val="20"/>
                <w:szCs w:val="20"/>
              </w:rPr>
              <w:t>Regiony słabiej rozwinięte</w:t>
            </w:r>
          </w:p>
        </w:tc>
        <w:tc>
          <w:tcPr>
            <w:tcW w:w="15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58F735C9" w14:textId="3314AA5D" w:rsidR="1ADDAEA5" w:rsidRDefault="1ADDAEA5" w:rsidP="00BF3C8F">
            <w:pPr>
              <w:spacing w:before="100"/>
              <w:rPr>
                <w:color w:val="000000" w:themeColor="text1"/>
                <w:sz w:val="20"/>
                <w:szCs w:val="20"/>
              </w:rPr>
            </w:pPr>
            <w:r w:rsidRPr="1ADDAEA5">
              <w:rPr>
                <w:color w:val="000000" w:themeColor="text1"/>
                <w:sz w:val="20"/>
                <w:szCs w:val="20"/>
              </w:rPr>
              <w:t xml:space="preserve"> </w:t>
            </w:r>
            <w:r w:rsidR="477E9812" w:rsidRPr="1ADDAEA5">
              <w:rPr>
                <w:color w:val="000000" w:themeColor="text1"/>
                <w:sz w:val="20"/>
                <w:szCs w:val="20"/>
              </w:rPr>
              <w:t>RCO</w:t>
            </w:r>
            <w:r w:rsidR="665077A1" w:rsidRPr="1ADDAEA5">
              <w:rPr>
                <w:color w:val="000000" w:themeColor="text1"/>
                <w:sz w:val="20"/>
                <w:szCs w:val="20"/>
              </w:rPr>
              <w:t>128</w:t>
            </w:r>
          </w:p>
        </w:tc>
        <w:tc>
          <w:tcPr>
            <w:tcW w:w="34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2B291242" w14:textId="77B8A389" w:rsidR="792FA0BE" w:rsidRPr="00BF3C8F" w:rsidRDefault="792FA0BE" w:rsidP="00BF3C8F">
            <w:pPr>
              <w:spacing w:before="100"/>
              <w:rPr>
                <w:color w:val="000000" w:themeColor="text1"/>
                <w:sz w:val="20"/>
                <w:szCs w:val="20"/>
                <w:lang w:val="pl-PL"/>
              </w:rPr>
            </w:pPr>
            <w:r w:rsidRPr="00BF3C8F">
              <w:rPr>
                <w:color w:val="000000" w:themeColor="text1"/>
                <w:sz w:val="20"/>
                <w:szCs w:val="20"/>
                <w:lang w:val="pl-PL"/>
              </w:rPr>
              <w:t xml:space="preserve">Przedsiębiorstwa wspierane w celu </w:t>
            </w:r>
            <w:r w:rsidR="0CC5BEEA" w:rsidRPr="00BF3C8F">
              <w:rPr>
                <w:color w:val="000000" w:themeColor="text1"/>
                <w:sz w:val="20"/>
                <w:szCs w:val="20"/>
                <w:lang w:val="pl-PL"/>
              </w:rPr>
              <w:t>podwójnego zastosowania i zdolności obronych</w:t>
            </w:r>
          </w:p>
        </w:tc>
        <w:tc>
          <w:tcPr>
            <w:tcW w:w="126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10613B0D" w14:textId="397BD165" w:rsidR="0CC5BEEA" w:rsidRDefault="0CC5BEEA" w:rsidP="00BF3C8F">
            <w:pPr>
              <w:spacing w:before="100"/>
              <w:rPr>
                <w:color w:val="000000" w:themeColor="text1"/>
                <w:sz w:val="20"/>
                <w:szCs w:val="20"/>
              </w:rPr>
            </w:pPr>
            <w:r w:rsidRPr="1ADDAEA5">
              <w:rPr>
                <w:color w:val="000000" w:themeColor="text1"/>
                <w:sz w:val="20"/>
                <w:szCs w:val="20"/>
              </w:rPr>
              <w:t>Przedsiębiorstwa</w:t>
            </w:r>
          </w:p>
        </w:tc>
        <w:tc>
          <w:tcPr>
            <w:tcW w:w="258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706BB396" w14:textId="072CE5B4" w:rsidR="1ADDAEA5" w:rsidRDefault="00EA5BFE" w:rsidP="00BF3C8F">
            <w:pPr>
              <w:spacing w:before="100"/>
              <w:jc w:val="right"/>
              <w:rPr>
                <w:color w:val="000000" w:themeColor="text1"/>
                <w:sz w:val="20"/>
                <w:szCs w:val="20"/>
              </w:rPr>
            </w:pPr>
            <w:r>
              <w:rPr>
                <w:color w:val="000000" w:themeColor="text1"/>
                <w:sz w:val="20"/>
                <w:szCs w:val="20"/>
              </w:rPr>
              <w:t>0</w:t>
            </w:r>
          </w:p>
        </w:tc>
        <w:tc>
          <w:tcPr>
            <w:tcW w:w="19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3BC47BE3" w14:textId="4A2E7DEF" w:rsidR="1ADDAEA5" w:rsidRDefault="004B3C2E" w:rsidP="00BF3C8F">
            <w:pPr>
              <w:spacing w:before="100"/>
              <w:jc w:val="right"/>
              <w:rPr>
                <w:color w:val="000000" w:themeColor="text1"/>
                <w:sz w:val="20"/>
                <w:szCs w:val="20"/>
              </w:rPr>
            </w:pPr>
            <w:r>
              <w:rPr>
                <w:color w:val="000000" w:themeColor="text1"/>
                <w:sz w:val="20"/>
                <w:szCs w:val="20"/>
              </w:rPr>
              <w:t>21,00</w:t>
            </w:r>
          </w:p>
        </w:tc>
      </w:tr>
    </w:tbl>
    <w:p w14:paraId="547DD484" w14:textId="22A25033" w:rsidR="00BB6625" w:rsidRPr="00176F88" w:rsidRDefault="5BF90E2D" w:rsidP="00BF3C8F">
      <w:pPr>
        <w:spacing w:before="100"/>
        <w:rPr>
          <w:color w:val="000000" w:themeColor="text1"/>
          <w:sz w:val="20"/>
          <w:szCs w:val="20"/>
        </w:rPr>
      </w:pPr>
      <w:r w:rsidRPr="1ADDAEA5">
        <w:rPr>
          <w:color w:val="000000" w:themeColor="text1"/>
          <w:sz w:val="20"/>
          <w:szCs w:val="20"/>
        </w:rPr>
        <w:t xml:space="preserve"> </w:t>
      </w:r>
    </w:p>
    <w:p w14:paraId="6FC13A01" w14:textId="1AFBBA1A" w:rsidR="00BB6625" w:rsidRPr="00176F88" w:rsidRDefault="5BF90E2D" w:rsidP="00BF3C8F">
      <w:pPr>
        <w:spacing w:before="100"/>
        <w:rPr>
          <w:color w:val="000000" w:themeColor="text1"/>
          <w:lang w:val="pl-PL"/>
        </w:rPr>
      </w:pPr>
      <w:r w:rsidRPr="1ADDAEA5">
        <w:rPr>
          <w:color w:val="000000" w:themeColor="text1"/>
          <w:lang w:val="pl-PL"/>
        </w:rPr>
        <w:t>Podstawa prawna: art. 22 ust. 3 lit. d) ppkt (ii) rozporządzenia w sprawie wspólnych przepisów</w:t>
      </w:r>
    </w:p>
    <w:p w14:paraId="5D263441" w14:textId="1CDA7FB7" w:rsidR="00BB6625" w:rsidRPr="00176F88" w:rsidRDefault="5BF90E2D" w:rsidP="00BF3C8F">
      <w:pPr>
        <w:pStyle w:val="Nagwek5"/>
        <w:spacing w:before="100" w:after="0"/>
        <w:rPr>
          <w:color w:val="000000" w:themeColor="text1"/>
        </w:rPr>
      </w:pPr>
      <w:bookmarkStart w:id="506" w:name="_Toc215824101"/>
      <w:r w:rsidRPr="1ADDAEA5">
        <w:rPr>
          <w:b w:val="0"/>
          <w:bCs w:val="0"/>
          <w:i w:val="0"/>
          <w:iCs w:val="0"/>
          <w:color w:val="000000" w:themeColor="text1"/>
          <w:sz w:val="24"/>
          <w:szCs w:val="24"/>
        </w:rPr>
        <w:t>Tabela 3: Wskaźniki rezultatu</w:t>
      </w:r>
      <w:bookmarkEnd w:id="506"/>
    </w:p>
    <w:tbl>
      <w:tblPr>
        <w:tblW w:w="15179" w:type="dxa"/>
        <w:tblLayout w:type="fixed"/>
        <w:tblLook w:val="04A0" w:firstRow="1" w:lastRow="0" w:firstColumn="1" w:lastColumn="0" w:noHBand="0" w:noVBand="1"/>
      </w:tblPr>
      <w:tblGrid>
        <w:gridCol w:w="669"/>
        <w:gridCol w:w="1260"/>
        <w:gridCol w:w="649"/>
        <w:gridCol w:w="1960"/>
        <w:gridCol w:w="1399"/>
        <w:gridCol w:w="758"/>
        <w:gridCol w:w="1210"/>
        <w:gridCol w:w="2949"/>
        <w:gridCol w:w="1200"/>
        <w:gridCol w:w="1513"/>
        <w:gridCol w:w="1091"/>
        <w:gridCol w:w="521"/>
      </w:tblGrid>
      <w:tr w:rsidR="1ADDAEA5" w14:paraId="25A4A10E" w14:textId="77777777" w:rsidTr="00BF3C8F">
        <w:trPr>
          <w:trHeight w:val="300"/>
        </w:trPr>
        <w:tc>
          <w:tcPr>
            <w:tcW w:w="66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250BB0B4" w14:textId="5D0A4751" w:rsidR="1ADDAEA5" w:rsidRDefault="1ADDAEA5" w:rsidP="00BF3C8F">
            <w:pPr>
              <w:spacing w:before="100"/>
              <w:jc w:val="center"/>
              <w:rPr>
                <w:color w:val="000000" w:themeColor="text1"/>
                <w:sz w:val="20"/>
                <w:szCs w:val="20"/>
              </w:rPr>
            </w:pPr>
            <w:r w:rsidRPr="1ADDAEA5">
              <w:rPr>
                <w:color w:val="000000" w:themeColor="text1"/>
                <w:sz w:val="20"/>
                <w:szCs w:val="20"/>
              </w:rPr>
              <w:t>Priorytet</w:t>
            </w:r>
          </w:p>
        </w:tc>
        <w:tc>
          <w:tcPr>
            <w:tcW w:w="126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441ECA47" w14:textId="58FB3699" w:rsidR="1ADDAEA5" w:rsidRDefault="1ADDAEA5" w:rsidP="00BF3C8F">
            <w:pPr>
              <w:spacing w:before="100"/>
              <w:jc w:val="center"/>
              <w:rPr>
                <w:color w:val="000000" w:themeColor="text1"/>
                <w:sz w:val="20"/>
                <w:szCs w:val="20"/>
              </w:rPr>
            </w:pPr>
            <w:r w:rsidRPr="1ADDAEA5">
              <w:rPr>
                <w:color w:val="000000" w:themeColor="text1"/>
                <w:sz w:val="20"/>
                <w:szCs w:val="20"/>
              </w:rPr>
              <w:t>Cel szczegółowy</w:t>
            </w:r>
          </w:p>
        </w:tc>
        <w:tc>
          <w:tcPr>
            <w:tcW w:w="64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4DD1FBD4" w14:textId="4C205B9C" w:rsidR="1ADDAEA5" w:rsidRDefault="1ADDAEA5" w:rsidP="00BF3C8F">
            <w:pPr>
              <w:spacing w:before="100"/>
              <w:jc w:val="center"/>
              <w:rPr>
                <w:color w:val="000000" w:themeColor="text1"/>
                <w:sz w:val="20"/>
                <w:szCs w:val="20"/>
              </w:rPr>
            </w:pPr>
            <w:r w:rsidRPr="1ADDAEA5">
              <w:rPr>
                <w:color w:val="000000" w:themeColor="text1"/>
                <w:sz w:val="20"/>
                <w:szCs w:val="20"/>
              </w:rPr>
              <w:t>Fundusz</w:t>
            </w:r>
          </w:p>
        </w:tc>
        <w:tc>
          <w:tcPr>
            <w:tcW w:w="196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6B2DEDE6" w14:textId="798479C2" w:rsidR="1ADDAEA5" w:rsidRDefault="1ADDAEA5" w:rsidP="00BF3C8F">
            <w:pPr>
              <w:spacing w:before="100"/>
              <w:jc w:val="center"/>
              <w:rPr>
                <w:color w:val="000000" w:themeColor="text1"/>
                <w:sz w:val="20"/>
                <w:szCs w:val="20"/>
              </w:rPr>
            </w:pPr>
            <w:r w:rsidRPr="1ADDAEA5">
              <w:rPr>
                <w:color w:val="000000" w:themeColor="text1"/>
                <w:sz w:val="20"/>
                <w:szCs w:val="20"/>
              </w:rPr>
              <w:t>Kategoria regionu</w:t>
            </w:r>
          </w:p>
        </w:tc>
        <w:tc>
          <w:tcPr>
            <w:tcW w:w="139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3778C227" w14:textId="6B9F97FE" w:rsidR="1ADDAEA5" w:rsidRDefault="1ADDAEA5" w:rsidP="00BF3C8F">
            <w:pPr>
              <w:spacing w:before="100"/>
              <w:jc w:val="center"/>
              <w:rPr>
                <w:color w:val="000000" w:themeColor="text1"/>
                <w:sz w:val="20"/>
                <w:szCs w:val="20"/>
              </w:rPr>
            </w:pPr>
            <w:r w:rsidRPr="1ADDAEA5">
              <w:rPr>
                <w:color w:val="000000" w:themeColor="text1"/>
                <w:sz w:val="20"/>
                <w:szCs w:val="20"/>
              </w:rPr>
              <w:t>Nr identyfikacyjny</w:t>
            </w:r>
          </w:p>
        </w:tc>
        <w:tc>
          <w:tcPr>
            <w:tcW w:w="75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014143C3" w14:textId="71DCD936" w:rsidR="1ADDAEA5" w:rsidRDefault="1ADDAEA5" w:rsidP="00BF3C8F">
            <w:pPr>
              <w:spacing w:before="100"/>
              <w:jc w:val="center"/>
              <w:rPr>
                <w:color w:val="000000" w:themeColor="text1"/>
                <w:sz w:val="20"/>
                <w:szCs w:val="20"/>
              </w:rPr>
            </w:pPr>
            <w:r w:rsidRPr="1ADDAEA5">
              <w:rPr>
                <w:color w:val="000000" w:themeColor="text1"/>
                <w:sz w:val="20"/>
                <w:szCs w:val="20"/>
              </w:rPr>
              <w:t>Wskaźnik</w:t>
            </w:r>
          </w:p>
        </w:tc>
        <w:tc>
          <w:tcPr>
            <w:tcW w:w="12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04AE5220" w14:textId="4299A518" w:rsidR="1ADDAEA5" w:rsidRDefault="1ADDAEA5" w:rsidP="00BF3C8F">
            <w:pPr>
              <w:spacing w:before="100"/>
              <w:jc w:val="center"/>
              <w:rPr>
                <w:color w:val="000000" w:themeColor="text1"/>
                <w:sz w:val="20"/>
                <w:szCs w:val="20"/>
              </w:rPr>
            </w:pPr>
            <w:r w:rsidRPr="1ADDAEA5">
              <w:rPr>
                <w:color w:val="000000" w:themeColor="text1"/>
                <w:sz w:val="20"/>
                <w:szCs w:val="20"/>
              </w:rPr>
              <w:t>Jednostka miary</w:t>
            </w:r>
          </w:p>
        </w:tc>
        <w:tc>
          <w:tcPr>
            <w:tcW w:w="294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18B65C5D" w14:textId="319A594C" w:rsidR="1ADDAEA5" w:rsidRPr="00BF3C8F" w:rsidRDefault="1ADDAEA5" w:rsidP="00BF3C8F">
            <w:pPr>
              <w:spacing w:before="100"/>
              <w:jc w:val="center"/>
              <w:rPr>
                <w:color w:val="000000" w:themeColor="text1"/>
                <w:sz w:val="20"/>
                <w:szCs w:val="20"/>
                <w:lang w:val="pl-PL"/>
              </w:rPr>
            </w:pPr>
            <w:r w:rsidRPr="00BF3C8F">
              <w:rPr>
                <w:color w:val="000000" w:themeColor="text1"/>
                <w:sz w:val="20"/>
                <w:szCs w:val="20"/>
                <w:lang w:val="pl-PL"/>
              </w:rPr>
              <w:t>Wartość bazowa lub wartość odniesienia</w:t>
            </w:r>
          </w:p>
        </w:tc>
        <w:tc>
          <w:tcPr>
            <w:tcW w:w="12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3DBD1FF5" w14:textId="0FC2329B" w:rsidR="1ADDAEA5" w:rsidRDefault="1ADDAEA5" w:rsidP="00BF3C8F">
            <w:pPr>
              <w:spacing w:before="100"/>
              <w:jc w:val="center"/>
              <w:rPr>
                <w:color w:val="000000" w:themeColor="text1"/>
                <w:sz w:val="20"/>
                <w:szCs w:val="20"/>
              </w:rPr>
            </w:pPr>
            <w:r w:rsidRPr="1ADDAEA5">
              <w:rPr>
                <w:color w:val="000000" w:themeColor="text1"/>
                <w:sz w:val="20"/>
                <w:szCs w:val="20"/>
              </w:rPr>
              <w:t>Rok odniesienia</w:t>
            </w:r>
          </w:p>
        </w:tc>
        <w:tc>
          <w:tcPr>
            <w:tcW w:w="151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0EC62577" w14:textId="202A28BB" w:rsidR="1ADDAEA5" w:rsidRDefault="1ADDAEA5" w:rsidP="00BF3C8F">
            <w:pPr>
              <w:spacing w:before="100"/>
              <w:jc w:val="center"/>
              <w:rPr>
                <w:color w:val="000000" w:themeColor="text1"/>
                <w:sz w:val="20"/>
                <w:szCs w:val="20"/>
              </w:rPr>
            </w:pPr>
            <w:r w:rsidRPr="1ADDAEA5">
              <w:rPr>
                <w:color w:val="000000" w:themeColor="text1"/>
                <w:sz w:val="20"/>
                <w:szCs w:val="20"/>
              </w:rPr>
              <w:t>Cel końcowy (2029)</w:t>
            </w:r>
          </w:p>
        </w:tc>
        <w:tc>
          <w:tcPr>
            <w:tcW w:w="109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5E4BBBB9" w14:textId="5AB2CA28" w:rsidR="1ADDAEA5" w:rsidRDefault="1ADDAEA5" w:rsidP="00BF3C8F">
            <w:pPr>
              <w:spacing w:before="100"/>
              <w:jc w:val="center"/>
              <w:rPr>
                <w:color w:val="000000" w:themeColor="text1"/>
                <w:sz w:val="20"/>
                <w:szCs w:val="20"/>
              </w:rPr>
            </w:pPr>
            <w:r w:rsidRPr="1ADDAEA5">
              <w:rPr>
                <w:color w:val="000000" w:themeColor="text1"/>
                <w:sz w:val="20"/>
                <w:szCs w:val="20"/>
              </w:rPr>
              <w:t>Źródło danych</w:t>
            </w:r>
          </w:p>
        </w:tc>
        <w:tc>
          <w:tcPr>
            <w:tcW w:w="52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77A8598D" w14:textId="4B8025DE" w:rsidR="1ADDAEA5" w:rsidRDefault="1ADDAEA5" w:rsidP="00BF3C8F">
            <w:pPr>
              <w:spacing w:before="100"/>
              <w:jc w:val="center"/>
              <w:rPr>
                <w:color w:val="000000" w:themeColor="text1"/>
                <w:sz w:val="20"/>
                <w:szCs w:val="20"/>
              </w:rPr>
            </w:pPr>
            <w:r w:rsidRPr="1ADDAEA5">
              <w:rPr>
                <w:color w:val="000000" w:themeColor="text1"/>
                <w:sz w:val="20"/>
                <w:szCs w:val="20"/>
              </w:rPr>
              <w:t>Uwagi</w:t>
            </w:r>
          </w:p>
        </w:tc>
      </w:tr>
      <w:tr w:rsidR="1ADDAEA5" w14:paraId="1393DF73" w14:textId="77777777" w:rsidTr="00BF3C8F">
        <w:trPr>
          <w:trHeight w:val="300"/>
        </w:trPr>
        <w:tc>
          <w:tcPr>
            <w:tcW w:w="66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07CC0C1F" w14:textId="715D4A69" w:rsidR="1ADDAEA5" w:rsidRDefault="1ADDAEA5" w:rsidP="00BF3C8F">
            <w:pPr>
              <w:spacing w:before="100"/>
              <w:rPr>
                <w:color w:val="000000" w:themeColor="text1"/>
                <w:sz w:val="20"/>
                <w:szCs w:val="20"/>
              </w:rPr>
            </w:pPr>
            <w:r w:rsidRPr="1ADDAEA5">
              <w:rPr>
                <w:color w:val="000000" w:themeColor="text1"/>
                <w:sz w:val="20"/>
                <w:szCs w:val="20"/>
              </w:rPr>
              <w:t>10</w:t>
            </w:r>
          </w:p>
        </w:tc>
        <w:tc>
          <w:tcPr>
            <w:tcW w:w="126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20E9A387" w14:textId="3F2E9416" w:rsidR="1ADDAEA5" w:rsidRDefault="1ADDAEA5" w:rsidP="00BF3C8F">
            <w:pPr>
              <w:spacing w:before="100"/>
              <w:rPr>
                <w:color w:val="000000" w:themeColor="text1"/>
                <w:sz w:val="20"/>
                <w:szCs w:val="20"/>
              </w:rPr>
            </w:pPr>
            <w:r w:rsidRPr="1ADDAEA5">
              <w:rPr>
                <w:color w:val="000000" w:themeColor="text1"/>
                <w:sz w:val="20"/>
                <w:szCs w:val="20"/>
              </w:rPr>
              <w:t>1.7</w:t>
            </w:r>
          </w:p>
        </w:tc>
        <w:tc>
          <w:tcPr>
            <w:tcW w:w="64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4D845487" w14:textId="7DA2D166" w:rsidR="1ADDAEA5" w:rsidRDefault="1ADDAEA5" w:rsidP="00BF3C8F">
            <w:pPr>
              <w:spacing w:before="100"/>
              <w:rPr>
                <w:color w:val="000000" w:themeColor="text1"/>
                <w:sz w:val="20"/>
                <w:szCs w:val="20"/>
              </w:rPr>
            </w:pPr>
            <w:r w:rsidRPr="1ADDAEA5">
              <w:rPr>
                <w:color w:val="000000" w:themeColor="text1"/>
                <w:sz w:val="20"/>
                <w:szCs w:val="20"/>
              </w:rPr>
              <w:t>EFRR</w:t>
            </w:r>
          </w:p>
        </w:tc>
        <w:tc>
          <w:tcPr>
            <w:tcW w:w="196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1E408F08" w14:textId="43A956AA" w:rsidR="1ADDAEA5" w:rsidRDefault="1ADDAEA5" w:rsidP="00BF3C8F">
            <w:pPr>
              <w:spacing w:before="100"/>
              <w:rPr>
                <w:color w:val="000000" w:themeColor="text1"/>
                <w:sz w:val="20"/>
                <w:szCs w:val="20"/>
              </w:rPr>
            </w:pPr>
            <w:r w:rsidRPr="1ADDAEA5">
              <w:rPr>
                <w:color w:val="000000" w:themeColor="text1"/>
                <w:sz w:val="20"/>
                <w:szCs w:val="20"/>
              </w:rPr>
              <w:t>Regiony słabiej rozwinięte</w:t>
            </w:r>
          </w:p>
        </w:tc>
        <w:tc>
          <w:tcPr>
            <w:tcW w:w="139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6ADB832C" w14:textId="517F5693" w:rsidR="1ADDAEA5" w:rsidRDefault="1ADDAEA5" w:rsidP="00BF3C8F">
            <w:pPr>
              <w:spacing w:before="100"/>
              <w:rPr>
                <w:sz w:val="20"/>
                <w:szCs w:val="20"/>
              </w:rPr>
            </w:pPr>
            <w:r w:rsidRPr="1ADDAEA5">
              <w:rPr>
                <w:color w:val="000000" w:themeColor="text1"/>
                <w:sz w:val="20"/>
                <w:szCs w:val="20"/>
              </w:rPr>
              <w:t xml:space="preserve"> </w:t>
            </w:r>
            <w:r w:rsidR="2BCF3C4D" w:rsidRPr="1ADDAEA5">
              <w:rPr>
                <w:color w:val="000000" w:themeColor="text1"/>
                <w:sz w:val="20"/>
                <w:szCs w:val="20"/>
              </w:rPr>
              <w:t>RCR03</w:t>
            </w:r>
          </w:p>
        </w:tc>
        <w:tc>
          <w:tcPr>
            <w:tcW w:w="75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580990D1" w14:textId="66203D73" w:rsidR="1ADDAEA5" w:rsidRPr="00BF3C8F" w:rsidRDefault="1ADDAEA5" w:rsidP="00BF3C8F">
            <w:pPr>
              <w:spacing w:before="100"/>
              <w:rPr>
                <w:color w:val="000000" w:themeColor="text1"/>
                <w:sz w:val="20"/>
                <w:szCs w:val="20"/>
                <w:lang w:val="pl-PL"/>
              </w:rPr>
            </w:pPr>
            <w:r w:rsidRPr="00BF3C8F">
              <w:rPr>
                <w:color w:val="000000" w:themeColor="text1"/>
                <w:sz w:val="20"/>
                <w:szCs w:val="20"/>
                <w:lang w:val="pl-PL"/>
              </w:rPr>
              <w:t xml:space="preserve"> </w:t>
            </w:r>
            <w:r w:rsidR="00A335C3" w:rsidRPr="00BF3C8F">
              <w:rPr>
                <w:color w:val="000000" w:themeColor="text1"/>
                <w:sz w:val="20"/>
                <w:szCs w:val="20"/>
                <w:lang w:val="pl-PL"/>
              </w:rPr>
              <w:t>Małe i średnie przedsiębiorstwa (MŚP) wprowadzające innowacje produktowe lub procesowe</w:t>
            </w:r>
          </w:p>
        </w:tc>
        <w:tc>
          <w:tcPr>
            <w:tcW w:w="12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0A378C39" w14:textId="38ED54C1" w:rsidR="1ADDAEA5" w:rsidRDefault="1ADDAEA5" w:rsidP="00BF3C8F">
            <w:pPr>
              <w:spacing w:before="100"/>
              <w:rPr>
                <w:color w:val="000000" w:themeColor="text1"/>
                <w:sz w:val="20"/>
                <w:szCs w:val="20"/>
              </w:rPr>
            </w:pPr>
            <w:r w:rsidRPr="00BF3C8F">
              <w:rPr>
                <w:color w:val="000000" w:themeColor="text1"/>
                <w:sz w:val="20"/>
                <w:szCs w:val="20"/>
                <w:lang w:val="pl-PL"/>
              </w:rPr>
              <w:t xml:space="preserve"> </w:t>
            </w:r>
            <w:r w:rsidR="00A335C3" w:rsidRPr="1ADDAEA5">
              <w:rPr>
                <w:color w:val="000000" w:themeColor="text1"/>
                <w:sz w:val="20"/>
                <w:szCs w:val="20"/>
              </w:rPr>
              <w:t>Przedsiębiorstwa</w:t>
            </w:r>
          </w:p>
        </w:tc>
        <w:tc>
          <w:tcPr>
            <w:tcW w:w="294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4ED626C9" w14:textId="6074DDB7" w:rsidR="1ADDAEA5" w:rsidRDefault="004B3C2E" w:rsidP="00BF3C8F">
            <w:pPr>
              <w:spacing w:before="100"/>
              <w:jc w:val="right"/>
              <w:rPr>
                <w:color w:val="000000" w:themeColor="text1"/>
                <w:sz w:val="20"/>
                <w:szCs w:val="20"/>
              </w:rPr>
            </w:pPr>
            <w:r>
              <w:rPr>
                <w:color w:val="000000" w:themeColor="text1"/>
                <w:sz w:val="20"/>
                <w:szCs w:val="20"/>
              </w:rPr>
              <w:t>0,00</w:t>
            </w:r>
            <w:r w:rsidR="1ADDAEA5" w:rsidRPr="1ADDAEA5">
              <w:rPr>
                <w:color w:val="000000" w:themeColor="text1"/>
                <w:sz w:val="20"/>
                <w:szCs w:val="20"/>
              </w:rPr>
              <w:t xml:space="preserve"> </w:t>
            </w:r>
          </w:p>
        </w:tc>
        <w:tc>
          <w:tcPr>
            <w:tcW w:w="12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26AEDC05" w14:textId="08C84585" w:rsidR="1ADDAEA5" w:rsidRDefault="1ADDAEA5" w:rsidP="00BF3C8F">
            <w:pPr>
              <w:spacing w:before="100"/>
              <w:jc w:val="center"/>
              <w:rPr>
                <w:color w:val="000000" w:themeColor="text1"/>
                <w:sz w:val="20"/>
                <w:szCs w:val="20"/>
              </w:rPr>
            </w:pPr>
            <w:r w:rsidRPr="1ADDAEA5">
              <w:rPr>
                <w:color w:val="000000" w:themeColor="text1"/>
                <w:sz w:val="20"/>
                <w:szCs w:val="20"/>
              </w:rPr>
              <w:t xml:space="preserve"> </w:t>
            </w:r>
          </w:p>
        </w:tc>
        <w:tc>
          <w:tcPr>
            <w:tcW w:w="151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603C61CA" w14:textId="7E6A9F93" w:rsidR="1ADDAEA5" w:rsidRDefault="004B3C2E" w:rsidP="00BF3C8F">
            <w:pPr>
              <w:spacing w:before="100"/>
              <w:jc w:val="right"/>
              <w:rPr>
                <w:color w:val="000000" w:themeColor="text1"/>
                <w:sz w:val="20"/>
                <w:szCs w:val="20"/>
              </w:rPr>
            </w:pPr>
            <w:r>
              <w:rPr>
                <w:color w:val="000000" w:themeColor="text1"/>
                <w:sz w:val="20"/>
                <w:szCs w:val="20"/>
              </w:rPr>
              <w:t>21,00</w:t>
            </w:r>
            <w:r w:rsidR="1ADDAEA5" w:rsidRPr="1ADDAEA5">
              <w:rPr>
                <w:color w:val="000000" w:themeColor="text1"/>
                <w:sz w:val="20"/>
                <w:szCs w:val="20"/>
              </w:rPr>
              <w:t xml:space="preserve"> </w:t>
            </w:r>
          </w:p>
        </w:tc>
        <w:tc>
          <w:tcPr>
            <w:tcW w:w="109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7F6DF90F" w14:textId="2EEC0F85" w:rsidR="1ADDAEA5" w:rsidRDefault="1ADDAEA5" w:rsidP="00BF3C8F">
            <w:pPr>
              <w:spacing w:before="100"/>
              <w:rPr>
                <w:color w:val="000000" w:themeColor="text1"/>
                <w:sz w:val="20"/>
                <w:szCs w:val="20"/>
              </w:rPr>
            </w:pPr>
            <w:r w:rsidRPr="1ADDAEA5">
              <w:rPr>
                <w:color w:val="000000" w:themeColor="text1"/>
                <w:sz w:val="20"/>
                <w:szCs w:val="20"/>
              </w:rPr>
              <w:t xml:space="preserve"> </w:t>
            </w:r>
            <w:r w:rsidR="00B83708">
              <w:rPr>
                <w:color w:val="000000" w:themeColor="text1"/>
                <w:sz w:val="20"/>
                <w:szCs w:val="20"/>
              </w:rPr>
              <w:t>CST2021</w:t>
            </w:r>
          </w:p>
        </w:tc>
        <w:tc>
          <w:tcPr>
            <w:tcW w:w="52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01A3C48E" w14:textId="48F09C90" w:rsidR="1ADDAEA5" w:rsidRDefault="1ADDAEA5" w:rsidP="00BF3C8F">
            <w:pPr>
              <w:spacing w:before="100"/>
              <w:rPr>
                <w:color w:val="000000" w:themeColor="text1"/>
                <w:sz w:val="20"/>
                <w:szCs w:val="20"/>
              </w:rPr>
            </w:pPr>
            <w:r w:rsidRPr="1ADDAEA5">
              <w:rPr>
                <w:color w:val="000000" w:themeColor="text1"/>
                <w:sz w:val="20"/>
                <w:szCs w:val="20"/>
              </w:rPr>
              <w:t xml:space="preserve"> </w:t>
            </w:r>
          </w:p>
        </w:tc>
      </w:tr>
    </w:tbl>
    <w:p w14:paraId="56D97E40" w14:textId="451A8F35" w:rsidR="00BB6625" w:rsidRPr="00176F88" w:rsidRDefault="00BB6625" w:rsidP="00BF3C8F">
      <w:pPr>
        <w:spacing w:before="100"/>
        <w:rPr>
          <w:color w:val="000000" w:themeColor="text1"/>
          <w:sz w:val="20"/>
          <w:szCs w:val="20"/>
        </w:rPr>
      </w:pPr>
    </w:p>
    <w:p w14:paraId="7C694D6D" w14:textId="773975EB" w:rsidR="00BB6625" w:rsidRPr="00176F88" w:rsidRDefault="5BF90E2D" w:rsidP="00BF3C8F">
      <w:pPr>
        <w:pStyle w:val="Nagwek4"/>
        <w:spacing w:before="100" w:after="0"/>
        <w:rPr>
          <w:color w:val="000000" w:themeColor="text1"/>
          <w:lang w:val="pl-PL"/>
        </w:rPr>
      </w:pPr>
      <w:bookmarkStart w:id="507" w:name="_Toc215824102"/>
      <w:r w:rsidRPr="1ADDAEA5">
        <w:rPr>
          <w:b w:val="0"/>
          <w:bCs w:val="0"/>
          <w:color w:val="000000" w:themeColor="text1"/>
          <w:sz w:val="24"/>
          <w:szCs w:val="24"/>
          <w:lang w:val="pl-PL"/>
        </w:rPr>
        <w:t>2.3.1.1.3. Indykatywny podział zaprogramowanych zasobów (UE) według rodzaju interwencji</w:t>
      </w:r>
      <w:bookmarkEnd w:id="507"/>
    </w:p>
    <w:p w14:paraId="40201C4B" w14:textId="62E36217" w:rsidR="00BB6625" w:rsidRPr="00176F88" w:rsidRDefault="5BF90E2D" w:rsidP="00BF3C8F">
      <w:pPr>
        <w:spacing w:before="100"/>
        <w:rPr>
          <w:color w:val="000000" w:themeColor="text1"/>
          <w:lang w:val="pl-PL"/>
        </w:rPr>
      </w:pPr>
      <w:r w:rsidRPr="1ADDAEA5">
        <w:rPr>
          <w:color w:val="000000" w:themeColor="text1"/>
          <w:lang w:val="pl-PL"/>
        </w:rPr>
        <w:t>Podstawa prawna: art. 22 ust. 3 lit. d) pkt (viii) rozporządzenia w sprawie wspólnych przepisów</w:t>
      </w:r>
    </w:p>
    <w:p w14:paraId="667E1279" w14:textId="1B4E2EEC" w:rsidR="00BB6625" w:rsidRPr="00176F88" w:rsidRDefault="5BF90E2D" w:rsidP="00BF3C8F">
      <w:pPr>
        <w:pStyle w:val="Nagwek5"/>
        <w:spacing w:before="100" w:after="0"/>
        <w:rPr>
          <w:color w:val="000000" w:themeColor="text1"/>
        </w:rPr>
      </w:pPr>
      <w:bookmarkStart w:id="508" w:name="_Toc215824103"/>
      <w:r w:rsidRPr="1ADDAEA5">
        <w:rPr>
          <w:b w:val="0"/>
          <w:bCs w:val="0"/>
          <w:i w:val="0"/>
          <w:iCs w:val="0"/>
          <w:color w:val="000000" w:themeColor="text1"/>
          <w:sz w:val="24"/>
          <w:szCs w:val="24"/>
        </w:rPr>
        <w:t>Tabela 4: Wymiar 1 – zakres interwencji</w:t>
      </w:r>
      <w:bookmarkEnd w:id="508"/>
    </w:p>
    <w:p w14:paraId="29C26BBE" w14:textId="408C653D" w:rsidR="00BB6625" w:rsidRPr="00176F88" w:rsidRDefault="00BB6625" w:rsidP="00BF3C8F">
      <w:pPr>
        <w:spacing w:before="100"/>
        <w:rPr>
          <w:color w:val="000000" w:themeColor="text1"/>
        </w:rPr>
      </w:pPr>
    </w:p>
    <w:tbl>
      <w:tblPr>
        <w:tblW w:w="15180" w:type="dxa"/>
        <w:tblLayout w:type="fixed"/>
        <w:tblLook w:val="04A0" w:firstRow="1" w:lastRow="0" w:firstColumn="1" w:lastColumn="0" w:noHBand="0" w:noVBand="1"/>
      </w:tblPr>
      <w:tblGrid>
        <w:gridCol w:w="945"/>
        <w:gridCol w:w="1395"/>
        <w:gridCol w:w="1125"/>
        <w:gridCol w:w="2610"/>
        <w:gridCol w:w="6104"/>
        <w:gridCol w:w="3001"/>
      </w:tblGrid>
      <w:tr w:rsidR="1ADDAEA5" w14:paraId="4DA0E5B3" w14:textId="77777777" w:rsidTr="00BF3C8F">
        <w:trPr>
          <w:trHeight w:val="300"/>
        </w:trPr>
        <w:tc>
          <w:tcPr>
            <w:tcW w:w="94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2089582E" w14:textId="6D59FCC9" w:rsidR="1ADDAEA5" w:rsidRDefault="1ADDAEA5" w:rsidP="00BF3C8F">
            <w:pPr>
              <w:spacing w:before="100"/>
              <w:jc w:val="center"/>
              <w:rPr>
                <w:color w:val="000000" w:themeColor="text1"/>
                <w:sz w:val="20"/>
                <w:szCs w:val="20"/>
              </w:rPr>
            </w:pPr>
            <w:r w:rsidRPr="1ADDAEA5">
              <w:rPr>
                <w:color w:val="000000" w:themeColor="text1"/>
                <w:sz w:val="20"/>
                <w:szCs w:val="20"/>
              </w:rPr>
              <w:t>Priorytet</w:t>
            </w:r>
          </w:p>
        </w:tc>
        <w:tc>
          <w:tcPr>
            <w:tcW w:w="13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7AA6C7E1" w14:textId="6C08DA28" w:rsidR="1ADDAEA5" w:rsidRDefault="1ADDAEA5" w:rsidP="00BF3C8F">
            <w:pPr>
              <w:spacing w:before="100"/>
              <w:jc w:val="center"/>
              <w:rPr>
                <w:color w:val="000000" w:themeColor="text1"/>
                <w:sz w:val="20"/>
                <w:szCs w:val="20"/>
              </w:rPr>
            </w:pPr>
            <w:r w:rsidRPr="1ADDAEA5">
              <w:rPr>
                <w:color w:val="000000" w:themeColor="text1"/>
                <w:sz w:val="20"/>
                <w:szCs w:val="20"/>
              </w:rPr>
              <w:t>Cel szczegółowy</w:t>
            </w:r>
          </w:p>
        </w:tc>
        <w:tc>
          <w:tcPr>
            <w:tcW w:w="112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1A882871" w14:textId="393DBA42" w:rsidR="1ADDAEA5" w:rsidRDefault="1ADDAEA5" w:rsidP="00BF3C8F">
            <w:pPr>
              <w:spacing w:before="100"/>
              <w:jc w:val="center"/>
              <w:rPr>
                <w:color w:val="000000" w:themeColor="text1"/>
                <w:sz w:val="20"/>
                <w:szCs w:val="20"/>
              </w:rPr>
            </w:pPr>
            <w:r w:rsidRPr="1ADDAEA5">
              <w:rPr>
                <w:color w:val="000000" w:themeColor="text1"/>
                <w:sz w:val="20"/>
                <w:szCs w:val="20"/>
              </w:rPr>
              <w:t>Fundusz</w:t>
            </w:r>
          </w:p>
        </w:tc>
        <w:tc>
          <w:tcPr>
            <w:tcW w:w="26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0EEF946B" w14:textId="0EFCC48F" w:rsidR="1ADDAEA5" w:rsidRDefault="1ADDAEA5" w:rsidP="00BF3C8F">
            <w:pPr>
              <w:spacing w:before="100"/>
              <w:jc w:val="center"/>
              <w:rPr>
                <w:color w:val="000000" w:themeColor="text1"/>
                <w:sz w:val="20"/>
                <w:szCs w:val="20"/>
              </w:rPr>
            </w:pPr>
            <w:r w:rsidRPr="1ADDAEA5">
              <w:rPr>
                <w:color w:val="000000" w:themeColor="text1"/>
                <w:sz w:val="20"/>
                <w:szCs w:val="20"/>
              </w:rPr>
              <w:t>Kategoria regionu</w:t>
            </w:r>
          </w:p>
        </w:tc>
        <w:tc>
          <w:tcPr>
            <w:tcW w:w="610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38544323" w14:textId="2E62F65D" w:rsidR="1ADDAEA5" w:rsidRDefault="1ADDAEA5" w:rsidP="00BF3C8F">
            <w:pPr>
              <w:spacing w:before="100"/>
              <w:jc w:val="center"/>
              <w:rPr>
                <w:color w:val="000000" w:themeColor="text1"/>
                <w:sz w:val="20"/>
                <w:szCs w:val="20"/>
              </w:rPr>
            </w:pPr>
            <w:r w:rsidRPr="1ADDAEA5">
              <w:rPr>
                <w:color w:val="000000" w:themeColor="text1"/>
                <w:sz w:val="20"/>
                <w:szCs w:val="20"/>
              </w:rPr>
              <w:t>Kod</w:t>
            </w:r>
          </w:p>
        </w:tc>
        <w:tc>
          <w:tcPr>
            <w:tcW w:w="300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vAlign w:val="center"/>
          </w:tcPr>
          <w:p w14:paraId="79227C08" w14:textId="5BEBD728" w:rsidR="1ADDAEA5" w:rsidRDefault="1ADDAEA5" w:rsidP="00BF3C8F">
            <w:pPr>
              <w:spacing w:before="100"/>
              <w:jc w:val="center"/>
              <w:rPr>
                <w:color w:val="000000" w:themeColor="text1"/>
                <w:sz w:val="20"/>
                <w:szCs w:val="20"/>
              </w:rPr>
            </w:pPr>
            <w:r w:rsidRPr="1ADDAEA5">
              <w:rPr>
                <w:color w:val="000000" w:themeColor="text1"/>
                <w:sz w:val="20"/>
                <w:szCs w:val="20"/>
              </w:rPr>
              <w:t>Kwota (w EUR)</w:t>
            </w:r>
          </w:p>
        </w:tc>
      </w:tr>
      <w:tr w:rsidR="1ADDAEA5" w14:paraId="077661FA" w14:textId="77777777" w:rsidTr="00BF3C8F">
        <w:trPr>
          <w:trHeight w:val="300"/>
        </w:trPr>
        <w:tc>
          <w:tcPr>
            <w:tcW w:w="94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658DA0D4" w14:textId="040143E8" w:rsidR="1ADDAEA5" w:rsidRDefault="1ADDAEA5" w:rsidP="00BF3C8F">
            <w:pPr>
              <w:spacing w:before="100"/>
              <w:rPr>
                <w:color w:val="000000" w:themeColor="text1"/>
                <w:sz w:val="20"/>
                <w:szCs w:val="20"/>
              </w:rPr>
            </w:pPr>
            <w:r w:rsidRPr="1ADDAEA5">
              <w:rPr>
                <w:color w:val="000000" w:themeColor="text1"/>
                <w:sz w:val="20"/>
                <w:szCs w:val="20"/>
              </w:rPr>
              <w:t>10</w:t>
            </w:r>
          </w:p>
        </w:tc>
        <w:tc>
          <w:tcPr>
            <w:tcW w:w="13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1E7F3685" w14:textId="5053F7C2" w:rsidR="1ADDAEA5" w:rsidRDefault="1ADDAEA5" w:rsidP="00BF3C8F">
            <w:pPr>
              <w:spacing w:before="100"/>
              <w:rPr>
                <w:color w:val="000000" w:themeColor="text1"/>
                <w:sz w:val="20"/>
                <w:szCs w:val="20"/>
              </w:rPr>
            </w:pPr>
            <w:r w:rsidRPr="1ADDAEA5">
              <w:rPr>
                <w:color w:val="000000" w:themeColor="text1"/>
                <w:sz w:val="20"/>
                <w:szCs w:val="20"/>
              </w:rPr>
              <w:t>1.7</w:t>
            </w:r>
          </w:p>
        </w:tc>
        <w:tc>
          <w:tcPr>
            <w:tcW w:w="112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7DB71921" w14:textId="300787F5" w:rsidR="1ADDAEA5" w:rsidRDefault="1ADDAEA5" w:rsidP="00BF3C8F">
            <w:pPr>
              <w:spacing w:before="100"/>
              <w:rPr>
                <w:color w:val="000000" w:themeColor="text1"/>
                <w:sz w:val="20"/>
                <w:szCs w:val="20"/>
              </w:rPr>
            </w:pPr>
            <w:r w:rsidRPr="1ADDAEA5">
              <w:rPr>
                <w:color w:val="000000" w:themeColor="text1"/>
                <w:sz w:val="20"/>
                <w:szCs w:val="20"/>
              </w:rPr>
              <w:t>EFRR</w:t>
            </w:r>
          </w:p>
        </w:tc>
        <w:tc>
          <w:tcPr>
            <w:tcW w:w="26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3A418151" w14:textId="6BC282C7" w:rsidR="1ADDAEA5" w:rsidRDefault="1ADDAEA5" w:rsidP="00BF3C8F">
            <w:pPr>
              <w:spacing w:before="100"/>
              <w:rPr>
                <w:color w:val="000000" w:themeColor="text1"/>
                <w:sz w:val="20"/>
                <w:szCs w:val="20"/>
              </w:rPr>
            </w:pPr>
            <w:r w:rsidRPr="1ADDAEA5">
              <w:rPr>
                <w:color w:val="000000" w:themeColor="text1"/>
                <w:sz w:val="20"/>
                <w:szCs w:val="20"/>
              </w:rPr>
              <w:t>Regiony słabiej rozwinięte</w:t>
            </w:r>
          </w:p>
        </w:tc>
        <w:tc>
          <w:tcPr>
            <w:tcW w:w="610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090260FC" w14:textId="44F9E2D2" w:rsidR="14E207C6" w:rsidRPr="009E5050" w:rsidRDefault="14E207C6" w:rsidP="1ADDAEA5">
            <w:pPr>
              <w:spacing w:before="100"/>
              <w:rPr>
                <w:sz w:val="20"/>
                <w:szCs w:val="20"/>
                <w:lang w:val="pl-PL"/>
              </w:rPr>
            </w:pPr>
            <w:r w:rsidRPr="009E5050">
              <w:rPr>
                <w:color w:val="000000" w:themeColor="text1"/>
                <w:sz w:val="20"/>
                <w:szCs w:val="20"/>
                <w:lang w:val="pl-PL"/>
              </w:rPr>
              <w:t>194</w:t>
            </w:r>
            <w:r w:rsidR="00EA5BFE" w:rsidRPr="009E5050">
              <w:rPr>
                <w:color w:val="000000" w:themeColor="text1"/>
                <w:sz w:val="20"/>
                <w:szCs w:val="20"/>
                <w:lang w:val="pl-PL"/>
              </w:rPr>
              <w:t xml:space="preserve"> Inwestycje produkcyjne w dużych przedsiębiorstwach związane z technologią obronną i podwójnego zastosowania</w:t>
            </w:r>
          </w:p>
        </w:tc>
        <w:tc>
          <w:tcPr>
            <w:tcW w:w="300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3218FC65" w14:textId="24A079BB" w:rsidR="1ADDAEA5" w:rsidRDefault="00757D6E" w:rsidP="00BF3C8F">
            <w:pPr>
              <w:spacing w:before="100"/>
              <w:jc w:val="right"/>
              <w:rPr>
                <w:color w:val="000000" w:themeColor="text1"/>
                <w:sz w:val="20"/>
                <w:szCs w:val="20"/>
              </w:rPr>
            </w:pPr>
            <w:r>
              <w:rPr>
                <w:color w:val="000000" w:themeColor="text1"/>
                <w:sz w:val="20"/>
                <w:szCs w:val="20"/>
              </w:rPr>
              <w:t>8</w:t>
            </w:r>
            <w:r w:rsidR="1ADDAEA5" w:rsidRPr="3EC64C4D">
              <w:rPr>
                <w:color w:val="000000" w:themeColor="text1"/>
                <w:sz w:val="20"/>
                <w:szCs w:val="20"/>
              </w:rPr>
              <w:t xml:space="preserve"> 000 000 </w:t>
            </w:r>
          </w:p>
        </w:tc>
      </w:tr>
      <w:tr w:rsidR="1ADDAEA5" w14:paraId="222A57D2" w14:textId="77777777" w:rsidTr="00BF3C8F">
        <w:trPr>
          <w:trHeight w:val="300"/>
        </w:trPr>
        <w:tc>
          <w:tcPr>
            <w:tcW w:w="94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10644414" w14:textId="34456D34" w:rsidR="1ADDAEA5" w:rsidRDefault="1ADDAEA5" w:rsidP="00BF3C8F">
            <w:pPr>
              <w:spacing w:before="100"/>
              <w:rPr>
                <w:color w:val="000000" w:themeColor="text1"/>
                <w:sz w:val="20"/>
                <w:szCs w:val="20"/>
              </w:rPr>
            </w:pPr>
            <w:r w:rsidRPr="1ADDAEA5">
              <w:rPr>
                <w:color w:val="000000" w:themeColor="text1"/>
                <w:sz w:val="20"/>
                <w:szCs w:val="20"/>
              </w:rPr>
              <w:t>10</w:t>
            </w:r>
          </w:p>
        </w:tc>
        <w:tc>
          <w:tcPr>
            <w:tcW w:w="13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1A14184F" w14:textId="4AD0C44A" w:rsidR="1ADDAEA5" w:rsidRDefault="1ADDAEA5" w:rsidP="00BF3C8F">
            <w:pPr>
              <w:spacing w:before="100"/>
              <w:rPr>
                <w:color w:val="000000" w:themeColor="text1"/>
                <w:sz w:val="20"/>
                <w:szCs w:val="20"/>
              </w:rPr>
            </w:pPr>
            <w:r w:rsidRPr="1ADDAEA5">
              <w:rPr>
                <w:color w:val="000000" w:themeColor="text1"/>
                <w:sz w:val="20"/>
                <w:szCs w:val="20"/>
              </w:rPr>
              <w:t>1.7</w:t>
            </w:r>
          </w:p>
        </w:tc>
        <w:tc>
          <w:tcPr>
            <w:tcW w:w="112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5CE473D4" w14:textId="683B9CDB" w:rsidR="1ADDAEA5" w:rsidRDefault="1ADDAEA5" w:rsidP="00BF3C8F">
            <w:pPr>
              <w:spacing w:before="100"/>
              <w:rPr>
                <w:color w:val="000000" w:themeColor="text1"/>
                <w:sz w:val="20"/>
                <w:szCs w:val="20"/>
              </w:rPr>
            </w:pPr>
            <w:r w:rsidRPr="1ADDAEA5">
              <w:rPr>
                <w:color w:val="000000" w:themeColor="text1"/>
                <w:sz w:val="20"/>
                <w:szCs w:val="20"/>
              </w:rPr>
              <w:t>EFRR</w:t>
            </w:r>
          </w:p>
        </w:tc>
        <w:tc>
          <w:tcPr>
            <w:tcW w:w="26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3F6F2AC6" w14:textId="26A39E68" w:rsidR="1ADDAEA5" w:rsidRDefault="1ADDAEA5" w:rsidP="00BF3C8F">
            <w:pPr>
              <w:spacing w:before="100"/>
              <w:rPr>
                <w:color w:val="000000" w:themeColor="text1"/>
                <w:sz w:val="20"/>
                <w:szCs w:val="20"/>
              </w:rPr>
            </w:pPr>
            <w:r w:rsidRPr="1ADDAEA5">
              <w:rPr>
                <w:color w:val="000000" w:themeColor="text1"/>
                <w:sz w:val="20"/>
                <w:szCs w:val="20"/>
              </w:rPr>
              <w:t>Regiony słabiej rozwinięte</w:t>
            </w:r>
          </w:p>
        </w:tc>
        <w:tc>
          <w:tcPr>
            <w:tcW w:w="610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177F3A56" w14:textId="04DA479C" w:rsidR="1ADDAEA5" w:rsidRPr="009E5050" w:rsidRDefault="3D8FA3D3" w:rsidP="1ADDAEA5">
            <w:pPr>
              <w:spacing w:before="100"/>
              <w:rPr>
                <w:sz w:val="20"/>
                <w:szCs w:val="20"/>
                <w:lang w:val="pl-PL"/>
              </w:rPr>
            </w:pPr>
            <w:r w:rsidRPr="009E5050">
              <w:rPr>
                <w:color w:val="000000" w:themeColor="text1"/>
                <w:sz w:val="20"/>
                <w:szCs w:val="20"/>
                <w:lang w:val="pl-PL"/>
              </w:rPr>
              <w:t>195</w:t>
            </w:r>
            <w:r w:rsidR="10D8B393" w:rsidRPr="009E5050">
              <w:rPr>
                <w:color w:val="000000" w:themeColor="text1"/>
                <w:sz w:val="20"/>
                <w:szCs w:val="20"/>
                <w:lang w:val="pl-PL"/>
              </w:rPr>
              <w:t xml:space="preserve"> </w:t>
            </w:r>
            <w:r w:rsidR="00EA5BFE" w:rsidRPr="009E5050">
              <w:rPr>
                <w:color w:val="000000" w:themeColor="text1"/>
                <w:sz w:val="20"/>
                <w:szCs w:val="20"/>
                <w:lang w:val="pl-PL"/>
              </w:rPr>
              <w:t>Inwestycje produkcyjne w MŚP związane z technologią obronną i podwójnego zastosowania</w:t>
            </w:r>
          </w:p>
        </w:tc>
        <w:tc>
          <w:tcPr>
            <w:tcW w:w="300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0347A793" w14:textId="6AC2612E" w:rsidR="1ADDAEA5" w:rsidRDefault="00757D6E" w:rsidP="00BF3C8F">
            <w:pPr>
              <w:spacing w:before="100"/>
              <w:jc w:val="right"/>
              <w:rPr>
                <w:color w:val="000000" w:themeColor="text1"/>
                <w:sz w:val="20"/>
                <w:szCs w:val="20"/>
              </w:rPr>
            </w:pPr>
            <w:r>
              <w:rPr>
                <w:color w:val="000000" w:themeColor="text1"/>
                <w:sz w:val="20"/>
                <w:szCs w:val="20"/>
              </w:rPr>
              <w:t>8</w:t>
            </w:r>
            <w:r w:rsidR="1ADDAEA5" w:rsidRPr="3EC64C4D">
              <w:rPr>
                <w:color w:val="000000" w:themeColor="text1"/>
                <w:sz w:val="20"/>
                <w:szCs w:val="20"/>
              </w:rPr>
              <w:t xml:space="preserve"> 000 000 </w:t>
            </w:r>
          </w:p>
        </w:tc>
      </w:tr>
      <w:tr w:rsidR="1ADDAEA5" w14:paraId="154C2060" w14:textId="77777777" w:rsidTr="00BF3C8F">
        <w:trPr>
          <w:trHeight w:val="300"/>
        </w:trPr>
        <w:tc>
          <w:tcPr>
            <w:tcW w:w="94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7065965C" w14:textId="26138291" w:rsidR="1ADDAEA5" w:rsidRDefault="1ADDAEA5" w:rsidP="00BF3C8F">
            <w:pPr>
              <w:spacing w:before="100"/>
              <w:rPr>
                <w:color w:val="000000" w:themeColor="text1"/>
                <w:sz w:val="20"/>
                <w:szCs w:val="20"/>
              </w:rPr>
            </w:pPr>
            <w:r w:rsidRPr="1ADDAEA5">
              <w:rPr>
                <w:color w:val="000000" w:themeColor="text1"/>
                <w:sz w:val="20"/>
                <w:szCs w:val="20"/>
              </w:rPr>
              <w:t>10</w:t>
            </w:r>
          </w:p>
        </w:tc>
        <w:tc>
          <w:tcPr>
            <w:tcW w:w="13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204E8883" w14:textId="19A13120" w:rsidR="1ADDAEA5" w:rsidRDefault="1ADDAEA5" w:rsidP="00BF3C8F">
            <w:pPr>
              <w:spacing w:before="100"/>
              <w:rPr>
                <w:color w:val="000000" w:themeColor="text1"/>
                <w:sz w:val="20"/>
                <w:szCs w:val="20"/>
              </w:rPr>
            </w:pPr>
            <w:r w:rsidRPr="1ADDAEA5">
              <w:rPr>
                <w:color w:val="000000" w:themeColor="text1"/>
                <w:sz w:val="20"/>
                <w:szCs w:val="20"/>
              </w:rPr>
              <w:t>1.7</w:t>
            </w:r>
          </w:p>
        </w:tc>
        <w:tc>
          <w:tcPr>
            <w:tcW w:w="112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37C59C42" w14:textId="23CA9A18" w:rsidR="1ADDAEA5" w:rsidRDefault="1ADDAEA5" w:rsidP="00BF3C8F">
            <w:pPr>
              <w:spacing w:before="100"/>
              <w:rPr>
                <w:color w:val="000000" w:themeColor="text1"/>
                <w:sz w:val="20"/>
                <w:szCs w:val="20"/>
              </w:rPr>
            </w:pPr>
            <w:r w:rsidRPr="1ADDAEA5">
              <w:rPr>
                <w:color w:val="000000" w:themeColor="text1"/>
                <w:sz w:val="20"/>
                <w:szCs w:val="20"/>
              </w:rPr>
              <w:t>EFRR</w:t>
            </w:r>
          </w:p>
        </w:tc>
        <w:tc>
          <w:tcPr>
            <w:tcW w:w="26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07FEDA03" w14:textId="68F91B2A" w:rsidR="1ADDAEA5" w:rsidRDefault="1ADDAEA5" w:rsidP="00BF3C8F">
            <w:pPr>
              <w:spacing w:before="100"/>
              <w:rPr>
                <w:color w:val="000000" w:themeColor="text1"/>
                <w:sz w:val="20"/>
                <w:szCs w:val="20"/>
              </w:rPr>
            </w:pPr>
            <w:r w:rsidRPr="1ADDAEA5">
              <w:rPr>
                <w:color w:val="000000" w:themeColor="text1"/>
                <w:sz w:val="20"/>
                <w:szCs w:val="20"/>
              </w:rPr>
              <w:t>Regiony słabiej rozwinięte</w:t>
            </w:r>
          </w:p>
        </w:tc>
        <w:tc>
          <w:tcPr>
            <w:tcW w:w="610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4AE9310C" w14:textId="2D5F535E" w:rsidR="1ADDAEA5" w:rsidRPr="00BF3C8F" w:rsidRDefault="1ADDAEA5" w:rsidP="00BF3C8F">
            <w:pPr>
              <w:spacing w:before="100"/>
              <w:rPr>
                <w:color w:val="000000" w:themeColor="text1"/>
                <w:sz w:val="20"/>
                <w:szCs w:val="20"/>
                <w:lang w:val="pl-PL"/>
              </w:rPr>
            </w:pPr>
            <w:r w:rsidRPr="00BF3C8F">
              <w:rPr>
                <w:color w:val="000000" w:themeColor="text1"/>
                <w:sz w:val="20"/>
                <w:szCs w:val="20"/>
                <w:lang w:val="pl-PL"/>
              </w:rPr>
              <w:t>010</w:t>
            </w:r>
            <w:r w:rsidRPr="00BF3C8F">
              <w:rPr>
                <w:lang w:val="pl-PL"/>
              </w:rPr>
              <w:t xml:space="preserve"> </w:t>
            </w:r>
            <w:r w:rsidRPr="00BF3C8F">
              <w:rPr>
                <w:color w:val="000000" w:themeColor="text1"/>
                <w:sz w:val="20"/>
                <w:szCs w:val="20"/>
                <w:lang w:val="pl-PL"/>
              </w:rPr>
              <w:t>Działania badawcze i innowacyjne w MŚP, w tym tworzenie sieci kontaktów</w:t>
            </w:r>
          </w:p>
        </w:tc>
        <w:tc>
          <w:tcPr>
            <w:tcW w:w="300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0E950864" w14:textId="3E170AD6" w:rsidR="1ADDAEA5" w:rsidRDefault="00757D6E" w:rsidP="00BF3C8F">
            <w:pPr>
              <w:spacing w:before="100"/>
              <w:jc w:val="right"/>
              <w:rPr>
                <w:color w:val="000000" w:themeColor="text1"/>
                <w:sz w:val="20"/>
                <w:szCs w:val="20"/>
              </w:rPr>
            </w:pPr>
            <w:r>
              <w:rPr>
                <w:color w:val="000000" w:themeColor="text1"/>
                <w:sz w:val="20"/>
                <w:szCs w:val="20"/>
              </w:rPr>
              <w:t>3</w:t>
            </w:r>
            <w:r w:rsidR="1ADDAEA5" w:rsidRPr="1ADDAEA5">
              <w:rPr>
                <w:color w:val="000000" w:themeColor="text1"/>
                <w:sz w:val="20"/>
                <w:szCs w:val="20"/>
              </w:rPr>
              <w:t xml:space="preserve"> 000 000 </w:t>
            </w:r>
          </w:p>
        </w:tc>
      </w:tr>
      <w:tr w:rsidR="00A335C3" w14:paraId="40C5C000" w14:textId="77777777" w:rsidTr="00A335C3">
        <w:trPr>
          <w:trHeight w:val="300"/>
        </w:trPr>
        <w:tc>
          <w:tcPr>
            <w:tcW w:w="94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7CD5741A" w14:textId="58ECBC35" w:rsidR="00A335C3" w:rsidRPr="1ADDAEA5" w:rsidRDefault="00A335C3" w:rsidP="00A335C3">
            <w:pPr>
              <w:spacing w:before="100"/>
              <w:rPr>
                <w:color w:val="000000" w:themeColor="text1"/>
                <w:sz w:val="20"/>
                <w:szCs w:val="20"/>
              </w:rPr>
            </w:pPr>
            <w:r w:rsidRPr="1ADDAEA5">
              <w:rPr>
                <w:color w:val="000000" w:themeColor="text1"/>
                <w:sz w:val="20"/>
                <w:szCs w:val="20"/>
              </w:rPr>
              <w:t>10</w:t>
            </w:r>
          </w:p>
        </w:tc>
        <w:tc>
          <w:tcPr>
            <w:tcW w:w="13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23D40DB2" w14:textId="0CFD312C" w:rsidR="00A335C3" w:rsidRPr="1ADDAEA5" w:rsidRDefault="00A335C3" w:rsidP="00A335C3">
            <w:pPr>
              <w:spacing w:before="100"/>
              <w:rPr>
                <w:color w:val="000000" w:themeColor="text1"/>
                <w:sz w:val="20"/>
                <w:szCs w:val="20"/>
              </w:rPr>
            </w:pPr>
            <w:r w:rsidRPr="1ADDAEA5">
              <w:rPr>
                <w:color w:val="000000" w:themeColor="text1"/>
                <w:sz w:val="20"/>
                <w:szCs w:val="20"/>
              </w:rPr>
              <w:t>1.7</w:t>
            </w:r>
          </w:p>
        </w:tc>
        <w:tc>
          <w:tcPr>
            <w:tcW w:w="112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191E3012" w14:textId="68541862" w:rsidR="00A335C3" w:rsidRPr="1ADDAEA5" w:rsidRDefault="00A335C3" w:rsidP="00A335C3">
            <w:pPr>
              <w:spacing w:before="100"/>
              <w:rPr>
                <w:color w:val="000000" w:themeColor="text1"/>
                <w:sz w:val="20"/>
                <w:szCs w:val="20"/>
              </w:rPr>
            </w:pPr>
            <w:r w:rsidRPr="1ADDAEA5">
              <w:rPr>
                <w:color w:val="000000" w:themeColor="text1"/>
                <w:sz w:val="20"/>
                <w:szCs w:val="20"/>
              </w:rPr>
              <w:t>EFRR</w:t>
            </w:r>
          </w:p>
        </w:tc>
        <w:tc>
          <w:tcPr>
            <w:tcW w:w="26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3626E42D" w14:textId="7D3858AA" w:rsidR="00A335C3" w:rsidRPr="1ADDAEA5" w:rsidRDefault="00A335C3" w:rsidP="00A335C3">
            <w:pPr>
              <w:spacing w:before="100"/>
              <w:rPr>
                <w:color w:val="000000" w:themeColor="text1"/>
                <w:sz w:val="20"/>
                <w:szCs w:val="20"/>
              </w:rPr>
            </w:pPr>
            <w:r w:rsidRPr="1ADDAEA5">
              <w:rPr>
                <w:color w:val="000000" w:themeColor="text1"/>
                <w:sz w:val="20"/>
                <w:szCs w:val="20"/>
              </w:rPr>
              <w:t>Regiony słabiej rozwinięte</w:t>
            </w:r>
          </w:p>
        </w:tc>
        <w:tc>
          <w:tcPr>
            <w:tcW w:w="610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0D0C70B0" w14:textId="75AE75A1" w:rsidR="00A335C3" w:rsidRPr="00A335C3" w:rsidRDefault="00A335C3" w:rsidP="00A335C3">
            <w:pPr>
              <w:spacing w:before="100"/>
              <w:rPr>
                <w:color w:val="000000" w:themeColor="text1"/>
                <w:sz w:val="20"/>
                <w:szCs w:val="20"/>
                <w:lang w:val="pl-PL"/>
              </w:rPr>
            </w:pPr>
            <w:r w:rsidRPr="00015F4A">
              <w:rPr>
                <w:color w:val="000000" w:themeColor="text1"/>
                <w:sz w:val="20"/>
                <w:szCs w:val="20"/>
                <w:lang w:val="pl-PL"/>
              </w:rPr>
              <w:t xml:space="preserve"> 028</w:t>
            </w:r>
            <w:r w:rsidRPr="00015F4A">
              <w:rPr>
                <w:lang w:val="pl-PL"/>
              </w:rPr>
              <w:t xml:space="preserve"> </w:t>
            </w:r>
            <w:r w:rsidRPr="00015F4A">
              <w:rPr>
                <w:color w:val="000000" w:themeColor="text1"/>
                <w:sz w:val="20"/>
                <w:szCs w:val="20"/>
                <w:lang w:val="pl-PL"/>
              </w:rPr>
              <w:t>Transfer technologii i współpraca między przedsiębiorstwami, organizacjami badawczymi i sektorem szkolnictwa wyższego</w:t>
            </w:r>
          </w:p>
        </w:tc>
        <w:tc>
          <w:tcPr>
            <w:tcW w:w="300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314BB75A" w14:textId="40E395B4" w:rsidR="00A335C3" w:rsidRDefault="00A335C3" w:rsidP="00A335C3">
            <w:pPr>
              <w:spacing w:before="100"/>
              <w:jc w:val="right"/>
              <w:rPr>
                <w:color w:val="000000" w:themeColor="text1"/>
                <w:sz w:val="20"/>
                <w:szCs w:val="20"/>
              </w:rPr>
            </w:pPr>
            <w:r w:rsidRPr="3EC64C4D">
              <w:rPr>
                <w:color w:val="000000" w:themeColor="text1"/>
                <w:sz w:val="20"/>
                <w:szCs w:val="20"/>
              </w:rPr>
              <w:t xml:space="preserve">1 000 000 </w:t>
            </w:r>
          </w:p>
        </w:tc>
      </w:tr>
      <w:tr w:rsidR="00A335C3" w14:paraId="2AA9389E" w14:textId="77777777" w:rsidTr="00BF3C8F">
        <w:trPr>
          <w:trHeight w:val="300"/>
        </w:trPr>
        <w:tc>
          <w:tcPr>
            <w:tcW w:w="94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422851F0" w14:textId="3FA02BA9" w:rsidR="00A335C3" w:rsidRDefault="00A335C3" w:rsidP="00BF3C8F">
            <w:pPr>
              <w:spacing w:before="100"/>
              <w:rPr>
                <w:color w:val="000000" w:themeColor="text1"/>
                <w:sz w:val="20"/>
                <w:szCs w:val="20"/>
              </w:rPr>
            </w:pPr>
            <w:r w:rsidRPr="1ADDAEA5">
              <w:rPr>
                <w:color w:val="000000" w:themeColor="text1"/>
                <w:sz w:val="20"/>
                <w:szCs w:val="20"/>
              </w:rPr>
              <w:t>10</w:t>
            </w:r>
          </w:p>
        </w:tc>
        <w:tc>
          <w:tcPr>
            <w:tcW w:w="13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0581775B" w14:textId="19BB58E8" w:rsidR="00A335C3" w:rsidRDefault="00A335C3" w:rsidP="00BF3C8F">
            <w:pPr>
              <w:spacing w:before="100"/>
              <w:rPr>
                <w:color w:val="000000" w:themeColor="text1"/>
                <w:sz w:val="20"/>
                <w:szCs w:val="20"/>
              </w:rPr>
            </w:pPr>
            <w:r w:rsidRPr="1ADDAEA5">
              <w:rPr>
                <w:color w:val="000000" w:themeColor="text1"/>
                <w:sz w:val="20"/>
                <w:szCs w:val="20"/>
              </w:rPr>
              <w:t>1.7</w:t>
            </w:r>
          </w:p>
        </w:tc>
        <w:tc>
          <w:tcPr>
            <w:tcW w:w="112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5AEF7FE8" w14:textId="5916703E" w:rsidR="00A335C3" w:rsidRDefault="00A335C3" w:rsidP="00BF3C8F">
            <w:pPr>
              <w:spacing w:before="100"/>
              <w:rPr>
                <w:color w:val="000000" w:themeColor="text1"/>
                <w:sz w:val="20"/>
                <w:szCs w:val="20"/>
              </w:rPr>
            </w:pPr>
            <w:r w:rsidRPr="1ADDAEA5">
              <w:rPr>
                <w:color w:val="000000" w:themeColor="text1"/>
                <w:sz w:val="20"/>
                <w:szCs w:val="20"/>
              </w:rPr>
              <w:t>Ogółem</w:t>
            </w:r>
          </w:p>
        </w:tc>
        <w:tc>
          <w:tcPr>
            <w:tcW w:w="26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75A2CDB4" w14:textId="4DE6117C" w:rsidR="00A335C3" w:rsidRDefault="00A335C3" w:rsidP="00BF3C8F">
            <w:pPr>
              <w:spacing w:before="100"/>
              <w:rPr>
                <w:color w:val="000000" w:themeColor="text1"/>
                <w:sz w:val="20"/>
                <w:szCs w:val="20"/>
              </w:rPr>
            </w:pPr>
            <w:r w:rsidRPr="1ADDAEA5">
              <w:rPr>
                <w:color w:val="000000" w:themeColor="text1"/>
                <w:sz w:val="20"/>
                <w:szCs w:val="20"/>
              </w:rPr>
              <w:t xml:space="preserve"> </w:t>
            </w:r>
          </w:p>
        </w:tc>
        <w:tc>
          <w:tcPr>
            <w:tcW w:w="610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31283DF2" w14:textId="6B92C392" w:rsidR="00A335C3" w:rsidRDefault="00A335C3" w:rsidP="00BF3C8F">
            <w:pPr>
              <w:spacing w:before="100"/>
              <w:rPr>
                <w:color w:val="000000" w:themeColor="text1"/>
                <w:sz w:val="20"/>
                <w:szCs w:val="20"/>
              </w:rPr>
            </w:pPr>
            <w:r w:rsidRPr="1ADDAEA5">
              <w:rPr>
                <w:color w:val="000000" w:themeColor="text1"/>
                <w:sz w:val="20"/>
                <w:szCs w:val="20"/>
              </w:rPr>
              <w:t xml:space="preserve"> </w:t>
            </w:r>
          </w:p>
        </w:tc>
        <w:tc>
          <w:tcPr>
            <w:tcW w:w="300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60" w:type="dxa"/>
              <w:bottom w:w="80" w:type="dxa"/>
              <w:right w:w="60" w:type="dxa"/>
            </w:tcMar>
          </w:tcPr>
          <w:p w14:paraId="628C7A14" w14:textId="4D9FFE2C" w:rsidR="00A335C3" w:rsidRDefault="00A335C3" w:rsidP="00BF3C8F">
            <w:pPr>
              <w:spacing w:before="100"/>
              <w:jc w:val="right"/>
              <w:rPr>
                <w:color w:val="000000" w:themeColor="text1"/>
                <w:sz w:val="20"/>
                <w:szCs w:val="20"/>
              </w:rPr>
            </w:pPr>
            <w:r w:rsidRPr="3EC64C4D">
              <w:rPr>
                <w:color w:val="000000" w:themeColor="text1"/>
                <w:sz w:val="20"/>
                <w:szCs w:val="20"/>
              </w:rPr>
              <w:t>20 000 000</w:t>
            </w:r>
          </w:p>
        </w:tc>
      </w:tr>
    </w:tbl>
    <w:p w14:paraId="25930C7B" w14:textId="0B74E607" w:rsidR="00BB6625" w:rsidRPr="00176F88" w:rsidRDefault="00BB6625" w:rsidP="1ADDAEA5">
      <w:pPr>
        <w:spacing w:before="100"/>
        <w:rPr>
          <w:color w:val="000000"/>
          <w:lang w:val="pl-PL"/>
        </w:rPr>
      </w:pPr>
    </w:p>
    <w:p w14:paraId="6C05F908" w14:textId="417F6024" w:rsidR="00BB6625" w:rsidRPr="00427C6D" w:rsidRDefault="1EE87024" w:rsidP="00427C6D">
      <w:pPr>
        <w:pStyle w:val="Nagwek5"/>
        <w:spacing w:before="100" w:after="0"/>
        <w:rPr>
          <w:color w:val="000000" w:themeColor="text1"/>
        </w:rPr>
      </w:pPr>
      <w:bookmarkStart w:id="509" w:name="_Toc215824104"/>
      <w:r w:rsidRPr="1ADDAEA5">
        <w:rPr>
          <w:b w:val="0"/>
          <w:bCs w:val="0"/>
          <w:i w:val="0"/>
          <w:iCs w:val="0"/>
          <w:color w:val="000000" w:themeColor="text1"/>
          <w:sz w:val="24"/>
          <w:szCs w:val="24"/>
        </w:rPr>
        <w:t>Tabela 5: Wymiar 2 – forma finansowania</w:t>
      </w:r>
      <w:bookmarkEnd w:id="509"/>
    </w:p>
    <w:p w14:paraId="5C0A3FFD" w14:textId="6F6ABA6A" w:rsidR="00BB6625" w:rsidRDefault="00BB6625" w:rsidP="1ADDAEA5">
      <w:pPr>
        <w:spacing w:before="10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BB6625" w14:paraId="358697BF" w14:textId="77777777" w:rsidTr="3EC64C4D">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045B2BE" w14:textId="77777777" w:rsidR="00BB6625" w:rsidRDefault="00BB6625" w:rsidP="00BB6625">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CE6DF1D" w14:textId="77777777" w:rsidR="00BB6625" w:rsidRDefault="00BB6625" w:rsidP="00BB6625">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00A4F4D" w14:textId="77777777" w:rsidR="00BB6625" w:rsidRDefault="00BB6625" w:rsidP="00BB6625">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69108CD" w14:textId="77777777" w:rsidR="00BB6625" w:rsidRDefault="00BB6625" w:rsidP="00BB6625">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50B736B" w14:textId="77777777" w:rsidR="00BB6625" w:rsidRDefault="00BB6625" w:rsidP="00BB6625">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357ACA1" w14:textId="77777777" w:rsidR="00BB6625" w:rsidRDefault="00BB6625" w:rsidP="00BB6625">
            <w:pPr>
              <w:spacing w:before="100"/>
              <w:jc w:val="center"/>
              <w:rPr>
                <w:color w:val="000000"/>
                <w:sz w:val="20"/>
              </w:rPr>
            </w:pPr>
            <w:r>
              <w:rPr>
                <w:color w:val="000000"/>
                <w:sz w:val="20"/>
              </w:rPr>
              <w:t>Kwota (w EUR)</w:t>
            </w:r>
          </w:p>
        </w:tc>
      </w:tr>
      <w:tr w:rsidR="00BB6625" w14:paraId="1FCB1201" w14:textId="77777777" w:rsidTr="3EC64C4D">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784C83" w14:textId="135860B9" w:rsidR="00BB6625" w:rsidRDefault="00BB6625" w:rsidP="00BB6625">
            <w:pPr>
              <w:spacing w:before="100"/>
              <w:rPr>
                <w:color w:val="000000"/>
                <w:sz w:val="20"/>
              </w:rPr>
            </w:pPr>
            <w:r>
              <w:rPr>
                <w:color w:val="000000"/>
                <w:sz w:val="20"/>
              </w:rPr>
              <w:t>1</w:t>
            </w:r>
            <w:r w:rsidR="006D3D51">
              <w:rPr>
                <w:color w:val="000000"/>
                <w:sz w:val="20"/>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1BF410" w14:textId="0334172B" w:rsidR="00BB6625" w:rsidRDefault="006D3D51" w:rsidP="00BB6625">
            <w:pPr>
              <w:spacing w:before="100"/>
              <w:rPr>
                <w:color w:val="000000"/>
                <w:sz w:val="20"/>
              </w:rPr>
            </w:pPr>
            <w:r>
              <w:rPr>
                <w:color w:val="000000"/>
                <w:sz w:val="20"/>
              </w:rPr>
              <w:t>1.7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6EE5AD" w14:textId="77777777" w:rsidR="00BB6625" w:rsidRDefault="00BB6625" w:rsidP="00BB6625">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6DEBD9" w14:textId="77777777" w:rsidR="00BB6625" w:rsidRDefault="00BB6625" w:rsidP="00BB6625">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CFDC10C" w14:textId="626F6126" w:rsidR="00BB6625" w:rsidRDefault="006D3D51" w:rsidP="00BB6625">
            <w:pPr>
              <w:spacing w:before="100"/>
              <w:rPr>
                <w:color w:val="000000"/>
                <w:sz w:val="20"/>
              </w:rPr>
            </w:pPr>
            <w:r w:rsidRPr="006D3D51">
              <w:rPr>
                <w:color w:val="000000"/>
                <w:sz w:val="20"/>
              </w:rPr>
              <w:t>01. Dotacja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E39B55" w14:textId="730A4D9D" w:rsidR="00BB6625" w:rsidRDefault="053602D2" w:rsidP="1ADDAEA5">
            <w:pPr>
              <w:spacing w:before="100"/>
              <w:jc w:val="right"/>
              <w:rPr>
                <w:color w:val="000000"/>
                <w:sz w:val="20"/>
                <w:szCs w:val="20"/>
              </w:rPr>
            </w:pPr>
            <w:r w:rsidRPr="3EC64C4D">
              <w:rPr>
                <w:color w:val="000000" w:themeColor="text1"/>
                <w:sz w:val="20"/>
                <w:szCs w:val="20"/>
              </w:rPr>
              <w:t>2</w:t>
            </w:r>
            <w:r w:rsidR="596DDC36" w:rsidRPr="3EC64C4D">
              <w:rPr>
                <w:color w:val="000000" w:themeColor="text1"/>
                <w:sz w:val="20"/>
                <w:szCs w:val="20"/>
              </w:rPr>
              <w:t>0</w:t>
            </w:r>
            <w:r w:rsidR="5C6FFB31" w:rsidRPr="3EC64C4D">
              <w:rPr>
                <w:color w:val="000000" w:themeColor="text1"/>
                <w:sz w:val="20"/>
                <w:szCs w:val="20"/>
              </w:rPr>
              <w:t xml:space="preserve"> 000 000</w:t>
            </w:r>
          </w:p>
        </w:tc>
      </w:tr>
      <w:tr w:rsidR="00BB6625" w14:paraId="25D2835D" w14:textId="77777777" w:rsidTr="3EC64C4D">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C7E693C" w14:textId="40834890" w:rsidR="00BB6625" w:rsidRDefault="00BB6625" w:rsidP="00BB6625">
            <w:pPr>
              <w:spacing w:before="100"/>
              <w:rPr>
                <w:color w:val="000000"/>
                <w:sz w:val="20"/>
              </w:rPr>
            </w:pPr>
            <w:r>
              <w:rPr>
                <w:color w:val="000000"/>
                <w:sz w:val="20"/>
              </w:rPr>
              <w:t>1</w:t>
            </w:r>
            <w:r w:rsidR="006D3D51">
              <w:rPr>
                <w:color w:val="000000"/>
                <w:sz w:val="20"/>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97F778" w14:textId="67335E99" w:rsidR="00BB6625" w:rsidRDefault="006D3D51" w:rsidP="00BB6625">
            <w:pPr>
              <w:spacing w:before="100"/>
              <w:rPr>
                <w:color w:val="000000"/>
                <w:sz w:val="20"/>
              </w:rPr>
            </w:pPr>
            <w:r>
              <w:rPr>
                <w:color w:val="000000"/>
                <w:sz w:val="20"/>
              </w:rPr>
              <w:t>1.7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8FD73CF" w14:textId="77777777" w:rsidR="00BB6625" w:rsidRDefault="00BB6625" w:rsidP="00BB6625">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E50B566" w14:textId="77777777" w:rsidR="00BB6625" w:rsidRDefault="00BB6625" w:rsidP="00BB6625">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4BE4CB" w14:textId="77777777" w:rsidR="00BB6625" w:rsidRDefault="00BB6625" w:rsidP="00BB6625">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951850" w14:textId="72B18FBC" w:rsidR="00BB6625" w:rsidRDefault="00AB207D" w:rsidP="00BB6625">
            <w:pPr>
              <w:spacing w:before="100"/>
              <w:jc w:val="right"/>
              <w:rPr>
                <w:color w:val="000000"/>
                <w:sz w:val="20"/>
              </w:rPr>
            </w:pPr>
            <w:r w:rsidRPr="3EC64C4D">
              <w:rPr>
                <w:color w:val="000000" w:themeColor="text1"/>
                <w:sz w:val="20"/>
                <w:szCs w:val="20"/>
              </w:rPr>
              <w:t>20 000 000</w:t>
            </w:r>
          </w:p>
        </w:tc>
      </w:tr>
    </w:tbl>
    <w:p w14:paraId="18065982" w14:textId="77777777" w:rsidR="00BB6625" w:rsidRDefault="00BB6625" w:rsidP="00BB6625">
      <w:pPr>
        <w:spacing w:before="100"/>
        <w:rPr>
          <w:color w:val="000000"/>
          <w:sz w:val="20"/>
        </w:rPr>
      </w:pPr>
    </w:p>
    <w:p w14:paraId="46A49815" w14:textId="77777777" w:rsidR="00BB6625" w:rsidRPr="00BF3C8F" w:rsidRDefault="00BB6625" w:rsidP="00BB6625">
      <w:pPr>
        <w:pStyle w:val="Nagwek5"/>
        <w:spacing w:before="100" w:after="0"/>
        <w:rPr>
          <w:b w:val="0"/>
          <w:i w:val="0"/>
          <w:color w:val="000000"/>
          <w:sz w:val="24"/>
          <w:lang w:val="pl-PL"/>
        </w:rPr>
      </w:pPr>
      <w:bookmarkStart w:id="510" w:name="_Toc215824105"/>
      <w:r w:rsidRPr="00BF3C8F">
        <w:rPr>
          <w:b w:val="0"/>
          <w:i w:val="0"/>
          <w:color w:val="000000"/>
          <w:sz w:val="24"/>
          <w:lang w:val="pl-PL"/>
        </w:rPr>
        <w:t>Tabela 6: Wymiar 3 – terytorialny mechanizm realizacji i ukierunkowanie terytorialne</w:t>
      </w:r>
      <w:bookmarkEnd w:id="510"/>
    </w:p>
    <w:p w14:paraId="336B3EE3" w14:textId="77777777" w:rsidR="00BB6625" w:rsidRPr="00BF3C8F" w:rsidRDefault="00BB6625" w:rsidP="00BB6625">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BB6625" w14:paraId="22E9A1A4" w14:textId="77777777" w:rsidTr="3EC64C4D">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4585B77" w14:textId="77777777" w:rsidR="00BB6625" w:rsidRDefault="00BB6625" w:rsidP="00BB6625">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CB9A545" w14:textId="77777777" w:rsidR="00BB6625" w:rsidRDefault="00BB6625" w:rsidP="00BB6625">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9061505" w14:textId="77777777" w:rsidR="00BB6625" w:rsidRDefault="00BB6625" w:rsidP="00BB6625">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9612933" w14:textId="77777777" w:rsidR="00BB6625" w:rsidRDefault="00BB6625" w:rsidP="00BB6625">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F764ED6" w14:textId="77777777" w:rsidR="00BB6625" w:rsidRDefault="00BB6625" w:rsidP="00BB6625">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8BB4241" w14:textId="77777777" w:rsidR="00BB6625" w:rsidRDefault="00BB6625" w:rsidP="00BB6625">
            <w:pPr>
              <w:spacing w:before="100"/>
              <w:jc w:val="center"/>
              <w:rPr>
                <w:color w:val="000000"/>
                <w:sz w:val="20"/>
              </w:rPr>
            </w:pPr>
            <w:r>
              <w:rPr>
                <w:color w:val="000000"/>
                <w:sz w:val="20"/>
              </w:rPr>
              <w:t>Kwota (w EUR)</w:t>
            </w:r>
          </w:p>
        </w:tc>
      </w:tr>
      <w:tr w:rsidR="00BB6625" w:rsidRPr="000739DA" w14:paraId="74D9868C" w14:textId="77777777" w:rsidTr="3EC64C4D">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7EAC4E0" w14:textId="07838E5D" w:rsidR="00BB6625" w:rsidRDefault="00BB6625" w:rsidP="00BB6625">
            <w:pPr>
              <w:spacing w:before="100"/>
              <w:rPr>
                <w:color w:val="000000"/>
                <w:sz w:val="20"/>
              </w:rPr>
            </w:pPr>
            <w:r>
              <w:rPr>
                <w:color w:val="000000"/>
                <w:sz w:val="20"/>
              </w:rPr>
              <w:t>1</w:t>
            </w:r>
            <w:r w:rsidR="006D3D51">
              <w:rPr>
                <w:color w:val="000000"/>
                <w:sz w:val="20"/>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48FBD57" w14:textId="383992C3" w:rsidR="00BB6625" w:rsidRDefault="006D3D51" w:rsidP="00BB6625">
            <w:pPr>
              <w:spacing w:before="100"/>
              <w:rPr>
                <w:color w:val="000000"/>
                <w:sz w:val="20"/>
              </w:rPr>
            </w:pPr>
            <w:r>
              <w:rPr>
                <w:color w:val="000000"/>
                <w:sz w:val="20"/>
              </w:rPr>
              <w:t>1.7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95F5EBE" w14:textId="77777777" w:rsidR="00BB6625" w:rsidRDefault="00BB6625" w:rsidP="00BB6625">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AC251F9" w14:textId="77777777" w:rsidR="00BB6625" w:rsidRDefault="00BB6625" w:rsidP="00BB6625">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BCFAB15" w14:textId="3D95A2BA" w:rsidR="00BB6625" w:rsidRPr="00BF3C8F" w:rsidRDefault="006D3D51" w:rsidP="00BB6625">
            <w:pPr>
              <w:spacing w:before="100"/>
              <w:rPr>
                <w:color w:val="000000"/>
                <w:sz w:val="20"/>
                <w:lang w:val="pl-PL"/>
              </w:rPr>
            </w:pPr>
            <w:r w:rsidRPr="00BF3C8F">
              <w:rPr>
                <w:color w:val="000000"/>
                <w:sz w:val="20"/>
                <w:lang w:val="pl-PL"/>
              </w:rPr>
              <w:t>33. Inne podejścia – brak ukierunkowania terytorialnego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8E2EE37" w14:textId="53522D22" w:rsidR="00BB6625" w:rsidRPr="00BF3C8F" w:rsidRDefault="42E30F73" w:rsidP="1ADDAEA5">
            <w:pPr>
              <w:spacing w:before="100"/>
              <w:jc w:val="right"/>
              <w:rPr>
                <w:color w:val="000000"/>
                <w:sz w:val="20"/>
                <w:szCs w:val="20"/>
                <w:lang w:val="pl-PL"/>
              </w:rPr>
            </w:pPr>
            <w:r w:rsidRPr="3EC64C4D">
              <w:rPr>
                <w:color w:val="000000" w:themeColor="text1"/>
                <w:sz w:val="20"/>
                <w:szCs w:val="20"/>
                <w:lang w:val="pl-PL"/>
              </w:rPr>
              <w:t>2</w:t>
            </w:r>
            <w:r w:rsidR="163BA798" w:rsidRPr="3EC64C4D">
              <w:rPr>
                <w:color w:val="000000" w:themeColor="text1"/>
                <w:sz w:val="20"/>
                <w:szCs w:val="20"/>
                <w:lang w:val="pl-PL"/>
              </w:rPr>
              <w:t>0</w:t>
            </w:r>
            <w:r w:rsidR="3413823E" w:rsidRPr="3EC64C4D">
              <w:rPr>
                <w:color w:val="000000" w:themeColor="text1"/>
                <w:sz w:val="20"/>
                <w:szCs w:val="20"/>
                <w:lang w:val="pl-PL"/>
              </w:rPr>
              <w:t xml:space="preserve"> 000 000</w:t>
            </w:r>
          </w:p>
        </w:tc>
      </w:tr>
      <w:tr w:rsidR="00BB6625" w14:paraId="75025AFF" w14:textId="77777777" w:rsidTr="3EC64C4D">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0BAF81" w14:textId="5CF9354A" w:rsidR="00BB6625" w:rsidRDefault="00BB6625" w:rsidP="00BB6625">
            <w:pPr>
              <w:spacing w:before="100"/>
              <w:rPr>
                <w:color w:val="000000"/>
                <w:sz w:val="20"/>
              </w:rPr>
            </w:pPr>
            <w:r>
              <w:rPr>
                <w:color w:val="000000"/>
                <w:sz w:val="20"/>
              </w:rPr>
              <w:t>1</w:t>
            </w:r>
            <w:r w:rsidR="006D3D51">
              <w:rPr>
                <w:color w:val="000000"/>
                <w:sz w:val="20"/>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358D170" w14:textId="04ECABA0" w:rsidR="00BB6625" w:rsidRDefault="006D3D51" w:rsidP="00BB6625">
            <w:pPr>
              <w:spacing w:before="100"/>
              <w:rPr>
                <w:color w:val="000000"/>
                <w:sz w:val="20"/>
              </w:rPr>
            </w:pPr>
            <w:r>
              <w:rPr>
                <w:color w:val="000000"/>
                <w:sz w:val="20"/>
              </w:rPr>
              <w:t>1.7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1678CE8" w14:textId="77777777" w:rsidR="00BB6625" w:rsidRDefault="00BB6625" w:rsidP="00BB6625">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C95643E" w14:textId="77777777" w:rsidR="00BB6625" w:rsidRDefault="00BB6625" w:rsidP="00BB6625">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336EB3" w14:textId="77777777" w:rsidR="00BB6625" w:rsidRDefault="00BB6625" w:rsidP="00BB6625">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22A8A24" w14:textId="20E42319" w:rsidR="00BB6625" w:rsidRDefault="00AB207D" w:rsidP="00BB6625">
            <w:pPr>
              <w:spacing w:before="100"/>
              <w:jc w:val="right"/>
              <w:rPr>
                <w:color w:val="000000"/>
                <w:sz w:val="20"/>
              </w:rPr>
            </w:pPr>
            <w:r w:rsidRPr="3EC64C4D">
              <w:rPr>
                <w:color w:val="000000" w:themeColor="text1"/>
                <w:sz w:val="20"/>
                <w:szCs w:val="20"/>
              </w:rPr>
              <w:t>20 000 000</w:t>
            </w:r>
          </w:p>
        </w:tc>
      </w:tr>
    </w:tbl>
    <w:p w14:paraId="7669D342" w14:textId="77777777" w:rsidR="00BB6625" w:rsidRDefault="00BB6625" w:rsidP="00BB6625">
      <w:pPr>
        <w:spacing w:before="100"/>
        <w:rPr>
          <w:color w:val="000000"/>
          <w:sz w:val="20"/>
        </w:rPr>
      </w:pPr>
    </w:p>
    <w:p w14:paraId="54DA7719" w14:textId="77777777" w:rsidR="00BB6625" w:rsidRPr="00BF3C8F" w:rsidRDefault="00BB6625" w:rsidP="00BB6625">
      <w:pPr>
        <w:pStyle w:val="Nagwek5"/>
        <w:spacing w:before="100" w:after="0"/>
        <w:rPr>
          <w:b w:val="0"/>
          <w:i w:val="0"/>
          <w:color w:val="000000"/>
          <w:sz w:val="24"/>
          <w:lang w:val="pl-PL"/>
        </w:rPr>
      </w:pPr>
      <w:bookmarkStart w:id="511" w:name="_Toc215824106"/>
      <w:r w:rsidRPr="00BF3C8F">
        <w:rPr>
          <w:b w:val="0"/>
          <w:i w:val="0"/>
          <w:color w:val="000000"/>
          <w:sz w:val="24"/>
          <w:lang w:val="pl-PL"/>
        </w:rPr>
        <w:lastRenderedPageBreak/>
        <w:t>Tabela 7: Wymiar 6 – dodatkowe tematy EFS+</w:t>
      </w:r>
      <w:bookmarkEnd w:id="511"/>
    </w:p>
    <w:p w14:paraId="5C17D81E" w14:textId="77777777" w:rsidR="00BB6625" w:rsidRPr="00BF3C8F" w:rsidRDefault="00BB6625" w:rsidP="00BB6625">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BB6625" w14:paraId="6FBDF746" w14:textId="77777777" w:rsidTr="1ADDAEA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9CACF2B" w14:textId="77777777" w:rsidR="00BB6625" w:rsidRDefault="00BB6625" w:rsidP="00BB6625">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47A570D" w14:textId="77777777" w:rsidR="00BB6625" w:rsidRDefault="00BB6625" w:rsidP="00BB6625">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46A4A91" w14:textId="77777777" w:rsidR="00BB6625" w:rsidRDefault="00BB6625" w:rsidP="00BB6625">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CBB6308" w14:textId="77777777" w:rsidR="00BB6625" w:rsidRDefault="00BB6625" w:rsidP="00BB6625">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BD3193F" w14:textId="77777777" w:rsidR="00BB6625" w:rsidRDefault="00BB6625" w:rsidP="00BB6625">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C7C8318" w14:textId="77777777" w:rsidR="00BB6625" w:rsidRDefault="00BB6625" w:rsidP="00BB6625">
            <w:pPr>
              <w:spacing w:before="100"/>
              <w:jc w:val="center"/>
              <w:rPr>
                <w:color w:val="000000"/>
                <w:sz w:val="20"/>
              </w:rPr>
            </w:pPr>
            <w:r>
              <w:rPr>
                <w:color w:val="000000"/>
                <w:sz w:val="20"/>
              </w:rPr>
              <w:t>Kwota (w EUR)</w:t>
            </w:r>
          </w:p>
        </w:tc>
      </w:tr>
    </w:tbl>
    <w:p w14:paraId="65C4242D" w14:textId="77777777" w:rsidR="00BB6625" w:rsidRDefault="00BB6625" w:rsidP="00BB6625">
      <w:pPr>
        <w:spacing w:before="100"/>
        <w:rPr>
          <w:color w:val="000000"/>
          <w:sz w:val="20"/>
        </w:rPr>
      </w:pPr>
    </w:p>
    <w:p w14:paraId="30ACB3FB" w14:textId="77777777" w:rsidR="00BB6625" w:rsidRPr="00BF3C8F" w:rsidRDefault="00BB6625" w:rsidP="00BB6625">
      <w:pPr>
        <w:pStyle w:val="Nagwek5"/>
        <w:spacing w:before="100" w:after="0"/>
        <w:rPr>
          <w:b w:val="0"/>
          <w:i w:val="0"/>
          <w:color w:val="000000"/>
          <w:sz w:val="24"/>
          <w:lang w:val="pl-PL"/>
        </w:rPr>
      </w:pPr>
      <w:bookmarkStart w:id="512" w:name="_Toc215824107"/>
      <w:r w:rsidRPr="00BF3C8F">
        <w:rPr>
          <w:b w:val="0"/>
          <w:i w:val="0"/>
          <w:color w:val="000000"/>
          <w:sz w:val="24"/>
          <w:lang w:val="pl-PL"/>
        </w:rPr>
        <w:t>Tabela 8: Wymiar 7 – wymiar równouprawnienia płci w ramach EFS+*, EFRR, Funduszu Spójności i FST</w:t>
      </w:r>
      <w:bookmarkEnd w:id="512"/>
    </w:p>
    <w:p w14:paraId="6C8171A8" w14:textId="77777777" w:rsidR="00BB6625" w:rsidRPr="00BF3C8F" w:rsidRDefault="00BB6625" w:rsidP="00BB6625">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2535"/>
        <w:gridCol w:w="1366"/>
        <w:gridCol w:w="3875"/>
        <w:gridCol w:w="3543"/>
        <w:gridCol w:w="2449"/>
      </w:tblGrid>
      <w:tr w:rsidR="00BB6625" w14:paraId="16BF2C92" w14:textId="77777777" w:rsidTr="3EC64C4D">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CF23331" w14:textId="77777777" w:rsidR="00BB6625" w:rsidRDefault="00BB6625" w:rsidP="00BB6625">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2A2ADB4" w14:textId="77777777" w:rsidR="00BB6625" w:rsidRDefault="00BB6625" w:rsidP="00BB6625">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5EE9022" w14:textId="77777777" w:rsidR="00BB6625" w:rsidRDefault="00BB6625" w:rsidP="00BB6625">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C1C359A" w14:textId="77777777" w:rsidR="00BB6625" w:rsidRDefault="00BB6625" w:rsidP="00BB6625">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1413932" w14:textId="77777777" w:rsidR="00BB6625" w:rsidRDefault="00BB6625" w:rsidP="00BB6625">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E3C34B6" w14:textId="77777777" w:rsidR="00BB6625" w:rsidRDefault="00BB6625" w:rsidP="00BB6625">
            <w:pPr>
              <w:spacing w:before="100"/>
              <w:jc w:val="center"/>
              <w:rPr>
                <w:color w:val="000000"/>
                <w:sz w:val="20"/>
              </w:rPr>
            </w:pPr>
            <w:r>
              <w:rPr>
                <w:color w:val="000000"/>
                <w:sz w:val="20"/>
              </w:rPr>
              <w:t>Kwota (w EUR)</w:t>
            </w:r>
          </w:p>
        </w:tc>
      </w:tr>
      <w:tr w:rsidR="00BB6625" w14:paraId="4AE5482F" w14:textId="77777777" w:rsidTr="3EC64C4D">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F1D99A8" w14:textId="0680DA8B" w:rsidR="00BB6625" w:rsidRDefault="00BB6625" w:rsidP="00BB6625">
            <w:pPr>
              <w:spacing w:before="100"/>
              <w:rPr>
                <w:color w:val="000000"/>
                <w:sz w:val="20"/>
              </w:rPr>
            </w:pPr>
            <w:r>
              <w:rPr>
                <w:color w:val="000000"/>
                <w:sz w:val="20"/>
              </w:rPr>
              <w:t>1</w:t>
            </w:r>
            <w:r w:rsidR="006D3D51">
              <w:rPr>
                <w:color w:val="000000"/>
                <w:sz w:val="20"/>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D9C99D8" w14:textId="62E9C90E" w:rsidR="00BB6625" w:rsidRDefault="006D3D51" w:rsidP="00BB6625">
            <w:pPr>
              <w:spacing w:before="100"/>
              <w:rPr>
                <w:color w:val="000000"/>
                <w:sz w:val="20"/>
              </w:rPr>
            </w:pPr>
            <w:r>
              <w:rPr>
                <w:color w:val="000000"/>
                <w:sz w:val="20"/>
              </w:rPr>
              <w:t>1.7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C6EF2D" w14:textId="77777777" w:rsidR="00BB6625" w:rsidRDefault="00BB6625" w:rsidP="00BB6625">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9D266FF" w14:textId="77777777" w:rsidR="00BB6625" w:rsidRDefault="00BB6625" w:rsidP="00BB6625">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7C5E959" w14:textId="566C0F24" w:rsidR="00BB6625" w:rsidRDefault="006D3D51" w:rsidP="00BB6625">
            <w:pPr>
              <w:spacing w:before="100"/>
              <w:rPr>
                <w:color w:val="000000"/>
                <w:sz w:val="20"/>
              </w:rPr>
            </w:pPr>
            <w:r w:rsidRPr="006D3D51">
              <w:rPr>
                <w:color w:val="000000"/>
                <w:sz w:val="20"/>
              </w:rPr>
              <w:t>03. Neutralność płciowa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E95FBB0" w14:textId="2FA30A75" w:rsidR="00BB6625" w:rsidRDefault="57BFC2C3" w:rsidP="1ADDAEA5">
            <w:pPr>
              <w:spacing w:before="100"/>
              <w:jc w:val="right"/>
              <w:rPr>
                <w:color w:val="000000"/>
                <w:sz w:val="20"/>
                <w:szCs w:val="20"/>
              </w:rPr>
            </w:pPr>
            <w:r w:rsidRPr="3EC64C4D">
              <w:rPr>
                <w:color w:val="000000" w:themeColor="text1"/>
                <w:sz w:val="20"/>
                <w:szCs w:val="20"/>
              </w:rPr>
              <w:t>2</w:t>
            </w:r>
            <w:r w:rsidR="7D3EBF1D" w:rsidRPr="3EC64C4D">
              <w:rPr>
                <w:color w:val="000000" w:themeColor="text1"/>
                <w:sz w:val="20"/>
                <w:szCs w:val="20"/>
              </w:rPr>
              <w:t>0</w:t>
            </w:r>
            <w:r w:rsidR="2F29BE3F" w:rsidRPr="3EC64C4D">
              <w:rPr>
                <w:color w:val="000000" w:themeColor="text1"/>
                <w:sz w:val="20"/>
                <w:szCs w:val="20"/>
              </w:rPr>
              <w:t xml:space="preserve"> 000 000</w:t>
            </w:r>
          </w:p>
        </w:tc>
      </w:tr>
      <w:tr w:rsidR="00BB6625" w14:paraId="00F7390E" w14:textId="77777777" w:rsidTr="3EC64C4D">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0F0438" w14:textId="184CA991" w:rsidR="00BB6625" w:rsidRDefault="00BB6625" w:rsidP="00BB6625">
            <w:pPr>
              <w:spacing w:before="100"/>
              <w:rPr>
                <w:color w:val="000000"/>
                <w:sz w:val="20"/>
              </w:rPr>
            </w:pPr>
            <w:r>
              <w:rPr>
                <w:color w:val="000000"/>
                <w:sz w:val="20"/>
              </w:rPr>
              <w:t>1</w:t>
            </w:r>
            <w:r w:rsidR="006D3D51">
              <w:rPr>
                <w:color w:val="000000"/>
                <w:sz w:val="20"/>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021CDAF" w14:textId="22081FBD" w:rsidR="00BB6625" w:rsidRDefault="006D3D51" w:rsidP="00BB6625">
            <w:pPr>
              <w:spacing w:before="100"/>
              <w:rPr>
                <w:color w:val="000000"/>
                <w:sz w:val="20"/>
              </w:rPr>
            </w:pPr>
            <w:r>
              <w:rPr>
                <w:color w:val="000000"/>
                <w:sz w:val="20"/>
              </w:rPr>
              <w:t>1.7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DC7749" w14:textId="77777777" w:rsidR="00BB6625" w:rsidRDefault="00BB6625" w:rsidP="00BB6625">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3D8F4A6" w14:textId="77777777" w:rsidR="00BB6625" w:rsidRDefault="00BB6625" w:rsidP="00BB6625">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52E68EE" w14:textId="77777777" w:rsidR="00BB6625" w:rsidRDefault="00BB6625" w:rsidP="00BB6625">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07C7091" w14:textId="6B233D09" w:rsidR="00BB6625" w:rsidRDefault="00AB207D" w:rsidP="00BB6625">
            <w:pPr>
              <w:spacing w:before="100"/>
              <w:jc w:val="right"/>
              <w:rPr>
                <w:color w:val="000000"/>
                <w:sz w:val="20"/>
              </w:rPr>
            </w:pPr>
            <w:r w:rsidRPr="3EC64C4D">
              <w:rPr>
                <w:color w:val="000000" w:themeColor="text1"/>
                <w:sz w:val="20"/>
                <w:szCs w:val="20"/>
              </w:rPr>
              <w:t>20 000 000</w:t>
            </w:r>
          </w:p>
        </w:tc>
      </w:tr>
    </w:tbl>
    <w:p w14:paraId="2754816A" w14:textId="77777777" w:rsidR="00BB6625" w:rsidRPr="00BF3C8F" w:rsidRDefault="00BB6625" w:rsidP="00BB6625">
      <w:pPr>
        <w:spacing w:before="100"/>
        <w:rPr>
          <w:color w:val="000000"/>
          <w:sz w:val="20"/>
          <w:lang w:val="pl-PL"/>
        </w:rPr>
      </w:pPr>
      <w:r w:rsidRPr="00BF3C8F">
        <w:rPr>
          <w:color w:val="000000"/>
          <w:sz w:val="20"/>
          <w:lang w:val="pl-PL"/>
        </w:rPr>
        <w:t>* Zasadniczo 40 % EFS+ przeznacza się na monitorowanie wydatków na cele związane z równością płci. 100 % ma zastosowanie w sytuacji, gdy państwo członkowskie zdecyduje się stosować art. 6 EFS+</w:t>
      </w:r>
    </w:p>
    <w:p w14:paraId="1298629C" w14:textId="77777777" w:rsidR="00F11357" w:rsidRPr="00BF3C8F" w:rsidRDefault="00F11357" w:rsidP="00BB6625">
      <w:pPr>
        <w:spacing w:before="100"/>
        <w:rPr>
          <w:color w:val="000000"/>
          <w:lang w:val="pl-PL"/>
        </w:rPr>
        <w:sectPr w:rsidR="00F11357" w:rsidRPr="00BF3C8F">
          <w:headerReference w:type="even" r:id="rId18"/>
          <w:headerReference w:type="default" r:id="rId19"/>
          <w:footerReference w:type="even" r:id="rId20"/>
          <w:footerReference w:type="default" r:id="rId21"/>
          <w:headerReference w:type="first" r:id="rId22"/>
          <w:footerReference w:type="first" r:id="rId23"/>
          <w:pgSz w:w="16838" w:h="11906" w:orient="landscape"/>
          <w:pgMar w:top="720" w:right="720" w:bottom="864" w:left="936" w:header="288" w:footer="72" w:gutter="0"/>
          <w:cols w:space="720"/>
          <w:noEndnote/>
          <w:docGrid w:linePitch="360"/>
        </w:sectPr>
      </w:pPr>
    </w:p>
    <w:p w14:paraId="40A62787" w14:textId="77777777" w:rsidR="00427C6D" w:rsidRPr="005F35DA" w:rsidRDefault="00427C6D" w:rsidP="00427C6D">
      <w:pPr>
        <w:pStyle w:val="Nagwek3"/>
        <w:rPr>
          <w:b/>
          <w:bCs/>
        </w:rPr>
      </w:pPr>
      <w:bookmarkStart w:id="513" w:name="_Toc215824108"/>
      <w:r w:rsidRPr="3EC64C4D">
        <w:lastRenderedPageBreak/>
        <w:t xml:space="preserve">2.3.1. Priorytet: 11. </w:t>
      </w:r>
      <w:r w:rsidRPr="006A2DB6">
        <w:t xml:space="preserve">Priorytet 11 – </w:t>
      </w:r>
      <w:r w:rsidRPr="005F35DA">
        <w:t>Fundusze Europejskie na rzecz odpornego Pomorza Zachodniego</w:t>
      </w:r>
      <w:bookmarkEnd w:id="513"/>
      <w:r w:rsidRPr="00452EFE">
        <w:t xml:space="preserve"> </w:t>
      </w:r>
    </w:p>
    <w:p w14:paraId="41474760" w14:textId="77777777" w:rsidR="00427C6D" w:rsidRPr="005F35DA" w:rsidRDefault="00427C6D" w:rsidP="00427C6D">
      <w:pPr>
        <w:pStyle w:val="Nagwek4"/>
        <w:spacing w:before="100"/>
        <w:rPr>
          <w:b w:val="0"/>
          <w:bCs w:val="0"/>
          <w:color w:val="000000"/>
          <w:sz w:val="24"/>
          <w:szCs w:val="24"/>
          <w:lang w:val="pl-PL"/>
        </w:rPr>
      </w:pPr>
      <w:bookmarkStart w:id="514" w:name="_Toc215824109"/>
      <w:r w:rsidRPr="005F35DA">
        <w:rPr>
          <w:b w:val="0"/>
          <w:bCs w:val="0"/>
          <w:color w:val="000000" w:themeColor="text1"/>
          <w:sz w:val="24"/>
          <w:szCs w:val="24"/>
          <w:lang w:val="pl-PL"/>
        </w:rPr>
        <w:t xml:space="preserve">2.3.1.1. Cel szczegółowy: RSO2.5. </w:t>
      </w:r>
      <w:r w:rsidRPr="005F35DA">
        <w:rPr>
          <w:color w:val="000000" w:themeColor="text1"/>
          <w:lang w:val="pl-PL"/>
        </w:rPr>
        <w:t xml:space="preserve"> </w:t>
      </w:r>
      <w:r w:rsidRPr="005F35DA">
        <w:rPr>
          <w:b w:val="0"/>
          <w:bCs w:val="0"/>
          <w:color w:val="000000" w:themeColor="text1"/>
          <w:sz w:val="24"/>
          <w:szCs w:val="24"/>
          <w:lang w:val="pl-PL"/>
        </w:rPr>
        <w:t>Wspieranie bezpiecznego dostępu do wody, zrównoważonej gospodarki wodnej obejmującej zintegrowane zarządzanie wodą, a także odporności wodnej</w:t>
      </w:r>
      <w:r>
        <w:rPr>
          <w:b w:val="0"/>
          <w:bCs w:val="0"/>
          <w:color w:val="000000" w:themeColor="text1"/>
          <w:sz w:val="24"/>
          <w:szCs w:val="24"/>
          <w:lang w:val="pl-PL"/>
        </w:rPr>
        <w:t>.</w:t>
      </w:r>
      <w:bookmarkEnd w:id="514"/>
    </w:p>
    <w:p w14:paraId="085B85FB" w14:textId="77777777" w:rsidR="00F11357" w:rsidRPr="005F35DA" w:rsidRDefault="00F11357" w:rsidP="00F11357">
      <w:pPr>
        <w:spacing w:before="100"/>
        <w:rPr>
          <w:color w:val="000000"/>
          <w:sz w:val="0"/>
          <w:lang w:val="pl-PL"/>
        </w:rPr>
      </w:pPr>
    </w:p>
    <w:p w14:paraId="3A2FA5B5" w14:textId="3781C7EC" w:rsidR="00F11357" w:rsidRPr="005F35DA" w:rsidRDefault="00F11357" w:rsidP="00F11357">
      <w:pPr>
        <w:pStyle w:val="Nagwek4"/>
        <w:spacing w:before="100" w:after="0"/>
        <w:rPr>
          <w:b w:val="0"/>
          <w:color w:val="000000"/>
          <w:sz w:val="24"/>
          <w:lang w:val="pl-PL"/>
        </w:rPr>
      </w:pPr>
      <w:bookmarkStart w:id="515" w:name="_Toc215824110"/>
      <w:r w:rsidRPr="005F35DA">
        <w:rPr>
          <w:b w:val="0"/>
          <w:color w:val="000000"/>
          <w:sz w:val="24"/>
          <w:lang w:val="pl-PL"/>
        </w:rPr>
        <w:t>2.1.1.1.1. Interwencje wspierane z Funduszy</w:t>
      </w:r>
      <w:bookmarkEnd w:id="515"/>
    </w:p>
    <w:p w14:paraId="50F4DB15" w14:textId="77777777" w:rsidR="00F11357" w:rsidRPr="005F35DA" w:rsidRDefault="00F11357" w:rsidP="00F11357">
      <w:pPr>
        <w:spacing w:before="100"/>
        <w:rPr>
          <w:color w:val="000000"/>
          <w:sz w:val="0"/>
          <w:lang w:val="pl-PL"/>
        </w:rPr>
      </w:pPr>
    </w:p>
    <w:p w14:paraId="5C8595A9" w14:textId="77777777" w:rsidR="00F11357" w:rsidRPr="005F35DA" w:rsidRDefault="00F11357" w:rsidP="00F11357">
      <w:pPr>
        <w:spacing w:before="100"/>
        <w:rPr>
          <w:color w:val="000000"/>
          <w:sz w:val="0"/>
          <w:lang w:val="pl-PL"/>
        </w:rPr>
      </w:pPr>
      <w:r w:rsidRPr="005F35DA">
        <w:rPr>
          <w:color w:val="000000"/>
          <w:lang w:val="pl-PL"/>
        </w:rPr>
        <w:t>Podstawa prawna: art. 22 ust. 3 lit. d) ppkt (i), (iii), (iv), (v), (vi) i (vii) rozporządzenia w sprawie wspólnych przepisów</w:t>
      </w:r>
    </w:p>
    <w:p w14:paraId="0BCB56DB" w14:textId="42E25909" w:rsidR="00F11357" w:rsidRPr="005F35DA" w:rsidRDefault="00F11357" w:rsidP="00F11357">
      <w:pPr>
        <w:pStyle w:val="Nagwek5"/>
        <w:spacing w:before="100" w:after="0"/>
        <w:rPr>
          <w:b w:val="0"/>
          <w:i w:val="0"/>
          <w:color w:val="000000"/>
          <w:sz w:val="24"/>
          <w:lang w:val="pl-PL"/>
        </w:rPr>
      </w:pPr>
      <w:bookmarkStart w:id="516" w:name="_Toc215824111"/>
      <w:r w:rsidRPr="005F35DA">
        <w:rPr>
          <w:b w:val="0"/>
          <w:i w:val="0"/>
          <w:color w:val="000000"/>
          <w:sz w:val="24"/>
          <w:lang w:val="pl-PL"/>
        </w:rPr>
        <w:t>Powiązane rodzaje działań – art. 22 ust. 3 lit. d) pkt (i) rozporządzenia w sprawie wspólnych przepisów oraz art. 6 rozporządzenia w sprawie EFS+:</w:t>
      </w:r>
      <w:bookmarkEnd w:id="516"/>
    </w:p>
    <w:p w14:paraId="12CFB699" w14:textId="77777777" w:rsidR="00F11357" w:rsidRPr="005F35DA" w:rsidRDefault="00F11357" w:rsidP="00F11357">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F11357" w:rsidRPr="007F42EE" w14:paraId="0D8A111F" w14:textId="77777777" w:rsidTr="3EC64C4D">
        <w:trPr>
          <w:trHeight w:val="30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0" w:type="dxa"/>
              <w:bottom w:w="80" w:type="dxa"/>
              <w:right w:w="100" w:type="dxa"/>
            </w:tcMar>
          </w:tcPr>
          <w:p w14:paraId="459CD769" w14:textId="77777777" w:rsidR="00F11357" w:rsidRPr="005F35DA" w:rsidRDefault="00F11357" w:rsidP="001F0A06">
            <w:pPr>
              <w:spacing w:before="100"/>
              <w:rPr>
                <w:color w:val="000000"/>
                <w:sz w:val="0"/>
                <w:lang w:val="pl-PL"/>
              </w:rPr>
            </w:pPr>
          </w:p>
          <w:p w14:paraId="0413377C" w14:textId="110EA8F5" w:rsidR="6B090FE0" w:rsidRDefault="553B2228" w:rsidP="005F35DA">
            <w:pPr>
              <w:spacing w:before="240" w:after="240"/>
              <w:rPr>
                <w:lang w:val="pl-PL"/>
              </w:rPr>
            </w:pPr>
            <w:r w:rsidRPr="3EC64C4D">
              <w:rPr>
                <w:lang w:val="pl-PL"/>
              </w:rPr>
              <w:t xml:space="preserve">Kluczowym </w:t>
            </w:r>
            <w:r w:rsidR="56823B14" w:rsidRPr="3EC64C4D">
              <w:rPr>
                <w:lang w:val="pl-PL"/>
              </w:rPr>
              <w:t>c</w:t>
            </w:r>
            <w:r w:rsidR="71E497A8" w:rsidRPr="3EC64C4D">
              <w:rPr>
                <w:lang w:val="pl-PL"/>
              </w:rPr>
              <w:t xml:space="preserve">elem wsparcia jest zabezpieczenie dostępu do wody słodkiej oraz zwiększenie odporności </w:t>
            </w:r>
            <w:r w:rsidR="09DD628A" w:rsidRPr="3EC64C4D">
              <w:rPr>
                <w:lang w:val="pl-PL"/>
              </w:rPr>
              <w:t xml:space="preserve">regionu </w:t>
            </w:r>
            <w:r w:rsidR="71E497A8" w:rsidRPr="3EC64C4D">
              <w:rPr>
                <w:lang w:val="pl-PL"/>
              </w:rPr>
              <w:t xml:space="preserve">na </w:t>
            </w:r>
            <w:r w:rsidR="6CFE3D23" w:rsidRPr="3EC64C4D">
              <w:rPr>
                <w:lang w:val="pl-PL"/>
              </w:rPr>
              <w:t>deficyty</w:t>
            </w:r>
            <w:r w:rsidR="71E497A8" w:rsidRPr="3EC64C4D">
              <w:rPr>
                <w:lang w:val="pl-PL"/>
              </w:rPr>
              <w:t xml:space="preserve"> zasobów wodnych. </w:t>
            </w:r>
          </w:p>
          <w:p w14:paraId="64954BA4" w14:textId="4401673E" w:rsidR="002D2EEA" w:rsidRDefault="002D2EEA" w:rsidP="005F35DA">
            <w:pPr>
              <w:spacing w:before="240" w:after="240"/>
              <w:rPr>
                <w:lang w:val="pl-PL"/>
              </w:rPr>
            </w:pPr>
            <w:r w:rsidRPr="3EC64C4D">
              <w:rPr>
                <w:lang w:val="pl-PL"/>
              </w:rPr>
              <w:t>Woda pełni strategiczną rolę, gwarantując bezpieczeństwo żywnościowe, energetyczne i gospodarcze, a także  stanowiąc  filar odporności na zmiany klimatu i zagrożenie suszą hydrogeologiczną.</w:t>
            </w:r>
          </w:p>
          <w:p w14:paraId="145551C5" w14:textId="50AB4C93" w:rsidR="002D2EEA" w:rsidRDefault="002D2EEA" w:rsidP="005F35DA">
            <w:pPr>
              <w:spacing w:before="240" w:after="240"/>
              <w:rPr>
                <w:lang w:val="pl-PL"/>
              </w:rPr>
            </w:pPr>
            <w:r w:rsidRPr="3EC64C4D">
              <w:rPr>
                <w:lang w:val="pl-PL"/>
              </w:rPr>
              <w:t>W obliczu rosnącego deficytu wody oraz wpływu zmian klimatycznych na zasoby wodne, wsparcie będzie koncentrować się na kompleksowej ochronie i racjonalnym zarządzaniu zasobami wodnymi, obejmując m.in.:</w:t>
            </w:r>
          </w:p>
          <w:p w14:paraId="28458D21" w14:textId="57B6BDBF" w:rsidR="002D2EEA" w:rsidRDefault="002D2EEA" w:rsidP="005F35DA">
            <w:pPr>
              <w:spacing w:before="240" w:after="240"/>
              <w:rPr>
                <w:lang w:val="pl-PL"/>
              </w:rPr>
            </w:pPr>
            <w:r w:rsidRPr="3EC64C4D">
              <w:rPr>
                <w:lang w:val="pl-PL"/>
              </w:rPr>
              <w:t>- lepszą kontrolę i wydajność: inwestycje w cyfryzację zarządzania wodą oraz systemy monitoringu, mające na celu precyzyjną kontrolę poboru i dostarczania, a tym samym zwiększenie efektywności wykorzystania zasobów wodnych;</w:t>
            </w:r>
          </w:p>
          <w:p w14:paraId="410920E8" w14:textId="430DF9FF" w:rsidR="002D2EEA" w:rsidRDefault="002D2EEA" w:rsidP="005F35DA">
            <w:pPr>
              <w:spacing w:before="240" w:after="240"/>
              <w:rPr>
                <w:lang w:val="pl-PL"/>
              </w:rPr>
            </w:pPr>
            <w:r w:rsidRPr="3EC64C4D">
              <w:rPr>
                <w:lang w:val="pl-PL"/>
              </w:rPr>
              <w:t>- wdrażanie technologii odpornościowych: promowanie bezpiecznych, nowoczesnych technologii wspierających dostęp do wody, takich jak ponowne wykorzystanie wody (np. infrastruktura wody szarej), niebieskie biotechnologie oraz, w uzasadnionych przypadkach, odsalanie;</w:t>
            </w:r>
          </w:p>
          <w:p w14:paraId="58426C14" w14:textId="0A99B26F" w:rsidR="002D2EEA" w:rsidRDefault="002D2EEA" w:rsidP="005F35DA">
            <w:pPr>
              <w:spacing w:before="240" w:after="240"/>
              <w:rPr>
                <w:lang w:val="pl-PL"/>
              </w:rPr>
            </w:pPr>
            <w:r w:rsidRPr="3EC64C4D">
              <w:rPr>
                <w:lang w:val="pl-PL"/>
              </w:rPr>
              <w:t>- ochrona ekosystemów: ekologiczna odnowa ekosystemów słodkowodnych i ich ochrona, niezbędna do utrzymania odpowiedniej jakości i ilości wody. Kluczowe będzie wdrażanie rozwiązań opartych na przyrodzie (Nature-Based Solutions), które naturalnie zwiększają zdolność ekosystemów do oczyszczania i magazynowania wody, efektywnie przeciwdziałając zjawisku suszy i łagodząc jej skutki.</w:t>
            </w:r>
          </w:p>
          <w:p w14:paraId="3CC0CB60" w14:textId="02135275" w:rsidR="002D2EEA" w:rsidRDefault="002D2EEA" w:rsidP="005F35DA">
            <w:pPr>
              <w:spacing w:before="240" w:after="240"/>
              <w:rPr>
                <w:lang w:val="pl-PL"/>
              </w:rPr>
            </w:pPr>
            <w:r w:rsidRPr="3EC64C4D">
              <w:rPr>
                <w:lang w:val="pl-PL"/>
              </w:rPr>
              <w:t>Jednocześnie, odporność wodna wymaga podjęcia zdecydowanych i pilnych działań opartych na zwiększonej gotowości operacyjnej, zwłaszcza w kontekście zagrożeń geopolitycznych. Pilne jest zapewnienie fizycznego i cyfrowego bezpieczeństwa infrastruktury wodnej, w szczególności poprzez:</w:t>
            </w:r>
          </w:p>
          <w:p w14:paraId="1794D21A" w14:textId="0C40F1D1" w:rsidR="002D2EEA" w:rsidRDefault="002D2EEA" w:rsidP="005F35DA">
            <w:pPr>
              <w:spacing w:before="240" w:after="240"/>
              <w:rPr>
                <w:lang w:val="pl-PL"/>
              </w:rPr>
            </w:pPr>
            <w:r w:rsidRPr="3EC64C4D">
              <w:rPr>
                <w:lang w:val="pl-PL"/>
              </w:rPr>
              <w:t xml:space="preserve"> - ochronę ujęć i stacji uzdatniania: zabezpieczenie, modernizacja i fizyczna ochrona istniejących ujęć wody, stacji uzdatniania oraz kluczowych elementów sieci wodno-kanalizacyjnej przed złośliwymi atakami, cyberatakami i sabotażem;</w:t>
            </w:r>
          </w:p>
          <w:p w14:paraId="7B2F49A5" w14:textId="02A8AD5A" w:rsidR="002D2EEA" w:rsidRDefault="002D2EEA" w:rsidP="005F35DA">
            <w:pPr>
              <w:spacing w:before="240" w:after="240"/>
              <w:rPr>
                <w:lang w:val="pl-PL"/>
              </w:rPr>
            </w:pPr>
            <w:r w:rsidRPr="3EC64C4D">
              <w:rPr>
                <w:lang w:val="pl-PL"/>
              </w:rPr>
              <w:t>- gotowość awaryjną: w tym inwestycje w mobilne systemy awaryjne, jednostki do awaryjnego uzdatniania oraz agregaty do krytycznej infrastruktury, zapewniające ciągłość dostaw w razie zakłóceń energetycznych lub fizycznych uszkodzeń;</w:t>
            </w:r>
          </w:p>
          <w:p w14:paraId="2D00AA17" w14:textId="65F64199" w:rsidR="005D6AD7" w:rsidRPr="00427C6D" w:rsidRDefault="002D2EEA" w:rsidP="00427C6D">
            <w:pPr>
              <w:spacing w:before="240" w:after="240"/>
              <w:rPr>
                <w:lang w:val="pl-PL"/>
              </w:rPr>
            </w:pPr>
            <w:r w:rsidRPr="3EC64C4D">
              <w:rPr>
                <w:lang w:val="pl-PL"/>
              </w:rPr>
              <w:lastRenderedPageBreak/>
              <w:t>- zapasowe źródła: budowa i uruchomienie dodatkowych, zapasowych źródeł zaopatrzenia w wodę w celu zwiększenia redundancji systemu.</w:t>
            </w:r>
          </w:p>
        </w:tc>
      </w:tr>
    </w:tbl>
    <w:p w14:paraId="04BF80CC" w14:textId="77777777" w:rsidR="00F11357" w:rsidRPr="005F35DA" w:rsidRDefault="00F11357" w:rsidP="00F11357">
      <w:pPr>
        <w:spacing w:before="100"/>
        <w:rPr>
          <w:color w:val="000000"/>
          <w:lang w:val="pl-PL"/>
        </w:rPr>
      </w:pPr>
    </w:p>
    <w:p w14:paraId="41BCBDDE" w14:textId="519A72CC" w:rsidR="00F11357" w:rsidRPr="005F35DA" w:rsidRDefault="00F11357" w:rsidP="00F11357">
      <w:pPr>
        <w:pStyle w:val="Nagwek5"/>
        <w:spacing w:before="100" w:after="0"/>
        <w:rPr>
          <w:b w:val="0"/>
          <w:i w:val="0"/>
          <w:color w:val="000000"/>
          <w:sz w:val="24"/>
          <w:lang w:val="pl-PL"/>
        </w:rPr>
      </w:pPr>
      <w:bookmarkStart w:id="517" w:name="_Toc215824112"/>
      <w:r w:rsidRPr="005F35DA">
        <w:rPr>
          <w:b w:val="0"/>
          <w:i w:val="0"/>
          <w:color w:val="000000"/>
          <w:sz w:val="24"/>
          <w:lang w:val="pl-PL"/>
        </w:rPr>
        <w:t>Główne grupy docelowe – art. 22 ust. 3 lit. d) pkt (iii) rozporządzenia w sprawie wspólnych przepisów:</w:t>
      </w:r>
      <w:bookmarkEnd w:id="517"/>
    </w:p>
    <w:p w14:paraId="00CCCA7D" w14:textId="77777777" w:rsidR="00F11357" w:rsidRPr="005F35DA" w:rsidRDefault="00F11357" w:rsidP="00F11357">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F11357" w14:paraId="21FA5C9E" w14:textId="77777777" w:rsidTr="1ADDAEA5">
        <w:trPr>
          <w:trHeight w:val="30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0" w:type="dxa"/>
              <w:bottom w:w="80" w:type="dxa"/>
              <w:right w:w="100" w:type="dxa"/>
            </w:tcMar>
          </w:tcPr>
          <w:p w14:paraId="4B80D2E9" w14:textId="77777777" w:rsidR="00F11357" w:rsidRPr="005F35DA" w:rsidRDefault="00F11357" w:rsidP="001F0A06">
            <w:pPr>
              <w:spacing w:before="100"/>
              <w:rPr>
                <w:color w:val="000000"/>
                <w:sz w:val="0"/>
                <w:lang w:val="pl-PL"/>
              </w:rPr>
            </w:pPr>
          </w:p>
          <w:p w14:paraId="282802A6" w14:textId="77BC3EE1" w:rsidR="00F11357" w:rsidRDefault="00EF7FC9" w:rsidP="001F0A06">
            <w:pPr>
              <w:numPr>
                <w:ilvl w:val="0"/>
                <w:numId w:val="23"/>
              </w:numPr>
              <w:spacing w:before="100"/>
              <w:rPr>
                <w:color w:val="000000"/>
              </w:rPr>
            </w:pPr>
            <w:r>
              <w:rPr>
                <w:color w:val="000000"/>
              </w:rPr>
              <w:t>mieszkanki i mieszkańcy województwa</w:t>
            </w:r>
          </w:p>
        </w:tc>
      </w:tr>
    </w:tbl>
    <w:p w14:paraId="1CBFE9B9" w14:textId="77777777" w:rsidR="00F11357" w:rsidRDefault="00F11357" w:rsidP="00F11357">
      <w:pPr>
        <w:spacing w:before="100"/>
        <w:rPr>
          <w:color w:val="000000"/>
        </w:rPr>
      </w:pPr>
    </w:p>
    <w:p w14:paraId="09762D43" w14:textId="24684E1D" w:rsidR="00F11357" w:rsidRPr="005F35DA" w:rsidRDefault="00F11357" w:rsidP="00F11357">
      <w:pPr>
        <w:pStyle w:val="Nagwek5"/>
        <w:spacing w:before="100" w:after="0"/>
        <w:rPr>
          <w:b w:val="0"/>
          <w:i w:val="0"/>
          <w:color w:val="000000"/>
          <w:sz w:val="24"/>
          <w:lang w:val="pl-PL"/>
        </w:rPr>
      </w:pPr>
      <w:bookmarkStart w:id="518" w:name="_Toc215824113"/>
      <w:r w:rsidRPr="005F35DA">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518"/>
    </w:p>
    <w:p w14:paraId="15B308A8" w14:textId="77777777" w:rsidR="00F11357" w:rsidRPr="005F35DA" w:rsidRDefault="00F11357" w:rsidP="00F11357">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F11357" w:rsidRPr="007F42EE" w14:paraId="576BBF5C" w14:textId="77777777" w:rsidTr="1ADDAEA5">
        <w:trPr>
          <w:trHeight w:val="30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0" w:type="dxa"/>
              <w:bottom w:w="80" w:type="dxa"/>
              <w:right w:w="100" w:type="dxa"/>
            </w:tcMar>
          </w:tcPr>
          <w:p w14:paraId="105FDA0B" w14:textId="77777777" w:rsidR="00F11357" w:rsidRPr="005F35DA" w:rsidRDefault="00F11357" w:rsidP="001F0A06">
            <w:pPr>
              <w:spacing w:before="100"/>
              <w:rPr>
                <w:color w:val="000000"/>
                <w:sz w:val="0"/>
                <w:lang w:val="pl-PL"/>
              </w:rPr>
            </w:pPr>
          </w:p>
          <w:p w14:paraId="7B556C1F" w14:textId="77777777" w:rsidR="00EF7FC9" w:rsidRPr="005F35DA" w:rsidRDefault="00EF7FC9" w:rsidP="00EF7FC9">
            <w:pPr>
              <w:spacing w:before="100"/>
              <w:rPr>
                <w:color w:val="000000"/>
                <w:lang w:val="pl-PL"/>
              </w:rPr>
            </w:pPr>
            <w:r w:rsidRPr="005F35DA">
              <w:rPr>
                <w:color w:val="000000"/>
                <w:lang w:val="pl-PL"/>
              </w:rPr>
              <w:t xml:space="preserve">Działania w celu szczegółowym 2(v) będą realizowane z poszanowaniem zasady równości szans i niedyskryminacji, w tym dostępności dla osób z niepełnosprawnościami, realizowana będzie poprzez zastosowanie uniwersalnego projektowania oraz mechanizmu racjonalnych usprawnień. Realizowane projekty powinny charakteryzować się wysoką jakością i kompleksowością udzielanego wsparcia, w tym wpływać na poprawę warunków życia oraz pozytywnie oddziaływać na zdrowie wszystkich grup społecznych. Planowana interwencja będzie pośrednio wpływać na ograniczenie zjawiska wykluczenia społecznego i powiązanego z nim ubóstwa poprzez poprawę dostępności usług związanych z oczyszczaniem ścieków, jak również poprawę dostępności i jakości wody pitnej. </w:t>
            </w:r>
          </w:p>
          <w:p w14:paraId="0BA22F16" w14:textId="77777777" w:rsidR="00EF7FC9" w:rsidRPr="005F35DA" w:rsidRDefault="00EF7FC9" w:rsidP="00EF7FC9">
            <w:pPr>
              <w:spacing w:before="100"/>
              <w:rPr>
                <w:color w:val="000000"/>
                <w:lang w:val="pl-PL"/>
              </w:rPr>
            </w:pPr>
            <w:r w:rsidRPr="005F35DA">
              <w:rPr>
                <w:color w:val="000000"/>
                <w:lang w:val="pl-PL"/>
              </w:rPr>
              <w:t xml:space="preserve">Działania w cs realizowane będą zgodnie z zasadami horyzontalnymi zawartymi w art. 9 Rozporządzenia PE i Rady nr 2021/1060 oraz zasadą zwalczania dyskryminacji zawartą w art. 10 Traktatu o funkcjonowaniu Unii Europejskiej. </w:t>
            </w:r>
          </w:p>
          <w:p w14:paraId="67F506B4" w14:textId="77777777" w:rsidR="00EF7FC9" w:rsidRPr="005F35DA" w:rsidRDefault="00EF7FC9" w:rsidP="00EF7FC9">
            <w:pPr>
              <w:spacing w:before="100"/>
              <w:rPr>
                <w:color w:val="000000"/>
                <w:lang w:val="pl-PL"/>
              </w:rPr>
            </w:pPr>
            <w:r w:rsidRPr="005F35DA">
              <w:rPr>
                <w:color w:val="000000"/>
                <w:lang w:val="pl-PL"/>
              </w:rPr>
              <w:t xml:space="preserve">Projekty realizowane w ramach cs będą realizowane z poszanowaniem zasady niedyskryminacji, w tym ze względu na płeć, rasę lub pochodzenie etniczne, religię lub światopogląd, niepełnosprawność, wiek lub orientację seksualną. Będzie się to wyrażać w konieczności zapewnienia wszystkim osobom jednakowego dostępu do m.in. informacji, produktów, usług, infrastruktury i zatrudnienia. Rezultaty projektów będą dostępne dla społeczeństwa bez dyskryminacji ze względu na przywołane powyżej cechy, a sama treść projektów nie będzie dyskryminacyjna. </w:t>
            </w:r>
          </w:p>
          <w:p w14:paraId="483C96A3" w14:textId="3E0F0B92" w:rsidR="00F11357" w:rsidRPr="005F35DA" w:rsidRDefault="00EF7FC9" w:rsidP="00EF7FC9">
            <w:pPr>
              <w:spacing w:before="100"/>
              <w:rPr>
                <w:color w:val="000000"/>
                <w:lang w:val="pl-PL"/>
              </w:rPr>
            </w:pPr>
            <w:r w:rsidRPr="005F35DA">
              <w:rPr>
                <w:color w:val="000000"/>
                <w:lang w:val="pl-PL"/>
              </w:rPr>
              <w:t>Wsparcie polityki spójności będzie udzielane wyłącznie projektom i beneficjentom, którzy przestrzegają przepisów antydyskryminacyjnych, o których mowa w art. 9 ust. 3 Rozporządzenia ogólnego. W przypadku, gdy beneficjentem jest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w:t>
            </w:r>
          </w:p>
        </w:tc>
      </w:tr>
    </w:tbl>
    <w:p w14:paraId="5B990596" w14:textId="77777777" w:rsidR="00F11357" w:rsidRPr="005F35DA" w:rsidRDefault="00F11357" w:rsidP="00F11357">
      <w:pPr>
        <w:spacing w:before="100"/>
        <w:rPr>
          <w:color w:val="000000"/>
          <w:lang w:val="pl-PL"/>
        </w:rPr>
      </w:pPr>
    </w:p>
    <w:p w14:paraId="18782B2E" w14:textId="4A288B74" w:rsidR="00F11357" w:rsidRPr="005F35DA" w:rsidRDefault="00F11357" w:rsidP="00F11357">
      <w:pPr>
        <w:pStyle w:val="Nagwek5"/>
        <w:spacing w:before="100" w:after="0"/>
        <w:rPr>
          <w:b w:val="0"/>
          <w:i w:val="0"/>
          <w:color w:val="000000"/>
          <w:sz w:val="24"/>
          <w:lang w:val="pl-PL"/>
        </w:rPr>
      </w:pPr>
      <w:bookmarkStart w:id="519" w:name="_Toc215824114"/>
      <w:r w:rsidRPr="005F35DA">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519"/>
    </w:p>
    <w:p w14:paraId="551D3576" w14:textId="77777777" w:rsidR="00F11357" w:rsidRPr="005F35DA" w:rsidRDefault="00F11357" w:rsidP="00F11357">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F11357" w14:paraId="43919AE0" w14:textId="77777777" w:rsidTr="1ADDAEA5">
        <w:trPr>
          <w:trHeight w:val="30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0" w:type="dxa"/>
              <w:bottom w:w="80" w:type="dxa"/>
              <w:right w:w="100" w:type="dxa"/>
            </w:tcMar>
          </w:tcPr>
          <w:p w14:paraId="5C98E115" w14:textId="77777777" w:rsidR="00F11357" w:rsidRPr="005F35DA" w:rsidRDefault="00F11357" w:rsidP="001F0A06">
            <w:pPr>
              <w:spacing w:before="100"/>
              <w:rPr>
                <w:color w:val="000000"/>
                <w:sz w:val="0"/>
                <w:lang w:val="pl-PL"/>
              </w:rPr>
            </w:pPr>
          </w:p>
          <w:p w14:paraId="6FFFCE13" w14:textId="05125E06" w:rsidR="00F11357" w:rsidRDefault="00EF7FC9" w:rsidP="001F0A06">
            <w:pPr>
              <w:spacing w:before="100"/>
              <w:rPr>
                <w:color w:val="000000"/>
              </w:rPr>
            </w:pPr>
            <w:r>
              <w:rPr>
                <w:color w:val="000000"/>
              </w:rPr>
              <w:t>Nie dotyczy</w:t>
            </w:r>
          </w:p>
        </w:tc>
      </w:tr>
    </w:tbl>
    <w:p w14:paraId="43EF5379" w14:textId="77777777" w:rsidR="00F11357" w:rsidRDefault="00F11357" w:rsidP="00F11357">
      <w:pPr>
        <w:spacing w:before="100"/>
        <w:rPr>
          <w:color w:val="000000"/>
        </w:rPr>
      </w:pPr>
    </w:p>
    <w:p w14:paraId="4F622977" w14:textId="4102AEAB" w:rsidR="00F11357" w:rsidRPr="005F35DA" w:rsidRDefault="00F11357" w:rsidP="00F11357">
      <w:pPr>
        <w:pStyle w:val="Nagwek5"/>
        <w:spacing w:before="100" w:after="0"/>
        <w:rPr>
          <w:b w:val="0"/>
          <w:i w:val="0"/>
          <w:color w:val="000000"/>
          <w:sz w:val="24"/>
          <w:lang w:val="pl-PL"/>
        </w:rPr>
      </w:pPr>
      <w:bookmarkStart w:id="520" w:name="_Toc215824115"/>
      <w:r w:rsidRPr="005F35DA">
        <w:rPr>
          <w:b w:val="0"/>
          <w:i w:val="0"/>
          <w:color w:val="000000"/>
          <w:sz w:val="24"/>
          <w:lang w:val="pl-PL"/>
        </w:rPr>
        <w:t>Działania międzyregionalne, transgraniczne i transnarodowe – art. 22 ust. 3 lit. d) pkt (vi) rozporządzenia w sprawie wspólnych przepisów</w:t>
      </w:r>
      <w:bookmarkEnd w:id="520"/>
    </w:p>
    <w:p w14:paraId="03DD9246" w14:textId="77777777" w:rsidR="00F11357" w:rsidRPr="005F35DA" w:rsidRDefault="00F11357" w:rsidP="00F11357">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F11357" w:rsidRPr="007F42EE" w14:paraId="18DDAB17" w14:textId="77777777" w:rsidTr="1ADDAEA5">
        <w:trPr>
          <w:trHeight w:val="30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0" w:type="dxa"/>
              <w:bottom w:w="80" w:type="dxa"/>
              <w:right w:w="100" w:type="dxa"/>
            </w:tcMar>
          </w:tcPr>
          <w:p w14:paraId="66414B50" w14:textId="77777777" w:rsidR="00F11357" w:rsidRPr="005F35DA" w:rsidRDefault="00F11357" w:rsidP="001F0A06">
            <w:pPr>
              <w:spacing w:before="100"/>
              <w:rPr>
                <w:color w:val="000000"/>
                <w:sz w:val="0"/>
                <w:lang w:val="pl-PL"/>
              </w:rPr>
            </w:pPr>
          </w:p>
          <w:p w14:paraId="1FB7BCAF" w14:textId="77777777" w:rsidR="00EF7FC9" w:rsidRPr="005F35DA" w:rsidRDefault="00EF7FC9" w:rsidP="00EF7FC9">
            <w:pPr>
              <w:spacing w:before="100"/>
              <w:rPr>
                <w:color w:val="000000"/>
                <w:lang w:val="pl-PL"/>
              </w:rPr>
            </w:pPr>
            <w:r w:rsidRPr="005F35DA">
              <w:rPr>
                <w:color w:val="000000"/>
                <w:lang w:val="pl-PL"/>
              </w:rPr>
              <w:t>Zakres interwencji w celu szczegółowym (v) jest komplementarny z działaniem 2: Zmniejszenie emisji substancji biogennych z obszarów miejskich i innych źródeł punktowych w ramach obszaru tematycznego Biogeny wskazanego w Zrewidowanym Planie Działania Strategii UE dla regionu Morza Bałtyckiego.</w:t>
            </w:r>
          </w:p>
          <w:p w14:paraId="63D5B6D0" w14:textId="364BDFA1" w:rsidR="00EF7FC9" w:rsidRPr="005F35DA" w:rsidRDefault="6ADDDF61" w:rsidP="00EF7FC9">
            <w:pPr>
              <w:spacing w:before="100"/>
              <w:rPr>
                <w:color w:val="000000"/>
                <w:lang w:val="pl-PL"/>
              </w:rPr>
            </w:pPr>
            <w:r w:rsidRPr="005F35DA">
              <w:rPr>
                <w:color w:val="000000" w:themeColor="text1"/>
                <w:lang w:val="pl-PL"/>
              </w:rPr>
              <w:t xml:space="preserve">Międzynarodowym projektem w zakresie jakości wody pitnej i oczyszczani ścieków jest projekt WATERPROTECT – innovative tools enabling drinking WATER PROTECTion in rural and urban environments realizowany między innymi w gminie Warnice (województwo zachodniopomorskie), finansowany w ramach programu Horyzont 2020. Jego uczestnicy pracowali nad najlepszymi sposobami ochrony i gospodarowania zasobami wody na terenach intensywnie użytkowanych rolniczo, na których stwierdzono zanieczyszczenie wód podziemnych i powierzchniowych związkami azotu lub pestycydami. </w:t>
            </w:r>
          </w:p>
          <w:p w14:paraId="71F32BA1" w14:textId="111F0D24" w:rsidR="00F11357" w:rsidRPr="005F35DA" w:rsidRDefault="00F11357" w:rsidP="00EF7FC9">
            <w:pPr>
              <w:spacing w:before="100"/>
              <w:rPr>
                <w:color w:val="000000"/>
                <w:lang w:val="pl-PL"/>
              </w:rPr>
            </w:pPr>
          </w:p>
        </w:tc>
      </w:tr>
    </w:tbl>
    <w:p w14:paraId="0AF93E8A" w14:textId="77777777" w:rsidR="00F11357" w:rsidRPr="005F35DA" w:rsidRDefault="00F11357" w:rsidP="00F11357">
      <w:pPr>
        <w:spacing w:before="100"/>
        <w:rPr>
          <w:color w:val="000000"/>
          <w:lang w:val="pl-PL"/>
        </w:rPr>
      </w:pPr>
    </w:p>
    <w:p w14:paraId="16E0FBEB" w14:textId="68409B41" w:rsidR="00F11357" w:rsidRPr="005F35DA" w:rsidRDefault="00F11357" w:rsidP="00F11357">
      <w:pPr>
        <w:pStyle w:val="Nagwek5"/>
        <w:spacing w:before="100" w:after="0"/>
        <w:rPr>
          <w:b w:val="0"/>
          <w:i w:val="0"/>
          <w:color w:val="000000"/>
          <w:sz w:val="24"/>
          <w:lang w:val="pl-PL"/>
        </w:rPr>
      </w:pPr>
      <w:bookmarkStart w:id="521" w:name="_Toc215824116"/>
      <w:r w:rsidRPr="005F35DA">
        <w:rPr>
          <w:b w:val="0"/>
          <w:i w:val="0"/>
          <w:color w:val="000000"/>
          <w:sz w:val="24"/>
          <w:lang w:val="pl-PL"/>
        </w:rPr>
        <w:t>Planowane wykorzystanie instrumentów finansowych – art. 22 ust. 3 lit. d) pkt (vii) rozporządzenia w sprawie wspólnych przepisów</w:t>
      </w:r>
      <w:bookmarkEnd w:id="521"/>
    </w:p>
    <w:p w14:paraId="502D1A4C" w14:textId="77777777" w:rsidR="00F11357" w:rsidRPr="005F35DA" w:rsidRDefault="00F11357" w:rsidP="00F11357">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F11357" w:rsidRPr="007F42EE" w14:paraId="30E52622" w14:textId="77777777" w:rsidTr="1ADDAEA5">
        <w:trPr>
          <w:trHeight w:val="30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0" w:type="dxa"/>
              <w:bottom w:w="80" w:type="dxa"/>
              <w:right w:w="100" w:type="dxa"/>
            </w:tcMar>
          </w:tcPr>
          <w:p w14:paraId="6D56AABA" w14:textId="77777777" w:rsidR="00F11357" w:rsidRPr="005F35DA" w:rsidRDefault="00F11357" w:rsidP="001F0A06">
            <w:pPr>
              <w:spacing w:before="100"/>
              <w:rPr>
                <w:color w:val="000000"/>
                <w:sz w:val="0"/>
                <w:lang w:val="pl-PL"/>
              </w:rPr>
            </w:pPr>
          </w:p>
          <w:p w14:paraId="30E08899" w14:textId="233EAFBB" w:rsidR="00F11357" w:rsidRPr="005F35DA" w:rsidRDefault="00EF7FC9" w:rsidP="001F0A06">
            <w:pPr>
              <w:spacing w:before="100"/>
              <w:rPr>
                <w:color w:val="000000"/>
                <w:lang w:val="pl-PL"/>
              </w:rPr>
            </w:pPr>
            <w:r w:rsidRPr="005F35DA">
              <w:rPr>
                <w:color w:val="000000"/>
                <w:lang w:val="pl-PL"/>
              </w:rPr>
              <w:t>Interwencja na poziomie regionalnym będzie realizowana poprzez dotacje przede wszystkim z uwagi na to, iż obejmuje zadania z zakresu usług publicznych i będzie miał charakter niekomercyjny, nie będzie prowadzić do generowania zysków a inwestycje będą realizowane w głównej mierze przez podmioty publiczne na rzecz ogółu mieszkańców regionu.</w:t>
            </w:r>
          </w:p>
        </w:tc>
      </w:tr>
    </w:tbl>
    <w:p w14:paraId="61F4A3F1" w14:textId="77777777" w:rsidR="00F11357" w:rsidRPr="005F35DA" w:rsidRDefault="00F11357" w:rsidP="00F11357">
      <w:pPr>
        <w:spacing w:before="100"/>
        <w:rPr>
          <w:color w:val="000000"/>
          <w:lang w:val="pl-PL"/>
        </w:rPr>
      </w:pPr>
    </w:p>
    <w:p w14:paraId="01423A3C" w14:textId="23C60FC8" w:rsidR="00F11357" w:rsidRPr="005F35DA" w:rsidRDefault="00F11357" w:rsidP="00F11357">
      <w:pPr>
        <w:pStyle w:val="Nagwek4"/>
        <w:spacing w:before="100" w:after="0"/>
        <w:rPr>
          <w:b w:val="0"/>
          <w:color w:val="000000"/>
          <w:sz w:val="24"/>
          <w:lang w:val="pl-PL"/>
        </w:rPr>
      </w:pPr>
      <w:bookmarkStart w:id="522" w:name="_Toc215824117"/>
      <w:r w:rsidRPr="005F35DA">
        <w:rPr>
          <w:b w:val="0"/>
          <w:color w:val="000000"/>
          <w:sz w:val="24"/>
          <w:lang w:val="pl-PL"/>
        </w:rPr>
        <w:t>2.3.1.1.2. Wskaźniki</w:t>
      </w:r>
      <w:bookmarkEnd w:id="522"/>
    </w:p>
    <w:p w14:paraId="64C0AF91" w14:textId="77777777" w:rsidR="00F11357" w:rsidRPr="005F35DA" w:rsidRDefault="00F11357" w:rsidP="00F11357">
      <w:pPr>
        <w:spacing w:before="100"/>
        <w:rPr>
          <w:color w:val="000000"/>
          <w:sz w:val="0"/>
          <w:lang w:val="pl-PL"/>
        </w:rPr>
      </w:pPr>
    </w:p>
    <w:p w14:paraId="4F1C281D" w14:textId="77777777" w:rsidR="00F11357" w:rsidRPr="005F35DA" w:rsidRDefault="00F11357" w:rsidP="00F11357">
      <w:pPr>
        <w:spacing w:before="100"/>
        <w:rPr>
          <w:color w:val="000000"/>
          <w:sz w:val="0"/>
          <w:lang w:val="pl-PL"/>
        </w:rPr>
      </w:pPr>
      <w:r w:rsidRPr="005F35DA">
        <w:rPr>
          <w:color w:val="000000"/>
          <w:lang w:val="pl-PL"/>
        </w:rPr>
        <w:t>Podstawa prawna: art. 22 ust. 3 lit. d) pkt (ii) rozporządzenia w sprawie wspólnych przepisów oraz art. 8 rozporządzenia w sprawie EFRR i Funduszu Spójności</w:t>
      </w:r>
    </w:p>
    <w:p w14:paraId="063BCF0F" w14:textId="0D8A06AF" w:rsidR="00F11357" w:rsidRDefault="00F11357" w:rsidP="00F11357">
      <w:pPr>
        <w:pStyle w:val="Nagwek5"/>
        <w:spacing w:before="100" w:after="0"/>
        <w:rPr>
          <w:b w:val="0"/>
          <w:i w:val="0"/>
          <w:color w:val="000000"/>
          <w:sz w:val="24"/>
        </w:rPr>
      </w:pPr>
      <w:bookmarkStart w:id="523" w:name="_Toc215824118"/>
      <w:r>
        <w:rPr>
          <w:b w:val="0"/>
          <w:i w:val="0"/>
          <w:color w:val="000000"/>
          <w:sz w:val="24"/>
        </w:rPr>
        <w:t>Tabela 2: Wskaźniki produktu</w:t>
      </w:r>
      <w:bookmarkEnd w:id="523"/>
    </w:p>
    <w:p w14:paraId="3F8322DA" w14:textId="77777777" w:rsidR="00F11357" w:rsidRDefault="00F11357" w:rsidP="00F11357">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153"/>
        <w:gridCol w:w="798"/>
        <w:gridCol w:w="3498"/>
        <w:gridCol w:w="1376"/>
        <w:gridCol w:w="1687"/>
        <w:gridCol w:w="1544"/>
        <w:gridCol w:w="2463"/>
        <w:gridCol w:w="1833"/>
      </w:tblGrid>
      <w:tr w:rsidR="00F11357" w14:paraId="0EF24E8A" w14:textId="77777777" w:rsidTr="005F35DA">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4DCEC13" w14:textId="77777777" w:rsidR="00F11357" w:rsidRDefault="00F11357" w:rsidP="001F0A06">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A595770" w14:textId="77777777" w:rsidR="00F11357" w:rsidRDefault="00F11357" w:rsidP="001F0A06">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07C48EA" w14:textId="77777777" w:rsidR="00F11357" w:rsidRDefault="00F11357" w:rsidP="001F0A06">
            <w:pPr>
              <w:spacing w:before="100"/>
              <w:jc w:val="center"/>
              <w:rPr>
                <w:color w:val="000000"/>
                <w:sz w:val="20"/>
              </w:rPr>
            </w:pPr>
            <w:r>
              <w:rPr>
                <w:color w:val="000000"/>
                <w:sz w:val="20"/>
              </w:rPr>
              <w:t>Fundusz</w:t>
            </w:r>
          </w:p>
        </w:tc>
        <w:tc>
          <w:tcPr>
            <w:tcW w:w="115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B06220F" w14:textId="77777777" w:rsidR="00F11357" w:rsidRDefault="00F11357" w:rsidP="001F0A06">
            <w:pPr>
              <w:spacing w:before="100"/>
              <w:jc w:val="center"/>
              <w:rPr>
                <w:color w:val="000000"/>
                <w:sz w:val="20"/>
              </w:rPr>
            </w:pPr>
            <w:r>
              <w:rPr>
                <w:color w:val="000000"/>
                <w:sz w:val="20"/>
              </w:rPr>
              <w:t>Kategoria regionu</w:t>
            </w:r>
          </w:p>
        </w:tc>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5556640" w14:textId="77777777" w:rsidR="00F11357" w:rsidRDefault="00F11357" w:rsidP="001F0A06">
            <w:pPr>
              <w:spacing w:before="100"/>
              <w:jc w:val="center"/>
              <w:rPr>
                <w:color w:val="000000"/>
                <w:sz w:val="20"/>
              </w:rPr>
            </w:pPr>
            <w:r>
              <w:rPr>
                <w:color w:val="000000"/>
                <w:sz w:val="20"/>
              </w:rPr>
              <w:t>Nr identyfikacyjny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840860F" w14:textId="77777777" w:rsidR="00F11357" w:rsidRDefault="00F11357" w:rsidP="001F0A06">
            <w:pPr>
              <w:spacing w:before="100"/>
              <w:jc w:val="center"/>
              <w:rPr>
                <w:color w:val="000000"/>
                <w:sz w:val="20"/>
              </w:rPr>
            </w:pPr>
            <w:r>
              <w:rPr>
                <w:color w:val="000000"/>
                <w:sz w:val="20"/>
              </w:rPr>
              <w:t>Wskaźnik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E63BAFF" w14:textId="77777777" w:rsidR="00F11357" w:rsidRDefault="00F11357" w:rsidP="001F0A06">
            <w:pPr>
              <w:spacing w:before="100"/>
              <w:jc w:val="center"/>
              <w:rPr>
                <w:color w:val="000000"/>
                <w:sz w:val="20"/>
              </w:rPr>
            </w:pPr>
            <w:r>
              <w:rPr>
                <w:color w:val="000000"/>
                <w:sz w:val="20"/>
              </w:rPr>
              <w:t>Jednostka miary</w:t>
            </w:r>
          </w:p>
        </w:tc>
        <w:tc>
          <w:tcPr>
            <w:tcW w:w="81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309C8C5" w14:textId="77777777" w:rsidR="00F11357" w:rsidRDefault="00F11357" w:rsidP="001F0A06">
            <w:pPr>
              <w:spacing w:before="100"/>
              <w:jc w:val="center"/>
              <w:rPr>
                <w:color w:val="000000"/>
                <w:sz w:val="20"/>
              </w:rPr>
            </w:pPr>
            <w:r>
              <w:rPr>
                <w:color w:val="000000"/>
                <w:sz w:val="20"/>
              </w:rPr>
              <w:t>Cel pośredni (2024)</w:t>
            </w:r>
          </w:p>
        </w:tc>
        <w:tc>
          <w:tcPr>
            <w:tcW w:w="60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967D20F" w14:textId="77777777" w:rsidR="00F11357" w:rsidRDefault="00F11357" w:rsidP="001F0A06">
            <w:pPr>
              <w:spacing w:before="100"/>
              <w:jc w:val="center"/>
              <w:rPr>
                <w:color w:val="000000"/>
                <w:sz w:val="20"/>
              </w:rPr>
            </w:pPr>
            <w:r>
              <w:rPr>
                <w:color w:val="000000"/>
                <w:sz w:val="20"/>
              </w:rPr>
              <w:t>Cel końcowy (2029)</w:t>
            </w:r>
          </w:p>
        </w:tc>
      </w:tr>
      <w:tr w:rsidR="00F11357" w14:paraId="227786F6" w14:textId="77777777" w:rsidTr="005F35DA">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BBBA63" w14:textId="7C13B5F5" w:rsidR="00F11357" w:rsidRDefault="00F11357" w:rsidP="001F0A06">
            <w:pPr>
              <w:spacing w:before="100"/>
              <w:rPr>
                <w:color w:val="000000"/>
                <w:sz w:val="20"/>
              </w:rPr>
            </w:pPr>
            <w:r>
              <w:rPr>
                <w:color w:val="000000"/>
                <w:sz w:val="20"/>
              </w:rPr>
              <w:t>1</w:t>
            </w:r>
            <w:r w:rsidR="006A2DB6">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CEA088F" w14:textId="4171FA25" w:rsidR="00F11357" w:rsidRDefault="00F84CF0" w:rsidP="001F0A06">
            <w:pPr>
              <w:spacing w:before="100"/>
              <w:rPr>
                <w:color w:val="000000"/>
                <w:sz w:val="20"/>
              </w:rPr>
            </w:pPr>
            <w:r>
              <w:rPr>
                <w:color w:val="000000"/>
                <w:sz w:val="20"/>
              </w:rPr>
              <w:t>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573050" w14:textId="77777777" w:rsidR="00F11357" w:rsidRDefault="00F11357" w:rsidP="001F0A06">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0E5549E" w14:textId="77777777" w:rsidR="00F11357" w:rsidRDefault="00F11357" w:rsidP="001F0A06">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8EBE613" w14:textId="73C14312" w:rsidR="00F11357" w:rsidRDefault="00351235" w:rsidP="1ADDAEA5">
            <w:pPr>
              <w:spacing w:before="100"/>
              <w:rPr>
                <w:color w:val="000000"/>
                <w:sz w:val="20"/>
                <w:szCs w:val="20"/>
              </w:rPr>
            </w:pPr>
            <w:r>
              <w:rPr>
                <w:color w:val="000000" w:themeColor="text1"/>
                <w:sz w:val="20"/>
                <w:szCs w:val="20"/>
              </w:rPr>
              <w:t>RCO 030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CE634FB" w14:textId="319121AF" w:rsidR="00F11357" w:rsidRPr="005F35DA" w:rsidRDefault="00351235" w:rsidP="1ADDAEA5">
            <w:pPr>
              <w:spacing w:before="100"/>
              <w:rPr>
                <w:color w:val="000000"/>
                <w:sz w:val="20"/>
                <w:szCs w:val="20"/>
                <w:lang w:val="pl-PL"/>
              </w:rPr>
            </w:pPr>
            <w:r>
              <w:rPr>
                <w:color w:val="000000" w:themeColor="text1"/>
                <w:sz w:val="20"/>
                <w:szCs w:val="20"/>
                <w:lang w:val="pl-PL"/>
              </w:rPr>
              <w:t xml:space="preserve">Długość nowych lub zmodernizowanych sieci wodociągowych w ramach zbiorowych systemów </w:t>
            </w:r>
            <w:r>
              <w:rPr>
                <w:color w:val="000000" w:themeColor="text1"/>
                <w:sz w:val="20"/>
                <w:szCs w:val="20"/>
                <w:lang w:val="pl-PL"/>
              </w:rPr>
              <w:lastRenderedPageBreak/>
              <w:t xml:space="preserve">zaopatrzenia w wodę </w:t>
            </w:r>
          </w:p>
        </w:tc>
        <w:tc>
          <w:tcPr>
            <w:tcW w:w="50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68B3F01" w14:textId="3471C348" w:rsidR="00F11357" w:rsidRDefault="00351235" w:rsidP="1ADDAEA5">
            <w:pPr>
              <w:spacing w:before="100"/>
              <w:rPr>
                <w:color w:val="000000"/>
                <w:sz w:val="20"/>
                <w:szCs w:val="20"/>
              </w:rPr>
            </w:pPr>
            <w:r>
              <w:rPr>
                <w:color w:val="000000" w:themeColor="text1"/>
                <w:sz w:val="20"/>
                <w:szCs w:val="20"/>
              </w:rPr>
              <w:lastRenderedPageBreak/>
              <w:t xml:space="preserve">km </w:t>
            </w:r>
          </w:p>
        </w:tc>
        <w:tc>
          <w:tcPr>
            <w:tcW w:w="81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6FCB737" w14:textId="3CFFA83A" w:rsidR="00F11357" w:rsidRDefault="00EA5BFE" w:rsidP="001F0A06">
            <w:pPr>
              <w:spacing w:before="100"/>
              <w:jc w:val="right"/>
              <w:rPr>
                <w:color w:val="000000"/>
                <w:sz w:val="20"/>
              </w:rPr>
            </w:pPr>
            <w:r>
              <w:rPr>
                <w:color w:val="000000"/>
                <w:sz w:val="20"/>
              </w:rPr>
              <w:t>0</w:t>
            </w:r>
          </w:p>
        </w:tc>
        <w:tc>
          <w:tcPr>
            <w:tcW w:w="60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0DBF7A" w14:textId="0D251154" w:rsidR="00F11357" w:rsidRDefault="001F482D" w:rsidP="001F0A06">
            <w:pPr>
              <w:spacing w:before="100"/>
              <w:jc w:val="right"/>
              <w:rPr>
                <w:color w:val="000000"/>
                <w:sz w:val="20"/>
              </w:rPr>
            </w:pPr>
            <w:r>
              <w:rPr>
                <w:color w:val="000000"/>
                <w:sz w:val="20"/>
              </w:rPr>
              <w:t>1,1</w:t>
            </w:r>
          </w:p>
        </w:tc>
      </w:tr>
    </w:tbl>
    <w:p w14:paraId="667B9D36" w14:textId="0FCA321C" w:rsidR="00F11357" w:rsidRDefault="00F11357" w:rsidP="00F11357">
      <w:pPr>
        <w:spacing w:before="100"/>
        <w:rPr>
          <w:color w:val="000000"/>
          <w:sz w:val="20"/>
        </w:rPr>
      </w:pPr>
    </w:p>
    <w:p w14:paraId="2F4B199C" w14:textId="77777777" w:rsidR="00F11357" w:rsidRPr="005F35DA" w:rsidRDefault="00F11357" w:rsidP="00F11357">
      <w:pPr>
        <w:spacing w:before="100"/>
        <w:rPr>
          <w:color w:val="000000"/>
          <w:sz w:val="0"/>
          <w:lang w:val="pl-PL"/>
        </w:rPr>
      </w:pPr>
      <w:r w:rsidRPr="005F35DA">
        <w:rPr>
          <w:color w:val="000000"/>
          <w:lang w:val="pl-PL"/>
        </w:rPr>
        <w:t>Podstawa prawna: art. 22 ust. 3 lit. d) ppkt (ii) rozporządzenia w sprawie wspólnych przepisów</w:t>
      </w:r>
    </w:p>
    <w:p w14:paraId="6F223E6D" w14:textId="7791CFE3" w:rsidR="00F11357" w:rsidRDefault="00F11357" w:rsidP="00F11357">
      <w:pPr>
        <w:pStyle w:val="Nagwek5"/>
        <w:spacing w:before="100" w:after="0"/>
        <w:rPr>
          <w:b w:val="0"/>
          <w:i w:val="0"/>
          <w:color w:val="000000"/>
          <w:sz w:val="24"/>
        </w:rPr>
      </w:pPr>
      <w:bookmarkStart w:id="524" w:name="_Toc215824119"/>
      <w:r>
        <w:rPr>
          <w:b w:val="0"/>
          <w:i w:val="0"/>
          <w:color w:val="000000"/>
          <w:sz w:val="24"/>
        </w:rPr>
        <w:t>Tabela 3: Wskaźniki rezultatu</w:t>
      </w:r>
      <w:bookmarkEnd w:id="524"/>
    </w:p>
    <w:p w14:paraId="0FC1C3C0" w14:textId="77777777" w:rsidR="00F11357" w:rsidRDefault="00F11357" w:rsidP="00F11357">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41"/>
        <w:gridCol w:w="798"/>
        <w:gridCol w:w="1317"/>
        <w:gridCol w:w="1447"/>
        <w:gridCol w:w="2944"/>
        <w:gridCol w:w="1049"/>
        <w:gridCol w:w="1669"/>
        <w:gridCol w:w="1135"/>
        <w:gridCol w:w="1101"/>
        <w:gridCol w:w="997"/>
        <w:gridCol w:w="654"/>
      </w:tblGrid>
      <w:tr w:rsidR="00F11357" w14:paraId="248152F9" w14:textId="77777777" w:rsidTr="1ADDAEA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77F62D0" w14:textId="77777777" w:rsidR="00F11357" w:rsidRDefault="00F11357" w:rsidP="001F0A06">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CFE72AC" w14:textId="77777777" w:rsidR="00F11357" w:rsidRDefault="00F11357" w:rsidP="001F0A06">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881F14D" w14:textId="77777777" w:rsidR="00F11357" w:rsidRDefault="00F11357" w:rsidP="001F0A06">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C12CF05" w14:textId="77777777" w:rsidR="00F11357" w:rsidRDefault="00F11357" w:rsidP="001F0A06">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89CC790" w14:textId="77777777" w:rsidR="00F11357" w:rsidRDefault="00F11357" w:rsidP="001F0A06">
            <w:pPr>
              <w:spacing w:before="100"/>
              <w:jc w:val="center"/>
              <w:rPr>
                <w:color w:val="000000"/>
                <w:sz w:val="20"/>
              </w:rPr>
            </w:pPr>
            <w:r>
              <w:rPr>
                <w:color w:val="000000"/>
                <w:sz w:val="20"/>
              </w:rPr>
              <w:t>Nr identyfikacyjny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1A0A380" w14:textId="77777777" w:rsidR="00F11357" w:rsidRDefault="00F11357" w:rsidP="001F0A06">
            <w:pPr>
              <w:spacing w:before="100"/>
              <w:jc w:val="center"/>
              <w:rPr>
                <w:color w:val="000000"/>
                <w:sz w:val="20"/>
              </w:rPr>
            </w:pPr>
            <w:r>
              <w:rPr>
                <w:color w:val="000000"/>
                <w:sz w:val="20"/>
              </w:rPr>
              <w:t>Wskaźnik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AAD2438" w14:textId="77777777" w:rsidR="00F11357" w:rsidRDefault="00F11357" w:rsidP="001F0A06">
            <w:pPr>
              <w:spacing w:before="100"/>
              <w:jc w:val="center"/>
              <w:rPr>
                <w:color w:val="000000"/>
                <w:sz w:val="20"/>
              </w:rPr>
            </w:pPr>
            <w:r>
              <w:rPr>
                <w:color w:val="000000"/>
                <w:sz w:val="20"/>
              </w:rPr>
              <w:t>Jednostka miary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F532D19" w14:textId="77777777" w:rsidR="00F11357" w:rsidRPr="005F35DA" w:rsidRDefault="00F11357" w:rsidP="001F0A06">
            <w:pPr>
              <w:spacing w:before="100"/>
              <w:jc w:val="center"/>
              <w:rPr>
                <w:color w:val="000000"/>
                <w:sz w:val="20"/>
                <w:lang w:val="pl-PL"/>
              </w:rPr>
            </w:pPr>
            <w:r w:rsidRPr="005F35DA">
              <w:rPr>
                <w:color w:val="000000"/>
                <w:sz w:val="20"/>
                <w:lang w:val="pl-PL"/>
              </w:rPr>
              <w:t>Wartość bazowa lub wartość odniesienia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4F5D244" w14:textId="77777777" w:rsidR="00F11357" w:rsidRDefault="00F11357" w:rsidP="001F0A06">
            <w:pPr>
              <w:spacing w:before="100"/>
              <w:jc w:val="center"/>
              <w:rPr>
                <w:color w:val="000000"/>
                <w:sz w:val="20"/>
              </w:rPr>
            </w:pPr>
            <w:r>
              <w:rPr>
                <w:color w:val="000000"/>
                <w:sz w:val="20"/>
              </w:rPr>
              <w:t>Rok odniesienia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590430D" w14:textId="77777777" w:rsidR="00F11357" w:rsidRDefault="00F11357" w:rsidP="001F0A06">
            <w:pPr>
              <w:spacing w:before="100"/>
              <w:jc w:val="center"/>
              <w:rPr>
                <w:color w:val="000000"/>
                <w:sz w:val="20"/>
              </w:rPr>
            </w:pPr>
            <w:r>
              <w:rPr>
                <w:color w:val="000000"/>
                <w:sz w:val="20"/>
              </w:rPr>
              <w:t>Cel końcowy (2029)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A68F85E" w14:textId="77777777" w:rsidR="00F11357" w:rsidRDefault="00F11357" w:rsidP="001F0A06">
            <w:pPr>
              <w:spacing w:before="100"/>
              <w:jc w:val="center"/>
              <w:rPr>
                <w:color w:val="000000"/>
                <w:sz w:val="20"/>
              </w:rPr>
            </w:pPr>
            <w:r>
              <w:rPr>
                <w:color w:val="000000"/>
                <w:sz w:val="20"/>
              </w:rPr>
              <w:t>Źródło danych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80CF78A" w14:textId="77777777" w:rsidR="00F11357" w:rsidRDefault="00F11357" w:rsidP="001F0A06">
            <w:pPr>
              <w:spacing w:before="100"/>
              <w:jc w:val="center"/>
              <w:rPr>
                <w:color w:val="000000"/>
                <w:sz w:val="20"/>
              </w:rPr>
            </w:pPr>
            <w:r>
              <w:rPr>
                <w:color w:val="000000"/>
                <w:sz w:val="20"/>
              </w:rPr>
              <w:t>Uwagi</w:t>
            </w:r>
          </w:p>
        </w:tc>
      </w:tr>
      <w:tr w:rsidR="00F11357" w14:paraId="4B9D0624" w14:textId="77777777" w:rsidTr="1ADDAEA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58D0A2" w14:textId="5F5A2728" w:rsidR="00F11357" w:rsidRDefault="00F11357" w:rsidP="001F0A06">
            <w:pPr>
              <w:spacing w:before="100"/>
              <w:rPr>
                <w:color w:val="000000"/>
                <w:sz w:val="20"/>
              </w:rPr>
            </w:pPr>
            <w:r>
              <w:rPr>
                <w:color w:val="000000"/>
                <w:sz w:val="20"/>
              </w:rPr>
              <w:t>1</w:t>
            </w:r>
            <w:r w:rsidR="006A2DB6">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A4896D7" w14:textId="5D0085AD" w:rsidR="00F11357" w:rsidRDefault="00F84CF0" w:rsidP="001F0A06">
            <w:pPr>
              <w:spacing w:before="100"/>
              <w:rPr>
                <w:color w:val="000000"/>
                <w:sz w:val="20"/>
              </w:rPr>
            </w:pPr>
            <w:r>
              <w:rPr>
                <w:color w:val="000000"/>
                <w:sz w:val="20"/>
              </w:rPr>
              <w:t>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CF9498" w14:textId="77777777" w:rsidR="00F11357" w:rsidRDefault="00F11357" w:rsidP="001F0A06">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844091" w14:textId="77777777" w:rsidR="00F11357" w:rsidRDefault="00F11357" w:rsidP="001F0A06">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FADE11A" w14:textId="57BE3CD3" w:rsidR="00F11357" w:rsidRDefault="5988403C" w:rsidP="1ADDAEA5">
            <w:pPr>
              <w:spacing w:before="100"/>
              <w:rPr>
                <w:color w:val="000000"/>
                <w:sz w:val="20"/>
                <w:szCs w:val="20"/>
              </w:rPr>
            </w:pPr>
            <w:r w:rsidRPr="1ADDAEA5">
              <w:rPr>
                <w:color w:val="000000" w:themeColor="text1"/>
                <w:sz w:val="20"/>
                <w:szCs w:val="20"/>
              </w:rPr>
              <w:t>RCR041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CA187FA" w14:textId="6E57EB36" w:rsidR="00F11357" w:rsidRPr="005F35DA" w:rsidRDefault="5988403C" w:rsidP="1ADDAEA5">
            <w:pPr>
              <w:spacing w:before="100"/>
              <w:rPr>
                <w:color w:val="000000"/>
                <w:sz w:val="20"/>
                <w:szCs w:val="20"/>
                <w:lang w:val="pl-PL"/>
              </w:rPr>
            </w:pPr>
            <w:bookmarkStart w:id="525" w:name="_Hlk213938640"/>
            <w:r w:rsidRPr="005F35DA">
              <w:rPr>
                <w:color w:val="000000" w:themeColor="text1"/>
                <w:sz w:val="20"/>
                <w:szCs w:val="20"/>
                <w:lang w:val="pl-PL"/>
              </w:rPr>
              <w:t>Ludność przyłączona do udoskonalonych zbiorowych systemów zaopatrzenia w wodę̨</w:t>
            </w:r>
            <w:bookmarkEnd w:id="525"/>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EA3A05" w14:textId="56010AFA" w:rsidR="00F11357" w:rsidRDefault="5988403C" w:rsidP="1ADDAEA5">
            <w:pPr>
              <w:spacing w:before="100"/>
              <w:rPr>
                <w:color w:val="000000"/>
                <w:sz w:val="20"/>
                <w:szCs w:val="20"/>
              </w:rPr>
            </w:pPr>
            <w:r w:rsidRPr="1ADDAEA5">
              <w:rPr>
                <w:color w:val="000000" w:themeColor="text1"/>
                <w:sz w:val="20"/>
                <w:szCs w:val="20"/>
              </w:rPr>
              <w:t>osoby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3C08E22" w14:textId="7C1B837E" w:rsidR="00F11357" w:rsidRDefault="00653390" w:rsidP="001F0A06">
            <w:pPr>
              <w:spacing w:before="100"/>
              <w:jc w:val="right"/>
              <w:rPr>
                <w:color w:val="000000"/>
                <w:sz w:val="20"/>
              </w:rPr>
            </w:pPr>
            <w:r>
              <w:rPr>
                <w:color w:val="000000"/>
                <w:sz w:val="20"/>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D1990A9" w14:textId="6F34CD6F" w:rsidR="00F11357" w:rsidRDefault="000847E7" w:rsidP="001F0A06">
            <w:pPr>
              <w:spacing w:before="100"/>
              <w:jc w:val="center"/>
              <w:rPr>
                <w:color w:val="000000"/>
                <w:sz w:val="20"/>
              </w:rPr>
            </w:pPr>
            <w:r>
              <w:rPr>
                <w:color w:val="000000"/>
                <w:sz w:val="20"/>
              </w:rPr>
              <w:t>2025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8CF62DB" w14:textId="2B5000EF" w:rsidR="00F11357" w:rsidRDefault="000847E7" w:rsidP="001F0A06">
            <w:pPr>
              <w:spacing w:before="100"/>
              <w:jc w:val="right"/>
              <w:rPr>
                <w:color w:val="000000"/>
                <w:sz w:val="20"/>
              </w:rPr>
            </w:pPr>
            <w:r>
              <w:rPr>
                <w:color w:val="000000"/>
                <w:sz w:val="20"/>
              </w:rPr>
              <w:t>2 256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71065FE" w14:textId="1A892A4A" w:rsidR="00F11357" w:rsidRDefault="000847E7" w:rsidP="001F0A06">
            <w:pPr>
              <w:spacing w:before="100"/>
              <w:rPr>
                <w:color w:val="000000"/>
                <w:sz w:val="20"/>
              </w:rPr>
            </w:pPr>
            <w:r>
              <w:rPr>
                <w:color w:val="000000"/>
                <w:sz w:val="20"/>
                <w:szCs w:val="20"/>
              </w:rPr>
              <w:t>CST2021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B25939E" w14:textId="77777777" w:rsidR="00F11357" w:rsidRDefault="00F11357" w:rsidP="001F0A06">
            <w:pPr>
              <w:spacing w:before="100"/>
              <w:rPr>
                <w:color w:val="000000"/>
                <w:sz w:val="20"/>
              </w:rPr>
            </w:pPr>
          </w:p>
        </w:tc>
      </w:tr>
    </w:tbl>
    <w:p w14:paraId="79FE602D" w14:textId="4F6AAB03" w:rsidR="00F11357" w:rsidRDefault="00F11357" w:rsidP="00F11357">
      <w:pPr>
        <w:spacing w:before="100"/>
        <w:rPr>
          <w:color w:val="000000"/>
          <w:sz w:val="20"/>
        </w:rPr>
      </w:pPr>
    </w:p>
    <w:p w14:paraId="2EBC9CE7" w14:textId="1BC0022A" w:rsidR="00F11357" w:rsidRPr="005F35DA" w:rsidRDefault="00F11357" w:rsidP="00F11357">
      <w:pPr>
        <w:pStyle w:val="Nagwek4"/>
        <w:spacing w:before="100" w:after="0"/>
        <w:rPr>
          <w:b w:val="0"/>
          <w:color w:val="000000"/>
          <w:sz w:val="24"/>
          <w:lang w:val="pl-PL"/>
        </w:rPr>
      </w:pPr>
      <w:bookmarkStart w:id="526" w:name="_Toc215824120"/>
      <w:r w:rsidRPr="005F35DA">
        <w:rPr>
          <w:b w:val="0"/>
          <w:color w:val="000000"/>
          <w:sz w:val="24"/>
          <w:lang w:val="pl-PL"/>
        </w:rPr>
        <w:t>2.3.1.1.3. Indykatywny podział zaprogramowanych zasobów (UE) według rodzaju interwencji</w:t>
      </w:r>
      <w:bookmarkEnd w:id="526"/>
    </w:p>
    <w:p w14:paraId="14DC1BD1" w14:textId="77777777" w:rsidR="00F11357" w:rsidRPr="005F35DA" w:rsidRDefault="00F11357" w:rsidP="00F11357">
      <w:pPr>
        <w:spacing w:before="100"/>
        <w:rPr>
          <w:color w:val="000000"/>
          <w:sz w:val="0"/>
          <w:lang w:val="pl-PL"/>
        </w:rPr>
      </w:pPr>
    </w:p>
    <w:p w14:paraId="5B23E8DB" w14:textId="77777777" w:rsidR="00F11357" w:rsidRPr="005F35DA" w:rsidRDefault="00F11357" w:rsidP="00F11357">
      <w:pPr>
        <w:spacing w:before="100"/>
        <w:rPr>
          <w:color w:val="000000"/>
          <w:sz w:val="0"/>
          <w:lang w:val="pl-PL"/>
        </w:rPr>
      </w:pPr>
      <w:r w:rsidRPr="005F35DA">
        <w:rPr>
          <w:color w:val="000000"/>
          <w:lang w:val="pl-PL"/>
        </w:rPr>
        <w:t>Podstawa prawna: art. 22 ust. 3 lit. d) pkt (viii) rozporządzenia w sprawie wspólnych przepisów</w:t>
      </w:r>
    </w:p>
    <w:p w14:paraId="0BA901CA" w14:textId="513109B9" w:rsidR="00F11357" w:rsidRDefault="00F11357" w:rsidP="00F11357">
      <w:pPr>
        <w:pStyle w:val="Nagwek5"/>
        <w:spacing w:before="100" w:after="0"/>
        <w:rPr>
          <w:b w:val="0"/>
          <w:i w:val="0"/>
          <w:color w:val="000000"/>
          <w:sz w:val="24"/>
        </w:rPr>
      </w:pPr>
      <w:bookmarkStart w:id="527" w:name="_Toc215824121"/>
      <w:r>
        <w:rPr>
          <w:b w:val="0"/>
          <w:i w:val="0"/>
          <w:color w:val="000000"/>
          <w:sz w:val="24"/>
        </w:rPr>
        <w:t>Tabela 4: Wymiar 1 – zakres interwencji</w:t>
      </w:r>
      <w:bookmarkEnd w:id="527"/>
    </w:p>
    <w:p w14:paraId="6DB648E5" w14:textId="77777777" w:rsidR="00F11357" w:rsidRDefault="00F11357" w:rsidP="00F11357">
      <w:pPr>
        <w:spacing w:before="100"/>
        <w:rPr>
          <w:color w:val="000000"/>
          <w:sz w:val="0"/>
        </w:rPr>
      </w:pPr>
    </w:p>
    <w:tbl>
      <w:tblPr>
        <w:tblW w:w="1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4"/>
        <w:gridCol w:w="1260"/>
        <w:gridCol w:w="1035"/>
        <w:gridCol w:w="2640"/>
        <w:gridCol w:w="5532"/>
        <w:gridCol w:w="2991"/>
      </w:tblGrid>
      <w:tr w:rsidR="00F11357" w14:paraId="573283A9" w14:textId="77777777" w:rsidTr="005F35DA">
        <w:trPr>
          <w:trHeight w:val="300"/>
        </w:trPr>
        <w:tc>
          <w:tcPr>
            <w:tcW w:w="1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51760F9" w14:textId="77777777" w:rsidR="00F11357" w:rsidRDefault="00F11357" w:rsidP="001F0A06">
            <w:pPr>
              <w:spacing w:before="100"/>
              <w:jc w:val="center"/>
              <w:rPr>
                <w:color w:val="000000"/>
                <w:sz w:val="20"/>
              </w:rPr>
            </w:pPr>
            <w:r>
              <w:rPr>
                <w:color w:val="000000"/>
                <w:sz w:val="20"/>
              </w:rPr>
              <w:t>Priorytet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CEFD399" w14:textId="77777777" w:rsidR="00F11357" w:rsidRDefault="00F11357" w:rsidP="001F0A06">
            <w:pPr>
              <w:spacing w:before="100"/>
              <w:jc w:val="center"/>
              <w:rPr>
                <w:color w:val="000000"/>
                <w:sz w:val="20"/>
              </w:rPr>
            </w:pPr>
            <w:r>
              <w:rPr>
                <w:color w:val="000000"/>
                <w:sz w:val="20"/>
              </w:rPr>
              <w:t>Cel szczegółowy</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79575B0" w14:textId="77777777" w:rsidR="00F11357" w:rsidRDefault="00F11357" w:rsidP="001F0A06">
            <w:pPr>
              <w:spacing w:before="100"/>
              <w:jc w:val="center"/>
              <w:rPr>
                <w:color w:val="000000"/>
                <w:sz w:val="20"/>
              </w:rPr>
            </w:pPr>
            <w:r>
              <w:rPr>
                <w:color w:val="000000"/>
                <w:sz w:val="20"/>
              </w:rPr>
              <w:t>Fundusz</w:t>
            </w:r>
          </w:p>
        </w:tc>
        <w:tc>
          <w:tcPr>
            <w:tcW w:w="2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BD0CA5C" w14:textId="77777777" w:rsidR="00F11357" w:rsidRDefault="00F11357" w:rsidP="001F0A06">
            <w:pPr>
              <w:spacing w:before="100"/>
              <w:jc w:val="center"/>
              <w:rPr>
                <w:color w:val="000000"/>
                <w:sz w:val="20"/>
              </w:rPr>
            </w:pPr>
            <w:r>
              <w:rPr>
                <w:color w:val="000000"/>
                <w:sz w:val="20"/>
              </w:rPr>
              <w:t>Kategoria regionu</w:t>
            </w:r>
          </w:p>
        </w:tc>
        <w:tc>
          <w:tcPr>
            <w:tcW w:w="55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3F01B11" w14:textId="77777777" w:rsidR="00F11357" w:rsidRDefault="00F11357" w:rsidP="001F0A06">
            <w:pPr>
              <w:spacing w:before="100"/>
              <w:jc w:val="center"/>
              <w:rPr>
                <w:color w:val="000000"/>
                <w:sz w:val="20"/>
              </w:rPr>
            </w:pPr>
            <w:r>
              <w:rPr>
                <w:color w:val="000000"/>
                <w:sz w:val="20"/>
              </w:rPr>
              <w:t>Kod</w:t>
            </w:r>
          </w:p>
        </w:tc>
        <w:tc>
          <w:tcPr>
            <w:tcW w:w="2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D4B2761" w14:textId="77777777" w:rsidR="00F11357" w:rsidRDefault="00F11357" w:rsidP="001F0A06">
            <w:pPr>
              <w:spacing w:before="100"/>
              <w:jc w:val="center"/>
              <w:rPr>
                <w:color w:val="000000"/>
                <w:sz w:val="20"/>
              </w:rPr>
            </w:pPr>
            <w:r>
              <w:rPr>
                <w:color w:val="000000"/>
                <w:sz w:val="20"/>
              </w:rPr>
              <w:t>Kwota (w EUR)</w:t>
            </w:r>
          </w:p>
        </w:tc>
      </w:tr>
      <w:tr w:rsidR="00F11357" w14:paraId="176B1CBD" w14:textId="77777777" w:rsidTr="005F35DA">
        <w:trPr>
          <w:trHeight w:val="300"/>
        </w:trPr>
        <w:tc>
          <w:tcPr>
            <w:tcW w:w="1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7F1D8EA" w14:textId="412EB613" w:rsidR="00F11357" w:rsidRDefault="00F11357" w:rsidP="001F0A06">
            <w:pPr>
              <w:spacing w:before="100"/>
              <w:rPr>
                <w:color w:val="000000"/>
                <w:sz w:val="20"/>
              </w:rPr>
            </w:pPr>
            <w:r>
              <w:rPr>
                <w:color w:val="000000"/>
                <w:sz w:val="20"/>
              </w:rPr>
              <w:t>1</w:t>
            </w:r>
            <w:r w:rsidR="00A335C3">
              <w:rPr>
                <w:color w:val="000000"/>
                <w:sz w:val="20"/>
              </w:rPr>
              <w:t>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1B5FC7" w14:textId="6349205A" w:rsidR="00F11357" w:rsidRDefault="00F84CF0" w:rsidP="001F0A06">
            <w:pPr>
              <w:spacing w:before="100"/>
              <w:rPr>
                <w:color w:val="000000"/>
                <w:sz w:val="20"/>
              </w:rPr>
            </w:pPr>
            <w:r>
              <w:rPr>
                <w:color w:val="000000"/>
                <w:sz w:val="20"/>
              </w:rPr>
              <w:t>2.5</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93615CE" w14:textId="77777777" w:rsidR="00F11357" w:rsidRDefault="00F11357" w:rsidP="001F0A06">
            <w:pPr>
              <w:spacing w:before="100"/>
              <w:rPr>
                <w:color w:val="000000"/>
                <w:sz w:val="20"/>
              </w:rPr>
            </w:pPr>
            <w:r>
              <w:rPr>
                <w:color w:val="000000"/>
                <w:sz w:val="20"/>
              </w:rPr>
              <w:t>EFRR</w:t>
            </w:r>
          </w:p>
        </w:tc>
        <w:tc>
          <w:tcPr>
            <w:tcW w:w="2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AEF68BC" w14:textId="77777777" w:rsidR="00F11357" w:rsidRDefault="00F11357" w:rsidP="001F0A06">
            <w:pPr>
              <w:spacing w:before="100"/>
              <w:rPr>
                <w:color w:val="000000"/>
                <w:sz w:val="20"/>
              </w:rPr>
            </w:pPr>
            <w:r>
              <w:rPr>
                <w:color w:val="000000"/>
                <w:sz w:val="20"/>
              </w:rPr>
              <w:t>Regiony słabiej rozwinięte</w:t>
            </w:r>
          </w:p>
        </w:tc>
        <w:tc>
          <w:tcPr>
            <w:tcW w:w="55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91D987" w14:textId="51C65EF1" w:rsidR="00F11357" w:rsidRPr="005F35DA" w:rsidRDefault="5E9A9C3E" w:rsidP="1ADDAEA5">
            <w:pPr>
              <w:spacing w:before="100"/>
              <w:rPr>
                <w:sz w:val="20"/>
                <w:szCs w:val="20"/>
                <w:lang w:val="pl-PL"/>
              </w:rPr>
            </w:pPr>
            <w:r w:rsidRPr="005F35DA">
              <w:rPr>
                <w:color w:val="000000" w:themeColor="text1"/>
                <w:sz w:val="20"/>
                <w:szCs w:val="20"/>
                <w:lang w:val="pl-PL"/>
              </w:rPr>
              <w:t>06</w:t>
            </w:r>
            <w:r w:rsidR="78D943DD" w:rsidRPr="005F35DA">
              <w:rPr>
                <w:color w:val="000000" w:themeColor="text1"/>
                <w:sz w:val="20"/>
                <w:szCs w:val="20"/>
                <w:lang w:val="pl-PL"/>
              </w:rPr>
              <w:t>0</w:t>
            </w:r>
            <w:r w:rsidR="095632F8" w:rsidRPr="005F35DA">
              <w:rPr>
                <w:color w:val="000000" w:themeColor="text1"/>
                <w:sz w:val="20"/>
                <w:szCs w:val="20"/>
                <w:lang w:val="pl-PL"/>
              </w:rPr>
              <w:t xml:space="preserve"> Działania w zakresie przystosowania się do zmian klimatu oraz zapobieganie ryzykom związanym z klimatem i zarządzanie nimi: inne ryzyka, np. burze i susze (w tym zwiększanie świadomości, ochrona ludności i systemy zarządzania klęskami żywiołowymi i katastrofami, infrastruktura i podejście ekosystemowe)</w:t>
            </w:r>
          </w:p>
        </w:tc>
        <w:tc>
          <w:tcPr>
            <w:tcW w:w="2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F52D2BB" w14:textId="797598F9" w:rsidR="00F11357" w:rsidRDefault="78D943DD" w:rsidP="1ADDAEA5">
            <w:pPr>
              <w:spacing w:before="100"/>
              <w:jc w:val="right"/>
              <w:rPr>
                <w:color w:val="000000"/>
                <w:sz w:val="20"/>
                <w:szCs w:val="20"/>
              </w:rPr>
            </w:pPr>
            <w:r w:rsidRPr="1ADDAEA5">
              <w:rPr>
                <w:color w:val="000000" w:themeColor="text1"/>
                <w:sz w:val="20"/>
                <w:szCs w:val="20"/>
              </w:rPr>
              <w:t>2</w:t>
            </w:r>
            <w:r w:rsidR="4BAD7595" w:rsidRPr="1ADDAEA5">
              <w:rPr>
                <w:color w:val="000000" w:themeColor="text1"/>
                <w:sz w:val="20"/>
                <w:szCs w:val="20"/>
              </w:rPr>
              <w:t xml:space="preserve"> 000 000</w:t>
            </w:r>
          </w:p>
        </w:tc>
      </w:tr>
      <w:tr w:rsidR="00F11357" w14:paraId="520E145F" w14:textId="77777777" w:rsidTr="005F35DA">
        <w:trPr>
          <w:trHeight w:val="300"/>
        </w:trPr>
        <w:tc>
          <w:tcPr>
            <w:tcW w:w="1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33A391C" w14:textId="380BBF35" w:rsidR="00F11357" w:rsidRDefault="00F11357" w:rsidP="001F0A06">
            <w:pPr>
              <w:spacing w:before="100"/>
              <w:rPr>
                <w:color w:val="000000"/>
                <w:sz w:val="20"/>
              </w:rPr>
            </w:pPr>
            <w:r>
              <w:rPr>
                <w:color w:val="000000"/>
                <w:sz w:val="20"/>
              </w:rPr>
              <w:t>1</w:t>
            </w:r>
            <w:r w:rsidR="00A335C3">
              <w:rPr>
                <w:color w:val="000000"/>
                <w:sz w:val="20"/>
              </w:rPr>
              <w:t>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BAD8E5B" w14:textId="4D4163F3" w:rsidR="00F11357" w:rsidRDefault="00F84CF0" w:rsidP="001F0A06">
            <w:pPr>
              <w:spacing w:before="100"/>
              <w:rPr>
                <w:color w:val="000000"/>
                <w:sz w:val="20"/>
              </w:rPr>
            </w:pPr>
            <w:r>
              <w:rPr>
                <w:color w:val="000000"/>
                <w:sz w:val="20"/>
              </w:rPr>
              <w:t>2.5</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C3B392F" w14:textId="77777777" w:rsidR="00F11357" w:rsidRDefault="00F11357" w:rsidP="001F0A06">
            <w:pPr>
              <w:spacing w:before="100"/>
              <w:rPr>
                <w:color w:val="000000"/>
                <w:sz w:val="20"/>
              </w:rPr>
            </w:pPr>
            <w:r>
              <w:rPr>
                <w:color w:val="000000"/>
                <w:sz w:val="20"/>
              </w:rPr>
              <w:t>EFRR</w:t>
            </w:r>
          </w:p>
        </w:tc>
        <w:tc>
          <w:tcPr>
            <w:tcW w:w="2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0DC839" w14:textId="77777777" w:rsidR="00F11357" w:rsidRDefault="00F11357" w:rsidP="001F0A06">
            <w:pPr>
              <w:spacing w:before="100"/>
              <w:rPr>
                <w:color w:val="000000"/>
                <w:sz w:val="20"/>
              </w:rPr>
            </w:pPr>
            <w:r>
              <w:rPr>
                <w:color w:val="000000"/>
                <w:sz w:val="20"/>
              </w:rPr>
              <w:t>Regiony słabiej rozwinięte</w:t>
            </w:r>
          </w:p>
        </w:tc>
        <w:tc>
          <w:tcPr>
            <w:tcW w:w="55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6C6E7D5" w14:textId="15E9745B" w:rsidR="00F11357" w:rsidRPr="005F35DA" w:rsidRDefault="2F768188" w:rsidP="1ADDAEA5">
            <w:pPr>
              <w:spacing w:before="100"/>
              <w:rPr>
                <w:sz w:val="20"/>
                <w:szCs w:val="20"/>
                <w:lang w:val="pl-PL"/>
              </w:rPr>
            </w:pPr>
            <w:r w:rsidRPr="005F35DA">
              <w:rPr>
                <w:color w:val="000000" w:themeColor="text1"/>
                <w:sz w:val="20"/>
                <w:szCs w:val="20"/>
                <w:lang w:val="pl-PL"/>
              </w:rPr>
              <w:t>06</w:t>
            </w:r>
            <w:r w:rsidR="5EDC4241" w:rsidRPr="005F35DA">
              <w:rPr>
                <w:color w:val="000000" w:themeColor="text1"/>
                <w:sz w:val="20"/>
                <w:szCs w:val="20"/>
                <w:lang w:val="pl-PL"/>
              </w:rPr>
              <w:t>2</w:t>
            </w:r>
            <w:r w:rsidR="4ADCCEBE" w:rsidRPr="005F35DA">
              <w:rPr>
                <w:color w:val="000000" w:themeColor="text1"/>
                <w:sz w:val="20"/>
                <w:szCs w:val="20"/>
                <w:lang w:val="pl-PL"/>
              </w:rPr>
              <w:t xml:space="preserve"> Dostarczanie wody do spożycia przez ludzi (infrastruktura do celów ujęcia, uzdatniania, magazynowania i dystrybucji, działania na rzecz efektywności, zaopatrzenie w wodę do spożycia)</w:t>
            </w:r>
          </w:p>
        </w:tc>
        <w:tc>
          <w:tcPr>
            <w:tcW w:w="2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B8A7E8" w14:textId="703623B2" w:rsidR="00F11357" w:rsidRDefault="057813A6" w:rsidP="1ADDAEA5">
            <w:pPr>
              <w:spacing w:before="100"/>
              <w:jc w:val="right"/>
              <w:rPr>
                <w:color w:val="000000"/>
                <w:sz w:val="20"/>
                <w:szCs w:val="20"/>
              </w:rPr>
            </w:pPr>
            <w:r w:rsidRPr="3EC64C4D">
              <w:rPr>
                <w:color w:val="000000" w:themeColor="text1"/>
                <w:sz w:val="20"/>
                <w:szCs w:val="20"/>
              </w:rPr>
              <w:t>1</w:t>
            </w:r>
            <w:r w:rsidR="35B25757" w:rsidRPr="3EC64C4D">
              <w:rPr>
                <w:color w:val="000000" w:themeColor="text1"/>
                <w:sz w:val="20"/>
                <w:szCs w:val="20"/>
              </w:rPr>
              <w:t xml:space="preserve"> 000 000</w:t>
            </w:r>
          </w:p>
        </w:tc>
      </w:tr>
      <w:tr w:rsidR="006C3436" w14:paraId="34E24F2F" w14:textId="77777777" w:rsidTr="3EC64C4D">
        <w:trPr>
          <w:trHeight w:val="300"/>
        </w:trPr>
        <w:tc>
          <w:tcPr>
            <w:tcW w:w="1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4403F1" w14:textId="71027524" w:rsidR="006C3436" w:rsidRDefault="006C3436" w:rsidP="001F0A06">
            <w:pPr>
              <w:spacing w:before="100"/>
              <w:rPr>
                <w:color w:val="000000"/>
                <w:sz w:val="20"/>
              </w:rPr>
            </w:pPr>
            <w:r>
              <w:rPr>
                <w:color w:val="000000"/>
                <w:sz w:val="20"/>
              </w:rPr>
              <w:t>11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558051A" w14:textId="4DEDE0F6" w:rsidR="006C3436" w:rsidRDefault="006C3436" w:rsidP="001F0A06">
            <w:pPr>
              <w:spacing w:before="100"/>
              <w:rPr>
                <w:color w:val="000000"/>
                <w:sz w:val="20"/>
              </w:rPr>
            </w:pPr>
            <w:r>
              <w:rPr>
                <w:color w:val="000000"/>
                <w:sz w:val="20"/>
              </w:rPr>
              <w:t>2.5</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CC87409" w14:textId="78E4896B" w:rsidR="006C3436" w:rsidRDefault="006C3436" w:rsidP="001F0A06">
            <w:pPr>
              <w:spacing w:before="100"/>
              <w:rPr>
                <w:color w:val="000000"/>
                <w:sz w:val="20"/>
              </w:rPr>
            </w:pPr>
            <w:r>
              <w:rPr>
                <w:color w:val="000000"/>
                <w:sz w:val="20"/>
              </w:rPr>
              <w:t>EFRR</w:t>
            </w:r>
          </w:p>
        </w:tc>
        <w:tc>
          <w:tcPr>
            <w:tcW w:w="2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11862F2" w14:textId="583059CE" w:rsidR="006C3436" w:rsidRDefault="006C3436" w:rsidP="001F0A06">
            <w:pPr>
              <w:spacing w:before="100"/>
              <w:rPr>
                <w:color w:val="000000"/>
                <w:sz w:val="20"/>
              </w:rPr>
            </w:pPr>
            <w:r>
              <w:rPr>
                <w:color w:val="000000"/>
                <w:sz w:val="20"/>
              </w:rPr>
              <w:t>Regiony słabiej rozwinięte</w:t>
            </w:r>
          </w:p>
        </w:tc>
        <w:tc>
          <w:tcPr>
            <w:tcW w:w="55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98CA69" w14:textId="511144DB" w:rsidR="006C3436" w:rsidRPr="006C3436" w:rsidRDefault="006C3436" w:rsidP="1ADDAEA5">
            <w:pPr>
              <w:spacing w:before="100"/>
              <w:rPr>
                <w:color w:val="000000" w:themeColor="text1"/>
                <w:sz w:val="20"/>
                <w:szCs w:val="20"/>
                <w:lang w:val="pl-PL"/>
              </w:rPr>
            </w:pPr>
            <w:r>
              <w:rPr>
                <w:color w:val="000000" w:themeColor="text1"/>
                <w:sz w:val="20"/>
                <w:szCs w:val="20"/>
                <w:lang w:val="pl-PL"/>
              </w:rPr>
              <w:t>064 Gospodarka wodna i ochrona zasobów wodnych (w tym gospodarowanie wodami w dorzeczu, konkretne działania w zakresie przystosowania się do zmian klimatu, ponowne uzycie, ograniczanie wycieków)</w:t>
            </w:r>
          </w:p>
        </w:tc>
        <w:tc>
          <w:tcPr>
            <w:tcW w:w="2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99F896" w14:textId="13252BFC" w:rsidR="006C3436" w:rsidRPr="3EC64C4D" w:rsidRDefault="006C3436" w:rsidP="1ADDAEA5">
            <w:pPr>
              <w:spacing w:before="100"/>
              <w:jc w:val="right"/>
              <w:rPr>
                <w:color w:val="000000" w:themeColor="text1"/>
                <w:sz w:val="20"/>
                <w:szCs w:val="20"/>
              </w:rPr>
            </w:pPr>
            <w:r>
              <w:rPr>
                <w:color w:val="000000" w:themeColor="text1"/>
                <w:sz w:val="20"/>
                <w:szCs w:val="20"/>
              </w:rPr>
              <w:t>2 000 000</w:t>
            </w:r>
          </w:p>
        </w:tc>
      </w:tr>
      <w:tr w:rsidR="00F11357" w14:paraId="485A71B3" w14:textId="77777777" w:rsidTr="005F35DA">
        <w:trPr>
          <w:trHeight w:val="300"/>
        </w:trPr>
        <w:tc>
          <w:tcPr>
            <w:tcW w:w="1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E80ABE8" w14:textId="3B80BCF2" w:rsidR="00F11357" w:rsidRDefault="00F11357" w:rsidP="001F0A06">
            <w:pPr>
              <w:spacing w:before="100"/>
              <w:rPr>
                <w:color w:val="000000"/>
                <w:sz w:val="20"/>
              </w:rPr>
            </w:pPr>
            <w:r>
              <w:rPr>
                <w:color w:val="000000"/>
                <w:sz w:val="20"/>
              </w:rPr>
              <w:t>1</w:t>
            </w:r>
            <w:r w:rsidR="00A335C3">
              <w:rPr>
                <w:color w:val="000000"/>
                <w:sz w:val="20"/>
              </w:rPr>
              <w:t>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94FBAB8" w14:textId="159812E5" w:rsidR="00F11357" w:rsidRDefault="00F84CF0" w:rsidP="001F0A06">
            <w:pPr>
              <w:spacing w:before="100"/>
              <w:rPr>
                <w:color w:val="000000"/>
                <w:sz w:val="20"/>
              </w:rPr>
            </w:pPr>
            <w:r>
              <w:rPr>
                <w:color w:val="000000"/>
                <w:sz w:val="20"/>
              </w:rPr>
              <w:t>2.5</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2BB2413" w14:textId="77777777" w:rsidR="00F11357" w:rsidRDefault="00F11357" w:rsidP="001F0A06">
            <w:pPr>
              <w:spacing w:before="100"/>
              <w:rPr>
                <w:color w:val="000000"/>
                <w:sz w:val="20"/>
              </w:rPr>
            </w:pPr>
            <w:r>
              <w:rPr>
                <w:color w:val="000000"/>
                <w:sz w:val="20"/>
              </w:rPr>
              <w:t>Ogółem</w:t>
            </w:r>
          </w:p>
        </w:tc>
        <w:tc>
          <w:tcPr>
            <w:tcW w:w="264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063B0B6" w14:textId="77777777" w:rsidR="00F11357" w:rsidRDefault="00F11357" w:rsidP="001F0A06">
            <w:pPr>
              <w:spacing w:before="100"/>
              <w:rPr>
                <w:color w:val="000000"/>
                <w:sz w:val="20"/>
              </w:rPr>
            </w:pPr>
          </w:p>
        </w:tc>
        <w:tc>
          <w:tcPr>
            <w:tcW w:w="55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7F1EB8" w14:textId="77777777" w:rsidR="00F11357" w:rsidRDefault="00F11357" w:rsidP="001F0A06">
            <w:pPr>
              <w:spacing w:before="100"/>
              <w:rPr>
                <w:color w:val="000000"/>
                <w:sz w:val="20"/>
              </w:rPr>
            </w:pPr>
          </w:p>
        </w:tc>
        <w:tc>
          <w:tcPr>
            <w:tcW w:w="2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6CA4232" w14:textId="1B510709" w:rsidR="00F11357" w:rsidRDefault="0CAD08C4" w:rsidP="1ADDAEA5">
            <w:pPr>
              <w:spacing w:before="100"/>
              <w:jc w:val="right"/>
              <w:rPr>
                <w:color w:val="000000"/>
                <w:sz w:val="20"/>
                <w:szCs w:val="20"/>
              </w:rPr>
            </w:pPr>
            <w:r w:rsidRPr="1ADDAEA5">
              <w:rPr>
                <w:color w:val="000000" w:themeColor="text1"/>
                <w:sz w:val="20"/>
                <w:szCs w:val="20"/>
              </w:rPr>
              <w:t>5 000 000</w:t>
            </w:r>
          </w:p>
        </w:tc>
      </w:tr>
    </w:tbl>
    <w:p w14:paraId="50C8AB7B" w14:textId="77777777" w:rsidR="00F11357" w:rsidRDefault="00F11357" w:rsidP="00F11357">
      <w:pPr>
        <w:spacing w:before="100"/>
        <w:rPr>
          <w:color w:val="000000"/>
          <w:sz w:val="20"/>
        </w:rPr>
      </w:pPr>
    </w:p>
    <w:p w14:paraId="3D676427" w14:textId="77777777" w:rsidR="00F11357" w:rsidRDefault="00F11357" w:rsidP="00F11357">
      <w:pPr>
        <w:pStyle w:val="Nagwek5"/>
        <w:spacing w:before="100" w:after="0"/>
        <w:rPr>
          <w:b w:val="0"/>
          <w:i w:val="0"/>
          <w:color w:val="000000"/>
          <w:sz w:val="24"/>
        </w:rPr>
      </w:pPr>
      <w:bookmarkStart w:id="528" w:name="_Toc215824122"/>
      <w:r>
        <w:rPr>
          <w:b w:val="0"/>
          <w:i w:val="0"/>
          <w:color w:val="000000"/>
          <w:sz w:val="24"/>
        </w:rPr>
        <w:lastRenderedPageBreak/>
        <w:t>Tabela 5: Wymiar 2 – forma finansowania</w:t>
      </w:r>
      <w:bookmarkEnd w:id="528"/>
    </w:p>
    <w:p w14:paraId="4279F72C" w14:textId="77777777" w:rsidR="00F11357" w:rsidRDefault="00F11357" w:rsidP="00F11357">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F11357" w14:paraId="28F3F4B0" w14:textId="77777777" w:rsidTr="1ADDAEA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C0C2601" w14:textId="77777777" w:rsidR="00F11357" w:rsidRDefault="00F11357" w:rsidP="001F0A06">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91AD817" w14:textId="77777777" w:rsidR="00F11357" w:rsidRDefault="00F11357" w:rsidP="001F0A06">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5E0E17D" w14:textId="77777777" w:rsidR="00F11357" w:rsidRDefault="00F11357" w:rsidP="001F0A06">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F377145" w14:textId="77777777" w:rsidR="00F11357" w:rsidRDefault="00F11357" w:rsidP="001F0A06">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D013D75" w14:textId="77777777" w:rsidR="00F11357" w:rsidRDefault="00F11357" w:rsidP="001F0A06">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39F7FBA" w14:textId="77777777" w:rsidR="00F11357" w:rsidRDefault="00F11357" w:rsidP="001F0A06">
            <w:pPr>
              <w:spacing w:before="100"/>
              <w:jc w:val="center"/>
              <w:rPr>
                <w:color w:val="000000"/>
                <w:sz w:val="20"/>
              </w:rPr>
            </w:pPr>
            <w:r>
              <w:rPr>
                <w:color w:val="000000"/>
                <w:sz w:val="20"/>
              </w:rPr>
              <w:t>Kwota (w EUR)</w:t>
            </w:r>
          </w:p>
        </w:tc>
      </w:tr>
      <w:tr w:rsidR="00F11357" w14:paraId="7C4C842D" w14:textId="77777777" w:rsidTr="1ADDAEA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FECFEA" w14:textId="1BAE9C8B" w:rsidR="00F11357" w:rsidRDefault="00F11357" w:rsidP="001F0A06">
            <w:pPr>
              <w:spacing w:before="100"/>
              <w:rPr>
                <w:color w:val="000000"/>
                <w:sz w:val="20"/>
              </w:rPr>
            </w:pPr>
            <w:r>
              <w:rPr>
                <w:color w:val="000000"/>
                <w:sz w:val="20"/>
              </w:rPr>
              <w:t>1</w:t>
            </w:r>
            <w:r w:rsidR="00A335C3">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77B24E5" w14:textId="59A295CC" w:rsidR="00F11357" w:rsidRDefault="00F84CF0" w:rsidP="001F0A06">
            <w:pPr>
              <w:spacing w:before="100"/>
              <w:rPr>
                <w:color w:val="000000"/>
                <w:sz w:val="20"/>
              </w:rPr>
            </w:pPr>
            <w:r>
              <w:rPr>
                <w:color w:val="000000"/>
                <w:sz w:val="20"/>
              </w:rPr>
              <w:t>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A431358" w14:textId="77777777" w:rsidR="00F11357" w:rsidRDefault="00F11357" w:rsidP="001F0A06">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A4A12FA" w14:textId="77777777" w:rsidR="00F11357" w:rsidRDefault="00F11357" w:rsidP="001F0A06">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6C6CBE5" w14:textId="301BE9D1" w:rsidR="00F11357" w:rsidRDefault="00F84CF0" w:rsidP="001F0A06">
            <w:pPr>
              <w:spacing w:before="100"/>
              <w:rPr>
                <w:color w:val="000000"/>
                <w:sz w:val="20"/>
              </w:rPr>
            </w:pPr>
            <w:r w:rsidRPr="00F84CF0">
              <w:rPr>
                <w:color w:val="000000"/>
                <w:sz w:val="20"/>
              </w:rPr>
              <w:t>01. Dotacja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89108B" w14:textId="4A172302" w:rsidR="00F11357" w:rsidRDefault="1AAB0F9B" w:rsidP="1ADDAEA5">
            <w:pPr>
              <w:spacing w:before="100"/>
              <w:jc w:val="right"/>
              <w:rPr>
                <w:color w:val="000000"/>
                <w:sz w:val="20"/>
                <w:szCs w:val="20"/>
              </w:rPr>
            </w:pPr>
            <w:r w:rsidRPr="1ADDAEA5">
              <w:rPr>
                <w:color w:val="000000" w:themeColor="text1"/>
                <w:sz w:val="20"/>
                <w:szCs w:val="20"/>
              </w:rPr>
              <w:t>5 000 000</w:t>
            </w:r>
          </w:p>
        </w:tc>
      </w:tr>
      <w:tr w:rsidR="00F11357" w14:paraId="7D98249B" w14:textId="77777777" w:rsidTr="1ADDAEA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E77B0D4" w14:textId="14B83673" w:rsidR="00F11357" w:rsidRDefault="00F11357" w:rsidP="001F0A06">
            <w:pPr>
              <w:spacing w:before="100"/>
              <w:rPr>
                <w:color w:val="000000"/>
                <w:sz w:val="20"/>
              </w:rPr>
            </w:pPr>
            <w:r>
              <w:rPr>
                <w:color w:val="000000"/>
                <w:sz w:val="20"/>
              </w:rPr>
              <w:t>1</w:t>
            </w:r>
            <w:r w:rsidR="00A335C3">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0C77FDE" w14:textId="6746C2BE" w:rsidR="00F11357" w:rsidRDefault="00F84CF0" w:rsidP="001F0A06">
            <w:pPr>
              <w:spacing w:before="100"/>
              <w:rPr>
                <w:color w:val="000000"/>
                <w:sz w:val="20"/>
              </w:rPr>
            </w:pPr>
            <w:r>
              <w:rPr>
                <w:color w:val="000000"/>
                <w:sz w:val="20"/>
              </w:rPr>
              <w:t>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0815319" w14:textId="77777777" w:rsidR="00F11357" w:rsidRDefault="00F11357" w:rsidP="001F0A06">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C5DABD7" w14:textId="77777777" w:rsidR="00F11357" w:rsidRDefault="00F11357" w:rsidP="001F0A06">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0963510" w14:textId="77777777" w:rsidR="00F11357" w:rsidRDefault="00F11357" w:rsidP="001F0A06">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7E9E9F" w14:textId="4F542B12" w:rsidR="00F11357" w:rsidRDefault="00503EBF" w:rsidP="001F0A06">
            <w:pPr>
              <w:spacing w:before="100"/>
              <w:jc w:val="right"/>
              <w:rPr>
                <w:color w:val="000000"/>
                <w:sz w:val="20"/>
              </w:rPr>
            </w:pPr>
            <w:r>
              <w:rPr>
                <w:color w:val="000000"/>
                <w:sz w:val="20"/>
              </w:rPr>
              <w:t>5 000 000</w:t>
            </w:r>
          </w:p>
        </w:tc>
      </w:tr>
    </w:tbl>
    <w:p w14:paraId="50C14F69" w14:textId="77777777" w:rsidR="00F11357" w:rsidRDefault="00F11357" w:rsidP="00F11357">
      <w:pPr>
        <w:spacing w:before="100"/>
        <w:rPr>
          <w:color w:val="000000"/>
          <w:sz w:val="20"/>
        </w:rPr>
      </w:pPr>
    </w:p>
    <w:p w14:paraId="231047C9" w14:textId="77777777" w:rsidR="00F11357" w:rsidRPr="005F35DA" w:rsidRDefault="00F11357" w:rsidP="00F11357">
      <w:pPr>
        <w:pStyle w:val="Nagwek5"/>
        <w:spacing w:before="100" w:after="0"/>
        <w:rPr>
          <w:b w:val="0"/>
          <w:i w:val="0"/>
          <w:color w:val="000000"/>
          <w:sz w:val="24"/>
          <w:lang w:val="pl-PL"/>
        </w:rPr>
      </w:pPr>
      <w:bookmarkStart w:id="529" w:name="_Toc215824123"/>
      <w:r w:rsidRPr="005F35DA">
        <w:rPr>
          <w:b w:val="0"/>
          <w:i w:val="0"/>
          <w:color w:val="000000"/>
          <w:sz w:val="24"/>
          <w:lang w:val="pl-PL"/>
        </w:rPr>
        <w:t>Tabela 6: Wymiar 3 – terytorialny mechanizm realizacji i ukierunkowanie terytorialne</w:t>
      </w:r>
      <w:bookmarkEnd w:id="529"/>
    </w:p>
    <w:p w14:paraId="429EBF4A" w14:textId="77777777" w:rsidR="00F11357" w:rsidRPr="005F35DA" w:rsidRDefault="00F11357" w:rsidP="00F11357">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7"/>
        <w:gridCol w:w="1999"/>
        <w:gridCol w:w="1077"/>
        <w:gridCol w:w="3056"/>
        <w:gridCol w:w="6002"/>
        <w:gridCol w:w="1931"/>
      </w:tblGrid>
      <w:tr w:rsidR="00F11357" w14:paraId="35E4DC4C" w14:textId="77777777" w:rsidTr="1ADDAEA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F1D487B" w14:textId="77777777" w:rsidR="00F11357" w:rsidRDefault="00F11357" w:rsidP="001F0A06">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1728548" w14:textId="77777777" w:rsidR="00F11357" w:rsidRDefault="00F11357" w:rsidP="001F0A06">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16FD288" w14:textId="77777777" w:rsidR="00F11357" w:rsidRDefault="00F11357" w:rsidP="001F0A06">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9EC67CC" w14:textId="77777777" w:rsidR="00F11357" w:rsidRDefault="00F11357" w:rsidP="001F0A06">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D56F1E2" w14:textId="77777777" w:rsidR="00F11357" w:rsidRDefault="00F11357" w:rsidP="001F0A06">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B8A5B7E" w14:textId="77777777" w:rsidR="00F11357" w:rsidRDefault="00F11357" w:rsidP="001F0A06">
            <w:pPr>
              <w:spacing w:before="100"/>
              <w:jc w:val="center"/>
              <w:rPr>
                <w:color w:val="000000"/>
                <w:sz w:val="20"/>
              </w:rPr>
            </w:pPr>
            <w:r>
              <w:rPr>
                <w:color w:val="000000"/>
                <w:sz w:val="20"/>
              </w:rPr>
              <w:t>Kwota (w EUR)</w:t>
            </w:r>
          </w:p>
        </w:tc>
      </w:tr>
      <w:tr w:rsidR="00F11357" w:rsidRPr="000739DA" w14:paraId="72D62362" w14:textId="77777777" w:rsidTr="1ADDAEA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7E41C43" w14:textId="7A0D84DC" w:rsidR="00F11357" w:rsidRDefault="00F11357" w:rsidP="001F0A06">
            <w:pPr>
              <w:spacing w:before="100"/>
              <w:rPr>
                <w:color w:val="000000"/>
                <w:sz w:val="20"/>
              </w:rPr>
            </w:pPr>
            <w:r>
              <w:rPr>
                <w:color w:val="000000"/>
                <w:sz w:val="20"/>
              </w:rPr>
              <w:t>1</w:t>
            </w:r>
            <w:r w:rsidR="00A335C3">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51D0935" w14:textId="62FA7179" w:rsidR="00F11357" w:rsidRDefault="00F84CF0" w:rsidP="001F0A06">
            <w:pPr>
              <w:spacing w:before="100"/>
              <w:rPr>
                <w:color w:val="000000"/>
                <w:sz w:val="20"/>
              </w:rPr>
            </w:pPr>
            <w:r>
              <w:rPr>
                <w:color w:val="000000"/>
                <w:sz w:val="20"/>
              </w:rPr>
              <w:t>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5F73268" w14:textId="77777777" w:rsidR="00F11357" w:rsidRDefault="00F11357" w:rsidP="001F0A06">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755BF3C" w14:textId="77777777" w:rsidR="00F11357" w:rsidRDefault="00F11357" w:rsidP="001F0A06">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F963997" w14:textId="345F938A" w:rsidR="00F11357" w:rsidRPr="005F35DA" w:rsidRDefault="00F84CF0" w:rsidP="001F0A06">
            <w:pPr>
              <w:spacing w:before="100"/>
              <w:rPr>
                <w:color w:val="000000"/>
                <w:sz w:val="20"/>
                <w:lang w:val="pl-PL"/>
              </w:rPr>
            </w:pPr>
            <w:r w:rsidRPr="005F35DA">
              <w:rPr>
                <w:color w:val="000000"/>
                <w:sz w:val="20"/>
                <w:lang w:val="pl-PL"/>
              </w:rPr>
              <w:t>33. Inne podejścia – brak ukierunkowania terytorialne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12C12B2" w14:textId="53FA3038" w:rsidR="00F11357" w:rsidRPr="005F35DA" w:rsidRDefault="60CD8F27" w:rsidP="1ADDAEA5">
            <w:pPr>
              <w:spacing w:before="100"/>
              <w:jc w:val="right"/>
              <w:rPr>
                <w:color w:val="000000"/>
                <w:sz w:val="20"/>
                <w:szCs w:val="20"/>
                <w:lang w:val="pl-PL"/>
              </w:rPr>
            </w:pPr>
            <w:r w:rsidRPr="1ADDAEA5">
              <w:rPr>
                <w:color w:val="000000" w:themeColor="text1"/>
                <w:sz w:val="20"/>
                <w:szCs w:val="20"/>
                <w:lang w:val="pl-PL"/>
              </w:rPr>
              <w:t>5 000 000</w:t>
            </w:r>
          </w:p>
        </w:tc>
      </w:tr>
      <w:tr w:rsidR="00F11357" w14:paraId="38EAB5D4" w14:textId="77777777" w:rsidTr="1ADDAEA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1855F3" w14:textId="73AED6C4" w:rsidR="00F11357" w:rsidRDefault="00F11357" w:rsidP="001F0A06">
            <w:pPr>
              <w:spacing w:before="100"/>
              <w:rPr>
                <w:color w:val="000000"/>
                <w:sz w:val="20"/>
              </w:rPr>
            </w:pPr>
            <w:r>
              <w:rPr>
                <w:color w:val="000000"/>
                <w:sz w:val="20"/>
              </w:rPr>
              <w:t>1</w:t>
            </w:r>
            <w:r w:rsidR="00A335C3">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CA5FBC1" w14:textId="51749DD8" w:rsidR="00F11357" w:rsidRDefault="00F84CF0" w:rsidP="001F0A06">
            <w:pPr>
              <w:spacing w:before="100"/>
              <w:rPr>
                <w:color w:val="000000"/>
                <w:sz w:val="20"/>
              </w:rPr>
            </w:pPr>
            <w:r>
              <w:rPr>
                <w:color w:val="000000"/>
                <w:sz w:val="20"/>
              </w:rPr>
              <w:t>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6B808F6" w14:textId="77777777" w:rsidR="00F11357" w:rsidRDefault="00F11357" w:rsidP="001F0A06">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3C83EF" w14:textId="77777777" w:rsidR="00F11357" w:rsidRDefault="00F11357" w:rsidP="001F0A06">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59E3501" w14:textId="77777777" w:rsidR="00F11357" w:rsidRDefault="00F11357" w:rsidP="001F0A06">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1641E49" w14:textId="12E6ECB5" w:rsidR="00F11357" w:rsidRDefault="1945E041" w:rsidP="1ADDAEA5">
            <w:pPr>
              <w:spacing w:before="100"/>
              <w:jc w:val="right"/>
              <w:rPr>
                <w:color w:val="000000"/>
                <w:sz w:val="20"/>
                <w:szCs w:val="20"/>
              </w:rPr>
            </w:pPr>
            <w:r w:rsidRPr="1ADDAEA5">
              <w:rPr>
                <w:color w:val="000000" w:themeColor="text1"/>
                <w:sz w:val="20"/>
                <w:szCs w:val="20"/>
              </w:rPr>
              <w:t>5 000 000</w:t>
            </w:r>
          </w:p>
        </w:tc>
      </w:tr>
    </w:tbl>
    <w:p w14:paraId="1F4E61A8" w14:textId="77777777" w:rsidR="00F11357" w:rsidRDefault="00F11357" w:rsidP="00F11357">
      <w:pPr>
        <w:spacing w:before="100"/>
        <w:rPr>
          <w:color w:val="000000"/>
          <w:sz w:val="20"/>
        </w:rPr>
      </w:pPr>
    </w:p>
    <w:p w14:paraId="1D052321" w14:textId="77777777" w:rsidR="00F11357" w:rsidRPr="005F35DA" w:rsidRDefault="00F11357" w:rsidP="00F11357">
      <w:pPr>
        <w:pStyle w:val="Nagwek5"/>
        <w:spacing w:before="100" w:after="0"/>
        <w:rPr>
          <w:b w:val="0"/>
          <w:i w:val="0"/>
          <w:color w:val="000000"/>
          <w:sz w:val="24"/>
          <w:lang w:val="pl-PL"/>
        </w:rPr>
      </w:pPr>
      <w:bookmarkStart w:id="530" w:name="_Toc215824124"/>
      <w:r w:rsidRPr="005F35DA">
        <w:rPr>
          <w:b w:val="0"/>
          <w:i w:val="0"/>
          <w:color w:val="000000"/>
          <w:sz w:val="24"/>
          <w:lang w:val="pl-PL"/>
        </w:rPr>
        <w:t>Tabela 7: Wymiar 6 – dodatkowe tematy EFS+</w:t>
      </w:r>
      <w:bookmarkEnd w:id="530"/>
    </w:p>
    <w:p w14:paraId="69216C32" w14:textId="77777777" w:rsidR="00F11357" w:rsidRPr="005F35DA" w:rsidRDefault="00F11357" w:rsidP="00F11357">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F11357" w14:paraId="10D7BFEA" w14:textId="77777777" w:rsidTr="1ADDAEA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240B7BE" w14:textId="77777777" w:rsidR="00F11357" w:rsidRDefault="00F11357" w:rsidP="001F0A06">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7D5DE59" w14:textId="77777777" w:rsidR="00F11357" w:rsidRDefault="00F11357" w:rsidP="001F0A06">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2BFCC81" w14:textId="77777777" w:rsidR="00F11357" w:rsidRDefault="00F11357" w:rsidP="001F0A06">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3155857" w14:textId="77777777" w:rsidR="00F11357" w:rsidRDefault="00F11357" w:rsidP="001F0A06">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4EAD59A" w14:textId="77777777" w:rsidR="00F11357" w:rsidRDefault="00F11357" w:rsidP="001F0A06">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011402C" w14:textId="77777777" w:rsidR="00F11357" w:rsidRDefault="00F11357" w:rsidP="001F0A06">
            <w:pPr>
              <w:spacing w:before="100"/>
              <w:jc w:val="center"/>
              <w:rPr>
                <w:color w:val="000000"/>
                <w:sz w:val="20"/>
              </w:rPr>
            </w:pPr>
            <w:r>
              <w:rPr>
                <w:color w:val="000000"/>
                <w:sz w:val="20"/>
              </w:rPr>
              <w:t>Kwota (w EUR)</w:t>
            </w:r>
          </w:p>
        </w:tc>
      </w:tr>
    </w:tbl>
    <w:p w14:paraId="3FEA2503" w14:textId="77777777" w:rsidR="00F11357" w:rsidRDefault="00F11357" w:rsidP="00F11357">
      <w:pPr>
        <w:spacing w:before="100"/>
        <w:rPr>
          <w:color w:val="000000"/>
          <w:sz w:val="20"/>
        </w:rPr>
      </w:pPr>
    </w:p>
    <w:p w14:paraId="149AB5FD" w14:textId="77777777" w:rsidR="00F11357" w:rsidRPr="005F35DA" w:rsidRDefault="00F11357" w:rsidP="00F11357">
      <w:pPr>
        <w:pStyle w:val="Nagwek5"/>
        <w:spacing w:before="100" w:after="0"/>
        <w:rPr>
          <w:b w:val="0"/>
          <w:i w:val="0"/>
          <w:color w:val="000000"/>
          <w:sz w:val="24"/>
          <w:lang w:val="pl-PL"/>
        </w:rPr>
      </w:pPr>
      <w:bookmarkStart w:id="531" w:name="_Toc215824125"/>
      <w:r w:rsidRPr="005F35DA">
        <w:rPr>
          <w:b w:val="0"/>
          <w:i w:val="0"/>
          <w:color w:val="000000"/>
          <w:sz w:val="24"/>
          <w:lang w:val="pl-PL"/>
        </w:rPr>
        <w:t>Tabela 8: Wymiar 7 – wymiar równouprawnienia płci w ramach EFS+*, EFRR, Funduszu Spójności i FST</w:t>
      </w:r>
      <w:bookmarkEnd w:id="531"/>
    </w:p>
    <w:p w14:paraId="0E4472D8" w14:textId="77777777" w:rsidR="00F11357" w:rsidRPr="005F35DA" w:rsidRDefault="00F11357" w:rsidP="00F11357">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2535"/>
        <w:gridCol w:w="1366"/>
        <w:gridCol w:w="3875"/>
        <w:gridCol w:w="3543"/>
        <w:gridCol w:w="2449"/>
      </w:tblGrid>
      <w:tr w:rsidR="00F11357" w14:paraId="35B8495E" w14:textId="77777777" w:rsidTr="1ADDAEA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2F68A54" w14:textId="77777777" w:rsidR="00F11357" w:rsidRDefault="00F11357" w:rsidP="001F0A06">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725ABC1" w14:textId="77777777" w:rsidR="00F11357" w:rsidRDefault="00F11357" w:rsidP="001F0A06">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B3AF309" w14:textId="77777777" w:rsidR="00F11357" w:rsidRDefault="00F11357" w:rsidP="001F0A06">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F8A9E14" w14:textId="77777777" w:rsidR="00F11357" w:rsidRDefault="00F11357" w:rsidP="001F0A06">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3DF17D8" w14:textId="77777777" w:rsidR="00F11357" w:rsidRDefault="00F11357" w:rsidP="001F0A06">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0A2843F" w14:textId="77777777" w:rsidR="00F11357" w:rsidRDefault="00F11357" w:rsidP="001F0A06">
            <w:pPr>
              <w:spacing w:before="100"/>
              <w:jc w:val="center"/>
              <w:rPr>
                <w:color w:val="000000"/>
                <w:sz w:val="20"/>
              </w:rPr>
            </w:pPr>
            <w:r>
              <w:rPr>
                <w:color w:val="000000"/>
                <w:sz w:val="20"/>
              </w:rPr>
              <w:t>Kwota (w EUR)</w:t>
            </w:r>
          </w:p>
        </w:tc>
      </w:tr>
      <w:tr w:rsidR="00F11357" w14:paraId="6DBE5AFB" w14:textId="77777777" w:rsidTr="1ADDAEA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E364E0" w14:textId="100B4218" w:rsidR="00F11357" w:rsidRDefault="00F11357" w:rsidP="001F0A06">
            <w:pPr>
              <w:spacing w:before="100"/>
              <w:rPr>
                <w:color w:val="000000"/>
                <w:sz w:val="20"/>
              </w:rPr>
            </w:pPr>
            <w:r>
              <w:rPr>
                <w:color w:val="000000"/>
                <w:sz w:val="20"/>
              </w:rPr>
              <w:t>1</w:t>
            </w:r>
            <w:r w:rsidR="00A335C3">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3A1DB64" w14:textId="4BB748EE" w:rsidR="00F11357" w:rsidRDefault="00F84CF0" w:rsidP="001F0A06">
            <w:pPr>
              <w:spacing w:before="100"/>
              <w:rPr>
                <w:color w:val="000000"/>
                <w:sz w:val="20"/>
              </w:rPr>
            </w:pPr>
            <w:r>
              <w:rPr>
                <w:color w:val="000000"/>
                <w:sz w:val="20"/>
              </w:rPr>
              <w:t>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36A421B" w14:textId="77777777" w:rsidR="00F11357" w:rsidRDefault="00F11357" w:rsidP="001F0A06">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E76B0D1" w14:textId="77777777" w:rsidR="00F11357" w:rsidRDefault="00F11357" w:rsidP="001F0A06">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A6A25CE" w14:textId="2246C9D7" w:rsidR="00F11357" w:rsidRDefault="00F84CF0" w:rsidP="001F0A06">
            <w:pPr>
              <w:spacing w:before="100"/>
              <w:rPr>
                <w:color w:val="000000"/>
                <w:sz w:val="20"/>
              </w:rPr>
            </w:pPr>
            <w:r w:rsidRPr="00F84CF0">
              <w:rPr>
                <w:color w:val="000000"/>
                <w:sz w:val="20"/>
              </w:rPr>
              <w:t>03. Neutralność płciowa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392E9F" w14:textId="7EB87CCD" w:rsidR="00F11357" w:rsidRDefault="17C3A79E" w:rsidP="1ADDAEA5">
            <w:pPr>
              <w:spacing w:before="100"/>
              <w:jc w:val="right"/>
              <w:rPr>
                <w:color w:val="000000"/>
                <w:sz w:val="20"/>
                <w:szCs w:val="20"/>
              </w:rPr>
            </w:pPr>
            <w:r w:rsidRPr="1ADDAEA5">
              <w:rPr>
                <w:color w:val="000000" w:themeColor="text1"/>
                <w:sz w:val="20"/>
                <w:szCs w:val="20"/>
              </w:rPr>
              <w:t>5 000 000</w:t>
            </w:r>
          </w:p>
        </w:tc>
      </w:tr>
      <w:tr w:rsidR="00F11357" w14:paraId="22A673CA" w14:textId="77777777" w:rsidTr="1ADDAEA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AB54B7E" w14:textId="1AF33AF5" w:rsidR="00F11357" w:rsidRDefault="00F11357" w:rsidP="001F0A06">
            <w:pPr>
              <w:spacing w:before="100"/>
              <w:rPr>
                <w:color w:val="000000"/>
                <w:sz w:val="20"/>
              </w:rPr>
            </w:pPr>
            <w:r>
              <w:rPr>
                <w:color w:val="000000"/>
                <w:sz w:val="20"/>
              </w:rPr>
              <w:t>1</w:t>
            </w:r>
            <w:r w:rsidR="00A335C3">
              <w:rPr>
                <w:color w:val="000000"/>
                <w:sz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1DE16F" w14:textId="21F5F79B" w:rsidR="00F11357" w:rsidRDefault="00F84CF0" w:rsidP="001F0A06">
            <w:pPr>
              <w:spacing w:before="100"/>
              <w:rPr>
                <w:color w:val="000000"/>
                <w:sz w:val="20"/>
              </w:rPr>
            </w:pPr>
            <w:r>
              <w:rPr>
                <w:color w:val="000000"/>
                <w:sz w:val="20"/>
              </w:rPr>
              <w:t>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5E562A" w14:textId="77777777" w:rsidR="00F11357" w:rsidRDefault="00F11357" w:rsidP="001F0A06">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71C3FE1" w14:textId="77777777" w:rsidR="00F11357" w:rsidRDefault="00F11357" w:rsidP="001F0A06">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1CB848A" w14:textId="77777777" w:rsidR="00F11357" w:rsidRDefault="00F11357" w:rsidP="001F0A06">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7A867E4" w14:textId="02D5C164" w:rsidR="00F11357" w:rsidRDefault="55DF1C6A" w:rsidP="1ADDAEA5">
            <w:pPr>
              <w:spacing w:before="100"/>
              <w:jc w:val="right"/>
              <w:rPr>
                <w:color w:val="000000"/>
                <w:sz w:val="20"/>
                <w:szCs w:val="20"/>
              </w:rPr>
            </w:pPr>
            <w:r w:rsidRPr="1ADDAEA5">
              <w:rPr>
                <w:color w:val="000000" w:themeColor="text1"/>
                <w:sz w:val="20"/>
                <w:szCs w:val="20"/>
              </w:rPr>
              <w:t>5 000 000</w:t>
            </w:r>
          </w:p>
        </w:tc>
      </w:tr>
    </w:tbl>
    <w:p w14:paraId="66B4DDAE" w14:textId="77777777" w:rsidR="00F11357" w:rsidRPr="005F35DA" w:rsidRDefault="00F11357" w:rsidP="00F11357">
      <w:pPr>
        <w:spacing w:before="100"/>
        <w:rPr>
          <w:color w:val="000000"/>
          <w:sz w:val="20"/>
          <w:lang w:val="pl-PL"/>
        </w:rPr>
      </w:pPr>
      <w:r w:rsidRPr="005F35DA">
        <w:rPr>
          <w:color w:val="000000"/>
          <w:sz w:val="20"/>
          <w:lang w:val="pl-PL"/>
        </w:rPr>
        <w:t>* Zasadniczo 40 % EFS+ przeznacza się na monitorowanie wydatków na cele związane z równością płci. 100 % ma zastosowanie w sytuacji, gdy państwo członkowskie zdecyduje się stosować art. 6 EFS+</w:t>
      </w:r>
    </w:p>
    <w:p w14:paraId="6FF5833E" w14:textId="0EDF54CC" w:rsidR="00F11357" w:rsidRPr="005F35DA" w:rsidRDefault="00F11357" w:rsidP="00BB6625">
      <w:pPr>
        <w:spacing w:before="100"/>
        <w:rPr>
          <w:color w:val="000000"/>
          <w:lang w:val="pl-PL"/>
        </w:rPr>
        <w:sectPr w:rsidR="00F11357" w:rsidRPr="005F35DA">
          <w:pgSz w:w="16838" w:h="11906" w:orient="landscape"/>
          <w:pgMar w:top="720" w:right="720" w:bottom="864" w:left="936" w:header="288" w:footer="72" w:gutter="0"/>
          <w:cols w:space="720"/>
          <w:noEndnote/>
          <w:docGrid w:linePitch="360"/>
        </w:sectPr>
      </w:pPr>
    </w:p>
    <w:p w14:paraId="38B8CEA8" w14:textId="548890C5" w:rsidR="00BB6625" w:rsidRPr="006A2DB6" w:rsidRDefault="006A2DB6" w:rsidP="006A2DB6">
      <w:pPr>
        <w:pStyle w:val="Nagwek3"/>
        <w:rPr>
          <w:b/>
          <w:bCs/>
        </w:rPr>
      </w:pPr>
      <w:bookmarkStart w:id="532" w:name="_Toc215824126"/>
      <w:r w:rsidRPr="3EC64C4D">
        <w:lastRenderedPageBreak/>
        <w:t>2.3.1. Priorytet: 1</w:t>
      </w:r>
      <w:r>
        <w:t>2</w:t>
      </w:r>
      <w:r w:rsidRPr="3EC64C4D">
        <w:t xml:space="preserve">. </w:t>
      </w:r>
      <w:r w:rsidRPr="00337042">
        <w:t>Priorytet 12 –</w:t>
      </w:r>
      <w:r>
        <w:t xml:space="preserve"> </w:t>
      </w:r>
      <w:r w:rsidRPr="005F35DA">
        <w:t xml:space="preserve">Fundusze Europejskie na rzecz </w:t>
      </w:r>
      <w:r>
        <w:t>dostępnego mieszkalnictwa</w:t>
      </w:r>
      <w:r w:rsidRPr="005F35DA">
        <w:t xml:space="preserve"> Pomorza Zachodniego</w:t>
      </w:r>
      <w:bookmarkEnd w:id="532"/>
      <w:r w:rsidRPr="00452EFE">
        <w:t xml:space="preserve"> </w:t>
      </w:r>
    </w:p>
    <w:p w14:paraId="24DCDF45" w14:textId="4C4B9283" w:rsidR="00F24315" w:rsidRPr="005F35DA" w:rsidRDefault="37B2AD87" w:rsidP="1ADDAEA5">
      <w:pPr>
        <w:pStyle w:val="Nagwek4"/>
        <w:spacing w:before="100" w:after="0"/>
        <w:rPr>
          <w:b w:val="0"/>
          <w:bCs w:val="0"/>
          <w:color w:val="000000"/>
          <w:sz w:val="24"/>
          <w:szCs w:val="24"/>
          <w:lang w:val="pl-PL"/>
        </w:rPr>
      </w:pPr>
      <w:bookmarkStart w:id="533" w:name="_Toc215824127"/>
      <w:r w:rsidRPr="005F35DA">
        <w:rPr>
          <w:b w:val="0"/>
          <w:bCs w:val="0"/>
          <w:color w:val="000000" w:themeColor="text1"/>
          <w:sz w:val="24"/>
          <w:szCs w:val="24"/>
          <w:lang w:val="pl-PL"/>
        </w:rPr>
        <w:t>2.</w:t>
      </w:r>
      <w:r w:rsidR="4CB6C413" w:rsidRPr="005F35DA">
        <w:rPr>
          <w:b w:val="0"/>
          <w:bCs w:val="0"/>
          <w:color w:val="000000" w:themeColor="text1"/>
          <w:sz w:val="24"/>
          <w:szCs w:val="24"/>
          <w:lang w:val="pl-PL"/>
        </w:rPr>
        <w:t>3</w:t>
      </w:r>
      <w:r w:rsidRPr="005F35DA">
        <w:rPr>
          <w:b w:val="0"/>
          <w:bCs w:val="0"/>
          <w:color w:val="000000" w:themeColor="text1"/>
          <w:sz w:val="24"/>
          <w:szCs w:val="24"/>
          <w:lang w:val="pl-PL"/>
        </w:rPr>
        <w:t>.1.1. Cel szczegółowy: RSO</w:t>
      </w:r>
      <w:r w:rsidR="615C97F9" w:rsidRPr="005F35DA">
        <w:rPr>
          <w:b w:val="0"/>
          <w:bCs w:val="0"/>
          <w:color w:val="000000" w:themeColor="text1"/>
          <w:sz w:val="24"/>
          <w:szCs w:val="24"/>
          <w:lang w:val="pl-PL"/>
        </w:rPr>
        <w:t>2.11</w:t>
      </w:r>
      <w:r w:rsidRPr="005F35DA">
        <w:rPr>
          <w:b w:val="0"/>
          <w:bCs w:val="0"/>
          <w:color w:val="000000" w:themeColor="text1"/>
          <w:sz w:val="24"/>
          <w:szCs w:val="24"/>
          <w:lang w:val="pl-PL"/>
        </w:rPr>
        <w:t xml:space="preserve">. </w:t>
      </w:r>
      <w:r w:rsidR="4F970814" w:rsidRPr="005F35DA">
        <w:rPr>
          <w:b w:val="0"/>
          <w:bCs w:val="0"/>
          <w:color w:val="000000" w:themeColor="text1"/>
          <w:sz w:val="24"/>
          <w:szCs w:val="24"/>
          <w:lang w:val="pl-PL"/>
        </w:rPr>
        <w:t xml:space="preserve"> Wspieranie dostępu do przystępnych cenowo i zrównoważonych mieszkań</w:t>
      </w:r>
      <w:bookmarkEnd w:id="533"/>
    </w:p>
    <w:p w14:paraId="486E248C" w14:textId="77777777" w:rsidR="00F24315" w:rsidRPr="005F35DA" w:rsidRDefault="00F24315" w:rsidP="3EC64C4D">
      <w:pPr>
        <w:spacing w:before="100"/>
        <w:rPr>
          <w:color w:val="000000"/>
          <w:sz w:val="0"/>
          <w:szCs w:val="0"/>
          <w:lang w:val="pl-PL"/>
        </w:rPr>
      </w:pPr>
    </w:p>
    <w:p w14:paraId="630FBC77" w14:textId="77777777" w:rsidR="00427C6D" w:rsidRPr="005F35DA" w:rsidRDefault="00427C6D" w:rsidP="00427C6D">
      <w:pPr>
        <w:pStyle w:val="Nagwek4"/>
        <w:spacing w:before="100" w:after="0"/>
        <w:rPr>
          <w:b w:val="0"/>
          <w:bCs w:val="0"/>
          <w:color w:val="000000"/>
          <w:sz w:val="24"/>
          <w:szCs w:val="24"/>
          <w:lang w:val="pl-PL"/>
        </w:rPr>
      </w:pPr>
      <w:bookmarkStart w:id="534" w:name="_Toc215824128"/>
      <w:r w:rsidRPr="005F35DA">
        <w:rPr>
          <w:b w:val="0"/>
          <w:bCs w:val="0"/>
          <w:color w:val="000000" w:themeColor="text1"/>
          <w:sz w:val="24"/>
          <w:szCs w:val="24"/>
          <w:lang w:val="pl-PL"/>
        </w:rPr>
        <w:t>2.1.1.1.1. Interwencje wspierane z Funduszy</w:t>
      </w:r>
      <w:bookmarkEnd w:id="534"/>
    </w:p>
    <w:p w14:paraId="6DBE0C4D" w14:textId="77777777" w:rsidR="00427C6D" w:rsidRPr="005F35DA" w:rsidRDefault="00427C6D" w:rsidP="00427C6D">
      <w:pPr>
        <w:spacing w:before="100"/>
        <w:rPr>
          <w:color w:val="000000"/>
          <w:sz w:val="0"/>
          <w:szCs w:val="0"/>
          <w:lang w:val="pl-PL"/>
        </w:rPr>
      </w:pPr>
    </w:p>
    <w:p w14:paraId="2EEAD578" w14:textId="77777777" w:rsidR="00427C6D" w:rsidRPr="005F35DA" w:rsidRDefault="00427C6D" w:rsidP="00427C6D">
      <w:pPr>
        <w:spacing w:before="100"/>
        <w:rPr>
          <w:color w:val="000000"/>
          <w:sz w:val="0"/>
          <w:szCs w:val="0"/>
          <w:lang w:val="pl-PL"/>
        </w:rPr>
      </w:pPr>
      <w:r w:rsidRPr="005F35DA">
        <w:rPr>
          <w:color w:val="000000" w:themeColor="text1"/>
          <w:lang w:val="pl-PL"/>
        </w:rPr>
        <w:t>Podstawa prawna: art. 22 ust. 3 lit. d) ppkt (i), (iii), (iv), (v), (vi) i (vii) rozporządzenia w sprawie wspólnych przepisów</w:t>
      </w:r>
    </w:p>
    <w:p w14:paraId="020C1ADD" w14:textId="77777777" w:rsidR="00427C6D" w:rsidRPr="005F35DA" w:rsidRDefault="00427C6D" w:rsidP="00427C6D">
      <w:pPr>
        <w:pStyle w:val="Nagwek5"/>
        <w:spacing w:before="100" w:after="0"/>
        <w:rPr>
          <w:b w:val="0"/>
          <w:bCs w:val="0"/>
          <w:i w:val="0"/>
          <w:iCs w:val="0"/>
          <w:color w:val="000000"/>
          <w:sz w:val="24"/>
          <w:szCs w:val="24"/>
          <w:lang w:val="pl-PL"/>
        </w:rPr>
      </w:pPr>
      <w:bookmarkStart w:id="535" w:name="_Toc215824129"/>
      <w:r w:rsidRPr="005F35DA">
        <w:rPr>
          <w:b w:val="0"/>
          <w:bCs w:val="0"/>
          <w:i w:val="0"/>
          <w:iCs w:val="0"/>
          <w:color w:val="000000" w:themeColor="text1"/>
          <w:sz w:val="24"/>
          <w:szCs w:val="24"/>
          <w:lang w:val="pl-PL"/>
        </w:rPr>
        <w:t>Powiązane rodzaje działań – art. 22 ust. 3 lit. d) pkt (i) rozporządzenia w sprawie wspólnych przepisów oraz art. 6 rozporządzenia w sprawie EFS+:</w:t>
      </w:r>
      <w:bookmarkEnd w:id="535"/>
    </w:p>
    <w:p w14:paraId="0F4CCEF8" w14:textId="77777777" w:rsidR="00F24315" w:rsidRPr="005F35DA" w:rsidRDefault="00F24315" w:rsidP="3EC64C4D">
      <w:pPr>
        <w:spacing w:before="100"/>
        <w:rPr>
          <w:color w:val="000000"/>
          <w:sz w:val="0"/>
          <w:szCs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F24315" w:rsidRPr="007F42EE" w14:paraId="06AF8EAC" w14:textId="77777777" w:rsidTr="3EC64C4D">
        <w:trPr>
          <w:trHeight w:val="30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0" w:type="dxa"/>
              <w:bottom w:w="80" w:type="dxa"/>
              <w:right w:w="100" w:type="dxa"/>
            </w:tcMar>
          </w:tcPr>
          <w:p w14:paraId="10ACBA51" w14:textId="77777777" w:rsidR="00F24315" w:rsidRPr="005F35DA" w:rsidRDefault="00F24315" w:rsidP="3EC64C4D">
            <w:pPr>
              <w:spacing w:before="100"/>
              <w:rPr>
                <w:color w:val="000000"/>
                <w:sz w:val="0"/>
                <w:szCs w:val="0"/>
                <w:lang w:val="pl-PL"/>
              </w:rPr>
            </w:pPr>
          </w:p>
          <w:p w14:paraId="598D14AE" w14:textId="3202E930" w:rsidR="00B808B3" w:rsidRPr="00B808B3" w:rsidRDefault="00B808B3" w:rsidP="00B808B3">
            <w:pPr>
              <w:spacing w:before="100"/>
              <w:rPr>
                <w:color w:val="000000"/>
                <w:lang w:val="pl-PL"/>
              </w:rPr>
            </w:pPr>
            <w:r w:rsidRPr="00B808B3">
              <w:rPr>
                <w:color w:val="000000"/>
                <w:lang w:val="pl-PL"/>
              </w:rPr>
              <w:t>Głównym celem wsparcia jest zapewnienie dostępu do godnych, przystępnych cenowo mieszkań oraz skuteczna walka z bezdomnością i dyskryminacją. Wsparcie obejmie zrównoważone mieszkalnictwo, w którym przystępność cenowa będzie połączona z efektywnością energetyczną i jakością powietrza.</w:t>
            </w:r>
          </w:p>
          <w:p w14:paraId="145F304E" w14:textId="483287E7" w:rsidR="00B808B3" w:rsidRPr="00B808B3" w:rsidRDefault="00B808B3" w:rsidP="00B808B3">
            <w:pPr>
              <w:spacing w:before="100"/>
              <w:rPr>
                <w:color w:val="000000"/>
                <w:lang w:val="pl-PL"/>
              </w:rPr>
            </w:pPr>
            <w:r w:rsidRPr="00B808B3">
              <w:rPr>
                <w:color w:val="000000"/>
                <w:lang w:val="pl-PL"/>
              </w:rPr>
              <w:t>Województwo zachodniopomorskie od lat zmaga się z narastającym deficytem mieszkań dostępnych cenowo, co prowadzi do pogłębiania się problemów społecznych. Problem ten dotyka w szczególności:</w:t>
            </w:r>
            <w:r w:rsidR="00CD4CDA">
              <w:rPr>
                <w:color w:val="000000"/>
                <w:lang w:val="pl-PL"/>
              </w:rPr>
              <w:t xml:space="preserve"> </w:t>
            </w:r>
            <w:r w:rsidRPr="00B808B3">
              <w:rPr>
                <w:color w:val="000000"/>
                <w:lang w:val="pl-PL"/>
              </w:rPr>
              <w:t>osoby</w:t>
            </w:r>
            <w:r w:rsidR="007565BF">
              <w:rPr>
                <w:color w:val="000000"/>
                <w:lang w:val="pl-PL"/>
              </w:rPr>
              <w:t xml:space="preserve"> </w:t>
            </w:r>
            <w:r w:rsidR="007565BF" w:rsidRPr="007565BF">
              <w:rPr>
                <w:color w:val="000000"/>
                <w:lang w:val="pl-PL"/>
              </w:rPr>
              <w:t>zamieszkujące tereny borykające się z problemem ubóstwa energetycznego,</w:t>
            </w:r>
            <w:r w:rsidR="007565BF">
              <w:rPr>
                <w:color w:val="000000"/>
                <w:lang w:val="pl-PL"/>
              </w:rPr>
              <w:t xml:space="preserve"> </w:t>
            </w:r>
            <w:r w:rsidRPr="00B808B3">
              <w:rPr>
                <w:color w:val="000000"/>
                <w:lang w:val="pl-PL"/>
              </w:rPr>
              <w:t>młode rodziny, osoby starsze i samotne oraz osoby zagrożone ubóstwem i wykluczeniem społecznym, dla których rosnące ceny są barierą nie do pokonania.</w:t>
            </w:r>
          </w:p>
          <w:p w14:paraId="7595B1B1" w14:textId="7A0D7F1C" w:rsidR="00503EBF" w:rsidRDefault="00B808B3" w:rsidP="00B808B3">
            <w:pPr>
              <w:spacing w:before="100"/>
              <w:rPr>
                <w:color w:val="000000"/>
                <w:lang w:val="pl-PL"/>
              </w:rPr>
            </w:pPr>
            <w:r w:rsidRPr="00B808B3">
              <w:rPr>
                <w:color w:val="000000"/>
                <w:lang w:val="pl-PL"/>
              </w:rPr>
              <w:t xml:space="preserve">W aglomeracjach (Szczecin, Stargard, Świnoujście, Koszalin, Kołobrzeg) notuje się nieproporcjonalny, względem tempa wzrostu wynagrodzeń,  wzrost cen najmu i zakupu mieszkań. </w:t>
            </w:r>
          </w:p>
          <w:p w14:paraId="22CCD2B1" w14:textId="1626AEA9" w:rsidR="00B808B3" w:rsidRDefault="00BA4581" w:rsidP="00B808B3">
            <w:pPr>
              <w:spacing w:before="100"/>
              <w:rPr>
                <w:color w:val="000000"/>
                <w:lang w:val="pl-PL"/>
              </w:rPr>
            </w:pPr>
            <w:r>
              <w:rPr>
                <w:color w:val="000000"/>
                <w:lang w:val="pl-PL"/>
              </w:rPr>
              <w:t>Natomiast</w:t>
            </w:r>
            <w:r w:rsidR="00B808B3" w:rsidRPr="00B808B3">
              <w:rPr>
                <w:color w:val="000000"/>
                <w:lang w:val="pl-PL"/>
              </w:rPr>
              <w:t xml:space="preserve">, w mniejszych ośrodkach i gminach wiejskich </w:t>
            </w:r>
            <w:r>
              <w:rPr>
                <w:color w:val="000000"/>
                <w:lang w:val="pl-PL"/>
              </w:rPr>
              <w:t xml:space="preserve">i wiejsko-miejskich </w:t>
            </w:r>
            <w:r w:rsidR="00B808B3" w:rsidRPr="00B808B3">
              <w:rPr>
                <w:color w:val="000000"/>
                <w:lang w:val="pl-PL"/>
              </w:rPr>
              <w:t xml:space="preserve">utrzymuje się  </w:t>
            </w:r>
            <w:r w:rsidR="00B808B3" w:rsidRPr="00B808B3">
              <w:rPr>
                <w:bCs/>
                <w:color w:val="000000"/>
                <w:lang w:val="pl-PL"/>
              </w:rPr>
              <w:t>niedobór mieszkań o odpowiednim standardzie technicznym i energetycznym</w:t>
            </w:r>
            <w:r w:rsidR="00B808B3" w:rsidRPr="00B808B3">
              <w:rPr>
                <w:color w:val="000000"/>
                <w:lang w:val="pl-PL"/>
              </w:rPr>
              <w:t>, co nasila zjawiska depopulacji.</w:t>
            </w:r>
          </w:p>
          <w:p w14:paraId="066513FA" w14:textId="1A00910F" w:rsidR="00BA4581" w:rsidRPr="00B808B3" w:rsidRDefault="00BA4581" w:rsidP="00B808B3">
            <w:pPr>
              <w:spacing w:before="100"/>
              <w:rPr>
                <w:color w:val="000000"/>
                <w:lang w:val="pl-PL"/>
              </w:rPr>
            </w:pPr>
            <w:r>
              <w:rPr>
                <w:color w:val="000000"/>
                <w:lang w:val="pl-PL"/>
              </w:rPr>
              <w:t>W Regionie nadal odczuwalne są skutki likwidacji zasobów dawnych podmiotów gospodarki uspołecznionej, w tym byłych PGR, przedsiębiorstw państwowych i rolniczych spółdzielni produkcyjnych. Rejony te zamieszkiwane są w większości przypadków przez osoby żyjąc</w:t>
            </w:r>
            <w:r w:rsidR="00503EBF">
              <w:rPr>
                <w:color w:val="000000"/>
                <w:lang w:val="pl-PL"/>
              </w:rPr>
              <w:t>e</w:t>
            </w:r>
            <w:r>
              <w:rPr>
                <w:color w:val="000000"/>
                <w:lang w:val="pl-PL"/>
              </w:rPr>
              <w:t xml:space="preserve"> w tzw. ubóstwie energetycznym i dodatkowo wyklucz</w:t>
            </w:r>
            <w:r w:rsidR="00503EBF">
              <w:rPr>
                <w:color w:val="000000"/>
                <w:lang w:val="pl-PL"/>
              </w:rPr>
              <w:t>one</w:t>
            </w:r>
            <w:r>
              <w:rPr>
                <w:color w:val="000000"/>
                <w:lang w:val="pl-PL"/>
              </w:rPr>
              <w:t xml:space="preserve"> komunikacyjnie i społecznie. Zlokalizowane tam wielolokalowe budynki mieszkalne wymagają podjęcia działań w celu optymalizacji  zapotrzebowania na ciepło i energię elektryczną oraz osiągnięcia efektu ekonomicznego poprzez obniżenie kosztów eksploatacji</w:t>
            </w:r>
            <w:r w:rsidR="007F42EE">
              <w:rPr>
                <w:color w:val="000000"/>
                <w:lang w:val="pl-PL"/>
              </w:rPr>
              <w:t>,</w:t>
            </w:r>
            <w:r>
              <w:rPr>
                <w:color w:val="000000"/>
                <w:lang w:val="pl-PL"/>
              </w:rPr>
              <w:t xml:space="preserve"> przy jednoczesnym ograniczeniu emisji zanieczyszczeń do atmosfery ze spalania paliw kopalnych. Preferowane będą działania na rzecz zwiększenia wykorzystania Odnawialnych Źródeł Energii.</w:t>
            </w:r>
          </w:p>
          <w:p w14:paraId="26BB862D" w14:textId="77777777" w:rsidR="00B808B3" w:rsidRPr="00B808B3" w:rsidRDefault="00B808B3" w:rsidP="00B808B3">
            <w:pPr>
              <w:spacing w:before="100"/>
              <w:rPr>
                <w:color w:val="000000"/>
                <w:lang w:val="pl-PL"/>
              </w:rPr>
            </w:pPr>
            <w:r w:rsidRPr="00B808B3">
              <w:rPr>
                <w:color w:val="000000"/>
                <w:lang w:val="pl-PL"/>
              </w:rPr>
              <w:t xml:space="preserve">Dodatkowo, niestabilność geopolityczna i związane z nią wahania gospodarcze, pogłębiają trudności grup defaworyzowanych i zwiększają ryzyko bezdomności.  Ponadto, Region nadal odczuwa skutki likwidacji Państwowych Gospodarstw Rolnych (PGR), co szczególnie dotyka zasoby mieszkaniowe na tych obszarach. </w:t>
            </w:r>
          </w:p>
          <w:p w14:paraId="031736D5" w14:textId="77777777" w:rsidR="00B808B3" w:rsidRPr="00B808B3" w:rsidRDefault="00B808B3" w:rsidP="00B808B3">
            <w:pPr>
              <w:spacing w:before="100"/>
              <w:rPr>
                <w:color w:val="000000"/>
                <w:lang w:val="pl-PL"/>
              </w:rPr>
            </w:pPr>
            <w:r w:rsidRPr="00B808B3">
              <w:rPr>
                <w:color w:val="000000"/>
                <w:lang w:val="pl-PL"/>
              </w:rPr>
              <w:t>Zakładana interwencja obejmie obniżenie kosztochłonności mieszkań przez termomodernizację oraz zwiększenie dostępności mieszkań przystępnych cenowo.</w:t>
            </w:r>
          </w:p>
          <w:p w14:paraId="2C9F2B9F" w14:textId="333F7A87" w:rsidR="00B808B3" w:rsidRPr="00B808B3" w:rsidRDefault="00B808B3" w:rsidP="00B808B3">
            <w:pPr>
              <w:spacing w:before="100"/>
              <w:rPr>
                <w:color w:val="000000"/>
                <w:lang w:val="pl-PL"/>
              </w:rPr>
            </w:pPr>
            <w:r w:rsidRPr="00B808B3">
              <w:rPr>
                <w:color w:val="000000"/>
                <w:lang w:val="pl-PL"/>
              </w:rPr>
              <w:t xml:space="preserve">Preferowane będą działania przyczyniające się w największym stopniu do poprawy jakości powietrza poprzez ograniczanie niskiej emisji oraz efektywne kosztowo. W obszarze jakości powietrza środki polityki spójności będą ukierunkowane na pełną i terminową realizację programów dotyczących jakości powietrza i rezolucji antysmogowych. </w:t>
            </w:r>
          </w:p>
          <w:p w14:paraId="71594CFA" w14:textId="77777777" w:rsidR="00B808B3" w:rsidRPr="00B808B3" w:rsidRDefault="00B808B3" w:rsidP="00B808B3">
            <w:pPr>
              <w:spacing w:before="100"/>
              <w:rPr>
                <w:color w:val="000000"/>
                <w:lang w:val="pl-PL"/>
              </w:rPr>
            </w:pPr>
            <w:r w:rsidRPr="00B808B3">
              <w:rPr>
                <w:color w:val="000000"/>
                <w:lang w:val="pl-PL"/>
              </w:rPr>
              <w:lastRenderedPageBreak/>
              <w:t>Priorytetowo traktowane będą inwestycje ujęte w dokumentach opracowywanych zgodnie z wytycznymi wynikającymi z ustaw Prawo Energetyczne i Prawo Ochrony Środowiska, tj.: w aktualnych założeniach do Planów lub Planach zaopatrzenia w ciepło energię elektryczną i paliwa, Programach ochrony powietrza, a także Planach Gospodarki Niskoemisyjnej.</w:t>
            </w:r>
          </w:p>
          <w:p w14:paraId="09EAF7FA" w14:textId="77777777" w:rsidR="00B808B3" w:rsidRPr="00B808B3" w:rsidRDefault="00B808B3" w:rsidP="00B808B3">
            <w:pPr>
              <w:spacing w:before="100"/>
              <w:rPr>
                <w:color w:val="000000"/>
                <w:lang w:val="pl-PL"/>
              </w:rPr>
            </w:pPr>
            <w:r w:rsidRPr="00B808B3">
              <w:rPr>
                <w:color w:val="000000"/>
                <w:lang w:val="pl-PL"/>
              </w:rPr>
              <w:t>Tam, gdzie jest to ekonomicznie i technicznie możliwe, będą  stosowane inteligentne systemy zarządzania energią oraz wdrażane technologie inteligentnego domu.</w:t>
            </w:r>
          </w:p>
          <w:p w14:paraId="1637EDB1" w14:textId="42429894" w:rsidR="00B808B3" w:rsidRPr="00B808B3" w:rsidRDefault="00B808B3" w:rsidP="00B808B3">
            <w:pPr>
              <w:spacing w:before="100"/>
              <w:rPr>
                <w:color w:val="000000"/>
                <w:lang w:val="pl-PL"/>
              </w:rPr>
            </w:pPr>
            <w:r w:rsidRPr="00B808B3">
              <w:rPr>
                <w:color w:val="000000"/>
                <w:lang w:val="pl-PL"/>
              </w:rPr>
              <w:t>Elementem projektów może być infrastruktura związana z produkcją energii z OZE, pod warunkiem, że nie będzie ona dominującą częścią projektu.</w:t>
            </w:r>
            <w:r w:rsidR="006F2F9D">
              <w:rPr>
                <w:color w:val="000000"/>
                <w:lang w:val="pl-PL"/>
              </w:rPr>
              <w:t xml:space="preserve"> </w:t>
            </w:r>
            <w:r w:rsidRPr="00B808B3">
              <w:rPr>
                <w:color w:val="000000"/>
                <w:lang w:val="pl-PL"/>
              </w:rPr>
              <w:t>W ramach celu szczegółowego wspierane będą wyłącznie działania zgodne z zasadą DNSH.</w:t>
            </w:r>
          </w:p>
          <w:p w14:paraId="4D746E12" w14:textId="64FA5DE2" w:rsidR="00A9385E" w:rsidRPr="005F35DA" w:rsidRDefault="00B808B3" w:rsidP="079B584B">
            <w:pPr>
              <w:spacing w:before="100"/>
              <w:rPr>
                <w:color w:val="000000"/>
                <w:lang w:val="pl-PL"/>
              </w:rPr>
            </w:pPr>
            <w:r w:rsidRPr="00B808B3">
              <w:rPr>
                <w:color w:val="000000"/>
                <w:lang w:val="pl-PL"/>
              </w:rPr>
              <w:t>Priorytetowo bedą traktowane inswstycje zgodne z  inicjatywą „Nowy Europejski Bauhaus”.</w:t>
            </w:r>
          </w:p>
        </w:tc>
      </w:tr>
    </w:tbl>
    <w:p w14:paraId="1800FFB4" w14:textId="77777777" w:rsidR="00F24315" w:rsidRPr="009E5050" w:rsidRDefault="00F24315" w:rsidP="00F24315">
      <w:pPr>
        <w:spacing w:before="100"/>
        <w:rPr>
          <w:color w:val="000000"/>
          <w:lang w:val="pl-PL"/>
        </w:rPr>
      </w:pPr>
    </w:p>
    <w:p w14:paraId="156600CB" w14:textId="77777777" w:rsidR="00427C6D" w:rsidRPr="009E5050" w:rsidRDefault="00427C6D" w:rsidP="00427C6D">
      <w:pPr>
        <w:pStyle w:val="Nagwek5"/>
        <w:spacing w:before="100" w:after="0"/>
        <w:rPr>
          <w:b w:val="0"/>
          <w:bCs w:val="0"/>
          <w:i w:val="0"/>
          <w:iCs w:val="0"/>
          <w:color w:val="000000"/>
          <w:sz w:val="24"/>
          <w:szCs w:val="24"/>
          <w:lang w:val="pl-PL"/>
        </w:rPr>
      </w:pPr>
      <w:bookmarkStart w:id="536" w:name="_Toc215824130"/>
      <w:r w:rsidRPr="009E5050">
        <w:rPr>
          <w:b w:val="0"/>
          <w:bCs w:val="0"/>
          <w:i w:val="0"/>
          <w:iCs w:val="0"/>
          <w:color w:val="000000" w:themeColor="text1"/>
          <w:sz w:val="24"/>
          <w:szCs w:val="24"/>
          <w:lang w:val="pl-PL"/>
        </w:rPr>
        <w:t>Główne grupy docelowe – art. 22 ust. 3 lit. d) pkt (iii) rozporządzenia w sprawie wspólnych przepisów:</w:t>
      </w:r>
      <w:bookmarkEnd w:id="536"/>
    </w:p>
    <w:p w14:paraId="344CF0C0" w14:textId="77777777" w:rsidR="00F24315" w:rsidRPr="009E5050" w:rsidRDefault="00F24315" w:rsidP="3EC64C4D">
      <w:pPr>
        <w:spacing w:before="100"/>
        <w:rPr>
          <w:color w:val="000000"/>
          <w:sz w:val="0"/>
          <w:szCs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F24315" w14:paraId="4E95AD0C" w14:textId="77777777" w:rsidTr="3EC64C4D">
        <w:trPr>
          <w:trHeight w:val="30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0" w:type="dxa"/>
              <w:bottom w:w="80" w:type="dxa"/>
              <w:right w:w="100" w:type="dxa"/>
            </w:tcMar>
          </w:tcPr>
          <w:p w14:paraId="06BCBF69" w14:textId="77777777" w:rsidR="00F24315" w:rsidRPr="009E5050" w:rsidRDefault="00F24315" w:rsidP="3EC64C4D">
            <w:pPr>
              <w:spacing w:before="100"/>
              <w:rPr>
                <w:color w:val="000000"/>
                <w:sz w:val="0"/>
                <w:szCs w:val="0"/>
                <w:lang w:val="pl-PL"/>
              </w:rPr>
            </w:pPr>
          </w:p>
          <w:p w14:paraId="1207C177" w14:textId="780D3655" w:rsidR="00F24315" w:rsidRDefault="00427C6D" w:rsidP="00427C6D">
            <w:pPr>
              <w:spacing w:before="100"/>
              <w:ind w:left="720"/>
              <w:rPr>
                <w:color w:val="000000"/>
              </w:rPr>
            </w:pPr>
            <w:r w:rsidRPr="3EC64C4D">
              <w:rPr>
                <w:color w:val="000000" w:themeColor="text1"/>
              </w:rPr>
              <w:t>mieszkanki i mieszkańcy województwa</w:t>
            </w:r>
          </w:p>
        </w:tc>
      </w:tr>
    </w:tbl>
    <w:p w14:paraId="5F1C95C0" w14:textId="77777777" w:rsidR="00F24315" w:rsidRDefault="00F24315" w:rsidP="00F24315">
      <w:pPr>
        <w:spacing w:before="100"/>
        <w:rPr>
          <w:color w:val="000000"/>
        </w:rPr>
      </w:pPr>
    </w:p>
    <w:p w14:paraId="01A5AD04" w14:textId="77777777" w:rsidR="00427C6D" w:rsidRPr="005F35DA" w:rsidRDefault="00427C6D" w:rsidP="00427C6D">
      <w:pPr>
        <w:pStyle w:val="Nagwek5"/>
        <w:spacing w:before="100" w:after="0"/>
        <w:rPr>
          <w:b w:val="0"/>
          <w:bCs w:val="0"/>
          <w:i w:val="0"/>
          <w:iCs w:val="0"/>
          <w:color w:val="000000"/>
          <w:sz w:val="24"/>
          <w:szCs w:val="24"/>
          <w:lang w:val="pl-PL"/>
        </w:rPr>
      </w:pPr>
      <w:bookmarkStart w:id="537" w:name="_Toc215824131"/>
      <w:r w:rsidRPr="005F35DA">
        <w:rPr>
          <w:b w:val="0"/>
          <w:bCs w:val="0"/>
          <w:i w:val="0"/>
          <w:iCs w:val="0"/>
          <w:color w:val="000000" w:themeColor="text1"/>
          <w:sz w:val="24"/>
          <w:szCs w:val="24"/>
          <w:lang w:val="pl-PL"/>
        </w:rPr>
        <w:t>Działania na rzecz zapewnienia równości, włączenia społecznego i niedyskryminacji – art. 22 ust. 3 lit. d) pkt (iv) rozporządzenia w sprawie wspólnych przepisów i art. 6 rozporządzenia w sprawie EFS+</w:t>
      </w:r>
      <w:bookmarkEnd w:id="537"/>
    </w:p>
    <w:p w14:paraId="1BF49402" w14:textId="77777777" w:rsidR="00F24315" w:rsidRPr="005F35DA" w:rsidRDefault="00F24315" w:rsidP="3EC64C4D">
      <w:pPr>
        <w:spacing w:before="100"/>
        <w:rPr>
          <w:color w:val="000000"/>
          <w:sz w:val="0"/>
          <w:szCs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F24315" w:rsidRPr="007F42EE" w14:paraId="600DD60E" w14:textId="77777777" w:rsidTr="3EC64C4D">
        <w:trPr>
          <w:trHeight w:val="30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0" w:type="dxa"/>
              <w:bottom w:w="80" w:type="dxa"/>
              <w:right w:w="100" w:type="dxa"/>
            </w:tcMar>
          </w:tcPr>
          <w:p w14:paraId="10DEDCA2" w14:textId="77777777" w:rsidR="00F24315" w:rsidRPr="005F35DA" w:rsidRDefault="00F24315" w:rsidP="3EC64C4D">
            <w:pPr>
              <w:spacing w:before="100"/>
              <w:rPr>
                <w:color w:val="000000"/>
                <w:sz w:val="0"/>
                <w:szCs w:val="0"/>
                <w:lang w:val="pl-PL"/>
              </w:rPr>
            </w:pPr>
          </w:p>
          <w:p w14:paraId="7E95FADF" w14:textId="77777777" w:rsidR="00427C6D" w:rsidRPr="005F35DA" w:rsidRDefault="00427C6D" w:rsidP="00427C6D">
            <w:pPr>
              <w:spacing w:before="100"/>
              <w:rPr>
                <w:color w:val="000000"/>
                <w:lang w:val="pl-PL"/>
              </w:rPr>
            </w:pPr>
            <w:r w:rsidRPr="005F35DA">
              <w:rPr>
                <w:color w:val="000000" w:themeColor="text1"/>
                <w:lang w:val="pl-PL"/>
              </w:rPr>
              <w:t xml:space="preserve">Działania w celu szczegółowym 2(xi) będą realizowane z poszanowaniem zasady równości szans i niedyskryminacji, w tym dostępności dla osób z niepełnosprawnościami. Realizowane projekty będą charakteryzować się wysoką jakością i kompleksowością udzielanego wsparcia, wpływać na poprawę warunków życia oraz pozytywnie oddziaływać na zdrowie i długość życia wszystkich grup społecznych. Szczególny nacisk zostanie położony na niwelowaniu zjawiska ubóstwa energetycznego dotykającego osoby mniej zamożne, w tym osoby starsze, rodziców samotnie wychowujących dzieci, osoby z niepełnosprawnościami oraz rodziny wielodzietne. </w:t>
            </w:r>
          </w:p>
          <w:p w14:paraId="5AC646CE" w14:textId="77777777" w:rsidR="00427C6D" w:rsidRPr="005F35DA" w:rsidRDefault="00427C6D" w:rsidP="00427C6D">
            <w:pPr>
              <w:spacing w:before="100"/>
              <w:rPr>
                <w:color w:val="000000"/>
                <w:lang w:val="pl-PL"/>
              </w:rPr>
            </w:pPr>
            <w:r w:rsidRPr="005F35DA">
              <w:rPr>
                <w:color w:val="000000" w:themeColor="text1"/>
                <w:lang w:val="pl-PL"/>
              </w:rPr>
              <w:t xml:space="preserve">Działania w cs realizowane będą zgodnie z zasadami horyzontalnymi zawartymi w art. 9 Rozporządzenia PE i Rady nr 2021/1060 oraz zasadą zwalczania dyskryminacji zawartą w art. 10 Traktatu o funkcjonowaniu Unii Europejskiej. </w:t>
            </w:r>
          </w:p>
          <w:p w14:paraId="0397282D" w14:textId="77777777" w:rsidR="00427C6D" w:rsidRPr="005F35DA" w:rsidRDefault="00427C6D" w:rsidP="00427C6D">
            <w:pPr>
              <w:spacing w:before="100"/>
              <w:rPr>
                <w:color w:val="000000"/>
                <w:lang w:val="pl-PL"/>
              </w:rPr>
            </w:pPr>
            <w:r w:rsidRPr="005F35DA">
              <w:rPr>
                <w:color w:val="000000" w:themeColor="text1"/>
                <w:lang w:val="pl-PL"/>
              </w:rPr>
              <w:t xml:space="preserve">Projekty w ramach cs będą realizowane z poszanowaniem zasad niedyskryminacji, w tym ze względu na płeć, rasę lub pochodzenie etniczne, religię lub światopogląd, niepełnosprawność, wiek lub orientację seksualną. Będzie się to wyrażać w konieczności zapewnienia wszystkim osobom jednakowego dostępu do m.in. informacji, produktów, usług, infrastruktury i zatrudnienia. Rezultaty projektów będą dostępne dla społeczeństwa bez dyskryminacji ze względu na przywołane powyżej cechy, a sama treść projektów nie będzie dyskryminacyjna. </w:t>
            </w:r>
          </w:p>
          <w:p w14:paraId="50C2E667" w14:textId="18A2E986" w:rsidR="00F24315" w:rsidRPr="005F35DA" w:rsidRDefault="00427C6D" w:rsidP="00427C6D">
            <w:pPr>
              <w:spacing w:before="100"/>
              <w:rPr>
                <w:color w:val="000000"/>
                <w:lang w:val="pl-PL"/>
              </w:rPr>
            </w:pPr>
            <w:r w:rsidRPr="005F35DA">
              <w:rPr>
                <w:color w:val="000000" w:themeColor="text1"/>
                <w:lang w:val="pl-PL"/>
              </w:rPr>
              <w:t>Wsparcie polityki spójności będzie udzielane wyłącznie projektom i beneficjentom, którzy przestrzegają przepisów antydyskryminacyjnych, o których mowa w art. 9 ust. 3 Rozporządzenia ogólnego. W przypadku, gdy beneficjentem jest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w:t>
            </w:r>
            <w:r>
              <w:rPr>
                <w:color w:val="000000" w:themeColor="text1"/>
                <w:lang w:val="pl-PL"/>
              </w:rPr>
              <w:t>.</w:t>
            </w:r>
          </w:p>
        </w:tc>
      </w:tr>
    </w:tbl>
    <w:p w14:paraId="0DD9D2B9" w14:textId="77777777" w:rsidR="00F24315" w:rsidRPr="005F35DA" w:rsidRDefault="00F24315" w:rsidP="00F24315">
      <w:pPr>
        <w:spacing w:before="100"/>
        <w:rPr>
          <w:color w:val="000000"/>
          <w:lang w:val="pl-PL"/>
        </w:rPr>
      </w:pPr>
    </w:p>
    <w:p w14:paraId="21D6C25C" w14:textId="77777777" w:rsidR="00427C6D" w:rsidRPr="005F35DA" w:rsidRDefault="00427C6D" w:rsidP="00427C6D">
      <w:pPr>
        <w:pStyle w:val="Nagwek5"/>
        <w:spacing w:before="100" w:after="0"/>
        <w:rPr>
          <w:b w:val="0"/>
          <w:bCs w:val="0"/>
          <w:i w:val="0"/>
          <w:iCs w:val="0"/>
          <w:color w:val="000000"/>
          <w:sz w:val="24"/>
          <w:szCs w:val="24"/>
          <w:lang w:val="pl-PL"/>
        </w:rPr>
      </w:pPr>
      <w:bookmarkStart w:id="538" w:name="_Toc215824132"/>
      <w:r w:rsidRPr="005F35DA">
        <w:rPr>
          <w:b w:val="0"/>
          <w:bCs w:val="0"/>
          <w:i w:val="0"/>
          <w:iCs w:val="0"/>
          <w:color w:val="000000" w:themeColor="text1"/>
          <w:sz w:val="24"/>
          <w:szCs w:val="24"/>
          <w:lang w:val="pl-PL"/>
        </w:rPr>
        <w:t>Wskazanie konkretnych terytoriów objętych wsparciem, z uwzględnieniem planowanego wykorzystania narzędzi terytorialnych – art. 22 ust. 3 lit. d) pkt (v) rozporządzenia w sprawie wspólnych przepisów</w:t>
      </w:r>
      <w:bookmarkEnd w:id="538"/>
    </w:p>
    <w:p w14:paraId="553EFCA5" w14:textId="77777777" w:rsidR="00F24315" w:rsidRPr="005F35DA" w:rsidRDefault="00F24315" w:rsidP="3EC64C4D">
      <w:pPr>
        <w:spacing w:before="100"/>
        <w:rPr>
          <w:color w:val="000000"/>
          <w:sz w:val="0"/>
          <w:szCs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F24315" w14:paraId="0810AB60" w14:textId="77777777" w:rsidTr="3EC64C4D">
        <w:trPr>
          <w:trHeight w:val="30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0" w:type="dxa"/>
              <w:bottom w:w="80" w:type="dxa"/>
              <w:right w:w="100" w:type="dxa"/>
            </w:tcMar>
          </w:tcPr>
          <w:p w14:paraId="6C6F23AD" w14:textId="77777777" w:rsidR="00F24315" w:rsidRPr="005F35DA" w:rsidRDefault="00F24315" w:rsidP="3EC64C4D">
            <w:pPr>
              <w:spacing w:before="100"/>
              <w:rPr>
                <w:color w:val="000000"/>
                <w:sz w:val="0"/>
                <w:szCs w:val="0"/>
                <w:lang w:val="pl-PL"/>
              </w:rPr>
            </w:pPr>
          </w:p>
          <w:p w14:paraId="7EB8869A" w14:textId="5D60CBB3" w:rsidR="00F24315" w:rsidRDefault="00427C6D" w:rsidP="00F24315">
            <w:pPr>
              <w:spacing w:before="100"/>
              <w:rPr>
                <w:color w:val="000000"/>
              </w:rPr>
            </w:pPr>
            <w:r w:rsidRPr="3EC64C4D">
              <w:rPr>
                <w:color w:val="000000" w:themeColor="text1"/>
              </w:rPr>
              <w:t>Nie dotyczy</w:t>
            </w:r>
          </w:p>
        </w:tc>
      </w:tr>
    </w:tbl>
    <w:p w14:paraId="028B24DF" w14:textId="77777777" w:rsidR="00F24315" w:rsidRDefault="00F24315" w:rsidP="00F24315">
      <w:pPr>
        <w:spacing w:before="100"/>
        <w:rPr>
          <w:color w:val="000000"/>
        </w:rPr>
      </w:pPr>
    </w:p>
    <w:p w14:paraId="55634663" w14:textId="77777777" w:rsidR="00427C6D" w:rsidRPr="005F35DA" w:rsidRDefault="00427C6D" w:rsidP="00427C6D">
      <w:pPr>
        <w:pStyle w:val="Nagwek5"/>
        <w:spacing w:before="100" w:after="0"/>
        <w:rPr>
          <w:b w:val="0"/>
          <w:bCs w:val="0"/>
          <w:i w:val="0"/>
          <w:iCs w:val="0"/>
          <w:color w:val="000000"/>
          <w:sz w:val="24"/>
          <w:szCs w:val="24"/>
          <w:lang w:val="pl-PL"/>
        </w:rPr>
      </w:pPr>
      <w:bookmarkStart w:id="539" w:name="_Toc215824133"/>
      <w:r w:rsidRPr="005F35DA">
        <w:rPr>
          <w:b w:val="0"/>
          <w:bCs w:val="0"/>
          <w:i w:val="0"/>
          <w:iCs w:val="0"/>
          <w:color w:val="000000" w:themeColor="text1"/>
          <w:sz w:val="24"/>
          <w:szCs w:val="24"/>
          <w:lang w:val="pl-PL"/>
        </w:rPr>
        <w:t>Działania międzyregionalne, transgraniczne i transnarodowe – art. 22 ust. 3 lit. d) pkt (vi) rozporządzenia w sprawie wspólnych przepisów</w:t>
      </w:r>
      <w:bookmarkEnd w:id="539"/>
    </w:p>
    <w:p w14:paraId="6727E298" w14:textId="77777777" w:rsidR="00F24315" w:rsidRPr="005F35DA" w:rsidRDefault="00F24315" w:rsidP="3EC64C4D">
      <w:pPr>
        <w:spacing w:before="100"/>
        <w:rPr>
          <w:color w:val="000000"/>
          <w:sz w:val="0"/>
          <w:szCs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F24315" w:rsidRPr="007F42EE" w14:paraId="1725EE59" w14:textId="77777777" w:rsidTr="3EC64C4D">
        <w:trPr>
          <w:trHeight w:val="30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0" w:type="dxa"/>
              <w:bottom w:w="80" w:type="dxa"/>
              <w:right w:w="100" w:type="dxa"/>
            </w:tcMar>
          </w:tcPr>
          <w:p w14:paraId="002CC0C2" w14:textId="77777777" w:rsidR="00F24315" w:rsidRPr="005F35DA" w:rsidRDefault="00F24315" w:rsidP="3EC64C4D">
            <w:pPr>
              <w:spacing w:before="100"/>
              <w:rPr>
                <w:color w:val="000000"/>
                <w:sz w:val="0"/>
                <w:szCs w:val="0"/>
                <w:lang w:val="pl-PL"/>
              </w:rPr>
            </w:pPr>
          </w:p>
          <w:p w14:paraId="726123AC" w14:textId="77777777" w:rsidR="00427C6D" w:rsidRPr="005F35DA" w:rsidRDefault="00427C6D" w:rsidP="00427C6D">
            <w:pPr>
              <w:spacing w:before="100"/>
              <w:rPr>
                <w:color w:val="000000"/>
                <w:lang w:val="pl-PL"/>
              </w:rPr>
            </w:pPr>
            <w:r w:rsidRPr="005F35DA">
              <w:rPr>
                <w:color w:val="000000" w:themeColor="text1"/>
                <w:lang w:val="pl-PL"/>
              </w:rPr>
              <w:t xml:space="preserve">Zaplanowane działania w zakresie efektywności energetycznej są komplementarne z działaniami wynikającymi z programów o charakterze transgranicznym: Program Współpracy Interreg VI A Meklemburgia-Pomorze Przednie/Brandenburgia/Polska, Interreg Europa Środkowa 2021-2027, Program współpracy transgranicznej Interreg Południowy Bałtyk na lata 2021-2027. </w:t>
            </w:r>
          </w:p>
          <w:p w14:paraId="4FEB764B" w14:textId="57CBA800" w:rsidR="00F24315" w:rsidRPr="005F35DA" w:rsidRDefault="00427C6D" w:rsidP="00427C6D">
            <w:pPr>
              <w:spacing w:before="100"/>
              <w:rPr>
                <w:color w:val="000000"/>
                <w:lang w:val="pl-PL"/>
              </w:rPr>
            </w:pPr>
            <w:r w:rsidRPr="005F35DA">
              <w:rPr>
                <w:color w:val="000000" w:themeColor="text1"/>
                <w:lang w:val="pl-PL"/>
              </w:rPr>
              <w:t xml:space="preserve">Umiędzynarodowienie FEPZ będzie polegało na wymianie informacji w zakresie planowanych do realizacji projektów lub dobrych praktyk na Pomorzu Zachodnim, jak i w krajach partnerskich. </w:t>
            </w:r>
          </w:p>
        </w:tc>
      </w:tr>
    </w:tbl>
    <w:p w14:paraId="253578B1" w14:textId="77777777" w:rsidR="00F24315" w:rsidRPr="005F35DA" w:rsidRDefault="00F24315" w:rsidP="00F24315">
      <w:pPr>
        <w:spacing w:before="100"/>
        <w:rPr>
          <w:color w:val="000000"/>
          <w:lang w:val="pl-PL"/>
        </w:rPr>
      </w:pPr>
    </w:p>
    <w:p w14:paraId="5BAB032D" w14:textId="77777777" w:rsidR="00427C6D" w:rsidRPr="005F35DA" w:rsidRDefault="00427C6D" w:rsidP="00427C6D">
      <w:pPr>
        <w:pStyle w:val="Nagwek5"/>
        <w:spacing w:before="100" w:after="0"/>
        <w:rPr>
          <w:b w:val="0"/>
          <w:bCs w:val="0"/>
          <w:i w:val="0"/>
          <w:iCs w:val="0"/>
          <w:color w:val="000000"/>
          <w:sz w:val="24"/>
          <w:szCs w:val="24"/>
          <w:lang w:val="pl-PL"/>
        </w:rPr>
      </w:pPr>
      <w:bookmarkStart w:id="540" w:name="_Toc215824134"/>
      <w:r w:rsidRPr="005F35DA">
        <w:rPr>
          <w:b w:val="0"/>
          <w:bCs w:val="0"/>
          <w:i w:val="0"/>
          <w:iCs w:val="0"/>
          <w:color w:val="000000" w:themeColor="text1"/>
          <w:sz w:val="24"/>
          <w:szCs w:val="24"/>
          <w:lang w:val="pl-PL"/>
        </w:rPr>
        <w:t>Planowane wykorzystanie instrumentów finansowych – art. 22 ust. 3 lit. d) pkt (vii) rozporządzenia w sprawie wspólnych przepisów</w:t>
      </w:r>
      <w:bookmarkEnd w:id="540"/>
    </w:p>
    <w:p w14:paraId="06816DCB" w14:textId="77777777" w:rsidR="00F24315" w:rsidRPr="005F35DA" w:rsidRDefault="00F24315" w:rsidP="3EC64C4D">
      <w:pPr>
        <w:spacing w:before="100"/>
        <w:rPr>
          <w:color w:val="000000"/>
          <w:sz w:val="0"/>
          <w:szCs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F24315" w:rsidRPr="007F42EE" w14:paraId="297E7788" w14:textId="77777777" w:rsidTr="3EC64C4D">
        <w:trPr>
          <w:trHeight w:val="30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0" w:type="dxa"/>
              <w:bottom w:w="80" w:type="dxa"/>
              <w:right w:w="100" w:type="dxa"/>
            </w:tcMar>
          </w:tcPr>
          <w:p w14:paraId="2E5DAF62" w14:textId="77777777" w:rsidR="00F24315" w:rsidRPr="005F35DA" w:rsidRDefault="00F24315" w:rsidP="3EC64C4D">
            <w:pPr>
              <w:spacing w:before="100"/>
              <w:rPr>
                <w:color w:val="000000"/>
                <w:sz w:val="0"/>
                <w:szCs w:val="0"/>
                <w:lang w:val="pl-PL"/>
              </w:rPr>
            </w:pPr>
          </w:p>
          <w:p w14:paraId="5B1E03A3" w14:textId="000770DF" w:rsidR="00F24315" w:rsidRPr="005F35DA" w:rsidRDefault="00427C6D" w:rsidP="00F24315">
            <w:pPr>
              <w:spacing w:before="100"/>
              <w:rPr>
                <w:color w:val="000000"/>
                <w:lang w:val="pl-PL"/>
              </w:rPr>
            </w:pPr>
            <w:r w:rsidRPr="005F35DA">
              <w:rPr>
                <w:color w:val="000000" w:themeColor="text1"/>
                <w:lang w:val="pl-PL"/>
              </w:rPr>
              <w:t xml:space="preserve">Interwencja na poziomie regionalnym będzie realizowana poprzez dotacje przede wszystkim z uwagi na to, iż obejmuje zadania z zakresu </w:t>
            </w:r>
            <w:r w:rsidRPr="3EC64C4D">
              <w:rPr>
                <w:color w:val="000000" w:themeColor="text1"/>
                <w:lang w:val="pl-PL"/>
              </w:rPr>
              <w:t>zapewnieni</w:t>
            </w:r>
            <w:r>
              <w:rPr>
                <w:color w:val="000000" w:themeColor="text1"/>
                <w:lang w:val="pl-PL"/>
              </w:rPr>
              <w:t>a</w:t>
            </w:r>
            <w:r w:rsidRPr="3EC64C4D">
              <w:rPr>
                <w:color w:val="000000" w:themeColor="text1"/>
                <w:lang w:val="pl-PL"/>
              </w:rPr>
              <w:t xml:space="preserve"> dostępu do godnych i przystępnych cenowo mieszkań dla wszystkich obywateli oraz do walki z bezdomnością i dyskryminacją. Inwestycje</w:t>
            </w:r>
            <w:r w:rsidRPr="005F35DA">
              <w:rPr>
                <w:color w:val="000000" w:themeColor="text1"/>
                <w:lang w:val="pl-PL"/>
              </w:rPr>
              <w:t xml:space="preserve"> będ</w:t>
            </w:r>
            <w:r w:rsidRPr="3EC64C4D">
              <w:rPr>
                <w:color w:val="000000" w:themeColor="text1"/>
                <w:lang w:val="pl-PL"/>
              </w:rPr>
              <w:t>ą</w:t>
            </w:r>
            <w:r w:rsidRPr="005F35DA">
              <w:rPr>
                <w:color w:val="000000" w:themeColor="text1"/>
                <w:lang w:val="pl-PL"/>
              </w:rPr>
              <w:t xml:space="preserve"> miał</w:t>
            </w:r>
            <w:r w:rsidRPr="3EC64C4D">
              <w:rPr>
                <w:color w:val="000000" w:themeColor="text1"/>
                <w:lang w:val="pl-PL"/>
              </w:rPr>
              <w:t>y</w:t>
            </w:r>
            <w:r w:rsidRPr="005F35DA">
              <w:rPr>
                <w:color w:val="000000" w:themeColor="text1"/>
                <w:lang w:val="pl-PL"/>
              </w:rPr>
              <w:t xml:space="preserve"> charakter niekomercyjny, nie będ</w:t>
            </w:r>
            <w:r w:rsidRPr="3EC64C4D">
              <w:rPr>
                <w:color w:val="000000" w:themeColor="text1"/>
                <w:lang w:val="pl-PL"/>
              </w:rPr>
              <w:t>ą</w:t>
            </w:r>
            <w:r w:rsidRPr="005F35DA">
              <w:rPr>
                <w:color w:val="000000" w:themeColor="text1"/>
                <w:lang w:val="pl-PL"/>
              </w:rPr>
              <w:t xml:space="preserve"> prowadzić do generowania zysków</w:t>
            </w:r>
            <w:r>
              <w:rPr>
                <w:color w:val="000000" w:themeColor="text1"/>
                <w:lang w:val="pl-PL"/>
              </w:rPr>
              <w:t>.</w:t>
            </w:r>
          </w:p>
        </w:tc>
      </w:tr>
    </w:tbl>
    <w:p w14:paraId="73BC64C9" w14:textId="77777777" w:rsidR="00F24315" w:rsidRPr="005F35DA" w:rsidRDefault="00F24315" w:rsidP="00F24315">
      <w:pPr>
        <w:spacing w:before="100"/>
        <w:rPr>
          <w:color w:val="000000"/>
          <w:lang w:val="pl-PL"/>
        </w:rPr>
      </w:pPr>
    </w:p>
    <w:p w14:paraId="30F0E3D9" w14:textId="77777777" w:rsidR="00427C6D" w:rsidRPr="005F35DA" w:rsidRDefault="00427C6D" w:rsidP="00427C6D">
      <w:pPr>
        <w:pStyle w:val="Nagwek4"/>
        <w:spacing w:before="100" w:after="0"/>
        <w:rPr>
          <w:b w:val="0"/>
          <w:bCs w:val="0"/>
          <w:color w:val="000000"/>
          <w:sz w:val="24"/>
          <w:szCs w:val="24"/>
          <w:lang w:val="pl-PL"/>
        </w:rPr>
      </w:pPr>
      <w:bookmarkStart w:id="541" w:name="_Toc215824135"/>
      <w:r w:rsidRPr="005F35DA">
        <w:rPr>
          <w:b w:val="0"/>
          <w:bCs w:val="0"/>
          <w:color w:val="000000" w:themeColor="text1"/>
          <w:sz w:val="24"/>
          <w:szCs w:val="24"/>
          <w:lang w:val="pl-PL"/>
        </w:rPr>
        <w:t>2.3.1.1.2. Wskaźniki</w:t>
      </w:r>
      <w:bookmarkEnd w:id="541"/>
    </w:p>
    <w:p w14:paraId="2461CC75" w14:textId="77777777" w:rsidR="00427C6D" w:rsidRPr="005F35DA" w:rsidRDefault="00427C6D" w:rsidP="00427C6D">
      <w:pPr>
        <w:spacing w:before="100"/>
        <w:rPr>
          <w:color w:val="000000"/>
          <w:sz w:val="0"/>
          <w:szCs w:val="0"/>
          <w:lang w:val="pl-PL"/>
        </w:rPr>
      </w:pPr>
    </w:p>
    <w:p w14:paraId="56ED6910" w14:textId="77777777" w:rsidR="00427C6D" w:rsidRPr="005F35DA" w:rsidRDefault="00427C6D" w:rsidP="00427C6D">
      <w:pPr>
        <w:spacing w:before="100"/>
        <w:rPr>
          <w:color w:val="000000"/>
          <w:sz w:val="0"/>
          <w:szCs w:val="0"/>
          <w:lang w:val="pl-PL"/>
        </w:rPr>
      </w:pPr>
      <w:r w:rsidRPr="005F35DA">
        <w:rPr>
          <w:color w:val="000000" w:themeColor="text1"/>
          <w:lang w:val="pl-PL"/>
        </w:rPr>
        <w:t>Podstawa prawna: art. 22 ust. 3 lit. d) pkt (ii) rozporządzenia w sprawie wspólnych przepisów oraz art. 8 rozporządzenia w sprawie EFRR i Funduszu Spójności</w:t>
      </w:r>
    </w:p>
    <w:p w14:paraId="6CE46C5E" w14:textId="77777777" w:rsidR="00427C6D" w:rsidRDefault="00427C6D" w:rsidP="00427C6D">
      <w:pPr>
        <w:pStyle w:val="Nagwek5"/>
        <w:spacing w:before="100" w:after="0"/>
        <w:rPr>
          <w:b w:val="0"/>
          <w:bCs w:val="0"/>
          <w:i w:val="0"/>
          <w:iCs w:val="0"/>
          <w:color w:val="000000"/>
          <w:sz w:val="24"/>
          <w:szCs w:val="24"/>
        </w:rPr>
      </w:pPr>
      <w:bookmarkStart w:id="542" w:name="_Toc215824136"/>
      <w:r w:rsidRPr="3EC64C4D">
        <w:rPr>
          <w:b w:val="0"/>
          <w:bCs w:val="0"/>
          <w:i w:val="0"/>
          <w:iCs w:val="0"/>
          <w:color w:val="000000" w:themeColor="text1"/>
          <w:sz w:val="24"/>
          <w:szCs w:val="24"/>
        </w:rPr>
        <w:t>Tabela 2: Wskaźniki produktu</w:t>
      </w:r>
      <w:bookmarkEnd w:id="542"/>
    </w:p>
    <w:p w14:paraId="65B71C54" w14:textId="77777777" w:rsidR="00F24315" w:rsidRDefault="00F24315" w:rsidP="3EC64C4D">
      <w:pPr>
        <w:spacing w:before="100"/>
        <w:rPr>
          <w:color w:val="000000"/>
          <w:sz w:val="0"/>
          <w:szCs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169"/>
        <w:gridCol w:w="798"/>
        <w:gridCol w:w="3498"/>
        <w:gridCol w:w="1376"/>
        <w:gridCol w:w="1669"/>
        <w:gridCol w:w="1545"/>
        <w:gridCol w:w="2464"/>
        <w:gridCol w:w="1833"/>
      </w:tblGrid>
      <w:tr w:rsidR="00427C6D" w14:paraId="1CF90601" w14:textId="77777777" w:rsidTr="004C7B7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1E82211" w14:textId="77777777" w:rsidR="00427C6D" w:rsidRDefault="00427C6D" w:rsidP="004C7B75">
            <w:pPr>
              <w:spacing w:before="100"/>
              <w:jc w:val="center"/>
              <w:rPr>
                <w:color w:val="000000"/>
                <w:sz w:val="20"/>
                <w:szCs w:val="20"/>
              </w:rPr>
            </w:pPr>
            <w:r w:rsidRPr="3EC64C4D">
              <w:rPr>
                <w:color w:val="000000" w:themeColor="text1"/>
                <w:sz w:val="20"/>
                <w:szCs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16FA50B" w14:textId="77777777" w:rsidR="00427C6D" w:rsidRDefault="00427C6D" w:rsidP="004C7B75">
            <w:pPr>
              <w:spacing w:before="100"/>
              <w:jc w:val="center"/>
              <w:rPr>
                <w:color w:val="000000"/>
                <w:sz w:val="20"/>
                <w:szCs w:val="20"/>
              </w:rPr>
            </w:pPr>
            <w:r w:rsidRPr="3EC64C4D">
              <w:rPr>
                <w:color w:val="000000" w:themeColor="text1"/>
                <w:sz w:val="20"/>
                <w:szCs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31B59B0" w14:textId="77777777" w:rsidR="00427C6D" w:rsidRDefault="00427C6D" w:rsidP="004C7B75">
            <w:pPr>
              <w:spacing w:before="100"/>
              <w:jc w:val="center"/>
              <w:rPr>
                <w:color w:val="000000"/>
                <w:sz w:val="20"/>
                <w:szCs w:val="20"/>
              </w:rPr>
            </w:pPr>
            <w:r w:rsidRPr="3EC64C4D">
              <w:rPr>
                <w:color w:val="000000" w:themeColor="text1"/>
                <w:sz w:val="20"/>
                <w:szCs w:val="20"/>
              </w:rPr>
              <w:t>Fundusz</w:t>
            </w:r>
          </w:p>
        </w:tc>
        <w:tc>
          <w:tcPr>
            <w:tcW w:w="115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B4C5B60" w14:textId="77777777" w:rsidR="00427C6D" w:rsidRDefault="00427C6D" w:rsidP="004C7B75">
            <w:pPr>
              <w:spacing w:before="100"/>
              <w:jc w:val="center"/>
              <w:rPr>
                <w:color w:val="000000"/>
                <w:sz w:val="20"/>
                <w:szCs w:val="20"/>
              </w:rPr>
            </w:pPr>
            <w:r w:rsidRPr="3EC64C4D">
              <w:rPr>
                <w:color w:val="000000" w:themeColor="text1"/>
                <w:sz w:val="20"/>
                <w:szCs w:val="20"/>
              </w:rPr>
              <w:t>Kategoria regionu</w:t>
            </w:r>
          </w:p>
        </w:tc>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B5A52AF" w14:textId="77777777" w:rsidR="00427C6D" w:rsidRDefault="00427C6D" w:rsidP="004C7B75">
            <w:pPr>
              <w:spacing w:before="100"/>
              <w:jc w:val="center"/>
              <w:rPr>
                <w:color w:val="000000"/>
                <w:sz w:val="20"/>
                <w:szCs w:val="20"/>
              </w:rPr>
            </w:pPr>
            <w:r w:rsidRPr="3EC64C4D">
              <w:rPr>
                <w:color w:val="000000" w:themeColor="text1"/>
                <w:sz w:val="20"/>
                <w:szCs w:val="20"/>
              </w:rPr>
              <w:t>Nr identyfikacyjny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322E820" w14:textId="77777777" w:rsidR="00427C6D" w:rsidRDefault="00427C6D" w:rsidP="004C7B75">
            <w:pPr>
              <w:spacing w:before="100"/>
              <w:jc w:val="center"/>
              <w:rPr>
                <w:color w:val="000000"/>
                <w:sz w:val="20"/>
                <w:szCs w:val="20"/>
              </w:rPr>
            </w:pPr>
            <w:r w:rsidRPr="3EC64C4D">
              <w:rPr>
                <w:color w:val="000000" w:themeColor="text1"/>
                <w:sz w:val="20"/>
                <w:szCs w:val="20"/>
              </w:rPr>
              <w:t>Wskaźnik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D300AB0" w14:textId="77777777" w:rsidR="00427C6D" w:rsidRDefault="00427C6D" w:rsidP="004C7B75">
            <w:pPr>
              <w:spacing w:before="100"/>
              <w:jc w:val="center"/>
              <w:rPr>
                <w:color w:val="000000"/>
                <w:sz w:val="20"/>
                <w:szCs w:val="20"/>
              </w:rPr>
            </w:pPr>
            <w:r w:rsidRPr="3EC64C4D">
              <w:rPr>
                <w:color w:val="000000" w:themeColor="text1"/>
                <w:sz w:val="20"/>
                <w:szCs w:val="20"/>
              </w:rPr>
              <w:t>Jednostka miary</w:t>
            </w:r>
          </w:p>
        </w:tc>
        <w:tc>
          <w:tcPr>
            <w:tcW w:w="81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716CD77" w14:textId="77777777" w:rsidR="00427C6D" w:rsidRDefault="00427C6D" w:rsidP="004C7B75">
            <w:pPr>
              <w:spacing w:before="100"/>
              <w:jc w:val="center"/>
              <w:rPr>
                <w:color w:val="000000"/>
                <w:sz w:val="20"/>
                <w:szCs w:val="20"/>
              </w:rPr>
            </w:pPr>
            <w:r w:rsidRPr="3EC64C4D">
              <w:rPr>
                <w:color w:val="000000" w:themeColor="text1"/>
                <w:sz w:val="20"/>
                <w:szCs w:val="20"/>
              </w:rPr>
              <w:t>Cel pośredni (2024)</w:t>
            </w:r>
          </w:p>
        </w:tc>
        <w:tc>
          <w:tcPr>
            <w:tcW w:w="60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0D52BAA" w14:textId="77777777" w:rsidR="00427C6D" w:rsidRDefault="00427C6D" w:rsidP="004C7B75">
            <w:pPr>
              <w:spacing w:before="100"/>
              <w:jc w:val="center"/>
              <w:rPr>
                <w:color w:val="000000"/>
                <w:sz w:val="20"/>
                <w:szCs w:val="20"/>
              </w:rPr>
            </w:pPr>
            <w:r w:rsidRPr="3EC64C4D">
              <w:rPr>
                <w:color w:val="000000" w:themeColor="text1"/>
                <w:sz w:val="20"/>
                <w:szCs w:val="20"/>
              </w:rPr>
              <w:t>Cel końcowy (2029)</w:t>
            </w:r>
          </w:p>
        </w:tc>
      </w:tr>
      <w:tr w:rsidR="00427C6D" w14:paraId="1E32238A" w14:textId="77777777" w:rsidTr="004C7B7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86827C3" w14:textId="77777777" w:rsidR="00427C6D" w:rsidRDefault="00427C6D" w:rsidP="004C7B75">
            <w:pPr>
              <w:spacing w:before="100"/>
              <w:rPr>
                <w:color w:val="000000"/>
                <w:sz w:val="20"/>
                <w:szCs w:val="20"/>
              </w:rPr>
            </w:pPr>
            <w:r w:rsidRPr="3EC64C4D">
              <w:rPr>
                <w:color w:val="000000" w:themeColor="text1"/>
                <w:sz w:val="20"/>
                <w:szCs w:val="20"/>
              </w:rPr>
              <w:t>1</w:t>
            </w:r>
            <w:r>
              <w:rPr>
                <w:color w:val="000000" w:themeColor="text1"/>
                <w:sz w:val="20"/>
                <w:szCs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ECA1DAF" w14:textId="77777777" w:rsidR="00427C6D" w:rsidRDefault="00427C6D" w:rsidP="004C7B75">
            <w:pPr>
              <w:spacing w:before="100"/>
              <w:rPr>
                <w:color w:val="000000"/>
                <w:sz w:val="20"/>
                <w:szCs w:val="20"/>
              </w:rPr>
            </w:pPr>
            <w:r w:rsidRPr="3EC64C4D">
              <w:rPr>
                <w:color w:val="000000" w:themeColor="text1"/>
                <w:sz w:val="20"/>
                <w:szCs w:val="20"/>
              </w:rPr>
              <w:t>2.11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AE1A51B" w14:textId="77777777" w:rsidR="00427C6D" w:rsidRDefault="00427C6D" w:rsidP="004C7B75">
            <w:pPr>
              <w:spacing w:before="100"/>
              <w:rPr>
                <w:color w:val="000000"/>
                <w:sz w:val="20"/>
                <w:szCs w:val="20"/>
              </w:rPr>
            </w:pPr>
            <w:r w:rsidRPr="3EC64C4D">
              <w:rPr>
                <w:color w:val="000000" w:themeColor="text1"/>
                <w:sz w:val="20"/>
                <w:szCs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D87D141" w14:textId="77777777" w:rsidR="00427C6D" w:rsidRDefault="00427C6D" w:rsidP="004C7B75">
            <w:pPr>
              <w:spacing w:before="100"/>
              <w:rPr>
                <w:color w:val="000000"/>
                <w:sz w:val="20"/>
                <w:szCs w:val="20"/>
              </w:rPr>
            </w:pPr>
            <w:r w:rsidRPr="3EC64C4D">
              <w:rPr>
                <w:color w:val="000000" w:themeColor="text1"/>
                <w:sz w:val="20"/>
                <w:szCs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E737949" w14:textId="77777777" w:rsidR="00427C6D" w:rsidRPr="007E14AB" w:rsidRDefault="00427C6D" w:rsidP="004C7B75">
            <w:pPr>
              <w:spacing w:before="100"/>
              <w:rPr>
                <w:color w:val="000000"/>
                <w:sz w:val="20"/>
                <w:szCs w:val="20"/>
              </w:rPr>
            </w:pPr>
            <w:r w:rsidRPr="005F35DA">
              <w:rPr>
                <w:rStyle w:val="Pogrubienie"/>
                <w:b w:val="0"/>
                <w:bCs w:val="0"/>
                <w:sz w:val="20"/>
                <w:szCs w:val="20"/>
              </w:rPr>
              <w:t>RCO 18</w:t>
            </w:r>
            <w:r w:rsidRPr="005F35DA">
              <w:rPr>
                <w:sz w:val="20"/>
                <w:szCs w:val="20"/>
              </w:rPr>
              <w:t xml:space="preserve">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F00DB15" w14:textId="77777777" w:rsidR="00427C6D" w:rsidRPr="006211E8" w:rsidRDefault="00427C6D" w:rsidP="004C7B75">
            <w:pPr>
              <w:spacing w:before="100"/>
              <w:rPr>
                <w:color w:val="000000"/>
                <w:sz w:val="20"/>
                <w:szCs w:val="20"/>
                <w:lang w:val="pl-PL"/>
              </w:rPr>
            </w:pPr>
            <w:r w:rsidRPr="009E5050">
              <w:rPr>
                <w:color w:val="000000"/>
                <w:sz w:val="20"/>
                <w:szCs w:val="20"/>
                <w:lang w:val="pl-PL" w:eastAsia="pl-PL"/>
              </w:rPr>
              <w:t>Przyst</w:t>
            </w:r>
            <w:r w:rsidRPr="009E5050">
              <w:rPr>
                <w:rFonts w:hint="eastAsia"/>
                <w:color w:val="000000"/>
                <w:sz w:val="20"/>
                <w:szCs w:val="20"/>
                <w:lang w:val="pl-PL" w:eastAsia="pl-PL"/>
              </w:rPr>
              <w:t>ę</w:t>
            </w:r>
            <w:r w:rsidRPr="009E5050">
              <w:rPr>
                <w:color w:val="000000"/>
                <w:sz w:val="20"/>
                <w:szCs w:val="20"/>
                <w:lang w:val="pl-PL" w:eastAsia="pl-PL"/>
              </w:rPr>
              <w:t>pne cenowo i zr</w:t>
            </w:r>
            <w:r w:rsidRPr="009E5050">
              <w:rPr>
                <w:rFonts w:hint="eastAsia"/>
                <w:color w:val="000000"/>
                <w:sz w:val="20"/>
                <w:szCs w:val="20"/>
                <w:lang w:val="pl-PL" w:eastAsia="pl-PL"/>
              </w:rPr>
              <w:t>ó</w:t>
            </w:r>
            <w:r w:rsidRPr="009E5050">
              <w:rPr>
                <w:color w:val="000000"/>
                <w:sz w:val="20"/>
                <w:szCs w:val="20"/>
                <w:lang w:val="pl-PL" w:eastAsia="pl-PL"/>
              </w:rPr>
              <w:t>wnowa</w:t>
            </w:r>
            <w:r w:rsidRPr="009E5050">
              <w:rPr>
                <w:rFonts w:hint="eastAsia"/>
                <w:color w:val="000000"/>
                <w:sz w:val="20"/>
                <w:szCs w:val="20"/>
                <w:lang w:val="pl-PL" w:eastAsia="pl-PL"/>
              </w:rPr>
              <w:t>ż</w:t>
            </w:r>
            <w:r w:rsidRPr="009E5050">
              <w:rPr>
                <w:color w:val="000000"/>
                <w:sz w:val="20"/>
                <w:szCs w:val="20"/>
                <w:lang w:val="pl-PL" w:eastAsia="pl-PL"/>
              </w:rPr>
              <w:t>one mieszkania o lepszej charakterystyce energetycznej</w:t>
            </w:r>
          </w:p>
        </w:tc>
        <w:tc>
          <w:tcPr>
            <w:tcW w:w="50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EE18E51" w14:textId="77777777" w:rsidR="00427C6D" w:rsidRPr="004A5C90" w:rsidRDefault="00427C6D" w:rsidP="004C7B75">
            <w:pPr>
              <w:spacing w:before="100"/>
              <w:rPr>
                <w:color w:val="000000"/>
                <w:sz w:val="20"/>
                <w:szCs w:val="20"/>
              </w:rPr>
            </w:pPr>
            <w:r w:rsidRPr="3EC64C4D">
              <w:rPr>
                <w:color w:val="000000" w:themeColor="text1"/>
                <w:sz w:val="20"/>
                <w:szCs w:val="20"/>
              </w:rPr>
              <w:t>lokale</w:t>
            </w:r>
          </w:p>
        </w:tc>
        <w:tc>
          <w:tcPr>
            <w:tcW w:w="81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E1DA386" w14:textId="77777777" w:rsidR="00427C6D" w:rsidRDefault="00427C6D" w:rsidP="004C7B75">
            <w:pPr>
              <w:spacing w:before="100"/>
              <w:jc w:val="right"/>
              <w:rPr>
                <w:color w:val="000000"/>
                <w:sz w:val="20"/>
                <w:szCs w:val="20"/>
              </w:rPr>
            </w:pPr>
            <w:r>
              <w:rPr>
                <w:color w:val="000000"/>
                <w:sz w:val="20"/>
                <w:szCs w:val="20"/>
              </w:rPr>
              <w:t>0</w:t>
            </w:r>
          </w:p>
        </w:tc>
        <w:tc>
          <w:tcPr>
            <w:tcW w:w="60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2172D50" w14:textId="77777777" w:rsidR="00427C6D" w:rsidRDefault="00427C6D" w:rsidP="004C7B75">
            <w:pPr>
              <w:spacing w:before="100"/>
              <w:jc w:val="right"/>
              <w:rPr>
                <w:color w:val="000000"/>
                <w:sz w:val="20"/>
                <w:szCs w:val="20"/>
              </w:rPr>
            </w:pPr>
            <w:r>
              <w:rPr>
                <w:color w:val="000000"/>
                <w:sz w:val="20"/>
              </w:rPr>
              <w:t>520,00</w:t>
            </w:r>
          </w:p>
        </w:tc>
      </w:tr>
    </w:tbl>
    <w:p w14:paraId="288342B5" w14:textId="77777777" w:rsidR="00F24315" w:rsidRDefault="00F24315" w:rsidP="3EC64C4D">
      <w:pPr>
        <w:spacing w:before="100"/>
        <w:rPr>
          <w:color w:val="000000"/>
          <w:sz w:val="20"/>
          <w:szCs w:val="20"/>
        </w:rPr>
      </w:pPr>
    </w:p>
    <w:p w14:paraId="1AB4023A" w14:textId="77777777" w:rsidR="00427C6D" w:rsidRPr="005F35DA" w:rsidRDefault="00427C6D" w:rsidP="00427C6D">
      <w:pPr>
        <w:spacing w:before="100"/>
        <w:rPr>
          <w:color w:val="000000"/>
          <w:sz w:val="0"/>
          <w:szCs w:val="0"/>
          <w:lang w:val="pl-PL"/>
        </w:rPr>
      </w:pPr>
      <w:r w:rsidRPr="005F35DA">
        <w:rPr>
          <w:color w:val="000000" w:themeColor="text1"/>
          <w:lang w:val="pl-PL"/>
        </w:rPr>
        <w:t>Podstawa prawna: art. 22 ust. 3 lit. d) ppkt (ii) rozporządzenia w sprawie wspólnych przepisów</w:t>
      </w:r>
    </w:p>
    <w:p w14:paraId="06C61DF3" w14:textId="77777777" w:rsidR="00427C6D" w:rsidRDefault="00427C6D" w:rsidP="00427C6D">
      <w:pPr>
        <w:pStyle w:val="Nagwek5"/>
        <w:spacing w:before="100" w:after="0"/>
        <w:rPr>
          <w:b w:val="0"/>
          <w:bCs w:val="0"/>
          <w:i w:val="0"/>
          <w:iCs w:val="0"/>
          <w:color w:val="000000"/>
          <w:sz w:val="24"/>
          <w:szCs w:val="24"/>
        </w:rPr>
      </w:pPr>
      <w:bookmarkStart w:id="543" w:name="_Toc215824137"/>
      <w:r w:rsidRPr="3EC64C4D">
        <w:rPr>
          <w:b w:val="0"/>
          <w:bCs w:val="0"/>
          <w:i w:val="0"/>
          <w:iCs w:val="0"/>
          <w:color w:val="000000" w:themeColor="text1"/>
          <w:sz w:val="24"/>
          <w:szCs w:val="24"/>
        </w:rPr>
        <w:t>Tabela 3: Wskaźniki rezultatu</w:t>
      </w:r>
      <w:bookmarkEnd w:id="543"/>
    </w:p>
    <w:p w14:paraId="7977B390" w14:textId="77777777" w:rsidR="00427C6D" w:rsidRDefault="00427C6D" w:rsidP="00427C6D">
      <w:pPr>
        <w:spacing w:before="100"/>
        <w:rPr>
          <w:color w:val="000000"/>
          <w:sz w:val="0"/>
          <w:szCs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05"/>
        <w:gridCol w:w="798"/>
        <w:gridCol w:w="1173"/>
        <w:gridCol w:w="1418"/>
        <w:gridCol w:w="3329"/>
        <w:gridCol w:w="1322"/>
        <w:gridCol w:w="1408"/>
        <w:gridCol w:w="1093"/>
        <w:gridCol w:w="1000"/>
        <w:gridCol w:w="952"/>
        <w:gridCol w:w="654"/>
      </w:tblGrid>
      <w:tr w:rsidR="00427C6D" w14:paraId="14F4D073" w14:textId="77777777" w:rsidTr="004C7B7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03095AD" w14:textId="77777777" w:rsidR="00427C6D" w:rsidRDefault="00427C6D" w:rsidP="004C7B75">
            <w:pPr>
              <w:spacing w:before="100"/>
              <w:jc w:val="center"/>
              <w:rPr>
                <w:color w:val="000000"/>
                <w:sz w:val="20"/>
                <w:szCs w:val="20"/>
              </w:rPr>
            </w:pPr>
            <w:r w:rsidRPr="3EC64C4D">
              <w:rPr>
                <w:color w:val="000000" w:themeColor="text1"/>
                <w:sz w:val="20"/>
                <w:szCs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2EAB2C9" w14:textId="77777777" w:rsidR="00427C6D" w:rsidRDefault="00427C6D" w:rsidP="004C7B75">
            <w:pPr>
              <w:spacing w:before="100"/>
              <w:jc w:val="center"/>
              <w:rPr>
                <w:color w:val="000000"/>
                <w:sz w:val="20"/>
                <w:szCs w:val="20"/>
              </w:rPr>
            </w:pPr>
            <w:r w:rsidRPr="3EC64C4D">
              <w:rPr>
                <w:color w:val="000000" w:themeColor="text1"/>
                <w:sz w:val="20"/>
                <w:szCs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0D9B7EA" w14:textId="77777777" w:rsidR="00427C6D" w:rsidRDefault="00427C6D" w:rsidP="004C7B75">
            <w:pPr>
              <w:spacing w:before="100"/>
              <w:jc w:val="center"/>
              <w:rPr>
                <w:color w:val="000000"/>
                <w:sz w:val="20"/>
                <w:szCs w:val="20"/>
              </w:rPr>
            </w:pPr>
            <w:r w:rsidRPr="3EC64C4D">
              <w:rPr>
                <w:color w:val="000000" w:themeColor="text1"/>
                <w:sz w:val="20"/>
                <w:szCs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B716DA4" w14:textId="77777777" w:rsidR="00427C6D" w:rsidRDefault="00427C6D" w:rsidP="004C7B75">
            <w:pPr>
              <w:spacing w:before="100"/>
              <w:jc w:val="center"/>
              <w:rPr>
                <w:color w:val="000000"/>
                <w:sz w:val="20"/>
                <w:szCs w:val="20"/>
              </w:rPr>
            </w:pPr>
            <w:r w:rsidRPr="3EC64C4D">
              <w:rPr>
                <w:color w:val="000000" w:themeColor="text1"/>
                <w:sz w:val="20"/>
                <w:szCs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987FA0D" w14:textId="77777777" w:rsidR="00427C6D" w:rsidRDefault="00427C6D" w:rsidP="004C7B75">
            <w:pPr>
              <w:spacing w:before="100"/>
              <w:jc w:val="center"/>
              <w:rPr>
                <w:color w:val="000000"/>
                <w:sz w:val="20"/>
                <w:szCs w:val="20"/>
              </w:rPr>
            </w:pPr>
            <w:r w:rsidRPr="3EC64C4D">
              <w:rPr>
                <w:color w:val="000000" w:themeColor="text1"/>
                <w:sz w:val="20"/>
                <w:szCs w:val="20"/>
              </w:rPr>
              <w:t>Nr identyfikacyjny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090BDE2" w14:textId="77777777" w:rsidR="00427C6D" w:rsidRDefault="00427C6D" w:rsidP="004C7B75">
            <w:pPr>
              <w:spacing w:before="100"/>
              <w:jc w:val="center"/>
              <w:rPr>
                <w:color w:val="000000"/>
                <w:sz w:val="20"/>
                <w:szCs w:val="20"/>
              </w:rPr>
            </w:pPr>
            <w:r w:rsidRPr="3EC64C4D">
              <w:rPr>
                <w:color w:val="000000" w:themeColor="text1"/>
                <w:sz w:val="20"/>
                <w:szCs w:val="20"/>
              </w:rPr>
              <w:t>Wskaźnik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BD155EC" w14:textId="77777777" w:rsidR="00427C6D" w:rsidRDefault="00427C6D" w:rsidP="004C7B75">
            <w:pPr>
              <w:spacing w:before="100"/>
              <w:jc w:val="center"/>
              <w:rPr>
                <w:color w:val="000000"/>
                <w:sz w:val="20"/>
                <w:szCs w:val="20"/>
              </w:rPr>
            </w:pPr>
            <w:r w:rsidRPr="3EC64C4D">
              <w:rPr>
                <w:color w:val="000000" w:themeColor="text1"/>
                <w:sz w:val="20"/>
                <w:szCs w:val="20"/>
              </w:rPr>
              <w:t>Jednostka miary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8DA423B" w14:textId="77777777" w:rsidR="00427C6D" w:rsidRPr="005F35DA" w:rsidRDefault="00427C6D" w:rsidP="004C7B75">
            <w:pPr>
              <w:spacing w:before="100"/>
              <w:jc w:val="center"/>
              <w:rPr>
                <w:color w:val="000000"/>
                <w:sz w:val="20"/>
                <w:szCs w:val="20"/>
                <w:lang w:val="pl-PL"/>
              </w:rPr>
            </w:pPr>
            <w:r w:rsidRPr="005F35DA">
              <w:rPr>
                <w:color w:val="000000" w:themeColor="text1"/>
                <w:sz w:val="20"/>
                <w:szCs w:val="20"/>
                <w:lang w:val="pl-PL"/>
              </w:rPr>
              <w:t>Wartość bazowa lub wartość odniesienia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82BC93E" w14:textId="77777777" w:rsidR="00427C6D" w:rsidRDefault="00427C6D" w:rsidP="004C7B75">
            <w:pPr>
              <w:spacing w:before="100"/>
              <w:jc w:val="center"/>
              <w:rPr>
                <w:color w:val="000000"/>
                <w:sz w:val="20"/>
                <w:szCs w:val="20"/>
              </w:rPr>
            </w:pPr>
            <w:r w:rsidRPr="3EC64C4D">
              <w:rPr>
                <w:color w:val="000000" w:themeColor="text1"/>
                <w:sz w:val="20"/>
                <w:szCs w:val="20"/>
              </w:rPr>
              <w:t>Rok odniesienia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2D43A5F" w14:textId="77777777" w:rsidR="00427C6D" w:rsidRDefault="00427C6D" w:rsidP="004C7B75">
            <w:pPr>
              <w:spacing w:before="100"/>
              <w:jc w:val="center"/>
              <w:rPr>
                <w:color w:val="000000"/>
                <w:sz w:val="20"/>
                <w:szCs w:val="20"/>
              </w:rPr>
            </w:pPr>
            <w:r w:rsidRPr="3EC64C4D">
              <w:rPr>
                <w:color w:val="000000" w:themeColor="text1"/>
                <w:sz w:val="20"/>
                <w:szCs w:val="20"/>
              </w:rPr>
              <w:t>Cel końcowy (2029)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2D0291A" w14:textId="77777777" w:rsidR="00427C6D" w:rsidRDefault="00427C6D" w:rsidP="004C7B75">
            <w:pPr>
              <w:spacing w:before="100"/>
              <w:jc w:val="center"/>
              <w:rPr>
                <w:color w:val="000000"/>
                <w:sz w:val="20"/>
                <w:szCs w:val="20"/>
              </w:rPr>
            </w:pPr>
            <w:r w:rsidRPr="3EC64C4D">
              <w:rPr>
                <w:color w:val="000000" w:themeColor="text1"/>
                <w:sz w:val="20"/>
                <w:szCs w:val="20"/>
              </w:rPr>
              <w:t>Źródło danych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6C59512" w14:textId="77777777" w:rsidR="00427C6D" w:rsidRDefault="00427C6D" w:rsidP="004C7B75">
            <w:pPr>
              <w:spacing w:before="100"/>
              <w:jc w:val="center"/>
              <w:rPr>
                <w:color w:val="000000"/>
                <w:sz w:val="20"/>
                <w:szCs w:val="20"/>
              </w:rPr>
            </w:pPr>
            <w:r w:rsidRPr="3EC64C4D">
              <w:rPr>
                <w:color w:val="000000" w:themeColor="text1"/>
                <w:sz w:val="20"/>
                <w:szCs w:val="20"/>
              </w:rPr>
              <w:t>Uwagi</w:t>
            </w:r>
          </w:p>
        </w:tc>
      </w:tr>
      <w:tr w:rsidR="00427C6D" w14:paraId="497B7E9C" w14:textId="77777777" w:rsidTr="004C7B7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EED7777" w14:textId="77777777" w:rsidR="00427C6D" w:rsidRDefault="00427C6D" w:rsidP="004C7B75">
            <w:pPr>
              <w:spacing w:before="100"/>
              <w:rPr>
                <w:color w:val="000000"/>
                <w:sz w:val="20"/>
                <w:szCs w:val="20"/>
              </w:rPr>
            </w:pPr>
            <w:r w:rsidRPr="3EC64C4D">
              <w:rPr>
                <w:color w:val="000000" w:themeColor="text1"/>
                <w:sz w:val="20"/>
                <w:szCs w:val="20"/>
              </w:rPr>
              <w:t>1</w:t>
            </w:r>
            <w:r>
              <w:rPr>
                <w:color w:val="000000" w:themeColor="text1"/>
                <w:sz w:val="20"/>
                <w:szCs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70CBFBC" w14:textId="77777777" w:rsidR="00427C6D" w:rsidRDefault="00427C6D" w:rsidP="004C7B75">
            <w:pPr>
              <w:spacing w:before="100"/>
              <w:rPr>
                <w:color w:val="000000"/>
                <w:sz w:val="20"/>
                <w:szCs w:val="20"/>
              </w:rPr>
            </w:pPr>
            <w:r w:rsidRPr="3EC64C4D">
              <w:rPr>
                <w:color w:val="000000" w:themeColor="text1"/>
                <w:sz w:val="20"/>
                <w:szCs w:val="20"/>
              </w:rPr>
              <w:t>2.11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246F48" w14:textId="77777777" w:rsidR="00427C6D" w:rsidRDefault="00427C6D" w:rsidP="004C7B75">
            <w:pPr>
              <w:spacing w:before="100"/>
              <w:rPr>
                <w:color w:val="000000"/>
                <w:sz w:val="20"/>
                <w:szCs w:val="20"/>
              </w:rPr>
            </w:pPr>
            <w:r w:rsidRPr="3EC64C4D">
              <w:rPr>
                <w:color w:val="000000" w:themeColor="text1"/>
                <w:sz w:val="20"/>
                <w:szCs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CDEAC8" w14:textId="77777777" w:rsidR="00427C6D" w:rsidRDefault="00427C6D" w:rsidP="004C7B75">
            <w:pPr>
              <w:spacing w:before="100"/>
              <w:rPr>
                <w:color w:val="000000"/>
                <w:sz w:val="20"/>
                <w:szCs w:val="20"/>
              </w:rPr>
            </w:pPr>
            <w:r w:rsidRPr="3EC64C4D">
              <w:rPr>
                <w:color w:val="000000" w:themeColor="text1"/>
                <w:sz w:val="20"/>
                <w:szCs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B4DB63" w14:textId="77777777" w:rsidR="00427C6D" w:rsidRPr="007E14AB" w:rsidRDefault="00427C6D" w:rsidP="004C7B75">
            <w:pPr>
              <w:spacing w:before="100"/>
              <w:rPr>
                <w:color w:val="000000"/>
                <w:sz w:val="20"/>
                <w:szCs w:val="20"/>
              </w:rPr>
            </w:pPr>
            <w:r w:rsidRPr="005F35DA">
              <w:rPr>
                <w:sz w:val="20"/>
                <w:szCs w:val="20"/>
              </w:rPr>
              <w:t>RCR 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E5151E9" w14:textId="77777777" w:rsidR="00427C6D" w:rsidRPr="005F35DA" w:rsidRDefault="00427C6D" w:rsidP="004C7B75">
            <w:pPr>
              <w:spacing w:before="100"/>
              <w:rPr>
                <w:color w:val="000000"/>
                <w:sz w:val="20"/>
                <w:szCs w:val="20"/>
                <w:lang w:val="pl-PL"/>
              </w:rPr>
            </w:pPr>
            <w:r w:rsidRPr="005F35DA">
              <w:rPr>
                <w:sz w:val="20"/>
                <w:szCs w:val="20"/>
                <w:lang w:val="pl-PL"/>
              </w:rPr>
              <w:t>Roczne zużycie energii pierwotnej (w tym: w przystępnych cenowo lokalach mieszkalnych, budynkach publicznych, przedsiębiorstwach, innych)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C03589" w14:textId="77777777" w:rsidR="00427C6D" w:rsidRPr="007E14AB" w:rsidRDefault="00427C6D" w:rsidP="004C7B75">
            <w:pPr>
              <w:spacing w:before="100"/>
              <w:rPr>
                <w:color w:val="000000"/>
                <w:sz w:val="20"/>
                <w:szCs w:val="20"/>
              </w:rPr>
            </w:pPr>
            <w:r w:rsidRPr="005F35DA">
              <w:rPr>
                <w:sz w:val="20"/>
                <w:szCs w:val="20"/>
              </w:rPr>
              <w:t>MWh/rok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8D26CBC" w14:textId="77777777" w:rsidR="00427C6D" w:rsidRPr="004A5C90" w:rsidRDefault="00427C6D" w:rsidP="004C7B75">
            <w:pPr>
              <w:spacing w:before="100"/>
              <w:jc w:val="right"/>
              <w:rPr>
                <w:color w:val="000000"/>
                <w:sz w:val="20"/>
                <w:szCs w:val="20"/>
              </w:rPr>
            </w:pPr>
            <w:r>
              <w:rPr>
                <w:color w:val="000000"/>
                <w:sz w:val="20"/>
                <w:szCs w:val="20"/>
              </w:rPr>
              <w:t>18 395,00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BA24954" w14:textId="77777777" w:rsidR="00427C6D" w:rsidRDefault="00427C6D" w:rsidP="004C7B75">
            <w:pPr>
              <w:spacing w:before="100"/>
              <w:jc w:val="center"/>
              <w:rPr>
                <w:color w:val="000000"/>
                <w:sz w:val="20"/>
                <w:szCs w:val="20"/>
              </w:rPr>
            </w:pPr>
            <w:r>
              <w:rPr>
                <w:color w:val="000000"/>
                <w:sz w:val="20"/>
                <w:szCs w:val="20"/>
              </w:rPr>
              <w:t>2025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BE4096F" w14:textId="77777777" w:rsidR="00427C6D" w:rsidRDefault="00427C6D" w:rsidP="004C7B75">
            <w:pPr>
              <w:spacing w:before="100"/>
              <w:jc w:val="right"/>
              <w:rPr>
                <w:color w:val="000000"/>
                <w:sz w:val="20"/>
                <w:szCs w:val="20"/>
              </w:rPr>
            </w:pPr>
            <w:r>
              <w:rPr>
                <w:color w:val="000000"/>
                <w:sz w:val="20"/>
                <w:szCs w:val="20"/>
              </w:rPr>
              <w:t>3 120,00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64AD326" w14:textId="77777777" w:rsidR="00427C6D" w:rsidRDefault="00427C6D" w:rsidP="004C7B75">
            <w:pPr>
              <w:spacing w:before="100"/>
              <w:rPr>
                <w:color w:val="000000"/>
                <w:sz w:val="20"/>
                <w:szCs w:val="20"/>
              </w:rPr>
            </w:pPr>
            <w:r>
              <w:rPr>
                <w:color w:val="000000"/>
                <w:sz w:val="20"/>
                <w:szCs w:val="20"/>
              </w:rPr>
              <w:t>CST2021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F931AE3" w14:textId="77777777" w:rsidR="00427C6D" w:rsidRDefault="00427C6D" w:rsidP="004C7B75">
            <w:pPr>
              <w:spacing w:before="100"/>
              <w:rPr>
                <w:color w:val="000000"/>
                <w:sz w:val="20"/>
                <w:szCs w:val="20"/>
              </w:rPr>
            </w:pPr>
          </w:p>
        </w:tc>
      </w:tr>
      <w:tr w:rsidR="00427C6D" w14:paraId="1505B84F" w14:textId="77777777" w:rsidTr="004C7B7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1B50229" w14:textId="77777777" w:rsidR="00427C6D" w:rsidRDefault="00427C6D" w:rsidP="004C7B75">
            <w:pPr>
              <w:spacing w:before="100"/>
              <w:rPr>
                <w:color w:val="000000"/>
                <w:sz w:val="20"/>
                <w:szCs w:val="20"/>
              </w:rPr>
            </w:pPr>
            <w:r w:rsidRPr="3EC64C4D">
              <w:rPr>
                <w:color w:val="000000" w:themeColor="text1"/>
                <w:sz w:val="20"/>
                <w:szCs w:val="20"/>
              </w:rPr>
              <w:t>1</w:t>
            </w:r>
            <w:r>
              <w:rPr>
                <w:color w:val="000000" w:themeColor="text1"/>
                <w:sz w:val="20"/>
                <w:szCs w:val="20"/>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820B06B" w14:textId="77777777" w:rsidR="00427C6D" w:rsidRDefault="00427C6D" w:rsidP="004C7B75">
            <w:pPr>
              <w:spacing w:before="100"/>
              <w:rPr>
                <w:color w:val="000000"/>
                <w:sz w:val="20"/>
                <w:szCs w:val="20"/>
              </w:rPr>
            </w:pPr>
            <w:r w:rsidRPr="3EC64C4D">
              <w:rPr>
                <w:color w:val="000000" w:themeColor="text1"/>
                <w:sz w:val="20"/>
                <w:szCs w:val="20"/>
              </w:rPr>
              <w:t>2.11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1CC453" w14:textId="77777777" w:rsidR="00427C6D" w:rsidRDefault="00427C6D" w:rsidP="004C7B75">
            <w:pPr>
              <w:spacing w:before="100"/>
              <w:rPr>
                <w:color w:val="000000"/>
                <w:sz w:val="20"/>
                <w:szCs w:val="20"/>
              </w:rPr>
            </w:pPr>
            <w:r w:rsidRPr="3EC64C4D">
              <w:rPr>
                <w:color w:val="000000" w:themeColor="text1"/>
                <w:sz w:val="20"/>
                <w:szCs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FA47A9F" w14:textId="77777777" w:rsidR="00427C6D" w:rsidRDefault="00427C6D" w:rsidP="004C7B75">
            <w:pPr>
              <w:spacing w:before="100"/>
              <w:rPr>
                <w:color w:val="000000"/>
                <w:sz w:val="20"/>
                <w:szCs w:val="20"/>
              </w:rPr>
            </w:pPr>
            <w:r w:rsidRPr="3EC64C4D">
              <w:rPr>
                <w:color w:val="000000" w:themeColor="text1"/>
                <w:sz w:val="20"/>
                <w:szCs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00F0C4" w14:textId="77777777" w:rsidR="00427C6D" w:rsidRPr="007E14AB" w:rsidRDefault="00427C6D" w:rsidP="004C7B75">
            <w:pPr>
              <w:spacing w:before="100"/>
              <w:rPr>
                <w:color w:val="000000"/>
                <w:sz w:val="20"/>
                <w:szCs w:val="20"/>
              </w:rPr>
            </w:pPr>
            <w:r w:rsidRPr="005F35DA">
              <w:rPr>
                <w:sz w:val="20"/>
                <w:szCs w:val="20"/>
              </w:rPr>
              <w:t>RCR 29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3216239" w14:textId="77777777" w:rsidR="00427C6D" w:rsidRPr="007E14AB" w:rsidRDefault="00427C6D" w:rsidP="004C7B75">
            <w:pPr>
              <w:spacing w:before="100"/>
              <w:rPr>
                <w:color w:val="000000"/>
                <w:sz w:val="20"/>
                <w:szCs w:val="20"/>
              </w:rPr>
            </w:pPr>
            <w:r w:rsidRPr="005F35DA">
              <w:rPr>
                <w:sz w:val="20"/>
                <w:szCs w:val="20"/>
              </w:rPr>
              <w:t>Szacowana emisja gazów cieplarnianych</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2C20870" w14:textId="77777777" w:rsidR="00427C6D" w:rsidRPr="007E14AB" w:rsidRDefault="00427C6D" w:rsidP="004C7B75">
            <w:pPr>
              <w:spacing w:before="100"/>
              <w:rPr>
                <w:color w:val="000000"/>
                <w:sz w:val="20"/>
                <w:szCs w:val="20"/>
              </w:rPr>
            </w:pPr>
            <w:r w:rsidRPr="005F35DA">
              <w:rPr>
                <w:sz w:val="20"/>
                <w:szCs w:val="20"/>
              </w:rPr>
              <w:t>tony ekwiwalentu CO</w:t>
            </w:r>
            <w:r w:rsidRPr="005F35DA">
              <w:rPr>
                <w:sz w:val="20"/>
                <w:szCs w:val="20"/>
                <w:vertAlign w:val="subscript"/>
              </w:rPr>
              <w:t>2</w:t>
            </w:r>
            <w:r w:rsidRPr="005F35DA">
              <w:rPr>
                <w:sz w:val="20"/>
                <w:szCs w:val="20"/>
              </w:rPr>
              <w:t>/rok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CA8176" w14:textId="77777777" w:rsidR="00427C6D" w:rsidRPr="00076BF9" w:rsidRDefault="00427C6D" w:rsidP="004C7B75">
            <w:pPr>
              <w:spacing w:before="100"/>
              <w:jc w:val="right"/>
              <w:rPr>
                <w:color w:val="000000"/>
                <w:sz w:val="20"/>
                <w:szCs w:val="20"/>
              </w:rPr>
            </w:pPr>
            <w:r w:rsidRPr="009E5050">
              <w:rPr>
                <w:color w:val="000000"/>
                <w:sz w:val="20"/>
                <w:szCs w:val="20"/>
                <w:lang w:eastAsia="pl-PL"/>
              </w:rPr>
              <w:t>3 835,00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BD55E5C" w14:textId="77777777" w:rsidR="00427C6D" w:rsidRDefault="00427C6D" w:rsidP="004C7B75">
            <w:pPr>
              <w:spacing w:before="100"/>
              <w:jc w:val="center"/>
              <w:rPr>
                <w:color w:val="000000"/>
                <w:sz w:val="20"/>
                <w:szCs w:val="20"/>
              </w:rPr>
            </w:pPr>
            <w:r>
              <w:rPr>
                <w:color w:val="000000"/>
                <w:sz w:val="20"/>
                <w:szCs w:val="20"/>
              </w:rPr>
              <w:t>2025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91EF1A" w14:textId="77777777" w:rsidR="00427C6D" w:rsidRPr="00076BF9" w:rsidRDefault="00427C6D" w:rsidP="004C7B75">
            <w:pPr>
              <w:spacing w:before="100"/>
              <w:jc w:val="right"/>
              <w:rPr>
                <w:color w:val="000000"/>
                <w:sz w:val="20"/>
                <w:szCs w:val="20"/>
              </w:rPr>
            </w:pPr>
            <w:r w:rsidRPr="009E5050">
              <w:rPr>
                <w:color w:val="000000"/>
                <w:sz w:val="20"/>
                <w:szCs w:val="20"/>
                <w:lang w:eastAsia="pl-PL"/>
              </w:rPr>
              <w:t>617,50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08E7FB4" w14:textId="77777777" w:rsidR="00427C6D" w:rsidRDefault="00427C6D" w:rsidP="004C7B75">
            <w:pPr>
              <w:spacing w:before="100"/>
              <w:rPr>
                <w:color w:val="000000"/>
                <w:sz w:val="20"/>
                <w:szCs w:val="20"/>
              </w:rPr>
            </w:pPr>
            <w:r>
              <w:rPr>
                <w:color w:val="000000"/>
                <w:sz w:val="20"/>
                <w:szCs w:val="20"/>
              </w:rPr>
              <w:t>CST2021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5C5EC45" w14:textId="77777777" w:rsidR="00427C6D" w:rsidRDefault="00427C6D" w:rsidP="004C7B75">
            <w:pPr>
              <w:spacing w:before="100"/>
              <w:rPr>
                <w:color w:val="000000"/>
                <w:sz w:val="20"/>
                <w:szCs w:val="20"/>
              </w:rPr>
            </w:pPr>
          </w:p>
        </w:tc>
      </w:tr>
    </w:tbl>
    <w:p w14:paraId="177C6CBE" w14:textId="77777777" w:rsidR="00427C6D" w:rsidRDefault="00427C6D" w:rsidP="00427C6D">
      <w:pPr>
        <w:spacing w:before="100"/>
        <w:rPr>
          <w:color w:val="000000"/>
          <w:sz w:val="20"/>
        </w:rPr>
      </w:pPr>
    </w:p>
    <w:p w14:paraId="1B6477C9" w14:textId="77777777" w:rsidR="00427C6D" w:rsidRPr="005F35DA" w:rsidRDefault="00427C6D" w:rsidP="00427C6D">
      <w:pPr>
        <w:pStyle w:val="Nagwek4"/>
        <w:spacing w:before="100" w:after="0"/>
        <w:rPr>
          <w:b w:val="0"/>
          <w:color w:val="000000"/>
          <w:sz w:val="24"/>
          <w:lang w:val="pl-PL"/>
        </w:rPr>
      </w:pPr>
      <w:bookmarkStart w:id="544" w:name="_Toc215824138"/>
      <w:r w:rsidRPr="005F35DA">
        <w:rPr>
          <w:b w:val="0"/>
          <w:color w:val="000000"/>
          <w:sz w:val="24"/>
          <w:lang w:val="pl-PL"/>
        </w:rPr>
        <w:t>2.3.1.1.3. Indykatywny podział zaprogramowanych zasobów (UE) według rodzaju interwencji</w:t>
      </w:r>
      <w:bookmarkEnd w:id="544"/>
    </w:p>
    <w:p w14:paraId="78542DC9" w14:textId="77777777" w:rsidR="00427C6D" w:rsidRPr="005F35DA" w:rsidRDefault="00427C6D" w:rsidP="00427C6D">
      <w:pPr>
        <w:spacing w:before="100"/>
        <w:rPr>
          <w:color w:val="000000"/>
          <w:sz w:val="0"/>
          <w:lang w:val="pl-PL"/>
        </w:rPr>
      </w:pPr>
    </w:p>
    <w:p w14:paraId="506D7B12" w14:textId="77777777" w:rsidR="00427C6D" w:rsidRPr="005F35DA" w:rsidRDefault="00427C6D" w:rsidP="00427C6D">
      <w:pPr>
        <w:spacing w:before="100"/>
        <w:rPr>
          <w:color w:val="000000"/>
          <w:sz w:val="0"/>
          <w:lang w:val="pl-PL"/>
        </w:rPr>
      </w:pPr>
      <w:r w:rsidRPr="005F35DA">
        <w:rPr>
          <w:color w:val="000000"/>
          <w:lang w:val="pl-PL"/>
        </w:rPr>
        <w:t>Podstawa prawna: art. 22 ust. 3 lit. d) pkt (viii) rozporządzenia w sprawie wspólnych przepisów</w:t>
      </w:r>
    </w:p>
    <w:p w14:paraId="13172F8B" w14:textId="77777777" w:rsidR="00427C6D" w:rsidRDefault="00427C6D" w:rsidP="00427C6D">
      <w:pPr>
        <w:pStyle w:val="Nagwek5"/>
        <w:spacing w:before="100" w:after="0"/>
        <w:rPr>
          <w:b w:val="0"/>
          <w:i w:val="0"/>
          <w:color w:val="000000"/>
          <w:sz w:val="24"/>
        </w:rPr>
      </w:pPr>
      <w:bookmarkStart w:id="545" w:name="_Toc215824139"/>
      <w:r>
        <w:rPr>
          <w:b w:val="0"/>
          <w:i w:val="0"/>
          <w:color w:val="000000"/>
          <w:sz w:val="24"/>
        </w:rPr>
        <w:t>Tabela 4: Wymiar 1 – zakres interwencji</w:t>
      </w:r>
      <w:bookmarkEnd w:id="545"/>
    </w:p>
    <w:p w14:paraId="7B879E57" w14:textId="77777777" w:rsidR="00427C6D" w:rsidRDefault="00427C6D" w:rsidP="00427C6D">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40"/>
        <w:gridCol w:w="798"/>
        <w:gridCol w:w="1706"/>
        <w:gridCol w:w="8372"/>
        <w:gridCol w:w="2136"/>
      </w:tblGrid>
      <w:tr w:rsidR="00427C6D" w14:paraId="2C8A6347" w14:textId="77777777" w:rsidTr="004C7B7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CD26E50" w14:textId="77777777" w:rsidR="00427C6D" w:rsidRDefault="00427C6D" w:rsidP="004C7B75">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FDEAC88" w14:textId="77777777" w:rsidR="00427C6D" w:rsidRDefault="00427C6D" w:rsidP="004C7B75">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C8DC376" w14:textId="77777777" w:rsidR="00427C6D" w:rsidRDefault="00427C6D" w:rsidP="004C7B75">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590487A" w14:textId="77777777" w:rsidR="00427C6D" w:rsidRDefault="00427C6D" w:rsidP="004C7B75">
            <w:pPr>
              <w:spacing w:before="100"/>
              <w:jc w:val="center"/>
              <w:rPr>
                <w:color w:val="000000"/>
                <w:sz w:val="20"/>
              </w:rPr>
            </w:pPr>
            <w:r>
              <w:rPr>
                <w:color w:val="000000"/>
                <w:sz w:val="20"/>
              </w:rPr>
              <w:t>Kategoria regionu</w:t>
            </w:r>
          </w:p>
        </w:tc>
        <w:tc>
          <w:tcPr>
            <w:tcW w:w="275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B395C85" w14:textId="77777777" w:rsidR="00427C6D" w:rsidRDefault="00427C6D" w:rsidP="004C7B75">
            <w:pPr>
              <w:spacing w:before="100"/>
              <w:jc w:val="center"/>
              <w:rPr>
                <w:color w:val="000000"/>
                <w:sz w:val="20"/>
              </w:rPr>
            </w:pPr>
            <w:r>
              <w:rPr>
                <w:color w:val="000000"/>
                <w:sz w:val="20"/>
              </w:rPr>
              <w:t>Kod</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29F18E3" w14:textId="77777777" w:rsidR="00427C6D" w:rsidRDefault="00427C6D" w:rsidP="004C7B75">
            <w:pPr>
              <w:spacing w:before="100"/>
              <w:jc w:val="center"/>
              <w:rPr>
                <w:color w:val="000000"/>
                <w:sz w:val="20"/>
              </w:rPr>
            </w:pPr>
            <w:r>
              <w:rPr>
                <w:color w:val="000000"/>
                <w:sz w:val="20"/>
              </w:rPr>
              <w:t>Kwota (w EUR)</w:t>
            </w:r>
          </w:p>
        </w:tc>
      </w:tr>
      <w:tr w:rsidR="00427C6D" w:rsidRPr="000739DA" w14:paraId="17386FDB" w14:textId="77777777" w:rsidTr="004C7B7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0F7815" w14:textId="77777777" w:rsidR="00427C6D" w:rsidRDefault="00427C6D" w:rsidP="004C7B75">
            <w:pPr>
              <w:spacing w:before="100"/>
              <w:rPr>
                <w:color w:val="000000"/>
                <w:sz w:val="20"/>
              </w:rPr>
            </w:pPr>
            <w:r>
              <w:rPr>
                <w:color w:val="000000"/>
                <w:sz w:val="20"/>
              </w:rPr>
              <w:t>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07E8D93" w14:textId="77777777" w:rsidR="00427C6D" w:rsidRDefault="00427C6D" w:rsidP="004C7B75">
            <w:pPr>
              <w:spacing w:before="100"/>
              <w:rPr>
                <w:color w:val="000000"/>
                <w:sz w:val="20"/>
              </w:rPr>
            </w:pPr>
            <w:r>
              <w:rPr>
                <w:color w:val="000000"/>
                <w:sz w:val="20"/>
              </w:rPr>
              <w:t>2.11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20A3956" w14:textId="77777777" w:rsidR="00427C6D" w:rsidRDefault="00427C6D" w:rsidP="004C7B75">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D4678AD" w14:textId="77777777" w:rsidR="00427C6D" w:rsidRDefault="00427C6D" w:rsidP="004C7B75">
            <w:pPr>
              <w:spacing w:before="100"/>
              <w:rPr>
                <w:color w:val="000000"/>
                <w:sz w:val="20"/>
              </w:rPr>
            </w:pPr>
            <w:r>
              <w:rPr>
                <w:color w:val="000000"/>
                <w:sz w:val="20"/>
              </w:rPr>
              <w:t>Regiony słabiej rozwinięte</w:t>
            </w:r>
          </w:p>
        </w:tc>
        <w:tc>
          <w:tcPr>
            <w:tcW w:w="275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9055EC" w14:textId="77777777" w:rsidR="00427C6D" w:rsidRPr="005F35DA" w:rsidRDefault="00427C6D" w:rsidP="004C7B75">
            <w:pPr>
              <w:spacing w:before="100"/>
              <w:rPr>
                <w:color w:val="000000"/>
                <w:sz w:val="20"/>
                <w:lang w:val="pl-PL"/>
              </w:rPr>
            </w:pPr>
            <w:r w:rsidRPr="005F35DA">
              <w:rPr>
                <w:color w:val="000000"/>
                <w:sz w:val="20"/>
                <w:lang w:val="pl-PL"/>
              </w:rPr>
              <w:t>042 Renowacja istniejących budynków mieszkalnych pod kątem efektywności energetycznej, projekty demonstracyjne i działania wspierające zgodne z kryteriami efektywności energetycznej</w:t>
            </w: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3D06BE" w14:textId="77777777" w:rsidR="00427C6D" w:rsidRPr="005F35DA" w:rsidRDefault="00427C6D" w:rsidP="004C7B75">
            <w:pPr>
              <w:spacing w:before="100"/>
              <w:jc w:val="right"/>
              <w:rPr>
                <w:color w:val="000000"/>
                <w:sz w:val="20"/>
                <w:szCs w:val="20"/>
                <w:lang w:val="pl-PL"/>
              </w:rPr>
            </w:pPr>
            <w:r w:rsidRPr="3EC64C4D">
              <w:rPr>
                <w:color w:val="000000" w:themeColor="text1"/>
                <w:sz w:val="20"/>
                <w:szCs w:val="20"/>
                <w:lang w:val="pl-PL"/>
              </w:rPr>
              <w:t>13 000 000</w:t>
            </w:r>
          </w:p>
        </w:tc>
      </w:tr>
      <w:tr w:rsidR="00427C6D" w14:paraId="067E9BEF" w14:textId="77777777" w:rsidTr="004C7B7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B27ED50" w14:textId="77777777" w:rsidR="00427C6D" w:rsidRDefault="00427C6D" w:rsidP="004C7B75">
            <w:pPr>
              <w:spacing w:before="100"/>
              <w:rPr>
                <w:color w:val="000000"/>
                <w:sz w:val="20"/>
              </w:rPr>
            </w:pPr>
            <w:r>
              <w:rPr>
                <w:color w:val="000000"/>
                <w:sz w:val="20"/>
              </w:rPr>
              <w:t>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5C7FE36" w14:textId="77777777" w:rsidR="00427C6D" w:rsidRDefault="00427C6D" w:rsidP="004C7B75">
            <w:pPr>
              <w:spacing w:before="100"/>
              <w:rPr>
                <w:color w:val="000000"/>
                <w:sz w:val="20"/>
              </w:rPr>
            </w:pPr>
            <w:r>
              <w:rPr>
                <w:color w:val="000000"/>
                <w:sz w:val="20"/>
              </w:rPr>
              <w:t>2.11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4704A0B" w14:textId="77777777" w:rsidR="00427C6D" w:rsidRDefault="00427C6D" w:rsidP="004C7B75">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2D5352E" w14:textId="77777777" w:rsidR="00427C6D" w:rsidRDefault="00427C6D" w:rsidP="004C7B75">
            <w:pPr>
              <w:spacing w:before="100"/>
              <w:rPr>
                <w:color w:val="000000"/>
                <w:sz w:val="20"/>
              </w:rPr>
            </w:pPr>
          </w:p>
        </w:tc>
        <w:tc>
          <w:tcPr>
            <w:tcW w:w="275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865ED7E" w14:textId="77777777" w:rsidR="00427C6D" w:rsidRDefault="00427C6D" w:rsidP="004C7B75">
            <w:pPr>
              <w:spacing w:before="100"/>
              <w:rPr>
                <w:color w:val="000000"/>
                <w:sz w:val="20"/>
              </w:rPr>
            </w:pPr>
          </w:p>
        </w:tc>
        <w:tc>
          <w:tcPr>
            <w:tcW w:w="70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954D510" w14:textId="77777777" w:rsidR="00427C6D" w:rsidRDefault="00427C6D" w:rsidP="004C7B75">
            <w:pPr>
              <w:spacing w:before="100"/>
              <w:jc w:val="right"/>
              <w:rPr>
                <w:color w:val="000000"/>
                <w:sz w:val="20"/>
                <w:szCs w:val="20"/>
              </w:rPr>
            </w:pPr>
            <w:r w:rsidRPr="3EC64C4D">
              <w:rPr>
                <w:color w:val="000000" w:themeColor="text1"/>
                <w:sz w:val="20"/>
                <w:szCs w:val="20"/>
              </w:rPr>
              <w:t>13 000 000</w:t>
            </w:r>
          </w:p>
        </w:tc>
      </w:tr>
    </w:tbl>
    <w:p w14:paraId="56416D02" w14:textId="77777777" w:rsidR="00F24315" w:rsidRDefault="00F24315" w:rsidP="00F24315">
      <w:pPr>
        <w:spacing w:before="100"/>
        <w:rPr>
          <w:color w:val="000000"/>
          <w:sz w:val="20"/>
        </w:rPr>
      </w:pPr>
    </w:p>
    <w:p w14:paraId="5A08AF5D" w14:textId="77777777" w:rsidR="00427C6D" w:rsidRDefault="00427C6D" w:rsidP="00427C6D">
      <w:pPr>
        <w:pStyle w:val="Nagwek5"/>
        <w:spacing w:before="100" w:after="0"/>
        <w:rPr>
          <w:b w:val="0"/>
          <w:i w:val="0"/>
          <w:color w:val="000000"/>
          <w:sz w:val="24"/>
        </w:rPr>
      </w:pPr>
      <w:bookmarkStart w:id="546" w:name="_Toc215824140"/>
      <w:r>
        <w:rPr>
          <w:b w:val="0"/>
          <w:i w:val="0"/>
          <w:color w:val="000000"/>
          <w:sz w:val="24"/>
        </w:rPr>
        <w:t>Tabela 5: Wymiar 2 – forma finansowania</w:t>
      </w:r>
      <w:bookmarkEnd w:id="546"/>
    </w:p>
    <w:p w14:paraId="1A3C5A74" w14:textId="77777777" w:rsidR="00427C6D" w:rsidRDefault="00427C6D" w:rsidP="00427C6D">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427C6D" w14:paraId="6D424369" w14:textId="77777777" w:rsidTr="004C7B7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866DB8D" w14:textId="77777777" w:rsidR="00427C6D" w:rsidRDefault="00427C6D" w:rsidP="004C7B75">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D0167AC" w14:textId="77777777" w:rsidR="00427C6D" w:rsidRDefault="00427C6D" w:rsidP="004C7B75">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9F2F4D7" w14:textId="77777777" w:rsidR="00427C6D" w:rsidRDefault="00427C6D" w:rsidP="004C7B75">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8A7E79E" w14:textId="77777777" w:rsidR="00427C6D" w:rsidRDefault="00427C6D" w:rsidP="004C7B75">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C6DA0FE" w14:textId="77777777" w:rsidR="00427C6D" w:rsidRDefault="00427C6D" w:rsidP="004C7B75">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4C60F34" w14:textId="77777777" w:rsidR="00427C6D" w:rsidRDefault="00427C6D" w:rsidP="004C7B75">
            <w:pPr>
              <w:spacing w:before="100"/>
              <w:jc w:val="center"/>
              <w:rPr>
                <w:color w:val="000000"/>
                <w:sz w:val="20"/>
              </w:rPr>
            </w:pPr>
            <w:r>
              <w:rPr>
                <w:color w:val="000000"/>
                <w:sz w:val="20"/>
              </w:rPr>
              <w:t>Kwota (w EUR)</w:t>
            </w:r>
          </w:p>
        </w:tc>
      </w:tr>
      <w:tr w:rsidR="00427C6D" w14:paraId="35716622" w14:textId="77777777" w:rsidTr="004C7B7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221075C" w14:textId="77777777" w:rsidR="00427C6D" w:rsidRDefault="00427C6D" w:rsidP="004C7B75">
            <w:pPr>
              <w:spacing w:before="100"/>
              <w:rPr>
                <w:color w:val="000000"/>
                <w:sz w:val="20"/>
              </w:rPr>
            </w:pPr>
            <w:r>
              <w:rPr>
                <w:color w:val="000000"/>
                <w:sz w:val="20"/>
              </w:rPr>
              <w:t>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82423C5" w14:textId="77777777" w:rsidR="00427C6D" w:rsidRDefault="00427C6D" w:rsidP="004C7B75">
            <w:pPr>
              <w:spacing w:before="100"/>
              <w:rPr>
                <w:color w:val="000000"/>
                <w:sz w:val="20"/>
              </w:rPr>
            </w:pPr>
            <w:r>
              <w:rPr>
                <w:color w:val="000000"/>
                <w:sz w:val="20"/>
              </w:rPr>
              <w:t>2.11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7D241E" w14:textId="77777777" w:rsidR="00427C6D" w:rsidRDefault="00427C6D" w:rsidP="004C7B75">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DF6DC9" w14:textId="77777777" w:rsidR="00427C6D" w:rsidRDefault="00427C6D" w:rsidP="004C7B75">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839E86" w14:textId="77777777" w:rsidR="00427C6D" w:rsidRDefault="00427C6D" w:rsidP="004C7B75">
            <w:pPr>
              <w:spacing w:before="100"/>
              <w:rPr>
                <w:color w:val="000000"/>
                <w:sz w:val="20"/>
              </w:rPr>
            </w:pPr>
            <w:r w:rsidRPr="00C53D7F">
              <w:rPr>
                <w:color w:val="000000"/>
                <w:sz w:val="20"/>
              </w:rPr>
              <w:t>01. Dotacja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6540BD" w14:textId="77777777" w:rsidR="00427C6D" w:rsidRDefault="00427C6D" w:rsidP="004C7B75">
            <w:pPr>
              <w:spacing w:before="100"/>
              <w:jc w:val="right"/>
              <w:rPr>
                <w:color w:val="000000"/>
                <w:sz w:val="20"/>
                <w:szCs w:val="20"/>
              </w:rPr>
            </w:pPr>
            <w:r>
              <w:rPr>
                <w:color w:val="000000" w:themeColor="text1"/>
                <w:sz w:val="20"/>
                <w:szCs w:val="20"/>
              </w:rPr>
              <w:t>13</w:t>
            </w:r>
            <w:r w:rsidRPr="3EC64C4D">
              <w:rPr>
                <w:color w:val="000000" w:themeColor="text1"/>
                <w:sz w:val="20"/>
                <w:szCs w:val="20"/>
              </w:rPr>
              <w:t xml:space="preserve"> 000 000</w:t>
            </w:r>
          </w:p>
        </w:tc>
      </w:tr>
      <w:tr w:rsidR="00427C6D" w14:paraId="108534E9" w14:textId="77777777" w:rsidTr="004C7B7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A67E72A" w14:textId="77777777" w:rsidR="00427C6D" w:rsidRDefault="00427C6D" w:rsidP="004C7B75">
            <w:pPr>
              <w:spacing w:before="100"/>
              <w:rPr>
                <w:color w:val="000000"/>
                <w:sz w:val="20"/>
              </w:rPr>
            </w:pPr>
            <w:r>
              <w:rPr>
                <w:color w:val="000000"/>
                <w:sz w:val="20"/>
              </w:rPr>
              <w:t>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1C14AA" w14:textId="77777777" w:rsidR="00427C6D" w:rsidRDefault="00427C6D" w:rsidP="004C7B75">
            <w:pPr>
              <w:spacing w:before="100"/>
              <w:rPr>
                <w:color w:val="000000"/>
                <w:sz w:val="20"/>
              </w:rPr>
            </w:pPr>
            <w:r>
              <w:rPr>
                <w:color w:val="000000"/>
                <w:sz w:val="20"/>
              </w:rPr>
              <w:t>2.11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351B8DD" w14:textId="77777777" w:rsidR="00427C6D" w:rsidRDefault="00427C6D" w:rsidP="004C7B75">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12DE0D6" w14:textId="77777777" w:rsidR="00427C6D" w:rsidRDefault="00427C6D" w:rsidP="004C7B75">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173075" w14:textId="77777777" w:rsidR="00427C6D" w:rsidRDefault="00427C6D" w:rsidP="004C7B75">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CAAD39F" w14:textId="77777777" w:rsidR="00427C6D" w:rsidRDefault="00427C6D" w:rsidP="004C7B75">
            <w:pPr>
              <w:spacing w:before="100"/>
              <w:jc w:val="right"/>
              <w:rPr>
                <w:color w:val="000000"/>
                <w:sz w:val="20"/>
              </w:rPr>
            </w:pPr>
            <w:r>
              <w:rPr>
                <w:color w:val="000000"/>
                <w:sz w:val="20"/>
              </w:rPr>
              <w:t>13 000 000</w:t>
            </w:r>
          </w:p>
        </w:tc>
      </w:tr>
    </w:tbl>
    <w:p w14:paraId="614B8052" w14:textId="77777777" w:rsidR="00427C6D" w:rsidRDefault="00427C6D" w:rsidP="00427C6D">
      <w:pPr>
        <w:spacing w:before="100"/>
        <w:rPr>
          <w:color w:val="000000"/>
          <w:sz w:val="20"/>
        </w:rPr>
      </w:pPr>
    </w:p>
    <w:p w14:paraId="2886B40A" w14:textId="77777777" w:rsidR="00427C6D" w:rsidRPr="005F35DA" w:rsidRDefault="00427C6D" w:rsidP="00427C6D">
      <w:pPr>
        <w:pStyle w:val="Nagwek5"/>
        <w:spacing w:before="100" w:after="0"/>
        <w:rPr>
          <w:b w:val="0"/>
          <w:i w:val="0"/>
          <w:color w:val="000000"/>
          <w:sz w:val="24"/>
          <w:lang w:val="pl-PL"/>
        </w:rPr>
      </w:pPr>
      <w:bookmarkStart w:id="547" w:name="_Toc215824141"/>
      <w:r w:rsidRPr="005F35DA">
        <w:rPr>
          <w:b w:val="0"/>
          <w:i w:val="0"/>
          <w:color w:val="000000"/>
          <w:sz w:val="24"/>
          <w:lang w:val="pl-PL"/>
        </w:rPr>
        <w:t>Tabela 6: Wymiar 3 – terytorialny mechanizm realizacji i ukierunkowanie terytorialne</w:t>
      </w:r>
      <w:bookmarkEnd w:id="547"/>
    </w:p>
    <w:p w14:paraId="52B5ACD6" w14:textId="77777777" w:rsidR="00427C6D" w:rsidRPr="005F35DA" w:rsidRDefault="00427C6D" w:rsidP="00427C6D">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427C6D" w14:paraId="3E391A67" w14:textId="77777777" w:rsidTr="004C7B7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EB47957" w14:textId="77777777" w:rsidR="00427C6D" w:rsidRDefault="00427C6D" w:rsidP="004C7B75">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C9FD227" w14:textId="77777777" w:rsidR="00427C6D" w:rsidRDefault="00427C6D" w:rsidP="004C7B75">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A4DE9F2" w14:textId="77777777" w:rsidR="00427C6D" w:rsidRDefault="00427C6D" w:rsidP="004C7B75">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A14E991" w14:textId="77777777" w:rsidR="00427C6D" w:rsidRDefault="00427C6D" w:rsidP="004C7B75">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F5134CC" w14:textId="77777777" w:rsidR="00427C6D" w:rsidRDefault="00427C6D" w:rsidP="004C7B75">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96336C7" w14:textId="77777777" w:rsidR="00427C6D" w:rsidRDefault="00427C6D" w:rsidP="004C7B75">
            <w:pPr>
              <w:spacing w:before="100"/>
              <w:jc w:val="center"/>
              <w:rPr>
                <w:color w:val="000000"/>
                <w:sz w:val="20"/>
              </w:rPr>
            </w:pPr>
            <w:r>
              <w:rPr>
                <w:color w:val="000000"/>
                <w:sz w:val="20"/>
              </w:rPr>
              <w:t>Kwota (w EUR)</w:t>
            </w:r>
          </w:p>
        </w:tc>
      </w:tr>
      <w:tr w:rsidR="00427C6D" w:rsidRPr="000739DA" w14:paraId="5F8283A4" w14:textId="77777777" w:rsidTr="004C7B7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FB6BE68" w14:textId="77777777" w:rsidR="00427C6D" w:rsidRDefault="00427C6D" w:rsidP="004C7B75">
            <w:pPr>
              <w:spacing w:before="100"/>
              <w:rPr>
                <w:color w:val="000000"/>
                <w:sz w:val="20"/>
              </w:rPr>
            </w:pPr>
            <w:r>
              <w:rPr>
                <w:color w:val="000000"/>
                <w:sz w:val="20"/>
              </w:rPr>
              <w:t>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B35F38" w14:textId="77777777" w:rsidR="00427C6D" w:rsidRDefault="00427C6D" w:rsidP="004C7B75">
            <w:pPr>
              <w:spacing w:before="100"/>
              <w:rPr>
                <w:color w:val="000000"/>
                <w:sz w:val="20"/>
              </w:rPr>
            </w:pPr>
            <w:r>
              <w:rPr>
                <w:color w:val="000000"/>
                <w:sz w:val="20"/>
              </w:rPr>
              <w:t>2.11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C58AD1A" w14:textId="77777777" w:rsidR="00427C6D" w:rsidRDefault="00427C6D" w:rsidP="004C7B75">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F59C69" w14:textId="77777777" w:rsidR="00427C6D" w:rsidRDefault="00427C6D" w:rsidP="004C7B75">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97E1314" w14:textId="77777777" w:rsidR="00427C6D" w:rsidRPr="005F35DA" w:rsidRDefault="00427C6D" w:rsidP="004C7B75">
            <w:pPr>
              <w:spacing w:before="100"/>
              <w:rPr>
                <w:color w:val="000000"/>
                <w:sz w:val="20"/>
                <w:lang w:val="pl-PL"/>
              </w:rPr>
            </w:pPr>
            <w:r w:rsidRPr="005F35DA">
              <w:rPr>
                <w:color w:val="000000"/>
                <w:sz w:val="20"/>
                <w:lang w:val="pl-PL"/>
              </w:rPr>
              <w:t>33. Inne podejścia – brak ukierunkowania terytorialnego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AEC32E" w14:textId="77777777" w:rsidR="00427C6D" w:rsidRPr="005F35DA" w:rsidRDefault="00427C6D" w:rsidP="004C7B75">
            <w:pPr>
              <w:spacing w:before="100"/>
              <w:jc w:val="right"/>
              <w:rPr>
                <w:color w:val="000000"/>
                <w:sz w:val="20"/>
                <w:szCs w:val="20"/>
                <w:lang w:val="pl-PL"/>
              </w:rPr>
            </w:pPr>
            <w:r>
              <w:rPr>
                <w:color w:val="000000" w:themeColor="text1"/>
                <w:sz w:val="20"/>
                <w:szCs w:val="20"/>
                <w:lang w:val="pl-PL"/>
              </w:rPr>
              <w:t>13</w:t>
            </w:r>
            <w:r w:rsidRPr="3EC64C4D">
              <w:rPr>
                <w:color w:val="000000" w:themeColor="text1"/>
                <w:sz w:val="20"/>
                <w:szCs w:val="20"/>
                <w:lang w:val="pl-PL"/>
              </w:rPr>
              <w:t xml:space="preserve"> 000 000</w:t>
            </w:r>
          </w:p>
        </w:tc>
      </w:tr>
      <w:tr w:rsidR="00427C6D" w14:paraId="43AA845A" w14:textId="77777777" w:rsidTr="004C7B7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0112CE" w14:textId="77777777" w:rsidR="00427C6D" w:rsidRDefault="00427C6D" w:rsidP="004C7B75">
            <w:pPr>
              <w:spacing w:before="100"/>
              <w:rPr>
                <w:color w:val="000000"/>
                <w:sz w:val="20"/>
              </w:rPr>
            </w:pPr>
            <w:r>
              <w:rPr>
                <w:color w:val="000000"/>
                <w:sz w:val="20"/>
              </w:rPr>
              <w:t>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D3B35B7" w14:textId="77777777" w:rsidR="00427C6D" w:rsidRDefault="00427C6D" w:rsidP="004C7B75">
            <w:pPr>
              <w:spacing w:before="100"/>
              <w:rPr>
                <w:color w:val="000000"/>
                <w:sz w:val="20"/>
              </w:rPr>
            </w:pPr>
            <w:r>
              <w:rPr>
                <w:color w:val="000000"/>
                <w:sz w:val="20"/>
              </w:rPr>
              <w:t>2.11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3886EE6" w14:textId="77777777" w:rsidR="00427C6D" w:rsidRDefault="00427C6D" w:rsidP="004C7B75">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1310A0" w14:textId="77777777" w:rsidR="00427C6D" w:rsidRDefault="00427C6D" w:rsidP="004C7B75">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A717DE7" w14:textId="77777777" w:rsidR="00427C6D" w:rsidRDefault="00427C6D" w:rsidP="004C7B75">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EF7CE1A" w14:textId="77777777" w:rsidR="00427C6D" w:rsidRDefault="00427C6D" w:rsidP="004C7B75">
            <w:pPr>
              <w:spacing w:before="100"/>
              <w:jc w:val="right"/>
              <w:rPr>
                <w:color w:val="000000"/>
                <w:sz w:val="20"/>
              </w:rPr>
            </w:pPr>
            <w:r>
              <w:rPr>
                <w:color w:val="000000"/>
                <w:sz w:val="20"/>
              </w:rPr>
              <w:t>13 000 000</w:t>
            </w:r>
          </w:p>
        </w:tc>
      </w:tr>
    </w:tbl>
    <w:p w14:paraId="7FA4406A" w14:textId="77777777" w:rsidR="00427C6D" w:rsidRDefault="00427C6D" w:rsidP="00427C6D">
      <w:pPr>
        <w:spacing w:before="100"/>
        <w:rPr>
          <w:color w:val="000000"/>
          <w:sz w:val="20"/>
        </w:rPr>
      </w:pPr>
    </w:p>
    <w:p w14:paraId="5B482CE6" w14:textId="77777777" w:rsidR="00427C6D" w:rsidRPr="005F35DA" w:rsidRDefault="00427C6D" w:rsidP="00427C6D">
      <w:pPr>
        <w:pStyle w:val="Nagwek5"/>
        <w:spacing w:before="100" w:after="0"/>
        <w:rPr>
          <w:b w:val="0"/>
          <w:i w:val="0"/>
          <w:color w:val="000000"/>
          <w:sz w:val="24"/>
          <w:lang w:val="pl-PL"/>
        </w:rPr>
      </w:pPr>
      <w:bookmarkStart w:id="548" w:name="_Toc215824142"/>
      <w:r w:rsidRPr="005F35DA">
        <w:rPr>
          <w:b w:val="0"/>
          <w:i w:val="0"/>
          <w:color w:val="000000"/>
          <w:sz w:val="24"/>
          <w:lang w:val="pl-PL"/>
        </w:rPr>
        <w:t>Tabela 7: Wymiar 6 – dodatkowe tematy EFS+</w:t>
      </w:r>
      <w:bookmarkEnd w:id="548"/>
    </w:p>
    <w:p w14:paraId="7AEF6046" w14:textId="77777777" w:rsidR="00427C6D" w:rsidRPr="005F35DA" w:rsidRDefault="00427C6D" w:rsidP="00427C6D">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427C6D" w14:paraId="0A77B9F7" w14:textId="77777777" w:rsidTr="004C7B75">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C4D4CC6" w14:textId="77777777" w:rsidR="00427C6D" w:rsidRDefault="00427C6D" w:rsidP="004C7B75">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C871EC5" w14:textId="77777777" w:rsidR="00427C6D" w:rsidRDefault="00427C6D" w:rsidP="004C7B75">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6B45969" w14:textId="77777777" w:rsidR="00427C6D" w:rsidRDefault="00427C6D" w:rsidP="004C7B75">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FD6F5EB" w14:textId="77777777" w:rsidR="00427C6D" w:rsidRDefault="00427C6D" w:rsidP="004C7B75">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4A54469" w14:textId="77777777" w:rsidR="00427C6D" w:rsidRDefault="00427C6D" w:rsidP="004C7B75">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33E5CB8" w14:textId="77777777" w:rsidR="00427C6D" w:rsidRDefault="00427C6D" w:rsidP="004C7B75">
            <w:pPr>
              <w:spacing w:before="100"/>
              <w:jc w:val="center"/>
              <w:rPr>
                <w:color w:val="000000"/>
                <w:sz w:val="20"/>
              </w:rPr>
            </w:pPr>
            <w:r>
              <w:rPr>
                <w:color w:val="000000"/>
                <w:sz w:val="20"/>
              </w:rPr>
              <w:t>Kwota (w EUR)</w:t>
            </w:r>
          </w:p>
        </w:tc>
      </w:tr>
    </w:tbl>
    <w:p w14:paraId="2E25F846" w14:textId="77777777" w:rsidR="00427C6D" w:rsidRDefault="00427C6D" w:rsidP="00427C6D">
      <w:pPr>
        <w:spacing w:before="100"/>
        <w:rPr>
          <w:color w:val="000000"/>
          <w:sz w:val="20"/>
        </w:rPr>
      </w:pPr>
    </w:p>
    <w:p w14:paraId="01B2611A" w14:textId="77777777" w:rsidR="00427C6D" w:rsidRPr="005F35DA" w:rsidRDefault="00427C6D" w:rsidP="00427C6D">
      <w:pPr>
        <w:pStyle w:val="Nagwek5"/>
        <w:spacing w:before="100" w:after="0"/>
        <w:rPr>
          <w:b w:val="0"/>
          <w:i w:val="0"/>
          <w:color w:val="000000"/>
          <w:sz w:val="24"/>
          <w:lang w:val="pl-PL"/>
        </w:rPr>
      </w:pPr>
      <w:bookmarkStart w:id="549" w:name="_Toc215824143"/>
      <w:r w:rsidRPr="005F35DA">
        <w:rPr>
          <w:b w:val="0"/>
          <w:i w:val="0"/>
          <w:color w:val="000000"/>
          <w:sz w:val="24"/>
          <w:lang w:val="pl-PL"/>
        </w:rPr>
        <w:t>Tabela 8: Wymiar 7 – wymiar równouprawnienia płci w ramach EFS+*, EFRR, Funduszu Spójności i FST</w:t>
      </w:r>
      <w:bookmarkEnd w:id="549"/>
    </w:p>
    <w:p w14:paraId="3343D835" w14:textId="77777777" w:rsidR="00427C6D" w:rsidRPr="005F35DA" w:rsidRDefault="00427C6D" w:rsidP="00427C6D">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2535"/>
        <w:gridCol w:w="1366"/>
        <w:gridCol w:w="3875"/>
        <w:gridCol w:w="3543"/>
        <w:gridCol w:w="2449"/>
      </w:tblGrid>
      <w:tr w:rsidR="00427C6D" w14:paraId="46D54FE2" w14:textId="77777777" w:rsidTr="004C7B7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CCA3C77" w14:textId="77777777" w:rsidR="00427C6D" w:rsidRDefault="00427C6D" w:rsidP="004C7B75">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57E73D8" w14:textId="77777777" w:rsidR="00427C6D" w:rsidRDefault="00427C6D" w:rsidP="004C7B75">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F2ECFBA" w14:textId="77777777" w:rsidR="00427C6D" w:rsidRDefault="00427C6D" w:rsidP="004C7B75">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1E3FD7F" w14:textId="77777777" w:rsidR="00427C6D" w:rsidRDefault="00427C6D" w:rsidP="004C7B75">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280AC55" w14:textId="77777777" w:rsidR="00427C6D" w:rsidRDefault="00427C6D" w:rsidP="004C7B75">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D5FFF63" w14:textId="77777777" w:rsidR="00427C6D" w:rsidRDefault="00427C6D" w:rsidP="004C7B75">
            <w:pPr>
              <w:spacing w:before="100"/>
              <w:jc w:val="center"/>
              <w:rPr>
                <w:color w:val="000000"/>
                <w:sz w:val="20"/>
              </w:rPr>
            </w:pPr>
            <w:r>
              <w:rPr>
                <w:color w:val="000000"/>
                <w:sz w:val="20"/>
              </w:rPr>
              <w:t>Kwota (w EUR)</w:t>
            </w:r>
          </w:p>
        </w:tc>
      </w:tr>
      <w:tr w:rsidR="00427C6D" w14:paraId="7022A96F" w14:textId="77777777" w:rsidTr="004C7B7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665F8E" w14:textId="77777777" w:rsidR="00427C6D" w:rsidRDefault="00427C6D" w:rsidP="004C7B75">
            <w:pPr>
              <w:spacing w:before="100"/>
              <w:rPr>
                <w:color w:val="000000"/>
                <w:sz w:val="20"/>
              </w:rPr>
            </w:pPr>
            <w:r>
              <w:rPr>
                <w:color w:val="000000"/>
                <w:sz w:val="20"/>
              </w:rPr>
              <w:t>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26C84E1" w14:textId="77777777" w:rsidR="00427C6D" w:rsidRDefault="00427C6D" w:rsidP="004C7B75">
            <w:pPr>
              <w:spacing w:before="100"/>
              <w:rPr>
                <w:color w:val="000000"/>
                <w:sz w:val="20"/>
              </w:rPr>
            </w:pPr>
            <w:r>
              <w:rPr>
                <w:color w:val="000000"/>
                <w:sz w:val="20"/>
              </w:rPr>
              <w:t>2.11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83291B8" w14:textId="77777777" w:rsidR="00427C6D" w:rsidRDefault="00427C6D" w:rsidP="004C7B75">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70D09F2" w14:textId="77777777" w:rsidR="00427C6D" w:rsidRDefault="00427C6D" w:rsidP="004C7B75">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A437B68" w14:textId="77777777" w:rsidR="00427C6D" w:rsidRDefault="00427C6D" w:rsidP="004C7B75">
            <w:pPr>
              <w:spacing w:before="100"/>
              <w:rPr>
                <w:color w:val="000000"/>
                <w:sz w:val="20"/>
              </w:rPr>
            </w:pPr>
            <w:r w:rsidRPr="00C53D7F">
              <w:rPr>
                <w:color w:val="000000"/>
                <w:sz w:val="20"/>
              </w:rPr>
              <w:t>03. Neutralność płciowa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E20D3C" w14:textId="77777777" w:rsidR="00427C6D" w:rsidRDefault="00427C6D" w:rsidP="004C7B75">
            <w:pPr>
              <w:spacing w:before="100"/>
              <w:jc w:val="right"/>
              <w:rPr>
                <w:color w:val="000000"/>
                <w:sz w:val="20"/>
                <w:szCs w:val="20"/>
              </w:rPr>
            </w:pPr>
            <w:r>
              <w:rPr>
                <w:color w:val="000000" w:themeColor="text1"/>
                <w:sz w:val="20"/>
                <w:szCs w:val="20"/>
              </w:rPr>
              <w:t>13</w:t>
            </w:r>
            <w:r w:rsidRPr="3EC64C4D">
              <w:rPr>
                <w:color w:val="000000" w:themeColor="text1"/>
                <w:sz w:val="20"/>
                <w:szCs w:val="20"/>
              </w:rPr>
              <w:t xml:space="preserve"> 000 000</w:t>
            </w:r>
          </w:p>
        </w:tc>
      </w:tr>
      <w:tr w:rsidR="00427C6D" w14:paraId="79D00034" w14:textId="77777777" w:rsidTr="004C7B7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CCB043A" w14:textId="77777777" w:rsidR="00427C6D" w:rsidRDefault="00427C6D" w:rsidP="004C7B75">
            <w:pPr>
              <w:spacing w:before="100"/>
              <w:rPr>
                <w:color w:val="000000"/>
                <w:sz w:val="20"/>
              </w:rPr>
            </w:pPr>
            <w:r>
              <w:rPr>
                <w:color w:val="000000"/>
                <w:sz w:val="20"/>
              </w:rPr>
              <w:t>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36E1D7C" w14:textId="77777777" w:rsidR="00427C6D" w:rsidRDefault="00427C6D" w:rsidP="004C7B75">
            <w:pPr>
              <w:spacing w:before="100"/>
              <w:rPr>
                <w:color w:val="000000"/>
                <w:sz w:val="20"/>
              </w:rPr>
            </w:pPr>
            <w:r>
              <w:rPr>
                <w:color w:val="000000"/>
                <w:sz w:val="20"/>
              </w:rPr>
              <w:t>2.11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26DCDA1" w14:textId="77777777" w:rsidR="00427C6D" w:rsidRDefault="00427C6D" w:rsidP="004C7B75">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9765A14" w14:textId="77777777" w:rsidR="00427C6D" w:rsidRDefault="00427C6D" w:rsidP="004C7B75">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6A7AC5" w14:textId="77777777" w:rsidR="00427C6D" w:rsidRDefault="00427C6D" w:rsidP="004C7B75">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BF4CFAC" w14:textId="77777777" w:rsidR="00427C6D" w:rsidRDefault="00427C6D" w:rsidP="004C7B75">
            <w:pPr>
              <w:spacing w:before="100"/>
              <w:jc w:val="right"/>
              <w:rPr>
                <w:color w:val="000000"/>
                <w:sz w:val="20"/>
              </w:rPr>
            </w:pPr>
            <w:r>
              <w:rPr>
                <w:color w:val="000000"/>
                <w:sz w:val="20"/>
              </w:rPr>
              <w:t>13 000 000</w:t>
            </w:r>
          </w:p>
        </w:tc>
      </w:tr>
    </w:tbl>
    <w:p w14:paraId="3BA4BB82" w14:textId="77777777" w:rsidR="00427C6D" w:rsidRPr="005F35DA" w:rsidRDefault="00427C6D" w:rsidP="00427C6D">
      <w:pPr>
        <w:spacing w:before="100"/>
        <w:rPr>
          <w:color w:val="000000"/>
          <w:sz w:val="20"/>
          <w:lang w:val="pl-PL"/>
        </w:rPr>
      </w:pPr>
      <w:r w:rsidRPr="005F35DA">
        <w:rPr>
          <w:color w:val="000000"/>
          <w:sz w:val="20"/>
          <w:lang w:val="pl-PL"/>
        </w:rPr>
        <w:t>* Zasadniczo 40 % EFS+ przeznacza się na monitorowanie wydatków na cele związane z równością płci. 100 % ma zastosowanie w sytuacji, gdy państwo członkowskie zdecyduje się stosować art. 6 EFS+</w:t>
      </w:r>
    </w:p>
    <w:p w14:paraId="5EE9E12F" w14:textId="77777777" w:rsidR="00F34E14" w:rsidRPr="005F35DA" w:rsidRDefault="00F34E14" w:rsidP="00F24315">
      <w:pPr>
        <w:spacing w:before="100"/>
        <w:rPr>
          <w:color w:val="000000"/>
          <w:sz w:val="20"/>
          <w:lang w:val="pl-PL"/>
        </w:rPr>
        <w:sectPr w:rsidR="00F34E14" w:rsidRPr="005F35DA">
          <w:pgSz w:w="16838" w:h="11906" w:orient="landscape"/>
          <w:pgMar w:top="720" w:right="720" w:bottom="864" w:left="936" w:header="288" w:footer="72" w:gutter="0"/>
          <w:cols w:space="720"/>
          <w:noEndnote/>
          <w:docGrid w:linePitch="360"/>
        </w:sectPr>
      </w:pPr>
    </w:p>
    <w:p w14:paraId="718D3C8C" w14:textId="77777777" w:rsidR="00427C6D" w:rsidRPr="00DC773F" w:rsidRDefault="00427C6D" w:rsidP="00427C6D">
      <w:pPr>
        <w:pStyle w:val="Nagwek3"/>
      </w:pPr>
      <w:bookmarkStart w:id="550" w:name="_Toc215824144"/>
      <w:r w:rsidRPr="00DC773F">
        <w:t>2.3.1. Priorytet: 1</w:t>
      </w:r>
      <w:r>
        <w:t>3</w:t>
      </w:r>
      <w:r w:rsidRPr="00DC773F">
        <w:t>. Priorytet 1</w:t>
      </w:r>
      <w:r>
        <w:t>3</w:t>
      </w:r>
      <w:r w:rsidRPr="00DC773F">
        <w:t xml:space="preserve"> – </w:t>
      </w:r>
      <w:r w:rsidRPr="005F35DA">
        <w:t>Fundusze Europejskie na rzecz bezpiecznego Pomorza Zachodniego</w:t>
      </w:r>
      <w:bookmarkEnd w:id="550"/>
    </w:p>
    <w:p w14:paraId="5258C244" w14:textId="77777777" w:rsidR="00427C6D" w:rsidRDefault="00427C6D" w:rsidP="00427C6D">
      <w:pPr>
        <w:rPr>
          <w:lang w:val="pl-PL"/>
        </w:rPr>
      </w:pPr>
    </w:p>
    <w:p w14:paraId="32218AD6" w14:textId="77777777" w:rsidR="00427C6D" w:rsidRPr="005F35DA" w:rsidRDefault="00427C6D" w:rsidP="00427C6D">
      <w:pPr>
        <w:pStyle w:val="Nagwek4"/>
        <w:spacing w:before="100" w:after="0"/>
        <w:rPr>
          <w:b w:val="0"/>
          <w:bCs w:val="0"/>
          <w:color w:val="000000"/>
          <w:sz w:val="24"/>
          <w:szCs w:val="24"/>
          <w:lang w:val="pl-PL"/>
        </w:rPr>
      </w:pPr>
      <w:bookmarkStart w:id="551" w:name="_Toc215824145"/>
      <w:r w:rsidRPr="005F35DA">
        <w:rPr>
          <w:b w:val="0"/>
          <w:bCs w:val="0"/>
          <w:color w:val="000000" w:themeColor="text1"/>
          <w:sz w:val="24"/>
          <w:szCs w:val="24"/>
          <w:lang w:val="pl-PL"/>
        </w:rPr>
        <w:t xml:space="preserve">2.3.1.1. Cel szczegółowy: RSO3.3. Rozwój odpornej infrastruktury obronnej, </w:t>
      </w:r>
      <w:r w:rsidRPr="3EC64C4D">
        <w:rPr>
          <w:b w:val="0"/>
          <w:bCs w:val="0"/>
          <w:color w:val="000000" w:themeColor="text1"/>
          <w:sz w:val="24"/>
          <w:szCs w:val="24"/>
          <w:lang w:val="pl-PL"/>
        </w:rPr>
        <w:t>przy priorytetowym traktowaniu</w:t>
      </w:r>
      <w:r w:rsidRPr="005F35DA">
        <w:rPr>
          <w:b w:val="0"/>
          <w:bCs w:val="0"/>
          <w:color w:val="000000" w:themeColor="text1"/>
          <w:sz w:val="24"/>
          <w:szCs w:val="24"/>
          <w:lang w:val="pl-PL"/>
        </w:rPr>
        <w:t xml:space="preserve"> infrastruktury podwójn</w:t>
      </w:r>
      <w:r w:rsidRPr="3EC64C4D">
        <w:rPr>
          <w:b w:val="0"/>
          <w:bCs w:val="0"/>
          <w:color w:val="000000" w:themeColor="text1"/>
          <w:sz w:val="24"/>
          <w:szCs w:val="24"/>
          <w:lang w:val="pl-PL"/>
        </w:rPr>
        <w:t>ego</w:t>
      </w:r>
      <w:r w:rsidRPr="005F35DA">
        <w:rPr>
          <w:b w:val="0"/>
          <w:bCs w:val="0"/>
          <w:color w:val="000000" w:themeColor="text1"/>
          <w:sz w:val="24"/>
          <w:szCs w:val="24"/>
          <w:lang w:val="pl-PL"/>
        </w:rPr>
        <w:t xml:space="preserve"> </w:t>
      </w:r>
      <w:r w:rsidRPr="3EC64C4D">
        <w:rPr>
          <w:b w:val="0"/>
          <w:bCs w:val="0"/>
          <w:color w:val="000000" w:themeColor="text1"/>
          <w:sz w:val="24"/>
          <w:szCs w:val="24"/>
          <w:lang w:val="pl-PL"/>
        </w:rPr>
        <w:t>zastosowania</w:t>
      </w:r>
      <w:r w:rsidRPr="005F35DA">
        <w:rPr>
          <w:b w:val="0"/>
          <w:bCs w:val="0"/>
          <w:color w:val="000000" w:themeColor="text1"/>
          <w:sz w:val="24"/>
          <w:szCs w:val="24"/>
          <w:lang w:val="pl-PL"/>
        </w:rPr>
        <w:t>, w tym</w:t>
      </w:r>
      <w:r w:rsidRPr="3EC64C4D">
        <w:rPr>
          <w:b w:val="0"/>
          <w:bCs w:val="0"/>
          <w:color w:val="000000" w:themeColor="text1"/>
          <w:sz w:val="24"/>
          <w:szCs w:val="24"/>
          <w:lang w:val="pl-PL"/>
        </w:rPr>
        <w:t xml:space="preserve"> w celu</w:t>
      </w:r>
      <w:r w:rsidRPr="005F35DA">
        <w:rPr>
          <w:b w:val="0"/>
          <w:bCs w:val="0"/>
          <w:color w:val="000000" w:themeColor="text1"/>
          <w:sz w:val="24"/>
          <w:szCs w:val="24"/>
          <w:lang w:val="pl-PL"/>
        </w:rPr>
        <w:t xml:space="preserve"> wspierani</w:t>
      </w:r>
      <w:r w:rsidRPr="3EC64C4D">
        <w:rPr>
          <w:b w:val="0"/>
          <w:bCs w:val="0"/>
          <w:color w:val="000000" w:themeColor="text1"/>
          <w:sz w:val="24"/>
          <w:szCs w:val="24"/>
          <w:lang w:val="pl-PL"/>
        </w:rPr>
        <w:t>a</w:t>
      </w:r>
      <w:r w:rsidRPr="005F35DA">
        <w:rPr>
          <w:b w:val="0"/>
          <w:bCs w:val="0"/>
          <w:color w:val="000000" w:themeColor="text1"/>
          <w:sz w:val="24"/>
          <w:szCs w:val="24"/>
          <w:lang w:val="pl-PL"/>
        </w:rPr>
        <w:t xml:space="preserve"> mobilności wojskowej w Unii, </w:t>
      </w:r>
      <w:r w:rsidRPr="3EC64C4D">
        <w:rPr>
          <w:b w:val="0"/>
          <w:bCs w:val="0"/>
          <w:color w:val="000000" w:themeColor="text1"/>
          <w:sz w:val="24"/>
          <w:szCs w:val="24"/>
          <w:lang w:val="pl-PL"/>
        </w:rPr>
        <w:t>oraz</w:t>
      </w:r>
      <w:r w:rsidRPr="005F35DA">
        <w:rPr>
          <w:b w:val="0"/>
          <w:bCs w:val="0"/>
          <w:color w:val="000000" w:themeColor="text1"/>
          <w:sz w:val="24"/>
          <w:szCs w:val="24"/>
          <w:lang w:val="pl-PL"/>
        </w:rPr>
        <w:t xml:space="preserve"> </w:t>
      </w:r>
      <w:r w:rsidRPr="3EC64C4D">
        <w:rPr>
          <w:b w:val="0"/>
          <w:bCs w:val="0"/>
          <w:color w:val="000000" w:themeColor="text1"/>
          <w:sz w:val="24"/>
          <w:szCs w:val="24"/>
          <w:lang w:val="pl-PL"/>
        </w:rPr>
        <w:t xml:space="preserve">zwiększenie </w:t>
      </w:r>
      <w:r w:rsidRPr="005F35DA">
        <w:rPr>
          <w:b w:val="0"/>
          <w:bCs w:val="0"/>
          <w:color w:val="000000" w:themeColor="text1"/>
          <w:sz w:val="24"/>
          <w:szCs w:val="24"/>
          <w:lang w:val="pl-PL"/>
        </w:rPr>
        <w:t>gotowości cywilnej</w:t>
      </w:r>
      <w:bookmarkEnd w:id="551"/>
    </w:p>
    <w:p w14:paraId="4BD80F4E" w14:textId="77777777" w:rsidR="00427C6D" w:rsidRPr="005F35DA" w:rsidRDefault="00427C6D" w:rsidP="00427C6D">
      <w:pPr>
        <w:spacing w:before="100"/>
        <w:rPr>
          <w:color w:val="000000"/>
          <w:sz w:val="0"/>
          <w:lang w:val="pl-PL"/>
        </w:rPr>
      </w:pPr>
    </w:p>
    <w:p w14:paraId="3ACFFBD4" w14:textId="77777777" w:rsidR="00427C6D" w:rsidRPr="005F35DA" w:rsidRDefault="00427C6D" w:rsidP="00427C6D">
      <w:pPr>
        <w:pStyle w:val="Nagwek4"/>
        <w:spacing w:before="100" w:after="0"/>
        <w:rPr>
          <w:b w:val="0"/>
          <w:color w:val="000000"/>
          <w:sz w:val="24"/>
          <w:lang w:val="pl-PL"/>
        </w:rPr>
      </w:pPr>
      <w:bookmarkStart w:id="552" w:name="_Toc215824146"/>
      <w:r w:rsidRPr="005F35DA">
        <w:rPr>
          <w:b w:val="0"/>
          <w:color w:val="000000"/>
          <w:sz w:val="24"/>
          <w:lang w:val="pl-PL"/>
        </w:rPr>
        <w:t>2.3.1.1.1. Interwencje wspierane z Funduszy</w:t>
      </w:r>
      <w:bookmarkEnd w:id="552"/>
    </w:p>
    <w:p w14:paraId="57FCBB59" w14:textId="77777777" w:rsidR="00427C6D" w:rsidRPr="005F35DA" w:rsidRDefault="00427C6D" w:rsidP="00427C6D">
      <w:pPr>
        <w:spacing w:before="100"/>
        <w:rPr>
          <w:color w:val="000000"/>
          <w:sz w:val="0"/>
          <w:lang w:val="pl-PL"/>
        </w:rPr>
      </w:pPr>
    </w:p>
    <w:p w14:paraId="15AC1C2D" w14:textId="77777777" w:rsidR="00427C6D" w:rsidRPr="005F35DA" w:rsidRDefault="00427C6D" w:rsidP="00427C6D">
      <w:pPr>
        <w:spacing w:before="100"/>
        <w:rPr>
          <w:color w:val="000000"/>
          <w:sz w:val="0"/>
          <w:lang w:val="pl-PL"/>
        </w:rPr>
      </w:pPr>
      <w:r w:rsidRPr="005F35DA">
        <w:rPr>
          <w:color w:val="000000"/>
          <w:lang w:val="pl-PL"/>
        </w:rPr>
        <w:t>Podstawa prawna: art. 22 ust. 3 lit. d) ppkt (i), (iii), (iv), (v), (vi) i (vii) rozporządzenia w sprawie wspólnych przepisów</w:t>
      </w:r>
    </w:p>
    <w:p w14:paraId="06C1B1D5" w14:textId="77777777" w:rsidR="00427C6D" w:rsidRPr="005F35DA" w:rsidRDefault="00427C6D" w:rsidP="00427C6D">
      <w:pPr>
        <w:pStyle w:val="Nagwek5"/>
        <w:spacing w:before="100" w:after="0"/>
        <w:rPr>
          <w:b w:val="0"/>
          <w:i w:val="0"/>
          <w:color w:val="000000"/>
          <w:sz w:val="24"/>
          <w:lang w:val="pl-PL"/>
        </w:rPr>
      </w:pPr>
      <w:bookmarkStart w:id="553" w:name="_Toc215824147"/>
      <w:r w:rsidRPr="005F35DA">
        <w:rPr>
          <w:b w:val="0"/>
          <w:i w:val="0"/>
          <w:color w:val="000000"/>
          <w:sz w:val="24"/>
          <w:lang w:val="pl-PL"/>
        </w:rPr>
        <w:t>Powiązane rodzaje działań – art. 22 ust. 3 lit. d) pkt (i) rozporządzenia w sprawie wspólnych przepisów oraz art. 6 rozporządzenia w sprawie EFS+:</w:t>
      </w:r>
      <w:bookmarkEnd w:id="553"/>
    </w:p>
    <w:p w14:paraId="33A1AAC7" w14:textId="77777777" w:rsidR="00F34E14" w:rsidRPr="005F35DA" w:rsidRDefault="00F34E14" w:rsidP="00F34E14">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F34E14" w:rsidRPr="008D5E98" w14:paraId="6713002C" w14:textId="77777777" w:rsidTr="3EC64C4D">
        <w:trPr>
          <w:trHeight w:val="30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0" w:type="dxa"/>
              <w:bottom w:w="80" w:type="dxa"/>
              <w:right w:w="100" w:type="dxa"/>
            </w:tcMar>
          </w:tcPr>
          <w:p w14:paraId="5C2166DD" w14:textId="77777777" w:rsidR="00F34E14" w:rsidRPr="005F35DA" w:rsidRDefault="00F34E14" w:rsidP="0070334C">
            <w:pPr>
              <w:spacing w:before="100"/>
              <w:rPr>
                <w:color w:val="000000"/>
                <w:sz w:val="0"/>
                <w:lang w:val="pl-PL"/>
              </w:rPr>
            </w:pPr>
          </w:p>
          <w:p w14:paraId="41B1CE52" w14:textId="7127B2AB" w:rsidR="00301817" w:rsidRPr="00301817" w:rsidRDefault="00301817" w:rsidP="00301817">
            <w:pPr>
              <w:spacing w:before="100"/>
              <w:rPr>
                <w:color w:val="000000"/>
                <w:lang w:val="pl-PL"/>
              </w:rPr>
            </w:pPr>
            <w:r w:rsidRPr="00301817">
              <w:rPr>
                <w:color w:val="000000"/>
                <w:lang w:val="pl-PL"/>
              </w:rPr>
              <w:t>W obliczu dynamicznej sytuacji geopolitycznej i rosnących wyzwań dla bezpieczeństwa i obronności Unii Europejskiej, kluczowe jest priorytetowe inwestowanie we wzmocnienie gotowości cywilnej.</w:t>
            </w:r>
          </w:p>
          <w:p w14:paraId="5D44F907" w14:textId="572C8C69" w:rsidR="00301817" w:rsidRPr="00301817" w:rsidRDefault="00301817" w:rsidP="00301817">
            <w:pPr>
              <w:spacing w:before="100"/>
              <w:rPr>
                <w:color w:val="000000"/>
                <w:lang w:val="pl-PL"/>
              </w:rPr>
            </w:pPr>
            <w:r w:rsidRPr="00301817">
              <w:rPr>
                <w:color w:val="000000"/>
                <w:lang w:val="pl-PL"/>
              </w:rPr>
              <w:t>Dotychczasowy brak spójnego systemu ochrony ludności i obrony cywilnej w Polsce wymaga niezwłocznych działań w zakresie finansowania i wdrożenia efektywnych mechanizmów. Działania te obejmą w szczeg</w:t>
            </w:r>
            <w:r w:rsidR="00345A59">
              <w:rPr>
                <w:color w:val="000000"/>
                <w:lang w:val="pl-PL"/>
              </w:rPr>
              <w:t>ól</w:t>
            </w:r>
            <w:r w:rsidRPr="00301817">
              <w:rPr>
                <w:color w:val="000000"/>
                <w:lang w:val="pl-PL"/>
              </w:rPr>
              <w:t>ności:</w:t>
            </w:r>
          </w:p>
          <w:p w14:paraId="3A126832" w14:textId="77777777" w:rsidR="00301817" w:rsidRPr="00301817" w:rsidRDefault="00301817" w:rsidP="00301817">
            <w:pPr>
              <w:spacing w:before="100"/>
              <w:rPr>
                <w:color w:val="000000"/>
                <w:lang w:val="pl-PL"/>
              </w:rPr>
            </w:pPr>
            <w:r w:rsidRPr="00301817">
              <w:rPr>
                <w:color w:val="000000"/>
                <w:lang w:val="pl-PL"/>
              </w:rPr>
              <w:t>- infrastrukturę ochronną: podjęcie pilnych interwencji w zakresie konserwacji, budowy i przebudowy obiektów zbiorowej ochrony ludności (schrony, ukrycia, miejsca doraźnego schronienia) oraz rozbudowę nowoczesnych systemów ostrzegania;</w:t>
            </w:r>
          </w:p>
          <w:p w14:paraId="6F341A28" w14:textId="078883E8" w:rsidR="00301817" w:rsidRPr="00301817" w:rsidRDefault="00301817" w:rsidP="00301817">
            <w:pPr>
              <w:spacing w:before="100"/>
              <w:rPr>
                <w:color w:val="000000"/>
                <w:lang w:val="pl-PL"/>
              </w:rPr>
            </w:pPr>
            <w:r w:rsidRPr="00301817">
              <w:rPr>
                <w:color w:val="000000"/>
                <w:lang w:val="pl-PL"/>
              </w:rPr>
              <w:t xml:space="preserve">- wzmocnienie potencjału województwa w zakresie </w:t>
            </w:r>
            <w:r w:rsidR="00CD7F22">
              <w:rPr>
                <w:color w:val="000000"/>
                <w:lang w:val="pl-PL"/>
              </w:rPr>
              <w:t xml:space="preserve">ochrony oraz </w:t>
            </w:r>
            <w:r w:rsidRPr="00301817">
              <w:rPr>
                <w:color w:val="000000"/>
                <w:lang w:val="pl-PL"/>
              </w:rPr>
              <w:t>ewakuacji ludności i zabezpieczenia logistycznego. Planowane jest wsparcie dla podmiotów ochrony ludności i organizacji pozarządowych (np. JST, Straż Pożarna, Wodne Ochotnicze Pogotowie Ratunkowe, Caritas), w tym zakup specjalistycznego sprzętu ratowniczego, wsparcie ratownictwa medycznego oraz organizacja pomocy humanitarnej</w:t>
            </w:r>
            <w:r w:rsidR="00CD7F22">
              <w:rPr>
                <w:color w:val="000000"/>
                <w:lang w:val="pl-PL"/>
              </w:rPr>
              <w:t xml:space="preserve">, </w:t>
            </w:r>
            <w:r w:rsidR="00CD7F22" w:rsidRPr="00CD7F22">
              <w:rPr>
                <w:color w:val="000000"/>
                <w:lang w:val="pl-PL"/>
              </w:rPr>
              <w:t>jak również działania zwiększające możliwości w zakresie masowej ewakuacji (m.in. zakup taboru kolejowego, który odgrywa kluczową rolę w planowaniu masowej ewakuacji ludności i rannych, zapewniając dużą pojemność transportową oraz budowa, przebudowa i remont infrastruktury drogowej, kluczowej dla działań ewakuacyjnych). Działania w przedmiotowym zakresie zostaną uzgodnione z Wojewodą Zachodniopomorskim, odpowiedzialnym za opracowanie wojewódzkiego planu ewakuacji</w:t>
            </w:r>
            <w:r w:rsidRPr="00301817">
              <w:rPr>
                <w:color w:val="000000"/>
                <w:lang w:val="pl-PL"/>
              </w:rPr>
              <w:t>;</w:t>
            </w:r>
          </w:p>
          <w:p w14:paraId="3CDC6220" w14:textId="77777777" w:rsidR="00301817" w:rsidRPr="00301817" w:rsidRDefault="00301817" w:rsidP="00301817">
            <w:pPr>
              <w:spacing w:before="100"/>
              <w:rPr>
                <w:color w:val="000000"/>
                <w:lang w:val="pl-PL"/>
              </w:rPr>
            </w:pPr>
            <w:r w:rsidRPr="00301817">
              <w:rPr>
                <w:color w:val="000000"/>
                <w:lang w:val="pl-PL"/>
              </w:rPr>
              <w:t>- infrastrukturę medyczną: inwestycje w szpitale mające na celu zapewnienie ciągłości funkcjonowania placówek w warunkach wojennych, m.in. poprzez rozbudowę i przebudowę podziemnej infrastruktury medycznej.</w:t>
            </w:r>
          </w:p>
          <w:p w14:paraId="6DAD272F" w14:textId="16A0836F" w:rsidR="00301817" w:rsidRPr="00301817" w:rsidRDefault="00301817" w:rsidP="00301817">
            <w:pPr>
              <w:spacing w:before="100"/>
              <w:rPr>
                <w:color w:val="000000"/>
                <w:lang w:val="pl-PL"/>
              </w:rPr>
            </w:pPr>
            <w:r w:rsidRPr="00301817">
              <w:rPr>
                <w:color w:val="000000"/>
                <w:lang w:val="pl-PL"/>
              </w:rPr>
              <w:t xml:space="preserve">Jednocześnie, wobec rosnącego zagrożenia, sieci transportowe Unii Europejskiej, w tym sieci regionalne, muszą sprostać wymogom szybkiego przemieszczania sił i sprzętu na dużą skalę. Sprawne sieci logistyczne są decydujące dla możliwości szybkiego reagowania i ciągłości działań o kluczowym znaczeniu. Aby sprostać celom określonym w strategicznych dokumentach UE (m.in. w  Białej Księdze w sprawie obronności europejskiej – Gotowość 2030), infrastruktura musi zostać pilnie dostosowana do standardów podwójnego zastosowania (cywilnego i wojskowego). </w:t>
            </w:r>
          </w:p>
          <w:p w14:paraId="26C533CE" w14:textId="6588D3EC" w:rsidR="00301817" w:rsidRPr="00301817" w:rsidRDefault="00301817" w:rsidP="00301817">
            <w:pPr>
              <w:spacing w:before="100"/>
              <w:rPr>
                <w:color w:val="000000"/>
                <w:lang w:val="pl-PL"/>
              </w:rPr>
            </w:pPr>
            <w:r w:rsidRPr="00301817">
              <w:rPr>
                <w:color w:val="000000"/>
                <w:lang w:val="pl-PL"/>
              </w:rPr>
              <w:t>Tym samym, w ramach celu szczegółowego planowane jest wsparcie w zakresie budowy, przebudowy i remontu infrastruktury transportowej podwójnego zastosowania (np. mostów, tuneli, lokalnych dróg dojazdowych do miejsc ćwiczeń wojskowych i infrastruktury krytycznej, terminali multimodalnych drogowo-kolejowych/portowo-kolejowych, lotnisk regionalnych w zakresie bezpieczeństwa i ochrony i systemów zarządzania ruchem lotniczym oraz portów).</w:t>
            </w:r>
          </w:p>
          <w:p w14:paraId="08740C92" w14:textId="6923287F" w:rsidR="00E3761E" w:rsidRPr="005F35DA" w:rsidRDefault="00E3761E" w:rsidP="005F35DA">
            <w:pPr>
              <w:spacing w:before="100"/>
              <w:rPr>
                <w:color w:val="000000"/>
                <w:lang w:val="pl-PL"/>
              </w:rPr>
            </w:pPr>
          </w:p>
        </w:tc>
      </w:tr>
    </w:tbl>
    <w:p w14:paraId="5EFA8E98" w14:textId="77777777" w:rsidR="00F34E14" w:rsidRPr="00C03B13" w:rsidRDefault="00F34E14" w:rsidP="00F34E14">
      <w:pPr>
        <w:spacing w:before="100"/>
        <w:rPr>
          <w:color w:val="000000"/>
          <w:lang w:val="pl-PL"/>
        </w:rPr>
      </w:pPr>
    </w:p>
    <w:p w14:paraId="457BAD26" w14:textId="77777777" w:rsidR="00427C6D" w:rsidRPr="00C03B13" w:rsidRDefault="00427C6D" w:rsidP="00427C6D">
      <w:pPr>
        <w:pStyle w:val="Nagwek5"/>
        <w:spacing w:before="100" w:after="0"/>
        <w:rPr>
          <w:b w:val="0"/>
          <w:i w:val="0"/>
          <w:color w:val="000000"/>
          <w:sz w:val="24"/>
          <w:lang w:val="pl-PL"/>
        </w:rPr>
      </w:pPr>
      <w:bookmarkStart w:id="554" w:name="_Toc215824148"/>
      <w:r w:rsidRPr="00C03B13">
        <w:rPr>
          <w:b w:val="0"/>
          <w:i w:val="0"/>
          <w:color w:val="000000"/>
          <w:sz w:val="24"/>
          <w:lang w:val="pl-PL"/>
        </w:rPr>
        <w:t>Główne grupy docelowe – art. 22 ust. 3 lit. d) pkt (iii) rozporządzenia w sprawie wspólnych przepisów:</w:t>
      </w:r>
      <w:bookmarkEnd w:id="554"/>
    </w:p>
    <w:p w14:paraId="34AE5356" w14:textId="77777777" w:rsidR="00427C6D" w:rsidRPr="00C03B13" w:rsidRDefault="00427C6D" w:rsidP="00427C6D">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427C6D" w14:paraId="5258BBFC" w14:textId="77777777" w:rsidTr="004C7B75">
        <w:trPr>
          <w:trHeight w:val="30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0" w:type="dxa"/>
              <w:bottom w:w="80" w:type="dxa"/>
              <w:right w:w="100" w:type="dxa"/>
            </w:tcMar>
          </w:tcPr>
          <w:p w14:paraId="1EBFDD7D" w14:textId="77777777" w:rsidR="00427C6D" w:rsidRPr="00C03B13" w:rsidRDefault="00427C6D" w:rsidP="004C7B75">
            <w:pPr>
              <w:spacing w:before="100"/>
              <w:rPr>
                <w:color w:val="000000"/>
                <w:sz w:val="0"/>
                <w:lang w:val="pl-PL"/>
              </w:rPr>
            </w:pPr>
          </w:p>
          <w:p w14:paraId="41A0D6AF" w14:textId="77777777" w:rsidR="00427C6D" w:rsidRDefault="00427C6D" w:rsidP="004C7B75">
            <w:pPr>
              <w:numPr>
                <w:ilvl w:val="0"/>
                <w:numId w:val="23"/>
              </w:numPr>
              <w:spacing w:before="100"/>
              <w:rPr>
                <w:color w:val="000000"/>
              </w:rPr>
            </w:pPr>
            <w:r>
              <w:rPr>
                <w:color w:val="000000"/>
              </w:rPr>
              <w:t>mieszkanki i mieszkańcy województwa</w:t>
            </w:r>
          </w:p>
        </w:tc>
      </w:tr>
    </w:tbl>
    <w:p w14:paraId="3130862B" w14:textId="77777777" w:rsidR="00427C6D" w:rsidRDefault="00427C6D" w:rsidP="00427C6D">
      <w:pPr>
        <w:spacing w:before="100"/>
        <w:rPr>
          <w:color w:val="000000"/>
        </w:rPr>
      </w:pPr>
    </w:p>
    <w:p w14:paraId="2D97EE5F" w14:textId="77777777" w:rsidR="00427C6D" w:rsidRPr="005F35DA" w:rsidRDefault="00427C6D" w:rsidP="00427C6D">
      <w:pPr>
        <w:pStyle w:val="Nagwek5"/>
        <w:spacing w:before="100" w:after="0"/>
        <w:rPr>
          <w:b w:val="0"/>
          <w:i w:val="0"/>
          <w:color w:val="000000"/>
          <w:sz w:val="24"/>
          <w:lang w:val="pl-PL"/>
        </w:rPr>
      </w:pPr>
      <w:bookmarkStart w:id="555" w:name="_Toc215824149"/>
      <w:r w:rsidRPr="005F35DA">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555"/>
    </w:p>
    <w:p w14:paraId="38A088AE" w14:textId="77777777" w:rsidR="00427C6D" w:rsidRPr="005F35DA" w:rsidRDefault="00427C6D" w:rsidP="00427C6D">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427C6D" w:rsidRPr="008D5E98" w14:paraId="588B93B8" w14:textId="77777777" w:rsidTr="004C7B75">
        <w:trPr>
          <w:trHeight w:val="30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0" w:type="dxa"/>
              <w:bottom w:w="80" w:type="dxa"/>
              <w:right w:w="100" w:type="dxa"/>
            </w:tcMar>
          </w:tcPr>
          <w:p w14:paraId="01A850B5" w14:textId="77777777" w:rsidR="00427C6D" w:rsidRPr="005F35DA" w:rsidRDefault="00427C6D" w:rsidP="004C7B75">
            <w:pPr>
              <w:spacing w:before="100"/>
              <w:rPr>
                <w:color w:val="000000"/>
                <w:sz w:val="0"/>
                <w:lang w:val="pl-PL"/>
              </w:rPr>
            </w:pPr>
          </w:p>
          <w:p w14:paraId="312CECE6" w14:textId="77777777" w:rsidR="00427C6D" w:rsidRPr="005F35DA" w:rsidRDefault="00427C6D" w:rsidP="004C7B75">
            <w:pPr>
              <w:spacing w:before="100"/>
              <w:rPr>
                <w:color w:val="000000"/>
                <w:lang w:val="pl-PL"/>
              </w:rPr>
            </w:pPr>
            <w:r w:rsidRPr="005F35DA">
              <w:rPr>
                <w:color w:val="000000" w:themeColor="text1"/>
                <w:lang w:val="pl-PL"/>
              </w:rPr>
              <w:t xml:space="preserve">Działania w celu szczegółowym 3(iii) będą realizowane z poszanowaniem zasady równości szans i niedyskryminacji, uwzględniając potrzeby wszystkich potencjalnych użytkowników </w:t>
            </w:r>
            <w:r w:rsidRPr="3EC64C4D">
              <w:rPr>
                <w:color w:val="000000" w:themeColor="text1"/>
                <w:lang w:val="pl-PL"/>
              </w:rPr>
              <w:t>infrastruktury powstałej/ rozbudowanej/zmodernizowanej w ramach wspartych przedsięwzięć. Inwestycje będę uwzględniały koni</w:t>
            </w:r>
            <w:r>
              <w:rPr>
                <w:color w:val="000000" w:themeColor="text1"/>
                <w:lang w:val="pl-PL"/>
              </w:rPr>
              <w:t>e</w:t>
            </w:r>
            <w:r w:rsidRPr="3EC64C4D">
              <w:rPr>
                <w:color w:val="000000" w:themeColor="text1"/>
                <w:lang w:val="pl-PL"/>
              </w:rPr>
              <w:t>czność właściwego przygotowania na stan kryzysu grup szczególnie narażon</w:t>
            </w:r>
            <w:r>
              <w:rPr>
                <w:color w:val="000000" w:themeColor="text1"/>
                <w:lang w:val="pl-PL"/>
              </w:rPr>
              <w:t>ych</w:t>
            </w:r>
            <w:r w:rsidRPr="3EC64C4D">
              <w:rPr>
                <w:color w:val="000000" w:themeColor="text1"/>
                <w:lang w:val="pl-PL"/>
              </w:rPr>
              <w:t xml:space="preserve"> na skutki</w:t>
            </w:r>
            <w:r>
              <w:rPr>
                <w:color w:val="000000" w:themeColor="text1"/>
                <w:lang w:val="pl-PL"/>
              </w:rPr>
              <w:t>,</w:t>
            </w:r>
            <w:r w:rsidRPr="3EC64C4D">
              <w:rPr>
                <w:color w:val="000000" w:themeColor="text1"/>
                <w:lang w:val="pl-PL"/>
              </w:rPr>
              <w:t xml:space="preserve"> jakie niesie ze soba stan zagrożenia,tj. kobiet, dzieci, os</w:t>
            </w:r>
            <w:r>
              <w:rPr>
                <w:color w:val="000000" w:themeColor="text1"/>
                <w:lang w:val="pl-PL"/>
              </w:rPr>
              <w:t>ó</w:t>
            </w:r>
            <w:r w:rsidRPr="3EC64C4D">
              <w:rPr>
                <w:color w:val="000000" w:themeColor="text1"/>
                <w:lang w:val="pl-PL"/>
              </w:rPr>
              <w:t>b starsz</w:t>
            </w:r>
            <w:r>
              <w:rPr>
                <w:color w:val="000000" w:themeColor="text1"/>
                <w:lang w:val="pl-PL"/>
              </w:rPr>
              <w:t>ych</w:t>
            </w:r>
            <w:r w:rsidRPr="3EC64C4D">
              <w:rPr>
                <w:color w:val="000000" w:themeColor="text1"/>
                <w:lang w:val="pl-PL"/>
              </w:rPr>
              <w:t>, os</w:t>
            </w:r>
            <w:r>
              <w:rPr>
                <w:color w:val="000000" w:themeColor="text1"/>
                <w:lang w:val="pl-PL"/>
              </w:rPr>
              <w:t>ó</w:t>
            </w:r>
            <w:r w:rsidRPr="3EC64C4D">
              <w:rPr>
                <w:color w:val="000000" w:themeColor="text1"/>
                <w:lang w:val="pl-PL"/>
              </w:rPr>
              <w:t>b z niepełnosprawnościami.</w:t>
            </w:r>
          </w:p>
          <w:p w14:paraId="2388EF6D" w14:textId="77777777" w:rsidR="00427C6D" w:rsidRPr="005F35DA" w:rsidRDefault="00427C6D" w:rsidP="004C7B75">
            <w:pPr>
              <w:spacing w:before="100"/>
              <w:rPr>
                <w:color w:val="000000"/>
                <w:lang w:val="pl-PL"/>
              </w:rPr>
            </w:pPr>
            <w:r w:rsidRPr="005F35DA">
              <w:rPr>
                <w:color w:val="000000"/>
                <w:lang w:val="pl-PL"/>
              </w:rPr>
              <w:t>Podjęte zostaną także środki na rzecz przeciwdziałania dyskryminacji pośredniej w postaci nierównego dostępu do informacji np. obywateli państw trzecich związanego z ograniczeniami językowymi.</w:t>
            </w:r>
          </w:p>
          <w:p w14:paraId="5755EC98" w14:textId="77777777" w:rsidR="00427C6D" w:rsidRPr="005F35DA" w:rsidRDefault="00427C6D" w:rsidP="004C7B75">
            <w:pPr>
              <w:spacing w:before="100"/>
              <w:rPr>
                <w:color w:val="000000"/>
                <w:lang w:val="pl-PL"/>
              </w:rPr>
            </w:pPr>
            <w:r w:rsidRPr="005F35DA">
              <w:rPr>
                <w:color w:val="000000"/>
                <w:lang w:val="pl-PL"/>
              </w:rPr>
              <w:t xml:space="preserve">Projekty realizowane w ramach cs będą realizowane z poszanowaniem zasady niedyskryminacji, w tym ze względu na płeć, rasę lub pochodzenie etniczne, religię lub światopogląd, niepełnosprawność, wiek lub orientację seksualną. Będzie się to wyrażać w konieczności zapewnienia wszystkim osobom jednakowego dostępu do m.in. informacji, produktów, usług, infrastruktury i zatrudnienia. Rezultaty projektów będą dostępne dla społeczeństwa bez dyskryminacji ze względu na przywołane powyżej cechy, a sama treść projektów nie będzie dyskryminacyjna. </w:t>
            </w:r>
          </w:p>
          <w:p w14:paraId="16626A10" w14:textId="77777777" w:rsidR="00427C6D" w:rsidRPr="005F35DA" w:rsidRDefault="00427C6D" w:rsidP="004C7B75">
            <w:pPr>
              <w:spacing w:before="100"/>
              <w:rPr>
                <w:color w:val="000000"/>
                <w:lang w:val="pl-PL"/>
              </w:rPr>
            </w:pPr>
            <w:r w:rsidRPr="005F35DA">
              <w:rPr>
                <w:color w:val="000000"/>
                <w:lang w:val="pl-PL"/>
              </w:rPr>
              <w:t>Wsparcie polityki spójności będzie udzielane wyłącznie projektom i beneficjentom, którzy przestrzegają przepisów antydyskryminacyjnych, o których mowa w art. 9 ust. 3 Rozporządzenia ogólnego. W przypadku, gdy beneficjentem jest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w:t>
            </w:r>
          </w:p>
        </w:tc>
      </w:tr>
    </w:tbl>
    <w:p w14:paraId="7DAEE49D" w14:textId="77777777" w:rsidR="00427C6D" w:rsidRPr="00C03B13" w:rsidRDefault="00427C6D" w:rsidP="00427C6D">
      <w:pPr>
        <w:spacing w:before="100"/>
        <w:rPr>
          <w:color w:val="000000"/>
          <w:lang w:val="pl-PL"/>
        </w:rPr>
      </w:pPr>
    </w:p>
    <w:p w14:paraId="39855505" w14:textId="77777777" w:rsidR="00427C6D" w:rsidRPr="00C03B13" w:rsidRDefault="00427C6D" w:rsidP="00427C6D">
      <w:pPr>
        <w:pStyle w:val="Nagwek5"/>
        <w:spacing w:before="100" w:after="0"/>
        <w:rPr>
          <w:b w:val="0"/>
          <w:i w:val="0"/>
          <w:color w:val="000000"/>
          <w:sz w:val="24"/>
          <w:lang w:val="pl-PL"/>
        </w:rPr>
      </w:pPr>
      <w:bookmarkStart w:id="556" w:name="_Toc215824150"/>
      <w:r w:rsidRPr="00C03B13">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556"/>
    </w:p>
    <w:p w14:paraId="4B1B6F91" w14:textId="77777777" w:rsidR="00427C6D" w:rsidRPr="00C03B13" w:rsidRDefault="00427C6D" w:rsidP="00427C6D">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427C6D" w14:paraId="55E382F2" w14:textId="77777777" w:rsidTr="004C7B75">
        <w:trPr>
          <w:trHeight w:val="30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0" w:type="dxa"/>
              <w:bottom w:w="80" w:type="dxa"/>
              <w:right w:w="100" w:type="dxa"/>
            </w:tcMar>
          </w:tcPr>
          <w:p w14:paraId="7693E3D7" w14:textId="77777777" w:rsidR="00427C6D" w:rsidRPr="00C03B13" w:rsidRDefault="00427C6D" w:rsidP="004C7B75">
            <w:pPr>
              <w:spacing w:before="100"/>
              <w:rPr>
                <w:color w:val="000000"/>
                <w:sz w:val="0"/>
                <w:lang w:val="pl-PL"/>
              </w:rPr>
            </w:pPr>
          </w:p>
          <w:p w14:paraId="2298AAF7" w14:textId="77777777" w:rsidR="00427C6D" w:rsidRDefault="00427C6D" w:rsidP="004C7B75">
            <w:pPr>
              <w:spacing w:before="100"/>
              <w:rPr>
                <w:color w:val="000000"/>
              </w:rPr>
            </w:pPr>
            <w:r>
              <w:rPr>
                <w:color w:val="000000"/>
              </w:rPr>
              <w:t>Nie dotyczy</w:t>
            </w:r>
          </w:p>
        </w:tc>
      </w:tr>
    </w:tbl>
    <w:p w14:paraId="1423671E" w14:textId="77777777" w:rsidR="00427C6D" w:rsidRDefault="00427C6D" w:rsidP="00427C6D">
      <w:pPr>
        <w:spacing w:before="100"/>
        <w:rPr>
          <w:color w:val="000000"/>
        </w:rPr>
      </w:pPr>
    </w:p>
    <w:p w14:paraId="2D379E46" w14:textId="77777777" w:rsidR="00427C6D" w:rsidRPr="005F35DA" w:rsidRDefault="00427C6D" w:rsidP="00427C6D">
      <w:pPr>
        <w:pStyle w:val="Nagwek5"/>
        <w:spacing w:before="100" w:after="0"/>
        <w:rPr>
          <w:b w:val="0"/>
          <w:i w:val="0"/>
          <w:color w:val="000000"/>
          <w:sz w:val="24"/>
          <w:lang w:val="pl-PL"/>
        </w:rPr>
      </w:pPr>
      <w:bookmarkStart w:id="557" w:name="_Toc215824151"/>
      <w:r w:rsidRPr="005F35DA">
        <w:rPr>
          <w:b w:val="0"/>
          <w:i w:val="0"/>
          <w:color w:val="000000"/>
          <w:sz w:val="24"/>
          <w:lang w:val="pl-PL"/>
        </w:rPr>
        <w:t>Działania międzyregionalne, transgraniczne i transnarodowe – art. 22 ust. 3 lit. d) pkt (vi) rozporządzenia w sprawie wspólnych przepisów</w:t>
      </w:r>
      <w:bookmarkEnd w:id="557"/>
    </w:p>
    <w:p w14:paraId="4EBB2D8C" w14:textId="77777777" w:rsidR="00F34E14" w:rsidRPr="005F35DA" w:rsidRDefault="00F34E14" w:rsidP="00F34E14">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427C6D" w:rsidRPr="000739DA" w14:paraId="7BBA7E2E" w14:textId="77777777" w:rsidTr="004C7B75">
        <w:trPr>
          <w:trHeight w:val="30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0" w:type="dxa"/>
              <w:bottom w:w="80" w:type="dxa"/>
              <w:right w:w="100" w:type="dxa"/>
            </w:tcMar>
          </w:tcPr>
          <w:p w14:paraId="25AD12E4" w14:textId="77777777" w:rsidR="00427C6D" w:rsidRPr="00176F88" w:rsidRDefault="00427C6D" w:rsidP="004C7B75">
            <w:pPr>
              <w:spacing w:before="100" w:line="259" w:lineRule="auto"/>
              <w:rPr>
                <w:color w:val="000000" w:themeColor="text1"/>
              </w:rPr>
            </w:pPr>
            <w:r w:rsidRPr="3EC64C4D">
              <w:rPr>
                <w:color w:val="000000" w:themeColor="text1"/>
              </w:rPr>
              <w:t>Nie dotyczy</w:t>
            </w:r>
          </w:p>
        </w:tc>
      </w:tr>
    </w:tbl>
    <w:p w14:paraId="3C87A43F" w14:textId="77777777" w:rsidR="00427C6D" w:rsidRPr="005F35DA" w:rsidRDefault="00427C6D" w:rsidP="00427C6D">
      <w:pPr>
        <w:pStyle w:val="Nagwek5"/>
        <w:spacing w:before="100" w:after="0"/>
        <w:rPr>
          <w:b w:val="0"/>
          <w:i w:val="0"/>
          <w:color w:val="000000"/>
          <w:sz w:val="24"/>
          <w:lang w:val="pl-PL"/>
        </w:rPr>
      </w:pPr>
      <w:bookmarkStart w:id="558" w:name="_Toc215824152"/>
      <w:r w:rsidRPr="005F35DA">
        <w:rPr>
          <w:b w:val="0"/>
          <w:i w:val="0"/>
          <w:color w:val="000000"/>
          <w:sz w:val="24"/>
          <w:lang w:val="pl-PL"/>
        </w:rPr>
        <w:t>Planowane wykorzystanie instrumentów finansowych – art. 22 ust. 3 lit. d) pkt (vii) rozporządzenia w sprawie wspólnych przepisów</w:t>
      </w:r>
      <w:bookmarkEnd w:id="558"/>
    </w:p>
    <w:p w14:paraId="3AB4D057" w14:textId="77777777" w:rsidR="00427C6D" w:rsidRPr="005F35DA" w:rsidRDefault="00427C6D" w:rsidP="00427C6D">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427C6D" w:rsidRPr="008D5E98" w14:paraId="1BC8BE4E" w14:textId="77777777" w:rsidTr="004C7B75">
        <w:trPr>
          <w:trHeight w:val="30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0" w:type="dxa"/>
              <w:bottom w:w="80" w:type="dxa"/>
              <w:right w:w="100" w:type="dxa"/>
            </w:tcMar>
          </w:tcPr>
          <w:p w14:paraId="45A97013" w14:textId="77777777" w:rsidR="00427C6D" w:rsidRPr="005F35DA" w:rsidRDefault="00427C6D" w:rsidP="004C7B75">
            <w:pPr>
              <w:spacing w:before="100"/>
              <w:rPr>
                <w:color w:val="000000"/>
                <w:sz w:val="0"/>
                <w:lang w:val="pl-PL"/>
              </w:rPr>
            </w:pPr>
          </w:p>
          <w:p w14:paraId="103D53E9" w14:textId="77777777" w:rsidR="00427C6D" w:rsidRPr="005F35DA" w:rsidRDefault="00427C6D" w:rsidP="004C7B75">
            <w:pPr>
              <w:spacing w:before="100"/>
              <w:rPr>
                <w:color w:val="000000"/>
                <w:lang w:val="pl-PL"/>
              </w:rPr>
            </w:pPr>
            <w:r w:rsidRPr="005F35DA">
              <w:rPr>
                <w:color w:val="000000" w:themeColor="text1"/>
                <w:lang w:val="pl-PL"/>
              </w:rPr>
              <w:t>Planowane do wsparcia przedsięwzięcia mają charakter niekomercyjny, niedochodowy i nie generują oszczędności, które pozwoliłyby na spłatę zaciągniętych zobowiązań z tego tytułu. Z tego też powodu powinny być wspierane w formie dotacji. Są to działania ważne dla bezpieczeństwa</w:t>
            </w:r>
            <w:r w:rsidRPr="3EC64C4D">
              <w:rPr>
                <w:color w:val="000000" w:themeColor="text1"/>
                <w:lang w:val="pl-PL"/>
              </w:rPr>
              <w:t xml:space="preserve"> oraz</w:t>
            </w:r>
            <w:r w:rsidRPr="005F35DA">
              <w:rPr>
                <w:color w:val="000000" w:themeColor="text1"/>
                <w:lang w:val="pl-PL"/>
              </w:rPr>
              <w:t xml:space="preserve"> życia mieszkańców regionu. </w:t>
            </w:r>
            <w:r w:rsidRPr="3EC64C4D">
              <w:rPr>
                <w:color w:val="000000" w:themeColor="text1"/>
                <w:lang w:val="pl-PL"/>
              </w:rPr>
              <w:t xml:space="preserve">Z racji na swój zakres, </w:t>
            </w:r>
            <w:r w:rsidRPr="005F35DA">
              <w:rPr>
                <w:color w:val="000000" w:themeColor="text1"/>
                <w:lang w:val="pl-PL"/>
              </w:rPr>
              <w:t>są to projekty</w:t>
            </w:r>
            <w:r>
              <w:rPr>
                <w:color w:val="000000" w:themeColor="text1"/>
                <w:lang w:val="pl-PL"/>
              </w:rPr>
              <w:t>,</w:t>
            </w:r>
            <w:r w:rsidRPr="005F35DA">
              <w:rPr>
                <w:color w:val="000000" w:themeColor="text1"/>
                <w:lang w:val="pl-PL"/>
              </w:rPr>
              <w:t xml:space="preserve"> </w:t>
            </w:r>
            <w:r w:rsidRPr="3EC64C4D">
              <w:rPr>
                <w:color w:val="000000" w:themeColor="text1"/>
                <w:lang w:val="pl-PL"/>
              </w:rPr>
              <w:t xml:space="preserve">które mogą być </w:t>
            </w:r>
            <w:r w:rsidRPr="005F35DA">
              <w:rPr>
                <w:color w:val="000000" w:themeColor="text1"/>
                <w:lang w:val="pl-PL"/>
              </w:rPr>
              <w:t>realizowane</w:t>
            </w:r>
            <w:r w:rsidRPr="3EC64C4D">
              <w:rPr>
                <w:color w:val="000000" w:themeColor="text1"/>
                <w:lang w:val="pl-PL"/>
              </w:rPr>
              <w:t xml:space="preserve"> na ogół </w:t>
            </w:r>
            <w:r w:rsidRPr="005F35DA">
              <w:rPr>
                <w:color w:val="000000" w:themeColor="text1"/>
                <w:lang w:val="pl-PL"/>
              </w:rPr>
              <w:t>przez instytucje publiczne</w:t>
            </w:r>
            <w:r w:rsidRPr="3EC64C4D">
              <w:rPr>
                <w:color w:val="000000" w:themeColor="text1"/>
                <w:lang w:val="pl-PL"/>
              </w:rPr>
              <w:t xml:space="preserve"> czy podmioty ochrony ludności</w:t>
            </w:r>
            <w:r w:rsidRPr="005F35DA">
              <w:rPr>
                <w:color w:val="000000" w:themeColor="text1"/>
                <w:lang w:val="pl-PL"/>
              </w:rPr>
              <w:t xml:space="preserve">, a </w:t>
            </w:r>
            <w:r>
              <w:rPr>
                <w:color w:val="000000" w:themeColor="text1"/>
                <w:lang w:val="pl-PL"/>
              </w:rPr>
              <w:t xml:space="preserve">ich </w:t>
            </w:r>
            <w:r w:rsidRPr="005F35DA">
              <w:rPr>
                <w:color w:val="000000" w:themeColor="text1"/>
                <w:lang w:val="pl-PL"/>
              </w:rPr>
              <w:t>efekty nie służą bezpośrednio prowadzeniu działalności gospodarczej.</w:t>
            </w:r>
          </w:p>
        </w:tc>
      </w:tr>
    </w:tbl>
    <w:p w14:paraId="7F3973B3" w14:textId="77777777" w:rsidR="00427C6D" w:rsidRPr="005F35DA" w:rsidRDefault="00427C6D" w:rsidP="00427C6D">
      <w:pPr>
        <w:spacing w:before="100"/>
        <w:rPr>
          <w:color w:val="000000"/>
          <w:lang w:val="pl-PL"/>
        </w:rPr>
      </w:pPr>
    </w:p>
    <w:p w14:paraId="5A189129" w14:textId="77777777" w:rsidR="00427C6D" w:rsidRPr="005F35DA" w:rsidRDefault="00427C6D" w:rsidP="00427C6D">
      <w:pPr>
        <w:pStyle w:val="Nagwek4"/>
        <w:spacing w:before="100" w:after="0"/>
        <w:rPr>
          <w:b w:val="0"/>
          <w:color w:val="000000"/>
          <w:sz w:val="24"/>
          <w:lang w:val="pl-PL"/>
        </w:rPr>
      </w:pPr>
      <w:bookmarkStart w:id="559" w:name="_Toc215824153"/>
      <w:r w:rsidRPr="005F35DA">
        <w:rPr>
          <w:b w:val="0"/>
          <w:color w:val="000000"/>
          <w:sz w:val="24"/>
          <w:lang w:val="pl-PL"/>
        </w:rPr>
        <w:t>2.3.1.1.2. Wskaźniki</w:t>
      </w:r>
      <w:bookmarkEnd w:id="559"/>
    </w:p>
    <w:p w14:paraId="7B85CAE7" w14:textId="77777777" w:rsidR="00427C6D" w:rsidRPr="005F35DA" w:rsidRDefault="00427C6D" w:rsidP="00427C6D">
      <w:pPr>
        <w:spacing w:before="100"/>
        <w:rPr>
          <w:color w:val="000000"/>
          <w:sz w:val="0"/>
          <w:lang w:val="pl-PL"/>
        </w:rPr>
      </w:pPr>
    </w:p>
    <w:p w14:paraId="56C5E72B" w14:textId="77777777" w:rsidR="00427C6D" w:rsidRPr="005F35DA" w:rsidRDefault="00427C6D" w:rsidP="00427C6D">
      <w:pPr>
        <w:spacing w:before="100"/>
        <w:rPr>
          <w:color w:val="000000"/>
          <w:sz w:val="0"/>
          <w:lang w:val="pl-PL"/>
        </w:rPr>
      </w:pPr>
      <w:r w:rsidRPr="005F35DA">
        <w:rPr>
          <w:color w:val="000000"/>
          <w:lang w:val="pl-PL"/>
        </w:rPr>
        <w:t>Podstawa prawna: art. 22 ust. 3 lit. d) pkt (ii) rozporządzenia w sprawie wspólnych przepisów oraz art. 8 rozporządzenia w sprawie EFRR i Funduszu Spójności</w:t>
      </w:r>
    </w:p>
    <w:p w14:paraId="01424227" w14:textId="77777777" w:rsidR="00427C6D" w:rsidRDefault="00427C6D" w:rsidP="00427C6D">
      <w:pPr>
        <w:pStyle w:val="Nagwek5"/>
        <w:spacing w:before="100" w:after="0"/>
        <w:rPr>
          <w:b w:val="0"/>
          <w:i w:val="0"/>
          <w:color w:val="000000"/>
          <w:sz w:val="24"/>
        </w:rPr>
      </w:pPr>
      <w:bookmarkStart w:id="560" w:name="_Toc215824154"/>
      <w:r>
        <w:rPr>
          <w:b w:val="0"/>
          <w:i w:val="0"/>
          <w:color w:val="000000"/>
          <w:sz w:val="24"/>
        </w:rPr>
        <w:t>Tabela 2: Wskaźniki produktu</w:t>
      </w:r>
      <w:bookmarkEnd w:id="560"/>
    </w:p>
    <w:p w14:paraId="65F08A5D" w14:textId="77777777" w:rsidR="00427C6D" w:rsidRDefault="00427C6D" w:rsidP="00427C6D">
      <w:pPr>
        <w:spacing w:before="100"/>
        <w:rPr>
          <w:color w:val="000000"/>
          <w:sz w:val="0"/>
        </w:rPr>
      </w:pPr>
    </w:p>
    <w:tbl>
      <w:tblPr>
        <w:tblW w:w="1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193"/>
        <w:gridCol w:w="872"/>
        <w:gridCol w:w="2218"/>
        <w:gridCol w:w="1376"/>
        <w:gridCol w:w="3198"/>
        <w:gridCol w:w="1236"/>
        <w:gridCol w:w="2411"/>
        <w:gridCol w:w="1827"/>
      </w:tblGrid>
      <w:tr w:rsidR="00427C6D" w14:paraId="45AC3BF3" w14:textId="77777777" w:rsidTr="004C7B75">
        <w:trPr>
          <w:trHeight w:val="300"/>
        </w:trPr>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7F8F477" w14:textId="77777777" w:rsidR="00427C6D" w:rsidRDefault="00427C6D" w:rsidP="004C7B75">
            <w:pPr>
              <w:spacing w:before="100"/>
              <w:jc w:val="center"/>
              <w:rPr>
                <w:color w:val="000000"/>
                <w:sz w:val="20"/>
              </w:rPr>
            </w:pPr>
            <w:r>
              <w:rPr>
                <w:color w:val="000000"/>
                <w:sz w:val="20"/>
              </w:rPr>
              <w:t>Priorytet</w:t>
            </w:r>
          </w:p>
        </w:tc>
        <w:tc>
          <w:tcPr>
            <w:tcW w:w="11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4C76701" w14:textId="77777777" w:rsidR="00427C6D" w:rsidRDefault="00427C6D" w:rsidP="004C7B75">
            <w:pPr>
              <w:spacing w:before="100"/>
              <w:jc w:val="center"/>
              <w:rPr>
                <w:color w:val="000000"/>
                <w:sz w:val="20"/>
              </w:rPr>
            </w:pPr>
            <w:r>
              <w:rPr>
                <w:color w:val="000000"/>
                <w:sz w:val="20"/>
              </w:rPr>
              <w:t>Cel szczegółowy</w:t>
            </w:r>
          </w:p>
        </w:tc>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0C748CF" w14:textId="77777777" w:rsidR="00427C6D" w:rsidRDefault="00427C6D" w:rsidP="004C7B75">
            <w:pPr>
              <w:spacing w:before="100"/>
              <w:jc w:val="center"/>
              <w:rPr>
                <w:color w:val="000000"/>
                <w:sz w:val="20"/>
              </w:rPr>
            </w:pPr>
            <w:r>
              <w:rPr>
                <w:color w:val="000000"/>
                <w:sz w:val="20"/>
              </w:rPr>
              <w:t>Fundusz</w:t>
            </w:r>
          </w:p>
        </w:tc>
        <w:tc>
          <w:tcPr>
            <w:tcW w:w="22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84116ED" w14:textId="77777777" w:rsidR="00427C6D" w:rsidRDefault="00427C6D" w:rsidP="004C7B75">
            <w:pPr>
              <w:spacing w:before="100"/>
              <w:jc w:val="center"/>
              <w:rPr>
                <w:color w:val="000000"/>
                <w:sz w:val="20"/>
              </w:rPr>
            </w:pPr>
            <w:r>
              <w:rPr>
                <w:color w:val="000000"/>
                <w:sz w:val="20"/>
              </w:rPr>
              <w:t>Kategoria regionu</w:t>
            </w:r>
          </w:p>
        </w:tc>
        <w:tc>
          <w:tcPr>
            <w:tcW w:w="1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41940F6" w14:textId="77777777" w:rsidR="00427C6D" w:rsidRDefault="00427C6D" w:rsidP="004C7B75">
            <w:pPr>
              <w:spacing w:before="100"/>
              <w:jc w:val="center"/>
              <w:rPr>
                <w:color w:val="000000"/>
                <w:sz w:val="20"/>
              </w:rPr>
            </w:pPr>
            <w:r>
              <w:rPr>
                <w:color w:val="000000"/>
                <w:sz w:val="20"/>
              </w:rPr>
              <w:t>Nr identyfikacyjny</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7DE066B" w14:textId="77777777" w:rsidR="00427C6D" w:rsidRDefault="00427C6D" w:rsidP="004C7B75">
            <w:pPr>
              <w:spacing w:before="100"/>
              <w:jc w:val="center"/>
              <w:rPr>
                <w:color w:val="000000"/>
                <w:sz w:val="20"/>
              </w:rPr>
            </w:pPr>
            <w:r>
              <w:rPr>
                <w:color w:val="000000"/>
                <w:sz w:val="20"/>
              </w:rPr>
              <w:t>Wskaźnik</w:t>
            </w:r>
          </w:p>
        </w:tc>
        <w:tc>
          <w:tcPr>
            <w:tcW w:w="12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BA903AC" w14:textId="77777777" w:rsidR="00427C6D" w:rsidRDefault="00427C6D" w:rsidP="004C7B75">
            <w:pPr>
              <w:spacing w:before="100"/>
              <w:jc w:val="center"/>
              <w:rPr>
                <w:color w:val="000000"/>
                <w:sz w:val="20"/>
              </w:rPr>
            </w:pPr>
            <w:r>
              <w:rPr>
                <w:color w:val="000000"/>
                <w:sz w:val="20"/>
              </w:rPr>
              <w:t>Jednostka miary</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DFEBE4A" w14:textId="77777777" w:rsidR="00427C6D" w:rsidRDefault="00427C6D" w:rsidP="004C7B75">
            <w:pPr>
              <w:spacing w:before="100"/>
              <w:jc w:val="center"/>
              <w:rPr>
                <w:color w:val="000000"/>
                <w:sz w:val="20"/>
              </w:rPr>
            </w:pPr>
            <w:r>
              <w:rPr>
                <w:color w:val="000000"/>
                <w:sz w:val="20"/>
              </w:rPr>
              <w:t>Cel pośredni (2024)</w:t>
            </w:r>
          </w:p>
        </w:tc>
        <w:tc>
          <w:tcPr>
            <w:tcW w:w="1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0D710CC" w14:textId="77777777" w:rsidR="00427C6D" w:rsidRDefault="00427C6D" w:rsidP="004C7B75">
            <w:pPr>
              <w:spacing w:before="100"/>
              <w:jc w:val="center"/>
              <w:rPr>
                <w:color w:val="000000"/>
                <w:sz w:val="20"/>
              </w:rPr>
            </w:pPr>
            <w:r>
              <w:rPr>
                <w:color w:val="000000"/>
                <w:sz w:val="20"/>
              </w:rPr>
              <w:t>Cel końcowy (2029)</w:t>
            </w:r>
          </w:p>
        </w:tc>
      </w:tr>
      <w:tr w:rsidR="00427C6D" w14:paraId="0587376E" w14:textId="77777777" w:rsidTr="004C7B75">
        <w:trPr>
          <w:trHeight w:val="300"/>
        </w:trPr>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B84AAF2" w14:textId="77777777" w:rsidR="00427C6D" w:rsidRDefault="00427C6D" w:rsidP="004C7B75">
            <w:pPr>
              <w:spacing w:before="100"/>
              <w:rPr>
                <w:color w:val="000000"/>
                <w:sz w:val="20"/>
              </w:rPr>
            </w:pPr>
            <w:r>
              <w:rPr>
                <w:color w:val="000000"/>
                <w:sz w:val="20"/>
              </w:rPr>
              <w:t>13</w:t>
            </w:r>
          </w:p>
        </w:tc>
        <w:tc>
          <w:tcPr>
            <w:tcW w:w="11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9F05AB" w14:textId="77777777" w:rsidR="00427C6D" w:rsidRDefault="00427C6D" w:rsidP="004C7B75">
            <w:pPr>
              <w:spacing w:before="100"/>
              <w:rPr>
                <w:color w:val="000000"/>
                <w:sz w:val="20"/>
              </w:rPr>
            </w:pPr>
            <w:r>
              <w:rPr>
                <w:color w:val="000000"/>
                <w:sz w:val="20"/>
              </w:rPr>
              <w:t>3.3</w:t>
            </w:r>
          </w:p>
        </w:tc>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EA93F6D" w14:textId="77777777" w:rsidR="00427C6D" w:rsidRDefault="00427C6D" w:rsidP="004C7B75">
            <w:pPr>
              <w:spacing w:before="100"/>
              <w:rPr>
                <w:color w:val="000000"/>
                <w:sz w:val="20"/>
              </w:rPr>
            </w:pPr>
            <w:r>
              <w:rPr>
                <w:color w:val="000000"/>
                <w:sz w:val="20"/>
              </w:rPr>
              <w:t>EFRR</w:t>
            </w:r>
          </w:p>
        </w:tc>
        <w:tc>
          <w:tcPr>
            <w:tcW w:w="22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F2E4F5" w14:textId="77777777" w:rsidR="00427C6D" w:rsidRDefault="00427C6D" w:rsidP="004C7B75">
            <w:pPr>
              <w:spacing w:before="100"/>
              <w:rPr>
                <w:color w:val="000000"/>
                <w:sz w:val="20"/>
              </w:rPr>
            </w:pPr>
            <w:r>
              <w:rPr>
                <w:color w:val="000000"/>
                <w:sz w:val="20"/>
              </w:rPr>
              <w:t>Regiony słabiej rozwinięte</w:t>
            </w:r>
          </w:p>
        </w:tc>
        <w:tc>
          <w:tcPr>
            <w:tcW w:w="1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A4652DC" w14:textId="77777777" w:rsidR="00427C6D" w:rsidRDefault="00427C6D" w:rsidP="004C7B75">
            <w:pPr>
              <w:spacing w:before="100"/>
              <w:rPr>
                <w:color w:val="000000"/>
                <w:sz w:val="20"/>
                <w:szCs w:val="20"/>
              </w:rPr>
            </w:pPr>
            <w:r w:rsidRPr="1ADDAEA5">
              <w:rPr>
                <w:color w:val="000000" w:themeColor="text1"/>
                <w:sz w:val="20"/>
                <w:szCs w:val="20"/>
              </w:rPr>
              <w:t>RCO 29</w:t>
            </w:r>
          </w:p>
        </w:tc>
        <w:tc>
          <w:tcPr>
            <w:tcW w:w="31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6E5A32E" w14:textId="77777777" w:rsidR="00427C6D" w:rsidRPr="005F35DA" w:rsidRDefault="00427C6D" w:rsidP="004C7B75">
            <w:pPr>
              <w:spacing w:before="100"/>
              <w:rPr>
                <w:color w:val="000000"/>
                <w:sz w:val="20"/>
                <w:szCs w:val="20"/>
                <w:lang w:val="pl-PL"/>
              </w:rPr>
            </w:pPr>
            <w:r w:rsidRPr="005F35DA">
              <w:rPr>
                <w:color w:val="000000" w:themeColor="text1"/>
                <w:sz w:val="20"/>
                <w:szCs w:val="20"/>
                <w:lang w:val="pl-PL"/>
              </w:rPr>
              <w:t>Pojemność zbudowanych lub odnowionych wielofunkcyjnych schronów</w:t>
            </w:r>
          </w:p>
        </w:tc>
        <w:tc>
          <w:tcPr>
            <w:tcW w:w="123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2B1ECB6" w14:textId="77777777" w:rsidR="00427C6D" w:rsidRDefault="00427C6D" w:rsidP="004C7B75">
            <w:pPr>
              <w:spacing w:before="100"/>
              <w:rPr>
                <w:color w:val="000000"/>
                <w:sz w:val="20"/>
                <w:szCs w:val="20"/>
              </w:rPr>
            </w:pPr>
            <w:r>
              <w:rPr>
                <w:color w:val="000000" w:themeColor="text1"/>
                <w:sz w:val="20"/>
                <w:szCs w:val="20"/>
              </w:rPr>
              <w:t>osoba</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ED2C328" w14:textId="77777777" w:rsidR="00427C6D" w:rsidRDefault="00427C6D" w:rsidP="004C7B75">
            <w:pPr>
              <w:spacing w:before="100"/>
              <w:jc w:val="right"/>
              <w:rPr>
                <w:color w:val="000000"/>
                <w:sz w:val="20"/>
              </w:rPr>
            </w:pPr>
            <w:r>
              <w:rPr>
                <w:color w:val="000000"/>
                <w:sz w:val="20"/>
              </w:rPr>
              <w:t>0</w:t>
            </w:r>
          </w:p>
        </w:tc>
        <w:tc>
          <w:tcPr>
            <w:tcW w:w="1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695A27C" w14:textId="77777777" w:rsidR="00427C6D" w:rsidRPr="009E5050" w:rsidRDefault="00427C6D" w:rsidP="004C7B75">
            <w:pPr>
              <w:spacing w:before="100"/>
              <w:jc w:val="right"/>
              <w:rPr>
                <w:color w:val="000000"/>
                <w:sz w:val="20"/>
              </w:rPr>
            </w:pPr>
            <w:r>
              <w:rPr>
                <w:color w:val="000000"/>
                <w:sz w:val="20"/>
              </w:rPr>
              <w:t>12 204</w:t>
            </w:r>
          </w:p>
        </w:tc>
      </w:tr>
    </w:tbl>
    <w:p w14:paraId="2F663C45" w14:textId="77777777" w:rsidR="00427C6D" w:rsidRDefault="00427C6D" w:rsidP="00427C6D">
      <w:pPr>
        <w:spacing w:before="100"/>
        <w:rPr>
          <w:color w:val="000000"/>
          <w:sz w:val="20"/>
        </w:rPr>
      </w:pPr>
    </w:p>
    <w:p w14:paraId="0022FD96" w14:textId="77777777" w:rsidR="00427C6D" w:rsidRPr="005F35DA" w:rsidRDefault="00427C6D" w:rsidP="00427C6D">
      <w:pPr>
        <w:spacing w:before="100"/>
        <w:rPr>
          <w:color w:val="000000"/>
          <w:sz w:val="0"/>
          <w:lang w:val="pl-PL"/>
        </w:rPr>
      </w:pPr>
      <w:r w:rsidRPr="005F35DA">
        <w:rPr>
          <w:color w:val="000000"/>
          <w:lang w:val="pl-PL"/>
        </w:rPr>
        <w:t>Podstawa prawna: art. 22 ust. 3 lit. d) ppkt (ii) rozporządzenia w sprawie wspólnych przepisów</w:t>
      </w:r>
    </w:p>
    <w:p w14:paraId="596700CA" w14:textId="77777777" w:rsidR="00427C6D" w:rsidRDefault="00427C6D" w:rsidP="00427C6D">
      <w:pPr>
        <w:pStyle w:val="Nagwek5"/>
        <w:spacing w:before="100" w:after="0"/>
        <w:rPr>
          <w:b w:val="0"/>
          <w:i w:val="0"/>
          <w:color w:val="000000"/>
          <w:sz w:val="24"/>
        </w:rPr>
      </w:pPr>
      <w:bookmarkStart w:id="561" w:name="_Toc215824155"/>
      <w:r>
        <w:rPr>
          <w:b w:val="0"/>
          <w:i w:val="0"/>
          <w:color w:val="000000"/>
          <w:sz w:val="24"/>
        </w:rPr>
        <w:t>Tabela 3: Wskaźniki rezultatu</w:t>
      </w:r>
      <w:bookmarkEnd w:id="561"/>
    </w:p>
    <w:p w14:paraId="42ADF5A7" w14:textId="77777777" w:rsidR="00F34E14" w:rsidRDefault="00F34E14" w:rsidP="00F34E14">
      <w:pPr>
        <w:spacing w:before="100"/>
        <w:rPr>
          <w:color w:val="000000"/>
          <w:sz w:val="0"/>
        </w:rPr>
      </w:pPr>
    </w:p>
    <w:tbl>
      <w:tblPr>
        <w:tblW w:w="1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27"/>
        <w:gridCol w:w="798"/>
        <w:gridCol w:w="1657"/>
        <w:gridCol w:w="1376"/>
        <w:gridCol w:w="2861"/>
        <w:gridCol w:w="1116"/>
        <w:gridCol w:w="1083"/>
        <w:gridCol w:w="1249"/>
        <w:gridCol w:w="1196"/>
        <w:gridCol w:w="1035"/>
        <w:gridCol w:w="654"/>
      </w:tblGrid>
      <w:tr w:rsidR="00427C6D" w14:paraId="2B208BEA" w14:textId="77777777" w:rsidTr="004C7B75">
        <w:trPr>
          <w:trHeight w:val="300"/>
        </w:trPr>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42F1D8E" w14:textId="77777777" w:rsidR="00427C6D" w:rsidRDefault="00427C6D" w:rsidP="004C7B75">
            <w:pPr>
              <w:spacing w:before="100"/>
              <w:jc w:val="center"/>
              <w:rPr>
                <w:color w:val="000000"/>
                <w:sz w:val="20"/>
              </w:rPr>
            </w:pPr>
            <w:r>
              <w:rPr>
                <w:color w:val="000000"/>
                <w:sz w:val="20"/>
              </w:rPr>
              <w:t>Priorytet</w:t>
            </w:r>
          </w:p>
        </w:tc>
        <w:tc>
          <w:tcPr>
            <w:tcW w:w="13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E8DAB53" w14:textId="77777777" w:rsidR="00427C6D" w:rsidRDefault="00427C6D" w:rsidP="004C7B75">
            <w:pPr>
              <w:spacing w:before="100"/>
              <w:jc w:val="center"/>
              <w:rPr>
                <w:color w:val="000000"/>
                <w:sz w:val="20"/>
              </w:rPr>
            </w:pPr>
            <w:r>
              <w:rPr>
                <w:color w:val="000000"/>
                <w:sz w:val="20"/>
              </w:rPr>
              <w:t>Cel szczegółowy</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BF267B9" w14:textId="77777777" w:rsidR="00427C6D" w:rsidRDefault="00427C6D" w:rsidP="004C7B75">
            <w:pPr>
              <w:spacing w:before="100"/>
              <w:jc w:val="center"/>
              <w:rPr>
                <w:color w:val="000000"/>
                <w:sz w:val="20"/>
              </w:rPr>
            </w:pPr>
            <w:r>
              <w:rPr>
                <w:color w:val="000000"/>
                <w:sz w:val="20"/>
              </w:rPr>
              <w:t>Fundusz</w:t>
            </w:r>
          </w:p>
        </w:tc>
        <w:tc>
          <w:tcPr>
            <w:tcW w:w="16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D81CC24" w14:textId="77777777" w:rsidR="00427C6D" w:rsidRDefault="00427C6D" w:rsidP="004C7B75">
            <w:pPr>
              <w:spacing w:before="100"/>
              <w:jc w:val="center"/>
              <w:rPr>
                <w:color w:val="000000"/>
                <w:sz w:val="20"/>
              </w:rPr>
            </w:pPr>
            <w:r>
              <w:rPr>
                <w:color w:val="000000"/>
                <w:sz w:val="20"/>
              </w:rPr>
              <w:t>Kategoria regionu</w:t>
            </w:r>
          </w:p>
        </w:tc>
        <w:tc>
          <w:tcPr>
            <w:tcW w:w="1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7817A2A" w14:textId="77777777" w:rsidR="00427C6D" w:rsidRDefault="00427C6D" w:rsidP="004C7B75">
            <w:pPr>
              <w:spacing w:before="100"/>
              <w:jc w:val="center"/>
              <w:rPr>
                <w:color w:val="000000"/>
                <w:sz w:val="20"/>
              </w:rPr>
            </w:pPr>
            <w:r>
              <w:rPr>
                <w:color w:val="000000"/>
                <w:sz w:val="20"/>
              </w:rPr>
              <w:t>Nr identyfikacyjny</w:t>
            </w:r>
          </w:p>
        </w:tc>
        <w:tc>
          <w:tcPr>
            <w:tcW w:w="2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D38651E" w14:textId="77777777" w:rsidR="00427C6D" w:rsidRDefault="00427C6D" w:rsidP="004C7B75">
            <w:pPr>
              <w:spacing w:before="100"/>
              <w:jc w:val="center"/>
              <w:rPr>
                <w:color w:val="000000"/>
                <w:sz w:val="20"/>
              </w:rPr>
            </w:pPr>
            <w:r>
              <w:rPr>
                <w:color w:val="000000"/>
                <w:sz w:val="20"/>
              </w:rPr>
              <w:t>Wskaźnik</w:t>
            </w:r>
          </w:p>
        </w:tc>
        <w:tc>
          <w:tcPr>
            <w:tcW w:w="11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78BEACA" w14:textId="77777777" w:rsidR="00427C6D" w:rsidRDefault="00427C6D" w:rsidP="004C7B75">
            <w:pPr>
              <w:spacing w:before="100"/>
              <w:jc w:val="center"/>
              <w:rPr>
                <w:color w:val="000000"/>
                <w:sz w:val="20"/>
              </w:rPr>
            </w:pPr>
            <w:r>
              <w:rPr>
                <w:color w:val="000000"/>
                <w:sz w:val="20"/>
              </w:rPr>
              <w:t>Jednostka miary</w:t>
            </w:r>
          </w:p>
        </w:tc>
        <w:tc>
          <w:tcPr>
            <w:tcW w:w="108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DBB3EBD" w14:textId="77777777" w:rsidR="00427C6D" w:rsidRPr="005F35DA" w:rsidRDefault="00427C6D" w:rsidP="004C7B75">
            <w:pPr>
              <w:spacing w:before="100"/>
              <w:jc w:val="center"/>
              <w:rPr>
                <w:color w:val="000000"/>
                <w:sz w:val="20"/>
                <w:lang w:val="pl-PL"/>
              </w:rPr>
            </w:pPr>
            <w:r w:rsidRPr="005F35DA">
              <w:rPr>
                <w:color w:val="000000"/>
                <w:sz w:val="20"/>
                <w:lang w:val="pl-PL"/>
              </w:rPr>
              <w:t>Wartość bazowa lub wartość odniesienia</w:t>
            </w:r>
          </w:p>
        </w:tc>
        <w:tc>
          <w:tcPr>
            <w:tcW w:w="12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362E66D" w14:textId="77777777" w:rsidR="00427C6D" w:rsidRDefault="00427C6D" w:rsidP="004C7B75">
            <w:pPr>
              <w:spacing w:before="100"/>
              <w:jc w:val="center"/>
              <w:rPr>
                <w:color w:val="000000"/>
                <w:sz w:val="20"/>
              </w:rPr>
            </w:pPr>
            <w:r>
              <w:rPr>
                <w:color w:val="000000"/>
                <w:sz w:val="20"/>
              </w:rPr>
              <w:t>Rok odniesienia</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42EB08C" w14:textId="77777777" w:rsidR="00427C6D" w:rsidRDefault="00427C6D" w:rsidP="004C7B75">
            <w:pPr>
              <w:spacing w:before="100"/>
              <w:jc w:val="center"/>
              <w:rPr>
                <w:color w:val="000000"/>
                <w:sz w:val="20"/>
              </w:rPr>
            </w:pPr>
            <w:r>
              <w:rPr>
                <w:color w:val="000000"/>
                <w:sz w:val="20"/>
              </w:rPr>
              <w:t>Cel końcowy (2029)</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E37D99B" w14:textId="77777777" w:rsidR="00427C6D" w:rsidRDefault="00427C6D" w:rsidP="004C7B75">
            <w:pPr>
              <w:spacing w:before="100"/>
              <w:jc w:val="center"/>
              <w:rPr>
                <w:color w:val="000000"/>
                <w:sz w:val="20"/>
              </w:rPr>
            </w:pPr>
            <w:r>
              <w:rPr>
                <w:color w:val="000000"/>
                <w:sz w:val="20"/>
              </w:rPr>
              <w:t>Źródło danych</w:t>
            </w:r>
          </w:p>
        </w:tc>
        <w:tc>
          <w:tcPr>
            <w:tcW w:w="6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FA3D49E" w14:textId="77777777" w:rsidR="00427C6D" w:rsidRDefault="00427C6D" w:rsidP="004C7B75">
            <w:pPr>
              <w:spacing w:before="100"/>
              <w:jc w:val="center"/>
              <w:rPr>
                <w:color w:val="000000"/>
                <w:sz w:val="20"/>
              </w:rPr>
            </w:pPr>
            <w:r>
              <w:rPr>
                <w:color w:val="000000"/>
                <w:sz w:val="20"/>
              </w:rPr>
              <w:t>Uwagi</w:t>
            </w:r>
          </w:p>
        </w:tc>
      </w:tr>
      <w:tr w:rsidR="00427C6D" w14:paraId="73183764" w14:textId="77777777" w:rsidTr="004C7B75">
        <w:trPr>
          <w:trHeight w:val="300"/>
        </w:trPr>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A453AC" w14:textId="77777777" w:rsidR="00427C6D" w:rsidRDefault="00427C6D" w:rsidP="004C7B75">
            <w:pPr>
              <w:spacing w:before="100"/>
              <w:rPr>
                <w:color w:val="000000"/>
                <w:sz w:val="20"/>
              </w:rPr>
            </w:pPr>
            <w:r>
              <w:rPr>
                <w:color w:val="000000"/>
                <w:sz w:val="20"/>
              </w:rPr>
              <w:t>13</w:t>
            </w:r>
          </w:p>
        </w:tc>
        <w:tc>
          <w:tcPr>
            <w:tcW w:w="13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2AA1C9" w14:textId="77777777" w:rsidR="00427C6D" w:rsidRDefault="00427C6D" w:rsidP="004C7B75">
            <w:pPr>
              <w:spacing w:before="100"/>
              <w:rPr>
                <w:color w:val="000000"/>
                <w:sz w:val="20"/>
              </w:rPr>
            </w:pPr>
            <w:r>
              <w:rPr>
                <w:color w:val="000000"/>
                <w:sz w:val="20"/>
              </w:rPr>
              <w:t>3.3</w:t>
            </w:r>
          </w:p>
        </w:tc>
        <w:tc>
          <w:tcPr>
            <w:tcW w:w="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78D6D9E" w14:textId="77777777" w:rsidR="00427C6D" w:rsidRPr="001C4DB4" w:rsidRDefault="00427C6D" w:rsidP="004C7B75">
            <w:pPr>
              <w:spacing w:before="100"/>
              <w:rPr>
                <w:color w:val="000000"/>
                <w:sz w:val="20"/>
              </w:rPr>
            </w:pPr>
            <w:r w:rsidRPr="001C4DB4">
              <w:rPr>
                <w:color w:val="000000"/>
                <w:sz w:val="20"/>
              </w:rPr>
              <w:t>EFRR</w:t>
            </w:r>
          </w:p>
        </w:tc>
        <w:tc>
          <w:tcPr>
            <w:tcW w:w="16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7B318D1" w14:textId="77777777" w:rsidR="00427C6D" w:rsidRPr="005F35DA" w:rsidRDefault="00427C6D" w:rsidP="004C7B75">
            <w:pPr>
              <w:spacing w:before="100"/>
              <w:rPr>
                <w:color w:val="000000"/>
                <w:sz w:val="20"/>
                <w:szCs w:val="20"/>
              </w:rPr>
            </w:pPr>
            <w:r w:rsidRPr="001C4DB4">
              <w:rPr>
                <w:color w:val="000000" w:themeColor="text1"/>
                <w:sz w:val="20"/>
                <w:szCs w:val="20"/>
              </w:rPr>
              <w:t>Regiony słabiej rozwinięte</w:t>
            </w:r>
          </w:p>
        </w:tc>
        <w:tc>
          <w:tcPr>
            <w:tcW w:w="1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CC02A2" w14:textId="77777777" w:rsidR="00427C6D" w:rsidRPr="005F35DA" w:rsidRDefault="00427C6D" w:rsidP="004C7B75">
            <w:pPr>
              <w:spacing w:before="100"/>
              <w:rPr>
                <w:color w:val="000000"/>
                <w:sz w:val="20"/>
                <w:szCs w:val="20"/>
              </w:rPr>
            </w:pPr>
            <w:r w:rsidRPr="001C4DB4">
              <w:rPr>
                <w:color w:val="000000" w:themeColor="text1"/>
                <w:sz w:val="20"/>
                <w:szCs w:val="20"/>
              </w:rPr>
              <w:t>PLPZCR</w:t>
            </w:r>
            <w:r>
              <w:rPr>
                <w:color w:val="000000" w:themeColor="text1"/>
                <w:sz w:val="20"/>
                <w:szCs w:val="20"/>
              </w:rPr>
              <w:t>022</w:t>
            </w:r>
          </w:p>
        </w:tc>
        <w:tc>
          <w:tcPr>
            <w:tcW w:w="2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98DF298" w14:textId="77777777" w:rsidR="00427C6D" w:rsidRPr="005F35DA" w:rsidRDefault="00427C6D" w:rsidP="004C7B75">
            <w:pPr>
              <w:spacing w:before="100"/>
              <w:rPr>
                <w:color w:val="000000"/>
                <w:sz w:val="20"/>
                <w:szCs w:val="20"/>
                <w:lang w:val="pl-PL"/>
              </w:rPr>
            </w:pPr>
            <w:r>
              <w:rPr>
                <w:color w:val="000000" w:themeColor="text1"/>
                <w:sz w:val="20"/>
                <w:szCs w:val="20"/>
                <w:lang w:val="pl-PL"/>
              </w:rPr>
              <w:t>Liczba potencjalnych użytkowników obiektów zbiorowej ochrony w sytuacji zagrożenia</w:t>
            </w:r>
          </w:p>
        </w:tc>
        <w:tc>
          <w:tcPr>
            <w:tcW w:w="111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5A080B7" w14:textId="77777777" w:rsidR="00427C6D" w:rsidRPr="005F35DA" w:rsidRDefault="00427C6D" w:rsidP="004C7B75">
            <w:pPr>
              <w:spacing w:before="100"/>
              <w:rPr>
                <w:color w:val="000000"/>
                <w:sz w:val="20"/>
                <w:szCs w:val="20"/>
              </w:rPr>
            </w:pPr>
            <w:r>
              <w:rPr>
                <w:color w:val="000000"/>
                <w:sz w:val="20"/>
                <w:szCs w:val="20"/>
              </w:rPr>
              <w:t>osoba</w:t>
            </w:r>
          </w:p>
        </w:tc>
        <w:tc>
          <w:tcPr>
            <w:tcW w:w="108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976E1F8" w14:textId="77777777" w:rsidR="00427C6D" w:rsidRPr="005F35DA" w:rsidRDefault="00427C6D" w:rsidP="004C7B75">
            <w:pPr>
              <w:spacing w:before="100"/>
              <w:jc w:val="right"/>
              <w:rPr>
                <w:color w:val="000000"/>
                <w:sz w:val="20"/>
                <w:szCs w:val="20"/>
              </w:rPr>
            </w:pPr>
            <w:r>
              <w:rPr>
                <w:color w:val="000000"/>
                <w:sz w:val="20"/>
                <w:szCs w:val="20"/>
              </w:rPr>
              <w:t>0</w:t>
            </w:r>
          </w:p>
        </w:tc>
        <w:tc>
          <w:tcPr>
            <w:tcW w:w="12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0C7B9BD" w14:textId="77777777" w:rsidR="00427C6D" w:rsidRPr="005F35DA" w:rsidRDefault="00427C6D" w:rsidP="004C7B75">
            <w:pPr>
              <w:spacing w:before="100"/>
              <w:jc w:val="center"/>
              <w:rPr>
                <w:color w:val="000000"/>
                <w:sz w:val="20"/>
                <w:szCs w:val="20"/>
              </w:rPr>
            </w:pPr>
            <w:r>
              <w:rPr>
                <w:color w:val="000000"/>
                <w:sz w:val="20"/>
                <w:szCs w:val="20"/>
              </w:rPr>
              <w:t>2025</w:t>
            </w:r>
          </w:p>
        </w:tc>
        <w:tc>
          <w:tcPr>
            <w:tcW w:w="1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92D6EEA" w14:textId="77777777" w:rsidR="00427C6D" w:rsidRPr="001C4DB4" w:rsidRDefault="00427C6D" w:rsidP="004C7B75">
            <w:pPr>
              <w:spacing w:before="100"/>
              <w:jc w:val="right"/>
              <w:rPr>
                <w:color w:val="000000"/>
                <w:sz w:val="20"/>
              </w:rPr>
            </w:pPr>
            <w:r>
              <w:rPr>
                <w:color w:val="000000"/>
                <w:sz w:val="20"/>
              </w:rPr>
              <w:t>12 204</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F04C605" w14:textId="77777777" w:rsidR="00427C6D" w:rsidRDefault="00427C6D" w:rsidP="004C7B75">
            <w:pPr>
              <w:spacing w:before="100"/>
              <w:rPr>
                <w:color w:val="000000"/>
                <w:sz w:val="20"/>
              </w:rPr>
            </w:pPr>
            <w:r w:rsidRPr="0032321D">
              <w:rPr>
                <w:color w:val="000000"/>
                <w:sz w:val="20"/>
              </w:rPr>
              <w:t>CST2021</w:t>
            </w:r>
          </w:p>
        </w:tc>
        <w:tc>
          <w:tcPr>
            <w:tcW w:w="6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52DA4CD" w14:textId="77777777" w:rsidR="00427C6D" w:rsidRDefault="00427C6D" w:rsidP="004C7B75">
            <w:pPr>
              <w:spacing w:before="100"/>
              <w:rPr>
                <w:color w:val="000000"/>
                <w:sz w:val="20"/>
              </w:rPr>
            </w:pPr>
          </w:p>
        </w:tc>
      </w:tr>
    </w:tbl>
    <w:p w14:paraId="0311FF54" w14:textId="77777777" w:rsidR="00427C6D" w:rsidRDefault="00427C6D" w:rsidP="00427C6D">
      <w:pPr>
        <w:spacing w:before="100"/>
        <w:rPr>
          <w:color w:val="000000"/>
          <w:sz w:val="20"/>
        </w:rPr>
      </w:pPr>
    </w:p>
    <w:p w14:paraId="647CE0B4" w14:textId="77777777" w:rsidR="00427C6D" w:rsidRPr="005F35DA" w:rsidRDefault="00427C6D" w:rsidP="00427C6D">
      <w:pPr>
        <w:pStyle w:val="Nagwek4"/>
        <w:spacing w:before="100" w:after="0"/>
        <w:rPr>
          <w:b w:val="0"/>
          <w:color w:val="000000"/>
          <w:sz w:val="24"/>
          <w:lang w:val="pl-PL"/>
        </w:rPr>
      </w:pPr>
      <w:bookmarkStart w:id="562" w:name="_Toc215824156"/>
      <w:r w:rsidRPr="005F35DA">
        <w:rPr>
          <w:b w:val="0"/>
          <w:color w:val="000000"/>
          <w:sz w:val="24"/>
          <w:lang w:val="pl-PL"/>
        </w:rPr>
        <w:t>2.3.1.1.3. Indykatywny podział zaprogramowanych zasobów (UE) według rodzaju interwencji</w:t>
      </w:r>
      <w:bookmarkEnd w:id="562"/>
    </w:p>
    <w:p w14:paraId="25C53329" w14:textId="77777777" w:rsidR="00427C6D" w:rsidRPr="005F35DA" w:rsidRDefault="00427C6D" w:rsidP="00427C6D">
      <w:pPr>
        <w:spacing w:before="100"/>
        <w:rPr>
          <w:color w:val="000000"/>
          <w:sz w:val="0"/>
          <w:lang w:val="pl-PL"/>
        </w:rPr>
      </w:pPr>
    </w:p>
    <w:p w14:paraId="1948673E" w14:textId="77777777" w:rsidR="00427C6D" w:rsidRPr="005F35DA" w:rsidRDefault="00427C6D" w:rsidP="00427C6D">
      <w:pPr>
        <w:spacing w:before="100"/>
        <w:rPr>
          <w:color w:val="000000"/>
          <w:sz w:val="0"/>
          <w:lang w:val="pl-PL"/>
        </w:rPr>
      </w:pPr>
      <w:r w:rsidRPr="005F35DA">
        <w:rPr>
          <w:color w:val="000000"/>
          <w:lang w:val="pl-PL"/>
        </w:rPr>
        <w:t>Podstawa prawna: art. 22 ust. 3 lit. d) pkt (viii) rozporządzenia w sprawie wspólnych przepisów</w:t>
      </w:r>
    </w:p>
    <w:p w14:paraId="09AD639C" w14:textId="77777777" w:rsidR="00427C6D" w:rsidRDefault="00427C6D" w:rsidP="00427C6D">
      <w:pPr>
        <w:pStyle w:val="Nagwek5"/>
        <w:spacing w:before="100" w:after="0"/>
        <w:rPr>
          <w:b w:val="0"/>
          <w:i w:val="0"/>
          <w:color w:val="000000"/>
          <w:sz w:val="24"/>
        </w:rPr>
      </w:pPr>
      <w:bookmarkStart w:id="563" w:name="_Toc215824157"/>
      <w:r>
        <w:rPr>
          <w:b w:val="0"/>
          <w:i w:val="0"/>
          <w:color w:val="000000"/>
          <w:sz w:val="24"/>
        </w:rPr>
        <w:t>Tabela 4: Wymiar 1 – zakres interwencji</w:t>
      </w:r>
      <w:bookmarkEnd w:id="563"/>
    </w:p>
    <w:p w14:paraId="5BD2FFFB" w14:textId="77777777" w:rsidR="00427C6D" w:rsidRDefault="00427C6D" w:rsidP="00427C6D">
      <w:pPr>
        <w:spacing w:before="100"/>
        <w:rPr>
          <w:color w:val="000000"/>
          <w:sz w:val="0"/>
        </w:rPr>
      </w:pPr>
    </w:p>
    <w:tbl>
      <w:tblPr>
        <w:tblW w:w="1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4"/>
        <w:gridCol w:w="1470"/>
        <w:gridCol w:w="1425"/>
        <w:gridCol w:w="2760"/>
        <w:gridCol w:w="4812"/>
        <w:gridCol w:w="2991"/>
      </w:tblGrid>
      <w:tr w:rsidR="00427C6D" w14:paraId="7B912BFA" w14:textId="77777777" w:rsidTr="004C7B75">
        <w:trPr>
          <w:trHeight w:val="300"/>
        </w:trPr>
        <w:tc>
          <w:tcPr>
            <w:tcW w:w="1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8B335BF" w14:textId="77777777" w:rsidR="00427C6D" w:rsidRDefault="00427C6D" w:rsidP="004C7B75">
            <w:pPr>
              <w:spacing w:before="100"/>
              <w:jc w:val="center"/>
              <w:rPr>
                <w:color w:val="000000"/>
                <w:sz w:val="20"/>
              </w:rPr>
            </w:pPr>
            <w:r>
              <w:rPr>
                <w:color w:val="000000"/>
                <w:sz w:val="20"/>
              </w:rPr>
              <w:t>Priorytet</w:t>
            </w: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E21BA01" w14:textId="77777777" w:rsidR="00427C6D" w:rsidRDefault="00427C6D" w:rsidP="004C7B75">
            <w:pPr>
              <w:spacing w:before="100"/>
              <w:jc w:val="center"/>
              <w:rPr>
                <w:color w:val="000000"/>
                <w:sz w:val="20"/>
              </w:rPr>
            </w:pPr>
            <w:r>
              <w:rPr>
                <w:color w:val="000000"/>
                <w:sz w:val="20"/>
              </w:rPr>
              <w:t>Cel szczegółowy</w:t>
            </w:r>
          </w:p>
        </w:tc>
        <w:tc>
          <w:tcPr>
            <w:tcW w:w="14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EE97522" w14:textId="77777777" w:rsidR="00427C6D" w:rsidRDefault="00427C6D" w:rsidP="004C7B75">
            <w:pPr>
              <w:spacing w:before="100"/>
              <w:jc w:val="center"/>
              <w:rPr>
                <w:color w:val="000000"/>
                <w:sz w:val="20"/>
              </w:rPr>
            </w:pPr>
            <w:r>
              <w:rPr>
                <w:color w:val="000000"/>
                <w:sz w:val="20"/>
              </w:rPr>
              <w:t>Fundusz</w:t>
            </w:r>
          </w:p>
        </w:tc>
        <w:tc>
          <w:tcPr>
            <w:tcW w:w="2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D3F58BE" w14:textId="77777777" w:rsidR="00427C6D" w:rsidRDefault="00427C6D" w:rsidP="004C7B75">
            <w:pPr>
              <w:spacing w:before="100"/>
              <w:jc w:val="center"/>
              <w:rPr>
                <w:color w:val="000000"/>
                <w:sz w:val="20"/>
              </w:rPr>
            </w:pPr>
            <w:r>
              <w:rPr>
                <w:color w:val="000000"/>
                <w:sz w:val="20"/>
              </w:rPr>
              <w:t>Kategoria regionu</w:t>
            </w:r>
          </w:p>
        </w:tc>
        <w:tc>
          <w:tcPr>
            <w:tcW w:w="4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23C3E1F" w14:textId="77777777" w:rsidR="00427C6D" w:rsidRDefault="00427C6D" w:rsidP="004C7B75">
            <w:pPr>
              <w:spacing w:before="100"/>
              <w:jc w:val="center"/>
              <w:rPr>
                <w:color w:val="000000"/>
                <w:sz w:val="20"/>
              </w:rPr>
            </w:pPr>
            <w:r>
              <w:rPr>
                <w:color w:val="000000"/>
                <w:sz w:val="20"/>
              </w:rPr>
              <w:t>Kod</w:t>
            </w:r>
          </w:p>
        </w:tc>
        <w:tc>
          <w:tcPr>
            <w:tcW w:w="2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C2827F2" w14:textId="77777777" w:rsidR="00427C6D" w:rsidRDefault="00427C6D" w:rsidP="004C7B75">
            <w:pPr>
              <w:spacing w:before="100"/>
              <w:jc w:val="center"/>
              <w:rPr>
                <w:color w:val="000000"/>
                <w:sz w:val="20"/>
              </w:rPr>
            </w:pPr>
            <w:r>
              <w:rPr>
                <w:color w:val="000000"/>
                <w:sz w:val="20"/>
              </w:rPr>
              <w:t>Kwota (w EUR)</w:t>
            </w:r>
          </w:p>
        </w:tc>
      </w:tr>
      <w:tr w:rsidR="00427C6D" w14:paraId="1517D795" w14:textId="77777777" w:rsidTr="004C7B75">
        <w:trPr>
          <w:trHeight w:val="300"/>
        </w:trPr>
        <w:tc>
          <w:tcPr>
            <w:tcW w:w="1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B511773" w14:textId="77777777" w:rsidR="00427C6D" w:rsidRDefault="00427C6D" w:rsidP="004C7B75">
            <w:pPr>
              <w:spacing w:before="100"/>
              <w:rPr>
                <w:color w:val="000000"/>
                <w:sz w:val="20"/>
              </w:rPr>
            </w:pPr>
            <w:r>
              <w:rPr>
                <w:color w:val="000000"/>
                <w:sz w:val="20"/>
              </w:rPr>
              <w:t>13</w:t>
            </w: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0FD538B" w14:textId="77777777" w:rsidR="00427C6D" w:rsidRDefault="00427C6D" w:rsidP="004C7B75">
            <w:pPr>
              <w:spacing w:before="100"/>
              <w:rPr>
                <w:color w:val="000000"/>
                <w:sz w:val="20"/>
              </w:rPr>
            </w:pPr>
            <w:r>
              <w:rPr>
                <w:color w:val="000000"/>
                <w:sz w:val="20"/>
              </w:rPr>
              <w:t>3.3</w:t>
            </w:r>
          </w:p>
        </w:tc>
        <w:tc>
          <w:tcPr>
            <w:tcW w:w="14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17AE13F" w14:textId="77777777" w:rsidR="00427C6D" w:rsidRDefault="00427C6D" w:rsidP="004C7B75">
            <w:pPr>
              <w:spacing w:before="100"/>
              <w:rPr>
                <w:color w:val="000000"/>
                <w:sz w:val="20"/>
              </w:rPr>
            </w:pPr>
            <w:r>
              <w:rPr>
                <w:color w:val="000000"/>
                <w:sz w:val="20"/>
              </w:rPr>
              <w:t>EFRR</w:t>
            </w:r>
          </w:p>
        </w:tc>
        <w:tc>
          <w:tcPr>
            <w:tcW w:w="2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2202159" w14:textId="77777777" w:rsidR="00427C6D" w:rsidRDefault="00427C6D" w:rsidP="004C7B75">
            <w:pPr>
              <w:spacing w:before="100"/>
              <w:rPr>
                <w:color w:val="000000"/>
                <w:sz w:val="20"/>
              </w:rPr>
            </w:pPr>
            <w:r>
              <w:rPr>
                <w:color w:val="000000"/>
                <w:sz w:val="20"/>
              </w:rPr>
              <w:t>Regiony słabiej rozwinięte</w:t>
            </w:r>
          </w:p>
        </w:tc>
        <w:tc>
          <w:tcPr>
            <w:tcW w:w="4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5AC5003" w14:textId="77777777" w:rsidR="00427C6D" w:rsidRPr="009E5050" w:rsidRDefault="00427C6D" w:rsidP="004C7B75">
            <w:pPr>
              <w:spacing w:before="100"/>
              <w:rPr>
                <w:color w:val="000000"/>
                <w:sz w:val="20"/>
                <w:szCs w:val="20"/>
                <w:lang w:val="pl-PL"/>
              </w:rPr>
            </w:pPr>
            <w:r w:rsidRPr="009E5050">
              <w:rPr>
                <w:color w:val="000000" w:themeColor="text1"/>
                <w:sz w:val="20"/>
                <w:szCs w:val="20"/>
                <w:lang w:val="pl-PL"/>
              </w:rPr>
              <w:t>198 Infrastruktura obronna oraz budowa i modernizacja infrastruktury o podwójnym zastosowaniu, w tym mobilność wojskowa</w:t>
            </w:r>
          </w:p>
        </w:tc>
        <w:tc>
          <w:tcPr>
            <w:tcW w:w="2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E866685" w14:textId="77777777" w:rsidR="00427C6D" w:rsidRDefault="00427C6D" w:rsidP="004C7B75">
            <w:pPr>
              <w:spacing w:before="100"/>
              <w:jc w:val="right"/>
              <w:rPr>
                <w:color w:val="000000"/>
                <w:sz w:val="20"/>
                <w:szCs w:val="20"/>
              </w:rPr>
            </w:pPr>
            <w:r>
              <w:rPr>
                <w:color w:val="000000" w:themeColor="text1"/>
                <w:sz w:val="20"/>
                <w:szCs w:val="20"/>
              </w:rPr>
              <w:t>40</w:t>
            </w:r>
            <w:r w:rsidRPr="3EC64C4D">
              <w:rPr>
                <w:color w:val="000000" w:themeColor="text1"/>
                <w:sz w:val="20"/>
                <w:szCs w:val="20"/>
              </w:rPr>
              <w:t xml:space="preserve"> 000 000</w:t>
            </w:r>
          </w:p>
        </w:tc>
      </w:tr>
      <w:tr w:rsidR="00427C6D" w14:paraId="76571F75" w14:textId="77777777" w:rsidTr="004C7B75">
        <w:trPr>
          <w:trHeight w:val="300"/>
        </w:trPr>
        <w:tc>
          <w:tcPr>
            <w:tcW w:w="1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EB62BBF" w14:textId="77777777" w:rsidR="00427C6D" w:rsidRDefault="00427C6D" w:rsidP="004C7B75">
            <w:pPr>
              <w:spacing w:before="100"/>
              <w:rPr>
                <w:color w:val="000000"/>
                <w:sz w:val="20"/>
              </w:rPr>
            </w:pPr>
            <w:r>
              <w:rPr>
                <w:color w:val="000000"/>
                <w:sz w:val="20"/>
              </w:rPr>
              <w:t>13</w:t>
            </w: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DB91634" w14:textId="77777777" w:rsidR="00427C6D" w:rsidRDefault="00427C6D" w:rsidP="004C7B75">
            <w:pPr>
              <w:spacing w:before="100"/>
              <w:rPr>
                <w:color w:val="000000"/>
                <w:sz w:val="20"/>
              </w:rPr>
            </w:pPr>
            <w:r>
              <w:rPr>
                <w:color w:val="000000"/>
                <w:sz w:val="20"/>
              </w:rPr>
              <w:t>3.3</w:t>
            </w:r>
          </w:p>
        </w:tc>
        <w:tc>
          <w:tcPr>
            <w:tcW w:w="14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959E3D" w14:textId="77777777" w:rsidR="00427C6D" w:rsidRDefault="00427C6D" w:rsidP="004C7B75">
            <w:pPr>
              <w:spacing w:before="100"/>
              <w:rPr>
                <w:color w:val="000000"/>
                <w:sz w:val="20"/>
              </w:rPr>
            </w:pPr>
            <w:r>
              <w:rPr>
                <w:color w:val="000000"/>
                <w:sz w:val="20"/>
              </w:rPr>
              <w:t>EFRR</w:t>
            </w:r>
          </w:p>
        </w:tc>
        <w:tc>
          <w:tcPr>
            <w:tcW w:w="2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6E4395E" w14:textId="77777777" w:rsidR="00427C6D" w:rsidRDefault="00427C6D" w:rsidP="004C7B75">
            <w:pPr>
              <w:spacing w:before="100"/>
              <w:rPr>
                <w:color w:val="000000"/>
                <w:sz w:val="20"/>
              </w:rPr>
            </w:pPr>
            <w:r>
              <w:rPr>
                <w:color w:val="000000"/>
                <w:sz w:val="20"/>
              </w:rPr>
              <w:t>Regiony słabiej rozwinięte</w:t>
            </w:r>
          </w:p>
        </w:tc>
        <w:tc>
          <w:tcPr>
            <w:tcW w:w="4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C798F42" w14:textId="77777777" w:rsidR="00427C6D" w:rsidRPr="005F35DA" w:rsidRDefault="00427C6D" w:rsidP="004C7B75">
            <w:pPr>
              <w:spacing w:before="100"/>
              <w:rPr>
                <w:color w:val="000000"/>
                <w:sz w:val="20"/>
                <w:szCs w:val="20"/>
                <w:lang w:val="pl-PL"/>
              </w:rPr>
            </w:pPr>
            <w:r w:rsidRPr="005F35DA">
              <w:rPr>
                <w:color w:val="000000" w:themeColor="text1"/>
                <w:sz w:val="20"/>
                <w:szCs w:val="20"/>
                <w:lang w:val="pl-PL"/>
              </w:rPr>
              <w:t>059 Działania w zakresie przystosowania się do zmian klimatu oraz zapobieganie ryzykom związanym z klimatem i zarządzanie nimi: pożary (w tym zwiększanie świadomości, ochrona ludności i systemy zarządzania klęskami żywiołowymi i katastrofami, infrastruktura i podejście ekosystemowe)</w:t>
            </w:r>
          </w:p>
        </w:tc>
        <w:tc>
          <w:tcPr>
            <w:tcW w:w="2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E79C096" w14:textId="77777777" w:rsidR="00427C6D" w:rsidRDefault="00427C6D" w:rsidP="004C7B75">
            <w:pPr>
              <w:spacing w:before="100"/>
              <w:jc w:val="right"/>
              <w:rPr>
                <w:color w:val="000000" w:themeColor="text1"/>
                <w:sz w:val="20"/>
                <w:szCs w:val="20"/>
              </w:rPr>
            </w:pPr>
            <w:r w:rsidRPr="3EC64C4D">
              <w:rPr>
                <w:color w:val="000000" w:themeColor="text1"/>
                <w:sz w:val="20"/>
                <w:szCs w:val="20"/>
              </w:rPr>
              <w:t>24 000 000</w:t>
            </w:r>
          </w:p>
          <w:p w14:paraId="7FDE2869" w14:textId="77777777" w:rsidR="00427C6D" w:rsidRDefault="00427C6D" w:rsidP="004C7B75">
            <w:pPr>
              <w:spacing w:before="100"/>
              <w:jc w:val="right"/>
              <w:rPr>
                <w:color w:val="000000" w:themeColor="text1"/>
                <w:sz w:val="20"/>
                <w:szCs w:val="20"/>
              </w:rPr>
            </w:pPr>
          </w:p>
          <w:p w14:paraId="08C12FE5" w14:textId="77777777" w:rsidR="00427C6D" w:rsidRDefault="00427C6D" w:rsidP="004C7B75">
            <w:pPr>
              <w:spacing w:before="100"/>
              <w:jc w:val="right"/>
              <w:rPr>
                <w:color w:val="000000"/>
                <w:sz w:val="20"/>
                <w:szCs w:val="20"/>
              </w:rPr>
            </w:pPr>
          </w:p>
        </w:tc>
      </w:tr>
      <w:tr w:rsidR="00427C6D" w14:paraId="370DA940" w14:textId="77777777" w:rsidTr="004C7B75">
        <w:trPr>
          <w:trHeight w:val="300"/>
        </w:trPr>
        <w:tc>
          <w:tcPr>
            <w:tcW w:w="1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5EBF59" w14:textId="77777777" w:rsidR="00427C6D" w:rsidRDefault="00427C6D" w:rsidP="004C7B75">
            <w:pPr>
              <w:spacing w:before="100"/>
              <w:rPr>
                <w:color w:val="000000"/>
                <w:sz w:val="20"/>
              </w:rPr>
            </w:pPr>
            <w:r>
              <w:rPr>
                <w:color w:val="000000"/>
                <w:sz w:val="20"/>
              </w:rPr>
              <w:t>13</w:t>
            </w: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DF65EA" w14:textId="77777777" w:rsidR="00427C6D" w:rsidRDefault="00427C6D" w:rsidP="004C7B75">
            <w:pPr>
              <w:spacing w:before="100"/>
              <w:rPr>
                <w:color w:val="000000"/>
                <w:sz w:val="20"/>
              </w:rPr>
            </w:pPr>
            <w:r>
              <w:rPr>
                <w:color w:val="000000"/>
                <w:sz w:val="20"/>
              </w:rPr>
              <w:t>3.3</w:t>
            </w:r>
          </w:p>
        </w:tc>
        <w:tc>
          <w:tcPr>
            <w:tcW w:w="14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559EC6" w14:textId="77777777" w:rsidR="00427C6D" w:rsidRDefault="00427C6D" w:rsidP="004C7B75">
            <w:pPr>
              <w:spacing w:before="100"/>
              <w:rPr>
                <w:color w:val="000000"/>
                <w:sz w:val="20"/>
              </w:rPr>
            </w:pPr>
            <w:r>
              <w:rPr>
                <w:color w:val="000000"/>
                <w:sz w:val="20"/>
              </w:rPr>
              <w:t>EFRR</w:t>
            </w:r>
          </w:p>
        </w:tc>
        <w:tc>
          <w:tcPr>
            <w:tcW w:w="2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B8C076" w14:textId="77777777" w:rsidR="00427C6D" w:rsidRDefault="00427C6D" w:rsidP="004C7B75">
            <w:pPr>
              <w:spacing w:before="100"/>
              <w:rPr>
                <w:color w:val="000000"/>
                <w:sz w:val="20"/>
              </w:rPr>
            </w:pPr>
            <w:r>
              <w:rPr>
                <w:color w:val="000000"/>
                <w:sz w:val="20"/>
              </w:rPr>
              <w:t>Regiony słabiej rozwinięte</w:t>
            </w:r>
          </w:p>
        </w:tc>
        <w:tc>
          <w:tcPr>
            <w:tcW w:w="4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2BC40FD" w14:textId="77777777" w:rsidR="00427C6D" w:rsidRPr="005F35DA" w:rsidRDefault="00427C6D" w:rsidP="004C7B75">
            <w:pPr>
              <w:spacing w:before="100"/>
              <w:rPr>
                <w:color w:val="000000"/>
                <w:sz w:val="20"/>
                <w:szCs w:val="20"/>
                <w:lang w:val="pl-PL"/>
              </w:rPr>
            </w:pPr>
            <w:r w:rsidRPr="005F35DA">
              <w:rPr>
                <w:color w:val="000000" w:themeColor="text1"/>
                <w:sz w:val="20"/>
                <w:szCs w:val="20"/>
                <w:lang w:val="pl-PL"/>
              </w:rPr>
              <w:t>118 Systemy ochrony, bezpieczeństwa i zarządzania ruchem lotniczym dla istniejących portów lotniczych</w:t>
            </w:r>
          </w:p>
        </w:tc>
        <w:tc>
          <w:tcPr>
            <w:tcW w:w="2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1606C0" w14:textId="77777777" w:rsidR="00427C6D" w:rsidRDefault="00427C6D" w:rsidP="004C7B75">
            <w:pPr>
              <w:spacing w:before="100"/>
              <w:jc w:val="right"/>
              <w:rPr>
                <w:color w:val="000000"/>
                <w:sz w:val="20"/>
                <w:szCs w:val="20"/>
              </w:rPr>
            </w:pPr>
            <w:r w:rsidRPr="1ADDAEA5">
              <w:rPr>
                <w:color w:val="000000" w:themeColor="text1"/>
                <w:sz w:val="20"/>
                <w:szCs w:val="20"/>
              </w:rPr>
              <w:t>5 000 000</w:t>
            </w:r>
          </w:p>
        </w:tc>
      </w:tr>
      <w:tr w:rsidR="00427C6D" w14:paraId="42DDDBDE" w14:textId="77777777" w:rsidTr="004C7B75">
        <w:trPr>
          <w:trHeight w:val="300"/>
        </w:trPr>
        <w:tc>
          <w:tcPr>
            <w:tcW w:w="1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222CA41" w14:textId="77777777" w:rsidR="00427C6D" w:rsidRDefault="00427C6D" w:rsidP="004C7B75">
            <w:pPr>
              <w:spacing w:before="100"/>
              <w:rPr>
                <w:color w:val="000000"/>
                <w:sz w:val="20"/>
              </w:rPr>
            </w:pPr>
            <w:r>
              <w:rPr>
                <w:color w:val="000000"/>
                <w:sz w:val="20"/>
              </w:rPr>
              <w:t>13</w:t>
            </w: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B5D676" w14:textId="77777777" w:rsidR="00427C6D" w:rsidRDefault="00427C6D" w:rsidP="004C7B75">
            <w:pPr>
              <w:spacing w:before="100"/>
              <w:rPr>
                <w:color w:val="000000"/>
                <w:sz w:val="20"/>
                <w:szCs w:val="20"/>
              </w:rPr>
            </w:pPr>
            <w:r w:rsidRPr="3EC64C4D">
              <w:rPr>
                <w:color w:val="000000" w:themeColor="text1"/>
                <w:sz w:val="20"/>
                <w:szCs w:val="20"/>
              </w:rPr>
              <w:t>3.2</w:t>
            </w:r>
          </w:p>
        </w:tc>
        <w:tc>
          <w:tcPr>
            <w:tcW w:w="14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F14534" w14:textId="77777777" w:rsidR="00427C6D" w:rsidRDefault="00427C6D" w:rsidP="004C7B75">
            <w:pPr>
              <w:spacing w:before="100"/>
              <w:rPr>
                <w:color w:val="000000"/>
                <w:sz w:val="20"/>
              </w:rPr>
            </w:pPr>
            <w:r>
              <w:rPr>
                <w:color w:val="000000"/>
                <w:sz w:val="20"/>
              </w:rPr>
              <w:t>EFRR</w:t>
            </w:r>
          </w:p>
        </w:tc>
        <w:tc>
          <w:tcPr>
            <w:tcW w:w="2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7F8E203" w14:textId="77777777" w:rsidR="00427C6D" w:rsidRDefault="00427C6D" w:rsidP="004C7B75">
            <w:pPr>
              <w:spacing w:before="100"/>
              <w:rPr>
                <w:color w:val="000000"/>
                <w:sz w:val="20"/>
              </w:rPr>
            </w:pPr>
            <w:r>
              <w:rPr>
                <w:color w:val="000000"/>
                <w:sz w:val="20"/>
              </w:rPr>
              <w:t>Regiony słabiej rozwinięte</w:t>
            </w:r>
          </w:p>
        </w:tc>
        <w:tc>
          <w:tcPr>
            <w:tcW w:w="4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2036C52" w14:textId="77777777" w:rsidR="00427C6D" w:rsidRPr="005F35DA" w:rsidRDefault="00427C6D" w:rsidP="004C7B75">
            <w:pPr>
              <w:rPr>
                <w:sz w:val="20"/>
                <w:szCs w:val="20"/>
                <w:lang w:val="pl-PL"/>
              </w:rPr>
            </w:pPr>
            <w:r w:rsidRPr="005F35DA">
              <w:rPr>
                <w:sz w:val="20"/>
                <w:szCs w:val="20"/>
                <w:lang w:val="pl-PL"/>
              </w:rPr>
              <w:t>107 Bezemisyjny/zasilany energią elektryczną tabor kolejowy</w:t>
            </w:r>
          </w:p>
        </w:tc>
        <w:tc>
          <w:tcPr>
            <w:tcW w:w="2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85F80D2" w14:textId="77777777" w:rsidR="00427C6D" w:rsidRDefault="00427C6D" w:rsidP="004C7B75">
            <w:pPr>
              <w:spacing w:before="100"/>
              <w:jc w:val="right"/>
              <w:rPr>
                <w:color w:val="000000"/>
                <w:sz w:val="20"/>
                <w:szCs w:val="20"/>
              </w:rPr>
            </w:pPr>
            <w:r w:rsidRPr="3EC64C4D">
              <w:rPr>
                <w:color w:val="000000" w:themeColor="text1"/>
                <w:sz w:val="20"/>
                <w:szCs w:val="20"/>
              </w:rPr>
              <w:t>15 000 000</w:t>
            </w:r>
          </w:p>
        </w:tc>
      </w:tr>
      <w:tr w:rsidR="00427C6D" w14:paraId="4170691E" w14:textId="77777777" w:rsidTr="004C7B75">
        <w:trPr>
          <w:trHeight w:val="300"/>
        </w:trPr>
        <w:tc>
          <w:tcPr>
            <w:tcW w:w="1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48BCD9" w14:textId="77777777" w:rsidR="00427C6D" w:rsidRDefault="00427C6D" w:rsidP="004C7B75">
            <w:pPr>
              <w:spacing w:before="100"/>
              <w:rPr>
                <w:color w:val="000000"/>
                <w:sz w:val="20"/>
              </w:rPr>
            </w:pPr>
            <w:r>
              <w:rPr>
                <w:color w:val="000000"/>
                <w:sz w:val="20"/>
              </w:rPr>
              <w:t>13</w:t>
            </w: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581AB93" w14:textId="77777777" w:rsidR="00427C6D" w:rsidRDefault="00427C6D" w:rsidP="004C7B75">
            <w:pPr>
              <w:spacing w:before="100"/>
              <w:rPr>
                <w:color w:val="000000"/>
                <w:sz w:val="20"/>
              </w:rPr>
            </w:pPr>
            <w:r>
              <w:rPr>
                <w:color w:val="000000"/>
                <w:sz w:val="20"/>
              </w:rPr>
              <w:t>3.3</w:t>
            </w:r>
          </w:p>
        </w:tc>
        <w:tc>
          <w:tcPr>
            <w:tcW w:w="14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A9FD89A" w14:textId="77777777" w:rsidR="00427C6D" w:rsidRDefault="00427C6D" w:rsidP="004C7B75">
            <w:pPr>
              <w:spacing w:before="100"/>
              <w:rPr>
                <w:color w:val="000000"/>
                <w:sz w:val="20"/>
              </w:rPr>
            </w:pPr>
            <w:r>
              <w:rPr>
                <w:color w:val="000000"/>
                <w:sz w:val="20"/>
              </w:rPr>
              <w:t>Ogółem</w:t>
            </w:r>
          </w:p>
        </w:tc>
        <w:tc>
          <w:tcPr>
            <w:tcW w:w="27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145809C" w14:textId="77777777" w:rsidR="00427C6D" w:rsidRDefault="00427C6D" w:rsidP="004C7B75">
            <w:pPr>
              <w:spacing w:before="100"/>
              <w:rPr>
                <w:color w:val="000000"/>
                <w:sz w:val="20"/>
              </w:rPr>
            </w:pPr>
          </w:p>
        </w:tc>
        <w:tc>
          <w:tcPr>
            <w:tcW w:w="4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263B365" w14:textId="77777777" w:rsidR="00427C6D" w:rsidRDefault="00427C6D" w:rsidP="004C7B75">
            <w:pPr>
              <w:spacing w:before="100"/>
              <w:rPr>
                <w:color w:val="000000"/>
                <w:sz w:val="20"/>
              </w:rPr>
            </w:pPr>
          </w:p>
        </w:tc>
        <w:tc>
          <w:tcPr>
            <w:tcW w:w="2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5E5F18C" w14:textId="77777777" w:rsidR="00427C6D" w:rsidRDefault="00427C6D" w:rsidP="004C7B75">
            <w:pPr>
              <w:spacing w:before="100"/>
              <w:jc w:val="right"/>
              <w:rPr>
                <w:color w:val="000000"/>
                <w:sz w:val="20"/>
                <w:szCs w:val="20"/>
              </w:rPr>
            </w:pPr>
            <w:r>
              <w:rPr>
                <w:color w:val="000000" w:themeColor="text1"/>
                <w:sz w:val="20"/>
                <w:szCs w:val="20"/>
              </w:rPr>
              <w:t>84</w:t>
            </w:r>
            <w:r w:rsidRPr="3EC64C4D">
              <w:rPr>
                <w:color w:val="000000" w:themeColor="text1"/>
                <w:sz w:val="20"/>
                <w:szCs w:val="20"/>
              </w:rPr>
              <w:t xml:space="preserve"> 000 </w:t>
            </w:r>
            <w:r>
              <w:rPr>
                <w:color w:val="000000" w:themeColor="text1"/>
                <w:sz w:val="20"/>
                <w:szCs w:val="20"/>
              </w:rPr>
              <w:t>0</w:t>
            </w:r>
            <w:r w:rsidRPr="3EC64C4D">
              <w:rPr>
                <w:color w:val="000000" w:themeColor="text1"/>
                <w:sz w:val="20"/>
                <w:szCs w:val="20"/>
              </w:rPr>
              <w:t>00</w:t>
            </w:r>
          </w:p>
        </w:tc>
      </w:tr>
    </w:tbl>
    <w:p w14:paraId="107D74E6" w14:textId="77777777" w:rsidR="00427C6D" w:rsidRDefault="00427C6D" w:rsidP="00427C6D">
      <w:pPr>
        <w:spacing w:before="100"/>
        <w:rPr>
          <w:color w:val="000000"/>
          <w:sz w:val="20"/>
        </w:rPr>
      </w:pPr>
    </w:p>
    <w:p w14:paraId="37FA5C98" w14:textId="77777777" w:rsidR="00427C6D" w:rsidRDefault="00427C6D" w:rsidP="00427C6D">
      <w:pPr>
        <w:pStyle w:val="Nagwek5"/>
        <w:spacing w:before="100" w:after="0"/>
        <w:rPr>
          <w:b w:val="0"/>
          <w:i w:val="0"/>
          <w:color w:val="000000"/>
          <w:sz w:val="24"/>
        </w:rPr>
      </w:pPr>
      <w:bookmarkStart w:id="564" w:name="_Toc215824158"/>
      <w:r>
        <w:rPr>
          <w:b w:val="0"/>
          <w:i w:val="0"/>
          <w:color w:val="000000"/>
          <w:sz w:val="24"/>
        </w:rPr>
        <w:t>Tabela 5: Wymiar 2 – forma finansowania</w:t>
      </w:r>
      <w:bookmarkEnd w:id="564"/>
    </w:p>
    <w:p w14:paraId="1ABF002C" w14:textId="77777777" w:rsidR="00427C6D" w:rsidRDefault="00427C6D" w:rsidP="00427C6D">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427C6D" w14:paraId="00A171AF" w14:textId="77777777" w:rsidTr="004C7B7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C76605E" w14:textId="77777777" w:rsidR="00427C6D" w:rsidRDefault="00427C6D" w:rsidP="004C7B75">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45BBB75" w14:textId="77777777" w:rsidR="00427C6D" w:rsidRDefault="00427C6D" w:rsidP="004C7B75">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E335204" w14:textId="77777777" w:rsidR="00427C6D" w:rsidRDefault="00427C6D" w:rsidP="004C7B75">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1DE4D79" w14:textId="77777777" w:rsidR="00427C6D" w:rsidRDefault="00427C6D" w:rsidP="004C7B75">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84F1BFB" w14:textId="77777777" w:rsidR="00427C6D" w:rsidRDefault="00427C6D" w:rsidP="004C7B75">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DF1644C" w14:textId="77777777" w:rsidR="00427C6D" w:rsidRDefault="00427C6D" w:rsidP="004C7B75">
            <w:pPr>
              <w:spacing w:before="100"/>
              <w:jc w:val="center"/>
              <w:rPr>
                <w:color w:val="000000"/>
                <w:sz w:val="20"/>
              </w:rPr>
            </w:pPr>
            <w:r>
              <w:rPr>
                <w:color w:val="000000"/>
                <w:sz w:val="20"/>
              </w:rPr>
              <w:t>Kwota (w EUR)</w:t>
            </w:r>
          </w:p>
        </w:tc>
      </w:tr>
      <w:tr w:rsidR="00427C6D" w14:paraId="0BBDE8E7" w14:textId="77777777" w:rsidTr="004C7B7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C92F148" w14:textId="77777777" w:rsidR="00427C6D" w:rsidRDefault="00427C6D" w:rsidP="004C7B75">
            <w:pPr>
              <w:spacing w:before="100"/>
              <w:rPr>
                <w:color w:val="000000"/>
                <w:sz w:val="20"/>
              </w:rPr>
            </w:pPr>
            <w:r>
              <w:rPr>
                <w:color w:val="000000"/>
                <w:sz w:val="20"/>
              </w:rPr>
              <w:t>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C3F4587" w14:textId="77777777" w:rsidR="00427C6D" w:rsidRDefault="00427C6D" w:rsidP="004C7B75">
            <w:pPr>
              <w:spacing w:before="100"/>
              <w:rPr>
                <w:color w:val="000000"/>
                <w:sz w:val="20"/>
              </w:rPr>
            </w:pPr>
            <w:r>
              <w:rPr>
                <w:color w:val="000000"/>
                <w:sz w:val="20"/>
              </w:rPr>
              <w:t>3.3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25B2056" w14:textId="77777777" w:rsidR="00427C6D" w:rsidRDefault="00427C6D" w:rsidP="004C7B75">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F46A58" w14:textId="77777777" w:rsidR="00427C6D" w:rsidRDefault="00427C6D" w:rsidP="004C7B75">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7A08969" w14:textId="77777777" w:rsidR="00427C6D" w:rsidRDefault="00427C6D" w:rsidP="004C7B75">
            <w:pPr>
              <w:spacing w:before="100"/>
              <w:rPr>
                <w:color w:val="000000"/>
                <w:sz w:val="20"/>
              </w:rPr>
            </w:pPr>
            <w:r w:rsidRPr="00DB639D">
              <w:rPr>
                <w:color w:val="000000"/>
                <w:sz w:val="20"/>
              </w:rPr>
              <w:t>01. Dotacja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C45A02" w14:textId="77777777" w:rsidR="00427C6D" w:rsidRDefault="00427C6D" w:rsidP="004C7B75">
            <w:pPr>
              <w:spacing w:before="100"/>
              <w:jc w:val="right"/>
              <w:rPr>
                <w:color w:val="000000"/>
                <w:sz w:val="20"/>
                <w:szCs w:val="20"/>
              </w:rPr>
            </w:pPr>
            <w:r>
              <w:rPr>
                <w:color w:val="000000" w:themeColor="text1"/>
                <w:sz w:val="20"/>
                <w:szCs w:val="20"/>
              </w:rPr>
              <w:t>84</w:t>
            </w:r>
            <w:r w:rsidRPr="3EC64C4D">
              <w:rPr>
                <w:color w:val="000000" w:themeColor="text1"/>
                <w:sz w:val="20"/>
                <w:szCs w:val="20"/>
              </w:rPr>
              <w:t xml:space="preserve"> 000 000</w:t>
            </w:r>
          </w:p>
        </w:tc>
      </w:tr>
      <w:tr w:rsidR="00427C6D" w14:paraId="41775B6E" w14:textId="77777777" w:rsidTr="004C7B7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F9CA828" w14:textId="77777777" w:rsidR="00427C6D" w:rsidRDefault="00427C6D" w:rsidP="004C7B75">
            <w:pPr>
              <w:spacing w:before="100"/>
              <w:rPr>
                <w:color w:val="000000"/>
                <w:sz w:val="20"/>
              </w:rPr>
            </w:pPr>
            <w:r>
              <w:rPr>
                <w:color w:val="000000"/>
                <w:sz w:val="20"/>
              </w:rPr>
              <w:t>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EBCFE4" w14:textId="77777777" w:rsidR="00427C6D" w:rsidRDefault="00427C6D" w:rsidP="004C7B75">
            <w:pPr>
              <w:spacing w:before="100"/>
              <w:rPr>
                <w:color w:val="000000"/>
                <w:sz w:val="20"/>
              </w:rPr>
            </w:pPr>
            <w:r>
              <w:rPr>
                <w:color w:val="000000"/>
                <w:sz w:val="20"/>
              </w:rPr>
              <w:t>3.3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C930AA2" w14:textId="77777777" w:rsidR="00427C6D" w:rsidRDefault="00427C6D" w:rsidP="004C7B75">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00BDA85" w14:textId="77777777" w:rsidR="00427C6D" w:rsidRDefault="00427C6D" w:rsidP="004C7B75">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1CAE8EC" w14:textId="77777777" w:rsidR="00427C6D" w:rsidRDefault="00427C6D" w:rsidP="004C7B75">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0567FF2" w14:textId="77777777" w:rsidR="00427C6D" w:rsidRDefault="00427C6D" w:rsidP="004C7B75">
            <w:pPr>
              <w:spacing w:before="100"/>
              <w:jc w:val="right"/>
              <w:rPr>
                <w:color w:val="000000"/>
                <w:sz w:val="20"/>
              </w:rPr>
            </w:pPr>
            <w:r w:rsidRPr="00B46533">
              <w:rPr>
                <w:color w:val="000000"/>
                <w:sz w:val="20"/>
              </w:rPr>
              <w:t>84 000 000</w:t>
            </w:r>
          </w:p>
        </w:tc>
      </w:tr>
    </w:tbl>
    <w:p w14:paraId="1AFB4FD3" w14:textId="77777777" w:rsidR="00427C6D" w:rsidRDefault="00427C6D" w:rsidP="00427C6D">
      <w:pPr>
        <w:spacing w:before="100"/>
        <w:rPr>
          <w:color w:val="000000"/>
          <w:sz w:val="20"/>
        </w:rPr>
      </w:pPr>
    </w:p>
    <w:p w14:paraId="3632025B" w14:textId="77777777" w:rsidR="00427C6D" w:rsidRPr="005F35DA" w:rsidRDefault="00427C6D" w:rsidP="00427C6D">
      <w:pPr>
        <w:pStyle w:val="Nagwek5"/>
        <w:spacing w:before="100" w:after="0"/>
        <w:rPr>
          <w:b w:val="0"/>
          <w:i w:val="0"/>
          <w:color w:val="000000"/>
          <w:sz w:val="24"/>
          <w:lang w:val="pl-PL"/>
        </w:rPr>
      </w:pPr>
      <w:bookmarkStart w:id="565" w:name="_Toc215824159"/>
      <w:r w:rsidRPr="005F35DA">
        <w:rPr>
          <w:b w:val="0"/>
          <w:i w:val="0"/>
          <w:color w:val="000000"/>
          <w:sz w:val="24"/>
          <w:lang w:val="pl-PL"/>
        </w:rPr>
        <w:t>Tabela 6: Wymiar 3 – terytorialny mechanizm realizacji i ukierunkowanie terytorialne</w:t>
      </w:r>
      <w:bookmarkEnd w:id="565"/>
    </w:p>
    <w:p w14:paraId="37913972" w14:textId="77777777" w:rsidR="00427C6D" w:rsidRPr="005F35DA" w:rsidRDefault="00427C6D" w:rsidP="00427C6D">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427C6D" w14:paraId="79DF9FA8" w14:textId="77777777" w:rsidTr="004C7B7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955A2D4" w14:textId="77777777" w:rsidR="00427C6D" w:rsidRDefault="00427C6D" w:rsidP="004C7B75">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55485BE" w14:textId="77777777" w:rsidR="00427C6D" w:rsidRDefault="00427C6D" w:rsidP="004C7B75">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69BA4FC" w14:textId="77777777" w:rsidR="00427C6D" w:rsidRDefault="00427C6D" w:rsidP="004C7B75">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C154505" w14:textId="77777777" w:rsidR="00427C6D" w:rsidRDefault="00427C6D" w:rsidP="004C7B75">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70592C1" w14:textId="77777777" w:rsidR="00427C6D" w:rsidRDefault="00427C6D" w:rsidP="004C7B75">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BDBC9F5" w14:textId="77777777" w:rsidR="00427C6D" w:rsidRDefault="00427C6D" w:rsidP="004C7B75">
            <w:pPr>
              <w:spacing w:before="100"/>
              <w:jc w:val="center"/>
              <w:rPr>
                <w:color w:val="000000"/>
                <w:sz w:val="20"/>
              </w:rPr>
            </w:pPr>
            <w:r>
              <w:rPr>
                <w:color w:val="000000"/>
                <w:sz w:val="20"/>
              </w:rPr>
              <w:t>Kwota (w EUR)</w:t>
            </w:r>
          </w:p>
        </w:tc>
      </w:tr>
      <w:tr w:rsidR="00427C6D" w:rsidRPr="000739DA" w14:paraId="0DF0DFF6" w14:textId="77777777" w:rsidTr="004C7B7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2FCE034" w14:textId="77777777" w:rsidR="00427C6D" w:rsidRDefault="00427C6D" w:rsidP="004C7B75">
            <w:pPr>
              <w:spacing w:before="100"/>
              <w:rPr>
                <w:color w:val="000000"/>
                <w:sz w:val="20"/>
              </w:rPr>
            </w:pPr>
            <w:r>
              <w:rPr>
                <w:color w:val="000000"/>
                <w:sz w:val="20"/>
              </w:rPr>
              <w:t>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A31DB39" w14:textId="77777777" w:rsidR="00427C6D" w:rsidRDefault="00427C6D" w:rsidP="004C7B75">
            <w:pPr>
              <w:spacing w:before="100"/>
              <w:rPr>
                <w:color w:val="000000"/>
                <w:sz w:val="20"/>
              </w:rPr>
            </w:pPr>
            <w:r>
              <w:rPr>
                <w:color w:val="000000"/>
                <w:sz w:val="20"/>
              </w:rPr>
              <w:t>3.3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B3D341" w14:textId="77777777" w:rsidR="00427C6D" w:rsidRDefault="00427C6D" w:rsidP="004C7B75">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EBC2B45" w14:textId="77777777" w:rsidR="00427C6D" w:rsidRDefault="00427C6D" w:rsidP="004C7B75">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3D4DAEC" w14:textId="77777777" w:rsidR="00427C6D" w:rsidRPr="005F35DA" w:rsidRDefault="00427C6D" w:rsidP="004C7B75">
            <w:pPr>
              <w:spacing w:before="100"/>
              <w:rPr>
                <w:color w:val="000000"/>
                <w:sz w:val="20"/>
                <w:lang w:val="pl-PL"/>
              </w:rPr>
            </w:pPr>
            <w:r w:rsidRPr="005F35DA">
              <w:rPr>
                <w:color w:val="000000"/>
                <w:sz w:val="20"/>
                <w:lang w:val="pl-PL"/>
              </w:rPr>
              <w:t>33. Inne podejścia – brak ukierunkowania terytorialnego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7DF55F1" w14:textId="77777777" w:rsidR="00427C6D" w:rsidRPr="005F35DA" w:rsidRDefault="00427C6D" w:rsidP="004C7B75">
            <w:pPr>
              <w:spacing w:before="100"/>
              <w:jc w:val="right"/>
              <w:rPr>
                <w:color w:val="000000"/>
                <w:sz w:val="20"/>
                <w:szCs w:val="20"/>
                <w:lang w:val="pl-PL"/>
              </w:rPr>
            </w:pPr>
            <w:r>
              <w:rPr>
                <w:color w:val="000000" w:themeColor="text1"/>
                <w:sz w:val="20"/>
                <w:szCs w:val="20"/>
                <w:lang w:val="pl-PL"/>
              </w:rPr>
              <w:t>84</w:t>
            </w:r>
            <w:r w:rsidRPr="3EC64C4D">
              <w:rPr>
                <w:color w:val="000000" w:themeColor="text1"/>
                <w:sz w:val="20"/>
                <w:szCs w:val="20"/>
                <w:lang w:val="pl-PL"/>
              </w:rPr>
              <w:t xml:space="preserve"> 000 000</w:t>
            </w:r>
          </w:p>
        </w:tc>
      </w:tr>
      <w:tr w:rsidR="00427C6D" w14:paraId="17F8F9AF" w14:textId="77777777" w:rsidTr="004C7B7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CCC98F0" w14:textId="77777777" w:rsidR="00427C6D" w:rsidRDefault="00427C6D" w:rsidP="004C7B75">
            <w:pPr>
              <w:spacing w:before="100"/>
              <w:rPr>
                <w:color w:val="000000"/>
                <w:sz w:val="20"/>
              </w:rPr>
            </w:pPr>
            <w:r>
              <w:rPr>
                <w:color w:val="000000"/>
                <w:sz w:val="20"/>
              </w:rPr>
              <w:t>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140E5A" w14:textId="77777777" w:rsidR="00427C6D" w:rsidRDefault="00427C6D" w:rsidP="004C7B75">
            <w:pPr>
              <w:spacing w:before="100"/>
              <w:rPr>
                <w:color w:val="000000"/>
                <w:sz w:val="20"/>
              </w:rPr>
            </w:pPr>
            <w:r>
              <w:rPr>
                <w:color w:val="000000"/>
                <w:sz w:val="20"/>
              </w:rPr>
              <w:t>3.3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773A2F" w14:textId="77777777" w:rsidR="00427C6D" w:rsidRDefault="00427C6D" w:rsidP="004C7B75">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FFEC5A" w14:textId="77777777" w:rsidR="00427C6D" w:rsidRDefault="00427C6D" w:rsidP="004C7B75">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91B008E" w14:textId="77777777" w:rsidR="00427C6D" w:rsidRDefault="00427C6D" w:rsidP="004C7B75">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BF1027A" w14:textId="77777777" w:rsidR="00427C6D" w:rsidRDefault="00427C6D" w:rsidP="004C7B75">
            <w:pPr>
              <w:spacing w:before="100"/>
              <w:jc w:val="right"/>
              <w:rPr>
                <w:color w:val="000000"/>
                <w:sz w:val="20"/>
              </w:rPr>
            </w:pPr>
            <w:r w:rsidRPr="00B46533">
              <w:rPr>
                <w:color w:val="000000"/>
                <w:sz w:val="20"/>
              </w:rPr>
              <w:t>84 000 000</w:t>
            </w:r>
          </w:p>
        </w:tc>
      </w:tr>
    </w:tbl>
    <w:p w14:paraId="458F6FB0" w14:textId="77777777" w:rsidR="00427C6D" w:rsidRDefault="00427C6D" w:rsidP="00427C6D">
      <w:pPr>
        <w:spacing w:before="100"/>
        <w:rPr>
          <w:color w:val="000000"/>
          <w:sz w:val="20"/>
        </w:rPr>
      </w:pPr>
    </w:p>
    <w:p w14:paraId="2ABC86DC" w14:textId="77777777" w:rsidR="00427C6D" w:rsidRPr="005F35DA" w:rsidRDefault="00427C6D" w:rsidP="00427C6D">
      <w:pPr>
        <w:pStyle w:val="Nagwek5"/>
        <w:spacing w:before="100" w:after="0"/>
        <w:rPr>
          <w:b w:val="0"/>
          <w:i w:val="0"/>
          <w:color w:val="000000"/>
          <w:sz w:val="24"/>
          <w:lang w:val="pl-PL"/>
        </w:rPr>
      </w:pPr>
      <w:bookmarkStart w:id="566" w:name="_Toc215824160"/>
      <w:r w:rsidRPr="005F35DA">
        <w:rPr>
          <w:b w:val="0"/>
          <w:i w:val="0"/>
          <w:color w:val="000000"/>
          <w:sz w:val="24"/>
          <w:lang w:val="pl-PL"/>
        </w:rPr>
        <w:t>Tabela 7: Wymiar 6 – dodatkowe tematy EFS+</w:t>
      </w:r>
      <w:bookmarkEnd w:id="566"/>
    </w:p>
    <w:p w14:paraId="1D8E6A2F" w14:textId="77777777" w:rsidR="00427C6D" w:rsidRPr="005F35DA" w:rsidRDefault="00427C6D" w:rsidP="00427C6D">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427C6D" w14:paraId="718C22EA" w14:textId="77777777" w:rsidTr="004C7B7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B8C52C1" w14:textId="77777777" w:rsidR="00427C6D" w:rsidRDefault="00427C6D" w:rsidP="004C7B75">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14FB378" w14:textId="77777777" w:rsidR="00427C6D" w:rsidRDefault="00427C6D" w:rsidP="004C7B75">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9A4D815" w14:textId="77777777" w:rsidR="00427C6D" w:rsidRDefault="00427C6D" w:rsidP="004C7B75">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402A77F" w14:textId="77777777" w:rsidR="00427C6D" w:rsidRDefault="00427C6D" w:rsidP="004C7B75">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4E0955E" w14:textId="77777777" w:rsidR="00427C6D" w:rsidRDefault="00427C6D" w:rsidP="004C7B75">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6CF1602" w14:textId="77777777" w:rsidR="00427C6D" w:rsidRDefault="00427C6D" w:rsidP="004C7B75">
            <w:pPr>
              <w:spacing w:before="100"/>
              <w:jc w:val="center"/>
              <w:rPr>
                <w:color w:val="000000"/>
                <w:sz w:val="20"/>
              </w:rPr>
            </w:pPr>
            <w:r>
              <w:rPr>
                <w:color w:val="000000"/>
                <w:sz w:val="20"/>
              </w:rPr>
              <w:t>Kwota (w EUR)</w:t>
            </w:r>
          </w:p>
        </w:tc>
      </w:tr>
    </w:tbl>
    <w:p w14:paraId="28246332" w14:textId="77777777" w:rsidR="00427C6D" w:rsidRDefault="00427C6D" w:rsidP="00427C6D">
      <w:pPr>
        <w:spacing w:before="100"/>
        <w:rPr>
          <w:color w:val="000000"/>
          <w:sz w:val="20"/>
        </w:rPr>
      </w:pPr>
    </w:p>
    <w:p w14:paraId="16FE3621" w14:textId="77777777" w:rsidR="00427C6D" w:rsidRPr="005F35DA" w:rsidRDefault="00427C6D" w:rsidP="00427C6D">
      <w:pPr>
        <w:pStyle w:val="Nagwek5"/>
        <w:spacing w:before="100" w:after="0"/>
        <w:rPr>
          <w:b w:val="0"/>
          <w:i w:val="0"/>
          <w:color w:val="000000"/>
          <w:sz w:val="24"/>
          <w:lang w:val="pl-PL"/>
        </w:rPr>
      </w:pPr>
      <w:bookmarkStart w:id="567" w:name="_Toc215824161"/>
      <w:r w:rsidRPr="005F35DA">
        <w:rPr>
          <w:b w:val="0"/>
          <w:i w:val="0"/>
          <w:color w:val="000000"/>
          <w:sz w:val="24"/>
          <w:lang w:val="pl-PL"/>
        </w:rPr>
        <w:t>Tabela 8: Wymiar 7 – wymiar równouprawnienia płci w ramach EFS+*, EFRR, Funduszu Spójności i FST</w:t>
      </w:r>
      <w:bookmarkEnd w:id="567"/>
    </w:p>
    <w:p w14:paraId="316F55F9" w14:textId="77777777" w:rsidR="00427C6D" w:rsidRPr="005F35DA" w:rsidRDefault="00427C6D" w:rsidP="00427C6D">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2535"/>
        <w:gridCol w:w="1366"/>
        <w:gridCol w:w="3875"/>
        <w:gridCol w:w="3543"/>
        <w:gridCol w:w="2449"/>
      </w:tblGrid>
      <w:tr w:rsidR="00427C6D" w14:paraId="7485270B" w14:textId="77777777" w:rsidTr="004C7B7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741FDF6" w14:textId="77777777" w:rsidR="00427C6D" w:rsidRDefault="00427C6D" w:rsidP="004C7B75">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9B88B4D" w14:textId="77777777" w:rsidR="00427C6D" w:rsidRDefault="00427C6D" w:rsidP="004C7B75">
            <w:pPr>
              <w:spacing w:before="100"/>
              <w:jc w:val="center"/>
              <w:rPr>
                <w:color w:val="000000"/>
                <w:sz w:val="20"/>
              </w:rPr>
            </w:pPr>
            <w:r>
              <w:rPr>
                <w:color w:val="000000"/>
                <w:sz w:val="20"/>
              </w:rPr>
              <w:t>Cel szczegółowy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7C4E703" w14:textId="77777777" w:rsidR="00427C6D" w:rsidRDefault="00427C6D" w:rsidP="004C7B75">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7DF0FFD" w14:textId="77777777" w:rsidR="00427C6D" w:rsidRDefault="00427C6D" w:rsidP="004C7B75">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3755C10" w14:textId="77777777" w:rsidR="00427C6D" w:rsidRDefault="00427C6D" w:rsidP="004C7B75">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859B519" w14:textId="77777777" w:rsidR="00427C6D" w:rsidRDefault="00427C6D" w:rsidP="004C7B75">
            <w:pPr>
              <w:spacing w:before="100"/>
              <w:jc w:val="center"/>
              <w:rPr>
                <w:color w:val="000000"/>
                <w:sz w:val="20"/>
              </w:rPr>
            </w:pPr>
            <w:r>
              <w:rPr>
                <w:color w:val="000000"/>
                <w:sz w:val="20"/>
              </w:rPr>
              <w:t>Kwota (w EUR)</w:t>
            </w:r>
          </w:p>
        </w:tc>
      </w:tr>
      <w:tr w:rsidR="00427C6D" w14:paraId="0A0B9E4B" w14:textId="77777777" w:rsidTr="004C7B7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37BC38" w14:textId="77777777" w:rsidR="00427C6D" w:rsidRDefault="00427C6D" w:rsidP="004C7B75">
            <w:pPr>
              <w:spacing w:before="100"/>
              <w:rPr>
                <w:color w:val="000000"/>
                <w:sz w:val="20"/>
              </w:rPr>
            </w:pPr>
            <w:r>
              <w:rPr>
                <w:color w:val="000000"/>
                <w:sz w:val="20"/>
              </w:rPr>
              <w:t>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C3C877B" w14:textId="77777777" w:rsidR="00427C6D" w:rsidRDefault="00427C6D" w:rsidP="004C7B75">
            <w:pPr>
              <w:spacing w:before="100"/>
              <w:rPr>
                <w:color w:val="000000"/>
                <w:sz w:val="20"/>
              </w:rPr>
            </w:pPr>
            <w:r>
              <w:rPr>
                <w:color w:val="000000"/>
                <w:sz w:val="20"/>
              </w:rPr>
              <w:t>3.3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9268367" w14:textId="77777777" w:rsidR="00427C6D" w:rsidRDefault="00427C6D" w:rsidP="004C7B75">
            <w:pPr>
              <w:spacing w:before="100"/>
              <w:rPr>
                <w:color w:val="000000"/>
                <w:sz w:val="20"/>
              </w:rPr>
            </w:pPr>
            <w:r>
              <w:rPr>
                <w:color w:val="000000"/>
                <w:sz w:val="20"/>
              </w:rPr>
              <w:t>EFRR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58BDADD" w14:textId="77777777" w:rsidR="00427C6D" w:rsidRDefault="00427C6D" w:rsidP="004C7B75">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581EF6" w14:textId="77777777" w:rsidR="00427C6D" w:rsidRDefault="00427C6D" w:rsidP="004C7B75">
            <w:pPr>
              <w:spacing w:before="100"/>
              <w:rPr>
                <w:color w:val="000000"/>
                <w:sz w:val="20"/>
              </w:rPr>
            </w:pPr>
            <w:r w:rsidRPr="00DB639D">
              <w:rPr>
                <w:color w:val="000000"/>
                <w:sz w:val="20"/>
              </w:rPr>
              <w:t>03. Neutralność płciowa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A89292" w14:textId="77777777" w:rsidR="00427C6D" w:rsidRDefault="00427C6D" w:rsidP="004C7B75">
            <w:pPr>
              <w:spacing w:before="100"/>
              <w:jc w:val="right"/>
              <w:rPr>
                <w:color w:val="000000"/>
                <w:sz w:val="20"/>
                <w:szCs w:val="20"/>
              </w:rPr>
            </w:pPr>
            <w:r>
              <w:rPr>
                <w:color w:val="000000" w:themeColor="text1"/>
                <w:sz w:val="20"/>
                <w:szCs w:val="20"/>
              </w:rPr>
              <w:t>84</w:t>
            </w:r>
            <w:r w:rsidRPr="3EC64C4D">
              <w:rPr>
                <w:color w:val="000000" w:themeColor="text1"/>
                <w:sz w:val="20"/>
                <w:szCs w:val="20"/>
              </w:rPr>
              <w:t xml:space="preserve"> 000 000</w:t>
            </w:r>
          </w:p>
        </w:tc>
      </w:tr>
      <w:tr w:rsidR="00427C6D" w14:paraId="54E19234" w14:textId="77777777" w:rsidTr="004C7B75">
        <w:trPr>
          <w:trHeight w:val="30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AC46002" w14:textId="77777777" w:rsidR="00427C6D" w:rsidRDefault="00427C6D" w:rsidP="004C7B75">
            <w:pPr>
              <w:spacing w:before="100"/>
              <w:rPr>
                <w:color w:val="000000"/>
                <w:sz w:val="20"/>
              </w:rPr>
            </w:pPr>
            <w:r>
              <w:rPr>
                <w:color w:val="000000"/>
                <w:sz w:val="20"/>
              </w:rPr>
              <w:t>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AA438D7" w14:textId="77777777" w:rsidR="00427C6D" w:rsidRDefault="00427C6D" w:rsidP="004C7B75">
            <w:pPr>
              <w:spacing w:before="100"/>
              <w:rPr>
                <w:color w:val="000000"/>
                <w:sz w:val="20"/>
              </w:rPr>
            </w:pPr>
            <w:r>
              <w:rPr>
                <w:color w:val="000000"/>
                <w:sz w:val="20"/>
              </w:rPr>
              <w:t>3.3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92583B8" w14:textId="77777777" w:rsidR="00427C6D" w:rsidRDefault="00427C6D" w:rsidP="004C7B75">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3B0E19" w14:textId="77777777" w:rsidR="00427C6D" w:rsidRDefault="00427C6D" w:rsidP="004C7B75">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798B044" w14:textId="77777777" w:rsidR="00427C6D" w:rsidRDefault="00427C6D" w:rsidP="004C7B75">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7AF2314" w14:textId="77777777" w:rsidR="00427C6D" w:rsidRDefault="00427C6D" w:rsidP="004C7B75">
            <w:pPr>
              <w:spacing w:before="100"/>
              <w:jc w:val="right"/>
              <w:rPr>
                <w:color w:val="000000"/>
                <w:sz w:val="20"/>
              </w:rPr>
            </w:pPr>
            <w:r w:rsidRPr="00B46533">
              <w:rPr>
                <w:color w:val="000000"/>
                <w:sz w:val="20"/>
              </w:rPr>
              <w:t>84 000 000</w:t>
            </w:r>
          </w:p>
        </w:tc>
      </w:tr>
    </w:tbl>
    <w:p w14:paraId="6CB2A9DB" w14:textId="77777777" w:rsidR="00427C6D" w:rsidRPr="005F35DA" w:rsidRDefault="00427C6D" w:rsidP="00427C6D">
      <w:pPr>
        <w:spacing w:before="100"/>
        <w:rPr>
          <w:color w:val="000000"/>
          <w:sz w:val="20"/>
          <w:lang w:val="pl-PL"/>
        </w:rPr>
      </w:pPr>
      <w:r w:rsidRPr="005F35DA">
        <w:rPr>
          <w:color w:val="000000"/>
          <w:sz w:val="20"/>
          <w:lang w:val="pl-PL"/>
        </w:rPr>
        <w:t>* Zasadniczo 40 % EFS+ przeznacza się na monitorowanie wydatków na cele związane z równością płci. 100 % ma zastosowanie w sytuacji, gdy państwo członkowskie zdecyduje się stosować art. 6 EFS+</w:t>
      </w:r>
    </w:p>
    <w:p w14:paraId="1D2B3604" w14:textId="77777777" w:rsidR="00427C6D" w:rsidRDefault="00427C6D" w:rsidP="00427C6D">
      <w:pPr>
        <w:spacing w:before="100"/>
        <w:rPr>
          <w:color w:val="000000"/>
          <w:lang w:val="pl-PL"/>
        </w:rPr>
      </w:pPr>
      <w:r w:rsidRPr="005F35DA">
        <w:rPr>
          <w:color w:val="000000"/>
          <w:lang w:val="pl-PL"/>
        </w:rPr>
        <w:br w:type="page"/>
      </w:r>
    </w:p>
    <w:p w14:paraId="2F1210BA" w14:textId="05BCB6AE" w:rsidR="009159F6" w:rsidRPr="005F35DA" w:rsidRDefault="00324868" w:rsidP="00DC773F">
      <w:pPr>
        <w:pStyle w:val="Nagwek3"/>
      </w:pPr>
      <w:bookmarkStart w:id="568" w:name="_Toc215824162"/>
      <w:r>
        <w:t xml:space="preserve">2.3.1. </w:t>
      </w:r>
      <w:r w:rsidR="009159F6" w:rsidRPr="005F35DA">
        <w:t>Priorytet: 1</w:t>
      </w:r>
      <w:r w:rsidR="00906F34">
        <w:t>4</w:t>
      </w:r>
      <w:r w:rsidR="009159F6" w:rsidRPr="005F35DA">
        <w:t>. Priorytet 1</w:t>
      </w:r>
      <w:r w:rsidR="00906F34">
        <w:t>4</w:t>
      </w:r>
      <w:r w:rsidR="009159F6" w:rsidRPr="005F35DA">
        <w:t xml:space="preserve"> – Fundusze Europejskie na rzecz bezpieczeństwa mieszkanek i mieszkańców Pomorza Zachodniego</w:t>
      </w:r>
      <w:bookmarkEnd w:id="568"/>
    </w:p>
    <w:p w14:paraId="631878EC" w14:textId="77777777" w:rsidR="009159F6" w:rsidRPr="005F35DA" w:rsidRDefault="009159F6" w:rsidP="009159F6">
      <w:pPr>
        <w:spacing w:before="100"/>
        <w:rPr>
          <w:color w:val="000000"/>
          <w:sz w:val="0"/>
          <w:lang w:val="pl-PL"/>
        </w:rPr>
      </w:pPr>
    </w:p>
    <w:p w14:paraId="3CE3EF45" w14:textId="66BDC772" w:rsidR="009159F6" w:rsidRPr="005F35DA" w:rsidRDefault="009159F6" w:rsidP="009159F6">
      <w:pPr>
        <w:pStyle w:val="Nagwek4"/>
        <w:spacing w:before="100" w:after="0"/>
        <w:rPr>
          <w:b w:val="0"/>
          <w:color w:val="000000"/>
          <w:sz w:val="24"/>
          <w:lang w:val="pl-PL"/>
        </w:rPr>
      </w:pPr>
      <w:bookmarkStart w:id="569" w:name="_Toc215824163"/>
      <w:r w:rsidRPr="005F35DA">
        <w:rPr>
          <w:b w:val="0"/>
          <w:color w:val="000000"/>
          <w:sz w:val="24"/>
          <w:lang w:val="pl-PL"/>
        </w:rPr>
        <w:t>2.</w:t>
      </w:r>
      <w:r w:rsidR="00324868">
        <w:rPr>
          <w:b w:val="0"/>
          <w:color w:val="000000"/>
          <w:sz w:val="24"/>
          <w:lang w:val="pl-PL"/>
        </w:rPr>
        <w:t>3</w:t>
      </w:r>
      <w:r w:rsidRPr="005F35DA">
        <w:rPr>
          <w:b w:val="0"/>
          <w:color w:val="000000"/>
          <w:sz w:val="24"/>
          <w:lang w:val="pl-PL"/>
        </w:rPr>
        <w:t>.1.1. Cel szczegółowy: ESO4.6.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 (EFS+)</w:t>
      </w:r>
      <w:bookmarkEnd w:id="569"/>
    </w:p>
    <w:p w14:paraId="0F5EF55F" w14:textId="77777777" w:rsidR="009159F6" w:rsidRPr="005F35DA" w:rsidRDefault="009159F6" w:rsidP="009159F6">
      <w:pPr>
        <w:spacing w:before="100"/>
        <w:rPr>
          <w:color w:val="000000"/>
          <w:sz w:val="0"/>
          <w:lang w:val="pl-PL"/>
        </w:rPr>
      </w:pPr>
    </w:p>
    <w:p w14:paraId="48F8060B" w14:textId="2A7E71B2" w:rsidR="009159F6" w:rsidRPr="005F35DA" w:rsidRDefault="009159F6" w:rsidP="009159F6">
      <w:pPr>
        <w:pStyle w:val="Nagwek4"/>
        <w:spacing w:before="100" w:after="0"/>
        <w:rPr>
          <w:b w:val="0"/>
          <w:color w:val="000000"/>
          <w:sz w:val="24"/>
          <w:lang w:val="pl-PL"/>
        </w:rPr>
      </w:pPr>
      <w:bookmarkStart w:id="570" w:name="_Toc215824164"/>
      <w:r w:rsidRPr="005F35DA">
        <w:rPr>
          <w:b w:val="0"/>
          <w:color w:val="000000"/>
          <w:sz w:val="24"/>
          <w:lang w:val="pl-PL"/>
        </w:rPr>
        <w:t>2.</w:t>
      </w:r>
      <w:r w:rsidR="00324868">
        <w:rPr>
          <w:b w:val="0"/>
          <w:color w:val="000000"/>
          <w:sz w:val="24"/>
          <w:lang w:val="pl-PL"/>
        </w:rPr>
        <w:t>3</w:t>
      </w:r>
      <w:r w:rsidRPr="005F35DA">
        <w:rPr>
          <w:b w:val="0"/>
          <w:color w:val="000000"/>
          <w:sz w:val="24"/>
          <w:lang w:val="pl-PL"/>
        </w:rPr>
        <w:t>.1.1.1. Interwencje wspierane z Funduszy</w:t>
      </w:r>
      <w:bookmarkEnd w:id="570"/>
    </w:p>
    <w:p w14:paraId="6E0CA73D" w14:textId="77777777" w:rsidR="009159F6" w:rsidRPr="005F35DA" w:rsidRDefault="009159F6" w:rsidP="009159F6">
      <w:pPr>
        <w:spacing w:before="100"/>
        <w:rPr>
          <w:color w:val="000000"/>
          <w:sz w:val="0"/>
          <w:lang w:val="pl-PL"/>
        </w:rPr>
      </w:pPr>
    </w:p>
    <w:p w14:paraId="7678C7CB" w14:textId="77777777" w:rsidR="009159F6" w:rsidRPr="005F35DA" w:rsidRDefault="009159F6" w:rsidP="009159F6">
      <w:pPr>
        <w:spacing w:before="100"/>
        <w:rPr>
          <w:color w:val="000000"/>
          <w:sz w:val="0"/>
          <w:lang w:val="pl-PL"/>
        </w:rPr>
      </w:pPr>
      <w:r w:rsidRPr="005F35DA">
        <w:rPr>
          <w:color w:val="000000"/>
          <w:lang w:val="pl-PL"/>
        </w:rPr>
        <w:t>Podstawa prawna: art. 22 ust. 3 lit. d) ppkt (i), (iii), (iv), (v), (vi) i (vii) rozporządzenia w sprawie wspólnych przepisów</w:t>
      </w:r>
    </w:p>
    <w:p w14:paraId="1295A1AC" w14:textId="0BEE6533" w:rsidR="009159F6" w:rsidRPr="005F35DA" w:rsidRDefault="009159F6" w:rsidP="009159F6">
      <w:pPr>
        <w:pStyle w:val="Nagwek5"/>
        <w:spacing w:before="100" w:after="0"/>
        <w:rPr>
          <w:b w:val="0"/>
          <w:i w:val="0"/>
          <w:color w:val="000000"/>
          <w:sz w:val="24"/>
          <w:lang w:val="pl-PL"/>
        </w:rPr>
      </w:pPr>
      <w:bookmarkStart w:id="571" w:name="_Toc215824165"/>
      <w:r w:rsidRPr="005F35DA">
        <w:rPr>
          <w:b w:val="0"/>
          <w:i w:val="0"/>
          <w:color w:val="000000"/>
          <w:sz w:val="24"/>
          <w:lang w:val="pl-PL"/>
        </w:rPr>
        <w:t>Powiązane rodzaje działań – art. 22 ust. 3 lit. d) pkt (i) rozporządzenia w sprawie wspólnych przepisów oraz art. 6 rozporządzenia w sprawie EFS+:</w:t>
      </w:r>
      <w:bookmarkEnd w:id="571"/>
    </w:p>
    <w:p w14:paraId="1167FEC1" w14:textId="77777777" w:rsidR="009159F6" w:rsidRPr="005F35DA" w:rsidRDefault="009159F6" w:rsidP="009159F6">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9159F6" w:rsidRPr="008D5E98" w14:paraId="15A6D842" w14:textId="77777777" w:rsidTr="00287198">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10A14E5" w14:textId="77777777" w:rsidR="00004CD3" w:rsidRPr="00DC24F9" w:rsidRDefault="00004CD3" w:rsidP="00004CD3">
            <w:pPr>
              <w:spacing w:before="100"/>
              <w:rPr>
                <w:lang w:val="pl-PL"/>
              </w:rPr>
            </w:pPr>
            <w:r w:rsidRPr="00DC24F9">
              <w:rPr>
                <w:lang w:val="pl-PL"/>
              </w:rPr>
              <w:t xml:space="preserve">Zagrożenia wynikające z niestabilnej sytuacji geopolitycznej (trwająca wojna w Ukrainie, prowokacje ze strony Rosjii oraz Białorusi) oraz eskalacja cyberataków sprawiają, że </w:t>
            </w:r>
            <w:r w:rsidRPr="00DE617A">
              <w:rPr>
                <w:lang w:val="pl-PL"/>
              </w:rPr>
              <w:t>rozwinięcie umiejętnosci w zakresie gotowosci cywilnej, przemysle obronnym i cyberbezpieczenstwa staje się kluczowe</w:t>
            </w:r>
            <w:r w:rsidRPr="00DC24F9">
              <w:rPr>
                <w:lang w:val="pl-PL"/>
              </w:rPr>
              <w:t>. Dokumenty strategiczne Unii Europejskiej, w tym Biała Księga w sprawie obronności europejskiej – Gotowość 2030 wskazują na konieczność  rozwoju zdolności wojskowej i gotowości w celu wiarygodnego odstraszenia agresji i zabezpieczenia przyszłości Uni Europejskiej. Osiągnięcie tego wymaga m.in stworzenia silnej i konkurencyjnej bazy przemysłowej w dziedzinie obronności. Rozwój sektora zbrojeniowego oraz sektorów powiązanych (dual-use) generuje rosnące, pilne zapotrzebowanie na wykwalifikowanych specjalistów. Jednocześnie rosnące zagrożenia cybernetyczne wymuszają konieczność zapewnienia wykształconej kadry w zakresie cyberbezpieczeństwa.</w:t>
            </w:r>
          </w:p>
          <w:p w14:paraId="1AD04872" w14:textId="77777777" w:rsidR="00004CD3" w:rsidRPr="00DC24F9" w:rsidRDefault="00004CD3" w:rsidP="00004CD3">
            <w:pPr>
              <w:spacing w:before="100"/>
              <w:rPr>
                <w:lang w:val="pl-PL"/>
              </w:rPr>
            </w:pPr>
            <w:r w:rsidRPr="00DC24F9">
              <w:rPr>
                <w:lang w:val="pl-PL"/>
              </w:rPr>
              <w:t>W ramach celu szczegółowego 4.6 prowadzone będą działania na rzecz rozwoju szkolnictwa zawodowego w branżach związanych z przemysłem obronnym, w tym w odniesieniu do zdolności podwójnego zastosowania oraz w dziedzinie cyberbezpieczeństwa. Planuje się m.in.:</w:t>
            </w:r>
          </w:p>
          <w:p w14:paraId="4377FA2E" w14:textId="77777777" w:rsidR="00004CD3" w:rsidRPr="00DC24F9" w:rsidRDefault="00004CD3" w:rsidP="00004CD3">
            <w:pPr>
              <w:numPr>
                <w:ilvl w:val="0"/>
                <w:numId w:val="156"/>
              </w:numPr>
              <w:spacing w:before="100"/>
              <w:rPr>
                <w:lang w:val="pl-PL"/>
              </w:rPr>
            </w:pPr>
            <w:r w:rsidRPr="00DC24F9">
              <w:rPr>
                <w:lang w:val="pl-PL"/>
              </w:rPr>
              <w:t>realizację kompleksowych programów rozwoju szkół, obejmujących w szczególności rozwój kompetencji zawodowych, kluczowych, cyfryzację edukacji;</w:t>
            </w:r>
          </w:p>
          <w:p w14:paraId="6CC59C76" w14:textId="77777777" w:rsidR="00004CD3" w:rsidRPr="00DC24F9" w:rsidRDefault="00004CD3" w:rsidP="00004CD3">
            <w:pPr>
              <w:numPr>
                <w:ilvl w:val="0"/>
                <w:numId w:val="156"/>
              </w:numPr>
              <w:spacing w:before="100"/>
              <w:rPr>
                <w:lang w:val="pl-PL"/>
              </w:rPr>
            </w:pPr>
            <w:r w:rsidRPr="00DC24F9">
              <w:rPr>
                <w:lang w:val="pl-PL"/>
              </w:rPr>
              <w:t xml:space="preserve">przygotowanie kadr kształcenia zawodowego, szkolenia branżowe dla nauczycieli kształcenia zawodowego u pracodawców; </w:t>
            </w:r>
          </w:p>
          <w:p w14:paraId="74104E54" w14:textId="77777777" w:rsidR="00004CD3" w:rsidRPr="00DC24F9" w:rsidRDefault="00004CD3" w:rsidP="00004CD3">
            <w:pPr>
              <w:numPr>
                <w:ilvl w:val="0"/>
                <w:numId w:val="156"/>
              </w:numPr>
              <w:spacing w:before="100"/>
              <w:rPr>
                <w:lang w:val="pl-PL"/>
              </w:rPr>
            </w:pPr>
            <w:r w:rsidRPr="00DC24F9">
              <w:rPr>
                <w:lang w:val="pl-PL"/>
              </w:rPr>
              <w:t xml:space="preserve">rozwój staży u pracodawców dla uczniów techników i branżowych szkół I stopnia niebędących młodocianymi pracownikami, praktyk zawodowych i zajęć praktycznych realizowanych u pracodawcy; </w:t>
            </w:r>
          </w:p>
          <w:p w14:paraId="3099E946" w14:textId="77777777" w:rsidR="00004CD3" w:rsidRPr="00DC24F9" w:rsidRDefault="00004CD3" w:rsidP="00004CD3">
            <w:pPr>
              <w:numPr>
                <w:ilvl w:val="0"/>
                <w:numId w:val="156"/>
              </w:numPr>
              <w:spacing w:before="100"/>
              <w:rPr>
                <w:lang w:val="pl-PL"/>
              </w:rPr>
            </w:pPr>
            <w:r w:rsidRPr="00DC24F9">
              <w:rPr>
                <w:lang w:val="pl-PL"/>
              </w:rPr>
              <w:t>wzmocnienie współpracy szkół z pracodawcami w zakresie m.in. inicjatyw patronackich, stypendialnych i stażowych, wizyt studyjnych, ustalania planów nauczania zawodu w oparciu o wiedzę dotyczącą rynku pracy;</w:t>
            </w:r>
          </w:p>
          <w:p w14:paraId="1B96E68B" w14:textId="77777777" w:rsidR="00004CD3" w:rsidRDefault="00004CD3" w:rsidP="00004CD3">
            <w:pPr>
              <w:numPr>
                <w:ilvl w:val="0"/>
                <w:numId w:val="156"/>
              </w:numPr>
              <w:spacing w:before="100"/>
              <w:rPr>
                <w:lang w:val="pl-PL"/>
              </w:rPr>
            </w:pPr>
            <w:r w:rsidRPr="00DC24F9">
              <w:rPr>
                <w:lang w:val="pl-PL"/>
              </w:rPr>
              <w:t xml:space="preserve">wsparcie rozwoju umiejętności w zakresie gotowości cywilnej i </w:t>
            </w:r>
            <w:r>
              <w:rPr>
                <w:lang w:val="pl-PL"/>
              </w:rPr>
              <w:t>cyberbezpieczeństwa,</w:t>
            </w:r>
            <w:r w:rsidRPr="00DC24F9">
              <w:rPr>
                <w:lang w:val="pl-PL"/>
              </w:rPr>
              <w:t xml:space="preserve"> obejmującej m.in. warsztaty, kursy, szkolenia czy praktyczne ćwiczenia dotyczące reagowania na sytuacje kryzysowe, wojnę i kataklizmy </w:t>
            </w:r>
            <w:r>
              <w:rPr>
                <w:lang w:val="pl-PL"/>
              </w:rPr>
              <w:t>-</w:t>
            </w:r>
            <w:r w:rsidRPr="00DC24F9">
              <w:rPr>
                <w:lang w:val="pl-PL"/>
              </w:rPr>
              <w:t xml:space="preserve"> pomagają</w:t>
            </w:r>
            <w:r>
              <w:rPr>
                <w:lang w:val="pl-PL"/>
              </w:rPr>
              <w:t>ce</w:t>
            </w:r>
            <w:r w:rsidRPr="00DC24F9">
              <w:rPr>
                <w:lang w:val="pl-PL"/>
              </w:rPr>
              <w:t xml:space="preserve"> budować </w:t>
            </w:r>
            <w:r w:rsidRPr="009E5050">
              <w:rPr>
                <w:lang w:val="pl-PL"/>
              </w:rPr>
              <w:t>świadomość zagrożeń</w:t>
            </w:r>
            <w:r w:rsidRPr="00DC24F9">
              <w:rPr>
                <w:lang w:val="pl-PL"/>
              </w:rPr>
              <w:t xml:space="preserve"> i przygotować się do nich.</w:t>
            </w:r>
          </w:p>
          <w:p w14:paraId="0E090ACE" w14:textId="77777777" w:rsidR="004D38D2" w:rsidRPr="00371AD1" w:rsidRDefault="004D38D2" w:rsidP="004D38D2">
            <w:pPr>
              <w:spacing w:before="60" w:after="60" w:line="276" w:lineRule="auto"/>
              <w:rPr>
                <w:lang w:val="pl-PL"/>
              </w:rPr>
            </w:pPr>
            <w:r w:rsidRPr="00371AD1">
              <w:rPr>
                <w:lang w:val="pl-PL"/>
              </w:rPr>
              <w:t>W zakresie gotowości cywilnej i bezpieczeństwa, w tym cyberbezpieczeństwa planuje się także objać wsparciem uczniów i kadrę szkół podstawowych i ponadpodstawowych.</w:t>
            </w:r>
          </w:p>
          <w:p w14:paraId="41746204" w14:textId="77777777" w:rsidR="00004CD3" w:rsidRPr="00C218FB" w:rsidRDefault="00004CD3" w:rsidP="00004CD3">
            <w:pPr>
              <w:spacing w:before="100"/>
              <w:rPr>
                <w:lang w:val="pl-PL"/>
              </w:rPr>
            </w:pPr>
            <w:r w:rsidRPr="00C218FB">
              <w:rPr>
                <w:lang w:val="pl-PL"/>
              </w:rPr>
              <w:t>Typ projektów:</w:t>
            </w:r>
          </w:p>
          <w:p w14:paraId="28E10E31" w14:textId="77777777" w:rsidR="00004CD3" w:rsidRPr="00C218FB" w:rsidRDefault="00004CD3" w:rsidP="00004CD3">
            <w:pPr>
              <w:pStyle w:val="Akapitzlist"/>
              <w:numPr>
                <w:ilvl w:val="0"/>
                <w:numId w:val="159"/>
              </w:numPr>
              <w:spacing w:before="100"/>
              <w:rPr>
                <w:lang w:val="pl-PL"/>
              </w:rPr>
            </w:pPr>
            <w:r w:rsidRPr="00C218FB">
              <w:rPr>
                <w:lang w:val="pl-PL"/>
              </w:rPr>
              <w:t>wsparcie kształcenia zawodowego w branżach związanych z przemysłem obronnym, w tym odniesieniu do zdolności podwójnego zastosowania oraz w dziedzinach cyberbezpieczeństwa</w:t>
            </w:r>
          </w:p>
          <w:p w14:paraId="5CEA465D" w14:textId="77777777" w:rsidR="00004CD3" w:rsidRDefault="00004CD3" w:rsidP="00004CD3">
            <w:pPr>
              <w:spacing w:before="100"/>
              <w:rPr>
                <w:lang w:val="pl-PL"/>
              </w:rPr>
            </w:pPr>
            <w:r w:rsidRPr="00C218FB">
              <w:rPr>
                <w:lang w:val="pl-PL"/>
              </w:rPr>
              <w:t>Typ projektów wpisuje się w kierunki działań Zintegrowanej Strategii Umiejętności 2030.</w:t>
            </w:r>
          </w:p>
          <w:p w14:paraId="229A5273" w14:textId="77777777" w:rsidR="00004CD3" w:rsidRDefault="00004CD3" w:rsidP="00004CD3">
            <w:pPr>
              <w:spacing w:before="100"/>
              <w:rPr>
                <w:lang w:val="pl-PL"/>
              </w:rPr>
            </w:pPr>
            <w:r>
              <w:rPr>
                <w:lang w:val="pl-PL"/>
              </w:rPr>
              <w:t>Oczekiwane rezultaty:</w:t>
            </w:r>
          </w:p>
          <w:p w14:paraId="2452C045" w14:textId="546874EA" w:rsidR="009159F6" w:rsidRPr="003C75E8" w:rsidRDefault="004D38D2" w:rsidP="004D38D2">
            <w:pPr>
              <w:spacing w:before="100"/>
              <w:rPr>
                <w:lang w:val="pl-PL"/>
              </w:rPr>
            </w:pPr>
            <w:r>
              <w:rPr>
                <w:lang w:val="pl-PL"/>
              </w:rPr>
              <w:t>dostosowanie kształecenia zawodowego do potrzeb sytacji geopolitycznej</w:t>
            </w:r>
          </w:p>
        </w:tc>
      </w:tr>
    </w:tbl>
    <w:p w14:paraId="3CC31080" w14:textId="77777777" w:rsidR="009159F6" w:rsidRPr="003C75E8" w:rsidRDefault="009159F6" w:rsidP="009159F6">
      <w:pPr>
        <w:spacing w:before="100"/>
        <w:rPr>
          <w:color w:val="000000"/>
          <w:lang w:val="pl-PL"/>
        </w:rPr>
      </w:pPr>
    </w:p>
    <w:p w14:paraId="225CE501" w14:textId="688B78F5" w:rsidR="009159F6" w:rsidRPr="003C75E8" w:rsidRDefault="009159F6" w:rsidP="009159F6">
      <w:pPr>
        <w:pStyle w:val="Nagwek5"/>
        <w:spacing w:before="100" w:after="0"/>
        <w:rPr>
          <w:b w:val="0"/>
          <w:i w:val="0"/>
          <w:color w:val="000000"/>
          <w:sz w:val="24"/>
          <w:lang w:val="pl-PL"/>
        </w:rPr>
      </w:pPr>
      <w:bookmarkStart w:id="572" w:name="_Toc215824166"/>
      <w:r w:rsidRPr="003C75E8">
        <w:rPr>
          <w:b w:val="0"/>
          <w:i w:val="0"/>
          <w:color w:val="000000"/>
          <w:sz w:val="24"/>
          <w:lang w:val="pl-PL"/>
        </w:rPr>
        <w:t>Główne grupy docelowe – art. 22 ust. 3 lit. d) pkt (iii) rozporządzenia w sprawie wspólnych przepisów:</w:t>
      </w:r>
      <w:bookmarkEnd w:id="572"/>
    </w:p>
    <w:p w14:paraId="60CA1D6B" w14:textId="77777777" w:rsidR="009159F6" w:rsidRPr="003C75E8" w:rsidRDefault="009159F6" w:rsidP="009159F6">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9159F6" w14:paraId="358AEF0C" w14:textId="77777777" w:rsidTr="0028719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AA7359" w14:textId="77777777" w:rsidR="004D38D2" w:rsidRPr="003C75E8" w:rsidRDefault="009159F6" w:rsidP="004D38D2">
            <w:pPr>
              <w:spacing w:before="100"/>
              <w:rPr>
                <w:color w:val="000000"/>
                <w:lang w:val="pl-PL"/>
              </w:rPr>
            </w:pPr>
            <w:r w:rsidRPr="003C75E8">
              <w:rPr>
                <w:color w:val="000000"/>
                <w:lang w:val="pl-PL"/>
              </w:rPr>
              <w:t>•</w:t>
            </w:r>
            <w:r w:rsidRPr="003C75E8">
              <w:rPr>
                <w:color w:val="000000"/>
                <w:lang w:val="pl-PL"/>
              </w:rPr>
              <w:tab/>
            </w:r>
            <w:r w:rsidR="004D38D2" w:rsidRPr="003C75E8">
              <w:rPr>
                <w:color w:val="000000"/>
                <w:lang w:val="pl-PL"/>
              </w:rPr>
              <w:t>uczniowie,</w:t>
            </w:r>
          </w:p>
          <w:p w14:paraId="0317DA2E" w14:textId="77777777" w:rsidR="004D38D2" w:rsidRPr="003C75E8" w:rsidRDefault="004D38D2" w:rsidP="004D38D2">
            <w:pPr>
              <w:spacing w:before="100"/>
              <w:rPr>
                <w:color w:val="000000"/>
                <w:lang w:val="pl-PL"/>
              </w:rPr>
            </w:pPr>
            <w:r w:rsidRPr="003C75E8">
              <w:rPr>
                <w:color w:val="000000"/>
                <w:lang w:val="pl-PL"/>
              </w:rPr>
              <w:t>•</w:t>
            </w:r>
            <w:r w:rsidRPr="003C75E8">
              <w:rPr>
                <w:color w:val="000000"/>
                <w:lang w:val="pl-PL"/>
              </w:rPr>
              <w:tab/>
              <w:t>nauczyciele (w tym instruktorzy praktycznej nauki zawodu),</w:t>
            </w:r>
          </w:p>
          <w:p w14:paraId="4519B6B5" w14:textId="77777777" w:rsidR="004D38D2" w:rsidRPr="003C75E8" w:rsidRDefault="004D38D2" w:rsidP="004D38D2">
            <w:pPr>
              <w:spacing w:before="100"/>
              <w:rPr>
                <w:color w:val="000000"/>
                <w:lang w:val="pl-PL"/>
              </w:rPr>
            </w:pPr>
            <w:r w:rsidRPr="003C75E8">
              <w:rPr>
                <w:color w:val="000000"/>
                <w:lang w:val="pl-PL"/>
              </w:rPr>
              <w:t>•</w:t>
            </w:r>
            <w:r w:rsidRPr="003C75E8">
              <w:rPr>
                <w:color w:val="000000"/>
                <w:lang w:val="pl-PL"/>
              </w:rPr>
              <w:tab/>
              <w:t>psycholodzy, pedagodzy,</w:t>
            </w:r>
          </w:p>
          <w:p w14:paraId="06831DBC" w14:textId="77777777" w:rsidR="004D38D2" w:rsidRPr="003C75E8" w:rsidRDefault="004D38D2" w:rsidP="004D38D2">
            <w:pPr>
              <w:spacing w:before="100"/>
              <w:rPr>
                <w:color w:val="000000"/>
                <w:lang w:val="pl-PL"/>
              </w:rPr>
            </w:pPr>
            <w:r w:rsidRPr="003C75E8">
              <w:rPr>
                <w:color w:val="000000"/>
                <w:lang w:val="pl-PL"/>
              </w:rPr>
              <w:t>•</w:t>
            </w:r>
            <w:r w:rsidRPr="003C75E8">
              <w:rPr>
                <w:color w:val="000000"/>
                <w:lang w:val="pl-PL"/>
              </w:rPr>
              <w:tab/>
              <w:t>rodzice/opiekunowie,</w:t>
            </w:r>
          </w:p>
          <w:p w14:paraId="6F187B47" w14:textId="77777777" w:rsidR="004D38D2" w:rsidRPr="003C75E8" w:rsidRDefault="004D38D2" w:rsidP="004D38D2">
            <w:pPr>
              <w:spacing w:before="100"/>
              <w:rPr>
                <w:color w:val="000000"/>
                <w:lang w:val="pl-PL"/>
              </w:rPr>
            </w:pPr>
            <w:r w:rsidRPr="003C75E8">
              <w:rPr>
                <w:color w:val="000000"/>
                <w:lang w:val="pl-PL"/>
              </w:rPr>
              <w:t>•</w:t>
            </w:r>
            <w:r w:rsidRPr="003C75E8">
              <w:rPr>
                <w:color w:val="000000"/>
                <w:lang w:val="pl-PL"/>
              </w:rPr>
              <w:tab/>
              <w:t>szkoły (z wyłączeniem szkół dla dorosłych i szkół specjalnych) oraz placówki systemu oświaty,</w:t>
            </w:r>
          </w:p>
          <w:p w14:paraId="7A29ED8B" w14:textId="193E45A9" w:rsidR="009159F6" w:rsidRDefault="004D38D2" w:rsidP="004D38D2">
            <w:pPr>
              <w:spacing w:before="100"/>
              <w:rPr>
                <w:color w:val="000000"/>
              </w:rPr>
            </w:pPr>
            <w:r w:rsidRPr="00020946">
              <w:rPr>
                <w:color w:val="000000"/>
              </w:rPr>
              <w:t>•</w:t>
            </w:r>
            <w:r w:rsidRPr="00020946">
              <w:rPr>
                <w:color w:val="000000"/>
              </w:rPr>
              <w:tab/>
              <w:t>przedsiębiorcy/pracodawcy.</w:t>
            </w:r>
          </w:p>
        </w:tc>
      </w:tr>
    </w:tbl>
    <w:p w14:paraId="2E017B73" w14:textId="77777777" w:rsidR="009159F6" w:rsidRDefault="009159F6" w:rsidP="009159F6">
      <w:pPr>
        <w:spacing w:before="100"/>
        <w:rPr>
          <w:color w:val="000000"/>
        </w:rPr>
      </w:pPr>
    </w:p>
    <w:p w14:paraId="09E9A753" w14:textId="492C5340" w:rsidR="009159F6" w:rsidRPr="003C75E8" w:rsidRDefault="009159F6" w:rsidP="009159F6">
      <w:pPr>
        <w:pStyle w:val="Nagwek5"/>
        <w:spacing w:before="100" w:after="0"/>
        <w:rPr>
          <w:b w:val="0"/>
          <w:i w:val="0"/>
          <w:color w:val="000000"/>
          <w:sz w:val="24"/>
          <w:lang w:val="pl-PL"/>
        </w:rPr>
      </w:pPr>
      <w:bookmarkStart w:id="573" w:name="_Toc215824167"/>
      <w:r w:rsidRPr="003C75E8">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573"/>
    </w:p>
    <w:p w14:paraId="63C4C5A3" w14:textId="77777777" w:rsidR="009159F6" w:rsidRPr="003C75E8" w:rsidRDefault="009159F6" w:rsidP="009159F6">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9159F6" w:rsidRPr="008D5E98" w14:paraId="645ED2DC" w14:textId="77777777" w:rsidTr="0028719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CBFAA3" w14:textId="77777777" w:rsidR="004D38D2" w:rsidRPr="003C75E8" w:rsidRDefault="004D38D2" w:rsidP="004D38D2">
            <w:pPr>
              <w:spacing w:before="100"/>
              <w:rPr>
                <w:color w:val="000000"/>
                <w:lang w:val="pl-PL"/>
              </w:rPr>
            </w:pPr>
            <w:r w:rsidRPr="003C75E8">
              <w:rPr>
                <w:color w:val="000000"/>
                <w:lang w:val="pl-PL"/>
              </w:rPr>
              <w:t>Działania w celu szczegółowym (f) będą realizowane z poszanowaniem zasad horyzontalnych UE, o których mowa w art. 10 Traktatu o funkcjonowaniu Unii Europejskiej. Wsparcie polityki spójności będzie udzielane wyłącznie projektom i beneficjentom, którzy przestrzegają przepisów antydyskryminacyjnych, o których mowa w art. 9 ust. 3 Rozporządzenia UE i Rady nr 2021/1060. W przypadku, gdy 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 Realizacja celu będzie zgodna z Konwencją ONZ o Prawach Osób Niepełnosprawnych ora z zapisami Karty Praw Podstawowych w szczególności w obszarze prawa do nauki (art. 14). Podejmowane będą działania na rzecz zapobiegania dyskryminacji i przemocy ze względu na orientację seksualną i płeć. Prowadzone działania w tym celu przyczynią się m.in. do zniwelowania barier w dostępie do edukacji na każdym poziomie, oraz zwiększenia uczestnictwa osób z niepełnosprawnościami jak i osób z grup defaworyzowanych w kształceniu.</w:t>
            </w:r>
          </w:p>
          <w:p w14:paraId="485B1109" w14:textId="77777777" w:rsidR="004D38D2" w:rsidRPr="003C75E8" w:rsidRDefault="004D38D2" w:rsidP="004D38D2">
            <w:pPr>
              <w:spacing w:before="100"/>
              <w:rPr>
                <w:color w:val="000000"/>
                <w:lang w:val="pl-PL"/>
              </w:rPr>
            </w:pPr>
            <w:r w:rsidRPr="003C75E8">
              <w:rPr>
                <w:color w:val="000000"/>
                <w:lang w:val="pl-PL"/>
              </w:rPr>
              <w:t xml:space="preserve">Przewiduje się wprowadzenie wymogu stosowania klauzul społecznych w procedurach związanych z prawem zamówień publicznych m.in. poprzez odpowiednie kryteria wyboru projektów. </w:t>
            </w:r>
          </w:p>
          <w:p w14:paraId="59607469" w14:textId="68A96D98" w:rsidR="009159F6" w:rsidRPr="003C75E8" w:rsidRDefault="004D38D2" w:rsidP="004D38D2">
            <w:pPr>
              <w:spacing w:before="100"/>
              <w:rPr>
                <w:color w:val="000000"/>
                <w:lang w:val="pl-PL"/>
              </w:rPr>
            </w:pPr>
            <w:r w:rsidRPr="003C75E8">
              <w:rPr>
                <w:color w:val="000000"/>
                <w:lang w:val="pl-PL"/>
              </w:rPr>
              <w:t>W celu wyboru operacji Instytucja Zarządzająca będzie stosować kryteria i procedury, które są niedyskryminacyjne, przejrzyste, gwarantują równouprawnienie płci i uwzględniają zasady horyzontalne jak i również zasady zrównoważonego rozwoju. Do przestrzegania zasad horyzontalnych zobowiązane będą zarówno instytucje zaangażowane we wdrażanie programu, jak również beneficjenci projektów. Na etapie realizacji projektu sposób wdrażania tych zasad będzie sprawdzany w procesie monitorowania, ewentualnej kontroli, czy ewaluacji.</w:t>
            </w:r>
          </w:p>
        </w:tc>
      </w:tr>
    </w:tbl>
    <w:p w14:paraId="24CC1F49" w14:textId="77777777" w:rsidR="009159F6" w:rsidRPr="003C75E8" w:rsidRDefault="009159F6" w:rsidP="009159F6">
      <w:pPr>
        <w:spacing w:before="100"/>
        <w:rPr>
          <w:color w:val="000000"/>
          <w:lang w:val="pl-PL"/>
        </w:rPr>
      </w:pPr>
    </w:p>
    <w:p w14:paraId="45D8F36F" w14:textId="7D973BD9" w:rsidR="009159F6" w:rsidRPr="003C75E8" w:rsidRDefault="009159F6" w:rsidP="009159F6">
      <w:pPr>
        <w:pStyle w:val="Nagwek5"/>
        <w:spacing w:before="100" w:after="0"/>
        <w:rPr>
          <w:b w:val="0"/>
          <w:i w:val="0"/>
          <w:color w:val="000000"/>
          <w:sz w:val="24"/>
          <w:lang w:val="pl-PL"/>
        </w:rPr>
      </w:pPr>
      <w:bookmarkStart w:id="574" w:name="_Toc215824168"/>
      <w:r w:rsidRPr="003C75E8">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574"/>
    </w:p>
    <w:p w14:paraId="2EFFC0D8" w14:textId="77777777" w:rsidR="009159F6" w:rsidRPr="003C75E8" w:rsidRDefault="009159F6" w:rsidP="009159F6">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9159F6" w14:paraId="2389F83E" w14:textId="77777777" w:rsidTr="0028719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95D7F1" w14:textId="77777777" w:rsidR="009159F6" w:rsidRDefault="009159F6" w:rsidP="00287198">
            <w:pPr>
              <w:spacing w:before="100"/>
              <w:rPr>
                <w:color w:val="000000"/>
              </w:rPr>
            </w:pPr>
            <w:r>
              <w:rPr>
                <w:color w:val="000000"/>
              </w:rPr>
              <w:t>Nie dotyczy</w:t>
            </w:r>
          </w:p>
        </w:tc>
      </w:tr>
    </w:tbl>
    <w:p w14:paraId="7F052522" w14:textId="77777777" w:rsidR="009159F6" w:rsidRDefault="009159F6" w:rsidP="009159F6">
      <w:pPr>
        <w:spacing w:before="100"/>
        <w:rPr>
          <w:color w:val="000000"/>
        </w:rPr>
      </w:pPr>
    </w:p>
    <w:p w14:paraId="036E758D" w14:textId="672B548A" w:rsidR="009159F6" w:rsidRPr="003C75E8" w:rsidRDefault="009159F6" w:rsidP="009159F6">
      <w:pPr>
        <w:pStyle w:val="Nagwek5"/>
        <w:spacing w:before="100" w:after="0"/>
        <w:rPr>
          <w:b w:val="0"/>
          <w:i w:val="0"/>
          <w:color w:val="000000"/>
          <w:sz w:val="24"/>
          <w:lang w:val="pl-PL"/>
        </w:rPr>
      </w:pPr>
      <w:bookmarkStart w:id="575" w:name="_Toc215824169"/>
      <w:r w:rsidRPr="003C75E8">
        <w:rPr>
          <w:b w:val="0"/>
          <w:i w:val="0"/>
          <w:color w:val="000000"/>
          <w:sz w:val="24"/>
          <w:lang w:val="pl-PL"/>
        </w:rPr>
        <w:t>Działania międzyregionalne, transgraniczne i transnarodowe – art. 22 ust. 3 lit. d) pkt (vi) rozporządzenia w sprawie wspólnych przepisów</w:t>
      </w:r>
      <w:bookmarkEnd w:id="575"/>
    </w:p>
    <w:p w14:paraId="3FA060CA" w14:textId="77777777" w:rsidR="009159F6" w:rsidRPr="003C75E8" w:rsidRDefault="009159F6" w:rsidP="009159F6">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9159F6" w:rsidRPr="008D5E98" w14:paraId="5A3F353C" w14:textId="77777777" w:rsidTr="0028719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ADF290" w14:textId="12DE77FB" w:rsidR="009159F6" w:rsidRPr="003C75E8" w:rsidRDefault="004D38D2" w:rsidP="00287198">
            <w:pPr>
              <w:spacing w:before="100"/>
              <w:rPr>
                <w:color w:val="000000"/>
                <w:lang w:val="pl-PL"/>
              </w:rPr>
            </w:pPr>
            <w:r w:rsidRPr="003C75E8">
              <w:rPr>
                <w:color w:val="000000"/>
                <w:lang w:val="pl-PL"/>
              </w:rPr>
              <w:t>Zakres wsparcia w ramach FEPZ w obszarze celu szczegółowego (f) będą miały charakter komplementarny wobec programu Erasmus+. Erasmus+ to program umożliwiający uczestnictwo w wymianach międzynarodowych zarówno dla studentów uczelni, ale także kadry akademickiej, szkolenia i kursy dla nauczycieli czy wyjazdy na praktyki dla uczniów szkół branżowych.</w:t>
            </w:r>
          </w:p>
        </w:tc>
      </w:tr>
    </w:tbl>
    <w:p w14:paraId="45EA1E1B" w14:textId="77777777" w:rsidR="009159F6" w:rsidRPr="003C75E8" w:rsidRDefault="009159F6" w:rsidP="009159F6">
      <w:pPr>
        <w:spacing w:before="100"/>
        <w:rPr>
          <w:color w:val="000000"/>
          <w:lang w:val="pl-PL"/>
        </w:rPr>
      </w:pPr>
    </w:p>
    <w:p w14:paraId="4191CD72" w14:textId="18BAE813" w:rsidR="009159F6" w:rsidRPr="003C75E8" w:rsidRDefault="009159F6" w:rsidP="009159F6">
      <w:pPr>
        <w:pStyle w:val="Nagwek5"/>
        <w:spacing w:before="100" w:after="0"/>
        <w:rPr>
          <w:b w:val="0"/>
          <w:i w:val="0"/>
          <w:color w:val="000000"/>
          <w:sz w:val="24"/>
          <w:lang w:val="pl-PL"/>
        </w:rPr>
      </w:pPr>
      <w:bookmarkStart w:id="576" w:name="_Toc215824170"/>
      <w:r w:rsidRPr="003C75E8">
        <w:rPr>
          <w:b w:val="0"/>
          <w:i w:val="0"/>
          <w:color w:val="000000"/>
          <w:sz w:val="24"/>
          <w:lang w:val="pl-PL"/>
        </w:rPr>
        <w:t>Planowane wykorzystanie instrumentów finansowych – art. 22 ust. 3 lit. d) pkt (vii) rozporządzenia w sprawie wspólnych przepisów</w:t>
      </w:r>
      <w:bookmarkEnd w:id="576"/>
    </w:p>
    <w:p w14:paraId="11836DE0" w14:textId="77777777" w:rsidR="009159F6" w:rsidRPr="003C75E8" w:rsidRDefault="009159F6" w:rsidP="009159F6">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9159F6" w:rsidRPr="008D5E98" w14:paraId="76196AB5" w14:textId="77777777" w:rsidTr="0028719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1AED95" w14:textId="18B84984" w:rsidR="009159F6" w:rsidRPr="003C75E8" w:rsidRDefault="004D38D2" w:rsidP="00287198">
            <w:pPr>
              <w:spacing w:before="100"/>
              <w:rPr>
                <w:color w:val="000000"/>
                <w:lang w:val="pl-PL"/>
              </w:rPr>
            </w:pPr>
            <w:r w:rsidRPr="003C75E8">
              <w:rPr>
                <w:color w:val="000000"/>
                <w:lang w:val="pl-PL"/>
              </w:rPr>
              <w:t>Z uwagi na charakter planowanych działań oraz typ beneficjenta podjęto decyzję o niestosowaniu instrumentów finansowych w ramach danego celu szczegółowego. Działania przewidziane do realizacji nie generują dochodu ani oszczędności kosztów w sektorze usług publicznych. Ponadto charakteryzują się niską opłacalnością finansową, a za ich realizacją przemawiają względy społeczne.</w:t>
            </w:r>
          </w:p>
        </w:tc>
      </w:tr>
    </w:tbl>
    <w:p w14:paraId="481F8C14" w14:textId="77777777" w:rsidR="009159F6" w:rsidRPr="003C75E8" w:rsidRDefault="009159F6" w:rsidP="009159F6">
      <w:pPr>
        <w:spacing w:before="100"/>
        <w:rPr>
          <w:color w:val="000000"/>
          <w:lang w:val="pl-PL"/>
        </w:rPr>
      </w:pPr>
    </w:p>
    <w:p w14:paraId="7D4DAB83" w14:textId="5F074D5D" w:rsidR="009159F6" w:rsidRPr="003C75E8" w:rsidRDefault="009159F6" w:rsidP="009159F6">
      <w:pPr>
        <w:pStyle w:val="Nagwek4"/>
        <w:spacing w:before="100" w:after="0"/>
        <w:rPr>
          <w:b w:val="0"/>
          <w:color w:val="000000"/>
          <w:sz w:val="24"/>
          <w:lang w:val="pl-PL"/>
        </w:rPr>
      </w:pPr>
      <w:bookmarkStart w:id="577" w:name="_Toc215824171"/>
      <w:r w:rsidRPr="003C75E8">
        <w:rPr>
          <w:b w:val="0"/>
          <w:color w:val="000000"/>
          <w:sz w:val="24"/>
          <w:lang w:val="pl-PL"/>
        </w:rPr>
        <w:t>2.</w:t>
      </w:r>
      <w:r w:rsidR="00324868">
        <w:rPr>
          <w:b w:val="0"/>
          <w:color w:val="000000"/>
          <w:sz w:val="24"/>
          <w:lang w:val="pl-PL"/>
        </w:rPr>
        <w:t>3</w:t>
      </w:r>
      <w:r w:rsidRPr="003C75E8">
        <w:rPr>
          <w:b w:val="0"/>
          <w:color w:val="000000"/>
          <w:sz w:val="24"/>
          <w:lang w:val="pl-PL"/>
        </w:rPr>
        <w:t>.1.1.2. Wskaźniki</w:t>
      </w:r>
      <w:bookmarkEnd w:id="577"/>
    </w:p>
    <w:p w14:paraId="27B9AF09" w14:textId="77777777" w:rsidR="009159F6" w:rsidRPr="003C75E8" w:rsidRDefault="009159F6" w:rsidP="009159F6">
      <w:pPr>
        <w:spacing w:before="100"/>
        <w:rPr>
          <w:color w:val="000000"/>
          <w:sz w:val="0"/>
          <w:lang w:val="pl-PL"/>
        </w:rPr>
      </w:pPr>
    </w:p>
    <w:p w14:paraId="197CBC38" w14:textId="77777777" w:rsidR="009159F6" w:rsidRPr="003C75E8" w:rsidRDefault="009159F6" w:rsidP="009159F6">
      <w:pPr>
        <w:spacing w:before="100"/>
        <w:rPr>
          <w:color w:val="000000"/>
          <w:sz w:val="0"/>
          <w:lang w:val="pl-PL"/>
        </w:rPr>
      </w:pPr>
      <w:r w:rsidRPr="003C75E8">
        <w:rPr>
          <w:color w:val="000000"/>
          <w:lang w:val="pl-PL"/>
        </w:rPr>
        <w:t>Podstawa prawna: art. 22 ust. 3 lit. d) pkt (ii) rozporządzenia w sprawie wspólnych przepisów oraz art. 8 rozporządzenia w sprawie EFRR i Funduszu Spójności</w:t>
      </w:r>
    </w:p>
    <w:p w14:paraId="614D82EA" w14:textId="35D34675" w:rsidR="009159F6" w:rsidRDefault="009159F6" w:rsidP="009159F6">
      <w:pPr>
        <w:pStyle w:val="Nagwek5"/>
        <w:spacing w:before="100" w:after="0"/>
        <w:rPr>
          <w:b w:val="0"/>
          <w:i w:val="0"/>
          <w:color w:val="000000"/>
          <w:sz w:val="24"/>
        </w:rPr>
      </w:pPr>
      <w:bookmarkStart w:id="578" w:name="_Toc215824172"/>
      <w:r>
        <w:rPr>
          <w:b w:val="0"/>
          <w:i w:val="0"/>
          <w:color w:val="000000"/>
          <w:sz w:val="24"/>
        </w:rPr>
        <w:t>Tabela 2: Wskaźniki produktu</w:t>
      </w:r>
      <w:bookmarkEnd w:id="578"/>
    </w:p>
    <w:p w14:paraId="75A42B4A" w14:textId="77777777" w:rsidR="009159F6" w:rsidRDefault="009159F6" w:rsidP="009159F6">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51"/>
        <w:gridCol w:w="798"/>
        <w:gridCol w:w="1747"/>
        <w:gridCol w:w="1533"/>
        <w:gridCol w:w="4942"/>
        <w:gridCol w:w="1220"/>
        <w:gridCol w:w="1358"/>
        <w:gridCol w:w="1403"/>
      </w:tblGrid>
      <w:tr w:rsidR="009159F6" w14:paraId="73951D26"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61D9F62" w14:textId="77777777" w:rsidR="009159F6" w:rsidRDefault="009159F6" w:rsidP="00287198">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97842DA" w14:textId="77777777" w:rsidR="009159F6" w:rsidRDefault="009159F6" w:rsidP="00287198">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5A96D48" w14:textId="77777777" w:rsidR="009159F6" w:rsidRDefault="009159F6" w:rsidP="00287198">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FD20C97" w14:textId="77777777" w:rsidR="009159F6" w:rsidRDefault="009159F6" w:rsidP="00287198">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839E7DA" w14:textId="77777777" w:rsidR="009159F6" w:rsidRDefault="009159F6" w:rsidP="00287198">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0807EB8" w14:textId="77777777" w:rsidR="009159F6" w:rsidRDefault="009159F6" w:rsidP="00287198">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8A4199" w14:textId="77777777" w:rsidR="009159F6" w:rsidRDefault="009159F6" w:rsidP="00287198">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F033BA9" w14:textId="77777777" w:rsidR="009159F6" w:rsidRDefault="009159F6" w:rsidP="00287198">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A149B43" w14:textId="77777777" w:rsidR="009159F6" w:rsidRDefault="009159F6" w:rsidP="00287198">
            <w:pPr>
              <w:spacing w:before="100"/>
              <w:jc w:val="center"/>
              <w:rPr>
                <w:color w:val="000000"/>
                <w:sz w:val="20"/>
              </w:rPr>
            </w:pPr>
            <w:r>
              <w:rPr>
                <w:color w:val="000000"/>
                <w:sz w:val="20"/>
              </w:rPr>
              <w:t>Cel końcowy (2029)</w:t>
            </w:r>
          </w:p>
        </w:tc>
      </w:tr>
      <w:tr w:rsidR="004D38D2" w14:paraId="24C1BAE6"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8C2368" w14:textId="33B8D567" w:rsidR="004D38D2" w:rsidRDefault="004D38D2" w:rsidP="004D38D2">
            <w:pPr>
              <w:spacing w:before="100"/>
              <w:rPr>
                <w:color w:val="000000"/>
                <w:sz w:val="20"/>
              </w:rPr>
            </w:pPr>
            <w:r>
              <w:rPr>
                <w:color w:val="000000"/>
                <w:sz w:val="20"/>
              </w:rPr>
              <w:t>1</w:t>
            </w:r>
            <w:r w:rsidR="00906F34">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371623" w14:textId="77777777" w:rsidR="004D38D2" w:rsidRDefault="004D38D2" w:rsidP="004D38D2">
            <w:pPr>
              <w:spacing w:before="100"/>
              <w:rPr>
                <w:color w:val="000000"/>
                <w:sz w:val="20"/>
              </w:rPr>
            </w:pPr>
            <w:r w:rsidRPr="005C5321">
              <w:rPr>
                <w:color w:val="000000"/>
                <w:sz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590FE3" w14:textId="77777777" w:rsidR="004D38D2" w:rsidRDefault="004D38D2" w:rsidP="004D38D2">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C342C5" w14:textId="77777777" w:rsidR="004D38D2" w:rsidRDefault="004D38D2" w:rsidP="004D38D2">
            <w:pPr>
              <w:spacing w:before="100"/>
              <w:rPr>
                <w:color w:val="000000"/>
                <w:sz w:val="20"/>
              </w:rPr>
            </w:pPr>
            <w:r w:rsidRPr="005C5321">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E54819" w14:textId="77777777" w:rsidR="004D38D2" w:rsidRDefault="004D38D2" w:rsidP="004D38D2">
            <w:pPr>
              <w:spacing w:before="100"/>
              <w:rPr>
                <w:color w:val="000000"/>
                <w:sz w:val="20"/>
              </w:rPr>
            </w:pPr>
            <w:r w:rsidRPr="005C5321">
              <w:rPr>
                <w:color w:val="000000"/>
                <w:sz w:val="20"/>
              </w:rPr>
              <w:t>PLFCO04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0BBA55" w14:textId="77777777" w:rsidR="004D38D2" w:rsidRPr="003C75E8" w:rsidRDefault="004D38D2" w:rsidP="004D38D2">
            <w:pPr>
              <w:spacing w:before="100"/>
              <w:rPr>
                <w:color w:val="000000"/>
                <w:sz w:val="20"/>
                <w:lang w:val="pl-PL"/>
              </w:rPr>
            </w:pPr>
            <w:r w:rsidRPr="003C75E8">
              <w:rPr>
                <w:color w:val="000000"/>
                <w:sz w:val="20"/>
                <w:lang w:val="pl-PL"/>
              </w:rPr>
              <w:t>Liczba uczniów i słuchaczy szkół i placówek kształcenia zawodowego objętych wsparciem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F7FACA" w14:textId="77777777" w:rsidR="004D38D2" w:rsidRDefault="004D38D2" w:rsidP="004D38D2">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5CDBCA" w14:textId="7AC7ABBE" w:rsidR="004D38D2" w:rsidRDefault="004D38D2" w:rsidP="004D38D2">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68CE5D" w14:textId="59148FC2" w:rsidR="004D38D2" w:rsidRDefault="004D38D2" w:rsidP="004D38D2">
            <w:pPr>
              <w:spacing w:before="100"/>
              <w:jc w:val="right"/>
              <w:rPr>
                <w:color w:val="000000"/>
                <w:sz w:val="20"/>
              </w:rPr>
            </w:pPr>
            <w:r>
              <w:rPr>
                <w:color w:val="000000"/>
                <w:sz w:val="20"/>
              </w:rPr>
              <w:t>1 074</w:t>
            </w:r>
          </w:p>
        </w:tc>
      </w:tr>
    </w:tbl>
    <w:p w14:paraId="372BDFB9" w14:textId="77777777" w:rsidR="009159F6" w:rsidRDefault="009159F6" w:rsidP="009159F6">
      <w:pPr>
        <w:spacing w:before="100"/>
        <w:rPr>
          <w:color w:val="000000"/>
          <w:sz w:val="20"/>
        </w:rPr>
      </w:pPr>
    </w:p>
    <w:p w14:paraId="293291B4" w14:textId="77777777" w:rsidR="009159F6" w:rsidRPr="003C75E8" w:rsidRDefault="009159F6" w:rsidP="009159F6">
      <w:pPr>
        <w:spacing w:before="100"/>
        <w:rPr>
          <w:color w:val="000000"/>
          <w:sz w:val="0"/>
          <w:lang w:val="pl-PL"/>
        </w:rPr>
      </w:pPr>
      <w:r w:rsidRPr="003C75E8">
        <w:rPr>
          <w:color w:val="000000"/>
          <w:lang w:val="pl-PL"/>
        </w:rPr>
        <w:t>Podstawa prawna: art. 22 ust. 3 lit. d) ppkt (ii) rozporządzenia w sprawie wspólnych przepisów</w:t>
      </w:r>
    </w:p>
    <w:p w14:paraId="140C6389" w14:textId="3FB50FA2" w:rsidR="009159F6" w:rsidRDefault="009159F6" w:rsidP="009159F6">
      <w:pPr>
        <w:pStyle w:val="Nagwek5"/>
        <w:spacing w:before="100" w:after="0"/>
        <w:rPr>
          <w:b w:val="0"/>
          <w:i w:val="0"/>
          <w:color w:val="000000"/>
          <w:sz w:val="24"/>
        </w:rPr>
      </w:pPr>
      <w:bookmarkStart w:id="579" w:name="_Toc215824173"/>
      <w:r>
        <w:rPr>
          <w:b w:val="0"/>
          <w:i w:val="0"/>
          <w:color w:val="000000"/>
          <w:sz w:val="24"/>
        </w:rPr>
        <w:t>Tabela 3: Wskaźniki rezultatu</w:t>
      </w:r>
      <w:bookmarkEnd w:id="579"/>
    </w:p>
    <w:p w14:paraId="3A533AA3" w14:textId="77777777" w:rsidR="009159F6" w:rsidRDefault="009159F6" w:rsidP="009159F6">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1259"/>
        <w:gridCol w:w="798"/>
        <w:gridCol w:w="1386"/>
        <w:gridCol w:w="1461"/>
        <w:gridCol w:w="2600"/>
        <w:gridCol w:w="1077"/>
        <w:gridCol w:w="1794"/>
        <w:gridCol w:w="1155"/>
        <w:gridCol w:w="1149"/>
        <w:gridCol w:w="1018"/>
        <w:gridCol w:w="654"/>
      </w:tblGrid>
      <w:tr w:rsidR="009159F6" w14:paraId="455B3DAE"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5FD5E13" w14:textId="77777777" w:rsidR="009159F6" w:rsidRDefault="009159F6" w:rsidP="00287198">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0ED719" w14:textId="77777777" w:rsidR="009159F6" w:rsidRDefault="009159F6" w:rsidP="00287198">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85E858A" w14:textId="77777777" w:rsidR="009159F6" w:rsidRDefault="009159F6" w:rsidP="00287198">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D35E675" w14:textId="77777777" w:rsidR="009159F6" w:rsidRDefault="009159F6" w:rsidP="00287198">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7D702DA" w14:textId="77777777" w:rsidR="009159F6" w:rsidRDefault="009159F6" w:rsidP="00287198">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9531D9" w14:textId="77777777" w:rsidR="009159F6" w:rsidRDefault="009159F6" w:rsidP="00287198">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A624B4" w14:textId="77777777" w:rsidR="009159F6" w:rsidRDefault="009159F6" w:rsidP="00287198">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DAE32E" w14:textId="77777777" w:rsidR="009159F6" w:rsidRPr="003C75E8" w:rsidRDefault="009159F6" w:rsidP="00287198">
            <w:pPr>
              <w:spacing w:before="100"/>
              <w:jc w:val="center"/>
              <w:rPr>
                <w:color w:val="000000"/>
                <w:sz w:val="20"/>
                <w:lang w:val="pl-PL"/>
              </w:rPr>
            </w:pPr>
            <w:r w:rsidRPr="003C75E8">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44A5B17" w14:textId="77777777" w:rsidR="009159F6" w:rsidRDefault="009159F6" w:rsidP="00287198">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95531A" w14:textId="77777777" w:rsidR="009159F6" w:rsidRDefault="009159F6" w:rsidP="00287198">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A1ECCE" w14:textId="77777777" w:rsidR="009159F6" w:rsidRDefault="009159F6" w:rsidP="00287198">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0664F1" w14:textId="77777777" w:rsidR="009159F6" w:rsidRDefault="009159F6" w:rsidP="00287198">
            <w:pPr>
              <w:spacing w:before="100"/>
              <w:jc w:val="center"/>
              <w:rPr>
                <w:color w:val="000000"/>
                <w:sz w:val="20"/>
              </w:rPr>
            </w:pPr>
            <w:r>
              <w:rPr>
                <w:color w:val="000000"/>
                <w:sz w:val="20"/>
              </w:rPr>
              <w:t>Uwagi</w:t>
            </w:r>
          </w:p>
        </w:tc>
      </w:tr>
      <w:tr w:rsidR="004D38D2" w14:paraId="4B48BF1A"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5A04AA" w14:textId="54DF9FFE" w:rsidR="004D38D2" w:rsidRPr="00101A08" w:rsidRDefault="004D38D2" w:rsidP="004D38D2">
            <w:pPr>
              <w:spacing w:before="100"/>
              <w:rPr>
                <w:color w:val="000000"/>
                <w:sz w:val="20"/>
                <w:szCs w:val="20"/>
              </w:rPr>
            </w:pPr>
            <w:r w:rsidRPr="00101A08">
              <w:rPr>
                <w:sz w:val="20"/>
                <w:szCs w:val="20"/>
              </w:rPr>
              <w:t>1</w:t>
            </w:r>
            <w:r w:rsidR="00906F34" w:rsidRPr="00101A08">
              <w:rPr>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71E067" w14:textId="77777777" w:rsidR="004D38D2" w:rsidRPr="00101A08" w:rsidRDefault="004D38D2" w:rsidP="004D38D2">
            <w:pPr>
              <w:spacing w:before="100"/>
              <w:rPr>
                <w:color w:val="000000"/>
                <w:sz w:val="20"/>
                <w:szCs w:val="20"/>
              </w:rPr>
            </w:pPr>
            <w:r w:rsidRPr="00101A08">
              <w:rPr>
                <w:sz w:val="20"/>
                <w:szCs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BA7F72" w14:textId="77777777" w:rsidR="004D38D2" w:rsidRPr="00101A08" w:rsidRDefault="004D38D2" w:rsidP="004D38D2">
            <w:pPr>
              <w:spacing w:before="100"/>
              <w:rPr>
                <w:color w:val="000000"/>
                <w:sz w:val="20"/>
                <w:szCs w:val="20"/>
              </w:rPr>
            </w:pPr>
            <w:r w:rsidRPr="00101A08">
              <w:rPr>
                <w:sz w:val="20"/>
                <w:szCs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B822D0" w14:textId="77777777" w:rsidR="004D38D2" w:rsidRPr="00101A08" w:rsidRDefault="004D38D2" w:rsidP="004D38D2">
            <w:pPr>
              <w:spacing w:before="100"/>
              <w:rPr>
                <w:color w:val="000000"/>
                <w:sz w:val="20"/>
                <w:szCs w:val="20"/>
              </w:rPr>
            </w:pPr>
            <w:r w:rsidRPr="00101A08">
              <w:rPr>
                <w:sz w:val="20"/>
                <w:szCs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1C5CB3" w14:textId="77777777" w:rsidR="004D38D2" w:rsidRPr="00101A08" w:rsidRDefault="004D38D2" w:rsidP="004D38D2">
            <w:pPr>
              <w:spacing w:before="100"/>
              <w:rPr>
                <w:color w:val="000000"/>
                <w:sz w:val="20"/>
                <w:szCs w:val="20"/>
              </w:rPr>
            </w:pPr>
            <w:r w:rsidRPr="00101A08">
              <w:rPr>
                <w:sz w:val="20"/>
                <w:szCs w:val="20"/>
              </w:rPr>
              <w:t>PLFCR01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1D48BE" w14:textId="77777777" w:rsidR="004D38D2" w:rsidRPr="00101A08" w:rsidRDefault="004D38D2" w:rsidP="004D38D2">
            <w:pPr>
              <w:spacing w:before="100"/>
              <w:rPr>
                <w:color w:val="000000"/>
                <w:sz w:val="20"/>
                <w:szCs w:val="20"/>
                <w:lang w:val="pl-PL"/>
              </w:rPr>
            </w:pPr>
            <w:r w:rsidRPr="00101A08">
              <w:rPr>
                <w:sz w:val="20"/>
                <w:szCs w:val="20"/>
                <w:lang w:val="pl-PL"/>
              </w:rPr>
              <w:t>Liczba uczniów, którzy nabyli kwalifikacje po opuszczeniu programu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7C9BD5" w14:textId="77777777" w:rsidR="004D38D2" w:rsidRPr="00101A08" w:rsidRDefault="004D38D2" w:rsidP="004D38D2">
            <w:pPr>
              <w:spacing w:before="100"/>
              <w:rPr>
                <w:color w:val="000000"/>
                <w:sz w:val="20"/>
                <w:szCs w:val="20"/>
              </w:rPr>
            </w:pPr>
            <w:r w:rsidRPr="00101A08">
              <w:rPr>
                <w:sz w:val="20"/>
                <w:szCs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730920" w14:textId="622B0EE5" w:rsidR="004D38D2" w:rsidRDefault="004D38D2" w:rsidP="004D38D2">
            <w:pPr>
              <w:spacing w:before="100"/>
              <w:jc w:val="right"/>
              <w:rPr>
                <w:color w:val="000000"/>
                <w:sz w:val="20"/>
              </w:rPr>
            </w:pPr>
            <w:r>
              <w:rPr>
                <w:color w:val="000000"/>
                <w:sz w:val="20"/>
              </w:rPr>
              <w:t>0,85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320D29" w14:textId="28E74035" w:rsidR="004D38D2" w:rsidRDefault="004D38D2" w:rsidP="004D38D2">
            <w:pPr>
              <w:spacing w:before="100"/>
              <w:jc w:val="center"/>
              <w:rPr>
                <w:color w:val="000000"/>
                <w:sz w:val="20"/>
              </w:rPr>
            </w:pPr>
            <w:r>
              <w:rPr>
                <w:color w:val="000000"/>
                <w:sz w:val="20"/>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2F8D2D" w14:textId="4A970300" w:rsidR="004D38D2" w:rsidRDefault="004D38D2" w:rsidP="004D38D2">
            <w:pPr>
              <w:spacing w:before="100"/>
              <w:jc w:val="right"/>
              <w:rPr>
                <w:color w:val="000000"/>
                <w:sz w:val="20"/>
              </w:rPr>
            </w:pPr>
            <w:r>
              <w:rPr>
                <w:color w:val="000000"/>
                <w:sz w:val="20"/>
              </w:rPr>
              <w:t>912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47C26E" w14:textId="1E5AF75C" w:rsidR="004D38D2" w:rsidRDefault="004D38D2" w:rsidP="004D38D2">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FAA997" w14:textId="77777777" w:rsidR="004D38D2" w:rsidRDefault="004D38D2" w:rsidP="004D38D2">
            <w:pPr>
              <w:spacing w:before="100"/>
              <w:rPr>
                <w:color w:val="000000"/>
                <w:sz w:val="20"/>
              </w:rPr>
            </w:pPr>
          </w:p>
        </w:tc>
      </w:tr>
    </w:tbl>
    <w:p w14:paraId="40D81998" w14:textId="77777777" w:rsidR="009159F6" w:rsidRDefault="009159F6" w:rsidP="009159F6">
      <w:pPr>
        <w:spacing w:before="100"/>
        <w:rPr>
          <w:color w:val="000000"/>
          <w:sz w:val="20"/>
        </w:rPr>
      </w:pPr>
    </w:p>
    <w:p w14:paraId="3D5AAB32" w14:textId="6407A63D" w:rsidR="009159F6" w:rsidRPr="003C75E8" w:rsidRDefault="009159F6" w:rsidP="009159F6">
      <w:pPr>
        <w:pStyle w:val="Nagwek4"/>
        <w:spacing w:before="100" w:after="0"/>
        <w:rPr>
          <w:b w:val="0"/>
          <w:color w:val="000000"/>
          <w:sz w:val="24"/>
          <w:lang w:val="pl-PL"/>
        </w:rPr>
      </w:pPr>
      <w:bookmarkStart w:id="580" w:name="_Toc215824174"/>
      <w:r w:rsidRPr="003C75E8">
        <w:rPr>
          <w:b w:val="0"/>
          <w:color w:val="000000"/>
          <w:sz w:val="24"/>
          <w:lang w:val="pl-PL"/>
        </w:rPr>
        <w:t>2.</w:t>
      </w:r>
      <w:r w:rsidR="00324868">
        <w:rPr>
          <w:b w:val="0"/>
          <w:color w:val="000000"/>
          <w:sz w:val="24"/>
          <w:lang w:val="pl-PL"/>
        </w:rPr>
        <w:t>3</w:t>
      </w:r>
      <w:r w:rsidRPr="003C75E8">
        <w:rPr>
          <w:b w:val="0"/>
          <w:color w:val="000000"/>
          <w:sz w:val="24"/>
          <w:lang w:val="pl-PL"/>
        </w:rPr>
        <w:t>.1.1.3. Indykatywny podział zaprogramowanych zasobów (UE) według rodzaju interwencji</w:t>
      </w:r>
      <w:bookmarkEnd w:id="580"/>
    </w:p>
    <w:p w14:paraId="5A6661DF" w14:textId="77777777" w:rsidR="009159F6" w:rsidRPr="003C75E8" w:rsidRDefault="009159F6" w:rsidP="009159F6">
      <w:pPr>
        <w:spacing w:before="100"/>
        <w:rPr>
          <w:color w:val="000000"/>
          <w:sz w:val="0"/>
          <w:lang w:val="pl-PL"/>
        </w:rPr>
      </w:pPr>
    </w:p>
    <w:p w14:paraId="24C59782" w14:textId="77777777" w:rsidR="009159F6" w:rsidRPr="003C75E8" w:rsidRDefault="009159F6" w:rsidP="009159F6">
      <w:pPr>
        <w:spacing w:before="100"/>
        <w:rPr>
          <w:color w:val="000000"/>
          <w:sz w:val="0"/>
          <w:lang w:val="pl-PL"/>
        </w:rPr>
      </w:pPr>
      <w:r w:rsidRPr="003C75E8">
        <w:rPr>
          <w:color w:val="000000"/>
          <w:lang w:val="pl-PL"/>
        </w:rPr>
        <w:t>Podstawa prawna: art. 22 ust. 3 lit. d) pkt (viii) rozporządzenia w sprawie wspólnych przepisów</w:t>
      </w:r>
    </w:p>
    <w:p w14:paraId="4B52147E" w14:textId="3E14B92C" w:rsidR="009159F6" w:rsidRDefault="009159F6" w:rsidP="009159F6">
      <w:pPr>
        <w:pStyle w:val="Nagwek5"/>
        <w:spacing w:before="100" w:after="0"/>
        <w:rPr>
          <w:b w:val="0"/>
          <w:i w:val="0"/>
          <w:color w:val="000000"/>
          <w:sz w:val="24"/>
        </w:rPr>
      </w:pPr>
      <w:bookmarkStart w:id="581" w:name="_Toc215824175"/>
      <w:r>
        <w:rPr>
          <w:b w:val="0"/>
          <w:i w:val="0"/>
          <w:color w:val="000000"/>
          <w:sz w:val="24"/>
        </w:rPr>
        <w:t>Tabela 4: Wymiar 1 – zakres interwencji</w:t>
      </w:r>
      <w:bookmarkEnd w:id="581"/>
    </w:p>
    <w:p w14:paraId="26E8FD71" w14:textId="77777777" w:rsidR="009159F6" w:rsidRDefault="009159F6" w:rsidP="009159F6">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1490"/>
        <w:gridCol w:w="803"/>
        <w:gridCol w:w="2277"/>
        <w:gridCol w:w="8338"/>
        <w:gridCol w:w="1439"/>
      </w:tblGrid>
      <w:tr w:rsidR="009159F6" w14:paraId="64A80183"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4F9F75" w14:textId="77777777" w:rsidR="009159F6" w:rsidRDefault="009159F6" w:rsidP="00287198">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A52951" w14:textId="77777777" w:rsidR="009159F6" w:rsidRDefault="009159F6" w:rsidP="00287198">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B2ECBC9" w14:textId="77777777" w:rsidR="009159F6" w:rsidRDefault="009159F6" w:rsidP="00287198">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D4CC32C" w14:textId="77777777" w:rsidR="009159F6" w:rsidRDefault="009159F6" w:rsidP="00287198">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E85110" w14:textId="77777777" w:rsidR="009159F6" w:rsidRDefault="009159F6" w:rsidP="00287198">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F7ACA19" w14:textId="77777777" w:rsidR="009159F6" w:rsidRDefault="009159F6" w:rsidP="00287198">
            <w:pPr>
              <w:spacing w:before="100"/>
              <w:jc w:val="center"/>
              <w:rPr>
                <w:color w:val="000000"/>
                <w:sz w:val="20"/>
              </w:rPr>
            </w:pPr>
            <w:r>
              <w:rPr>
                <w:color w:val="000000"/>
                <w:sz w:val="20"/>
              </w:rPr>
              <w:t>Kwota (w EUR)</w:t>
            </w:r>
          </w:p>
        </w:tc>
      </w:tr>
      <w:tr w:rsidR="009159F6" w14:paraId="018A0801"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4EF607" w14:textId="2209A95E" w:rsidR="009159F6" w:rsidRPr="00101A08" w:rsidRDefault="009159F6" w:rsidP="00287198">
            <w:pPr>
              <w:spacing w:before="100"/>
              <w:rPr>
                <w:color w:val="000000"/>
                <w:sz w:val="20"/>
                <w:szCs w:val="20"/>
              </w:rPr>
            </w:pPr>
            <w:r w:rsidRPr="00101A08">
              <w:rPr>
                <w:sz w:val="20"/>
                <w:szCs w:val="20"/>
              </w:rPr>
              <w:t>1</w:t>
            </w:r>
            <w:r w:rsidR="00906F34" w:rsidRPr="00101A08">
              <w:rPr>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41328D" w14:textId="77777777" w:rsidR="009159F6" w:rsidRPr="00101A08" w:rsidRDefault="009159F6" w:rsidP="00287198">
            <w:pPr>
              <w:spacing w:before="100"/>
              <w:rPr>
                <w:color w:val="000000"/>
                <w:sz w:val="20"/>
                <w:szCs w:val="20"/>
              </w:rPr>
            </w:pPr>
            <w:r w:rsidRPr="00101A08">
              <w:rPr>
                <w:sz w:val="20"/>
                <w:szCs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3D140E" w14:textId="77777777" w:rsidR="009159F6" w:rsidRPr="00101A08" w:rsidRDefault="009159F6" w:rsidP="00287198">
            <w:pPr>
              <w:spacing w:before="100"/>
              <w:rPr>
                <w:color w:val="000000"/>
                <w:sz w:val="20"/>
                <w:szCs w:val="20"/>
              </w:rPr>
            </w:pPr>
            <w:r w:rsidRPr="00101A08">
              <w:rPr>
                <w:sz w:val="20"/>
                <w:szCs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3725D8" w14:textId="77777777" w:rsidR="009159F6" w:rsidRPr="00101A08" w:rsidRDefault="009159F6" w:rsidP="00287198">
            <w:pPr>
              <w:spacing w:before="100"/>
              <w:rPr>
                <w:color w:val="000000"/>
                <w:sz w:val="20"/>
                <w:szCs w:val="20"/>
              </w:rPr>
            </w:pPr>
            <w:r w:rsidRPr="00101A08">
              <w:rPr>
                <w:sz w:val="20"/>
                <w:szCs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B39141" w14:textId="77777777" w:rsidR="009159F6" w:rsidRPr="00101A08" w:rsidRDefault="009159F6" w:rsidP="00287198">
            <w:pPr>
              <w:spacing w:before="100"/>
              <w:rPr>
                <w:color w:val="000000"/>
                <w:sz w:val="20"/>
                <w:szCs w:val="20"/>
                <w:lang w:val="pl-PL"/>
              </w:rPr>
            </w:pPr>
            <w:r w:rsidRPr="00101A08">
              <w:rPr>
                <w:sz w:val="20"/>
                <w:szCs w:val="20"/>
                <w:lang w:val="pl-PL"/>
              </w:rPr>
              <w:t>149. Wsparcie na rzecz edukacji na poziomie podstawowym i średnim (z wyłączeniem infrastruktury)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D856E3" w14:textId="2E402971" w:rsidR="009159F6" w:rsidRDefault="004D38D2" w:rsidP="00287198">
            <w:pPr>
              <w:spacing w:before="100"/>
              <w:jc w:val="right"/>
              <w:rPr>
                <w:color w:val="000000"/>
                <w:sz w:val="20"/>
              </w:rPr>
            </w:pPr>
            <w:r>
              <w:rPr>
                <w:color w:val="000000"/>
                <w:sz w:val="20"/>
              </w:rPr>
              <w:t>11 000 000</w:t>
            </w:r>
          </w:p>
        </w:tc>
      </w:tr>
      <w:tr w:rsidR="009159F6" w14:paraId="0382AEC3"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61B10F" w14:textId="67B349AC" w:rsidR="009159F6" w:rsidRPr="00101A08" w:rsidRDefault="009159F6" w:rsidP="00287198">
            <w:pPr>
              <w:spacing w:before="100"/>
              <w:rPr>
                <w:color w:val="000000"/>
                <w:sz w:val="20"/>
                <w:szCs w:val="20"/>
              </w:rPr>
            </w:pPr>
            <w:r w:rsidRPr="00101A08">
              <w:rPr>
                <w:sz w:val="20"/>
                <w:szCs w:val="20"/>
              </w:rPr>
              <w:t>1</w:t>
            </w:r>
            <w:r w:rsidR="00906F34" w:rsidRPr="00101A08">
              <w:rPr>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D243BF" w14:textId="77777777" w:rsidR="009159F6" w:rsidRPr="00101A08" w:rsidRDefault="009159F6" w:rsidP="00287198">
            <w:pPr>
              <w:spacing w:before="100"/>
              <w:rPr>
                <w:color w:val="000000"/>
                <w:sz w:val="20"/>
                <w:szCs w:val="20"/>
              </w:rPr>
            </w:pPr>
            <w:r w:rsidRPr="00101A08">
              <w:rPr>
                <w:sz w:val="20"/>
                <w:szCs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7DDDAD" w14:textId="77777777" w:rsidR="009159F6" w:rsidRPr="00101A08" w:rsidRDefault="009159F6" w:rsidP="00287198">
            <w:pPr>
              <w:spacing w:before="100"/>
              <w:rPr>
                <w:color w:val="000000"/>
                <w:sz w:val="20"/>
                <w:szCs w:val="20"/>
              </w:rPr>
            </w:pPr>
            <w:r w:rsidRPr="00101A08">
              <w:rPr>
                <w:sz w:val="20"/>
                <w:szCs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AE0B90" w14:textId="77777777" w:rsidR="009159F6" w:rsidRPr="0053586C" w:rsidRDefault="009159F6" w:rsidP="00287198">
            <w:pPr>
              <w:spacing w:before="100"/>
              <w:rPr>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FE8BB9" w14:textId="77777777" w:rsidR="009159F6" w:rsidRPr="00204A9E" w:rsidRDefault="009159F6" w:rsidP="00287198">
            <w:pPr>
              <w:spacing w:before="100"/>
              <w:rPr>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430E27" w14:textId="244D8CE9" w:rsidR="009159F6" w:rsidRDefault="004D38D2" w:rsidP="00287198">
            <w:pPr>
              <w:spacing w:before="100"/>
              <w:jc w:val="right"/>
              <w:rPr>
                <w:color w:val="000000"/>
                <w:sz w:val="20"/>
              </w:rPr>
            </w:pPr>
            <w:r>
              <w:rPr>
                <w:color w:val="000000"/>
                <w:sz w:val="20"/>
              </w:rPr>
              <w:t>11 000 000</w:t>
            </w:r>
          </w:p>
        </w:tc>
      </w:tr>
    </w:tbl>
    <w:p w14:paraId="477711FB" w14:textId="77777777" w:rsidR="009159F6" w:rsidRDefault="009159F6" w:rsidP="009159F6">
      <w:pPr>
        <w:spacing w:before="100"/>
        <w:rPr>
          <w:color w:val="000000"/>
          <w:sz w:val="20"/>
        </w:rPr>
      </w:pPr>
    </w:p>
    <w:p w14:paraId="3DF9AB4B" w14:textId="45B7534E" w:rsidR="009159F6" w:rsidRDefault="009159F6" w:rsidP="009159F6">
      <w:pPr>
        <w:pStyle w:val="Nagwek5"/>
        <w:spacing w:before="100" w:after="0"/>
        <w:rPr>
          <w:b w:val="0"/>
          <w:i w:val="0"/>
          <w:color w:val="000000"/>
          <w:sz w:val="24"/>
        </w:rPr>
      </w:pPr>
      <w:bookmarkStart w:id="582" w:name="_Toc215824176"/>
      <w:r>
        <w:rPr>
          <w:b w:val="0"/>
          <w:i w:val="0"/>
          <w:color w:val="000000"/>
          <w:sz w:val="24"/>
        </w:rPr>
        <w:t>Tabela 5: Wymiar 2 – forma finansowania</w:t>
      </w:r>
      <w:bookmarkEnd w:id="582"/>
    </w:p>
    <w:p w14:paraId="2E2D1F4F" w14:textId="77777777" w:rsidR="009159F6" w:rsidRDefault="009159F6" w:rsidP="009159F6">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9159F6" w14:paraId="05B92598"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416E2FB" w14:textId="77777777" w:rsidR="009159F6" w:rsidRDefault="009159F6" w:rsidP="00287198">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0E8363" w14:textId="77777777" w:rsidR="009159F6" w:rsidRDefault="009159F6" w:rsidP="00287198">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D33C64" w14:textId="77777777" w:rsidR="009159F6" w:rsidRDefault="009159F6" w:rsidP="00287198">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2C0907D" w14:textId="77777777" w:rsidR="009159F6" w:rsidRDefault="009159F6" w:rsidP="00287198">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73BBD1" w14:textId="77777777" w:rsidR="009159F6" w:rsidRDefault="009159F6" w:rsidP="00287198">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2F90171" w14:textId="77777777" w:rsidR="009159F6" w:rsidRDefault="009159F6" w:rsidP="00287198">
            <w:pPr>
              <w:spacing w:before="100"/>
              <w:jc w:val="center"/>
              <w:rPr>
                <w:color w:val="000000"/>
                <w:sz w:val="20"/>
              </w:rPr>
            </w:pPr>
            <w:r>
              <w:rPr>
                <w:color w:val="000000"/>
                <w:sz w:val="20"/>
              </w:rPr>
              <w:t>Kwota (w EUR)</w:t>
            </w:r>
          </w:p>
        </w:tc>
      </w:tr>
      <w:tr w:rsidR="009159F6" w14:paraId="2CD95B4F"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E3EE05" w14:textId="641E331C" w:rsidR="009159F6" w:rsidRPr="00101A08" w:rsidRDefault="009159F6" w:rsidP="00287198">
            <w:pPr>
              <w:spacing w:before="100"/>
              <w:rPr>
                <w:color w:val="000000"/>
                <w:sz w:val="20"/>
                <w:szCs w:val="20"/>
              </w:rPr>
            </w:pPr>
            <w:r w:rsidRPr="00101A08">
              <w:rPr>
                <w:sz w:val="20"/>
                <w:szCs w:val="20"/>
              </w:rPr>
              <w:t>1</w:t>
            </w:r>
            <w:r w:rsidR="00906F34" w:rsidRPr="00101A08">
              <w:rPr>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2EF955" w14:textId="77777777" w:rsidR="009159F6" w:rsidRPr="00101A08" w:rsidRDefault="009159F6" w:rsidP="00287198">
            <w:pPr>
              <w:spacing w:before="100"/>
              <w:rPr>
                <w:color w:val="000000"/>
                <w:sz w:val="20"/>
                <w:szCs w:val="20"/>
              </w:rPr>
            </w:pPr>
            <w:r w:rsidRPr="00101A08">
              <w:rPr>
                <w:sz w:val="20"/>
                <w:szCs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1FD83D" w14:textId="77777777" w:rsidR="009159F6" w:rsidRPr="00101A08" w:rsidRDefault="009159F6" w:rsidP="00287198">
            <w:pPr>
              <w:spacing w:before="100"/>
              <w:rPr>
                <w:color w:val="000000"/>
                <w:sz w:val="20"/>
                <w:szCs w:val="20"/>
              </w:rPr>
            </w:pPr>
            <w:r w:rsidRPr="00101A08">
              <w:rPr>
                <w:sz w:val="20"/>
                <w:szCs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B79C5D" w14:textId="77777777" w:rsidR="009159F6" w:rsidRPr="00101A08" w:rsidRDefault="009159F6" w:rsidP="00287198">
            <w:pPr>
              <w:spacing w:before="100"/>
              <w:rPr>
                <w:color w:val="000000"/>
                <w:sz w:val="20"/>
                <w:szCs w:val="20"/>
              </w:rPr>
            </w:pPr>
            <w:r w:rsidRPr="00101A08">
              <w:rPr>
                <w:sz w:val="20"/>
                <w:szCs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F66D89" w14:textId="77777777" w:rsidR="009159F6" w:rsidRPr="00101A08" w:rsidRDefault="009159F6" w:rsidP="00287198">
            <w:pPr>
              <w:spacing w:before="100"/>
              <w:rPr>
                <w:color w:val="000000"/>
                <w:sz w:val="20"/>
                <w:szCs w:val="20"/>
              </w:rPr>
            </w:pPr>
            <w:r w:rsidRPr="00101A08">
              <w:rPr>
                <w:sz w:val="20"/>
                <w:szCs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D4DAC4" w14:textId="448EEC39" w:rsidR="009159F6" w:rsidRDefault="004D38D2" w:rsidP="00287198">
            <w:pPr>
              <w:spacing w:before="100"/>
              <w:jc w:val="right"/>
              <w:rPr>
                <w:color w:val="000000"/>
                <w:sz w:val="20"/>
              </w:rPr>
            </w:pPr>
            <w:r>
              <w:rPr>
                <w:color w:val="000000"/>
                <w:sz w:val="20"/>
              </w:rPr>
              <w:t>11 000 000</w:t>
            </w:r>
          </w:p>
        </w:tc>
      </w:tr>
      <w:tr w:rsidR="009159F6" w14:paraId="55728075"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90B1D4" w14:textId="759B9B06" w:rsidR="009159F6" w:rsidRPr="00101A08" w:rsidRDefault="009159F6" w:rsidP="00287198">
            <w:pPr>
              <w:spacing w:before="100"/>
              <w:rPr>
                <w:color w:val="000000"/>
                <w:sz w:val="20"/>
                <w:szCs w:val="20"/>
              </w:rPr>
            </w:pPr>
            <w:r w:rsidRPr="00101A08">
              <w:rPr>
                <w:sz w:val="20"/>
                <w:szCs w:val="20"/>
              </w:rPr>
              <w:t>1</w:t>
            </w:r>
            <w:r w:rsidR="00906F34" w:rsidRPr="00101A08">
              <w:rPr>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02DA79" w14:textId="77777777" w:rsidR="009159F6" w:rsidRPr="00101A08" w:rsidRDefault="009159F6" w:rsidP="00287198">
            <w:pPr>
              <w:spacing w:before="100"/>
              <w:rPr>
                <w:color w:val="000000"/>
                <w:sz w:val="20"/>
                <w:szCs w:val="20"/>
              </w:rPr>
            </w:pPr>
            <w:r w:rsidRPr="00101A08">
              <w:rPr>
                <w:sz w:val="20"/>
                <w:szCs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84203D" w14:textId="77777777" w:rsidR="009159F6" w:rsidRPr="00101A08" w:rsidRDefault="009159F6" w:rsidP="00287198">
            <w:pPr>
              <w:spacing w:before="100"/>
              <w:rPr>
                <w:color w:val="000000"/>
                <w:sz w:val="20"/>
                <w:szCs w:val="20"/>
              </w:rPr>
            </w:pPr>
            <w:r w:rsidRPr="00101A08">
              <w:rPr>
                <w:sz w:val="20"/>
                <w:szCs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D57431" w14:textId="77777777" w:rsidR="009159F6" w:rsidRPr="0053586C" w:rsidRDefault="009159F6" w:rsidP="00287198">
            <w:pPr>
              <w:spacing w:before="100"/>
              <w:rPr>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D73FD6" w14:textId="77777777" w:rsidR="009159F6" w:rsidRPr="00204A9E" w:rsidRDefault="009159F6" w:rsidP="00287198">
            <w:pPr>
              <w:spacing w:before="100"/>
              <w:rPr>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B8CBE3" w14:textId="0B6D0456" w:rsidR="009159F6" w:rsidRDefault="00D32B9F" w:rsidP="00287198">
            <w:pPr>
              <w:spacing w:before="100"/>
              <w:jc w:val="right"/>
              <w:rPr>
                <w:color w:val="000000"/>
                <w:sz w:val="20"/>
              </w:rPr>
            </w:pPr>
            <w:r>
              <w:rPr>
                <w:color w:val="000000"/>
                <w:sz w:val="20"/>
              </w:rPr>
              <w:t>11 000 000</w:t>
            </w:r>
          </w:p>
        </w:tc>
      </w:tr>
    </w:tbl>
    <w:p w14:paraId="24B6DCCD" w14:textId="77777777" w:rsidR="009159F6" w:rsidRDefault="009159F6" w:rsidP="009159F6">
      <w:pPr>
        <w:spacing w:before="100"/>
        <w:rPr>
          <w:color w:val="000000"/>
          <w:sz w:val="20"/>
        </w:rPr>
      </w:pPr>
    </w:p>
    <w:p w14:paraId="16416537" w14:textId="44633B90" w:rsidR="009159F6" w:rsidRPr="003C75E8" w:rsidRDefault="009159F6" w:rsidP="009159F6">
      <w:pPr>
        <w:pStyle w:val="Nagwek5"/>
        <w:spacing w:before="100" w:after="0"/>
        <w:rPr>
          <w:b w:val="0"/>
          <w:i w:val="0"/>
          <w:color w:val="000000"/>
          <w:sz w:val="24"/>
          <w:lang w:val="pl-PL"/>
        </w:rPr>
      </w:pPr>
      <w:bookmarkStart w:id="583" w:name="_Toc215824177"/>
      <w:r w:rsidRPr="003C75E8">
        <w:rPr>
          <w:b w:val="0"/>
          <w:i w:val="0"/>
          <w:color w:val="000000"/>
          <w:sz w:val="24"/>
          <w:lang w:val="pl-PL"/>
        </w:rPr>
        <w:t>Tabela 6: Wymiar 3 – terytorialny mechanizm realizacji i ukierunkowanie terytorialne</w:t>
      </w:r>
      <w:bookmarkEnd w:id="583"/>
    </w:p>
    <w:p w14:paraId="65D4A00E" w14:textId="77777777" w:rsidR="009159F6" w:rsidRPr="003C75E8" w:rsidRDefault="009159F6" w:rsidP="009159F6">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305"/>
        <w:gridCol w:w="1242"/>
        <w:gridCol w:w="3523"/>
        <w:gridCol w:w="4599"/>
        <w:gridCol w:w="2227"/>
      </w:tblGrid>
      <w:tr w:rsidR="009159F6" w14:paraId="56574839"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90D3851" w14:textId="77777777" w:rsidR="009159F6" w:rsidRDefault="009159F6" w:rsidP="00287198">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B363F3C" w14:textId="77777777" w:rsidR="009159F6" w:rsidRDefault="009159F6" w:rsidP="00287198">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B24C965" w14:textId="77777777" w:rsidR="009159F6" w:rsidRDefault="009159F6" w:rsidP="00287198">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D4F1768" w14:textId="77777777" w:rsidR="009159F6" w:rsidRDefault="009159F6" w:rsidP="00287198">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41EA63" w14:textId="77777777" w:rsidR="009159F6" w:rsidRDefault="009159F6" w:rsidP="00287198">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1C9D0AD" w14:textId="77777777" w:rsidR="009159F6" w:rsidRDefault="009159F6" w:rsidP="00287198">
            <w:pPr>
              <w:spacing w:before="100"/>
              <w:jc w:val="center"/>
              <w:rPr>
                <w:color w:val="000000"/>
                <w:sz w:val="20"/>
              </w:rPr>
            </w:pPr>
            <w:r>
              <w:rPr>
                <w:color w:val="000000"/>
                <w:sz w:val="20"/>
              </w:rPr>
              <w:t>Kwota (w EUR)</w:t>
            </w:r>
          </w:p>
        </w:tc>
      </w:tr>
      <w:tr w:rsidR="009159F6" w14:paraId="3098EF6A"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7AA891" w14:textId="6D973DEC" w:rsidR="009159F6" w:rsidRPr="00101A08" w:rsidRDefault="009159F6" w:rsidP="00287198">
            <w:pPr>
              <w:spacing w:before="100"/>
              <w:rPr>
                <w:color w:val="000000"/>
                <w:sz w:val="20"/>
                <w:szCs w:val="20"/>
              </w:rPr>
            </w:pPr>
            <w:r w:rsidRPr="00101A08">
              <w:rPr>
                <w:color w:val="000000"/>
                <w:sz w:val="20"/>
                <w:szCs w:val="20"/>
              </w:rPr>
              <w:t>1</w:t>
            </w:r>
            <w:r w:rsidR="00906F34" w:rsidRPr="00101A08">
              <w:rPr>
                <w:color w:val="000000"/>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A1B82B" w14:textId="77777777" w:rsidR="009159F6" w:rsidRPr="00101A08" w:rsidRDefault="009159F6" w:rsidP="00287198">
            <w:pPr>
              <w:spacing w:before="100"/>
              <w:rPr>
                <w:color w:val="000000"/>
                <w:sz w:val="20"/>
                <w:szCs w:val="20"/>
              </w:rPr>
            </w:pPr>
            <w:r w:rsidRPr="00101A08">
              <w:rPr>
                <w:sz w:val="20"/>
                <w:szCs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22F5E7" w14:textId="77777777" w:rsidR="009159F6" w:rsidRPr="00101A08" w:rsidRDefault="009159F6" w:rsidP="00287198">
            <w:pPr>
              <w:spacing w:before="100"/>
              <w:rPr>
                <w:color w:val="000000"/>
                <w:sz w:val="20"/>
                <w:szCs w:val="20"/>
              </w:rPr>
            </w:pPr>
            <w:r w:rsidRPr="00101A08">
              <w:rPr>
                <w:color w:val="000000"/>
                <w:sz w:val="20"/>
                <w:szCs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40862B" w14:textId="77777777" w:rsidR="009159F6" w:rsidRPr="00101A08" w:rsidRDefault="009159F6" w:rsidP="00287198">
            <w:pPr>
              <w:spacing w:before="100"/>
              <w:rPr>
                <w:color w:val="000000"/>
                <w:sz w:val="20"/>
                <w:szCs w:val="20"/>
              </w:rPr>
            </w:pPr>
            <w:r w:rsidRPr="00101A08">
              <w:rPr>
                <w:sz w:val="20"/>
                <w:szCs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680525" w14:textId="77777777" w:rsidR="009159F6" w:rsidRDefault="009159F6" w:rsidP="00287198">
            <w:pPr>
              <w:spacing w:before="100"/>
              <w:rPr>
                <w:color w:val="000000"/>
                <w:sz w:val="20"/>
              </w:rPr>
            </w:pPr>
            <w:r w:rsidRPr="006722DE">
              <w:rPr>
                <w:sz w:val="18"/>
                <w:szCs w:val="18"/>
              </w:rPr>
              <w:t>33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9A6171" w14:textId="0C016339" w:rsidR="009159F6" w:rsidRDefault="004D38D2" w:rsidP="00287198">
            <w:pPr>
              <w:spacing w:before="100"/>
              <w:jc w:val="right"/>
              <w:rPr>
                <w:color w:val="000000"/>
                <w:sz w:val="20"/>
              </w:rPr>
            </w:pPr>
            <w:r>
              <w:rPr>
                <w:color w:val="000000"/>
                <w:sz w:val="20"/>
              </w:rPr>
              <w:t>11 000 000</w:t>
            </w:r>
          </w:p>
        </w:tc>
      </w:tr>
      <w:tr w:rsidR="009159F6" w14:paraId="1903AFD9"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25744B" w14:textId="5E2F739B" w:rsidR="009159F6" w:rsidRPr="00101A08" w:rsidRDefault="009159F6" w:rsidP="00287198">
            <w:pPr>
              <w:spacing w:before="100"/>
              <w:rPr>
                <w:color w:val="000000"/>
                <w:sz w:val="20"/>
                <w:szCs w:val="20"/>
              </w:rPr>
            </w:pPr>
            <w:r w:rsidRPr="00101A08">
              <w:rPr>
                <w:color w:val="000000"/>
                <w:sz w:val="20"/>
                <w:szCs w:val="20"/>
              </w:rPr>
              <w:t>1</w:t>
            </w:r>
            <w:r w:rsidR="00906F34" w:rsidRPr="00101A08">
              <w:rPr>
                <w:color w:val="000000"/>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EB69B2" w14:textId="77777777" w:rsidR="009159F6" w:rsidRPr="00101A08" w:rsidRDefault="009159F6" w:rsidP="00287198">
            <w:pPr>
              <w:spacing w:before="100"/>
              <w:rPr>
                <w:color w:val="000000"/>
                <w:sz w:val="20"/>
                <w:szCs w:val="20"/>
              </w:rPr>
            </w:pPr>
            <w:r w:rsidRPr="00101A08">
              <w:rPr>
                <w:sz w:val="20"/>
                <w:szCs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427C4D" w14:textId="77777777" w:rsidR="009159F6" w:rsidRPr="00101A08" w:rsidRDefault="009159F6" w:rsidP="00287198">
            <w:pPr>
              <w:spacing w:before="100"/>
              <w:rPr>
                <w:color w:val="000000"/>
                <w:sz w:val="20"/>
                <w:szCs w:val="20"/>
              </w:rPr>
            </w:pPr>
            <w:r w:rsidRPr="00101A08">
              <w:rPr>
                <w:sz w:val="20"/>
                <w:szCs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A75703" w14:textId="77777777" w:rsidR="009159F6" w:rsidRPr="0053586C" w:rsidRDefault="009159F6" w:rsidP="00287198">
            <w:pPr>
              <w:spacing w:before="100"/>
              <w:rPr>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C1DB0B" w14:textId="77777777" w:rsidR="009159F6" w:rsidRDefault="009159F6" w:rsidP="00287198">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FD1461" w14:textId="6AA2CCEE" w:rsidR="009159F6" w:rsidRDefault="004D38D2" w:rsidP="00287198">
            <w:pPr>
              <w:spacing w:before="100"/>
              <w:jc w:val="right"/>
              <w:rPr>
                <w:color w:val="000000"/>
                <w:sz w:val="20"/>
              </w:rPr>
            </w:pPr>
            <w:r>
              <w:rPr>
                <w:color w:val="000000"/>
                <w:sz w:val="20"/>
              </w:rPr>
              <w:t>11 000 000</w:t>
            </w:r>
          </w:p>
        </w:tc>
      </w:tr>
    </w:tbl>
    <w:p w14:paraId="3D7DCCCF" w14:textId="77777777" w:rsidR="009159F6" w:rsidRDefault="009159F6" w:rsidP="009159F6">
      <w:pPr>
        <w:spacing w:before="100"/>
        <w:rPr>
          <w:color w:val="000000"/>
          <w:sz w:val="20"/>
        </w:rPr>
      </w:pPr>
    </w:p>
    <w:p w14:paraId="1E26E4C9" w14:textId="3E8A711B" w:rsidR="009159F6" w:rsidRPr="003C75E8" w:rsidRDefault="009159F6" w:rsidP="009159F6">
      <w:pPr>
        <w:pStyle w:val="Nagwek5"/>
        <w:spacing w:before="100" w:after="0"/>
        <w:rPr>
          <w:b w:val="0"/>
          <w:i w:val="0"/>
          <w:color w:val="000000"/>
          <w:sz w:val="24"/>
          <w:lang w:val="pl-PL"/>
        </w:rPr>
      </w:pPr>
      <w:bookmarkStart w:id="584" w:name="_Toc215824178"/>
      <w:r w:rsidRPr="003C75E8">
        <w:rPr>
          <w:b w:val="0"/>
          <w:i w:val="0"/>
          <w:color w:val="000000"/>
          <w:sz w:val="24"/>
          <w:lang w:val="pl-PL"/>
        </w:rPr>
        <w:t>Tabela 7: Wymiar 6 – dodatkowe tematy EFS+</w:t>
      </w:r>
      <w:bookmarkEnd w:id="584"/>
    </w:p>
    <w:p w14:paraId="5523C6B7" w14:textId="77777777" w:rsidR="009159F6" w:rsidRPr="003C75E8" w:rsidRDefault="009159F6" w:rsidP="009159F6">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1696"/>
        <w:gridCol w:w="914"/>
        <w:gridCol w:w="2593"/>
        <w:gridCol w:w="7390"/>
        <w:gridCol w:w="1639"/>
      </w:tblGrid>
      <w:tr w:rsidR="009159F6" w14:paraId="07AB1C2B"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8B3032" w14:textId="77777777" w:rsidR="009159F6" w:rsidRDefault="009159F6" w:rsidP="00287198">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C4E692" w14:textId="77777777" w:rsidR="009159F6" w:rsidRDefault="009159F6" w:rsidP="00287198">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2CE6B46" w14:textId="77777777" w:rsidR="009159F6" w:rsidRDefault="009159F6" w:rsidP="00287198">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F61634" w14:textId="77777777" w:rsidR="009159F6" w:rsidRDefault="009159F6" w:rsidP="00287198">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2BE7E17" w14:textId="77777777" w:rsidR="009159F6" w:rsidRDefault="009159F6" w:rsidP="00287198">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F810D9" w14:textId="77777777" w:rsidR="009159F6" w:rsidRDefault="009159F6" w:rsidP="00287198">
            <w:pPr>
              <w:spacing w:before="100"/>
              <w:jc w:val="center"/>
              <w:rPr>
                <w:color w:val="000000"/>
                <w:sz w:val="20"/>
              </w:rPr>
            </w:pPr>
            <w:r>
              <w:rPr>
                <w:color w:val="000000"/>
                <w:sz w:val="20"/>
              </w:rPr>
              <w:t>Kwota (w EUR)</w:t>
            </w:r>
          </w:p>
        </w:tc>
      </w:tr>
      <w:tr w:rsidR="009159F6" w14:paraId="44423D82"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644E19" w14:textId="5D72D84D" w:rsidR="009159F6" w:rsidRPr="00101A08" w:rsidRDefault="009159F6" w:rsidP="00287198">
            <w:pPr>
              <w:spacing w:before="100"/>
              <w:rPr>
                <w:color w:val="000000"/>
                <w:sz w:val="20"/>
                <w:szCs w:val="20"/>
              </w:rPr>
            </w:pPr>
            <w:r w:rsidRPr="00101A08">
              <w:rPr>
                <w:sz w:val="20"/>
                <w:szCs w:val="20"/>
              </w:rPr>
              <w:t>1</w:t>
            </w:r>
            <w:r w:rsidR="00906F34" w:rsidRPr="00101A08">
              <w:rPr>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1502EE" w14:textId="77777777" w:rsidR="009159F6" w:rsidRPr="00101A08" w:rsidRDefault="009159F6" w:rsidP="00287198">
            <w:pPr>
              <w:spacing w:before="100"/>
              <w:rPr>
                <w:color w:val="000000"/>
                <w:sz w:val="20"/>
                <w:szCs w:val="20"/>
              </w:rPr>
            </w:pPr>
            <w:r w:rsidRPr="00101A08">
              <w:rPr>
                <w:sz w:val="20"/>
                <w:szCs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1E22E1" w14:textId="77777777" w:rsidR="009159F6" w:rsidRPr="00101A08" w:rsidRDefault="009159F6" w:rsidP="00287198">
            <w:pPr>
              <w:spacing w:before="100"/>
              <w:rPr>
                <w:color w:val="000000"/>
                <w:sz w:val="20"/>
                <w:szCs w:val="20"/>
              </w:rPr>
            </w:pPr>
            <w:r w:rsidRPr="00101A08">
              <w:rPr>
                <w:sz w:val="20"/>
                <w:szCs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2CD0FB" w14:textId="77777777" w:rsidR="009159F6" w:rsidRPr="00101A08" w:rsidRDefault="009159F6" w:rsidP="00287198">
            <w:pPr>
              <w:spacing w:before="100"/>
              <w:rPr>
                <w:color w:val="000000"/>
                <w:sz w:val="20"/>
                <w:szCs w:val="20"/>
              </w:rPr>
            </w:pPr>
            <w:r w:rsidRPr="00101A08">
              <w:rPr>
                <w:sz w:val="20"/>
                <w:szCs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59EC59" w14:textId="77777777" w:rsidR="009159F6" w:rsidRPr="00101A08" w:rsidRDefault="009159F6" w:rsidP="00287198">
            <w:pPr>
              <w:spacing w:before="100"/>
              <w:rPr>
                <w:color w:val="000000"/>
                <w:sz w:val="20"/>
                <w:szCs w:val="20"/>
                <w:lang w:val="pl-PL"/>
              </w:rPr>
            </w:pPr>
            <w:r w:rsidRPr="00101A08">
              <w:rPr>
                <w:sz w:val="20"/>
                <w:szCs w:val="20"/>
                <w:lang w:val="pl-PL"/>
              </w:rPr>
              <w:t>10. Rozwiązywanie problemów określonych w ramach europejskiego semestru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CCF0E5" w14:textId="53A0B7E0" w:rsidR="009159F6" w:rsidRDefault="004D38D2" w:rsidP="00287198">
            <w:pPr>
              <w:spacing w:before="100"/>
              <w:jc w:val="right"/>
              <w:rPr>
                <w:color w:val="000000"/>
                <w:sz w:val="20"/>
              </w:rPr>
            </w:pPr>
            <w:r>
              <w:rPr>
                <w:color w:val="000000"/>
                <w:sz w:val="20"/>
              </w:rPr>
              <w:t>11 000 000</w:t>
            </w:r>
          </w:p>
        </w:tc>
      </w:tr>
      <w:tr w:rsidR="009159F6" w14:paraId="3358F95C"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3E8688" w14:textId="19E0D765" w:rsidR="009159F6" w:rsidRPr="00101A08" w:rsidRDefault="009159F6" w:rsidP="00287198">
            <w:pPr>
              <w:spacing w:before="100"/>
              <w:rPr>
                <w:color w:val="000000"/>
                <w:sz w:val="20"/>
                <w:szCs w:val="20"/>
              </w:rPr>
            </w:pPr>
            <w:r w:rsidRPr="00101A08">
              <w:rPr>
                <w:sz w:val="20"/>
                <w:szCs w:val="20"/>
              </w:rPr>
              <w:t>1</w:t>
            </w:r>
            <w:r w:rsidR="00906F34" w:rsidRPr="00101A08">
              <w:rPr>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BBF53C" w14:textId="77777777" w:rsidR="009159F6" w:rsidRPr="00101A08" w:rsidRDefault="009159F6" w:rsidP="00287198">
            <w:pPr>
              <w:spacing w:before="100"/>
              <w:rPr>
                <w:color w:val="000000"/>
                <w:sz w:val="20"/>
                <w:szCs w:val="20"/>
              </w:rPr>
            </w:pPr>
            <w:r w:rsidRPr="00101A08">
              <w:rPr>
                <w:sz w:val="20"/>
                <w:szCs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BBD2DE" w14:textId="77777777" w:rsidR="009159F6" w:rsidRPr="00101A08" w:rsidRDefault="009159F6" w:rsidP="00287198">
            <w:pPr>
              <w:spacing w:before="100"/>
              <w:rPr>
                <w:color w:val="000000"/>
                <w:sz w:val="20"/>
                <w:szCs w:val="20"/>
              </w:rPr>
            </w:pPr>
            <w:r w:rsidRPr="00101A08">
              <w:rPr>
                <w:sz w:val="20"/>
                <w:szCs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9560D7" w14:textId="77777777" w:rsidR="009159F6" w:rsidRPr="0053586C" w:rsidRDefault="009159F6" w:rsidP="00287198">
            <w:pPr>
              <w:spacing w:before="100"/>
              <w:rPr>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B12246" w14:textId="77777777" w:rsidR="009159F6" w:rsidRPr="00204A9E" w:rsidRDefault="009159F6" w:rsidP="00287198">
            <w:pPr>
              <w:spacing w:before="100"/>
              <w:rPr>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7CAF2B" w14:textId="19DF5BB0" w:rsidR="009159F6" w:rsidRDefault="00D32B9F" w:rsidP="00287198">
            <w:pPr>
              <w:spacing w:before="100"/>
              <w:jc w:val="right"/>
              <w:rPr>
                <w:color w:val="000000"/>
                <w:sz w:val="20"/>
              </w:rPr>
            </w:pPr>
            <w:r>
              <w:rPr>
                <w:color w:val="000000"/>
                <w:sz w:val="20"/>
              </w:rPr>
              <w:t>11 000 000</w:t>
            </w:r>
          </w:p>
        </w:tc>
      </w:tr>
    </w:tbl>
    <w:p w14:paraId="77631842" w14:textId="77777777" w:rsidR="009159F6" w:rsidRDefault="009159F6" w:rsidP="009159F6">
      <w:pPr>
        <w:spacing w:before="100"/>
        <w:rPr>
          <w:color w:val="000000"/>
          <w:sz w:val="20"/>
        </w:rPr>
      </w:pPr>
    </w:p>
    <w:p w14:paraId="2FA69403" w14:textId="2FAFBF91" w:rsidR="009159F6" w:rsidRPr="003C75E8" w:rsidRDefault="009159F6" w:rsidP="009159F6">
      <w:pPr>
        <w:pStyle w:val="Nagwek5"/>
        <w:spacing w:before="100" w:after="0"/>
        <w:rPr>
          <w:b w:val="0"/>
          <w:i w:val="0"/>
          <w:color w:val="000000"/>
          <w:sz w:val="24"/>
          <w:lang w:val="pl-PL"/>
        </w:rPr>
      </w:pPr>
      <w:bookmarkStart w:id="585" w:name="_Toc215824179"/>
      <w:r w:rsidRPr="003C75E8">
        <w:rPr>
          <w:b w:val="0"/>
          <w:i w:val="0"/>
          <w:color w:val="000000"/>
          <w:sz w:val="24"/>
          <w:lang w:val="pl-PL"/>
        </w:rPr>
        <w:t>Tabela 8: Wymiar 7 – wymiar równouprawnienia płci w ramach EFS+*, EFRR, Funduszu Spójności i FST</w:t>
      </w:r>
      <w:bookmarkEnd w:id="585"/>
    </w:p>
    <w:p w14:paraId="248910A2" w14:textId="77777777" w:rsidR="009159F6" w:rsidRPr="003C75E8" w:rsidRDefault="009159F6" w:rsidP="009159F6">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2381"/>
        <w:gridCol w:w="1283"/>
        <w:gridCol w:w="3640"/>
        <w:gridCol w:w="4248"/>
        <w:gridCol w:w="2301"/>
      </w:tblGrid>
      <w:tr w:rsidR="009159F6" w14:paraId="0E294F3D"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4FCCA7" w14:textId="77777777" w:rsidR="009159F6" w:rsidRDefault="009159F6" w:rsidP="00287198">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56AE62E" w14:textId="77777777" w:rsidR="009159F6" w:rsidRDefault="009159F6" w:rsidP="00287198">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10D3F70" w14:textId="77777777" w:rsidR="009159F6" w:rsidRDefault="009159F6" w:rsidP="00287198">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478586" w14:textId="77777777" w:rsidR="009159F6" w:rsidRDefault="009159F6" w:rsidP="00287198">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6DA5DB7" w14:textId="77777777" w:rsidR="009159F6" w:rsidRDefault="009159F6" w:rsidP="00287198">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4A0EDF" w14:textId="77777777" w:rsidR="009159F6" w:rsidRDefault="009159F6" w:rsidP="00287198">
            <w:pPr>
              <w:spacing w:before="100"/>
              <w:jc w:val="center"/>
              <w:rPr>
                <w:color w:val="000000"/>
                <w:sz w:val="20"/>
              </w:rPr>
            </w:pPr>
            <w:r>
              <w:rPr>
                <w:color w:val="000000"/>
                <w:sz w:val="20"/>
              </w:rPr>
              <w:t>Kwota (w EUR)</w:t>
            </w:r>
          </w:p>
        </w:tc>
      </w:tr>
      <w:tr w:rsidR="009159F6" w14:paraId="2AE03436"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D1A2E9" w14:textId="61B3F3DD" w:rsidR="009159F6" w:rsidRPr="00101A08" w:rsidRDefault="009159F6" w:rsidP="00287198">
            <w:pPr>
              <w:spacing w:before="100"/>
              <w:rPr>
                <w:color w:val="000000"/>
                <w:sz w:val="20"/>
                <w:szCs w:val="20"/>
              </w:rPr>
            </w:pPr>
            <w:r w:rsidRPr="00101A08">
              <w:rPr>
                <w:sz w:val="20"/>
                <w:szCs w:val="20"/>
              </w:rPr>
              <w:t>1</w:t>
            </w:r>
            <w:r w:rsidR="00906F34" w:rsidRPr="00101A08">
              <w:rPr>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63B6FC" w14:textId="77777777" w:rsidR="009159F6" w:rsidRPr="00101A08" w:rsidRDefault="009159F6" w:rsidP="00287198">
            <w:pPr>
              <w:spacing w:before="100"/>
              <w:rPr>
                <w:color w:val="000000"/>
                <w:sz w:val="20"/>
                <w:szCs w:val="20"/>
              </w:rPr>
            </w:pPr>
            <w:r w:rsidRPr="00101A08">
              <w:rPr>
                <w:sz w:val="20"/>
                <w:szCs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6FC26F" w14:textId="77777777" w:rsidR="009159F6" w:rsidRPr="00101A08" w:rsidRDefault="009159F6" w:rsidP="00287198">
            <w:pPr>
              <w:spacing w:before="100"/>
              <w:rPr>
                <w:color w:val="000000"/>
                <w:sz w:val="20"/>
                <w:szCs w:val="20"/>
              </w:rPr>
            </w:pPr>
            <w:r w:rsidRPr="00101A08">
              <w:rPr>
                <w:sz w:val="20"/>
                <w:szCs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82CA7C" w14:textId="77777777" w:rsidR="009159F6" w:rsidRPr="00101A08" w:rsidRDefault="009159F6" w:rsidP="00287198">
            <w:pPr>
              <w:spacing w:before="100"/>
              <w:rPr>
                <w:color w:val="000000"/>
                <w:sz w:val="20"/>
                <w:szCs w:val="20"/>
              </w:rPr>
            </w:pPr>
            <w:r w:rsidRPr="00101A08">
              <w:rPr>
                <w:sz w:val="20"/>
                <w:szCs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9EA654" w14:textId="77777777" w:rsidR="009159F6" w:rsidRPr="00101A08" w:rsidRDefault="009159F6" w:rsidP="00287198">
            <w:pPr>
              <w:spacing w:before="100"/>
              <w:rPr>
                <w:color w:val="000000"/>
                <w:sz w:val="20"/>
                <w:szCs w:val="20"/>
              </w:rPr>
            </w:pPr>
            <w:r w:rsidRPr="00101A08">
              <w:rPr>
                <w:sz w:val="20"/>
                <w:szCs w:val="20"/>
              </w:rPr>
              <w:t>02. Uwzględnianie aspektu płci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5FAF99" w14:textId="46A28D47" w:rsidR="009159F6" w:rsidRDefault="00C60BDD" w:rsidP="00287198">
            <w:pPr>
              <w:spacing w:before="100"/>
              <w:jc w:val="right"/>
              <w:rPr>
                <w:color w:val="000000"/>
                <w:sz w:val="20"/>
              </w:rPr>
            </w:pPr>
            <w:r>
              <w:rPr>
                <w:color w:val="000000"/>
                <w:sz w:val="20"/>
              </w:rPr>
              <w:t>11 000 000</w:t>
            </w:r>
          </w:p>
        </w:tc>
      </w:tr>
      <w:tr w:rsidR="009159F6" w14:paraId="763218A1"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3FB4DC" w14:textId="4F9F4BA3" w:rsidR="009159F6" w:rsidRPr="00101A08" w:rsidRDefault="009159F6" w:rsidP="00287198">
            <w:pPr>
              <w:spacing w:before="100"/>
              <w:rPr>
                <w:color w:val="000000"/>
                <w:sz w:val="20"/>
                <w:szCs w:val="20"/>
              </w:rPr>
            </w:pPr>
            <w:r w:rsidRPr="00101A08">
              <w:rPr>
                <w:sz w:val="20"/>
                <w:szCs w:val="20"/>
              </w:rPr>
              <w:t>1</w:t>
            </w:r>
            <w:r w:rsidR="00906F34" w:rsidRPr="00101A08">
              <w:rPr>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0A5370" w14:textId="77777777" w:rsidR="009159F6" w:rsidRPr="00101A08" w:rsidRDefault="009159F6" w:rsidP="00287198">
            <w:pPr>
              <w:spacing w:before="100"/>
              <w:rPr>
                <w:color w:val="000000"/>
                <w:sz w:val="20"/>
                <w:szCs w:val="20"/>
              </w:rPr>
            </w:pPr>
            <w:r w:rsidRPr="00101A08">
              <w:rPr>
                <w:sz w:val="20"/>
                <w:szCs w:val="20"/>
              </w:rPr>
              <w:t>ESO4.6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2F985F" w14:textId="77777777" w:rsidR="009159F6" w:rsidRPr="00101A08" w:rsidRDefault="009159F6" w:rsidP="00287198">
            <w:pPr>
              <w:spacing w:before="100"/>
              <w:rPr>
                <w:color w:val="000000"/>
                <w:sz w:val="20"/>
                <w:szCs w:val="20"/>
              </w:rPr>
            </w:pPr>
            <w:r w:rsidRPr="00101A08">
              <w:rPr>
                <w:sz w:val="20"/>
                <w:szCs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F5668D" w14:textId="77777777" w:rsidR="009159F6" w:rsidRPr="0053586C" w:rsidRDefault="009159F6" w:rsidP="00287198">
            <w:pPr>
              <w:spacing w:before="100"/>
              <w:rPr>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6C1ABE" w14:textId="77777777" w:rsidR="009159F6" w:rsidRPr="00204A9E" w:rsidRDefault="009159F6" w:rsidP="00287198">
            <w:pPr>
              <w:spacing w:before="100"/>
              <w:rPr>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4ADDF6" w14:textId="7EA7F576" w:rsidR="009159F6" w:rsidRDefault="00D32B9F" w:rsidP="00287198">
            <w:pPr>
              <w:spacing w:before="100"/>
              <w:jc w:val="right"/>
              <w:rPr>
                <w:color w:val="000000"/>
                <w:sz w:val="20"/>
              </w:rPr>
            </w:pPr>
            <w:r>
              <w:rPr>
                <w:color w:val="000000"/>
                <w:sz w:val="20"/>
              </w:rPr>
              <w:t>11 000 000</w:t>
            </w:r>
          </w:p>
        </w:tc>
      </w:tr>
    </w:tbl>
    <w:p w14:paraId="7AE7D8D6" w14:textId="77777777" w:rsidR="009159F6" w:rsidRPr="00BF2936" w:rsidRDefault="009159F6" w:rsidP="009159F6">
      <w:pPr>
        <w:spacing w:before="100"/>
        <w:rPr>
          <w:color w:val="000000"/>
          <w:sz w:val="20"/>
          <w:lang w:val="pl-PL"/>
        </w:rPr>
      </w:pPr>
      <w:r w:rsidRPr="00BF2936">
        <w:rPr>
          <w:color w:val="000000"/>
          <w:sz w:val="20"/>
          <w:lang w:val="pl-PL"/>
        </w:rPr>
        <w:t>* Zasadniczo 40 % EFS+ przeznacza się na monitorowanie wydatków na cele związane z równością płci. 100 % ma zastosowanie w sytuacji, gdy państwo członkowskie zdecyduje się stosować art. 6 EFS+</w:t>
      </w:r>
    </w:p>
    <w:p w14:paraId="70D1BC98" w14:textId="532F24D2" w:rsidR="009159F6" w:rsidRDefault="009159F6" w:rsidP="009159F6">
      <w:pPr>
        <w:rPr>
          <w:color w:val="000000"/>
          <w:sz w:val="20"/>
          <w:lang w:val="pl-PL"/>
        </w:rPr>
      </w:pPr>
      <w:r>
        <w:rPr>
          <w:color w:val="000000"/>
          <w:sz w:val="20"/>
          <w:lang w:val="pl-PL"/>
        </w:rPr>
        <w:br w:type="page"/>
      </w:r>
    </w:p>
    <w:p w14:paraId="52A47FC1" w14:textId="77777777" w:rsidR="009159F6" w:rsidRPr="003C75E8" w:rsidRDefault="009159F6" w:rsidP="009159F6">
      <w:pPr>
        <w:rPr>
          <w:lang w:val="pl-PL"/>
        </w:rPr>
      </w:pPr>
    </w:p>
    <w:p w14:paraId="393D0AE1" w14:textId="77777777" w:rsidR="009159F6" w:rsidRPr="003C75E8" w:rsidRDefault="009159F6" w:rsidP="009159F6">
      <w:pPr>
        <w:spacing w:before="100"/>
        <w:rPr>
          <w:color w:val="000000"/>
          <w:sz w:val="0"/>
          <w:lang w:val="pl-PL"/>
        </w:rPr>
      </w:pPr>
    </w:p>
    <w:p w14:paraId="75D736B9" w14:textId="43C57A33" w:rsidR="009159F6" w:rsidRPr="003C75E8" w:rsidRDefault="009159F6" w:rsidP="009159F6">
      <w:pPr>
        <w:pStyle w:val="Nagwek4"/>
        <w:spacing w:before="100" w:after="0"/>
        <w:rPr>
          <w:b w:val="0"/>
          <w:color w:val="000000"/>
          <w:sz w:val="24"/>
          <w:lang w:val="pl-PL"/>
        </w:rPr>
      </w:pPr>
      <w:bookmarkStart w:id="586" w:name="_Toc215824180"/>
      <w:r w:rsidRPr="003C75E8">
        <w:rPr>
          <w:b w:val="0"/>
          <w:color w:val="000000"/>
          <w:sz w:val="24"/>
          <w:lang w:val="pl-PL"/>
        </w:rPr>
        <w:t>2.</w:t>
      </w:r>
      <w:r w:rsidR="00324868">
        <w:rPr>
          <w:b w:val="0"/>
          <w:color w:val="000000"/>
          <w:sz w:val="24"/>
          <w:lang w:val="pl-PL"/>
        </w:rPr>
        <w:t>3</w:t>
      </w:r>
      <w:r w:rsidRPr="003C75E8">
        <w:rPr>
          <w:b w:val="0"/>
          <w:color w:val="000000"/>
          <w:sz w:val="24"/>
          <w:lang w:val="pl-PL"/>
        </w:rPr>
        <w:t>.1.1. Cel szczegółowy: ESO4.7. 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 (EFS+)</w:t>
      </w:r>
      <w:bookmarkEnd w:id="586"/>
    </w:p>
    <w:p w14:paraId="5C5B4101" w14:textId="77777777" w:rsidR="009159F6" w:rsidRPr="003C75E8" w:rsidRDefault="009159F6" w:rsidP="009159F6">
      <w:pPr>
        <w:spacing w:before="100"/>
        <w:rPr>
          <w:color w:val="000000"/>
          <w:sz w:val="0"/>
          <w:lang w:val="pl-PL"/>
        </w:rPr>
      </w:pPr>
    </w:p>
    <w:p w14:paraId="33D9AF7C" w14:textId="04B8684E" w:rsidR="009159F6" w:rsidRPr="003C75E8" w:rsidRDefault="009159F6" w:rsidP="009159F6">
      <w:pPr>
        <w:pStyle w:val="Nagwek4"/>
        <w:spacing w:before="100" w:after="0"/>
        <w:rPr>
          <w:b w:val="0"/>
          <w:color w:val="000000"/>
          <w:sz w:val="24"/>
          <w:lang w:val="pl-PL"/>
        </w:rPr>
      </w:pPr>
      <w:bookmarkStart w:id="587" w:name="_Toc215824181"/>
      <w:r w:rsidRPr="003C75E8">
        <w:rPr>
          <w:b w:val="0"/>
          <w:color w:val="000000"/>
          <w:sz w:val="24"/>
          <w:lang w:val="pl-PL"/>
        </w:rPr>
        <w:t>2.</w:t>
      </w:r>
      <w:r w:rsidR="00324868">
        <w:rPr>
          <w:b w:val="0"/>
          <w:color w:val="000000"/>
          <w:sz w:val="24"/>
          <w:lang w:val="pl-PL"/>
        </w:rPr>
        <w:t>3</w:t>
      </w:r>
      <w:r w:rsidRPr="003C75E8">
        <w:rPr>
          <w:b w:val="0"/>
          <w:color w:val="000000"/>
          <w:sz w:val="24"/>
          <w:lang w:val="pl-PL"/>
        </w:rPr>
        <w:t>.1.1.1. Interwencje wspierane z Funduszy</w:t>
      </w:r>
      <w:bookmarkEnd w:id="587"/>
    </w:p>
    <w:p w14:paraId="412E0602" w14:textId="77777777" w:rsidR="009159F6" w:rsidRPr="003C75E8" w:rsidRDefault="009159F6" w:rsidP="009159F6">
      <w:pPr>
        <w:spacing w:before="100"/>
        <w:rPr>
          <w:color w:val="000000"/>
          <w:sz w:val="0"/>
          <w:lang w:val="pl-PL"/>
        </w:rPr>
      </w:pPr>
    </w:p>
    <w:p w14:paraId="1DA94C07" w14:textId="77777777" w:rsidR="009159F6" w:rsidRPr="003C75E8" w:rsidRDefault="009159F6" w:rsidP="009159F6">
      <w:pPr>
        <w:spacing w:before="100"/>
        <w:rPr>
          <w:color w:val="000000"/>
          <w:sz w:val="0"/>
          <w:lang w:val="pl-PL"/>
        </w:rPr>
      </w:pPr>
      <w:r w:rsidRPr="003C75E8">
        <w:rPr>
          <w:color w:val="000000"/>
          <w:lang w:val="pl-PL"/>
        </w:rPr>
        <w:t>Podstawa prawna: art. 22 ust. 3 lit. d) ppkt (i), (iii), (iv), (v), (vi) i (vii) rozporządzenia w sprawie wspólnych przepisów</w:t>
      </w:r>
    </w:p>
    <w:p w14:paraId="02D65F18" w14:textId="77777777" w:rsidR="009159F6" w:rsidRPr="003C75E8" w:rsidRDefault="009159F6" w:rsidP="009159F6">
      <w:pPr>
        <w:pStyle w:val="Nagwek5"/>
        <w:spacing w:before="100" w:after="0"/>
        <w:rPr>
          <w:b w:val="0"/>
          <w:i w:val="0"/>
          <w:color w:val="000000"/>
          <w:sz w:val="24"/>
          <w:lang w:val="pl-PL"/>
        </w:rPr>
      </w:pPr>
      <w:bookmarkStart w:id="588" w:name="_Toc215824182"/>
      <w:r w:rsidRPr="003C75E8">
        <w:rPr>
          <w:b w:val="0"/>
          <w:i w:val="0"/>
          <w:color w:val="000000"/>
          <w:sz w:val="24"/>
          <w:lang w:val="pl-PL"/>
        </w:rPr>
        <w:t>Powiązane rodzaje działań – art. 22 ust. 3 lit. d) pkt (i) rozporządzenia w sprawie wspólnych przepisów oraz art. 6 rozporządzenia w sprawie EFS+:</w:t>
      </w:r>
      <w:bookmarkEnd w:id="588"/>
    </w:p>
    <w:p w14:paraId="750AD82F" w14:textId="77777777" w:rsidR="009159F6" w:rsidRPr="003C75E8" w:rsidRDefault="009159F6" w:rsidP="009159F6">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9159F6" w:rsidRPr="008D5E98" w14:paraId="445701E4" w14:textId="77777777" w:rsidTr="0028719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509C97" w14:textId="758A466C" w:rsidR="00FC3F62" w:rsidRPr="003C75E8" w:rsidRDefault="00FC3F62" w:rsidP="00FC3F62">
            <w:pPr>
              <w:spacing w:before="100"/>
              <w:rPr>
                <w:lang w:val="pl-PL"/>
              </w:rPr>
            </w:pPr>
            <w:r w:rsidRPr="003C75E8">
              <w:rPr>
                <w:lang w:val="pl-PL"/>
              </w:rPr>
              <w:t>W związku z aktualną sytuacją geopolityczną oraz identyfikowanymi zagrożeniami Unia Europejska intensyfikuje działania na rzecz wzmocnienia ochrony cywilnej, czego przejawem jest Raport Bezpieczniejsi Razem: Wzmacnianie Europejskiej Gotowości Cywilnej i Wojskowej, Biała Księga w sprawie obronności europejskiej – Gotowość 2030, a także prace w ramach Unijn</w:t>
            </w:r>
            <w:r>
              <w:rPr>
                <w:lang w:val="pl-PL"/>
              </w:rPr>
              <w:t>ej</w:t>
            </w:r>
            <w:r w:rsidRPr="003C75E8">
              <w:rPr>
                <w:lang w:val="pl-PL"/>
              </w:rPr>
              <w:t xml:space="preserve"> Strategi</w:t>
            </w:r>
            <w:r>
              <w:rPr>
                <w:lang w:val="pl-PL"/>
              </w:rPr>
              <w:t>i</w:t>
            </w:r>
            <w:r w:rsidRPr="003C75E8">
              <w:rPr>
                <w:lang w:val="pl-PL"/>
              </w:rPr>
              <w:t xml:space="preserve"> Gotowości. Zagrożenia wymuszają podjęcie szerokiego spektrum działań zmierzających do zapewnienia bezpieczeństwa mieszkańców województwa zachodniopomorskiego, w tym wsparcia oddolnych inicjatyw na rzecz budowania odpowiednich umiejętności i kompetencj</w:t>
            </w:r>
            <w:r>
              <w:rPr>
                <w:lang w:val="pl-PL"/>
              </w:rPr>
              <w:t>i</w:t>
            </w:r>
            <w:r w:rsidRPr="003C75E8">
              <w:rPr>
                <w:lang w:val="pl-PL"/>
              </w:rPr>
              <w:t xml:space="preserve"> zwiększających gotowość cywilną.  </w:t>
            </w:r>
          </w:p>
          <w:p w14:paraId="57ADB202" w14:textId="0F9F9793" w:rsidR="00FC3F62" w:rsidRPr="003C75E8" w:rsidRDefault="00FC3F62" w:rsidP="00FC3F62">
            <w:pPr>
              <w:spacing w:before="100"/>
              <w:rPr>
                <w:lang w:val="pl-PL"/>
              </w:rPr>
            </w:pPr>
            <w:r w:rsidRPr="003C75E8">
              <w:rPr>
                <w:lang w:val="pl-PL"/>
              </w:rPr>
              <w:t xml:space="preserve">Wysiłki wojskowe mające na celu obronę terytorium i ludności Unii Europejskiej muszą być uzupełnione solidnymi przygotowaniami cywilnymi, aby zmniejszyć potencjalną podatność na zagrożenia i ryzyko ataku w czasie pokoju, kryzysu i konfliktu. Siły zbrojne, zwłaszcza te rozmieszczone </w:t>
            </w:r>
            <w:r>
              <w:rPr>
                <w:lang w:val="pl-PL"/>
              </w:rPr>
              <w:t>na</w:t>
            </w:r>
            <w:r w:rsidRPr="003C75E8">
              <w:rPr>
                <w:lang w:val="pl-PL"/>
              </w:rPr>
              <w:t xml:space="preserve"> </w:t>
            </w:r>
            <w:r>
              <w:rPr>
                <w:lang w:val="pl-PL"/>
              </w:rPr>
              <w:t>obszarach</w:t>
            </w:r>
            <w:r w:rsidRPr="003C75E8">
              <w:rPr>
                <w:lang w:val="pl-PL"/>
              </w:rPr>
              <w:t xml:space="preserve"> kryzysowych i konflikt</w:t>
            </w:r>
            <w:r>
              <w:rPr>
                <w:lang w:val="pl-PL"/>
              </w:rPr>
              <w:t>owych</w:t>
            </w:r>
            <w:r w:rsidRPr="003C75E8">
              <w:rPr>
                <w:lang w:val="pl-PL"/>
              </w:rPr>
              <w:t>, są w dużym stopniu uzależnione od sektora cywilnego, aby móc realizować swoje zadania. Skuteczna gotowość cywilna gwarantuje właściwe przygotowanie do przeciwstawienia się atakom i wspomaga przez cały czas działania militarne.</w:t>
            </w:r>
          </w:p>
          <w:p w14:paraId="3D92E552" w14:textId="0A12D5C5" w:rsidR="00FC3F62" w:rsidRPr="003C75E8" w:rsidRDefault="00FC3F62" w:rsidP="00FC3F62">
            <w:pPr>
              <w:spacing w:before="100"/>
              <w:rPr>
                <w:lang w:val="pl-PL"/>
              </w:rPr>
            </w:pPr>
            <w:r w:rsidRPr="003C75E8">
              <w:rPr>
                <w:lang w:val="pl-PL"/>
              </w:rPr>
              <w:t xml:space="preserve">Działania w zakresie gotowości cywilnej kierowane będą do mieszkanek i mieszkańców województwa zachodniopomorskiego. </w:t>
            </w:r>
          </w:p>
          <w:p w14:paraId="47745886" w14:textId="1ED4B335" w:rsidR="00FC3F62" w:rsidRPr="003C75E8" w:rsidRDefault="00FC3F62" w:rsidP="00FC3F62">
            <w:pPr>
              <w:spacing w:before="100"/>
              <w:rPr>
                <w:lang w:val="pl-PL"/>
              </w:rPr>
            </w:pPr>
            <w:r w:rsidRPr="003C75E8">
              <w:rPr>
                <w:lang w:val="pl-PL"/>
              </w:rPr>
              <w:t>Planuje się realizację działań w zakresie gotowości cywilnej, m.in. przygotowanie ludności do właściwego zachowania się w sytuacji wystąpienia zagrożenia, rozwój umiejętności w zakresie przygotowania cywilnego</w:t>
            </w:r>
            <w:r w:rsidR="00123AED">
              <w:rPr>
                <w:lang w:val="pl-PL"/>
              </w:rPr>
              <w:t>. Zaplanowane działania w zakresie podnoszenia kwalifikacji/kompetencji będą realizowane poza systemem Bazy Usług Rozwojowych.</w:t>
            </w:r>
          </w:p>
          <w:p w14:paraId="5574EF6F" w14:textId="78868DEF" w:rsidR="00FC3F62" w:rsidRPr="003C75E8" w:rsidRDefault="00FC3F62" w:rsidP="00FC3F62">
            <w:pPr>
              <w:spacing w:before="100"/>
              <w:rPr>
                <w:lang w:val="pl-PL"/>
              </w:rPr>
            </w:pPr>
            <w:r w:rsidRPr="003C75E8">
              <w:rPr>
                <w:lang w:val="pl-PL"/>
              </w:rPr>
              <w:t>Interwencja częściowo będzie wdrażania w oparciu o potencjał Lokalnych Grup Działania w ramach instrumentu Rozwój Lokalny Kierowany przez Społeczność (RLKS), zgodnie z zasadą pomocniczości.</w:t>
            </w:r>
          </w:p>
          <w:p w14:paraId="02125E9A" w14:textId="77777777" w:rsidR="00FC3F62" w:rsidRPr="003C75E8" w:rsidRDefault="00FC3F62" w:rsidP="00FC3F62">
            <w:pPr>
              <w:spacing w:before="100"/>
              <w:rPr>
                <w:lang w:val="pl-PL"/>
              </w:rPr>
            </w:pPr>
            <w:r w:rsidRPr="003C75E8">
              <w:rPr>
                <w:lang w:val="pl-PL"/>
              </w:rPr>
              <w:t xml:space="preserve">Takie podejście przyczyni się do poprawy spójności społecznej i terytorialnej, co ma kluczowe znaczenie dla zwiększenia spójności całego społeczeństwa, w szczególności w zakresie bezpieczeństwa. Współpraca i wspólne, oddolne definiowanie potrzeb i problemów oraz propozycji ich rozwiązań prowadzić będzie do zintegrowanego i zrównoważonego rozwoju danego obszaru poprzez lepszą mobilizację potencjału na szczeblu lokalnym. Zwiększenie udziału społeczności lokalnych w programowaniu i zarządzaniu rozwojem danego obszaru poprzez RLKS przyczyni się do wzrostu poziomu kapitału społecznego – zwiększania partycypacji społecznej oraz szeroko rozumianej aktywności obywatelskiej. Zastosowanie instrumentu RLKS da szansę na zidentyfikowanie potrzeb mieszkańców regionu na możliwie najniższym poziomie i precyzyjny dobór interwencji w celu wdrażania konkretnych działań. </w:t>
            </w:r>
          </w:p>
          <w:p w14:paraId="15C3F54B" w14:textId="77777777" w:rsidR="00FC3F62" w:rsidRPr="003C75E8" w:rsidRDefault="00FC3F62" w:rsidP="00FC3F62">
            <w:pPr>
              <w:spacing w:before="100"/>
              <w:rPr>
                <w:lang w:val="pl-PL"/>
              </w:rPr>
            </w:pPr>
            <w:r w:rsidRPr="003C75E8">
              <w:rPr>
                <w:lang w:val="pl-PL"/>
              </w:rPr>
              <w:t>Lokalne Strategie Rozwoju objęte będą finansowaniem: Europejskiego Fundusz na rzecz Rozwoju Obszarów Wiejskich i Europejskiego Funduszu Społecznego Plus. W oparciu o zapisy rozporządzenia ogólnego przewiduje się możliwość finansowania kosztów bieżących i animacji. </w:t>
            </w:r>
          </w:p>
          <w:p w14:paraId="19A5EC55" w14:textId="77777777" w:rsidR="00FC3F62" w:rsidRPr="003C75E8" w:rsidRDefault="00FC3F62" w:rsidP="00FC3F62">
            <w:pPr>
              <w:spacing w:before="100"/>
              <w:rPr>
                <w:lang w:val="pl-PL"/>
              </w:rPr>
            </w:pPr>
            <w:r w:rsidRPr="003C75E8">
              <w:rPr>
                <w:lang w:val="pl-PL"/>
              </w:rPr>
              <w:t>Działania są spójne z celami funduszy polityki spójności, a także z najnowszym komunikatem Komisji w sprawie programu reform polityki spójności i jest ograniczony do ukierunkowanej zmiany rozporządzenia (UE) 2021/1057.</w:t>
            </w:r>
          </w:p>
          <w:p w14:paraId="0D683832" w14:textId="77777777" w:rsidR="00FC3F62" w:rsidRPr="00C218FB" w:rsidRDefault="00FC3F62" w:rsidP="00FC3F62">
            <w:pPr>
              <w:spacing w:before="100"/>
            </w:pPr>
            <w:r w:rsidRPr="00C218FB">
              <w:t>Oczekiwane rezultaty:</w:t>
            </w:r>
          </w:p>
          <w:p w14:paraId="21869D8E" w14:textId="5CFFF81E" w:rsidR="009159F6" w:rsidRPr="003C75E8" w:rsidRDefault="00FC3F62" w:rsidP="00FC3F62">
            <w:pPr>
              <w:pStyle w:val="Akapitzlist"/>
              <w:numPr>
                <w:ilvl w:val="0"/>
                <w:numId w:val="158"/>
              </w:numPr>
              <w:spacing w:before="100"/>
              <w:rPr>
                <w:lang w:val="pl-PL"/>
              </w:rPr>
            </w:pPr>
            <w:r w:rsidRPr="003C75E8">
              <w:rPr>
                <w:lang w:val="pl-PL"/>
              </w:rPr>
              <w:t>wzrost umiejętności w zakresie gotowości cywilnej</w:t>
            </w:r>
            <w:r>
              <w:rPr>
                <w:lang w:val="pl-PL"/>
              </w:rPr>
              <w:t>.</w:t>
            </w:r>
          </w:p>
        </w:tc>
      </w:tr>
    </w:tbl>
    <w:p w14:paraId="58F04F3C" w14:textId="77777777" w:rsidR="009159F6" w:rsidRPr="00A86374" w:rsidRDefault="009159F6" w:rsidP="009159F6">
      <w:pPr>
        <w:spacing w:before="100"/>
        <w:rPr>
          <w:color w:val="000000"/>
          <w:lang w:val="pl-PL"/>
        </w:rPr>
      </w:pPr>
    </w:p>
    <w:p w14:paraId="161C8E9C" w14:textId="77777777" w:rsidR="009159F6" w:rsidRPr="00A86374" w:rsidRDefault="009159F6" w:rsidP="009159F6">
      <w:pPr>
        <w:pStyle w:val="Nagwek5"/>
        <w:spacing w:before="100" w:after="0"/>
        <w:rPr>
          <w:b w:val="0"/>
          <w:i w:val="0"/>
          <w:color w:val="000000"/>
          <w:sz w:val="24"/>
          <w:lang w:val="pl-PL"/>
        </w:rPr>
      </w:pPr>
      <w:bookmarkStart w:id="589" w:name="_Toc215824183"/>
      <w:r w:rsidRPr="00A86374">
        <w:rPr>
          <w:b w:val="0"/>
          <w:i w:val="0"/>
          <w:color w:val="000000"/>
          <w:sz w:val="24"/>
          <w:lang w:val="pl-PL"/>
        </w:rPr>
        <w:t>Główne grupy docelowe – art. 22 ust. 3 lit. d) pkt (iii) rozporządzenia w sprawie wspólnych przepisów:</w:t>
      </w:r>
      <w:bookmarkEnd w:id="589"/>
    </w:p>
    <w:p w14:paraId="6097BA08" w14:textId="77777777" w:rsidR="009159F6" w:rsidRPr="00A86374" w:rsidRDefault="009159F6" w:rsidP="009159F6">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9159F6" w:rsidRPr="008D5E98" w14:paraId="7695A953" w14:textId="77777777" w:rsidTr="0028719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30E388" w14:textId="258BDC80" w:rsidR="009159F6" w:rsidRPr="00935F5B" w:rsidRDefault="00FC3F62" w:rsidP="00935F5B">
            <w:pPr>
              <w:numPr>
                <w:ilvl w:val="0"/>
                <w:numId w:val="155"/>
              </w:numPr>
              <w:spacing w:before="100"/>
              <w:rPr>
                <w:color w:val="000000"/>
                <w:lang w:val="pl-PL"/>
              </w:rPr>
            </w:pPr>
            <w:r w:rsidRPr="00A86374">
              <w:rPr>
                <w:color w:val="000000"/>
                <w:lang w:val="pl-PL"/>
              </w:rPr>
              <w:t>mieszkanki i mieszkańcy województwa zachodniopomorskiego</w:t>
            </w:r>
            <w:r w:rsidR="00870358">
              <w:rPr>
                <w:color w:val="000000"/>
                <w:lang w:val="pl-PL"/>
              </w:rPr>
              <w:t>.</w:t>
            </w:r>
          </w:p>
        </w:tc>
      </w:tr>
    </w:tbl>
    <w:p w14:paraId="668DDBF2" w14:textId="77777777" w:rsidR="009159F6" w:rsidRPr="00A86374" w:rsidRDefault="009159F6" w:rsidP="009159F6">
      <w:pPr>
        <w:spacing w:before="100"/>
        <w:rPr>
          <w:color w:val="000000"/>
          <w:lang w:val="pl-PL"/>
        </w:rPr>
      </w:pPr>
    </w:p>
    <w:p w14:paraId="6B3BCA6C" w14:textId="77777777" w:rsidR="009159F6" w:rsidRPr="00A86374" w:rsidRDefault="009159F6" w:rsidP="009159F6">
      <w:pPr>
        <w:pStyle w:val="Nagwek5"/>
        <w:spacing w:before="100" w:after="0"/>
        <w:rPr>
          <w:b w:val="0"/>
          <w:i w:val="0"/>
          <w:color w:val="000000"/>
          <w:sz w:val="24"/>
          <w:lang w:val="pl-PL"/>
        </w:rPr>
      </w:pPr>
      <w:bookmarkStart w:id="590" w:name="_Toc215824184"/>
      <w:r w:rsidRPr="00A86374">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590"/>
    </w:p>
    <w:p w14:paraId="6FD18692" w14:textId="77777777" w:rsidR="009159F6" w:rsidRPr="00A86374" w:rsidRDefault="009159F6" w:rsidP="009159F6">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9159F6" w:rsidRPr="008D5E98" w14:paraId="55B528ED" w14:textId="77777777" w:rsidTr="0028719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2FEEC0" w14:textId="77777777" w:rsidR="00520E8E" w:rsidRPr="00A86374" w:rsidRDefault="00520E8E" w:rsidP="00520E8E">
            <w:pPr>
              <w:spacing w:before="100"/>
              <w:rPr>
                <w:color w:val="000000"/>
                <w:lang w:val="pl-PL"/>
              </w:rPr>
            </w:pPr>
            <w:r w:rsidRPr="00A86374">
              <w:rPr>
                <w:color w:val="000000"/>
                <w:lang w:val="pl-PL"/>
              </w:rPr>
              <w:t>Działania w celu szczegółowym (g) będą realizowane z poszanowaniem zasad horyzontalnych UE, o których mowa w art. 10 Traktatu o funkcjonowaniu Unii Europejskiej. Wsparcie polityki spójności będzie udzielane wyłącznie projektom i beneficjentom, którzy przestrzegają przepisów antydyskryminacyjnych, o których mowa w art. 9 ust. 3 Rozporządzenia UE i Rady nr 2021/1060. W przypadku, gdy 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 Realizacja celu będzie zgodna z Konwencją ONZ o Prawach Osób Niepełnosprawnych ora z zapisami Karty Praw Podstawowych w szczególności w obszarze prawa do nauki (art. 14).</w:t>
            </w:r>
            <w:r>
              <w:rPr>
                <w:color w:val="000000"/>
                <w:lang w:val="pl-PL"/>
              </w:rPr>
              <w:t xml:space="preserve"> </w:t>
            </w:r>
            <w:r w:rsidRPr="00A86374">
              <w:rPr>
                <w:color w:val="000000"/>
                <w:lang w:val="pl-PL"/>
              </w:rPr>
              <w:t>Działania prowadzone w obszarze edukacji będą dostępne dla wszystkich osób bez względu na płeć, rasę lub pochodzenie etniczne, religię lub światopogląd, niepełnosprawność, wiek lub orientację seksualną. Przyczyni się to m.in. do zwiększenia uczestnictwa osób z niepełnosprawnościami</w:t>
            </w:r>
            <w:r>
              <w:rPr>
                <w:color w:val="000000"/>
                <w:lang w:val="pl-PL"/>
              </w:rPr>
              <w:t>,</w:t>
            </w:r>
            <w:r w:rsidRPr="00A86374">
              <w:rPr>
                <w:color w:val="000000"/>
                <w:lang w:val="pl-PL"/>
              </w:rPr>
              <w:t xml:space="preserve"> jak i osób z grup defaworyzowanych w uczeniu się przez całe życie.</w:t>
            </w:r>
          </w:p>
          <w:p w14:paraId="1EE71A16" w14:textId="77777777" w:rsidR="00520E8E" w:rsidRPr="00A86374" w:rsidRDefault="00520E8E" w:rsidP="00520E8E">
            <w:pPr>
              <w:spacing w:before="100"/>
              <w:rPr>
                <w:color w:val="000000"/>
                <w:lang w:val="pl-PL"/>
              </w:rPr>
            </w:pPr>
            <w:r w:rsidRPr="00A86374">
              <w:rPr>
                <w:color w:val="000000"/>
                <w:lang w:val="pl-PL"/>
              </w:rPr>
              <w:t xml:space="preserve">Przewiduje się również wprowadzenie wymogu stosowania klauzul społecznych w procedurach związanych z prawem zamówień publicznych m.in. poprzez odpowiednie kryteria wyboru projektów. </w:t>
            </w:r>
          </w:p>
          <w:p w14:paraId="5C8AD909" w14:textId="22E08BC5" w:rsidR="009159F6" w:rsidRPr="00A86374" w:rsidRDefault="00520E8E" w:rsidP="00520E8E">
            <w:pPr>
              <w:spacing w:before="100"/>
              <w:rPr>
                <w:color w:val="000000"/>
                <w:lang w:val="pl-PL"/>
              </w:rPr>
            </w:pPr>
            <w:r w:rsidRPr="00A86374">
              <w:rPr>
                <w:color w:val="000000"/>
                <w:lang w:val="pl-PL"/>
              </w:rPr>
              <w:t>W celu wyboru operacji IZ będzie stosować kryteria i procedury, które są niedyskryminacyjne, przejrzyste, gwarantują równouprawnienie płci i uwzględniają zasady horyzontalne</w:t>
            </w:r>
            <w:r>
              <w:rPr>
                <w:color w:val="000000"/>
                <w:lang w:val="pl-PL"/>
              </w:rPr>
              <w:t>,</w:t>
            </w:r>
            <w:r w:rsidRPr="00A86374">
              <w:rPr>
                <w:color w:val="000000"/>
                <w:lang w:val="pl-PL"/>
              </w:rPr>
              <w:t> jak i również zasady zrównoważonego rozwoju. Do przestrzegania zasad horyzontalnych zobowiązane będą zarówno instytucje zaangażowane we wdrażanie programu, jak również beneficjenci projektów. Realizowane w projektach działania będą uwzględniać wymogi dotyczące zasady równości szans i zapobiegania dyskryminacji. Realizowane projekty powinny charakteryzować się wysoką jakością i kompleksowością udzielanego wsparcia, zapewniać wysoki poziom jego dostosowania do potrzeb i umiejętności osób uczestniczących w projektach oraz uwzględniać ich indywidualne predyspozycje i możliwości.</w:t>
            </w:r>
          </w:p>
        </w:tc>
      </w:tr>
    </w:tbl>
    <w:p w14:paraId="21EFF333" w14:textId="77777777" w:rsidR="009159F6" w:rsidRPr="00A86374" w:rsidRDefault="009159F6" w:rsidP="009159F6">
      <w:pPr>
        <w:spacing w:before="100"/>
        <w:rPr>
          <w:color w:val="000000"/>
          <w:lang w:val="pl-PL"/>
        </w:rPr>
      </w:pPr>
    </w:p>
    <w:p w14:paraId="0D51C2F9" w14:textId="77777777" w:rsidR="009159F6" w:rsidRPr="00A86374" w:rsidRDefault="009159F6" w:rsidP="009159F6">
      <w:pPr>
        <w:pStyle w:val="Nagwek5"/>
        <w:spacing w:before="100" w:after="0"/>
        <w:rPr>
          <w:b w:val="0"/>
          <w:i w:val="0"/>
          <w:color w:val="000000"/>
          <w:sz w:val="24"/>
          <w:lang w:val="pl-PL"/>
        </w:rPr>
      </w:pPr>
      <w:bookmarkStart w:id="591" w:name="_Toc215824185"/>
      <w:r w:rsidRPr="00A86374">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591"/>
    </w:p>
    <w:p w14:paraId="14B17CF6" w14:textId="77777777" w:rsidR="009159F6" w:rsidRPr="00A86374" w:rsidRDefault="009159F6" w:rsidP="009159F6">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9159F6" w:rsidRPr="008D5E98" w14:paraId="25E77FF3" w14:textId="77777777" w:rsidTr="0028719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13AD2D" w14:textId="28BF8430" w:rsidR="009159F6" w:rsidRPr="00A86374" w:rsidRDefault="00520E8E" w:rsidP="00287198">
            <w:pPr>
              <w:spacing w:before="100"/>
              <w:rPr>
                <w:color w:val="000000"/>
                <w:lang w:val="pl-PL"/>
              </w:rPr>
            </w:pPr>
            <w:r w:rsidRPr="00A86374">
              <w:rPr>
                <w:color w:val="000000"/>
                <w:lang w:val="pl-PL"/>
              </w:rPr>
              <w:t>W ramach celu szczegółowego przewiduje się zastosowanie instrumentu terytorialnego Rozwój Lokalny Kierowany przez Społeczność.</w:t>
            </w:r>
          </w:p>
        </w:tc>
      </w:tr>
    </w:tbl>
    <w:p w14:paraId="3D2456A2" w14:textId="77777777" w:rsidR="009159F6" w:rsidRPr="00A86374" w:rsidRDefault="009159F6" w:rsidP="009159F6">
      <w:pPr>
        <w:spacing w:before="100"/>
        <w:rPr>
          <w:color w:val="000000"/>
          <w:lang w:val="pl-PL"/>
        </w:rPr>
      </w:pPr>
    </w:p>
    <w:p w14:paraId="361C5806" w14:textId="77777777" w:rsidR="009159F6" w:rsidRPr="00A86374" w:rsidRDefault="009159F6" w:rsidP="009159F6">
      <w:pPr>
        <w:pStyle w:val="Nagwek5"/>
        <w:spacing w:before="100" w:after="0"/>
        <w:rPr>
          <w:b w:val="0"/>
          <w:i w:val="0"/>
          <w:color w:val="000000"/>
          <w:sz w:val="24"/>
          <w:lang w:val="pl-PL"/>
        </w:rPr>
      </w:pPr>
      <w:bookmarkStart w:id="592" w:name="_Toc215824186"/>
      <w:r w:rsidRPr="00A86374">
        <w:rPr>
          <w:b w:val="0"/>
          <w:i w:val="0"/>
          <w:color w:val="000000"/>
          <w:sz w:val="24"/>
          <w:lang w:val="pl-PL"/>
        </w:rPr>
        <w:t>Działania międzyregionalne, transgraniczne i transnarodowe – art. 22 ust. 3 lit. d) pkt (vi) rozporządzenia w sprawie wspólnych przepisów</w:t>
      </w:r>
      <w:bookmarkEnd w:id="592"/>
    </w:p>
    <w:p w14:paraId="7869A97B" w14:textId="77777777" w:rsidR="009159F6" w:rsidRPr="00A86374" w:rsidRDefault="009159F6" w:rsidP="009159F6">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9159F6" w:rsidRPr="008D5E98" w14:paraId="304BF45D" w14:textId="77777777" w:rsidTr="0028719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9A5723" w14:textId="77777777" w:rsidR="00520E8E" w:rsidRPr="00A86374" w:rsidRDefault="00520E8E" w:rsidP="00520E8E">
            <w:pPr>
              <w:spacing w:before="100"/>
              <w:rPr>
                <w:color w:val="000000"/>
                <w:lang w:val="pl-PL"/>
              </w:rPr>
            </w:pPr>
            <w:r w:rsidRPr="00A86374">
              <w:rPr>
                <w:color w:val="000000"/>
                <w:lang w:val="pl-PL"/>
              </w:rPr>
              <w:t xml:space="preserve">Działania w ramach celu szczegółowego (g) w obszarze kształcenia osób dorosłych przyczynią się do wzmocnienia wymiaru społecznego Strategii UE dla Morza Bałtyckiego w obszarze edukacji. Strategia ta zakłada wzrost dobrobytu poprzez dostęp do wysokiej jakości edukacji i szkoleń dla wszystkich. </w:t>
            </w:r>
          </w:p>
          <w:p w14:paraId="41107B03" w14:textId="1D0DC637" w:rsidR="009159F6" w:rsidRPr="00A86374" w:rsidRDefault="00520E8E" w:rsidP="00520E8E">
            <w:pPr>
              <w:spacing w:before="100"/>
              <w:rPr>
                <w:color w:val="000000"/>
                <w:lang w:val="pl-PL"/>
              </w:rPr>
            </w:pPr>
            <w:r w:rsidRPr="00A86374">
              <w:rPr>
                <w:color w:val="000000"/>
                <w:lang w:val="pl-PL"/>
              </w:rPr>
              <w:t>Działania z zakresu uczenia się przez całe życie, edukacji i kształcenia, zaplanowane w celu szczegółowym (g) w FEPZ są komplementarne z Programem Współpracy Interreg V-A Niemcy-Meklemburgia-Pomorze Przednie/Brandenburgia-Polska (OŚ 3 Edukacja). Ponadto, zostanie zapewniona koordynacja z FEPZ w postaci instytucjonalnej poprzez regularną wymianę informacji w zakresie planowanych do realizacji projektów lub dobrych praktyk na Pomorzu Zachodnim, jak i w kraju związkowym Meklemburgia-Pomorze Przednie.</w:t>
            </w:r>
          </w:p>
        </w:tc>
      </w:tr>
    </w:tbl>
    <w:p w14:paraId="6CEA5831" w14:textId="77777777" w:rsidR="009159F6" w:rsidRPr="00A86374" w:rsidRDefault="009159F6" w:rsidP="009159F6">
      <w:pPr>
        <w:spacing w:before="100"/>
        <w:rPr>
          <w:color w:val="000000"/>
          <w:lang w:val="pl-PL"/>
        </w:rPr>
      </w:pPr>
    </w:p>
    <w:p w14:paraId="754649C8" w14:textId="77777777" w:rsidR="009159F6" w:rsidRPr="00A86374" w:rsidRDefault="009159F6" w:rsidP="009159F6">
      <w:pPr>
        <w:pStyle w:val="Nagwek5"/>
        <w:spacing w:before="100" w:after="0"/>
        <w:rPr>
          <w:b w:val="0"/>
          <w:i w:val="0"/>
          <w:color w:val="000000"/>
          <w:sz w:val="24"/>
          <w:lang w:val="pl-PL"/>
        </w:rPr>
      </w:pPr>
      <w:bookmarkStart w:id="593" w:name="_Toc215824187"/>
      <w:r w:rsidRPr="00A86374">
        <w:rPr>
          <w:b w:val="0"/>
          <w:i w:val="0"/>
          <w:color w:val="000000"/>
          <w:sz w:val="24"/>
          <w:lang w:val="pl-PL"/>
        </w:rPr>
        <w:t>Planowane wykorzystanie instrumentów finansowych – art. 22 ust. 3 lit. d) pkt (vii) rozporządzenia w sprawie wspólnych przepisów</w:t>
      </w:r>
      <w:bookmarkEnd w:id="593"/>
    </w:p>
    <w:p w14:paraId="248972C5" w14:textId="77777777" w:rsidR="009159F6" w:rsidRPr="00A86374" w:rsidRDefault="009159F6" w:rsidP="009159F6">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9159F6" w:rsidRPr="008D5E98" w14:paraId="7A2572A8" w14:textId="77777777" w:rsidTr="00287198">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04C5CF" w14:textId="56F38282" w:rsidR="009159F6" w:rsidRPr="00A86374" w:rsidRDefault="00520E8E" w:rsidP="00287198">
            <w:pPr>
              <w:spacing w:before="100"/>
              <w:rPr>
                <w:color w:val="000000"/>
                <w:lang w:val="pl-PL"/>
              </w:rPr>
            </w:pPr>
            <w:r w:rsidRPr="00A86374">
              <w:rPr>
                <w:color w:val="000000"/>
                <w:lang w:val="pl-PL"/>
              </w:rPr>
              <w:t>Z uwagi na charakter planowanych działań oraz typ beneficjenta podjęto decyzję o niestosowaniu instrumentów finansowych w ramach danego celu szczegółowego. Działania przewidziane do realizacji nie generują dochodu ani oszczędności kosztów w sektorze usług publicznych. Ponadto</w:t>
            </w:r>
            <w:r>
              <w:rPr>
                <w:color w:val="000000"/>
                <w:lang w:val="pl-PL"/>
              </w:rPr>
              <w:t>,</w:t>
            </w:r>
            <w:r w:rsidRPr="00A86374">
              <w:rPr>
                <w:color w:val="000000"/>
                <w:lang w:val="pl-PL"/>
              </w:rPr>
              <w:t xml:space="preserve"> charakteryzują się niską opłacalnością finansową, a za ich realizacją przemawiają względy społeczne.</w:t>
            </w:r>
          </w:p>
        </w:tc>
      </w:tr>
    </w:tbl>
    <w:p w14:paraId="09AC9CC8" w14:textId="77777777" w:rsidR="009159F6" w:rsidRPr="00A86374" w:rsidRDefault="009159F6" w:rsidP="009159F6">
      <w:pPr>
        <w:spacing w:before="100"/>
        <w:rPr>
          <w:color w:val="000000"/>
          <w:lang w:val="pl-PL"/>
        </w:rPr>
      </w:pPr>
    </w:p>
    <w:p w14:paraId="3E0760F9" w14:textId="03DB55C6" w:rsidR="009159F6" w:rsidRPr="00A86374" w:rsidRDefault="009159F6" w:rsidP="009159F6">
      <w:pPr>
        <w:pStyle w:val="Nagwek4"/>
        <w:spacing w:before="100" w:after="0"/>
        <w:rPr>
          <w:b w:val="0"/>
          <w:color w:val="000000"/>
          <w:sz w:val="24"/>
          <w:lang w:val="pl-PL"/>
        </w:rPr>
      </w:pPr>
      <w:bookmarkStart w:id="594" w:name="_Toc215824188"/>
      <w:r w:rsidRPr="00A86374">
        <w:rPr>
          <w:b w:val="0"/>
          <w:color w:val="000000"/>
          <w:sz w:val="24"/>
          <w:lang w:val="pl-PL"/>
        </w:rPr>
        <w:t>2.</w:t>
      </w:r>
      <w:r w:rsidR="00324868">
        <w:rPr>
          <w:b w:val="0"/>
          <w:color w:val="000000"/>
          <w:sz w:val="24"/>
          <w:lang w:val="pl-PL"/>
        </w:rPr>
        <w:t>3</w:t>
      </w:r>
      <w:r w:rsidRPr="00A86374">
        <w:rPr>
          <w:b w:val="0"/>
          <w:color w:val="000000"/>
          <w:sz w:val="24"/>
          <w:lang w:val="pl-PL"/>
        </w:rPr>
        <w:t>.1.1.2. Wskaźniki</w:t>
      </w:r>
      <w:bookmarkEnd w:id="594"/>
    </w:p>
    <w:p w14:paraId="3C2012C3" w14:textId="77777777" w:rsidR="009159F6" w:rsidRPr="00A86374" w:rsidRDefault="009159F6" w:rsidP="009159F6">
      <w:pPr>
        <w:spacing w:before="100"/>
        <w:rPr>
          <w:color w:val="000000"/>
          <w:sz w:val="0"/>
          <w:lang w:val="pl-PL"/>
        </w:rPr>
      </w:pPr>
    </w:p>
    <w:p w14:paraId="357CA8AB" w14:textId="77777777" w:rsidR="009159F6" w:rsidRPr="00A86374" w:rsidRDefault="009159F6" w:rsidP="009159F6">
      <w:pPr>
        <w:spacing w:before="100"/>
        <w:rPr>
          <w:color w:val="000000"/>
          <w:sz w:val="0"/>
          <w:lang w:val="pl-PL"/>
        </w:rPr>
      </w:pPr>
      <w:r w:rsidRPr="00A86374">
        <w:rPr>
          <w:color w:val="000000"/>
          <w:lang w:val="pl-PL"/>
        </w:rPr>
        <w:t>Podstawa prawna: art. 22 ust. 3 lit. d) pkt (ii) rozporządzenia w sprawie wspólnych przepisów oraz art. 8 rozporządzenia w sprawie EFRR i Funduszu Spójności</w:t>
      </w:r>
    </w:p>
    <w:p w14:paraId="0A5F7C32" w14:textId="77777777" w:rsidR="009159F6" w:rsidRDefault="009159F6" w:rsidP="009159F6">
      <w:pPr>
        <w:pStyle w:val="Nagwek5"/>
        <w:spacing w:before="100" w:after="0"/>
        <w:rPr>
          <w:b w:val="0"/>
          <w:i w:val="0"/>
          <w:color w:val="000000"/>
          <w:sz w:val="24"/>
        </w:rPr>
      </w:pPr>
      <w:bookmarkStart w:id="595" w:name="_Toc215824189"/>
      <w:r>
        <w:rPr>
          <w:b w:val="0"/>
          <w:i w:val="0"/>
          <w:color w:val="000000"/>
          <w:sz w:val="24"/>
        </w:rPr>
        <w:t>Tabela 2: Wskaźniki produktu</w:t>
      </w:r>
      <w:bookmarkEnd w:id="595"/>
    </w:p>
    <w:p w14:paraId="0C2C3600" w14:textId="77777777" w:rsidR="009159F6" w:rsidRDefault="009159F6" w:rsidP="009159F6">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99"/>
        <w:gridCol w:w="798"/>
        <w:gridCol w:w="1543"/>
        <w:gridCol w:w="1492"/>
        <w:gridCol w:w="5608"/>
        <w:gridCol w:w="1139"/>
        <w:gridCol w:w="1214"/>
        <w:gridCol w:w="1259"/>
      </w:tblGrid>
      <w:tr w:rsidR="009159F6" w14:paraId="6CC29C68"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7205B72" w14:textId="77777777" w:rsidR="009159F6" w:rsidRDefault="009159F6" w:rsidP="00287198">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F60D5CB" w14:textId="77777777" w:rsidR="009159F6" w:rsidRDefault="009159F6" w:rsidP="00287198">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0F69B1F" w14:textId="77777777" w:rsidR="009159F6" w:rsidRDefault="009159F6" w:rsidP="00287198">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FA9CDF4" w14:textId="77777777" w:rsidR="009159F6" w:rsidRDefault="009159F6" w:rsidP="00287198">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04ECD60" w14:textId="77777777" w:rsidR="009159F6" w:rsidRDefault="009159F6" w:rsidP="00287198">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A29BD81" w14:textId="77777777" w:rsidR="009159F6" w:rsidRDefault="009159F6" w:rsidP="00287198">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E57F1B4" w14:textId="77777777" w:rsidR="009159F6" w:rsidRDefault="009159F6" w:rsidP="00287198">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E05955" w14:textId="77777777" w:rsidR="009159F6" w:rsidRDefault="009159F6" w:rsidP="00287198">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FD01500" w14:textId="77777777" w:rsidR="009159F6" w:rsidRDefault="009159F6" w:rsidP="00287198">
            <w:pPr>
              <w:spacing w:before="100"/>
              <w:jc w:val="center"/>
              <w:rPr>
                <w:color w:val="000000"/>
                <w:sz w:val="20"/>
              </w:rPr>
            </w:pPr>
            <w:r>
              <w:rPr>
                <w:color w:val="000000"/>
                <w:sz w:val="20"/>
              </w:rPr>
              <w:t>Cel końcowy (2029)</w:t>
            </w:r>
          </w:p>
        </w:tc>
      </w:tr>
      <w:tr w:rsidR="009159F6" w14:paraId="4348D31D"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F721EB" w14:textId="2D258AB3" w:rsidR="009159F6" w:rsidRDefault="009159F6" w:rsidP="00287198">
            <w:pPr>
              <w:spacing w:before="100"/>
              <w:rPr>
                <w:color w:val="000000"/>
                <w:sz w:val="20"/>
              </w:rPr>
            </w:pPr>
            <w:r>
              <w:rPr>
                <w:color w:val="000000"/>
                <w:sz w:val="20"/>
              </w:rPr>
              <w:t>1</w:t>
            </w:r>
            <w:r w:rsidR="00906F34">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DCE9A6" w14:textId="77777777" w:rsidR="009159F6" w:rsidRDefault="009159F6" w:rsidP="00287198">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FC3E66" w14:textId="77777777" w:rsidR="009159F6" w:rsidRDefault="009159F6" w:rsidP="00287198">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F2C422" w14:textId="77777777" w:rsidR="009159F6" w:rsidRDefault="009159F6" w:rsidP="00287198">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5B0BF7" w14:textId="1ABB542C" w:rsidR="009159F6" w:rsidRPr="00AF0D7C" w:rsidRDefault="00AF0D7C" w:rsidP="00287198">
            <w:pPr>
              <w:spacing w:before="100"/>
              <w:rPr>
                <w:bCs/>
                <w:color w:val="000000"/>
                <w:sz w:val="20"/>
              </w:rPr>
            </w:pPr>
            <w:r w:rsidRPr="00AF0D7C">
              <w:rPr>
                <w:bCs/>
                <w:color w:val="000000"/>
                <w:sz w:val="20"/>
              </w:rPr>
              <w:t>PLAGO01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E6E4BD" w14:textId="438CBCDA" w:rsidR="009159F6" w:rsidRPr="003C75E8" w:rsidRDefault="00AF0D7C" w:rsidP="00287198">
            <w:pPr>
              <w:spacing w:before="100"/>
              <w:rPr>
                <w:color w:val="000000"/>
                <w:sz w:val="20"/>
                <w:lang w:val="pl-PL"/>
              </w:rPr>
            </w:pPr>
            <w:r w:rsidRPr="00AF0D7C">
              <w:rPr>
                <w:color w:val="000000"/>
                <w:sz w:val="20"/>
                <w:lang w:val="pl-PL"/>
              </w:rPr>
              <w:t>Liczba osób objętych wsparciem w dziedzinie gotowości cywilnej, w przemyśle obronnym lub dziedzinie cyberbezpieczeństwa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E1F09E" w14:textId="77777777" w:rsidR="009159F6" w:rsidRDefault="009159F6" w:rsidP="00287198">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D89B97" w14:textId="77777777" w:rsidR="009159F6" w:rsidRDefault="009159F6" w:rsidP="00287198">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D5C08E" w14:textId="7DB7EBE7" w:rsidR="009159F6" w:rsidRDefault="00520E8E" w:rsidP="00287198">
            <w:pPr>
              <w:spacing w:before="100"/>
              <w:jc w:val="right"/>
              <w:rPr>
                <w:color w:val="000000"/>
                <w:sz w:val="20"/>
              </w:rPr>
            </w:pPr>
            <w:r>
              <w:rPr>
                <w:color w:val="000000"/>
                <w:sz w:val="20"/>
              </w:rPr>
              <w:t>14 068</w:t>
            </w:r>
          </w:p>
        </w:tc>
      </w:tr>
      <w:tr w:rsidR="009159F6" w14:paraId="21E9CD50"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D7DCF8" w14:textId="6BD94BFB" w:rsidR="009159F6" w:rsidRDefault="009159F6" w:rsidP="00287198">
            <w:pPr>
              <w:spacing w:before="100"/>
              <w:rPr>
                <w:color w:val="000000"/>
                <w:sz w:val="20"/>
              </w:rPr>
            </w:pPr>
            <w:r>
              <w:rPr>
                <w:color w:val="000000"/>
                <w:sz w:val="20"/>
              </w:rPr>
              <w:t>1</w:t>
            </w:r>
            <w:r w:rsidR="00906F34">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450358" w14:textId="77777777" w:rsidR="009159F6" w:rsidRDefault="009159F6" w:rsidP="00287198">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9DF401" w14:textId="77777777" w:rsidR="009159F6" w:rsidRDefault="009159F6" w:rsidP="00287198">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A68437" w14:textId="77777777" w:rsidR="009159F6" w:rsidRDefault="009159F6" w:rsidP="00287198">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2ADEC8" w14:textId="77777777" w:rsidR="009159F6" w:rsidRDefault="009159F6" w:rsidP="00287198">
            <w:pPr>
              <w:spacing w:before="100"/>
              <w:rPr>
                <w:color w:val="000000"/>
                <w:sz w:val="20"/>
              </w:rPr>
            </w:pPr>
            <w:r>
              <w:rPr>
                <w:color w:val="000000"/>
                <w:sz w:val="20"/>
              </w:rPr>
              <w:t>PLOCO04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B15AB4" w14:textId="77777777" w:rsidR="009159F6" w:rsidRPr="003C75E8" w:rsidRDefault="009159F6" w:rsidP="00287198">
            <w:pPr>
              <w:spacing w:before="100"/>
              <w:rPr>
                <w:color w:val="000000"/>
                <w:sz w:val="20"/>
                <w:lang w:val="pl-PL"/>
              </w:rPr>
            </w:pPr>
            <w:r w:rsidRPr="003C75E8">
              <w:rPr>
                <w:color w:val="000000"/>
                <w:sz w:val="20"/>
                <w:lang w:val="pl-PL"/>
              </w:rPr>
              <w:t>Wspierane strategie rozwoju lokalnego kierowanego przez społeczność</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F1793E" w14:textId="77777777" w:rsidR="009159F6" w:rsidRDefault="009159F6" w:rsidP="00287198">
            <w:pPr>
              <w:spacing w:before="100"/>
              <w:rPr>
                <w:color w:val="000000"/>
                <w:sz w:val="20"/>
              </w:rPr>
            </w:pPr>
            <w:r>
              <w:rPr>
                <w:color w:val="000000"/>
                <w:sz w:val="20"/>
              </w:rPr>
              <w:t>sztuki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C50ECC" w14:textId="77777777" w:rsidR="009159F6" w:rsidRDefault="009159F6" w:rsidP="00287198">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D588B1" w14:textId="77777777" w:rsidR="009159F6" w:rsidRDefault="009159F6" w:rsidP="00287198">
            <w:pPr>
              <w:spacing w:before="100"/>
              <w:jc w:val="right"/>
              <w:rPr>
                <w:color w:val="000000"/>
                <w:sz w:val="20"/>
              </w:rPr>
            </w:pPr>
            <w:r>
              <w:rPr>
                <w:color w:val="000000"/>
                <w:sz w:val="20"/>
              </w:rPr>
              <w:t>13,00</w:t>
            </w:r>
          </w:p>
        </w:tc>
      </w:tr>
    </w:tbl>
    <w:p w14:paraId="217635D4" w14:textId="77777777" w:rsidR="009159F6" w:rsidRDefault="009159F6" w:rsidP="009159F6">
      <w:pPr>
        <w:spacing w:before="100"/>
        <w:rPr>
          <w:color w:val="000000"/>
          <w:sz w:val="20"/>
        </w:rPr>
      </w:pPr>
    </w:p>
    <w:p w14:paraId="4EFBCF98" w14:textId="77777777" w:rsidR="009159F6" w:rsidRPr="003C75E8" w:rsidRDefault="009159F6" w:rsidP="009159F6">
      <w:pPr>
        <w:spacing w:before="100"/>
        <w:rPr>
          <w:color w:val="000000"/>
          <w:sz w:val="0"/>
          <w:lang w:val="pl-PL"/>
        </w:rPr>
      </w:pPr>
      <w:r w:rsidRPr="003C75E8">
        <w:rPr>
          <w:color w:val="000000"/>
          <w:lang w:val="pl-PL"/>
        </w:rPr>
        <w:t>Podstawa prawna: art. 22 ust. 3 lit. d) ppkt (ii) rozporządzenia w sprawie wspólnych przepisów</w:t>
      </w:r>
    </w:p>
    <w:p w14:paraId="2D57E24C" w14:textId="77777777" w:rsidR="009159F6" w:rsidRDefault="009159F6" w:rsidP="009159F6">
      <w:pPr>
        <w:pStyle w:val="Nagwek5"/>
        <w:spacing w:before="100" w:after="0"/>
        <w:rPr>
          <w:b w:val="0"/>
          <w:i w:val="0"/>
          <w:color w:val="000000"/>
          <w:sz w:val="24"/>
        </w:rPr>
      </w:pPr>
      <w:bookmarkStart w:id="596" w:name="_Toc215824190"/>
      <w:r>
        <w:rPr>
          <w:b w:val="0"/>
          <w:i w:val="0"/>
          <w:color w:val="000000"/>
          <w:sz w:val="24"/>
        </w:rPr>
        <w:t>Tabela 3: Wskaźniki rezultatu</w:t>
      </w:r>
      <w:bookmarkEnd w:id="596"/>
    </w:p>
    <w:p w14:paraId="1F913C8D" w14:textId="77777777" w:rsidR="009159F6" w:rsidRDefault="009159F6" w:rsidP="009159F6">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1202"/>
        <w:gridCol w:w="798"/>
        <w:gridCol w:w="1161"/>
        <w:gridCol w:w="1415"/>
        <w:gridCol w:w="3720"/>
        <w:gridCol w:w="987"/>
        <w:gridCol w:w="1386"/>
        <w:gridCol w:w="1089"/>
        <w:gridCol w:w="991"/>
        <w:gridCol w:w="948"/>
        <w:gridCol w:w="654"/>
      </w:tblGrid>
      <w:tr w:rsidR="009159F6" w14:paraId="30545245"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1CCB6E1" w14:textId="77777777" w:rsidR="009159F6" w:rsidRDefault="009159F6" w:rsidP="00287198">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5909E6B" w14:textId="77777777" w:rsidR="009159F6" w:rsidRDefault="009159F6" w:rsidP="00287198">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1A500D" w14:textId="77777777" w:rsidR="009159F6" w:rsidRDefault="009159F6" w:rsidP="00287198">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7DF31E" w14:textId="77777777" w:rsidR="009159F6" w:rsidRDefault="009159F6" w:rsidP="00287198">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E48B0E" w14:textId="77777777" w:rsidR="009159F6" w:rsidRDefault="009159F6" w:rsidP="00287198">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0B78B06" w14:textId="77777777" w:rsidR="009159F6" w:rsidRDefault="009159F6" w:rsidP="00287198">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C5D5799" w14:textId="77777777" w:rsidR="009159F6" w:rsidRDefault="009159F6" w:rsidP="00287198">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F64A13" w14:textId="77777777" w:rsidR="009159F6" w:rsidRPr="003C75E8" w:rsidRDefault="009159F6" w:rsidP="00287198">
            <w:pPr>
              <w:spacing w:before="100"/>
              <w:jc w:val="center"/>
              <w:rPr>
                <w:color w:val="000000"/>
                <w:sz w:val="20"/>
                <w:lang w:val="pl-PL"/>
              </w:rPr>
            </w:pPr>
            <w:r w:rsidRPr="003C75E8">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A8464EF" w14:textId="77777777" w:rsidR="009159F6" w:rsidRDefault="009159F6" w:rsidP="00287198">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4212134" w14:textId="77777777" w:rsidR="009159F6" w:rsidRDefault="009159F6" w:rsidP="00287198">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603B5D0" w14:textId="77777777" w:rsidR="009159F6" w:rsidRDefault="009159F6" w:rsidP="00287198">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762B205" w14:textId="77777777" w:rsidR="009159F6" w:rsidRDefault="009159F6" w:rsidP="00287198">
            <w:pPr>
              <w:spacing w:before="100"/>
              <w:jc w:val="center"/>
              <w:rPr>
                <w:color w:val="000000"/>
                <w:sz w:val="20"/>
              </w:rPr>
            </w:pPr>
            <w:r>
              <w:rPr>
                <w:color w:val="000000"/>
                <w:sz w:val="20"/>
              </w:rPr>
              <w:t>Uwagi</w:t>
            </w:r>
          </w:p>
        </w:tc>
      </w:tr>
      <w:tr w:rsidR="00520E8E" w14:paraId="40928AD2"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E4DC7C" w14:textId="0A44BCD8" w:rsidR="00520E8E" w:rsidRDefault="00520E8E" w:rsidP="00520E8E">
            <w:pPr>
              <w:spacing w:before="100"/>
              <w:rPr>
                <w:color w:val="000000"/>
                <w:sz w:val="20"/>
              </w:rPr>
            </w:pPr>
            <w:r>
              <w:rPr>
                <w:color w:val="000000"/>
                <w:sz w:val="20"/>
              </w:rPr>
              <w:t>1</w:t>
            </w:r>
            <w:r w:rsidR="00906F34">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EB5C76" w14:textId="77777777" w:rsidR="00520E8E" w:rsidRDefault="00520E8E" w:rsidP="00520E8E">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46E56C" w14:textId="77777777" w:rsidR="00520E8E" w:rsidRDefault="00520E8E" w:rsidP="00520E8E">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DC2FD0" w14:textId="77777777" w:rsidR="00520E8E" w:rsidRDefault="00520E8E" w:rsidP="00520E8E">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22EE4B" w14:textId="1F96188A" w:rsidR="00520E8E" w:rsidRPr="00AF0D7C" w:rsidRDefault="00AF0D7C" w:rsidP="00520E8E">
            <w:pPr>
              <w:spacing w:before="100"/>
              <w:rPr>
                <w:bCs/>
                <w:color w:val="000000"/>
                <w:sz w:val="20"/>
              </w:rPr>
            </w:pPr>
            <w:r w:rsidRPr="00AF0D7C">
              <w:rPr>
                <w:bCs/>
                <w:color w:val="000000"/>
                <w:sz w:val="20"/>
              </w:rPr>
              <w:t>PLAGCR01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1C81C6" w14:textId="6FED7F53" w:rsidR="00520E8E" w:rsidRPr="003C75E8" w:rsidRDefault="00AF0D7C" w:rsidP="00520E8E">
            <w:pPr>
              <w:spacing w:before="100"/>
              <w:rPr>
                <w:color w:val="000000"/>
                <w:sz w:val="20"/>
                <w:lang w:val="pl-PL"/>
              </w:rPr>
            </w:pPr>
            <w:r w:rsidRPr="00AF0D7C">
              <w:rPr>
                <w:color w:val="000000"/>
                <w:sz w:val="20"/>
                <w:lang w:val="pl-PL"/>
              </w:rPr>
              <w:t>Liczba osób, które podniosły umiejętności lub kompetencje lub nabyły kwalifikacje w dziedzinie gotowości cywilnej, w przemyśle obronnym lub dziedzinie cyberbezpieczeństwa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AB4A31" w14:textId="77777777" w:rsidR="00520E8E" w:rsidRDefault="00520E8E" w:rsidP="00520E8E">
            <w:pPr>
              <w:spacing w:before="100"/>
              <w:rPr>
                <w:color w:val="000000"/>
                <w:sz w:val="20"/>
              </w:rPr>
            </w:pPr>
            <w:r>
              <w:rPr>
                <w:color w:val="000000"/>
                <w:sz w:val="20"/>
              </w:rPr>
              <w:t>osoby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4A1BA8" w14:textId="0E9DD59C" w:rsidR="00520E8E" w:rsidRDefault="00520E8E" w:rsidP="00520E8E">
            <w:pPr>
              <w:spacing w:before="100"/>
              <w:jc w:val="right"/>
              <w:rPr>
                <w:color w:val="000000"/>
                <w:sz w:val="20"/>
              </w:rPr>
            </w:pPr>
            <w:r>
              <w:rPr>
                <w:color w:val="000000"/>
                <w:sz w:val="20"/>
              </w:rPr>
              <w:t>0,85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13DE6A" w14:textId="2F57084B" w:rsidR="00520E8E" w:rsidRDefault="00520E8E" w:rsidP="00520E8E">
            <w:pPr>
              <w:spacing w:before="100"/>
              <w:jc w:val="center"/>
              <w:rPr>
                <w:color w:val="000000"/>
                <w:sz w:val="20"/>
              </w:rPr>
            </w:pPr>
            <w:r>
              <w:rPr>
                <w:color w:val="000000"/>
                <w:sz w:val="20"/>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484EF1" w14:textId="44740D8B" w:rsidR="00520E8E" w:rsidRDefault="00520E8E" w:rsidP="00520E8E">
            <w:pPr>
              <w:spacing w:before="100"/>
              <w:jc w:val="right"/>
              <w:rPr>
                <w:color w:val="000000"/>
                <w:sz w:val="20"/>
              </w:rPr>
            </w:pPr>
            <w:r>
              <w:rPr>
                <w:color w:val="000000"/>
                <w:sz w:val="20"/>
              </w:rPr>
              <w:t>3 517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094380" w14:textId="139C7A0A" w:rsidR="00520E8E" w:rsidRDefault="00520E8E" w:rsidP="00520E8E">
            <w:pPr>
              <w:spacing w:before="100"/>
              <w:rPr>
                <w:color w:val="000000"/>
                <w:sz w:val="20"/>
              </w:rPr>
            </w:pPr>
            <w:r>
              <w:rPr>
                <w:color w:val="000000"/>
                <w:sz w:val="20"/>
              </w:rPr>
              <w:t>CST2021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6F5812" w14:textId="77777777" w:rsidR="00520E8E" w:rsidRDefault="00520E8E" w:rsidP="00520E8E">
            <w:pPr>
              <w:spacing w:before="100"/>
              <w:rPr>
                <w:color w:val="000000"/>
                <w:sz w:val="20"/>
              </w:rPr>
            </w:pPr>
          </w:p>
        </w:tc>
      </w:tr>
    </w:tbl>
    <w:p w14:paraId="50E483DD" w14:textId="77777777" w:rsidR="009159F6" w:rsidRDefault="009159F6" w:rsidP="009159F6">
      <w:pPr>
        <w:spacing w:before="100"/>
        <w:rPr>
          <w:color w:val="000000"/>
          <w:sz w:val="20"/>
        </w:rPr>
      </w:pPr>
    </w:p>
    <w:p w14:paraId="69A38C80" w14:textId="37E8D3F6" w:rsidR="009159F6" w:rsidRPr="003C75E8" w:rsidRDefault="009159F6" w:rsidP="009159F6">
      <w:pPr>
        <w:pStyle w:val="Nagwek4"/>
        <w:spacing w:before="100" w:after="0"/>
        <w:rPr>
          <w:b w:val="0"/>
          <w:color w:val="000000"/>
          <w:sz w:val="24"/>
          <w:lang w:val="pl-PL"/>
        </w:rPr>
      </w:pPr>
      <w:bookmarkStart w:id="597" w:name="_Toc215824191"/>
      <w:r w:rsidRPr="003C75E8">
        <w:rPr>
          <w:b w:val="0"/>
          <w:color w:val="000000"/>
          <w:sz w:val="24"/>
          <w:lang w:val="pl-PL"/>
        </w:rPr>
        <w:t>2.</w:t>
      </w:r>
      <w:r w:rsidR="00324868">
        <w:rPr>
          <w:b w:val="0"/>
          <w:color w:val="000000"/>
          <w:sz w:val="24"/>
          <w:lang w:val="pl-PL"/>
        </w:rPr>
        <w:t>3</w:t>
      </w:r>
      <w:r w:rsidRPr="003C75E8">
        <w:rPr>
          <w:b w:val="0"/>
          <w:color w:val="000000"/>
          <w:sz w:val="24"/>
          <w:lang w:val="pl-PL"/>
        </w:rPr>
        <w:t>.1.1.3. Indykatywny podział zaprogramowanych zasobów (UE) według rodzaju interwencji</w:t>
      </w:r>
      <w:bookmarkEnd w:id="597"/>
    </w:p>
    <w:p w14:paraId="4251F4D3" w14:textId="77777777" w:rsidR="009159F6" w:rsidRPr="003C75E8" w:rsidRDefault="009159F6" w:rsidP="009159F6">
      <w:pPr>
        <w:spacing w:before="100"/>
        <w:rPr>
          <w:color w:val="000000"/>
          <w:sz w:val="0"/>
          <w:lang w:val="pl-PL"/>
        </w:rPr>
      </w:pPr>
    </w:p>
    <w:p w14:paraId="5D2A12D3" w14:textId="77777777" w:rsidR="009159F6" w:rsidRPr="003C75E8" w:rsidRDefault="009159F6" w:rsidP="009159F6">
      <w:pPr>
        <w:spacing w:before="100"/>
        <w:rPr>
          <w:color w:val="000000"/>
          <w:sz w:val="0"/>
          <w:lang w:val="pl-PL"/>
        </w:rPr>
      </w:pPr>
      <w:r w:rsidRPr="003C75E8">
        <w:rPr>
          <w:color w:val="000000"/>
          <w:lang w:val="pl-PL"/>
        </w:rPr>
        <w:t>Podstawa prawna: art. 22 ust. 3 lit. d) pkt (viii) rozporządzenia w sprawie wspólnych przepisów</w:t>
      </w:r>
    </w:p>
    <w:p w14:paraId="32211021" w14:textId="77777777" w:rsidR="009159F6" w:rsidRDefault="009159F6" w:rsidP="009159F6">
      <w:pPr>
        <w:pStyle w:val="Nagwek5"/>
        <w:spacing w:before="100" w:after="0"/>
        <w:rPr>
          <w:b w:val="0"/>
          <w:i w:val="0"/>
          <w:color w:val="000000"/>
          <w:sz w:val="24"/>
        </w:rPr>
      </w:pPr>
      <w:bookmarkStart w:id="598" w:name="_Toc215824192"/>
      <w:r>
        <w:rPr>
          <w:b w:val="0"/>
          <w:i w:val="0"/>
          <w:color w:val="000000"/>
          <w:sz w:val="24"/>
        </w:rPr>
        <w:t>Tabela 4: Wymiar 1 – zakres interwencji</w:t>
      </w:r>
      <w:bookmarkEnd w:id="598"/>
    </w:p>
    <w:p w14:paraId="397495E9" w14:textId="77777777" w:rsidR="009159F6" w:rsidRDefault="009159F6" w:rsidP="009159F6">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1745"/>
        <w:gridCol w:w="941"/>
        <w:gridCol w:w="2668"/>
        <w:gridCol w:w="7165"/>
        <w:gridCol w:w="1687"/>
      </w:tblGrid>
      <w:tr w:rsidR="009159F6" w14:paraId="40C104DF"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8A7CFE7" w14:textId="77777777" w:rsidR="009159F6" w:rsidRDefault="009159F6" w:rsidP="00287198">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DFBCF6" w14:textId="77777777" w:rsidR="009159F6" w:rsidRDefault="009159F6" w:rsidP="00287198">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A6126B8" w14:textId="77777777" w:rsidR="009159F6" w:rsidRDefault="009159F6" w:rsidP="00287198">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C175CA0" w14:textId="77777777" w:rsidR="009159F6" w:rsidRDefault="009159F6" w:rsidP="00287198">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74942AA" w14:textId="77777777" w:rsidR="009159F6" w:rsidRDefault="009159F6" w:rsidP="00287198">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08F33BE" w14:textId="77777777" w:rsidR="009159F6" w:rsidRDefault="009159F6" w:rsidP="00287198">
            <w:pPr>
              <w:spacing w:before="100"/>
              <w:jc w:val="center"/>
              <w:rPr>
                <w:color w:val="000000"/>
                <w:sz w:val="20"/>
              </w:rPr>
            </w:pPr>
            <w:r>
              <w:rPr>
                <w:color w:val="000000"/>
                <w:sz w:val="20"/>
              </w:rPr>
              <w:t>Kwota (w EUR)</w:t>
            </w:r>
          </w:p>
        </w:tc>
      </w:tr>
      <w:tr w:rsidR="009159F6" w14:paraId="48B7B98D"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E4BACC" w14:textId="0A0D6A3D" w:rsidR="009159F6" w:rsidRDefault="009159F6" w:rsidP="00287198">
            <w:pPr>
              <w:spacing w:before="100"/>
              <w:rPr>
                <w:color w:val="000000"/>
                <w:sz w:val="20"/>
              </w:rPr>
            </w:pPr>
            <w:r>
              <w:rPr>
                <w:color w:val="000000"/>
                <w:sz w:val="20"/>
              </w:rPr>
              <w:t>1</w:t>
            </w:r>
            <w:r w:rsidR="00906F34">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DF1182" w14:textId="77777777" w:rsidR="009159F6" w:rsidRDefault="009159F6" w:rsidP="00287198">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AF6333" w14:textId="77777777" w:rsidR="009159F6" w:rsidRDefault="009159F6" w:rsidP="00287198">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7D4D21" w14:textId="77777777" w:rsidR="009159F6" w:rsidRDefault="009159F6" w:rsidP="00287198">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04CE44" w14:textId="77777777" w:rsidR="009159F6" w:rsidRPr="003C75E8" w:rsidRDefault="009159F6" w:rsidP="00287198">
            <w:pPr>
              <w:spacing w:before="100"/>
              <w:rPr>
                <w:color w:val="000000"/>
                <w:sz w:val="20"/>
                <w:lang w:val="pl-PL"/>
              </w:rPr>
            </w:pPr>
            <w:r w:rsidRPr="003C75E8">
              <w:rPr>
                <w:color w:val="000000"/>
                <w:sz w:val="20"/>
                <w:lang w:val="pl-PL"/>
              </w:rPr>
              <w:t>151. Wsparcie na rzecz edukacji dorosłych (z wyłączeniem infrastruktury)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69FA65" w14:textId="05C72B58" w:rsidR="009159F6" w:rsidRDefault="00CA263F" w:rsidP="00287198">
            <w:pPr>
              <w:spacing w:before="100"/>
              <w:jc w:val="right"/>
              <w:rPr>
                <w:color w:val="000000"/>
                <w:sz w:val="20"/>
              </w:rPr>
            </w:pPr>
            <w:r>
              <w:rPr>
                <w:color w:val="000000"/>
                <w:sz w:val="20"/>
              </w:rPr>
              <w:t>40 000 000</w:t>
            </w:r>
          </w:p>
        </w:tc>
      </w:tr>
      <w:tr w:rsidR="009159F6" w14:paraId="7C9AF417"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562D4A" w14:textId="3FB14960" w:rsidR="009159F6" w:rsidRDefault="009159F6" w:rsidP="00287198">
            <w:pPr>
              <w:spacing w:before="100"/>
              <w:rPr>
                <w:color w:val="000000"/>
                <w:sz w:val="20"/>
              </w:rPr>
            </w:pPr>
            <w:r>
              <w:rPr>
                <w:color w:val="000000"/>
                <w:sz w:val="20"/>
              </w:rPr>
              <w:t>1</w:t>
            </w:r>
            <w:r w:rsidR="00906F34">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144C45" w14:textId="77777777" w:rsidR="009159F6" w:rsidRDefault="009159F6" w:rsidP="00287198">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BECB7B" w14:textId="77777777" w:rsidR="009159F6" w:rsidRDefault="009159F6" w:rsidP="00287198">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91146A" w14:textId="77777777" w:rsidR="009159F6" w:rsidRDefault="009159F6" w:rsidP="00287198">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C8DB1B" w14:textId="77777777" w:rsidR="009159F6" w:rsidRDefault="009159F6" w:rsidP="00287198">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8A8848" w14:textId="7625EC43" w:rsidR="009159F6" w:rsidRDefault="00CA263F" w:rsidP="00287198">
            <w:pPr>
              <w:spacing w:before="100"/>
              <w:jc w:val="right"/>
              <w:rPr>
                <w:color w:val="000000"/>
                <w:sz w:val="20"/>
              </w:rPr>
            </w:pPr>
            <w:r>
              <w:rPr>
                <w:color w:val="000000"/>
                <w:sz w:val="20"/>
              </w:rPr>
              <w:t>40 000 000</w:t>
            </w:r>
          </w:p>
        </w:tc>
      </w:tr>
    </w:tbl>
    <w:p w14:paraId="5F931090" w14:textId="77777777" w:rsidR="009159F6" w:rsidRDefault="009159F6" w:rsidP="009159F6">
      <w:pPr>
        <w:spacing w:before="100"/>
        <w:rPr>
          <w:color w:val="000000"/>
          <w:sz w:val="20"/>
        </w:rPr>
      </w:pPr>
    </w:p>
    <w:p w14:paraId="27EF480B" w14:textId="77777777" w:rsidR="009159F6" w:rsidRDefault="009159F6" w:rsidP="009159F6">
      <w:pPr>
        <w:pStyle w:val="Nagwek5"/>
        <w:spacing w:before="100" w:after="0"/>
        <w:rPr>
          <w:b w:val="0"/>
          <w:i w:val="0"/>
          <w:color w:val="000000"/>
          <w:sz w:val="24"/>
        </w:rPr>
      </w:pPr>
      <w:bookmarkStart w:id="599" w:name="_Toc215824193"/>
      <w:r>
        <w:rPr>
          <w:b w:val="0"/>
          <w:i w:val="0"/>
          <w:color w:val="000000"/>
          <w:sz w:val="24"/>
        </w:rPr>
        <w:t>Tabela 5: Wymiar 2 – forma finansowania</w:t>
      </w:r>
      <w:bookmarkEnd w:id="599"/>
    </w:p>
    <w:p w14:paraId="21AB9EC5" w14:textId="77777777" w:rsidR="009159F6" w:rsidRDefault="009159F6" w:rsidP="009159F6">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9159F6" w14:paraId="4C675745"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FF6BE10" w14:textId="77777777" w:rsidR="009159F6" w:rsidRDefault="009159F6" w:rsidP="00287198">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7E64520" w14:textId="77777777" w:rsidR="009159F6" w:rsidRDefault="009159F6" w:rsidP="00287198">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7F6CA3E" w14:textId="77777777" w:rsidR="009159F6" w:rsidRDefault="009159F6" w:rsidP="00287198">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1B9A2C4" w14:textId="77777777" w:rsidR="009159F6" w:rsidRDefault="009159F6" w:rsidP="00287198">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9A5DE71" w14:textId="77777777" w:rsidR="009159F6" w:rsidRDefault="009159F6" w:rsidP="00287198">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B537974" w14:textId="77777777" w:rsidR="009159F6" w:rsidRDefault="009159F6" w:rsidP="00287198">
            <w:pPr>
              <w:spacing w:before="100"/>
              <w:jc w:val="center"/>
              <w:rPr>
                <w:color w:val="000000"/>
                <w:sz w:val="20"/>
              </w:rPr>
            </w:pPr>
            <w:r>
              <w:rPr>
                <w:color w:val="000000"/>
                <w:sz w:val="20"/>
              </w:rPr>
              <w:t>Kwota (w EUR)</w:t>
            </w:r>
          </w:p>
        </w:tc>
      </w:tr>
      <w:tr w:rsidR="009159F6" w14:paraId="717B32F4"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8BBCEC" w14:textId="5C5457C8" w:rsidR="009159F6" w:rsidRDefault="009159F6" w:rsidP="00287198">
            <w:pPr>
              <w:spacing w:before="100"/>
              <w:rPr>
                <w:color w:val="000000"/>
                <w:sz w:val="20"/>
              </w:rPr>
            </w:pPr>
            <w:r>
              <w:rPr>
                <w:color w:val="000000"/>
                <w:sz w:val="20"/>
              </w:rPr>
              <w:t>1</w:t>
            </w:r>
            <w:r w:rsidR="00906F34">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DB6ED2" w14:textId="77777777" w:rsidR="009159F6" w:rsidRDefault="009159F6" w:rsidP="00287198">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3733E7" w14:textId="77777777" w:rsidR="009159F6" w:rsidRDefault="009159F6" w:rsidP="00287198">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CECE93" w14:textId="77777777" w:rsidR="009159F6" w:rsidRDefault="009159F6" w:rsidP="00287198">
            <w:pPr>
              <w:spacing w:before="100"/>
              <w:rPr>
                <w:color w:val="000000"/>
                <w:sz w:val="20"/>
              </w:rPr>
            </w:pPr>
            <w:r>
              <w:rPr>
                <w:color w:val="000000"/>
                <w:sz w:val="20"/>
              </w:rPr>
              <w:t>Regiony słabiej rozwiniete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D7DD4D" w14:textId="77777777" w:rsidR="009159F6" w:rsidRDefault="009159F6" w:rsidP="00287198">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51D593" w14:textId="333B48A0" w:rsidR="009159F6" w:rsidRDefault="00CA263F" w:rsidP="00287198">
            <w:pPr>
              <w:spacing w:before="100"/>
              <w:jc w:val="right"/>
              <w:rPr>
                <w:color w:val="000000"/>
                <w:sz w:val="20"/>
              </w:rPr>
            </w:pPr>
            <w:r>
              <w:rPr>
                <w:color w:val="000000"/>
                <w:sz w:val="20"/>
              </w:rPr>
              <w:t>40 000 000</w:t>
            </w:r>
          </w:p>
        </w:tc>
      </w:tr>
      <w:tr w:rsidR="009159F6" w14:paraId="7FCC77FD"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5EB095" w14:textId="2AB882B4" w:rsidR="009159F6" w:rsidRDefault="009159F6" w:rsidP="00287198">
            <w:pPr>
              <w:spacing w:before="100"/>
              <w:rPr>
                <w:color w:val="000000"/>
                <w:sz w:val="20"/>
              </w:rPr>
            </w:pPr>
            <w:r>
              <w:rPr>
                <w:color w:val="000000"/>
                <w:sz w:val="20"/>
              </w:rPr>
              <w:t>1</w:t>
            </w:r>
            <w:r w:rsidR="00906F34">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A8F402" w14:textId="77777777" w:rsidR="009159F6" w:rsidRDefault="009159F6" w:rsidP="00287198">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A5CD30" w14:textId="77777777" w:rsidR="009159F6" w:rsidRDefault="009159F6" w:rsidP="00287198">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BD89D3" w14:textId="77777777" w:rsidR="009159F6" w:rsidRDefault="009159F6" w:rsidP="00287198">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5D1FE6" w14:textId="77777777" w:rsidR="009159F6" w:rsidRDefault="009159F6" w:rsidP="00287198">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9D6F88" w14:textId="20175844" w:rsidR="009159F6" w:rsidRDefault="00CA263F" w:rsidP="00287198">
            <w:pPr>
              <w:spacing w:before="100"/>
              <w:jc w:val="right"/>
              <w:rPr>
                <w:color w:val="000000"/>
                <w:sz w:val="20"/>
              </w:rPr>
            </w:pPr>
            <w:r>
              <w:rPr>
                <w:color w:val="000000"/>
                <w:sz w:val="20"/>
              </w:rPr>
              <w:t>40 000 000</w:t>
            </w:r>
          </w:p>
        </w:tc>
      </w:tr>
    </w:tbl>
    <w:p w14:paraId="62241EF7" w14:textId="77777777" w:rsidR="009159F6" w:rsidRDefault="009159F6" w:rsidP="009159F6">
      <w:pPr>
        <w:spacing w:before="100"/>
        <w:rPr>
          <w:color w:val="000000"/>
          <w:sz w:val="20"/>
        </w:rPr>
      </w:pPr>
    </w:p>
    <w:p w14:paraId="1EC4E5E4" w14:textId="77777777" w:rsidR="009159F6" w:rsidRPr="003C75E8" w:rsidRDefault="009159F6" w:rsidP="009159F6">
      <w:pPr>
        <w:pStyle w:val="Nagwek5"/>
        <w:spacing w:before="100" w:after="0"/>
        <w:rPr>
          <w:b w:val="0"/>
          <w:i w:val="0"/>
          <w:color w:val="000000"/>
          <w:sz w:val="24"/>
          <w:lang w:val="pl-PL"/>
        </w:rPr>
      </w:pPr>
      <w:bookmarkStart w:id="600" w:name="_Toc215824194"/>
      <w:r w:rsidRPr="003C75E8">
        <w:rPr>
          <w:b w:val="0"/>
          <w:i w:val="0"/>
          <w:color w:val="000000"/>
          <w:sz w:val="24"/>
          <w:lang w:val="pl-PL"/>
        </w:rPr>
        <w:t>Tabela 6: Wymiar 3 – terytorialny mechanizm realizacji i ukierunkowanie terytorialne</w:t>
      </w:r>
      <w:bookmarkEnd w:id="600"/>
    </w:p>
    <w:p w14:paraId="02B40E7C" w14:textId="77777777" w:rsidR="009159F6" w:rsidRPr="003C75E8" w:rsidRDefault="009159F6" w:rsidP="009159F6">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9159F6" w14:paraId="01A45903"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09C566E" w14:textId="77777777" w:rsidR="009159F6" w:rsidRDefault="009159F6" w:rsidP="00287198">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8AC9A53" w14:textId="77777777" w:rsidR="009159F6" w:rsidRDefault="009159F6" w:rsidP="00287198">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A91CE6" w14:textId="77777777" w:rsidR="009159F6" w:rsidRDefault="009159F6" w:rsidP="00287198">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2C6669D" w14:textId="77777777" w:rsidR="009159F6" w:rsidRDefault="009159F6" w:rsidP="00287198">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05B84AD" w14:textId="77777777" w:rsidR="009159F6" w:rsidRDefault="009159F6" w:rsidP="00287198">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1FDD36B" w14:textId="77777777" w:rsidR="009159F6" w:rsidRDefault="009159F6" w:rsidP="00287198">
            <w:pPr>
              <w:spacing w:before="100"/>
              <w:jc w:val="center"/>
              <w:rPr>
                <w:color w:val="000000"/>
                <w:sz w:val="20"/>
              </w:rPr>
            </w:pPr>
            <w:r>
              <w:rPr>
                <w:color w:val="000000"/>
                <w:sz w:val="20"/>
              </w:rPr>
              <w:t>Kwota (w EUR)</w:t>
            </w:r>
          </w:p>
        </w:tc>
      </w:tr>
      <w:tr w:rsidR="009159F6" w14:paraId="040969CA"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F770DB" w14:textId="037AEE37" w:rsidR="009159F6" w:rsidRDefault="009159F6" w:rsidP="00287198">
            <w:pPr>
              <w:spacing w:before="100"/>
              <w:rPr>
                <w:color w:val="000000"/>
                <w:sz w:val="20"/>
              </w:rPr>
            </w:pPr>
            <w:r>
              <w:rPr>
                <w:color w:val="000000"/>
                <w:sz w:val="20"/>
              </w:rPr>
              <w:t>1</w:t>
            </w:r>
            <w:r w:rsidR="00906F34">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B144D6" w14:textId="77777777" w:rsidR="009159F6" w:rsidRDefault="009159F6" w:rsidP="00287198">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AAB72B" w14:textId="77777777" w:rsidR="009159F6" w:rsidRDefault="009159F6" w:rsidP="00287198">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41A81E" w14:textId="77777777" w:rsidR="009159F6" w:rsidRDefault="009159F6" w:rsidP="00287198">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DB42EB" w14:textId="77777777" w:rsidR="009159F6" w:rsidRDefault="009159F6" w:rsidP="00287198">
            <w:pPr>
              <w:spacing w:before="100"/>
              <w:rPr>
                <w:color w:val="000000"/>
                <w:sz w:val="20"/>
              </w:rPr>
            </w:pPr>
            <w:r>
              <w:rPr>
                <w:color w:val="000000"/>
                <w:sz w:val="20"/>
              </w:rPr>
              <w:t>12. RLKS – obszary wiejskie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A2F7CE" w14:textId="77777777" w:rsidR="009159F6" w:rsidRDefault="009159F6" w:rsidP="00287198">
            <w:pPr>
              <w:spacing w:before="100"/>
              <w:jc w:val="right"/>
              <w:rPr>
                <w:color w:val="000000"/>
                <w:sz w:val="20"/>
              </w:rPr>
            </w:pPr>
            <w:r>
              <w:rPr>
                <w:color w:val="000000"/>
                <w:sz w:val="20"/>
              </w:rPr>
              <w:t>20 000 000,00</w:t>
            </w:r>
          </w:p>
        </w:tc>
      </w:tr>
      <w:tr w:rsidR="009159F6" w14:paraId="7774BB1D"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2C1696" w14:textId="1E1157A6" w:rsidR="009159F6" w:rsidRDefault="009159F6" w:rsidP="00287198">
            <w:pPr>
              <w:spacing w:before="100"/>
              <w:rPr>
                <w:color w:val="000000"/>
                <w:sz w:val="20"/>
              </w:rPr>
            </w:pPr>
            <w:r>
              <w:rPr>
                <w:color w:val="000000"/>
                <w:sz w:val="20"/>
              </w:rPr>
              <w:t>1</w:t>
            </w:r>
            <w:r w:rsidR="00906F34">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6B7F23" w14:textId="77777777" w:rsidR="009159F6" w:rsidRDefault="009159F6" w:rsidP="00287198">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F94B4B" w14:textId="77777777" w:rsidR="009159F6" w:rsidRDefault="009159F6" w:rsidP="00287198">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CA2D19" w14:textId="77777777" w:rsidR="009159F6" w:rsidRDefault="009159F6" w:rsidP="00287198">
            <w:pPr>
              <w:spacing w:before="100"/>
              <w:rPr>
                <w:color w:val="000000"/>
                <w:sz w:val="20"/>
              </w:rPr>
            </w:pPr>
            <w:r>
              <w:rPr>
                <w:color w:val="000000"/>
                <w:sz w:val="20"/>
              </w:rPr>
              <w:t>Regiony słabiej rozwiniete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310268" w14:textId="77777777" w:rsidR="009159F6" w:rsidRPr="003C75E8" w:rsidRDefault="009159F6" w:rsidP="00287198">
            <w:pPr>
              <w:spacing w:before="100"/>
              <w:rPr>
                <w:color w:val="000000"/>
                <w:sz w:val="20"/>
                <w:lang w:val="pl-PL"/>
              </w:rPr>
            </w:pPr>
            <w:r w:rsidRPr="003C75E8">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361FF4" w14:textId="68D131DA" w:rsidR="009159F6" w:rsidRDefault="00CA263F" w:rsidP="00287198">
            <w:pPr>
              <w:spacing w:before="100"/>
              <w:jc w:val="right"/>
              <w:rPr>
                <w:color w:val="000000"/>
                <w:sz w:val="20"/>
              </w:rPr>
            </w:pPr>
            <w:r>
              <w:rPr>
                <w:color w:val="000000"/>
                <w:sz w:val="20"/>
              </w:rPr>
              <w:t>20 000 000</w:t>
            </w:r>
          </w:p>
        </w:tc>
      </w:tr>
      <w:tr w:rsidR="009159F6" w14:paraId="18C62267"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3B41D1" w14:textId="1A5C4077" w:rsidR="009159F6" w:rsidRDefault="009159F6" w:rsidP="00287198">
            <w:pPr>
              <w:spacing w:before="100"/>
              <w:rPr>
                <w:color w:val="000000"/>
                <w:sz w:val="20"/>
              </w:rPr>
            </w:pPr>
            <w:r>
              <w:rPr>
                <w:color w:val="000000"/>
                <w:sz w:val="20"/>
              </w:rPr>
              <w:t>1</w:t>
            </w:r>
            <w:r w:rsidR="00906F34">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58D98E" w14:textId="77777777" w:rsidR="009159F6" w:rsidRDefault="009159F6" w:rsidP="00287198">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9EBBE7" w14:textId="77777777" w:rsidR="009159F6" w:rsidRDefault="009159F6" w:rsidP="00287198">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9B8A46" w14:textId="77777777" w:rsidR="009159F6" w:rsidRDefault="009159F6" w:rsidP="00287198">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14834F" w14:textId="77777777" w:rsidR="009159F6" w:rsidRDefault="009159F6" w:rsidP="00287198">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FE4C69" w14:textId="6EE77E1D" w:rsidR="009159F6" w:rsidRDefault="00CA263F" w:rsidP="00287198">
            <w:pPr>
              <w:spacing w:before="100"/>
              <w:jc w:val="right"/>
              <w:rPr>
                <w:color w:val="000000"/>
                <w:sz w:val="20"/>
              </w:rPr>
            </w:pPr>
            <w:r>
              <w:rPr>
                <w:color w:val="000000"/>
                <w:sz w:val="20"/>
              </w:rPr>
              <w:t>40 000 000</w:t>
            </w:r>
          </w:p>
        </w:tc>
      </w:tr>
    </w:tbl>
    <w:p w14:paraId="04227D1F" w14:textId="77777777" w:rsidR="009159F6" w:rsidRDefault="009159F6" w:rsidP="009159F6">
      <w:pPr>
        <w:spacing w:before="100"/>
        <w:rPr>
          <w:color w:val="000000"/>
          <w:sz w:val="20"/>
        </w:rPr>
      </w:pPr>
    </w:p>
    <w:p w14:paraId="3A26CE7A" w14:textId="4943D215" w:rsidR="009159F6" w:rsidRPr="003C75E8" w:rsidRDefault="009159F6" w:rsidP="009159F6">
      <w:pPr>
        <w:pStyle w:val="Nagwek5"/>
        <w:spacing w:before="100" w:after="0"/>
        <w:rPr>
          <w:b w:val="0"/>
          <w:i w:val="0"/>
          <w:color w:val="000000"/>
          <w:sz w:val="24"/>
          <w:lang w:val="pl-PL"/>
        </w:rPr>
      </w:pPr>
      <w:bookmarkStart w:id="601" w:name="_Toc215824195"/>
      <w:r w:rsidRPr="003C75E8">
        <w:rPr>
          <w:b w:val="0"/>
          <w:i w:val="0"/>
          <w:color w:val="000000"/>
          <w:sz w:val="24"/>
          <w:lang w:val="pl-PL"/>
        </w:rPr>
        <w:t>Tabela 7: Wymiar 6 – dodatkowe tematy EFS+</w:t>
      </w:r>
      <w:bookmarkEnd w:id="601"/>
    </w:p>
    <w:p w14:paraId="7DCBEB58" w14:textId="77777777" w:rsidR="009159F6" w:rsidRPr="003C75E8" w:rsidRDefault="009159F6" w:rsidP="009159F6">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1696"/>
        <w:gridCol w:w="914"/>
        <w:gridCol w:w="2593"/>
        <w:gridCol w:w="7390"/>
        <w:gridCol w:w="1639"/>
      </w:tblGrid>
      <w:tr w:rsidR="009159F6" w14:paraId="6E46913A"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1084AF" w14:textId="77777777" w:rsidR="009159F6" w:rsidRDefault="009159F6" w:rsidP="00287198">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BBEEED5" w14:textId="77777777" w:rsidR="009159F6" w:rsidRDefault="009159F6" w:rsidP="00287198">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6DD6999" w14:textId="77777777" w:rsidR="009159F6" w:rsidRDefault="009159F6" w:rsidP="00287198">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728F51D" w14:textId="77777777" w:rsidR="009159F6" w:rsidRDefault="009159F6" w:rsidP="00287198">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9502DE7" w14:textId="77777777" w:rsidR="009159F6" w:rsidRDefault="009159F6" w:rsidP="00287198">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3FDE4FC" w14:textId="77777777" w:rsidR="009159F6" w:rsidRDefault="009159F6" w:rsidP="00287198">
            <w:pPr>
              <w:spacing w:before="100"/>
              <w:jc w:val="center"/>
              <w:rPr>
                <w:color w:val="000000"/>
                <w:sz w:val="20"/>
              </w:rPr>
            </w:pPr>
            <w:r>
              <w:rPr>
                <w:color w:val="000000"/>
                <w:sz w:val="20"/>
              </w:rPr>
              <w:t>Kwota (w EUR)</w:t>
            </w:r>
          </w:p>
        </w:tc>
      </w:tr>
      <w:tr w:rsidR="009159F6" w14:paraId="14A15EC1"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3E5DAD" w14:textId="6021E1CE" w:rsidR="009159F6" w:rsidRDefault="009159F6" w:rsidP="00287198">
            <w:pPr>
              <w:spacing w:before="100"/>
              <w:rPr>
                <w:color w:val="000000"/>
                <w:sz w:val="20"/>
              </w:rPr>
            </w:pPr>
            <w:r>
              <w:rPr>
                <w:color w:val="000000"/>
                <w:sz w:val="20"/>
              </w:rPr>
              <w:t>1</w:t>
            </w:r>
            <w:r w:rsidR="00906F34">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9C7637" w14:textId="77777777" w:rsidR="009159F6" w:rsidRDefault="009159F6" w:rsidP="00287198">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6FD095" w14:textId="77777777" w:rsidR="009159F6" w:rsidRDefault="009159F6" w:rsidP="00287198">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A1AB3D" w14:textId="77777777" w:rsidR="009159F6" w:rsidRDefault="009159F6" w:rsidP="00287198">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33051A" w14:textId="77777777" w:rsidR="009159F6" w:rsidRPr="003C75E8" w:rsidRDefault="009159F6" w:rsidP="00287198">
            <w:pPr>
              <w:spacing w:before="100"/>
              <w:rPr>
                <w:color w:val="000000"/>
                <w:sz w:val="20"/>
                <w:lang w:val="pl-PL"/>
              </w:rPr>
            </w:pPr>
            <w:r w:rsidRPr="003C75E8">
              <w:rPr>
                <w:color w:val="000000"/>
                <w:sz w:val="20"/>
                <w:lang w:val="pl-PL"/>
              </w:rPr>
              <w:t>10. Rozwiązywanie problemów określonych w ramach europejskiego semestru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5763ED" w14:textId="7E1ACF56" w:rsidR="009159F6" w:rsidRDefault="00CA263F" w:rsidP="00287198">
            <w:pPr>
              <w:spacing w:before="100"/>
              <w:jc w:val="right"/>
              <w:rPr>
                <w:color w:val="000000"/>
                <w:sz w:val="20"/>
              </w:rPr>
            </w:pPr>
            <w:r>
              <w:rPr>
                <w:color w:val="000000"/>
                <w:sz w:val="20"/>
              </w:rPr>
              <w:t>40 000 000</w:t>
            </w:r>
          </w:p>
        </w:tc>
      </w:tr>
      <w:tr w:rsidR="009159F6" w14:paraId="2567B206"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BCDBEC" w14:textId="0EE08E1B" w:rsidR="009159F6" w:rsidRDefault="009159F6" w:rsidP="00287198">
            <w:pPr>
              <w:spacing w:before="100"/>
              <w:rPr>
                <w:color w:val="000000"/>
                <w:sz w:val="20"/>
              </w:rPr>
            </w:pPr>
            <w:r>
              <w:rPr>
                <w:color w:val="000000"/>
                <w:sz w:val="20"/>
              </w:rPr>
              <w:t>1</w:t>
            </w:r>
            <w:r w:rsidR="00906F34">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4D9CFE" w14:textId="77777777" w:rsidR="009159F6" w:rsidRDefault="009159F6" w:rsidP="00287198">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8C6EDA" w14:textId="77777777" w:rsidR="009159F6" w:rsidRDefault="009159F6" w:rsidP="00287198">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856BF9" w14:textId="77777777" w:rsidR="009159F6" w:rsidRDefault="009159F6" w:rsidP="00287198">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8C13F0" w14:textId="77777777" w:rsidR="009159F6" w:rsidRDefault="009159F6" w:rsidP="00287198">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E5A7EB" w14:textId="09E60770" w:rsidR="009159F6" w:rsidRDefault="00CA263F" w:rsidP="00287198">
            <w:pPr>
              <w:spacing w:before="100"/>
              <w:jc w:val="right"/>
              <w:rPr>
                <w:color w:val="000000"/>
                <w:sz w:val="20"/>
              </w:rPr>
            </w:pPr>
            <w:r>
              <w:rPr>
                <w:color w:val="000000"/>
                <w:sz w:val="20"/>
              </w:rPr>
              <w:t>40 000 000</w:t>
            </w:r>
          </w:p>
        </w:tc>
      </w:tr>
    </w:tbl>
    <w:p w14:paraId="162546E1" w14:textId="77777777" w:rsidR="009159F6" w:rsidRDefault="009159F6" w:rsidP="009159F6">
      <w:pPr>
        <w:spacing w:before="100"/>
        <w:rPr>
          <w:color w:val="000000"/>
          <w:sz w:val="20"/>
        </w:rPr>
      </w:pPr>
    </w:p>
    <w:p w14:paraId="2F1CF025" w14:textId="78206C87" w:rsidR="009159F6" w:rsidRPr="003C75E8" w:rsidRDefault="009159F6" w:rsidP="009159F6">
      <w:pPr>
        <w:pStyle w:val="Nagwek5"/>
        <w:spacing w:before="100" w:after="0"/>
        <w:rPr>
          <w:b w:val="0"/>
          <w:i w:val="0"/>
          <w:color w:val="000000"/>
          <w:sz w:val="24"/>
          <w:lang w:val="pl-PL"/>
        </w:rPr>
      </w:pPr>
      <w:bookmarkStart w:id="602" w:name="_Toc215824196"/>
      <w:r w:rsidRPr="003C75E8">
        <w:rPr>
          <w:b w:val="0"/>
          <w:i w:val="0"/>
          <w:color w:val="000000"/>
          <w:sz w:val="24"/>
          <w:lang w:val="pl-PL"/>
        </w:rPr>
        <w:t>Tabela 8: Wymiar 7 – wymiar równouprawnienia płci w ramach EFS+*, EFRR, Funduszu Spójności i FST</w:t>
      </w:r>
      <w:bookmarkEnd w:id="602"/>
    </w:p>
    <w:p w14:paraId="04357D15" w14:textId="77777777" w:rsidR="009159F6" w:rsidRPr="003C75E8" w:rsidRDefault="009159F6" w:rsidP="009159F6">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2381"/>
        <w:gridCol w:w="1283"/>
        <w:gridCol w:w="3640"/>
        <w:gridCol w:w="4248"/>
        <w:gridCol w:w="2301"/>
      </w:tblGrid>
      <w:tr w:rsidR="009159F6" w14:paraId="329F7627"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0C469A" w14:textId="77777777" w:rsidR="009159F6" w:rsidRDefault="009159F6" w:rsidP="00287198">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FD4FB8" w14:textId="77777777" w:rsidR="009159F6" w:rsidRDefault="009159F6" w:rsidP="00287198">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8E83484" w14:textId="77777777" w:rsidR="009159F6" w:rsidRDefault="009159F6" w:rsidP="00287198">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F336A4B" w14:textId="77777777" w:rsidR="009159F6" w:rsidRDefault="009159F6" w:rsidP="00287198">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2819DE2" w14:textId="77777777" w:rsidR="009159F6" w:rsidRDefault="009159F6" w:rsidP="00287198">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192AA63" w14:textId="77777777" w:rsidR="009159F6" w:rsidRDefault="009159F6" w:rsidP="00287198">
            <w:pPr>
              <w:spacing w:before="100"/>
              <w:jc w:val="center"/>
              <w:rPr>
                <w:color w:val="000000"/>
                <w:sz w:val="20"/>
              </w:rPr>
            </w:pPr>
            <w:r>
              <w:rPr>
                <w:color w:val="000000"/>
                <w:sz w:val="20"/>
              </w:rPr>
              <w:t>Kwota (w EUR)</w:t>
            </w:r>
          </w:p>
        </w:tc>
      </w:tr>
      <w:tr w:rsidR="009159F6" w14:paraId="3592BDBA"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848D03" w14:textId="51C65C32" w:rsidR="009159F6" w:rsidRDefault="009159F6" w:rsidP="00287198">
            <w:pPr>
              <w:spacing w:before="100"/>
              <w:rPr>
                <w:color w:val="000000"/>
                <w:sz w:val="20"/>
              </w:rPr>
            </w:pPr>
            <w:r>
              <w:rPr>
                <w:color w:val="000000"/>
                <w:sz w:val="20"/>
              </w:rPr>
              <w:t>1</w:t>
            </w:r>
            <w:r w:rsidR="00906F34">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227392" w14:textId="77777777" w:rsidR="009159F6" w:rsidRDefault="009159F6" w:rsidP="00287198">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B88CD1" w14:textId="77777777" w:rsidR="009159F6" w:rsidRDefault="009159F6" w:rsidP="00287198">
            <w:pPr>
              <w:spacing w:before="100"/>
              <w:rPr>
                <w:color w:val="000000"/>
                <w:sz w:val="20"/>
              </w:rPr>
            </w:pPr>
            <w:r>
              <w:rPr>
                <w:color w:val="000000"/>
                <w:sz w:val="20"/>
              </w:rPr>
              <w:t>EFS+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FF1388" w14:textId="77777777" w:rsidR="009159F6" w:rsidRDefault="009159F6" w:rsidP="00287198">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9D0792" w14:textId="77777777" w:rsidR="009159F6" w:rsidRDefault="009159F6" w:rsidP="00287198">
            <w:pPr>
              <w:spacing w:before="100"/>
              <w:rPr>
                <w:color w:val="000000"/>
                <w:sz w:val="20"/>
              </w:rPr>
            </w:pPr>
            <w:r>
              <w:rPr>
                <w:color w:val="000000"/>
                <w:sz w:val="20"/>
              </w:rPr>
              <w:t>02. Uwzględnianie aspektu płci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384A9A" w14:textId="27FD3C2A" w:rsidR="009159F6" w:rsidRDefault="00CA263F" w:rsidP="00287198">
            <w:pPr>
              <w:spacing w:before="100"/>
              <w:jc w:val="right"/>
              <w:rPr>
                <w:color w:val="000000"/>
                <w:sz w:val="20"/>
              </w:rPr>
            </w:pPr>
            <w:r>
              <w:rPr>
                <w:color w:val="000000"/>
                <w:sz w:val="20"/>
              </w:rPr>
              <w:t>40 000 000</w:t>
            </w:r>
          </w:p>
        </w:tc>
      </w:tr>
      <w:tr w:rsidR="009159F6" w14:paraId="7C24C5A0" w14:textId="77777777" w:rsidTr="00287198">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8562DC" w14:textId="41CBDAEE" w:rsidR="009159F6" w:rsidRDefault="009159F6" w:rsidP="00287198">
            <w:pPr>
              <w:spacing w:before="100"/>
              <w:rPr>
                <w:color w:val="000000"/>
                <w:sz w:val="20"/>
              </w:rPr>
            </w:pPr>
            <w:r>
              <w:rPr>
                <w:color w:val="000000"/>
                <w:sz w:val="20"/>
              </w:rPr>
              <w:t>1</w:t>
            </w:r>
            <w:r w:rsidR="00906F34">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2E670A" w14:textId="77777777" w:rsidR="009159F6" w:rsidRDefault="009159F6" w:rsidP="00287198">
            <w:pPr>
              <w:spacing w:before="100"/>
              <w:rPr>
                <w:color w:val="000000"/>
                <w:sz w:val="20"/>
              </w:rPr>
            </w:pPr>
            <w:r>
              <w:rPr>
                <w:color w:val="000000"/>
                <w:sz w:val="20"/>
              </w:rPr>
              <w:t>ESO4.7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33D1A9" w14:textId="77777777" w:rsidR="009159F6" w:rsidRDefault="009159F6" w:rsidP="00287198">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FF10F1" w14:textId="77777777" w:rsidR="009159F6" w:rsidRDefault="009159F6" w:rsidP="00287198">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39D181" w14:textId="77777777" w:rsidR="009159F6" w:rsidRDefault="009159F6" w:rsidP="00287198">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27278A" w14:textId="631CB1DF" w:rsidR="009159F6" w:rsidRDefault="00CA263F" w:rsidP="00287198">
            <w:pPr>
              <w:spacing w:before="100"/>
              <w:jc w:val="right"/>
              <w:rPr>
                <w:color w:val="000000"/>
                <w:sz w:val="20"/>
              </w:rPr>
            </w:pPr>
            <w:r>
              <w:rPr>
                <w:color w:val="000000"/>
                <w:sz w:val="20"/>
              </w:rPr>
              <w:t>40 000 000</w:t>
            </w:r>
          </w:p>
        </w:tc>
      </w:tr>
    </w:tbl>
    <w:p w14:paraId="03DDDCF1" w14:textId="34D1F72E" w:rsidR="009159F6" w:rsidRPr="003C75E8" w:rsidRDefault="009159F6" w:rsidP="009159F6">
      <w:pPr>
        <w:spacing w:before="100"/>
        <w:rPr>
          <w:color w:val="000000"/>
          <w:sz w:val="20"/>
          <w:lang w:val="pl-PL"/>
        </w:rPr>
      </w:pPr>
      <w:r w:rsidRPr="003C75E8">
        <w:rPr>
          <w:color w:val="000000"/>
          <w:sz w:val="20"/>
          <w:lang w:val="pl-PL"/>
        </w:rPr>
        <w:t>* Zasadniczo 40 % EFS+ przeznacza się na monitorowanie wydatków na cele związane z równością płci. 100 % ma zastosowanie w sytuacji, gdy państwo członkowskie zdecyduje się stosować art. 6 EFS+</w:t>
      </w:r>
    </w:p>
    <w:p w14:paraId="46F8C3F6" w14:textId="22D4FDA0" w:rsidR="00530522" w:rsidRDefault="00530522" w:rsidP="00F34E14">
      <w:pPr>
        <w:spacing w:before="100"/>
        <w:rPr>
          <w:color w:val="000000"/>
          <w:sz w:val="20"/>
          <w:lang w:val="pl-PL"/>
        </w:rPr>
      </w:pPr>
      <w:r>
        <w:rPr>
          <w:color w:val="000000"/>
          <w:sz w:val="20"/>
          <w:lang w:val="pl-PL"/>
        </w:rPr>
        <w:br w:type="page"/>
      </w:r>
    </w:p>
    <w:p w14:paraId="60129819" w14:textId="77777777" w:rsidR="009159F6" w:rsidRPr="000B0D92" w:rsidRDefault="009159F6" w:rsidP="00F34E14">
      <w:pPr>
        <w:spacing w:before="100"/>
        <w:rPr>
          <w:color w:val="000000"/>
          <w:sz w:val="20"/>
          <w:lang w:val="pl-PL"/>
        </w:rPr>
      </w:pPr>
    </w:p>
    <w:p w14:paraId="2DA7988E" w14:textId="671565BB" w:rsidR="00DC773F" w:rsidRDefault="530C98DD" w:rsidP="00E55AA0">
      <w:pPr>
        <w:pStyle w:val="Nagwek2"/>
      </w:pPr>
      <w:bookmarkStart w:id="603" w:name="_Toc215824197"/>
      <w:r w:rsidRPr="000B0D92">
        <w:t>2.</w:t>
      </w:r>
      <w:r w:rsidR="00E55AA0">
        <w:t>4</w:t>
      </w:r>
      <w:r w:rsidR="008675DA">
        <w:t>.1</w:t>
      </w:r>
      <w:r w:rsidRPr="000B0D92">
        <w:t xml:space="preserve"> Priorytet pomocy technicznej </w:t>
      </w:r>
      <w:r w:rsidR="6890BDA2" w:rsidRPr="000B0D92">
        <w:t xml:space="preserve">w ramach finansowania niepowiązanego z kosztami </w:t>
      </w:r>
      <w:r w:rsidRPr="000B0D92">
        <w:t>na podstawie art. 37 rozporządzenia w sprawie wspólnych przepisów:</w:t>
      </w:r>
      <w:bookmarkEnd w:id="603"/>
      <w:r w:rsidRPr="000B0D92">
        <w:t xml:space="preserve"> </w:t>
      </w:r>
    </w:p>
    <w:p w14:paraId="411DDC52" w14:textId="4014E798" w:rsidR="001F0A06" w:rsidRPr="000B0D92" w:rsidRDefault="00C045AD" w:rsidP="00DC773F">
      <w:pPr>
        <w:pStyle w:val="Nagwek3"/>
      </w:pPr>
      <w:bookmarkStart w:id="604" w:name="_Toc215824198"/>
      <w:r w:rsidRPr="00337042">
        <w:t>Priorytet: 1</w:t>
      </w:r>
      <w:r>
        <w:t xml:space="preserve">5. </w:t>
      </w:r>
      <w:r w:rsidR="530C98DD" w:rsidRPr="00E55AA0">
        <w:t xml:space="preserve">Priorytet </w:t>
      </w:r>
      <w:r w:rsidR="6890BDA2" w:rsidRPr="00E55AA0">
        <w:t>1</w:t>
      </w:r>
      <w:r w:rsidR="00204A9E">
        <w:t>5</w:t>
      </w:r>
      <w:r w:rsidR="530C98DD" w:rsidRPr="00E55AA0">
        <w:t xml:space="preserve"> – Pomoc techniczna </w:t>
      </w:r>
      <w:r w:rsidR="6890BDA2" w:rsidRPr="00E55AA0">
        <w:t xml:space="preserve">w ramach finansowania niepowiązanego z kosztami </w:t>
      </w:r>
      <w:r w:rsidR="530C98DD" w:rsidRPr="00E55AA0">
        <w:t>(EFS+)</w:t>
      </w:r>
      <w:bookmarkEnd w:id="604"/>
    </w:p>
    <w:p w14:paraId="319A0357" w14:textId="77777777" w:rsidR="001F0A06" w:rsidRPr="000B0D92" w:rsidRDefault="001F0A06" w:rsidP="001F0A06">
      <w:pPr>
        <w:spacing w:before="100"/>
        <w:rPr>
          <w:color w:val="000000"/>
          <w:sz w:val="0"/>
          <w:lang w:val="pl-PL"/>
        </w:rPr>
      </w:pPr>
    </w:p>
    <w:p w14:paraId="7C7EFA5E" w14:textId="77777777" w:rsidR="001F0A06" w:rsidRPr="000B0D92" w:rsidRDefault="001F0A06" w:rsidP="001F0A06">
      <w:pPr>
        <w:spacing w:before="100"/>
        <w:rPr>
          <w:color w:val="000000"/>
          <w:sz w:val="0"/>
          <w:lang w:val="pl-PL"/>
        </w:rPr>
      </w:pPr>
      <w:r w:rsidRPr="000B0D92">
        <w:rPr>
          <w:color w:val="000000"/>
          <w:lang w:val="pl-PL"/>
        </w:rPr>
        <w:t>Podstawa prawna: art. 22 ust. 3 lit. e) rozporządzenia w sprawie wspólnych przepisów</w:t>
      </w:r>
    </w:p>
    <w:p w14:paraId="2E57D937" w14:textId="72CAB9D4" w:rsidR="001F0A06" w:rsidRPr="000B0D92" w:rsidRDefault="001F0A06" w:rsidP="001F0A06">
      <w:pPr>
        <w:pStyle w:val="Nagwek4"/>
        <w:spacing w:before="100" w:after="0"/>
        <w:rPr>
          <w:b w:val="0"/>
          <w:color w:val="000000"/>
          <w:sz w:val="24"/>
          <w:lang w:val="pl-PL"/>
        </w:rPr>
      </w:pPr>
      <w:bookmarkStart w:id="605" w:name="_Toc215824199"/>
      <w:r w:rsidRPr="000B0D92">
        <w:rPr>
          <w:b w:val="0"/>
          <w:color w:val="000000"/>
          <w:sz w:val="24"/>
          <w:lang w:val="pl-PL"/>
        </w:rPr>
        <w:t>2.</w:t>
      </w:r>
      <w:r w:rsidR="00E55AA0">
        <w:rPr>
          <w:b w:val="0"/>
          <w:color w:val="000000"/>
          <w:sz w:val="24"/>
          <w:lang w:val="pl-PL"/>
        </w:rPr>
        <w:t>4</w:t>
      </w:r>
      <w:r w:rsidRPr="000B0D92">
        <w:rPr>
          <w:b w:val="0"/>
          <w:color w:val="000000"/>
          <w:sz w:val="24"/>
          <w:lang w:val="pl-PL"/>
        </w:rPr>
        <w:t>.1.1. Interwencja w ramach Funduszy</w:t>
      </w:r>
      <w:bookmarkEnd w:id="605"/>
    </w:p>
    <w:p w14:paraId="7B34F090" w14:textId="77777777" w:rsidR="001F0A06" w:rsidRPr="000B0D92" w:rsidRDefault="001F0A06" w:rsidP="001F0A06">
      <w:pPr>
        <w:spacing w:before="100"/>
        <w:rPr>
          <w:color w:val="000000"/>
          <w:sz w:val="0"/>
          <w:lang w:val="pl-PL"/>
        </w:rPr>
      </w:pPr>
    </w:p>
    <w:p w14:paraId="38FDBF7F" w14:textId="72634F3D" w:rsidR="001F0A06" w:rsidRPr="000B0D92" w:rsidRDefault="001F0A06" w:rsidP="001F0A06">
      <w:pPr>
        <w:pStyle w:val="Nagwek5"/>
        <w:spacing w:before="100" w:after="0"/>
        <w:rPr>
          <w:b w:val="0"/>
          <w:i w:val="0"/>
          <w:color w:val="000000"/>
          <w:sz w:val="24"/>
          <w:lang w:val="pl-PL"/>
        </w:rPr>
      </w:pPr>
      <w:bookmarkStart w:id="606" w:name="_Toc215824200"/>
      <w:r w:rsidRPr="000B0D92">
        <w:rPr>
          <w:b w:val="0"/>
          <w:i w:val="0"/>
          <w:color w:val="000000"/>
          <w:sz w:val="24"/>
          <w:lang w:val="pl-PL"/>
        </w:rPr>
        <w:t>Powiązane rodzaje działań – art. 22 ust. 3 lit. e) pkt (i) rozporządzenia w sprawie wspólnych przepisów</w:t>
      </w:r>
      <w:bookmarkEnd w:id="606"/>
    </w:p>
    <w:p w14:paraId="79A83649" w14:textId="77777777" w:rsidR="001F0A06" w:rsidRPr="000B0D92" w:rsidRDefault="001F0A06" w:rsidP="001F0A06">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1F0A06" w:rsidRPr="008D5E98" w14:paraId="74D18939" w14:textId="77777777" w:rsidTr="3EC64C4D">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53795D7" w14:textId="77777777" w:rsidR="001F0A06" w:rsidRPr="000B0D92" w:rsidRDefault="001F0A06" w:rsidP="001F0A06">
            <w:pPr>
              <w:spacing w:before="100"/>
              <w:rPr>
                <w:color w:val="000000"/>
                <w:sz w:val="0"/>
                <w:lang w:val="pl-PL"/>
              </w:rPr>
            </w:pPr>
          </w:p>
          <w:p w14:paraId="6BB16B88" w14:textId="05E92312" w:rsidR="001F0A06" w:rsidRPr="000B0D92" w:rsidRDefault="4968E499" w:rsidP="000B0D92">
            <w:pPr>
              <w:spacing w:before="100"/>
              <w:rPr>
                <w:color w:val="000000" w:themeColor="text1"/>
                <w:lang w:val="pl-PL"/>
              </w:rPr>
            </w:pPr>
            <w:r w:rsidRPr="000B0D92">
              <w:rPr>
                <w:color w:val="000000" w:themeColor="text1"/>
                <w:lang w:val="pl-PL"/>
              </w:rPr>
              <w:t xml:space="preserve">Realizacja priorytetu przyczyni się do sprawnego wdrażania i wykorzystania środków Programu w ostatnim, dodatkowym roku jego wdrażania z uwagi na wsparcie działań wdrożeniowo-promocyjnych w zakresie realizacji </w:t>
            </w:r>
            <w:r w:rsidR="00204A9E">
              <w:rPr>
                <w:color w:val="000000"/>
                <w:lang w:val="pl-PL"/>
              </w:rPr>
              <w:t>pięciu</w:t>
            </w:r>
            <w:r w:rsidR="00204A9E" w:rsidRPr="000B0D92" w:rsidDel="00204A9E">
              <w:rPr>
                <w:color w:val="000000" w:themeColor="text1"/>
                <w:lang w:val="pl-PL"/>
              </w:rPr>
              <w:t xml:space="preserve"> </w:t>
            </w:r>
            <w:r w:rsidRPr="000B0D92">
              <w:rPr>
                <w:color w:val="000000" w:themeColor="text1"/>
                <w:lang w:val="pl-PL"/>
              </w:rPr>
              <w:t>nowych priorytetów (10</w:t>
            </w:r>
            <w:r w:rsidR="2861C0F9" w:rsidRPr="000B0D92">
              <w:rPr>
                <w:color w:val="000000" w:themeColor="text1"/>
                <w:lang w:val="pl-PL"/>
              </w:rPr>
              <w:t>,</w:t>
            </w:r>
            <w:r w:rsidR="005431F7">
              <w:rPr>
                <w:color w:val="000000" w:themeColor="text1"/>
                <w:lang w:val="pl-PL"/>
              </w:rPr>
              <w:t xml:space="preserve"> </w:t>
            </w:r>
            <w:r w:rsidRPr="000B0D92">
              <w:rPr>
                <w:color w:val="000000" w:themeColor="text1"/>
                <w:lang w:val="pl-PL"/>
              </w:rPr>
              <w:t>11</w:t>
            </w:r>
            <w:r w:rsidR="1A5B47F0" w:rsidRPr="000B0D92">
              <w:rPr>
                <w:color w:val="000000" w:themeColor="text1"/>
                <w:lang w:val="pl-PL"/>
              </w:rPr>
              <w:t>, 12, 13</w:t>
            </w:r>
            <w:r w:rsidR="00204A9E">
              <w:rPr>
                <w:color w:val="000000" w:themeColor="text1"/>
                <w:lang w:val="pl-PL"/>
              </w:rPr>
              <w:t>, 14</w:t>
            </w:r>
            <w:r w:rsidRPr="000B0D92">
              <w:rPr>
                <w:color w:val="000000" w:themeColor="text1"/>
                <w:lang w:val="pl-PL"/>
              </w:rPr>
              <w:t xml:space="preserve">). </w:t>
            </w:r>
          </w:p>
          <w:p w14:paraId="7D7E822E" w14:textId="7EEFABC4" w:rsidR="001F0A06" w:rsidRPr="000B0D92" w:rsidRDefault="6B7C1A00" w:rsidP="000B0D92">
            <w:pPr>
              <w:spacing w:before="100"/>
              <w:rPr>
                <w:color w:val="000000" w:themeColor="text1"/>
                <w:lang w:val="pl-PL"/>
              </w:rPr>
            </w:pPr>
            <w:r w:rsidRPr="000B0D92">
              <w:rPr>
                <w:color w:val="000000" w:themeColor="text1"/>
                <w:lang w:val="pl-PL"/>
              </w:rPr>
              <w:t>Cel priorytetu zostanie osiągnięty poprzez, m.in:</w:t>
            </w:r>
          </w:p>
          <w:p w14:paraId="76CE082C" w14:textId="22AD424E" w:rsidR="001F0A06" w:rsidRPr="000B0D92" w:rsidRDefault="6B7C1A00" w:rsidP="000B0D92">
            <w:pPr>
              <w:pStyle w:val="Akapitzlist"/>
              <w:numPr>
                <w:ilvl w:val="0"/>
                <w:numId w:val="4"/>
              </w:numPr>
              <w:rPr>
                <w:color w:val="000000" w:themeColor="text1"/>
                <w:lang w:val="pl-PL"/>
              </w:rPr>
            </w:pPr>
            <w:r w:rsidRPr="000B0D92">
              <w:rPr>
                <w:color w:val="000000" w:themeColor="text1"/>
                <w:lang w:val="pl-PL"/>
              </w:rPr>
              <w:t>zapewnienie odpowiedniego potencjału administracyjnego Instytucji Programu,</w:t>
            </w:r>
          </w:p>
          <w:p w14:paraId="334E65D8" w14:textId="7E3C5E4C" w:rsidR="001F0A06" w:rsidRPr="000B0D92" w:rsidRDefault="6B7C1A00" w:rsidP="000B0D92">
            <w:pPr>
              <w:pStyle w:val="Akapitzlist"/>
              <w:numPr>
                <w:ilvl w:val="0"/>
                <w:numId w:val="4"/>
              </w:numPr>
              <w:rPr>
                <w:color w:val="000000" w:themeColor="text1"/>
                <w:lang w:val="pl-PL"/>
              </w:rPr>
            </w:pPr>
            <w:r w:rsidRPr="000B0D92">
              <w:rPr>
                <w:color w:val="000000" w:themeColor="text1"/>
                <w:lang w:val="pl-PL"/>
              </w:rPr>
              <w:t>wspieranie i stosowanie przejrzystych procesów i procedur na każdym etapie realizacji Programu,</w:t>
            </w:r>
          </w:p>
          <w:p w14:paraId="4E069E01" w14:textId="0981C281" w:rsidR="001F0A06" w:rsidRPr="000B0D92" w:rsidRDefault="6B7C1A00" w:rsidP="000B0D92">
            <w:pPr>
              <w:pStyle w:val="Akapitzlist"/>
              <w:numPr>
                <w:ilvl w:val="0"/>
                <w:numId w:val="4"/>
              </w:numPr>
              <w:rPr>
                <w:color w:val="000000" w:themeColor="text1"/>
                <w:lang w:val="pl-PL"/>
              </w:rPr>
            </w:pPr>
            <w:r w:rsidRPr="000B0D92">
              <w:rPr>
                <w:color w:val="000000" w:themeColor="text1"/>
                <w:lang w:val="pl-PL"/>
              </w:rPr>
              <w:t>wspieranie beneficjentów (w tym potencjalnych) w skutecznym aplikowaniu o środki UE i realizacji projektów,</w:t>
            </w:r>
          </w:p>
          <w:p w14:paraId="2B2D9E74" w14:textId="6BA2058C" w:rsidR="001F0A06" w:rsidRPr="000B0D92" w:rsidRDefault="6B7C1A00" w:rsidP="000B0D92">
            <w:pPr>
              <w:pStyle w:val="Akapitzlist"/>
              <w:numPr>
                <w:ilvl w:val="0"/>
                <w:numId w:val="4"/>
              </w:numPr>
              <w:rPr>
                <w:color w:val="000000" w:themeColor="text1"/>
                <w:lang w:val="pl-PL"/>
              </w:rPr>
            </w:pPr>
            <w:r w:rsidRPr="000B0D92">
              <w:rPr>
                <w:color w:val="000000" w:themeColor="text1"/>
                <w:lang w:val="pl-PL"/>
              </w:rPr>
              <w:t>prowadzenie działań informacyjno-promocyjnych skierowanych do opinii publicznej w celu utrzymania wysokiego poziomu świadomości na temat roli i znaczenia funduszy UE.</w:t>
            </w:r>
          </w:p>
          <w:p w14:paraId="4DB5D5EC" w14:textId="524015E0" w:rsidR="001F0A06" w:rsidRPr="00176F88" w:rsidRDefault="6B7C1A00" w:rsidP="000B0D92">
            <w:pPr>
              <w:spacing w:before="100"/>
              <w:rPr>
                <w:color w:val="000000" w:themeColor="text1"/>
              </w:rPr>
            </w:pPr>
            <w:r w:rsidRPr="1ADDAEA5">
              <w:rPr>
                <w:color w:val="000000" w:themeColor="text1"/>
              </w:rPr>
              <w:t>Zakres planowanych działań:</w:t>
            </w:r>
          </w:p>
          <w:p w14:paraId="79381854" w14:textId="10E41C17" w:rsidR="001F0A06" w:rsidRPr="000B0D92" w:rsidRDefault="6B7C1A00" w:rsidP="000B0D92">
            <w:pPr>
              <w:pStyle w:val="Akapitzlist"/>
              <w:numPr>
                <w:ilvl w:val="0"/>
                <w:numId w:val="3"/>
              </w:numPr>
              <w:rPr>
                <w:color w:val="000000" w:themeColor="text1"/>
                <w:lang w:val="pl-PL"/>
              </w:rPr>
            </w:pPr>
            <w:r w:rsidRPr="000B0D92">
              <w:rPr>
                <w:color w:val="000000" w:themeColor="text1"/>
                <w:lang w:val="pl-PL"/>
              </w:rPr>
              <w:t xml:space="preserve">administracja, organizacja i zarządzanie zasobami ludzkimi, </w:t>
            </w:r>
          </w:p>
          <w:p w14:paraId="515D5F51" w14:textId="5D24149C" w:rsidR="001F0A06" w:rsidRPr="000B0D92" w:rsidRDefault="6B7C1A00" w:rsidP="000B0D92">
            <w:pPr>
              <w:pStyle w:val="Akapitzlist"/>
              <w:numPr>
                <w:ilvl w:val="0"/>
                <w:numId w:val="3"/>
              </w:numPr>
              <w:rPr>
                <w:color w:val="000000" w:themeColor="text1"/>
                <w:lang w:val="pl-PL"/>
              </w:rPr>
            </w:pPr>
            <w:r w:rsidRPr="000B0D92">
              <w:rPr>
                <w:color w:val="000000" w:themeColor="text1"/>
                <w:lang w:val="pl-PL"/>
              </w:rPr>
              <w:t>skuteczne procedury i procesy wdrażania Programu,</w:t>
            </w:r>
          </w:p>
          <w:p w14:paraId="41FC5D2E" w14:textId="3BB9876F" w:rsidR="001F0A06" w:rsidRPr="000B0D92" w:rsidRDefault="6B7C1A00" w:rsidP="000B0D92">
            <w:pPr>
              <w:pStyle w:val="Akapitzlist"/>
              <w:numPr>
                <w:ilvl w:val="0"/>
                <w:numId w:val="3"/>
              </w:numPr>
              <w:rPr>
                <w:color w:val="000000" w:themeColor="text1"/>
                <w:lang w:val="pl-PL"/>
              </w:rPr>
            </w:pPr>
            <w:r w:rsidRPr="000B0D92">
              <w:rPr>
                <w:color w:val="000000" w:themeColor="text1"/>
                <w:lang w:val="pl-PL"/>
              </w:rPr>
              <w:t>wsparcie funkcjonowania komitetów, grup roboczych i doradczych,</w:t>
            </w:r>
          </w:p>
          <w:p w14:paraId="3F67D42F" w14:textId="03085A41" w:rsidR="001F0A06" w:rsidRPr="000B0D92" w:rsidRDefault="6B7C1A00" w:rsidP="000B0D92">
            <w:pPr>
              <w:pStyle w:val="Akapitzlist"/>
              <w:numPr>
                <w:ilvl w:val="0"/>
                <w:numId w:val="3"/>
              </w:numPr>
              <w:rPr>
                <w:color w:val="000000" w:themeColor="text1"/>
                <w:lang w:val="pl-PL"/>
              </w:rPr>
            </w:pPr>
            <w:r w:rsidRPr="000B0D92">
              <w:rPr>
                <w:color w:val="000000" w:themeColor="text1"/>
                <w:lang w:val="pl-PL"/>
              </w:rPr>
              <w:t>wsparcie beneficjentów i potencjalnych beneficjentów Programu,</w:t>
            </w:r>
          </w:p>
          <w:p w14:paraId="64EC12FE" w14:textId="618B4353" w:rsidR="001F0A06" w:rsidRPr="000B0D92" w:rsidRDefault="6B7C1A00" w:rsidP="000B0D92">
            <w:pPr>
              <w:pStyle w:val="Akapitzlist"/>
              <w:numPr>
                <w:ilvl w:val="0"/>
                <w:numId w:val="3"/>
              </w:numPr>
              <w:rPr>
                <w:color w:val="000000" w:themeColor="text1"/>
                <w:lang w:val="pl-PL"/>
              </w:rPr>
            </w:pPr>
            <w:r w:rsidRPr="000B0D92">
              <w:rPr>
                <w:color w:val="000000" w:themeColor="text1"/>
                <w:lang w:val="pl-PL"/>
              </w:rPr>
              <w:t>wsparcie komunikacji i widoczności Programu oraz Funduszy Europejskich.</w:t>
            </w:r>
          </w:p>
          <w:p w14:paraId="3499B37B" w14:textId="334B7346" w:rsidR="00A02244" w:rsidRPr="0005220B" w:rsidRDefault="6B7C1A00" w:rsidP="00D75D82">
            <w:pPr>
              <w:spacing w:before="100"/>
              <w:rPr>
                <w:color w:val="000000" w:themeColor="text1"/>
                <w:lang w:val="pl-PL"/>
              </w:rPr>
            </w:pPr>
            <w:r w:rsidRPr="000B0D92">
              <w:rPr>
                <w:color w:val="000000" w:themeColor="text1"/>
                <w:lang w:val="pl-PL"/>
              </w:rPr>
              <w:t xml:space="preserve"> </w:t>
            </w:r>
          </w:p>
          <w:p w14:paraId="6E306BC5" w14:textId="5FB15EA8" w:rsidR="00A02244" w:rsidRPr="00A02244" w:rsidRDefault="00A02244" w:rsidP="00D75D82">
            <w:pPr>
              <w:spacing w:before="100"/>
              <w:rPr>
                <w:color w:val="000000"/>
              </w:rPr>
            </w:pPr>
            <w:r>
              <w:rPr>
                <w:b/>
                <w:bCs/>
                <w:color w:val="000000"/>
              </w:rPr>
              <w:t>Główne grupy docelowe:</w:t>
            </w:r>
          </w:p>
          <w:p w14:paraId="771A95AE" w14:textId="77777777" w:rsidR="00A02244" w:rsidRDefault="00A02244" w:rsidP="00A02244">
            <w:pPr>
              <w:numPr>
                <w:ilvl w:val="0"/>
                <w:numId w:val="142"/>
              </w:numPr>
              <w:spacing w:before="100"/>
              <w:rPr>
                <w:color w:val="000000" w:themeColor="text1"/>
              </w:rPr>
            </w:pPr>
            <w:r w:rsidRPr="1ADDAEA5">
              <w:rPr>
                <w:color w:val="000000" w:themeColor="text1"/>
              </w:rPr>
              <w:t>instytucja zarządzająca FEPZ,</w:t>
            </w:r>
          </w:p>
          <w:p w14:paraId="51ED1A56" w14:textId="77777777" w:rsidR="00A02244" w:rsidRPr="000B0D92" w:rsidRDefault="00A02244" w:rsidP="00A02244">
            <w:pPr>
              <w:pStyle w:val="Akapitzlist"/>
              <w:numPr>
                <w:ilvl w:val="0"/>
                <w:numId w:val="142"/>
              </w:numPr>
              <w:rPr>
                <w:color w:val="000000" w:themeColor="text1"/>
                <w:lang w:val="pl-PL"/>
              </w:rPr>
            </w:pPr>
            <w:r w:rsidRPr="000B0D92">
              <w:rPr>
                <w:color w:val="000000" w:themeColor="text1"/>
                <w:lang w:val="pl-PL"/>
              </w:rPr>
              <w:t>instytucja pośrednicząca we wdrażaniu FEPZ,</w:t>
            </w:r>
          </w:p>
          <w:p w14:paraId="10184543" w14:textId="77777777" w:rsidR="00A02244" w:rsidRPr="000B0D92" w:rsidRDefault="00A02244" w:rsidP="00A02244">
            <w:pPr>
              <w:pStyle w:val="Akapitzlist"/>
              <w:numPr>
                <w:ilvl w:val="0"/>
                <w:numId w:val="142"/>
              </w:numPr>
              <w:rPr>
                <w:color w:val="000000" w:themeColor="text1"/>
                <w:lang w:val="pl-PL"/>
              </w:rPr>
            </w:pPr>
            <w:r w:rsidRPr="000B0D92">
              <w:rPr>
                <w:color w:val="000000" w:themeColor="text1"/>
                <w:lang w:val="pl-PL"/>
              </w:rPr>
              <w:t>instytucje kluczowe z punktu widzenia realizacji FEPZ,</w:t>
            </w:r>
          </w:p>
          <w:p w14:paraId="36167345" w14:textId="77777777" w:rsidR="00A02244" w:rsidRDefault="00A02244" w:rsidP="00A02244">
            <w:pPr>
              <w:pStyle w:val="Akapitzlist"/>
              <w:numPr>
                <w:ilvl w:val="0"/>
                <w:numId w:val="142"/>
              </w:numPr>
              <w:rPr>
                <w:color w:val="000000" w:themeColor="text1"/>
                <w:lang w:val="pl-PL"/>
              </w:rPr>
            </w:pPr>
            <w:r w:rsidRPr="000B0D92">
              <w:rPr>
                <w:color w:val="000000" w:themeColor="text1"/>
                <w:lang w:val="pl-PL"/>
              </w:rPr>
              <w:t>beneficjenci, potencjalni beneficjenci i partnerzy,</w:t>
            </w:r>
          </w:p>
          <w:p w14:paraId="0E3A7CC7" w14:textId="5EAD36A6" w:rsidR="00A02244" w:rsidRPr="00A02244" w:rsidRDefault="00A02244" w:rsidP="00A02244">
            <w:pPr>
              <w:pStyle w:val="Akapitzlist"/>
              <w:numPr>
                <w:ilvl w:val="0"/>
                <w:numId w:val="142"/>
              </w:numPr>
              <w:rPr>
                <w:color w:val="000000" w:themeColor="text1"/>
                <w:lang w:val="pl-PL"/>
              </w:rPr>
            </w:pPr>
            <w:r w:rsidRPr="00A02244">
              <w:rPr>
                <w:color w:val="000000" w:themeColor="text1"/>
                <w:lang w:val="pl-PL"/>
              </w:rPr>
              <w:t>uczestnicy projektów i potencjalni uczestnicy projektów.</w:t>
            </w:r>
          </w:p>
        </w:tc>
      </w:tr>
    </w:tbl>
    <w:p w14:paraId="258A52FC" w14:textId="77777777" w:rsidR="001F0A06" w:rsidRPr="00A86374" w:rsidRDefault="001F0A06" w:rsidP="001F0A06">
      <w:pPr>
        <w:spacing w:before="100"/>
        <w:rPr>
          <w:color w:val="000000"/>
          <w:lang w:val="pl-PL"/>
        </w:rPr>
      </w:pPr>
    </w:p>
    <w:p w14:paraId="03451F9E" w14:textId="77777777" w:rsidR="001F0A06" w:rsidRPr="00A86374" w:rsidRDefault="001F0A06" w:rsidP="001F0A06">
      <w:pPr>
        <w:spacing w:before="100"/>
        <w:rPr>
          <w:color w:val="000000"/>
          <w:lang w:val="pl-PL"/>
        </w:rPr>
      </w:pPr>
    </w:p>
    <w:p w14:paraId="1BFFEFFA" w14:textId="77777777" w:rsidR="001F0A06" w:rsidRPr="008D5E98" w:rsidRDefault="001F0A06" w:rsidP="001F0A06">
      <w:pPr>
        <w:spacing w:before="100"/>
        <w:rPr>
          <w:color w:val="000000"/>
          <w:sz w:val="20"/>
          <w:lang w:val="pl-PL"/>
        </w:rPr>
      </w:pPr>
    </w:p>
    <w:p w14:paraId="44A5FEB8" w14:textId="5401148F" w:rsidR="001F0A06" w:rsidRPr="000B0D92" w:rsidRDefault="001F0A06" w:rsidP="001F0A06">
      <w:pPr>
        <w:pStyle w:val="Nagwek4"/>
        <w:spacing w:before="100" w:after="0"/>
        <w:rPr>
          <w:b w:val="0"/>
          <w:color w:val="000000"/>
          <w:sz w:val="24"/>
          <w:lang w:val="pl-PL"/>
        </w:rPr>
      </w:pPr>
      <w:bookmarkStart w:id="607" w:name="_Toc215824201"/>
      <w:r w:rsidRPr="000B0D92">
        <w:rPr>
          <w:b w:val="0"/>
          <w:color w:val="000000"/>
          <w:sz w:val="24"/>
          <w:lang w:val="pl-PL"/>
        </w:rPr>
        <w:t>2.</w:t>
      </w:r>
      <w:r w:rsidR="00E55AA0">
        <w:rPr>
          <w:b w:val="0"/>
          <w:color w:val="000000"/>
          <w:sz w:val="24"/>
          <w:lang w:val="pl-PL"/>
        </w:rPr>
        <w:t>4</w:t>
      </w:r>
      <w:r w:rsidRPr="000B0D92">
        <w:rPr>
          <w:b w:val="0"/>
          <w:color w:val="000000"/>
          <w:sz w:val="24"/>
          <w:lang w:val="pl-PL"/>
        </w:rPr>
        <w:t>.1.3. Indykatywny podział zaprogramowanych zasobów (UE) według rodzaju interwencji</w:t>
      </w:r>
      <w:bookmarkEnd w:id="607"/>
    </w:p>
    <w:p w14:paraId="2F29BBD3" w14:textId="77777777" w:rsidR="001F0A06" w:rsidRPr="000B0D92" w:rsidRDefault="001F0A06" w:rsidP="001F0A06">
      <w:pPr>
        <w:spacing w:before="100"/>
        <w:rPr>
          <w:color w:val="000000"/>
          <w:sz w:val="0"/>
          <w:lang w:val="pl-PL"/>
        </w:rPr>
      </w:pPr>
    </w:p>
    <w:p w14:paraId="6F176577" w14:textId="77777777" w:rsidR="001F0A06" w:rsidRPr="000B0D92" w:rsidRDefault="001F0A06" w:rsidP="001F0A06">
      <w:pPr>
        <w:spacing w:before="100"/>
        <w:rPr>
          <w:color w:val="000000"/>
          <w:sz w:val="0"/>
          <w:lang w:val="pl-PL"/>
        </w:rPr>
      </w:pPr>
      <w:r w:rsidRPr="000B0D92">
        <w:rPr>
          <w:color w:val="000000"/>
          <w:lang w:val="pl-PL"/>
        </w:rPr>
        <w:t>Podstawa prawna: art. 22 ust. 3 lit. e) pkt (iv) rozporządzenia w sprawie wspólnych przepisów</w:t>
      </w:r>
    </w:p>
    <w:p w14:paraId="6F9C81EF" w14:textId="77777777" w:rsidR="001F0A06" w:rsidRDefault="001F0A06" w:rsidP="001F0A06">
      <w:pPr>
        <w:pStyle w:val="Nagwek5"/>
        <w:spacing w:before="100" w:after="0"/>
        <w:rPr>
          <w:b w:val="0"/>
          <w:i w:val="0"/>
          <w:color w:val="000000"/>
          <w:sz w:val="24"/>
        </w:rPr>
      </w:pPr>
      <w:bookmarkStart w:id="608" w:name="_Toc215824202"/>
      <w:r>
        <w:rPr>
          <w:b w:val="0"/>
          <w:i w:val="0"/>
          <w:color w:val="000000"/>
          <w:sz w:val="24"/>
        </w:rPr>
        <w:t>Tabela 4: Wymiar 1 – zakres interwencji</w:t>
      </w:r>
      <w:bookmarkEnd w:id="608"/>
    </w:p>
    <w:p w14:paraId="6231A9D4" w14:textId="77777777" w:rsidR="001F0A06" w:rsidRDefault="001F0A06" w:rsidP="001F0A06">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861"/>
        <w:gridCol w:w="2442"/>
        <w:gridCol w:w="9440"/>
        <w:gridCol w:w="1544"/>
      </w:tblGrid>
      <w:tr w:rsidR="001F0A06" w14:paraId="67D85B13" w14:textId="77777777" w:rsidTr="1ADDAEA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64D1B89" w14:textId="77777777" w:rsidR="001F0A06" w:rsidRDefault="001F0A06" w:rsidP="001F0A06">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726115C" w14:textId="77777777" w:rsidR="001F0A06" w:rsidRDefault="001F0A06" w:rsidP="001F0A06">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A74F847" w14:textId="77777777" w:rsidR="001F0A06" w:rsidRDefault="001F0A06" w:rsidP="001F0A06">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4656707" w14:textId="77777777" w:rsidR="001F0A06" w:rsidRDefault="001F0A06" w:rsidP="001F0A06">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12E49F8" w14:textId="77777777" w:rsidR="001F0A06" w:rsidRDefault="001F0A06" w:rsidP="001F0A06">
            <w:pPr>
              <w:spacing w:before="100"/>
              <w:jc w:val="center"/>
              <w:rPr>
                <w:color w:val="000000"/>
                <w:sz w:val="20"/>
              </w:rPr>
            </w:pPr>
            <w:r>
              <w:rPr>
                <w:color w:val="000000"/>
                <w:sz w:val="20"/>
              </w:rPr>
              <w:t>Kwota (w EUR)</w:t>
            </w:r>
          </w:p>
        </w:tc>
      </w:tr>
      <w:tr w:rsidR="001F0A06" w14:paraId="6FE6D2B5" w14:textId="77777777" w:rsidTr="1ADDAEA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3A7C0B3" w14:textId="6EDB2AC3" w:rsidR="001F0A06" w:rsidRDefault="428A5D7C" w:rsidP="1ADDAEA5">
            <w:pPr>
              <w:spacing w:before="100"/>
              <w:rPr>
                <w:color w:val="000000"/>
                <w:sz w:val="20"/>
                <w:szCs w:val="20"/>
              </w:rPr>
            </w:pPr>
            <w:r w:rsidRPr="1ADDAEA5">
              <w:rPr>
                <w:color w:val="000000" w:themeColor="text1"/>
                <w:sz w:val="20"/>
                <w:szCs w:val="20"/>
              </w:rPr>
              <w:t>1</w:t>
            </w:r>
            <w:r w:rsidR="005B43A2">
              <w:rPr>
                <w:color w:val="000000" w:themeColor="text1"/>
                <w:sz w:val="20"/>
                <w:szCs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5986346" w14:textId="77777777" w:rsidR="001F0A06" w:rsidRDefault="001F0A06" w:rsidP="001F0A06">
            <w:pPr>
              <w:spacing w:before="100"/>
              <w:rPr>
                <w:color w:val="000000"/>
                <w:sz w:val="20"/>
              </w:rPr>
            </w:pPr>
            <w:r>
              <w:rPr>
                <w:color w:val="000000"/>
                <w:sz w:val="20"/>
              </w:rPr>
              <w:t>EFS+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22562E0" w14:textId="77777777" w:rsidR="001F0A06" w:rsidRDefault="001F0A06" w:rsidP="001F0A06">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F4EFB2D" w14:textId="02F16537" w:rsidR="001F0A06" w:rsidRPr="000B0D92" w:rsidRDefault="33352562" w:rsidP="1ADDAEA5">
            <w:pPr>
              <w:spacing w:before="100"/>
              <w:rPr>
                <w:sz w:val="20"/>
                <w:szCs w:val="20"/>
                <w:lang w:val="pl-PL"/>
              </w:rPr>
            </w:pPr>
            <w:r w:rsidRPr="000B0D92">
              <w:rPr>
                <w:color w:val="000000" w:themeColor="text1"/>
                <w:sz w:val="20"/>
                <w:szCs w:val="20"/>
                <w:lang w:val="pl-PL"/>
              </w:rPr>
              <w:t xml:space="preserve"> 182. Wzmocnienie potencjału organów państwa członkowskiego, beneficjentów i odpowiednich partnerów</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406B1FB" w14:textId="0E55AD6C" w:rsidR="001F0A06" w:rsidRDefault="1F5DB19C" w:rsidP="1ADDAEA5">
            <w:pPr>
              <w:spacing w:before="100"/>
              <w:jc w:val="right"/>
              <w:rPr>
                <w:color w:val="000000"/>
                <w:sz w:val="20"/>
                <w:szCs w:val="20"/>
              </w:rPr>
            </w:pPr>
            <w:r w:rsidRPr="1ADDAEA5">
              <w:rPr>
                <w:color w:val="000000" w:themeColor="text1"/>
                <w:sz w:val="20"/>
                <w:szCs w:val="20"/>
              </w:rPr>
              <w:t>1</w:t>
            </w:r>
            <w:r w:rsidR="158FCCD3" w:rsidRPr="1ADDAEA5">
              <w:rPr>
                <w:color w:val="000000" w:themeColor="text1"/>
                <w:sz w:val="20"/>
                <w:szCs w:val="20"/>
              </w:rPr>
              <w:t>1</w:t>
            </w:r>
            <w:r w:rsidRPr="1ADDAEA5">
              <w:rPr>
                <w:color w:val="000000" w:themeColor="text1"/>
                <w:sz w:val="20"/>
                <w:szCs w:val="20"/>
              </w:rPr>
              <w:t xml:space="preserve"> 000 000</w:t>
            </w:r>
            <w:r w:rsidR="530C98DD" w:rsidRPr="1ADDAEA5">
              <w:rPr>
                <w:color w:val="000000" w:themeColor="text1"/>
                <w:sz w:val="20"/>
                <w:szCs w:val="20"/>
              </w:rPr>
              <w:t>,00</w:t>
            </w:r>
          </w:p>
        </w:tc>
      </w:tr>
      <w:tr w:rsidR="001F0A06" w14:paraId="301E047A" w14:textId="77777777" w:rsidTr="1ADDAEA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3D2ECD9" w14:textId="690477D1" w:rsidR="001F0A06" w:rsidRDefault="428A5D7C" w:rsidP="1ADDAEA5">
            <w:pPr>
              <w:spacing w:before="100"/>
              <w:rPr>
                <w:color w:val="000000"/>
                <w:sz w:val="20"/>
                <w:szCs w:val="20"/>
              </w:rPr>
            </w:pPr>
            <w:r w:rsidRPr="1ADDAEA5">
              <w:rPr>
                <w:color w:val="000000" w:themeColor="text1"/>
                <w:sz w:val="20"/>
                <w:szCs w:val="20"/>
              </w:rPr>
              <w:t>1</w:t>
            </w:r>
            <w:r w:rsidR="005B43A2">
              <w:rPr>
                <w:color w:val="000000" w:themeColor="text1"/>
                <w:sz w:val="20"/>
                <w:szCs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D52B9A" w14:textId="77777777" w:rsidR="001F0A06" w:rsidRDefault="001F0A06" w:rsidP="001F0A06">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5F6AD00" w14:textId="77777777" w:rsidR="001F0A06" w:rsidRDefault="001F0A06" w:rsidP="001F0A06">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357D529" w14:textId="77777777" w:rsidR="001F0A06" w:rsidRDefault="001F0A06" w:rsidP="001F0A06">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99389F" w14:textId="16A139B2" w:rsidR="001F0A06" w:rsidRDefault="530C98DD" w:rsidP="1ADDAEA5">
            <w:pPr>
              <w:spacing w:before="100"/>
              <w:jc w:val="right"/>
              <w:rPr>
                <w:color w:val="000000"/>
                <w:sz w:val="20"/>
                <w:szCs w:val="20"/>
              </w:rPr>
            </w:pPr>
            <w:r w:rsidRPr="1ADDAEA5">
              <w:rPr>
                <w:color w:val="000000" w:themeColor="text1"/>
                <w:sz w:val="20"/>
                <w:szCs w:val="20"/>
              </w:rPr>
              <w:t>1</w:t>
            </w:r>
            <w:r w:rsidR="575AB3A5" w:rsidRPr="1ADDAEA5">
              <w:rPr>
                <w:color w:val="000000" w:themeColor="text1"/>
                <w:sz w:val="20"/>
                <w:szCs w:val="20"/>
              </w:rPr>
              <w:t>1</w:t>
            </w:r>
            <w:r w:rsidRPr="1ADDAEA5">
              <w:rPr>
                <w:color w:val="000000" w:themeColor="text1"/>
                <w:sz w:val="20"/>
                <w:szCs w:val="20"/>
              </w:rPr>
              <w:t> </w:t>
            </w:r>
            <w:r w:rsidR="1F5DB19C" w:rsidRPr="1ADDAEA5">
              <w:rPr>
                <w:color w:val="000000" w:themeColor="text1"/>
                <w:sz w:val="20"/>
                <w:szCs w:val="20"/>
              </w:rPr>
              <w:t>000</w:t>
            </w:r>
            <w:r w:rsidRPr="1ADDAEA5">
              <w:rPr>
                <w:color w:val="000000" w:themeColor="text1"/>
                <w:sz w:val="20"/>
                <w:szCs w:val="20"/>
              </w:rPr>
              <w:t> </w:t>
            </w:r>
            <w:r w:rsidR="1F5DB19C" w:rsidRPr="1ADDAEA5">
              <w:rPr>
                <w:color w:val="000000" w:themeColor="text1"/>
                <w:sz w:val="20"/>
                <w:szCs w:val="20"/>
              </w:rPr>
              <w:t>000</w:t>
            </w:r>
            <w:r w:rsidRPr="1ADDAEA5">
              <w:rPr>
                <w:color w:val="000000" w:themeColor="text1"/>
                <w:sz w:val="20"/>
                <w:szCs w:val="20"/>
              </w:rPr>
              <w:t>,00</w:t>
            </w:r>
          </w:p>
        </w:tc>
      </w:tr>
    </w:tbl>
    <w:p w14:paraId="0A9E9890" w14:textId="77777777" w:rsidR="001F0A06" w:rsidRDefault="001F0A06" w:rsidP="001F0A06">
      <w:pPr>
        <w:spacing w:before="100"/>
        <w:rPr>
          <w:color w:val="000000"/>
          <w:sz w:val="20"/>
        </w:rPr>
      </w:pPr>
    </w:p>
    <w:p w14:paraId="014F706F" w14:textId="77777777" w:rsidR="001F0A06" w:rsidRDefault="001F0A06" w:rsidP="001F0A06">
      <w:pPr>
        <w:spacing w:before="100"/>
        <w:rPr>
          <w:color w:val="000000"/>
          <w:sz w:val="0"/>
        </w:rPr>
      </w:pPr>
    </w:p>
    <w:p w14:paraId="5F98F491" w14:textId="77777777" w:rsidR="001F0A06" w:rsidRPr="000B0D92" w:rsidRDefault="001F0A06" w:rsidP="001F0A06">
      <w:pPr>
        <w:pStyle w:val="Nagwek5"/>
        <w:spacing w:before="100" w:after="0"/>
        <w:rPr>
          <w:b w:val="0"/>
          <w:i w:val="0"/>
          <w:color w:val="000000"/>
          <w:sz w:val="24"/>
          <w:lang w:val="pl-PL"/>
        </w:rPr>
      </w:pPr>
      <w:bookmarkStart w:id="609" w:name="_Toc215824203"/>
      <w:r w:rsidRPr="000B0D92">
        <w:rPr>
          <w:b w:val="0"/>
          <w:i w:val="0"/>
          <w:color w:val="000000"/>
          <w:sz w:val="24"/>
          <w:lang w:val="pl-PL"/>
        </w:rPr>
        <w:t>Tabela 7: Wymiar 6 – dodatkowe tematy EFS+</w:t>
      </w:r>
      <w:bookmarkEnd w:id="609"/>
    </w:p>
    <w:p w14:paraId="09EB38E5" w14:textId="77777777" w:rsidR="001F0A06" w:rsidRPr="000B0D92" w:rsidRDefault="001F0A06" w:rsidP="001F0A06">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5"/>
        <w:gridCol w:w="1806"/>
        <w:gridCol w:w="5123"/>
        <w:gridCol w:w="3150"/>
        <w:gridCol w:w="3238"/>
      </w:tblGrid>
      <w:tr w:rsidR="001F0A06" w14:paraId="7AD08A97" w14:textId="77777777" w:rsidTr="1ADDAEA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FF25C72" w14:textId="77777777" w:rsidR="001F0A06" w:rsidRDefault="001F0A06" w:rsidP="001F0A06">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FD13E2F" w14:textId="77777777" w:rsidR="001F0A06" w:rsidRDefault="001F0A06" w:rsidP="001F0A06">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94B5078" w14:textId="77777777" w:rsidR="001F0A06" w:rsidRDefault="001F0A06" w:rsidP="001F0A06">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95AB255" w14:textId="77777777" w:rsidR="001F0A06" w:rsidRDefault="001F0A06" w:rsidP="001F0A06">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7783D33" w14:textId="77777777" w:rsidR="001F0A06" w:rsidRDefault="001F0A06" w:rsidP="001F0A06">
            <w:pPr>
              <w:spacing w:before="100"/>
              <w:jc w:val="center"/>
              <w:rPr>
                <w:color w:val="000000"/>
                <w:sz w:val="20"/>
              </w:rPr>
            </w:pPr>
            <w:r>
              <w:rPr>
                <w:color w:val="000000"/>
                <w:sz w:val="20"/>
              </w:rPr>
              <w:t>Kwota (w EUR)</w:t>
            </w:r>
          </w:p>
        </w:tc>
      </w:tr>
      <w:tr w:rsidR="001F0A06" w14:paraId="7C2733D9" w14:textId="77777777" w:rsidTr="1ADDAEA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61C47C" w14:textId="6B758C3A" w:rsidR="001F0A06" w:rsidRDefault="428A5D7C" w:rsidP="1ADDAEA5">
            <w:pPr>
              <w:spacing w:before="100"/>
              <w:rPr>
                <w:color w:val="000000"/>
                <w:sz w:val="20"/>
                <w:szCs w:val="20"/>
              </w:rPr>
            </w:pPr>
            <w:r w:rsidRPr="1ADDAEA5">
              <w:rPr>
                <w:color w:val="000000" w:themeColor="text1"/>
                <w:sz w:val="20"/>
                <w:szCs w:val="20"/>
              </w:rPr>
              <w:t>1</w:t>
            </w:r>
            <w:r w:rsidR="005B43A2">
              <w:rPr>
                <w:color w:val="000000" w:themeColor="text1"/>
                <w:sz w:val="20"/>
                <w:szCs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BB85D1" w14:textId="77777777" w:rsidR="001F0A06" w:rsidRDefault="001F0A06" w:rsidP="001F0A06">
            <w:pPr>
              <w:spacing w:before="100"/>
              <w:rPr>
                <w:color w:val="000000"/>
                <w:sz w:val="20"/>
              </w:rPr>
            </w:pPr>
            <w:r>
              <w:rPr>
                <w:color w:val="000000"/>
                <w:sz w:val="20"/>
              </w:rPr>
              <w:t>EFS+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7096251" w14:textId="77777777" w:rsidR="001F0A06" w:rsidRDefault="001F0A06" w:rsidP="001F0A06">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E0D8A87" w14:textId="77777777" w:rsidR="001F0A06" w:rsidRDefault="001F0A06" w:rsidP="001F0A06">
            <w:pPr>
              <w:spacing w:before="100"/>
              <w:rPr>
                <w:color w:val="000000"/>
                <w:sz w:val="20"/>
              </w:rPr>
            </w:pPr>
            <w:r>
              <w:rPr>
                <w:color w:val="000000"/>
                <w:sz w:val="20"/>
              </w:rPr>
              <w:t>09. Nie dotyczy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88335C" w14:textId="5675FFD9" w:rsidR="001F0A06" w:rsidRDefault="1F5DB19C" w:rsidP="1ADDAEA5">
            <w:pPr>
              <w:spacing w:before="100"/>
              <w:jc w:val="right"/>
              <w:rPr>
                <w:color w:val="000000"/>
                <w:sz w:val="20"/>
                <w:szCs w:val="20"/>
              </w:rPr>
            </w:pPr>
            <w:r w:rsidRPr="1ADDAEA5">
              <w:rPr>
                <w:color w:val="000000" w:themeColor="text1"/>
                <w:sz w:val="20"/>
                <w:szCs w:val="20"/>
              </w:rPr>
              <w:t>1</w:t>
            </w:r>
            <w:r w:rsidR="5435DC88" w:rsidRPr="1ADDAEA5">
              <w:rPr>
                <w:color w:val="000000" w:themeColor="text1"/>
                <w:sz w:val="20"/>
                <w:szCs w:val="20"/>
              </w:rPr>
              <w:t>1</w:t>
            </w:r>
            <w:r w:rsidRPr="1ADDAEA5">
              <w:rPr>
                <w:color w:val="000000" w:themeColor="text1"/>
                <w:sz w:val="20"/>
                <w:szCs w:val="20"/>
              </w:rPr>
              <w:t> 000 000</w:t>
            </w:r>
            <w:r w:rsidR="530C98DD" w:rsidRPr="1ADDAEA5">
              <w:rPr>
                <w:color w:val="000000" w:themeColor="text1"/>
                <w:sz w:val="20"/>
                <w:szCs w:val="20"/>
              </w:rPr>
              <w:t>,00</w:t>
            </w:r>
          </w:p>
        </w:tc>
      </w:tr>
      <w:tr w:rsidR="001F0A06" w14:paraId="0E703B2C" w14:textId="77777777" w:rsidTr="1ADDAEA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6FD0D76" w14:textId="17917E37" w:rsidR="001F0A06" w:rsidRDefault="428A5D7C" w:rsidP="1ADDAEA5">
            <w:pPr>
              <w:spacing w:before="100"/>
              <w:rPr>
                <w:color w:val="000000"/>
                <w:sz w:val="20"/>
                <w:szCs w:val="20"/>
              </w:rPr>
            </w:pPr>
            <w:r w:rsidRPr="1ADDAEA5">
              <w:rPr>
                <w:color w:val="000000" w:themeColor="text1"/>
                <w:sz w:val="20"/>
                <w:szCs w:val="20"/>
              </w:rPr>
              <w:t>1</w:t>
            </w:r>
            <w:r w:rsidR="005B43A2">
              <w:rPr>
                <w:color w:val="000000" w:themeColor="text1"/>
                <w:sz w:val="20"/>
                <w:szCs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4FA24A3" w14:textId="77777777" w:rsidR="001F0A06" w:rsidRDefault="001F0A06" w:rsidP="001F0A06">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B5C409A" w14:textId="77777777" w:rsidR="001F0A06" w:rsidRDefault="001F0A06" w:rsidP="001F0A06">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D27476A" w14:textId="77777777" w:rsidR="001F0A06" w:rsidRDefault="001F0A06" w:rsidP="001F0A06">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6EB5D8A" w14:textId="69FC0C18" w:rsidR="001F0A06" w:rsidRDefault="1F5DB19C" w:rsidP="1ADDAEA5">
            <w:pPr>
              <w:spacing w:before="100"/>
              <w:jc w:val="right"/>
              <w:rPr>
                <w:color w:val="000000"/>
                <w:sz w:val="20"/>
                <w:szCs w:val="20"/>
              </w:rPr>
            </w:pPr>
            <w:r w:rsidRPr="1ADDAEA5">
              <w:rPr>
                <w:color w:val="000000" w:themeColor="text1"/>
                <w:sz w:val="20"/>
                <w:szCs w:val="20"/>
              </w:rPr>
              <w:t>1</w:t>
            </w:r>
            <w:r w:rsidR="49C9E04F" w:rsidRPr="1ADDAEA5">
              <w:rPr>
                <w:color w:val="000000" w:themeColor="text1"/>
                <w:sz w:val="20"/>
                <w:szCs w:val="20"/>
              </w:rPr>
              <w:t>1</w:t>
            </w:r>
            <w:r w:rsidRPr="1ADDAEA5">
              <w:rPr>
                <w:color w:val="000000" w:themeColor="text1"/>
                <w:sz w:val="20"/>
                <w:szCs w:val="20"/>
              </w:rPr>
              <w:t> 000 000</w:t>
            </w:r>
            <w:r w:rsidR="530C98DD" w:rsidRPr="1ADDAEA5">
              <w:rPr>
                <w:color w:val="000000" w:themeColor="text1"/>
                <w:sz w:val="20"/>
                <w:szCs w:val="20"/>
              </w:rPr>
              <w:t>,00</w:t>
            </w:r>
          </w:p>
        </w:tc>
      </w:tr>
    </w:tbl>
    <w:p w14:paraId="029AB7C4" w14:textId="77777777" w:rsidR="001F0A06" w:rsidRDefault="001F0A06" w:rsidP="001F0A06">
      <w:pPr>
        <w:spacing w:before="100"/>
        <w:rPr>
          <w:color w:val="000000"/>
          <w:sz w:val="20"/>
        </w:rPr>
      </w:pPr>
    </w:p>
    <w:p w14:paraId="04889733" w14:textId="77777777" w:rsidR="001F0A06" w:rsidRPr="000B0D92" w:rsidRDefault="001F0A06" w:rsidP="001F0A06">
      <w:pPr>
        <w:pStyle w:val="Nagwek5"/>
        <w:spacing w:before="100" w:after="0"/>
        <w:rPr>
          <w:b w:val="0"/>
          <w:i w:val="0"/>
          <w:color w:val="000000"/>
          <w:sz w:val="24"/>
          <w:lang w:val="pl-PL"/>
        </w:rPr>
      </w:pPr>
      <w:bookmarkStart w:id="610" w:name="_Toc215824204"/>
      <w:r w:rsidRPr="000B0D92">
        <w:rPr>
          <w:b w:val="0"/>
          <w:i w:val="0"/>
          <w:color w:val="000000"/>
          <w:sz w:val="24"/>
          <w:lang w:val="pl-PL"/>
        </w:rPr>
        <w:t>Tabela 8: Wymiar 7 – wymiar równouprawnienia płci w ramach EFS+*, EFRR, Funduszu Spójności i FST</w:t>
      </w:r>
      <w:bookmarkEnd w:id="610"/>
    </w:p>
    <w:p w14:paraId="071D2D77" w14:textId="77777777" w:rsidR="001F0A06" w:rsidRPr="000B0D92" w:rsidRDefault="001F0A06" w:rsidP="001F0A06">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4"/>
        <w:gridCol w:w="1522"/>
        <w:gridCol w:w="4318"/>
        <w:gridCol w:w="5039"/>
        <w:gridCol w:w="2729"/>
      </w:tblGrid>
      <w:tr w:rsidR="001F0A06" w14:paraId="0601891B" w14:textId="77777777" w:rsidTr="1ADDAEA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565DF9A" w14:textId="77777777" w:rsidR="001F0A06" w:rsidRDefault="001F0A06" w:rsidP="001F0A06">
            <w:pPr>
              <w:spacing w:before="100"/>
              <w:jc w:val="center"/>
              <w:rPr>
                <w:color w:val="000000"/>
                <w:sz w:val="20"/>
              </w:rPr>
            </w:pPr>
            <w:r>
              <w:rPr>
                <w:color w:val="000000"/>
                <w:sz w:val="20"/>
              </w:rPr>
              <w:t>Priorytet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303FD610" w14:textId="77777777" w:rsidR="001F0A06" w:rsidRDefault="001F0A06" w:rsidP="001F0A06">
            <w:pPr>
              <w:spacing w:before="100"/>
              <w:jc w:val="center"/>
              <w:rPr>
                <w:color w:val="000000"/>
                <w:sz w:val="20"/>
              </w:rPr>
            </w:pPr>
            <w:r>
              <w:rPr>
                <w:color w:val="000000"/>
                <w:sz w:val="20"/>
              </w:rPr>
              <w:t>Fundusz</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C0402D1" w14:textId="77777777" w:rsidR="001F0A06" w:rsidRDefault="001F0A06" w:rsidP="001F0A06">
            <w:pPr>
              <w:spacing w:before="100"/>
              <w:jc w:val="center"/>
              <w:rPr>
                <w:color w:val="000000"/>
                <w:sz w:val="20"/>
              </w:rPr>
            </w:pPr>
            <w:r>
              <w:rPr>
                <w:color w:val="000000"/>
                <w:sz w:val="20"/>
              </w:rPr>
              <w:t>Kategoria regionu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0ECBC71" w14:textId="77777777" w:rsidR="001F0A06" w:rsidRDefault="001F0A06" w:rsidP="001F0A06">
            <w:pPr>
              <w:spacing w:before="100"/>
              <w:jc w:val="center"/>
              <w:rPr>
                <w:color w:val="000000"/>
                <w:sz w:val="20"/>
              </w:rPr>
            </w:pPr>
            <w:r>
              <w:rPr>
                <w:color w:val="000000"/>
                <w:sz w:val="20"/>
              </w:rPr>
              <w:t>Kod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5061932" w14:textId="77777777" w:rsidR="001F0A06" w:rsidRDefault="001F0A06" w:rsidP="001F0A06">
            <w:pPr>
              <w:spacing w:before="100"/>
              <w:jc w:val="center"/>
              <w:rPr>
                <w:color w:val="000000"/>
                <w:sz w:val="20"/>
              </w:rPr>
            </w:pPr>
            <w:r>
              <w:rPr>
                <w:color w:val="000000"/>
                <w:sz w:val="20"/>
              </w:rPr>
              <w:t>Kwota (w EUR)</w:t>
            </w:r>
          </w:p>
        </w:tc>
      </w:tr>
      <w:tr w:rsidR="001F0A06" w14:paraId="2284E6F8" w14:textId="77777777" w:rsidTr="1ADDAEA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3F580B1" w14:textId="00B788FF" w:rsidR="001F0A06" w:rsidRDefault="428A5D7C" w:rsidP="1ADDAEA5">
            <w:pPr>
              <w:spacing w:before="100"/>
              <w:rPr>
                <w:color w:val="000000"/>
                <w:sz w:val="20"/>
                <w:szCs w:val="20"/>
              </w:rPr>
            </w:pPr>
            <w:r w:rsidRPr="1ADDAEA5">
              <w:rPr>
                <w:color w:val="000000" w:themeColor="text1"/>
                <w:sz w:val="20"/>
                <w:szCs w:val="20"/>
              </w:rPr>
              <w:t>1</w:t>
            </w:r>
            <w:r w:rsidR="005B43A2">
              <w:rPr>
                <w:color w:val="000000" w:themeColor="text1"/>
                <w:sz w:val="20"/>
                <w:szCs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C56BC65" w14:textId="77777777" w:rsidR="001F0A06" w:rsidRDefault="001F0A06" w:rsidP="001F0A06">
            <w:pPr>
              <w:spacing w:before="100"/>
              <w:rPr>
                <w:color w:val="000000"/>
                <w:sz w:val="20"/>
              </w:rPr>
            </w:pPr>
            <w:r>
              <w:rPr>
                <w:color w:val="000000"/>
                <w:sz w:val="20"/>
              </w:rPr>
              <w:t>EFS+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6867471" w14:textId="77777777" w:rsidR="001F0A06" w:rsidRDefault="001F0A06" w:rsidP="001F0A06">
            <w:pPr>
              <w:spacing w:before="100"/>
              <w:rPr>
                <w:color w:val="000000"/>
                <w:sz w:val="20"/>
              </w:rPr>
            </w:pPr>
            <w:r>
              <w:rPr>
                <w:color w:val="000000"/>
                <w:sz w:val="20"/>
              </w:rPr>
              <w:t>Regiony słabiej rozwinięte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F2DCF5F" w14:textId="77777777" w:rsidR="001F0A06" w:rsidRDefault="001F0A06" w:rsidP="001F0A06">
            <w:pPr>
              <w:spacing w:before="100"/>
              <w:rPr>
                <w:color w:val="000000"/>
                <w:sz w:val="20"/>
              </w:rPr>
            </w:pPr>
            <w:r>
              <w:rPr>
                <w:color w:val="000000"/>
                <w:sz w:val="20"/>
              </w:rPr>
              <w:t>02. Uwzględnianie aspektu płci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B792B74" w14:textId="464A2EC9" w:rsidR="001F0A06" w:rsidRDefault="1F5DB19C" w:rsidP="1ADDAEA5">
            <w:pPr>
              <w:spacing w:before="100"/>
              <w:jc w:val="right"/>
              <w:rPr>
                <w:color w:val="000000"/>
                <w:sz w:val="20"/>
                <w:szCs w:val="20"/>
              </w:rPr>
            </w:pPr>
            <w:r w:rsidRPr="1ADDAEA5">
              <w:rPr>
                <w:color w:val="000000" w:themeColor="text1"/>
                <w:sz w:val="20"/>
                <w:szCs w:val="20"/>
              </w:rPr>
              <w:t>1</w:t>
            </w:r>
            <w:r w:rsidR="69679820" w:rsidRPr="1ADDAEA5">
              <w:rPr>
                <w:color w:val="000000" w:themeColor="text1"/>
                <w:sz w:val="20"/>
                <w:szCs w:val="20"/>
              </w:rPr>
              <w:t>1</w:t>
            </w:r>
            <w:r w:rsidRPr="1ADDAEA5">
              <w:rPr>
                <w:color w:val="000000" w:themeColor="text1"/>
                <w:sz w:val="20"/>
                <w:szCs w:val="20"/>
              </w:rPr>
              <w:t> 000 000</w:t>
            </w:r>
            <w:r w:rsidR="530C98DD" w:rsidRPr="1ADDAEA5">
              <w:rPr>
                <w:color w:val="000000" w:themeColor="text1"/>
                <w:sz w:val="20"/>
                <w:szCs w:val="20"/>
              </w:rPr>
              <w:t>,00</w:t>
            </w:r>
          </w:p>
        </w:tc>
      </w:tr>
      <w:tr w:rsidR="001F0A06" w14:paraId="7A7DB660" w14:textId="77777777" w:rsidTr="1ADDAEA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9D8C3D" w14:textId="1C0F5629" w:rsidR="001F0A06" w:rsidRDefault="428A5D7C" w:rsidP="1ADDAEA5">
            <w:pPr>
              <w:spacing w:before="100"/>
              <w:rPr>
                <w:color w:val="000000"/>
                <w:sz w:val="20"/>
                <w:szCs w:val="20"/>
              </w:rPr>
            </w:pPr>
            <w:r w:rsidRPr="1ADDAEA5">
              <w:rPr>
                <w:color w:val="000000" w:themeColor="text1"/>
                <w:sz w:val="20"/>
                <w:szCs w:val="20"/>
              </w:rPr>
              <w:t>1</w:t>
            </w:r>
            <w:r w:rsidR="005B43A2">
              <w:rPr>
                <w:color w:val="000000" w:themeColor="text1"/>
                <w:sz w:val="20"/>
                <w:szCs w:val="20"/>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A19D953" w14:textId="77777777" w:rsidR="001F0A06" w:rsidRDefault="001F0A06" w:rsidP="001F0A06">
            <w:pPr>
              <w:spacing w:before="100"/>
              <w:rPr>
                <w:color w:val="000000"/>
                <w:sz w:val="20"/>
              </w:rPr>
            </w:pPr>
            <w:r>
              <w:rPr>
                <w:color w:val="000000"/>
                <w:sz w:val="20"/>
              </w:rPr>
              <w:t>Ogółem</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CB324D7" w14:textId="77777777" w:rsidR="001F0A06" w:rsidRDefault="001F0A06" w:rsidP="001F0A06">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98FDDB" w14:textId="77777777" w:rsidR="001F0A06" w:rsidRDefault="001F0A06" w:rsidP="001F0A06">
            <w:pPr>
              <w:spacing w:before="100"/>
              <w:rPr>
                <w:color w:val="000000"/>
                <w:sz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4FABC7" w14:textId="22802374" w:rsidR="001F0A06" w:rsidRDefault="1F5DB19C" w:rsidP="1ADDAEA5">
            <w:pPr>
              <w:spacing w:before="100"/>
              <w:jc w:val="right"/>
              <w:rPr>
                <w:color w:val="000000"/>
                <w:sz w:val="20"/>
                <w:szCs w:val="20"/>
              </w:rPr>
            </w:pPr>
            <w:r w:rsidRPr="1ADDAEA5">
              <w:rPr>
                <w:color w:val="000000" w:themeColor="text1"/>
                <w:sz w:val="20"/>
                <w:szCs w:val="20"/>
              </w:rPr>
              <w:t>1</w:t>
            </w:r>
            <w:r w:rsidR="0FEB188E" w:rsidRPr="1ADDAEA5">
              <w:rPr>
                <w:color w:val="000000" w:themeColor="text1"/>
                <w:sz w:val="20"/>
                <w:szCs w:val="20"/>
              </w:rPr>
              <w:t>1</w:t>
            </w:r>
            <w:r w:rsidRPr="1ADDAEA5">
              <w:rPr>
                <w:color w:val="000000" w:themeColor="text1"/>
                <w:sz w:val="20"/>
                <w:szCs w:val="20"/>
              </w:rPr>
              <w:t> 000 000</w:t>
            </w:r>
            <w:r w:rsidR="530C98DD" w:rsidRPr="1ADDAEA5">
              <w:rPr>
                <w:color w:val="000000" w:themeColor="text1"/>
                <w:sz w:val="20"/>
                <w:szCs w:val="20"/>
              </w:rPr>
              <w:t>,00</w:t>
            </w:r>
          </w:p>
        </w:tc>
      </w:tr>
    </w:tbl>
    <w:p w14:paraId="43CA6CD9" w14:textId="77777777" w:rsidR="001F0A06" w:rsidRPr="000B0D92" w:rsidRDefault="001F0A06" w:rsidP="001F0A06">
      <w:pPr>
        <w:spacing w:before="100"/>
        <w:rPr>
          <w:color w:val="000000"/>
          <w:sz w:val="20"/>
          <w:lang w:val="pl-PL"/>
        </w:rPr>
      </w:pPr>
      <w:r w:rsidRPr="000B0D92">
        <w:rPr>
          <w:color w:val="000000"/>
          <w:sz w:val="20"/>
          <w:lang w:val="pl-PL"/>
        </w:rPr>
        <w:t>* Zasadniczo 40 % EFS+ przeznacza się na monitorowanie wydatków na cele związane z równością płci. 100 % ma zastosowanie w sytuacji, gdy państwo członkowskie zdecyduje się stosować art. 6 EFS+</w:t>
      </w:r>
    </w:p>
    <w:p w14:paraId="1EF7ABBA" w14:textId="77777777" w:rsidR="001F0A06" w:rsidRPr="000B0D92" w:rsidRDefault="001F0A06" w:rsidP="001F0A06">
      <w:pPr>
        <w:spacing w:before="100"/>
        <w:rPr>
          <w:color w:val="000000"/>
          <w:sz w:val="20"/>
          <w:lang w:val="pl-PL"/>
        </w:rPr>
      </w:pPr>
    </w:p>
    <w:p w14:paraId="1E83CB60" w14:textId="77777777" w:rsidR="001F0A06" w:rsidRPr="000B0D92" w:rsidRDefault="001F0A06" w:rsidP="001F0A06">
      <w:pPr>
        <w:spacing w:before="100"/>
        <w:rPr>
          <w:color w:val="000000"/>
          <w:sz w:val="20"/>
          <w:lang w:val="pl-PL"/>
        </w:rPr>
      </w:pPr>
    </w:p>
    <w:p w14:paraId="5D3DB650" w14:textId="77777777" w:rsidR="00F24315" w:rsidRPr="000B0D92" w:rsidRDefault="00F24315" w:rsidP="00F24315">
      <w:pPr>
        <w:spacing w:before="100"/>
        <w:rPr>
          <w:color w:val="000000"/>
          <w:lang w:val="pl-PL"/>
        </w:rPr>
      </w:pPr>
    </w:p>
    <w:p w14:paraId="238811D3" w14:textId="77777777" w:rsidR="00F34E14" w:rsidRPr="000B0D92" w:rsidRDefault="00F34E14" w:rsidP="00F24315">
      <w:pPr>
        <w:spacing w:before="100"/>
        <w:rPr>
          <w:color w:val="000000"/>
          <w:sz w:val="20"/>
          <w:lang w:val="pl-PL"/>
        </w:rPr>
        <w:sectPr w:rsidR="00F34E14" w:rsidRPr="000B0D92">
          <w:pgSz w:w="16838" w:h="11906" w:orient="landscape"/>
          <w:pgMar w:top="720" w:right="720" w:bottom="864" w:left="936" w:header="288" w:footer="72" w:gutter="0"/>
          <w:cols w:space="720"/>
          <w:noEndnote/>
          <w:docGrid w:linePitch="360"/>
        </w:sectPr>
      </w:pPr>
    </w:p>
    <w:p w14:paraId="3620A1AC" w14:textId="77777777" w:rsidR="00A77B3E" w:rsidRPr="00176F88" w:rsidRDefault="4FAA4C1C" w:rsidP="1ADDAEA5">
      <w:pPr>
        <w:pStyle w:val="Nagwek1"/>
        <w:spacing w:before="100" w:after="0"/>
        <w:rPr>
          <w:rFonts w:ascii="Times New Roman" w:hAnsi="Times New Roman" w:cs="Times New Roman"/>
          <w:b w:val="0"/>
          <w:bCs w:val="0"/>
          <w:color w:val="000000"/>
          <w:sz w:val="24"/>
          <w:szCs w:val="24"/>
          <w:lang w:val="pl-PL"/>
        </w:rPr>
      </w:pPr>
      <w:bookmarkStart w:id="611" w:name="_Toc215824205"/>
      <w:r w:rsidRPr="00B52711">
        <w:rPr>
          <w:rFonts w:ascii="Times New Roman" w:hAnsi="Times New Roman" w:cs="Times New Roman"/>
          <w:b w:val="0"/>
          <w:bCs w:val="0"/>
          <w:color w:val="000000" w:themeColor="text1"/>
          <w:sz w:val="24"/>
          <w:szCs w:val="24"/>
          <w:lang w:val="pl-PL"/>
        </w:rPr>
        <w:t>3. Plan finansowy</w:t>
      </w:r>
      <w:bookmarkEnd w:id="611"/>
    </w:p>
    <w:p w14:paraId="1CE70B0B" w14:textId="77777777" w:rsidR="00A77B3E" w:rsidRPr="00176F88" w:rsidRDefault="4FAA4C1C">
      <w:pPr>
        <w:spacing w:before="100"/>
        <w:rPr>
          <w:color w:val="000000"/>
          <w:lang w:val="pl-PL"/>
        </w:rPr>
      </w:pPr>
      <w:r w:rsidRPr="00B52711">
        <w:rPr>
          <w:color w:val="000000" w:themeColor="text1"/>
          <w:lang w:val="pl-PL"/>
        </w:rPr>
        <w:t xml:space="preserve">Podstawa prawna: art. 22 ust. 3 lit. g) ppkt (i), (ii) i (iii), art. 112 ust. 1, 2 i 3 oraz art. 14 i art. 26 rozporządzenia w sprawie wspólnych przepisów </w:t>
      </w:r>
    </w:p>
    <w:p w14:paraId="669F6A61" w14:textId="77777777" w:rsidR="00A77B3E" w:rsidRPr="00176F88" w:rsidRDefault="4FAA4C1C" w:rsidP="00E55AA0">
      <w:pPr>
        <w:pStyle w:val="Nagwek2"/>
        <w:rPr>
          <w:b/>
          <w:i/>
        </w:rPr>
      </w:pPr>
      <w:bookmarkStart w:id="612" w:name="_Toc215824206"/>
      <w:r w:rsidRPr="00B52711">
        <w:t>3.1. Przesunięcia i wkłady (1)</w:t>
      </w:r>
      <w:bookmarkEnd w:id="612"/>
    </w:p>
    <w:p w14:paraId="0CC0ECB9" w14:textId="77777777" w:rsidR="00A77B3E" w:rsidRPr="00B52711" w:rsidRDefault="00A77B3E">
      <w:pPr>
        <w:spacing w:before="100"/>
        <w:rPr>
          <w:color w:val="000000"/>
          <w:sz w:val="0"/>
          <w:lang w:val="pl-PL"/>
        </w:rPr>
      </w:pPr>
    </w:p>
    <w:p w14:paraId="604634BF" w14:textId="77777777" w:rsidR="00A77B3E" w:rsidRPr="00B52711" w:rsidRDefault="009F4183">
      <w:pPr>
        <w:spacing w:before="100"/>
        <w:rPr>
          <w:color w:val="000000"/>
          <w:sz w:val="16"/>
          <w:lang w:val="pl-PL"/>
        </w:rPr>
      </w:pPr>
      <w:r w:rsidRPr="00B52711">
        <w:rPr>
          <w:color w:val="000000"/>
          <w:lang w:val="pl-PL"/>
        </w:rPr>
        <w:t>Podstawa prawna: art. 14, 26 i 27 rozporządzenia w sprawie wspólnych przepisów</w:t>
      </w:r>
    </w:p>
    <w:p w14:paraId="00625E6E" w14:textId="77777777" w:rsidR="00A77B3E" w:rsidRPr="00B52711" w:rsidRDefault="00A77B3E">
      <w:pPr>
        <w:spacing w:before="100"/>
        <w:rPr>
          <w:color w:val="000000"/>
          <w:sz w:val="12"/>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2"/>
        <w:gridCol w:w="11680"/>
      </w:tblGrid>
      <w:tr w:rsidR="002B2962" w14:paraId="74816F5C" w14:textId="77777777" w:rsidTr="00B52711">
        <w:trPr>
          <w:trHeight w:val="16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CD49AC" w14:textId="77777777" w:rsidR="00A77B3E" w:rsidRDefault="009F4183">
            <w:pPr>
              <w:spacing w:before="100"/>
              <w:rPr>
                <w:color w:val="000000"/>
              </w:rPr>
            </w:pPr>
            <w:r>
              <w:rPr>
                <w:color w:val="000000"/>
              </w:rPr>
              <w:t>Zmiana programu związana 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6902FAA" w14:textId="77777777" w:rsidR="00A77B3E" w:rsidRDefault="009F4183">
            <w:pPr>
              <w:spacing w:before="100"/>
              <w:rPr>
                <w:color w:val="000000"/>
              </w:rPr>
            </w:pPr>
            <w:r>
              <w:rPr>
                <w:color w:val="000000"/>
              </w:rPr>
              <w:t xml:space="preserve">   </w:t>
            </w:r>
            <w:r>
              <w:rPr>
                <w:color w:val="000000"/>
              </w:rPr>
              <w:fldChar w:fldCharType="begin">
                <w:ffData>
                  <w:name w:val=""/>
                  <w:enabled/>
                  <w:calcOnExit w:val="0"/>
                  <w:checkBox>
                    <w:size w:val="20"/>
                    <w:default w:val="0"/>
                    <w:checked w:val="0"/>
                  </w:checkBox>
                </w:ffData>
              </w:fldChar>
            </w:r>
            <w:r>
              <w:rPr>
                <w:color w:val="000000"/>
              </w:rPr>
              <w:instrText xml:space="preserve"> FORMCHECKBOX </w:instrText>
            </w:r>
            <w:r w:rsidR="009933FD">
              <w:rPr>
                <w:color w:val="000000"/>
              </w:rPr>
            </w:r>
            <w:r w:rsidR="009933FD">
              <w:rPr>
                <w:color w:val="000000"/>
              </w:rPr>
              <w:fldChar w:fldCharType="separate"/>
            </w:r>
            <w:r>
              <w:rPr>
                <w:color w:val="000000"/>
              </w:rPr>
              <w:fldChar w:fldCharType="end"/>
            </w:r>
            <w:r>
              <w:rPr>
                <w:color w:val="000000"/>
              </w:rPr>
              <w:t xml:space="preserve"> wkład na rzecz InvestEU</w:t>
            </w:r>
          </w:p>
        </w:tc>
      </w:tr>
      <w:tr w:rsidR="002B2962" w:rsidRPr="008D5E98" w14:paraId="72DA4C2E" w14:textId="77777777" w:rsidTr="00B52711">
        <w:trPr>
          <w:trHeight w:val="160"/>
        </w:trPr>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9A1E20" w14:textId="77777777" w:rsidR="00A77B3E" w:rsidRDefault="00A77B3E">
            <w:pPr>
              <w:spacing w:before="100"/>
              <w:rPr>
                <w:color w:val="00000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827549" w14:textId="77777777" w:rsidR="00A77B3E" w:rsidRPr="00B52711" w:rsidRDefault="009F4183">
            <w:pPr>
              <w:spacing w:before="100"/>
              <w:rPr>
                <w:color w:val="000000"/>
                <w:lang w:val="pl-PL"/>
              </w:rPr>
            </w:pPr>
            <w:r w:rsidRPr="00B52711">
              <w:rPr>
                <w:color w:val="000000"/>
                <w:lang w:val="pl-PL"/>
              </w:rPr>
              <w:t xml:space="preserve">   </w:t>
            </w:r>
            <w:r>
              <w:rPr>
                <w:color w:val="000000"/>
              </w:rPr>
              <w:fldChar w:fldCharType="begin">
                <w:ffData>
                  <w:name w:val=""/>
                  <w:enabled/>
                  <w:calcOnExit w:val="0"/>
                  <w:checkBox>
                    <w:size w:val="20"/>
                    <w:default w:val="0"/>
                    <w:checked w:val="0"/>
                  </w:checkBox>
                </w:ffData>
              </w:fldChar>
            </w:r>
            <w:r w:rsidRPr="00884D9B">
              <w:rPr>
                <w:color w:val="000000"/>
                <w:lang w:val="pl-PL"/>
              </w:rPr>
              <w:instrText xml:space="preserve"> FORMCHECKBOX </w:instrText>
            </w:r>
            <w:r w:rsidR="009933FD">
              <w:rPr>
                <w:color w:val="000000"/>
              </w:rPr>
            </w:r>
            <w:r w:rsidR="009933FD">
              <w:rPr>
                <w:color w:val="000000"/>
              </w:rPr>
              <w:fldChar w:fldCharType="separate"/>
            </w:r>
            <w:r>
              <w:rPr>
                <w:color w:val="000000"/>
              </w:rPr>
              <w:fldChar w:fldCharType="end"/>
            </w:r>
            <w:r w:rsidRPr="00B52711">
              <w:rPr>
                <w:color w:val="000000"/>
                <w:lang w:val="pl-PL"/>
              </w:rPr>
              <w:t xml:space="preserve"> przesunięcie do instrumentów w ramach zarządzania bezpośredniego lub pośredniego</w:t>
            </w:r>
          </w:p>
        </w:tc>
      </w:tr>
      <w:tr w:rsidR="002B2962" w:rsidRPr="008D5E98" w14:paraId="306EE680" w14:textId="77777777" w:rsidTr="00B52711">
        <w:trPr>
          <w:trHeight w:val="160"/>
        </w:trPr>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A978AC" w14:textId="77777777" w:rsidR="00A77B3E" w:rsidRPr="00B52711" w:rsidRDefault="00A77B3E">
            <w:pPr>
              <w:spacing w:before="100"/>
              <w:rPr>
                <w:color w:val="000000"/>
                <w:lang w:val="pl-PL"/>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8730FA" w14:textId="77777777" w:rsidR="00A77B3E" w:rsidRPr="00B52711" w:rsidRDefault="009F4183">
            <w:pPr>
              <w:spacing w:before="100"/>
              <w:rPr>
                <w:color w:val="000000"/>
                <w:lang w:val="pl-PL"/>
              </w:rPr>
            </w:pPr>
            <w:r w:rsidRPr="00B52711">
              <w:rPr>
                <w:color w:val="000000"/>
                <w:lang w:val="pl-PL"/>
              </w:rPr>
              <w:t xml:space="preserve">   </w:t>
            </w:r>
            <w:r>
              <w:rPr>
                <w:color w:val="000000"/>
              </w:rPr>
              <w:fldChar w:fldCharType="begin">
                <w:ffData>
                  <w:name w:val=""/>
                  <w:enabled/>
                  <w:calcOnExit w:val="0"/>
                  <w:checkBox>
                    <w:size w:val="20"/>
                    <w:default w:val="0"/>
                    <w:checked w:val="0"/>
                  </w:checkBox>
                </w:ffData>
              </w:fldChar>
            </w:r>
            <w:r w:rsidRPr="00B52711">
              <w:rPr>
                <w:color w:val="000000"/>
                <w:lang w:val="pl-PL"/>
              </w:rPr>
              <w:instrText xml:space="preserve"> FORMCHECKBOX </w:instrText>
            </w:r>
            <w:r w:rsidR="009933FD">
              <w:rPr>
                <w:color w:val="000000"/>
              </w:rPr>
            </w:r>
            <w:r w:rsidR="009933FD">
              <w:rPr>
                <w:color w:val="000000"/>
              </w:rPr>
              <w:fldChar w:fldCharType="separate"/>
            </w:r>
            <w:r>
              <w:rPr>
                <w:color w:val="000000"/>
              </w:rPr>
              <w:fldChar w:fldCharType="end"/>
            </w:r>
            <w:r w:rsidRPr="00B52711">
              <w:rPr>
                <w:color w:val="000000"/>
                <w:lang w:val="pl-PL"/>
              </w:rPr>
              <w:t xml:space="preserve"> przesunięcie między EFRR, EFS+ i Funduszem Spójności lub do innego Funduszu lub Funduszy</w:t>
            </w:r>
          </w:p>
        </w:tc>
      </w:tr>
    </w:tbl>
    <w:p w14:paraId="298D83C2" w14:textId="77777777" w:rsidR="00A77B3E" w:rsidRPr="00176F88" w:rsidRDefault="4FAA4C1C">
      <w:pPr>
        <w:spacing w:before="100"/>
        <w:rPr>
          <w:color w:val="000000"/>
          <w:lang w:val="pl-PL"/>
        </w:rPr>
      </w:pPr>
      <w:r w:rsidRPr="00B52711">
        <w:rPr>
          <w:color w:val="000000" w:themeColor="text1"/>
          <w:lang w:val="pl-PL"/>
        </w:rPr>
        <w:t xml:space="preserve">(1) Dotyczy wyłącznie zmian programu zgodnie z art. 14 i 26 z wyjątkiem przesunięć uzupełniających do FST zgodnie z art. 27 rozporządzenia w sprawie wspólnych przepisów. Przesunięcia nie mogą wpływać na roczny podział środków finansowych na poziomie wieloletnich ram finansowych w odniesieniu do danego państwa członkowskiego. </w:t>
      </w:r>
    </w:p>
    <w:p w14:paraId="3504795A" w14:textId="77777777" w:rsidR="00A77B3E" w:rsidRPr="00B52711" w:rsidRDefault="00A77B3E">
      <w:pPr>
        <w:spacing w:before="100"/>
        <w:rPr>
          <w:color w:val="000000"/>
          <w:lang w:val="pl-PL"/>
        </w:rPr>
      </w:pPr>
    </w:p>
    <w:p w14:paraId="07B03D4D" w14:textId="77777777" w:rsidR="00A77B3E" w:rsidRPr="00B52711" w:rsidRDefault="00A77B3E">
      <w:pPr>
        <w:spacing w:before="100"/>
        <w:rPr>
          <w:color w:val="000000"/>
          <w:lang w:val="pl-PL"/>
        </w:rPr>
      </w:pPr>
    </w:p>
    <w:p w14:paraId="0F2C7104" w14:textId="77777777" w:rsidR="00A77B3E" w:rsidRPr="00B52711" w:rsidRDefault="009F4183">
      <w:pPr>
        <w:pStyle w:val="Nagwek4"/>
        <w:spacing w:before="100" w:after="0"/>
        <w:rPr>
          <w:b w:val="0"/>
          <w:color w:val="000000"/>
          <w:sz w:val="24"/>
          <w:lang w:val="pl-PL"/>
        </w:rPr>
      </w:pPr>
      <w:bookmarkStart w:id="613" w:name="_Toc215824207"/>
      <w:r w:rsidRPr="00B52711">
        <w:rPr>
          <w:b w:val="0"/>
          <w:color w:val="000000"/>
          <w:sz w:val="24"/>
          <w:lang w:val="pl-PL"/>
        </w:rPr>
        <w:t>Tabela 15A: Wkłady na rzecz InvestEU* (w podziale według roku)</w:t>
      </w:r>
      <w:bookmarkEnd w:id="613"/>
    </w:p>
    <w:p w14:paraId="36F86937" w14:textId="77777777" w:rsidR="00A77B3E" w:rsidRPr="00B52711" w:rsidRDefault="00A77B3E">
      <w:pPr>
        <w:spacing w:before="100"/>
        <w:rPr>
          <w:color w:val="000000"/>
          <w:sz w:val="12"/>
          <w:lang w:val="pl-PL"/>
        </w:rPr>
      </w:pPr>
    </w:p>
    <w:p w14:paraId="72E936BF" w14:textId="77777777" w:rsidR="00A77B3E" w:rsidRPr="00B52711" w:rsidRDefault="00A77B3E">
      <w:pPr>
        <w:spacing w:before="100"/>
        <w:rPr>
          <w:color w:val="00000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3"/>
        <w:gridCol w:w="2837"/>
        <w:gridCol w:w="2937"/>
        <w:gridCol w:w="939"/>
        <w:gridCol w:w="939"/>
        <w:gridCol w:w="939"/>
        <w:gridCol w:w="939"/>
        <w:gridCol w:w="939"/>
        <w:gridCol w:w="939"/>
        <w:gridCol w:w="939"/>
        <w:gridCol w:w="1382"/>
      </w:tblGrid>
      <w:tr w:rsidR="002B2962" w14:paraId="50DC9904" w14:textId="77777777" w:rsidTr="00B52711">
        <w:trPr>
          <w:tblHead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7E6406F" w14:textId="77777777" w:rsidR="00A77B3E" w:rsidRDefault="009F4183">
            <w:pPr>
              <w:spacing w:before="100"/>
              <w:jc w:val="center"/>
              <w:rPr>
                <w:color w:val="000000"/>
                <w:sz w:val="20"/>
              </w:rPr>
            </w:pPr>
            <w:r>
              <w:rPr>
                <w:color w:val="000000"/>
                <w:sz w:val="20"/>
              </w:rPr>
              <w:t>Wkład 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742D6B0" w14:textId="77777777" w:rsidR="00A77B3E" w:rsidRDefault="009F4183">
            <w:pPr>
              <w:spacing w:before="100"/>
              <w:jc w:val="center"/>
              <w:rPr>
                <w:color w:val="000000"/>
                <w:sz w:val="20"/>
              </w:rPr>
            </w:pPr>
            <w:r>
              <w:rPr>
                <w:color w:val="000000"/>
                <w:sz w:val="20"/>
              </w:rPr>
              <w:t>Wkład w:</w:t>
            </w:r>
          </w:p>
        </w:tc>
        <w:tc>
          <w:tcPr>
            <w:tcW w:w="0" w:type="auto"/>
            <w:gridSpan w:val="8"/>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A32FB39" w14:textId="77777777" w:rsidR="00A77B3E" w:rsidRDefault="009F4183">
            <w:pPr>
              <w:spacing w:before="100"/>
              <w:jc w:val="center"/>
              <w:rPr>
                <w:color w:val="000000"/>
                <w:sz w:val="20"/>
              </w:rPr>
            </w:pPr>
            <w:r>
              <w:rPr>
                <w:color w:val="000000"/>
                <w:sz w:val="20"/>
              </w:rPr>
              <w:t>Podział według roku</w:t>
            </w:r>
          </w:p>
        </w:tc>
      </w:tr>
      <w:tr w:rsidR="002B2962" w14:paraId="06406C9B" w14:textId="77777777" w:rsidTr="00B52711">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E70A17"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F7AF3D0"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E85C23" w14:textId="77777777" w:rsidR="00A77B3E" w:rsidRDefault="009F4183">
            <w:pPr>
              <w:spacing w:before="100"/>
              <w:jc w:val="center"/>
              <w:rPr>
                <w:color w:val="000000"/>
                <w:sz w:val="20"/>
              </w:rPr>
            </w:pPr>
            <w:r>
              <w:rPr>
                <w:color w:val="000000"/>
                <w:sz w:val="20"/>
              </w:rPr>
              <w:t>Segment InvestEU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F238202"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3F51A8" w14:textId="77777777" w:rsidR="00A77B3E" w:rsidRDefault="009F4183">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82C6616" w14:textId="77777777" w:rsidR="00A77B3E" w:rsidRDefault="009F4183">
            <w:pPr>
              <w:spacing w:before="100"/>
              <w:jc w:val="center"/>
              <w:rPr>
                <w:color w:val="000000"/>
                <w:sz w:val="20"/>
              </w:rPr>
            </w:pPr>
            <w:r>
              <w:rPr>
                <w:color w:val="000000"/>
                <w:sz w:val="20"/>
              </w:rPr>
              <w:t>2023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A551B7B" w14:textId="77777777" w:rsidR="00A77B3E" w:rsidRDefault="009F4183">
            <w:pPr>
              <w:spacing w:before="100"/>
              <w:jc w:val="center"/>
              <w:rPr>
                <w:color w:val="000000"/>
                <w:sz w:val="20"/>
              </w:rPr>
            </w:pPr>
            <w:r>
              <w:rPr>
                <w:color w:val="000000"/>
                <w:sz w:val="20"/>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0C0E16" w14:textId="77777777" w:rsidR="00A77B3E" w:rsidRDefault="009F4183">
            <w:pPr>
              <w:spacing w:before="100"/>
              <w:jc w:val="center"/>
              <w:rPr>
                <w:color w:val="000000"/>
                <w:sz w:val="20"/>
              </w:rPr>
            </w:pPr>
            <w:r>
              <w:rPr>
                <w:color w:val="000000"/>
                <w:sz w:val="20"/>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F8511A5" w14:textId="77777777" w:rsidR="00A77B3E" w:rsidRDefault="009F4183">
            <w:pPr>
              <w:spacing w:before="100"/>
              <w:jc w:val="center"/>
              <w:rPr>
                <w:color w:val="000000"/>
                <w:sz w:val="20"/>
              </w:rPr>
            </w:pPr>
            <w:r>
              <w:rPr>
                <w:color w:val="000000"/>
                <w:sz w:val="20"/>
              </w:rPr>
              <w:t>2026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F02D4DD" w14:textId="77777777" w:rsidR="00A77B3E" w:rsidRDefault="009F4183">
            <w:pPr>
              <w:spacing w:before="100"/>
              <w:jc w:val="center"/>
              <w:rPr>
                <w:color w:val="000000"/>
                <w:sz w:val="20"/>
              </w:rPr>
            </w:pPr>
            <w:r>
              <w:rPr>
                <w:color w:val="000000"/>
                <w:sz w:val="20"/>
              </w:rPr>
              <w:t>2027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AACE7AB" w14:textId="77777777" w:rsidR="00A77B3E" w:rsidRDefault="009F4183">
            <w:pPr>
              <w:spacing w:before="100"/>
              <w:jc w:val="center"/>
              <w:rPr>
                <w:color w:val="000000"/>
                <w:sz w:val="16"/>
              </w:rPr>
            </w:pPr>
            <w:r>
              <w:rPr>
                <w:color w:val="000000"/>
                <w:sz w:val="20"/>
              </w:rPr>
              <w:t>Ogółem</w:t>
            </w:r>
          </w:p>
        </w:tc>
      </w:tr>
    </w:tbl>
    <w:p w14:paraId="709335D8" w14:textId="77777777" w:rsidR="00A77B3E" w:rsidRPr="00B52711" w:rsidRDefault="009F4183">
      <w:pPr>
        <w:spacing w:before="100"/>
        <w:rPr>
          <w:color w:val="000000"/>
          <w:sz w:val="20"/>
          <w:lang w:val="pl-PL"/>
        </w:rPr>
      </w:pPr>
      <w:r w:rsidRPr="00B52711">
        <w:rPr>
          <w:color w:val="000000"/>
          <w:sz w:val="20"/>
          <w:lang w:val="pl-PL"/>
        </w:rPr>
        <w:t>* W przypadku każdego nowego wniosku o wkład zmiana programu określa łączne kwoty na każdy rok w podziale na Fundusze i kategorie regionu.</w:t>
      </w:r>
    </w:p>
    <w:p w14:paraId="5A85A0DE" w14:textId="77777777" w:rsidR="00A77B3E" w:rsidRPr="00B52711" w:rsidRDefault="00A77B3E">
      <w:pPr>
        <w:spacing w:before="100"/>
        <w:rPr>
          <w:color w:val="000000"/>
          <w:sz w:val="20"/>
          <w:lang w:val="pl-PL"/>
        </w:rPr>
      </w:pPr>
    </w:p>
    <w:p w14:paraId="53795929" w14:textId="77777777" w:rsidR="00A77B3E" w:rsidRPr="00B52711" w:rsidRDefault="009F4183">
      <w:pPr>
        <w:pStyle w:val="Nagwek4"/>
        <w:spacing w:before="100" w:after="0"/>
        <w:rPr>
          <w:b w:val="0"/>
          <w:color w:val="000000"/>
          <w:sz w:val="24"/>
          <w:lang w:val="pl-PL"/>
        </w:rPr>
      </w:pPr>
      <w:bookmarkStart w:id="614" w:name="_Toc215824208"/>
      <w:r w:rsidRPr="00B52711">
        <w:rPr>
          <w:b w:val="0"/>
          <w:color w:val="000000"/>
          <w:sz w:val="24"/>
          <w:lang w:val="pl-PL"/>
        </w:rPr>
        <w:t>Tabela 15B: Wkłady na rzecz InvestEU* (zestawienie)</w:t>
      </w:r>
      <w:bookmarkEnd w:id="614"/>
    </w:p>
    <w:p w14:paraId="715E650A" w14:textId="77777777" w:rsidR="00A77B3E" w:rsidRPr="00B52711" w:rsidRDefault="00A77B3E">
      <w:pPr>
        <w:spacing w:before="100"/>
        <w:rPr>
          <w:color w:val="000000"/>
          <w:sz w:val="12"/>
          <w:lang w:val="pl-PL"/>
        </w:rPr>
      </w:pPr>
    </w:p>
    <w:p w14:paraId="4D572718" w14:textId="77777777" w:rsidR="00A77B3E" w:rsidRPr="00B52711" w:rsidRDefault="00A77B3E">
      <w:pPr>
        <w:spacing w:before="100"/>
        <w:rPr>
          <w:color w:val="00000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608"/>
        <w:gridCol w:w="2841"/>
        <w:gridCol w:w="3274"/>
        <w:gridCol w:w="812"/>
        <w:gridCol w:w="3365"/>
        <w:gridCol w:w="2455"/>
      </w:tblGrid>
      <w:tr w:rsidR="002B2962" w:rsidRPr="008D5E98" w14:paraId="12951480" w14:textId="77777777" w:rsidTr="00B52711">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83A44E"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42FCFC"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0F00F51" w14:textId="77777777" w:rsidR="00A77B3E" w:rsidRDefault="009F4183">
            <w:pPr>
              <w:spacing w:before="100"/>
              <w:jc w:val="center"/>
              <w:rPr>
                <w:color w:val="000000"/>
                <w:sz w:val="20"/>
              </w:rPr>
            </w:pPr>
            <w:r>
              <w:rPr>
                <w:color w:val="000000"/>
                <w:sz w:val="20"/>
              </w:rPr>
              <w:t>Zrównoważona infrastruktura (a)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48839A5" w14:textId="77777777" w:rsidR="00A77B3E" w:rsidRPr="00B52711" w:rsidRDefault="009F4183">
            <w:pPr>
              <w:spacing w:before="100"/>
              <w:jc w:val="center"/>
              <w:rPr>
                <w:color w:val="000000"/>
                <w:sz w:val="20"/>
                <w:lang w:val="pl-PL"/>
              </w:rPr>
            </w:pPr>
            <w:r w:rsidRPr="00B52711">
              <w:rPr>
                <w:color w:val="000000"/>
                <w:sz w:val="20"/>
                <w:lang w:val="pl-PL"/>
              </w:rPr>
              <w:t>Innowacja i transformacja cyfrowa (b)</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91830A8" w14:textId="77777777" w:rsidR="00A77B3E" w:rsidRDefault="009F4183">
            <w:pPr>
              <w:spacing w:before="100"/>
              <w:jc w:val="center"/>
              <w:rPr>
                <w:color w:val="000000"/>
                <w:sz w:val="20"/>
              </w:rPr>
            </w:pPr>
            <w:r>
              <w:rPr>
                <w:color w:val="000000"/>
                <w:sz w:val="20"/>
              </w:rPr>
              <w:t>MŚP (c)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0F6779" w14:textId="77777777" w:rsidR="00A77B3E" w:rsidRPr="00B52711" w:rsidRDefault="009F4183">
            <w:pPr>
              <w:spacing w:before="100"/>
              <w:jc w:val="center"/>
              <w:rPr>
                <w:color w:val="000000"/>
                <w:sz w:val="20"/>
                <w:lang w:val="pl-PL"/>
              </w:rPr>
            </w:pPr>
            <w:r w:rsidRPr="00B52711">
              <w:rPr>
                <w:color w:val="000000"/>
                <w:sz w:val="20"/>
                <w:lang w:val="pl-PL"/>
              </w:rPr>
              <w:t>Inwestycje społeczne i umiejętności (d)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A016539" w14:textId="77777777" w:rsidR="00A77B3E" w:rsidRPr="00B52711" w:rsidRDefault="009F4183">
            <w:pPr>
              <w:spacing w:before="100"/>
              <w:jc w:val="center"/>
              <w:rPr>
                <w:color w:val="000000"/>
                <w:sz w:val="20"/>
                <w:lang w:val="pl-PL"/>
              </w:rPr>
            </w:pPr>
            <w:r w:rsidRPr="00B52711">
              <w:rPr>
                <w:color w:val="000000"/>
                <w:sz w:val="20"/>
                <w:lang w:val="pl-PL"/>
              </w:rPr>
              <w:t>Ogółem (e)=(a)+(b)+(c)+(d)</w:t>
            </w:r>
          </w:p>
        </w:tc>
      </w:tr>
      <w:tr w:rsidR="002B2962" w14:paraId="506B9B81" w14:textId="77777777" w:rsidTr="00B52711">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C402F57" w14:textId="77777777" w:rsidR="00A77B3E" w:rsidRDefault="009F4183">
            <w:pPr>
              <w:spacing w:before="100"/>
              <w:jc w:val="center"/>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650954"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23A492" w14:textId="77777777" w:rsidR="00A77B3E" w:rsidRDefault="00A77B3E">
            <w:pPr>
              <w:spacing w:before="10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6D52B4" w14:textId="77777777" w:rsidR="00A77B3E" w:rsidRDefault="00A77B3E">
            <w:pPr>
              <w:spacing w:before="10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0A78D1" w14:textId="77777777" w:rsidR="00A77B3E" w:rsidRDefault="00A77B3E">
            <w:pPr>
              <w:spacing w:before="10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C9B0F6" w14:textId="77777777" w:rsidR="00A77B3E" w:rsidRDefault="00A77B3E">
            <w:pPr>
              <w:spacing w:before="10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969F56" w14:textId="77777777" w:rsidR="00A77B3E" w:rsidRDefault="00A77B3E">
            <w:pPr>
              <w:spacing w:before="100"/>
              <w:jc w:val="right"/>
              <w:rPr>
                <w:color w:val="000000"/>
                <w:sz w:val="20"/>
              </w:rPr>
            </w:pPr>
          </w:p>
        </w:tc>
      </w:tr>
    </w:tbl>
    <w:p w14:paraId="4B39880B" w14:textId="77777777" w:rsidR="00A77B3E" w:rsidRPr="00B52711" w:rsidRDefault="009F4183">
      <w:pPr>
        <w:spacing w:before="100"/>
        <w:rPr>
          <w:color w:val="000000"/>
          <w:sz w:val="20"/>
          <w:lang w:val="pl-PL"/>
        </w:rPr>
      </w:pPr>
      <w:r w:rsidRPr="00B52711">
        <w:rPr>
          <w:color w:val="000000"/>
          <w:sz w:val="20"/>
          <w:lang w:val="pl-PL"/>
        </w:rPr>
        <w:t>* Skumulowane kwoty wszystkich wkładów wniesionych w drodze zmian programu podczas okresu programowania. W przypadku każdego nowego wniosku o wkład zmiana programu określa łączne kwoty na każdy rok w podziale na Fundusze i kategorie regionu.</w:t>
      </w:r>
    </w:p>
    <w:p w14:paraId="7924E236" w14:textId="77777777" w:rsidR="00A77B3E" w:rsidRPr="00B52711" w:rsidRDefault="00A77B3E">
      <w:pPr>
        <w:spacing w:before="100"/>
        <w:rPr>
          <w:color w:val="000000"/>
          <w:sz w:val="20"/>
          <w:lang w:val="pl-PL"/>
        </w:rPr>
      </w:pPr>
    </w:p>
    <w:p w14:paraId="1707381E" w14:textId="77777777" w:rsidR="00A77B3E" w:rsidRPr="00B52711" w:rsidRDefault="009F4183">
      <w:pPr>
        <w:pStyle w:val="Nagwek4"/>
        <w:spacing w:before="100" w:after="0"/>
        <w:rPr>
          <w:b w:val="0"/>
          <w:color w:val="000000"/>
          <w:sz w:val="24"/>
          <w:lang w:val="pl-PL"/>
        </w:rPr>
      </w:pPr>
      <w:bookmarkStart w:id="615" w:name="_Toc215824209"/>
      <w:r w:rsidRPr="00B52711">
        <w:rPr>
          <w:b w:val="0"/>
          <w:color w:val="000000"/>
          <w:sz w:val="24"/>
          <w:lang w:val="pl-PL"/>
        </w:rPr>
        <w:t>Uzasadnienie z uwzględnieniem sposobu, w jaki kwoty te przyczyniają się do osiągnięcia celów polityki wybranych w umowie partnerstwa zgodnie z art. 10 ust. 1 rozporządzenia w sprawie InvestEU</w:t>
      </w:r>
      <w:bookmarkEnd w:id="615"/>
    </w:p>
    <w:p w14:paraId="0B008C2D" w14:textId="77777777" w:rsidR="00A77B3E" w:rsidRPr="00B52711" w:rsidRDefault="00A77B3E">
      <w:pPr>
        <w:spacing w:before="100"/>
        <w:rPr>
          <w:color w:val="000000"/>
          <w:sz w:val="12"/>
          <w:lang w:val="pl-PL"/>
        </w:rPr>
      </w:pPr>
    </w:p>
    <w:p w14:paraId="2F0E5372" w14:textId="77777777" w:rsidR="00A77B3E" w:rsidRPr="00B52711" w:rsidRDefault="00A77B3E">
      <w:pPr>
        <w:spacing w:before="100"/>
        <w:rPr>
          <w:color w:val="00000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8D5E98" w14:paraId="6E8617ED" w14:textId="77777777" w:rsidTr="00B52711">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A3FFA0" w14:textId="77777777" w:rsidR="00A77B3E" w:rsidRPr="00B52711" w:rsidRDefault="00A77B3E">
            <w:pPr>
              <w:spacing w:before="100"/>
              <w:rPr>
                <w:color w:val="000000"/>
                <w:sz w:val="0"/>
                <w:lang w:val="pl-PL"/>
              </w:rPr>
            </w:pPr>
          </w:p>
          <w:p w14:paraId="55927457" w14:textId="77777777" w:rsidR="00A77B3E" w:rsidRPr="00B52711" w:rsidRDefault="00A77B3E">
            <w:pPr>
              <w:spacing w:before="100"/>
              <w:rPr>
                <w:color w:val="000000"/>
                <w:lang w:val="pl-PL"/>
              </w:rPr>
            </w:pPr>
          </w:p>
        </w:tc>
      </w:tr>
    </w:tbl>
    <w:p w14:paraId="2950D5A3" w14:textId="77777777" w:rsidR="00A77B3E" w:rsidRPr="00B52711" w:rsidRDefault="00A77B3E">
      <w:pPr>
        <w:spacing w:before="100"/>
        <w:rPr>
          <w:color w:val="000000"/>
          <w:lang w:val="pl-PL"/>
        </w:rPr>
      </w:pPr>
    </w:p>
    <w:p w14:paraId="1D208F7B" w14:textId="77777777" w:rsidR="00A77B3E" w:rsidRPr="00B52711" w:rsidRDefault="00A77B3E">
      <w:pPr>
        <w:spacing w:before="100"/>
        <w:rPr>
          <w:color w:val="000000"/>
          <w:sz w:val="0"/>
          <w:lang w:val="pl-PL"/>
        </w:rPr>
      </w:pPr>
    </w:p>
    <w:p w14:paraId="052D1D2E" w14:textId="77777777" w:rsidR="00A77B3E" w:rsidRPr="00B52711" w:rsidRDefault="009F4183">
      <w:pPr>
        <w:pStyle w:val="Nagwek4"/>
        <w:spacing w:before="100" w:after="0"/>
        <w:rPr>
          <w:b w:val="0"/>
          <w:color w:val="000000"/>
          <w:sz w:val="24"/>
          <w:lang w:val="pl-PL"/>
        </w:rPr>
      </w:pPr>
      <w:bookmarkStart w:id="616" w:name="_Toc215824210"/>
      <w:r w:rsidRPr="00B52711">
        <w:rPr>
          <w:b w:val="0"/>
          <w:color w:val="000000"/>
          <w:sz w:val="24"/>
          <w:lang w:val="pl-PL"/>
        </w:rPr>
        <w:t>Tabela 16A: Przesunięcia do instrumentów w ramach zarządzania bezpośredniego lub pośredniego (w podziale na lata)</w:t>
      </w:r>
      <w:bookmarkEnd w:id="616"/>
    </w:p>
    <w:p w14:paraId="2EC529BB" w14:textId="77777777" w:rsidR="00A77B3E" w:rsidRPr="00B5271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4"/>
        <w:gridCol w:w="2920"/>
        <w:gridCol w:w="2569"/>
        <w:gridCol w:w="968"/>
        <w:gridCol w:w="968"/>
        <w:gridCol w:w="968"/>
        <w:gridCol w:w="968"/>
        <w:gridCol w:w="968"/>
        <w:gridCol w:w="968"/>
        <w:gridCol w:w="968"/>
        <w:gridCol w:w="1423"/>
      </w:tblGrid>
      <w:tr w:rsidR="002B2962" w14:paraId="513E9EF3" w14:textId="77777777" w:rsidTr="00B52711">
        <w:trPr>
          <w:tblHead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DEB15D" w14:textId="77777777" w:rsidR="00A77B3E" w:rsidRDefault="009F4183">
            <w:pPr>
              <w:spacing w:before="100"/>
              <w:jc w:val="center"/>
              <w:rPr>
                <w:color w:val="000000"/>
                <w:sz w:val="20"/>
              </w:rPr>
            </w:pPr>
            <w:r>
              <w:rPr>
                <w:color w:val="000000"/>
                <w:sz w:val="20"/>
              </w:rPr>
              <w:t>Przesunięcia 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6473318" w14:textId="77777777" w:rsidR="00A77B3E" w:rsidRDefault="009F4183">
            <w:pPr>
              <w:spacing w:before="100"/>
              <w:jc w:val="center"/>
              <w:rPr>
                <w:color w:val="000000"/>
                <w:sz w:val="20"/>
              </w:rPr>
            </w:pPr>
            <w:r>
              <w:rPr>
                <w:color w:val="000000"/>
                <w:sz w:val="20"/>
              </w:rPr>
              <w:t>Przesunięcia do</w:t>
            </w:r>
          </w:p>
        </w:tc>
        <w:tc>
          <w:tcPr>
            <w:tcW w:w="0" w:type="auto"/>
            <w:gridSpan w:val="8"/>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48018A7" w14:textId="77777777" w:rsidR="00A77B3E" w:rsidRDefault="009F4183">
            <w:pPr>
              <w:spacing w:before="100"/>
              <w:jc w:val="center"/>
              <w:rPr>
                <w:color w:val="000000"/>
                <w:sz w:val="20"/>
              </w:rPr>
            </w:pPr>
            <w:r>
              <w:rPr>
                <w:color w:val="000000"/>
                <w:sz w:val="20"/>
              </w:rPr>
              <w:t>Podział według roku</w:t>
            </w:r>
          </w:p>
        </w:tc>
      </w:tr>
      <w:tr w:rsidR="002B2962" w14:paraId="1BC846DE" w14:textId="77777777" w:rsidTr="00B52711">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A64B9C6"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537D78B"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A54B794" w14:textId="77777777" w:rsidR="00A77B3E" w:rsidRDefault="009F4183">
            <w:pPr>
              <w:spacing w:before="100"/>
              <w:jc w:val="center"/>
              <w:rPr>
                <w:color w:val="000000"/>
                <w:sz w:val="20"/>
              </w:rPr>
            </w:pPr>
            <w:r>
              <w:rPr>
                <w:color w:val="000000"/>
                <w:sz w:val="20"/>
              </w:rPr>
              <w:t>Instrument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F137890" w14:textId="77777777" w:rsidR="00A77B3E" w:rsidRDefault="009F4183">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9051750" w14:textId="77777777" w:rsidR="00A77B3E" w:rsidRDefault="009F4183">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5C1A3A" w14:textId="77777777" w:rsidR="00A77B3E" w:rsidRDefault="009F4183">
            <w:pPr>
              <w:spacing w:before="100"/>
              <w:jc w:val="center"/>
              <w:rPr>
                <w:color w:val="000000"/>
                <w:sz w:val="20"/>
              </w:rPr>
            </w:pPr>
            <w:r>
              <w:rPr>
                <w:color w:val="000000"/>
                <w:sz w:val="20"/>
              </w:rPr>
              <w:t>2023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F66E576" w14:textId="77777777" w:rsidR="00A77B3E" w:rsidRDefault="009F4183">
            <w:pPr>
              <w:spacing w:before="100"/>
              <w:jc w:val="center"/>
              <w:rPr>
                <w:color w:val="000000"/>
                <w:sz w:val="20"/>
              </w:rPr>
            </w:pPr>
            <w:r>
              <w:rPr>
                <w:color w:val="000000"/>
                <w:sz w:val="20"/>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97D90CC" w14:textId="77777777" w:rsidR="00A77B3E" w:rsidRDefault="009F4183">
            <w:pPr>
              <w:spacing w:before="100"/>
              <w:jc w:val="center"/>
              <w:rPr>
                <w:color w:val="000000"/>
                <w:sz w:val="20"/>
              </w:rPr>
            </w:pPr>
            <w:r>
              <w:rPr>
                <w:color w:val="000000"/>
                <w:sz w:val="20"/>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128AD09" w14:textId="77777777" w:rsidR="00A77B3E" w:rsidRDefault="009F4183">
            <w:pPr>
              <w:spacing w:before="100"/>
              <w:jc w:val="center"/>
              <w:rPr>
                <w:color w:val="000000"/>
                <w:sz w:val="20"/>
              </w:rPr>
            </w:pPr>
            <w:r>
              <w:rPr>
                <w:color w:val="000000"/>
                <w:sz w:val="20"/>
              </w:rPr>
              <w:t>2026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8324AF" w14:textId="77777777" w:rsidR="00A77B3E" w:rsidRDefault="009F4183">
            <w:pPr>
              <w:spacing w:before="100"/>
              <w:jc w:val="center"/>
              <w:rPr>
                <w:color w:val="000000"/>
                <w:sz w:val="20"/>
              </w:rPr>
            </w:pPr>
            <w:r>
              <w:rPr>
                <w:color w:val="000000"/>
                <w:sz w:val="20"/>
              </w:rPr>
              <w:t>2027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2233581" w14:textId="77777777" w:rsidR="00A77B3E" w:rsidRDefault="009F4183">
            <w:pPr>
              <w:spacing w:before="100"/>
              <w:jc w:val="center"/>
              <w:rPr>
                <w:color w:val="000000"/>
                <w:sz w:val="16"/>
              </w:rPr>
            </w:pPr>
            <w:r>
              <w:rPr>
                <w:color w:val="000000"/>
                <w:sz w:val="20"/>
              </w:rPr>
              <w:t>Ogółem</w:t>
            </w:r>
          </w:p>
        </w:tc>
      </w:tr>
    </w:tbl>
    <w:p w14:paraId="6D53848C" w14:textId="77777777" w:rsidR="00A77B3E" w:rsidRDefault="00A77B3E">
      <w:pPr>
        <w:spacing w:before="100"/>
        <w:rPr>
          <w:color w:val="000000"/>
          <w:sz w:val="20"/>
        </w:rPr>
      </w:pPr>
    </w:p>
    <w:p w14:paraId="3810CDCB" w14:textId="77777777" w:rsidR="00A77B3E" w:rsidRDefault="00A77B3E">
      <w:pPr>
        <w:spacing w:before="100"/>
        <w:rPr>
          <w:color w:val="000000"/>
          <w:sz w:val="0"/>
        </w:rPr>
      </w:pPr>
    </w:p>
    <w:p w14:paraId="77B3C3FA" w14:textId="77777777" w:rsidR="00A77B3E" w:rsidRPr="00B52711" w:rsidRDefault="009F4183">
      <w:pPr>
        <w:pStyle w:val="Nagwek4"/>
        <w:spacing w:before="100" w:after="0"/>
        <w:rPr>
          <w:b w:val="0"/>
          <w:color w:val="000000"/>
          <w:sz w:val="24"/>
          <w:lang w:val="pl-PL"/>
        </w:rPr>
      </w:pPr>
      <w:bookmarkStart w:id="617" w:name="_Toc215824211"/>
      <w:r w:rsidRPr="00B52711">
        <w:rPr>
          <w:b w:val="0"/>
          <w:color w:val="000000"/>
          <w:sz w:val="24"/>
          <w:lang w:val="pl-PL"/>
        </w:rPr>
        <w:t>Tabela 16B: Przesunięcia do instrumentów w ramach zarządzania bezpośredniego lub pośredniego* (zestawienie)</w:t>
      </w:r>
      <w:bookmarkEnd w:id="617"/>
    </w:p>
    <w:p w14:paraId="467248DA" w14:textId="77777777" w:rsidR="00A77B3E" w:rsidRPr="00B5271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4"/>
        <w:gridCol w:w="7603"/>
        <w:gridCol w:w="3705"/>
      </w:tblGrid>
      <w:tr w:rsidR="002B2962" w14:paraId="3208FF8B" w14:textId="77777777" w:rsidTr="00B52711">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961B6ED" w14:textId="77777777" w:rsidR="00A77B3E" w:rsidRDefault="009F4183">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4B372DF" w14:textId="77777777" w:rsidR="00A77B3E" w:rsidRDefault="009F4183">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4AA783" w14:textId="77777777" w:rsidR="00A77B3E" w:rsidRDefault="009F4183">
            <w:pPr>
              <w:spacing w:before="100"/>
              <w:jc w:val="center"/>
              <w:rPr>
                <w:color w:val="000000"/>
                <w:sz w:val="20"/>
              </w:rPr>
            </w:pPr>
            <w:r>
              <w:rPr>
                <w:color w:val="000000"/>
                <w:sz w:val="20"/>
              </w:rPr>
              <w:t>Ogółem</w:t>
            </w:r>
          </w:p>
        </w:tc>
      </w:tr>
      <w:tr w:rsidR="002B2962" w14:paraId="0CEE4FFF" w14:textId="77777777" w:rsidTr="00B52711">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403EC1" w14:textId="77777777" w:rsidR="00A77B3E" w:rsidRDefault="009F4183">
            <w:pPr>
              <w:spacing w:before="100"/>
              <w:jc w:val="center"/>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1B441FD" w14:textId="77777777" w:rsidR="00A77B3E" w:rsidRDefault="00A77B3E">
            <w:pPr>
              <w:spacing w:before="100"/>
              <w:jc w:val="center"/>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B545284" w14:textId="77777777" w:rsidR="00A77B3E" w:rsidRDefault="00A77B3E">
            <w:pPr>
              <w:spacing w:before="100"/>
              <w:jc w:val="right"/>
              <w:rPr>
                <w:color w:val="000000"/>
                <w:sz w:val="20"/>
              </w:rPr>
            </w:pPr>
          </w:p>
        </w:tc>
      </w:tr>
    </w:tbl>
    <w:p w14:paraId="2D7FAC66" w14:textId="77777777" w:rsidR="00A77B3E" w:rsidRPr="00B52711" w:rsidRDefault="009F4183">
      <w:pPr>
        <w:spacing w:before="100"/>
        <w:rPr>
          <w:color w:val="000000"/>
          <w:sz w:val="20"/>
          <w:lang w:val="pl-PL"/>
        </w:rPr>
      </w:pPr>
      <w:r w:rsidRPr="00B52711">
        <w:rPr>
          <w:color w:val="000000"/>
          <w:sz w:val="20"/>
          <w:lang w:val="pl-PL"/>
        </w:rPr>
        <w:t>* Skumulowane kwoty wszystkich przesunięć dokonanych w drodze zmian programu podczas okresu programowania. Przy każdym nowym wniosku o przesunięcie w zmianie programu określa się całkowite kwoty przesunięte na każdy rok w podziale na fundusze i kategorie regionu.</w:t>
      </w:r>
    </w:p>
    <w:p w14:paraId="160598D4" w14:textId="77777777" w:rsidR="00A77B3E" w:rsidRPr="00B52711" w:rsidRDefault="00A77B3E">
      <w:pPr>
        <w:spacing w:before="100"/>
        <w:rPr>
          <w:color w:val="000000"/>
          <w:sz w:val="20"/>
          <w:lang w:val="pl-PL"/>
        </w:rPr>
      </w:pPr>
    </w:p>
    <w:p w14:paraId="6FC4B356" w14:textId="77777777" w:rsidR="00A77B3E" w:rsidRPr="00B52711" w:rsidRDefault="009F4183">
      <w:pPr>
        <w:pStyle w:val="Nagwek4"/>
        <w:spacing w:before="100" w:after="0"/>
        <w:rPr>
          <w:b w:val="0"/>
          <w:color w:val="000000"/>
          <w:sz w:val="24"/>
          <w:lang w:val="pl-PL"/>
        </w:rPr>
      </w:pPr>
      <w:bookmarkStart w:id="618" w:name="_Toc215824212"/>
      <w:r w:rsidRPr="00B52711">
        <w:rPr>
          <w:b w:val="0"/>
          <w:color w:val="000000"/>
          <w:sz w:val="24"/>
          <w:lang w:val="pl-PL"/>
        </w:rPr>
        <w:t>Przesunięcia do instrumentów w ramach zarządzania bezpośredniego lub pośredniego – uzasadnienie</w:t>
      </w:r>
      <w:bookmarkEnd w:id="618"/>
    </w:p>
    <w:p w14:paraId="6820DE87" w14:textId="77777777" w:rsidR="00A77B3E" w:rsidRPr="00B5271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8D5E98" w14:paraId="1D8B0F97" w14:textId="77777777" w:rsidTr="00B52711">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005DDA6" w14:textId="77777777" w:rsidR="00A77B3E" w:rsidRPr="00B52711" w:rsidRDefault="00A77B3E">
            <w:pPr>
              <w:spacing w:before="100"/>
              <w:rPr>
                <w:color w:val="000000"/>
                <w:sz w:val="0"/>
                <w:lang w:val="pl-PL"/>
              </w:rPr>
            </w:pPr>
          </w:p>
          <w:p w14:paraId="0C1505C5" w14:textId="77777777" w:rsidR="00A77B3E" w:rsidRPr="00B52711" w:rsidRDefault="00A77B3E">
            <w:pPr>
              <w:spacing w:before="100"/>
              <w:rPr>
                <w:color w:val="000000"/>
                <w:lang w:val="pl-PL"/>
              </w:rPr>
            </w:pPr>
          </w:p>
        </w:tc>
      </w:tr>
    </w:tbl>
    <w:p w14:paraId="7AE1D018" w14:textId="77777777" w:rsidR="00A77B3E" w:rsidRPr="00B52711" w:rsidRDefault="00A77B3E">
      <w:pPr>
        <w:spacing w:before="100"/>
        <w:rPr>
          <w:color w:val="000000"/>
          <w:lang w:val="pl-PL"/>
        </w:rPr>
      </w:pPr>
    </w:p>
    <w:p w14:paraId="43F92A6B" w14:textId="77777777" w:rsidR="00A77B3E" w:rsidRPr="00B52711" w:rsidRDefault="00A77B3E">
      <w:pPr>
        <w:spacing w:before="100"/>
        <w:rPr>
          <w:color w:val="000000"/>
          <w:lang w:val="pl-PL"/>
        </w:rPr>
      </w:pPr>
    </w:p>
    <w:p w14:paraId="48DD34E5" w14:textId="77777777" w:rsidR="00A77B3E" w:rsidRPr="00B52711" w:rsidRDefault="009F4183">
      <w:pPr>
        <w:pStyle w:val="Nagwek4"/>
        <w:spacing w:before="100" w:after="0"/>
        <w:rPr>
          <w:b w:val="0"/>
          <w:color w:val="000000"/>
          <w:sz w:val="24"/>
          <w:lang w:val="pl-PL"/>
        </w:rPr>
      </w:pPr>
      <w:bookmarkStart w:id="619" w:name="_Toc215824213"/>
      <w:r w:rsidRPr="00B52711">
        <w:rPr>
          <w:b w:val="0"/>
          <w:color w:val="000000"/>
          <w:sz w:val="24"/>
          <w:lang w:val="pl-PL"/>
        </w:rPr>
        <w:t>Tabela 17A: Przesunięcia między EFRR, EFS+ i Funduszem Spójności lub do innego funduszu lub funduszy* (w podziale na lata)</w:t>
      </w:r>
      <w:bookmarkEnd w:id="619"/>
    </w:p>
    <w:p w14:paraId="69430FDA" w14:textId="77777777" w:rsidR="00A77B3E" w:rsidRPr="00B5271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2555"/>
        <w:gridCol w:w="1323"/>
        <w:gridCol w:w="2555"/>
        <w:gridCol w:w="878"/>
        <w:gridCol w:w="878"/>
        <w:gridCol w:w="878"/>
        <w:gridCol w:w="878"/>
        <w:gridCol w:w="878"/>
        <w:gridCol w:w="878"/>
        <w:gridCol w:w="878"/>
        <w:gridCol w:w="1269"/>
      </w:tblGrid>
      <w:tr w:rsidR="002B2962" w14:paraId="79090D49" w14:textId="77777777" w:rsidTr="00B52711">
        <w:trPr>
          <w:tblHead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CC41628" w14:textId="77777777" w:rsidR="00A77B3E" w:rsidRDefault="009F4183">
            <w:pPr>
              <w:spacing w:before="100"/>
              <w:jc w:val="center"/>
              <w:rPr>
                <w:color w:val="000000"/>
                <w:sz w:val="16"/>
              </w:rPr>
            </w:pPr>
            <w:r>
              <w:rPr>
                <w:color w:val="000000"/>
                <w:sz w:val="16"/>
              </w:rPr>
              <w:t>Przesunięcia z</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992CEF4" w14:textId="77777777" w:rsidR="00A77B3E" w:rsidRDefault="009F4183">
            <w:pPr>
              <w:spacing w:before="100"/>
              <w:jc w:val="center"/>
              <w:rPr>
                <w:color w:val="000000"/>
                <w:sz w:val="16"/>
              </w:rPr>
            </w:pPr>
            <w:r>
              <w:rPr>
                <w:color w:val="000000"/>
                <w:sz w:val="16"/>
              </w:rPr>
              <w:t>Przesunięcia do</w:t>
            </w:r>
          </w:p>
        </w:tc>
        <w:tc>
          <w:tcPr>
            <w:tcW w:w="0" w:type="auto"/>
            <w:gridSpan w:val="8"/>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1A38FD" w14:textId="77777777" w:rsidR="00A77B3E" w:rsidRDefault="009F4183">
            <w:pPr>
              <w:spacing w:before="100"/>
              <w:jc w:val="center"/>
              <w:rPr>
                <w:color w:val="000000"/>
                <w:sz w:val="16"/>
              </w:rPr>
            </w:pPr>
            <w:r>
              <w:rPr>
                <w:color w:val="000000"/>
                <w:sz w:val="16"/>
              </w:rPr>
              <w:t>Podział według roku</w:t>
            </w:r>
          </w:p>
        </w:tc>
      </w:tr>
      <w:tr w:rsidR="002B2962" w14:paraId="56B3F0A3" w14:textId="77777777" w:rsidTr="00B52711">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B4F9F61" w14:textId="77777777" w:rsidR="00A77B3E" w:rsidRDefault="009F4183">
            <w:pPr>
              <w:spacing w:before="100"/>
              <w:jc w:val="center"/>
              <w:rPr>
                <w:color w:val="000000"/>
                <w:sz w:val="16"/>
              </w:rPr>
            </w:pPr>
            <w:r>
              <w:rPr>
                <w:color w:val="000000"/>
                <w:sz w:val="16"/>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A241CC" w14:textId="77777777" w:rsidR="00A77B3E" w:rsidRDefault="009F4183">
            <w:pPr>
              <w:spacing w:before="100"/>
              <w:jc w:val="center"/>
              <w:rPr>
                <w:color w:val="000000"/>
                <w:sz w:val="16"/>
              </w:rPr>
            </w:pPr>
            <w:r>
              <w:rPr>
                <w:color w:val="000000"/>
                <w:sz w:val="16"/>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3C32F2A" w14:textId="77777777" w:rsidR="00A77B3E" w:rsidRDefault="009F4183">
            <w:pPr>
              <w:spacing w:before="100"/>
              <w:jc w:val="center"/>
              <w:rPr>
                <w:color w:val="000000"/>
                <w:sz w:val="16"/>
              </w:rPr>
            </w:pPr>
            <w:r>
              <w:rPr>
                <w:color w:val="000000"/>
                <w:sz w:val="16"/>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F521FE" w14:textId="77777777" w:rsidR="00A77B3E" w:rsidRDefault="009F4183">
            <w:pPr>
              <w:spacing w:before="100"/>
              <w:jc w:val="center"/>
              <w:rPr>
                <w:color w:val="000000"/>
                <w:sz w:val="16"/>
              </w:rPr>
            </w:pPr>
            <w:r>
              <w:rPr>
                <w:color w:val="000000"/>
                <w:sz w:val="16"/>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425EEE8" w14:textId="77777777" w:rsidR="00A77B3E" w:rsidRDefault="009F4183">
            <w:pPr>
              <w:spacing w:before="100"/>
              <w:jc w:val="center"/>
              <w:rPr>
                <w:color w:val="000000"/>
                <w:sz w:val="16"/>
              </w:rPr>
            </w:pPr>
            <w:r>
              <w:rPr>
                <w:color w:val="000000"/>
                <w:sz w:val="16"/>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E4B07C3" w14:textId="77777777" w:rsidR="00A77B3E" w:rsidRDefault="009F4183">
            <w:pPr>
              <w:spacing w:before="100"/>
              <w:jc w:val="center"/>
              <w:rPr>
                <w:color w:val="000000"/>
                <w:sz w:val="16"/>
              </w:rPr>
            </w:pPr>
            <w:r>
              <w:rPr>
                <w:color w:val="000000"/>
                <w:sz w:val="16"/>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F757045" w14:textId="77777777" w:rsidR="00A77B3E" w:rsidRDefault="009F4183">
            <w:pPr>
              <w:spacing w:before="100"/>
              <w:jc w:val="center"/>
              <w:rPr>
                <w:color w:val="000000"/>
                <w:sz w:val="16"/>
              </w:rPr>
            </w:pPr>
            <w:r>
              <w:rPr>
                <w:color w:val="000000"/>
                <w:sz w:val="16"/>
              </w:rPr>
              <w:t>2023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760FC42" w14:textId="77777777" w:rsidR="00A77B3E" w:rsidRDefault="009F4183">
            <w:pPr>
              <w:spacing w:before="100"/>
              <w:jc w:val="center"/>
              <w:rPr>
                <w:color w:val="000000"/>
                <w:sz w:val="16"/>
              </w:rPr>
            </w:pPr>
            <w:r>
              <w:rPr>
                <w:color w:val="000000"/>
                <w:sz w:val="16"/>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EBA26C0" w14:textId="77777777" w:rsidR="00A77B3E" w:rsidRDefault="009F4183">
            <w:pPr>
              <w:spacing w:before="100"/>
              <w:jc w:val="center"/>
              <w:rPr>
                <w:color w:val="000000"/>
                <w:sz w:val="16"/>
              </w:rPr>
            </w:pPr>
            <w:r>
              <w:rPr>
                <w:color w:val="000000"/>
                <w:sz w:val="16"/>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66D651F" w14:textId="77777777" w:rsidR="00A77B3E" w:rsidRDefault="009F4183">
            <w:pPr>
              <w:spacing w:before="100"/>
              <w:jc w:val="center"/>
              <w:rPr>
                <w:color w:val="000000"/>
                <w:sz w:val="16"/>
              </w:rPr>
            </w:pPr>
            <w:r>
              <w:rPr>
                <w:color w:val="000000"/>
                <w:sz w:val="16"/>
              </w:rPr>
              <w:t>2026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DCD3A25" w14:textId="77777777" w:rsidR="00A77B3E" w:rsidRDefault="009F4183">
            <w:pPr>
              <w:spacing w:before="100"/>
              <w:jc w:val="center"/>
              <w:rPr>
                <w:color w:val="000000"/>
                <w:sz w:val="16"/>
              </w:rPr>
            </w:pPr>
            <w:r>
              <w:rPr>
                <w:color w:val="000000"/>
                <w:sz w:val="16"/>
              </w:rPr>
              <w:t>2027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3C55C9" w14:textId="77777777" w:rsidR="00A77B3E" w:rsidRDefault="009F4183">
            <w:pPr>
              <w:spacing w:before="100"/>
              <w:jc w:val="center"/>
              <w:rPr>
                <w:color w:val="000000"/>
                <w:sz w:val="16"/>
              </w:rPr>
            </w:pPr>
            <w:r>
              <w:rPr>
                <w:color w:val="000000"/>
                <w:sz w:val="16"/>
              </w:rPr>
              <w:t>Ogółem</w:t>
            </w:r>
          </w:p>
        </w:tc>
      </w:tr>
    </w:tbl>
    <w:p w14:paraId="50237747" w14:textId="77777777" w:rsidR="00A77B3E" w:rsidRPr="00B52711" w:rsidRDefault="009F4183">
      <w:pPr>
        <w:spacing w:before="100"/>
        <w:rPr>
          <w:color w:val="000000"/>
          <w:sz w:val="16"/>
          <w:lang w:val="pl-PL"/>
        </w:rPr>
      </w:pPr>
      <w:r w:rsidRPr="00B52711">
        <w:rPr>
          <w:color w:val="000000"/>
          <w:sz w:val="16"/>
          <w:lang w:val="pl-PL"/>
        </w:rPr>
        <w:t>* Przesunięcie do innych programów. Przesunięcia między EFRR a EFS+ mogą być dokonywane wyłącznie w ramach tej samej kategorii regionu.</w:t>
      </w:r>
    </w:p>
    <w:p w14:paraId="7BA3C55E" w14:textId="77777777" w:rsidR="00A77B3E" w:rsidRPr="00B52711" w:rsidRDefault="00A77B3E">
      <w:pPr>
        <w:spacing w:before="100"/>
        <w:rPr>
          <w:color w:val="000000"/>
          <w:sz w:val="16"/>
          <w:lang w:val="pl-PL"/>
        </w:rPr>
      </w:pPr>
    </w:p>
    <w:p w14:paraId="54D79A89" w14:textId="77777777" w:rsidR="00A77B3E" w:rsidRPr="00B52711" w:rsidRDefault="009F4183">
      <w:pPr>
        <w:pStyle w:val="Nagwek4"/>
        <w:spacing w:before="100" w:after="0"/>
        <w:rPr>
          <w:b w:val="0"/>
          <w:color w:val="000000"/>
          <w:sz w:val="24"/>
          <w:lang w:val="pl-PL"/>
        </w:rPr>
      </w:pPr>
      <w:bookmarkStart w:id="620" w:name="_Toc215824214"/>
      <w:r w:rsidRPr="00B52711">
        <w:rPr>
          <w:b w:val="0"/>
          <w:color w:val="000000"/>
          <w:sz w:val="24"/>
          <w:lang w:val="pl-PL"/>
        </w:rPr>
        <w:t>Tabela 17B: Przesunięcia między EFRR, EFS+ i Funduszem Spójności lub do innego Funduszu lub Funduszy (zestawienie)</w:t>
      </w:r>
      <w:bookmarkEnd w:id="620"/>
    </w:p>
    <w:p w14:paraId="6E506F7B" w14:textId="77777777" w:rsidR="00A77B3E" w:rsidRPr="00B5271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172"/>
        <w:gridCol w:w="1504"/>
        <w:gridCol w:w="853"/>
        <w:gridCol w:w="2208"/>
        <w:gridCol w:w="1504"/>
        <w:gridCol w:w="853"/>
        <w:gridCol w:w="2208"/>
        <w:gridCol w:w="1610"/>
        <w:gridCol w:w="821"/>
        <w:gridCol w:w="642"/>
        <w:gridCol w:w="578"/>
        <w:gridCol w:w="662"/>
        <w:gridCol w:w="779"/>
      </w:tblGrid>
      <w:tr w:rsidR="002B2962" w14:paraId="21134C2A" w14:textId="77777777" w:rsidTr="00B52711">
        <w:trPr>
          <w:tblHeader/>
        </w:trPr>
        <w:tc>
          <w:tcPr>
            <w:tcW w:w="0" w:type="auto"/>
            <w:gridSpan w:val="2"/>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D1A93D" w14:textId="77777777" w:rsidR="00A77B3E" w:rsidRPr="00B52711" w:rsidRDefault="00A77B3E">
            <w:pPr>
              <w:spacing w:before="100"/>
              <w:jc w:val="center"/>
              <w:rPr>
                <w:color w:val="000000"/>
                <w:sz w:val="14"/>
                <w:lang w:val="pl-PL"/>
              </w:rPr>
            </w:pP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563DD5" w14:textId="77777777" w:rsidR="00A77B3E" w:rsidRDefault="009F4183">
            <w:pPr>
              <w:spacing w:before="100"/>
              <w:jc w:val="center"/>
              <w:rPr>
                <w:color w:val="000000"/>
                <w:sz w:val="14"/>
              </w:rPr>
            </w:pPr>
            <w:r>
              <w:rPr>
                <w:color w:val="000000"/>
                <w:sz w:val="14"/>
              </w:rPr>
              <w:t>EFRR</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38F08D1" w14:textId="77777777" w:rsidR="00A77B3E" w:rsidRDefault="009F4183">
            <w:pPr>
              <w:spacing w:before="100"/>
              <w:jc w:val="center"/>
              <w:rPr>
                <w:color w:val="000000"/>
                <w:sz w:val="14"/>
              </w:rPr>
            </w:pPr>
            <w:r>
              <w:rPr>
                <w:color w:val="000000"/>
                <w:sz w:val="14"/>
              </w:rPr>
              <w:t>EFS+</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521E41" w14:textId="77777777" w:rsidR="00A77B3E" w:rsidRDefault="009F4183">
            <w:pPr>
              <w:spacing w:before="100"/>
              <w:jc w:val="center"/>
              <w:rPr>
                <w:color w:val="000000"/>
                <w:sz w:val="14"/>
              </w:rPr>
            </w:pPr>
            <w:r>
              <w:rPr>
                <w:color w:val="000000"/>
                <w:sz w:val="14"/>
              </w:rPr>
              <w:t>Fundusz Spójności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65F85C5" w14:textId="77777777" w:rsidR="00A77B3E" w:rsidRDefault="009F4183">
            <w:pPr>
              <w:spacing w:before="100"/>
              <w:jc w:val="center"/>
              <w:rPr>
                <w:color w:val="000000"/>
                <w:sz w:val="14"/>
              </w:rPr>
            </w:pPr>
            <w:r>
              <w:rPr>
                <w:color w:val="000000"/>
                <w:sz w:val="14"/>
              </w:rPr>
              <w:t>EFMRA</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9BAE75" w14:textId="77777777" w:rsidR="00A77B3E" w:rsidRDefault="009F4183">
            <w:pPr>
              <w:spacing w:before="100"/>
              <w:jc w:val="center"/>
              <w:rPr>
                <w:color w:val="000000"/>
                <w:sz w:val="14"/>
              </w:rPr>
            </w:pPr>
            <w:r>
              <w:rPr>
                <w:color w:val="000000"/>
                <w:sz w:val="14"/>
              </w:rPr>
              <w:t>FAMI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4809AD1" w14:textId="77777777" w:rsidR="00A77B3E" w:rsidRDefault="009F4183">
            <w:pPr>
              <w:spacing w:before="100"/>
              <w:jc w:val="center"/>
              <w:rPr>
                <w:color w:val="000000"/>
                <w:sz w:val="14"/>
              </w:rPr>
            </w:pPr>
            <w:r>
              <w:rPr>
                <w:color w:val="000000"/>
                <w:sz w:val="14"/>
              </w:rPr>
              <w:t>FWB</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4C0155F" w14:textId="77777777" w:rsidR="00A77B3E" w:rsidRDefault="009F4183">
            <w:pPr>
              <w:spacing w:before="100"/>
              <w:jc w:val="center"/>
              <w:rPr>
                <w:color w:val="000000"/>
                <w:sz w:val="14"/>
              </w:rPr>
            </w:pPr>
            <w:r>
              <w:rPr>
                <w:color w:val="000000"/>
                <w:sz w:val="14"/>
              </w:rPr>
              <w:t>IZGW</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800C85D" w14:textId="77777777" w:rsidR="00A77B3E" w:rsidRDefault="009F4183">
            <w:pPr>
              <w:spacing w:before="100"/>
              <w:jc w:val="center"/>
              <w:rPr>
                <w:color w:val="000000"/>
                <w:sz w:val="14"/>
              </w:rPr>
            </w:pPr>
            <w:r>
              <w:rPr>
                <w:color w:val="000000"/>
                <w:sz w:val="14"/>
              </w:rPr>
              <w:t>Ogółem</w:t>
            </w:r>
          </w:p>
        </w:tc>
      </w:tr>
      <w:tr w:rsidR="00D54388" w14:paraId="6891FD57" w14:textId="77777777">
        <w:trPr>
          <w:tblHeader/>
        </w:trPr>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C5D9975" w14:textId="77777777" w:rsidR="00A77B3E" w:rsidRDefault="00A77B3E">
            <w:pPr>
              <w:spacing w:before="100"/>
              <w:jc w:val="center"/>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DD5122B" w14:textId="77777777" w:rsidR="00A77B3E" w:rsidRDefault="009F4183">
            <w:pPr>
              <w:spacing w:before="100"/>
              <w:jc w:val="center"/>
              <w:rPr>
                <w:color w:val="000000"/>
                <w:sz w:val="14"/>
              </w:rPr>
            </w:pPr>
            <w:r>
              <w:rPr>
                <w:color w:val="000000"/>
                <w:sz w:val="14"/>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226CE6A" w14:textId="77777777" w:rsidR="00A77B3E" w:rsidRDefault="009F4183">
            <w:pPr>
              <w:spacing w:before="100"/>
              <w:jc w:val="center"/>
              <w:rPr>
                <w:color w:val="000000"/>
                <w:sz w:val="14"/>
              </w:rPr>
            </w:pPr>
            <w:r>
              <w:rPr>
                <w:color w:val="000000"/>
                <w:sz w:val="14"/>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5C9ADB3" w14:textId="77777777" w:rsidR="00A77B3E" w:rsidRDefault="009F4183">
            <w:pPr>
              <w:spacing w:before="100"/>
              <w:jc w:val="center"/>
              <w:rPr>
                <w:color w:val="000000"/>
                <w:sz w:val="14"/>
              </w:rPr>
            </w:pPr>
            <w:r>
              <w:rPr>
                <w:color w:val="000000"/>
                <w:sz w:val="14"/>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51962CD" w14:textId="77777777" w:rsidR="00A77B3E" w:rsidRDefault="009F4183">
            <w:pPr>
              <w:spacing w:before="100"/>
              <w:jc w:val="center"/>
              <w:rPr>
                <w:color w:val="000000"/>
                <w:sz w:val="14"/>
              </w:rPr>
            </w:pPr>
            <w:r>
              <w:rPr>
                <w:color w:val="000000"/>
                <w:sz w:val="14"/>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9F023D8" w14:textId="77777777" w:rsidR="00A77B3E" w:rsidRDefault="009F4183">
            <w:pPr>
              <w:spacing w:before="100"/>
              <w:jc w:val="center"/>
              <w:rPr>
                <w:color w:val="000000"/>
                <w:sz w:val="14"/>
              </w:rPr>
            </w:pPr>
            <w:r>
              <w:rPr>
                <w:color w:val="000000"/>
                <w:sz w:val="14"/>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9BF959" w14:textId="77777777" w:rsidR="00A77B3E" w:rsidRDefault="009F4183">
            <w:pPr>
              <w:spacing w:before="100"/>
              <w:jc w:val="center"/>
              <w:rPr>
                <w:color w:val="000000"/>
                <w:sz w:val="14"/>
              </w:rPr>
            </w:pPr>
            <w:r>
              <w:rPr>
                <w:color w:val="000000"/>
                <w:sz w:val="14"/>
              </w:rPr>
              <w:t>Regiony słabiej rozwinięte</w:t>
            </w: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6B9AA0B" w14:textId="77777777" w:rsidR="00A77B3E" w:rsidRDefault="00A77B3E">
            <w:pPr>
              <w:spacing w:before="100"/>
              <w:jc w:val="center"/>
              <w:rPr>
                <w:color w:val="000000"/>
                <w:sz w:val="14"/>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BBD3241" w14:textId="77777777" w:rsidR="00A77B3E" w:rsidRDefault="00A77B3E">
            <w:pPr>
              <w:spacing w:before="100"/>
              <w:jc w:val="center"/>
              <w:rPr>
                <w:color w:val="000000"/>
                <w:sz w:val="14"/>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43D9B50" w14:textId="77777777" w:rsidR="00A77B3E" w:rsidRDefault="00A77B3E">
            <w:pPr>
              <w:spacing w:before="100"/>
              <w:jc w:val="center"/>
              <w:rPr>
                <w:color w:val="000000"/>
                <w:sz w:val="14"/>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A7C32A3" w14:textId="77777777" w:rsidR="00A77B3E" w:rsidRDefault="00A77B3E">
            <w:pPr>
              <w:spacing w:before="100"/>
              <w:jc w:val="center"/>
              <w:rPr>
                <w:color w:val="000000"/>
                <w:sz w:val="14"/>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9AF8AAF" w14:textId="77777777" w:rsidR="00A77B3E" w:rsidRDefault="00A77B3E">
            <w:pPr>
              <w:spacing w:before="100"/>
              <w:jc w:val="center"/>
              <w:rPr>
                <w:color w:val="000000"/>
                <w:sz w:val="14"/>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E680B9B" w14:textId="77777777" w:rsidR="00A77B3E" w:rsidRDefault="00A77B3E">
            <w:pPr>
              <w:spacing w:before="100"/>
              <w:jc w:val="center"/>
              <w:rPr>
                <w:color w:val="000000"/>
                <w:sz w:val="14"/>
              </w:rPr>
            </w:pPr>
          </w:p>
        </w:tc>
      </w:tr>
      <w:tr w:rsidR="00D54388" w14:paraId="2764092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3B0F01C" w14:textId="77777777" w:rsidR="00A77B3E" w:rsidRDefault="009F4183">
            <w:pPr>
              <w:spacing w:before="100"/>
              <w:jc w:val="center"/>
              <w:rPr>
                <w:color w:val="000000"/>
                <w:sz w:val="14"/>
              </w:rPr>
            </w:pPr>
            <w:r>
              <w:rPr>
                <w:color w:val="000000"/>
                <w:sz w:val="14"/>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F84586" w14:textId="77777777" w:rsidR="00A77B3E" w:rsidRDefault="00A77B3E">
            <w:pPr>
              <w:spacing w:before="100"/>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902056" w14:textId="77777777"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356A6B" w14:textId="77777777"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406948" w14:textId="77777777"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13C3E6" w14:textId="77777777"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4F391A" w14:textId="77777777"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4E7F87" w14:textId="77777777"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7F12CB" w14:textId="77777777"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00CACA" w14:textId="77777777"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708772" w14:textId="77777777"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08CEA5" w14:textId="77777777"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EC6C8F" w14:textId="77777777"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0D618D" w14:textId="77777777" w:rsidR="00A77B3E" w:rsidRDefault="00A77B3E">
            <w:pPr>
              <w:spacing w:before="100"/>
              <w:jc w:val="right"/>
              <w:rPr>
                <w:color w:val="000000"/>
                <w:sz w:val="14"/>
              </w:rPr>
            </w:pPr>
          </w:p>
        </w:tc>
      </w:tr>
    </w:tbl>
    <w:p w14:paraId="43C02071" w14:textId="77777777" w:rsidR="00A77B3E" w:rsidRPr="00B52711" w:rsidRDefault="009F4183">
      <w:pPr>
        <w:spacing w:before="100"/>
        <w:rPr>
          <w:color w:val="000000"/>
          <w:sz w:val="16"/>
          <w:lang w:val="pl-PL"/>
        </w:rPr>
      </w:pPr>
      <w:r w:rsidRPr="00B52711">
        <w:rPr>
          <w:color w:val="000000"/>
          <w:sz w:val="16"/>
          <w:lang w:val="pl-PL"/>
        </w:rPr>
        <w:t>* Skumulowane kwoty wszystkich przesunięć dokonanych w drodze zmian programu podczas okresu programowania. Przy każdym nowym wniosku o przesunięcie w zmianie programu określa się całkowite kwoty przesunięte na każdy rok w podziale na fundusze i kategorie regionu.</w:t>
      </w:r>
    </w:p>
    <w:p w14:paraId="3CA971E2" w14:textId="77777777" w:rsidR="00A77B3E" w:rsidRPr="00B52711" w:rsidRDefault="00A77B3E">
      <w:pPr>
        <w:spacing w:before="100"/>
        <w:rPr>
          <w:color w:val="000000"/>
          <w:sz w:val="16"/>
          <w:lang w:val="pl-PL"/>
        </w:rPr>
      </w:pPr>
    </w:p>
    <w:p w14:paraId="4B82B4FB" w14:textId="77777777" w:rsidR="00A77B3E" w:rsidRPr="00B52711" w:rsidRDefault="009F4183">
      <w:pPr>
        <w:pStyle w:val="Nagwek4"/>
        <w:spacing w:before="100" w:after="0"/>
        <w:rPr>
          <w:b w:val="0"/>
          <w:color w:val="000000"/>
          <w:sz w:val="24"/>
          <w:lang w:val="pl-PL"/>
        </w:rPr>
      </w:pPr>
      <w:bookmarkStart w:id="621" w:name="_Toc215824215"/>
      <w:r w:rsidRPr="00B52711">
        <w:rPr>
          <w:b w:val="0"/>
          <w:color w:val="000000"/>
          <w:sz w:val="24"/>
          <w:lang w:val="pl-PL"/>
        </w:rPr>
        <w:t>Przesunięcia między funduszami objętymi zarządzaniem dzielonym, w tym między funduszami polityki spójności – uzasadnienie</w:t>
      </w:r>
      <w:bookmarkEnd w:id="621"/>
    </w:p>
    <w:p w14:paraId="7065DEC4" w14:textId="77777777" w:rsidR="00A77B3E" w:rsidRPr="00B5271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2B2962" w:rsidRPr="008D5E98" w14:paraId="0E20DCDC" w14:textId="77777777" w:rsidTr="00B52711">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200063" w14:textId="77777777" w:rsidR="00A77B3E" w:rsidRPr="00B52711" w:rsidRDefault="00A77B3E">
            <w:pPr>
              <w:spacing w:before="100"/>
              <w:rPr>
                <w:color w:val="000000"/>
                <w:sz w:val="0"/>
                <w:lang w:val="pl-PL"/>
              </w:rPr>
            </w:pPr>
          </w:p>
          <w:p w14:paraId="59BBA11E" w14:textId="77777777" w:rsidR="00A77B3E" w:rsidRPr="00B52711" w:rsidRDefault="00A77B3E">
            <w:pPr>
              <w:spacing w:before="100"/>
              <w:rPr>
                <w:color w:val="000000"/>
                <w:lang w:val="pl-PL"/>
              </w:rPr>
            </w:pPr>
          </w:p>
        </w:tc>
      </w:tr>
    </w:tbl>
    <w:p w14:paraId="1DC5990C" w14:textId="77777777" w:rsidR="00A77B3E" w:rsidRPr="00B52711" w:rsidRDefault="00A77B3E">
      <w:pPr>
        <w:spacing w:before="100"/>
        <w:rPr>
          <w:color w:val="000000"/>
          <w:lang w:val="pl-PL"/>
        </w:rPr>
      </w:pPr>
    </w:p>
    <w:p w14:paraId="408D32E2" w14:textId="77777777" w:rsidR="00A77B3E" w:rsidRPr="00B52711" w:rsidRDefault="00A77B3E">
      <w:pPr>
        <w:spacing w:before="100"/>
        <w:rPr>
          <w:color w:val="000000"/>
          <w:lang w:val="pl-PL"/>
        </w:rPr>
      </w:pPr>
    </w:p>
    <w:p w14:paraId="03E5D38F" w14:textId="77777777" w:rsidR="00A77B3E" w:rsidRPr="00E55AA0" w:rsidRDefault="009F4183" w:rsidP="00E55AA0">
      <w:pPr>
        <w:pStyle w:val="Nagwek2"/>
      </w:pPr>
      <w:bookmarkStart w:id="622" w:name="_Toc215824216"/>
      <w:r w:rsidRPr="00E55AA0">
        <w:t>3.2. FST: alokacja w programie i przesunięcia (1)</w:t>
      </w:r>
      <w:bookmarkEnd w:id="622"/>
    </w:p>
    <w:p w14:paraId="22F1C50E" w14:textId="77777777" w:rsidR="00A77B3E" w:rsidRPr="00B52711" w:rsidRDefault="00A77B3E">
      <w:pPr>
        <w:spacing w:before="100"/>
        <w:rPr>
          <w:color w:val="000000"/>
          <w:sz w:val="0"/>
          <w:lang w:val="pl-PL"/>
        </w:rPr>
      </w:pPr>
    </w:p>
    <w:p w14:paraId="30217517" w14:textId="77777777" w:rsidR="00A77B3E" w:rsidRPr="00B52711" w:rsidRDefault="00A77B3E">
      <w:pPr>
        <w:spacing w:before="100"/>
        <w:rPr>
          <w:color w:val="000000"/>
          <w:lang w:val="pl-PL"/>
        </w:rPr>
      </w:pPr>
    </w:p>
    <w:p w14:paraId="0E95C661" w14:textId="77777777" w:rsidR="00A77B3E" w:rsidRPr="00B52711" w:rsidRDefault="00A77B3E">
      <w:pPr>
        <w:spacing w:before="100"/>
        <w:rPr>
          <w:color w:val="000000"/>
          <w:lang w:val="pl-PL"/>
        </w:rPr>
      </w:pPr>
    </w:p>
    <w:p w14:paraId="22E8349B" w14:textId="77777777" w:rsidR="00A77B3E" w:rsidRPr="00E55AA0" w:rsidRDefault="009F4183" w:rsidP="00E55AA0">
      <w:pPr>
        <w:pStyle w:val="Nagwek2"/>
      </w:pPr>
      <w:bookmarkStart w:id="623" w:name="_Toc215824217"/>
      <w:r w:rsidRPr="00E55AA0">
        <w:t>3.3. Przesunięcia między kategoriami regionu wynikające z przeglądu śródokresowego</w:t>
      </w:r>
      <w:bookmarkEnd w:id="623"/>
    </w:p>
    <w:p w14:paraId="4136EF15" w14:textId="77777777" w:rsidR="00A77B3E" w:rsidRPr="00B52711" w:rsidRDefault="00A77B3E">
      <w:pPr>
        <w:spacing w:before="100"/>
        <w:rPr>
          <w:color w:val="000000"/>
          <w:sz w:val="0"/>
          <w:lang w:val="pl-PL"/>
        </w:rPr>
      </w:pPr>
    </w:p>
    <w:p w14:paraId="737ECB1F" w14:textId="77777777" w:rsidR="00A77B3E" w:rsidRPr="00B52711" w:rsidRDefault="009F4183">
      <w:pPr>
        <w:pStyle w:val="Nagwek4"/>
        <w:spacing w:before="100" w:after="0"/>
        <w:rPr>
          <w:b w:val="0"/>
          <w:color w:val="000000"/>
          <w:sz w:val="24"/>
          <w:lang w:val="pl-PL"/>
        </w:rPr>
      </w:pPr>
      <w:bookmarkStart w:id="624" w:name="_Toc215824218"/>
      <w:r w:rsidRPr="00B52711">
        <w:rPr>
          <w:b w:val="0"/>
          <w:color w:val="000000"/>
          <w:sz w:val="24"/>
          <w:lang w:val="pl-PL"/>
        </w:rPr>
        <w:t>Tabela 19A: Przesunięcia między kategoriami regionu wynikające z przeglądu śródokresowego w ramach danego programu (w podziale według roku)</w:t>
      </w:r>
      <w:bookmarkEnd w:id="624"/>
    </w:p>
    <w:p w14:paraId="624363F0" w14:textId="77777777" w:rsidR="00A77B3E" w:rsidRPr="00B52711" w:rsidRDefault="00A77B3E">
      <w:pPr>
        <w:spacing w:before="100"/>
        <w:rPr>
          <w:color w:val="000000"/>
          <w:sz w:val="12"/>
          <w:lang w:val="pl-PL"/>
        </w:rPr>
      </w:pPr>
    </w:p>
    <w:p w14:paraId="4E5DDBCF" w14:textId="77777777" w:rsidR="00A77B3E" w:rsidRPr="00B52711" w:rsidRDefault="00A77B3E">
      <w:pPr>
        <w:spacing w:before="100"/>
        <w:rPr>
          <w:color w:val="00000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2"/>
        <w:gridCol w:w="4412"/>
        <w:gridCol w:w="1428"/>
        <w:gridCol w:w="1428"/>
        <w:gridCol w:w="1428"/>
        <w:gridCol w:w="2064"/>
      </w:tblGrid>
      <w:tr w:rsidR="002B2962" w14:paraId="589D9DD4" w14:textId="77777777" w:rsidTr="00B52711">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C66414" w14:textId="77777777" w:rsidR="00A77B3E" w:rsidRDefault="009F4183">
            <w:pPr>
              <w:spacing w:before="100"/>
              <w:jc w:val="center"/>
              <w:rPr>
                <w:color w:val="000000"/>
                <w:sz w:val="16"/>
              </w:rPr>
            </w:pPr>
            <w:r>
              <w:rPr>
                <w:color w:val="000000"/>
                <w:sz w:val="16"/>
              </w:rPr>
              <w:t>Przesunięcia 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F9F882" w14:textId="77777777" w:rsidR="00A77B3E" w:rsidRDefault="009F4183">
            <w:pPr>
              <w:spacing w:before="100"/>
              <w:jc w:val="center"/>
              <w:rPr>
                <w:color w:val="000000"/>
                <w:sz w:val="16"/>
              </w:rPr>
            </w:pPr>
            <w:r>
              <w:rPr>
                <w:color w:val="000000"/>
                <w:sz w:val="16"/>
              </w:rPr>
              <w:t>Przesunięcia do</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BF5145" w14:textId="77777777" w:rsidR="00A77B3E" w:rsidRDefault="009F4183">
            <w:pPr>
              <w:spacing w:before="100"/>
              <w:jc w:val="center"/>
              <w:rPr>
                <w:color w:val="000000"/>
                <w:sz w:val="16"/>
              </w:rPr>
            </w:pPr>
            <w:r>
              <w:rPr>
                <w:color w:val="000000"/>
                <w:sz w:val="16"/>
              </w:rPr>
              <w:t>Podział według roku</w:t>
            </w:r>
          </w:p>
        </w:tc>
      </w:tr>
      <w:tr w:rsidR="002B2962" w14:paraId="13890C84" w14:textId="77777777" w:rsidTr="00B52711">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BCBF15" w14:textId="77777777" w:rsidR="00A77B3E" w:rsidRDefault="009F4183">
            <w:pPr>
              <w:spacing w:before="100"/>
              <w:jc w:val="center"/>
              <w:rPr>
                <w:color w:val="000000"/>
                <w:sz w:val="16"/>
              </w:rPr>
            </w:pPr>
            <w:r>
              <w:rPr>
                <w:color w:val="000000"/>
                <w:sz w:val="16"/>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FB6624" w14:textId="77777777" w:rsidR="00A77B3E" w:rsidRDefault="009F4183">
            <w:pPr>
              <w:spacing w:before="100"/>
              <w:jc w:val="center"/>
              <w:rPr>
                <w:color w:val="000000"/>
                <w:sz w:val="16"/>
              </w:rPr>
            </w:pPr>
            <w:r>
              <w:rPr>
                <w:color w:val="000000"/>
                <w:sz w:val="16"/>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8A40EE" w14:textId="77777777" w:rsidR="00A77B3E" w:rsidRDefault="009F4183">
            <w:pPr>
              <w:spacing w:before="100"/>
              <w:jc w:val="center"/>
              <w:rPr>
                <w:color w:val="000000"/>
                <w:sz w:val="16"/>
              </w:rPr>
            </w:pPr>
            <w:r>
              <w:rPr>
                <w:color w:val="000000"/>
                <w:sz w:val="16"/>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E9B9BC" w14:textId="77777777" w:rsidR="00A77B3E" w:rsidRDefault="009F4183">
            <w:pPr>
              <w:spacing w:before="100"/>
              <w:jc w:val="center"/>
              <w:rPr>
                <w:color w:val="000000"/>
                <w:sz w:val="16"/>
              </w:rPr>
            </w:pPr>
            <w:r>
              <w:rPr>
                <w:color w:val="000000"/>
                <w:sz w:val="16"/>
              </w:rPr>
              <w:t>2026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8741E2" w14:textId="77777777" w:rsidR="00A77B3E" w:rsidRDefault="009F4183">
            <w:pPr>
              <w:spacing w:before="100"/>
              <w:jc w:val="center"/>
              <w:rPr>
                <w:color w:val="000000"/>
                <w:sz w:val="16"/>
              </w:rPr>
            </w:pPr>
            <w:r>
              <w:rPr>
                <w:color w:val="000000"/>
                <w:sz w:val="16"/>
              </w:rPr>
              <w:t>2027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F733BF" w14:textId="77777777" w:rsidR="00A77B3E" w:rsidRDefault="009F4183">
            <w:pPr>
              <w:spacing w:before="100"/>
              <w:jc w:val="center"/>
              <w:rPr>
                <w:color w:val="000000"/>
                <w:sz w:val="16"/>
              </w:rPr>
            </w:pPr>
            <w:r>
              <w:rPr>
                <w:color w:val="000000"/>
                <w:sz w:val="16"/>
              </w:rPr>
              <w:t>Ogółem</w:t>
            </w:r>
          </w:p>
        </w:tc>
      </w:tr>
    </w:tbl>
    <w:p w14:paraId="0BB1ED89" w14:textId="77777777" w:rsidR="00A77B3E" w:rsidRPr="00B52711" w:rsidRDefault="009F4183">
      <w:pPr>
        <w:spacing w:before="100"/>
        <w:rPr>
          <w:color w:val="000000"/>
          <w:sz w:val="16"/>
          <w:lang w:val="pl-PL"/>
        </w:rPr>
      </w:pPr>
      <w:r w:rsidRPr="00B52711">
        <w:rPr>
          <w:color w:val="000000"/>
          <w:sz w:val="16"/>
          <w:lang w:val="pl-PL"/>
        </w:rPr>
        <w:t>* Dotyczy tylko EFRR i EFS+.</w:t>
      </w:r>
    </w:p>
    <w:p w14:paraId="43F2627B" w14:textId="77777777" w:rsidR="00A77B3E" w:rsidRPr="00B52711" w:rsidRDefault="00A77B3E">
      <w:pPr>
        <w:spacing w:before="100"/>
        <w:rPr>
          <w:color w:val="000000"/>
          <w:sz w:val="16"/>
          <w:lang w:val="pl-PL"/>
        </w:rPr>
      </w:pPr>
    </w:p>
    <w:p w14:paraId="44B8EDFD" w14:textId="77777777" w:rsidR="00A77B3E" w:rsidRPr="00B52711" w:rsidRDefault="009F4183">
      <w:pPr>
        <w:pStyle w:val="Nagwek4"/>
        <w:spacing w:before="100" w:after="0"/>
        <w:rPr>
          <w:b w:val="0"/>
          <w:color w:val="000000"/>
          <w:sz w:val="24"/>
          <w:lang w:val="pl-PL"/>
        </w:rPr>
      </w:pPr>
      <w:bookmarkStart w:id="625" w:name="_Toc215824219"/>
      <w:r w:rsidRPr="00B52711">
        <w:rPr>
          <w:b w:val="0"/>
          <w:color w:val="000000"/>
          <w:sz w:val="24"/>
          <w:lang w:val="pl-PL"/>
        </w:rPr>
        <w:t>Tabela 19B: Przesunięcia między kategoriami regionu wynikające z przeglądu śródokresowego do innych programów (w podziale według roku)</w:t>
      </w:r>
      <w:bookmarkEnd w:id="625"/>
    </w:p>
    <w:p w14:paraId="058ECC92" w14:textId="77777777" w:rsidR="00A77B3E" w:rsidRPr="00B52711" w:rsidRDefault="00A77B3E">
      <w:pPr>
        <w:spacing w:before="100"/>
        <w:rPr>
          <w:color w:val="000000"/>
          <w:sz w:val="12"/>
          <w:lang w:val="pl-PL"/>
        </w:rPr>
      </w:pPr>
    </w:p>
    <w:p w14:paraId="524A9F5B" w14:textId="77777777" w:rsidR="00A77B3E" w:rsidRPr="00B52711" w:rsidRDefault="00A77B3E">
      <w:pPr>
        <w:spacing w:before="100"/>
        <w:rPr>
          <w:color w:val="00000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2"/>
        <w:gridCol w:w="4412"/>
        <w:gridCol w:w="1428"/>
        <w:gridCol w:w="1428"/>
        <w:gridCol w:w="1428"/>
        <w:gridCol w:w="2064"/>
      </w:tblGrid>
      <w:tr w:rsidR="002B2962" w14:paraId="20F2DEF7" w14:textId="77777777" w:rsidTr="00B52711">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D0473E" w14:textId="77777777" w:rsidR="00A77B3E" w:rsidRDefault="009F4183">
            <w:pPr>
              <w:spacing w:before="100"/>
              <w:jc w:val="center"/>
              <w:rPr>
                <w:color w:val="000000"/>
                <w:sz w:val="16"/>
              </w:rPr>
            </w:pPr>
            <w:r>
              <w:rPr>
                <w:color w:val="000000"/>
                <w:sz w:val="16"/>
              </w:rPr>
              <w:t>Przesunięcia 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49DF8E" w14:textId="77777777" w:rsidR="00A77B3E" w:rsidRDefault="009F4183">
            <w:pPr>
              <w:spacing w:before="100"/>
              <w:jc w:val="center"/>
              <w:rPr>
                <w:color w:val="000000"/>
                <w:sz w:val="16"/>
              </w:rPr>
            </w:pPr>
            <w:r>
              <w:rPr>
                <w:color w:val="000000"/>
                <w:sz w:val="16"/>
              </w:rPr>
              <w:t>Przesunięcia do</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120FC0" w14:textId="77777777" w:rsidR="00A77B3E" w:rsidRDefault="009F4183">
            <w:pPr>
              <w:spacing w:before="100"/>
              <w:jc w:val="center"/>
              <w:rPr>
                <w:color w:val="000000"/>
                <w:sz w:val="16"/>
              </w:rPr>
            </w:pPr>
            <w:r>
              <w:rPr>
                <w:color w:val="000000"/>
                <w:sz w:val="16"/>
              </w:rPr>
              <w:t>Podział według roku</w:t>
            </w:r>
          </w:p>
        </w:tc>
      </w:tr>
      <w:tr w:rsidR="002B2962" w14:paraId="05ECE4C7" w14:textId="77777777" w:rsidTr="00B52711">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6075A3" w14:textId="77777777" w:rsidR="00A77B3E" w:rsidRDefault="009F4183">
            <w:pPr>
              <w:spacing w:before="100"/>
              <w:jc w:val="center"/>
              <w:rPr>
                <w:color w:val="000000"/>
                <w:sz w:val="16"/>
              </w:rPr>
            </w:pPr>
            <w:r>
              <w:rPr>
                <w:color w:val="000000"/>
                <w:sz w:val="16"/>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8DA1C4" w14:textId="77777777" w:rsidR="00A77B3E" w:rsidRDefault="009F4183">
            <w:pPr>
              <w:spacing w:before="100"/>
              <w:jc w:val="center"/>
              <w:rPr>
                <w:color w:val="000000"/>
                <w:sz w:val="16"/>
              </w:rPr>
            </w:pPr>
            <w:r>
              <w:rPr>
                <w:color w:val="000000"/>
                <w:sz w:val="16"/>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83B4D7" w14:textId="77777777" w:rsidR="00A77B3E" w:rsidRDefault="009F4183">
            <w:pPr>
              <w:spacing w:before="100"/>
              <w:jc w:val="center"/>
              <w:rPr>
                <w:color w:val="000000"/>
                <w:sz w:val="16"/>
              </w:rPr>
            </w:pPr>
            <w:r>
              <w:rPr>
                <w:color w:val="000000"/>
                <w:sz w:val="16"/>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BD97BD" w14:textId="77777777" w:rsidR="00A77B3E" w:rsidRDefault="009F4183">
            <w:pPr>
              <w:spacing w:before="100"/>
              <w:jc w:val="center"/>
              <w:rPr>
                <w:color w:val="000000"/>
                <w:sz w:val="16"/>
              </w:rPr>
            </w:pPr>
            <w:r>
              <w:rPr>
                <w:color w:val="000000"/>
                <w:sz w:val="16"/>
              </w:rPr>
              <w:t>2026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72FC42" w14:textId="77777777" w:rsidR="00A77B3E" w:rsidRDefault="009F4183">
            <w:pPr>
              <w:spacing w:before="100"/>
              <w:jc w:val="center"/>
              <w:rPr>
                <w:color w:val="000000"/>
                <w:sz w:val="16"/>
              </w:rPr>
            </w:pPr>
            <w:r>
              <w:rPr>
                <w:color w:val="000000"/>
                <w:sz w:val="16"/>
              </w:rPr>
              <w:t>2027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445E93" w14:textId="77777777" w:rsidR="00A77B3E" w:rsidRDefault="009F4183">
            <w:pPr>
              <w:spacing w:before="100"/>
              <w:jc w:val="center"/>
              <w:rPr>
                <w:color w:val="000000"/>
                <w:sz w:val="16"/>
              </w:rPr>
            </w:pPr>
            <w:r>
              <w:rPr>
                <w:color w:val="000000"/>
                <w:sz w:val="16"/>
              </w:rPr>
              <w:t>Ogółem</w:t>
            </w:r>
          </w:p>
        </w:tc>
      </w:tr>
    </w:tbl>
    <w:p w14:paraId="6C1162AF" w14:textId="77777777" w:rsidR="00A77B3E" w:rsidRPr="00B52711" w:rsidRDefault="009F4183">
      <w:pPr>
        <w:spacing w:before="100"/>
        <w:rPr>
          <w:color w:val="000000"/>
          <w:sz w:val="16"/>
          <w:lang w:val="pl-PL"/>
        </w:rPr>
      </w:pPr>
      <w:r w:rsidRPr="00B52711">
        <w:rPr>
          <w:color w:val="000000"/>
          <w:sz w:val="16"/>
          <w:lang w:val="pl-PL"/>
        </w:rPr>
        <w:t>* Dotyczy tylko EFRR i EFS+.</w:t>
      </w:r>
    </w:p>
    <w:p w14:paraId="7203BCD9" w14:textId="77777777" w:rsidR="00A77B3E" w:rsidRPr="00B52711" w:rsidRDefault="00A77B3E">
      <w:pPr>
        <w:spacing w:before="100"/>
        <w:rPr>
          <w:color w:val="000000"/>
          <w:sz w:val="16"/>
          <w:lang w:val="pl-PL"/>
        </w:rPr>
      </w:pPr>
    </w:p>
    <w:p w14:paraId="1470B29E" w14:textId="77777777" w:rsidR="00A77B3E" w:rsidRPr="00E55AA0" w:rsidRDefault="009F4183" w:rsidP="00E55AA0">
      <w:pPr>
        <w:pStyle w:val="Nagwek2"/>
      </w:pPr>
      <w:bookmarkStart w:id="626" w:name="_Toc215824220"/>
      <w:r w:rsidRPr="00E55AA0">
        <w:t>3.4. Przesunięcia z powrotem (1)</w:t>
      </w:r>
      <w:bookmarkEnd w:id="626"/>
    </w:p>
    <w:p w14:paraId="42810C86" w14:textId="77777777" w:rsidR="00A77B3E" w:rsidRPr="00B52711" w:rsidRDefault="009F4183">
      <w:pPr>
        <w:pStyle w:val="Nagwek4"/>
        <w:spacing w:before="100" w:after="0"/>
        <w:rPr>
          <w:b w:val="0"/>
          <w:color w:val="000000"/>
          <w:sz w:val="24"/>
          <w:lang w:val="pl-PL"/>
        </w:rPr>
      </w:pPr>
      <w:bookmarkStart w:id="627" w:name="_Toc215824221"/>
      <w:r w:rsidRPr="00B52711">
        <w:rPr>
          <w:b w:val="0"/>
          <w:color w:val="000000"/>
          <w:sz w:val="24"/>
          <w:lang w:val="pl-PL"/>
        </w:rPr>
        <w:t>Tabela 20A: Przesunięcia z powrotem (w podziale według roku)</w:t>
      </w:r>
      <w:bookmarkEnd w:id="627"/>
    </w:p>
    <w:p w14:paraId="6BCA4233" w14:textId="77777777" w:rsidR="00A77B3E" w:rsidRPr="00B52711" w:rsidRDefault="00A77B3E">
      <w:pPr>
        <w:spacing w:before="100"/>
        <w:rPr>
          <w:color w:val="000000"/>
          <w:sz w:val="12"/>
          <w:lang w:val="pl-PL"/>
        </w:rPr>
      </w:pPr>
    </w:p>
    <w:p w14:paraId="495A9058" w14:textId="77777777" w:rsidR="00A77B3E" w:rsidRPr="00B52711" w:rsidRDefault="00A77B3E">
      <w:pPr>
        <w:spacing w:before="100"/>
        <w:rPr>
          <w:color w:val="00000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1237"/>
        <w:gridCol w:w="2389"/>
        <w:gridCol w:w="822"/>
        <w:gridCol w:w="822"/>
        <w:gridCol w:w="822"/>
        <w:gridCol w:w="822"/>
        <w:gridCol w:w="822"/>
        <w:gridCol w:w="822"/>
        <w:gridCol w:w="822"/>
        <w:gridCol w:w="1187"/>
      </w:tblGrid>
      <w:tr w:rsidR="002B2962" w14:paraId="40B7EBB9" w14:textId="77777777" w:rsidTr="00B52711">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605683" w14:textId="77777777" w:rsidR="00A77B3E" w:rsidRDefault="009F4183">
            <w:pPr>
              <w:spacing w:before="100"/>
              <w:jc w:val="center"/>
              <w:rPr>
                <w:color w:val="000000"/>
                <w:sz w:val="16"/>
              </w:rPr>
            </w:pPr>
            <w:r>
              <w:rPr>
                <w:color w:val="000000"/>
                <w:sz w:val="16"/>
              </w:rPr>
              <w:t>Przesunięcia z</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4E3B190" w14:textId="77777777" w:rsidR="00A77B3E" w:rsidRDefault="009F4183">
            <w:pPr>
              <w:spacing w:before="100"/>
              <w:jc w:val="center"/>
              <w:rPr>
                <w:color w:val="000000"/>
                <w:sz w:val="16"/>
              </w:rPr>
            </w:pPr>
            <w:r>
              <w:rPr>
                <w:color w:val="000000"/>
                <w:sz w:val="16"/>
              </w:rPr>
              <w:t>Przesunięcia do</w:t>
            </w:r>
          </w:p>
        </w:tc>
        <w:tc>
          <w:tcPr>
            <w:tcW w:w="0" w:type="auto"/>
            <w:gridSpan w:val="8"/>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1FB037" w14:textId="77777777" w:rsidR="00A77B3E" w:rsidRDefault="009F4183">
            <w:pPr>
              <w:spacing w:before="100"/>
              <w:jc w:val="center"/>
              <w:rPr>
                <w:color w:val="000000"/>
                <w:sz w:val="16"/>
              </w:rPr>
            </w:pPr>
            <w:r>
              <w:rPr>
                <w:color w:val="000000"/>
                <w:sz w:val="16"/>
              </w:rPr>
              <w:t>Podział według roku</w:t>
            </w:r>
          </w:p>
        </w:tc>
      </w:tr>
      <w:tr w:rsidR="002B2962" w14:paraId="5AE7787F" w14:textId="77777777" w:rsidTr="00B52711">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ADAE575" w14:textId="77777777" w:rsidR="00A77B3E" w:rsidRPr="00B52711" w:rsidRDefault="009F4183">
            <w:pPr>
              <w:spacing w:before="100"/>
              <w:jc w:val="center"/>
              <w:rPr>
                <w:color w:val="000000"/>
                <w:sz w:val="16"/>
                <w:lang w:val="pl-PL"/>
              </w:rPr>
            </w:pPr>
            <w:r w:rsidRPr="00B52711">
              <w:rPr>
                <w:color w:val="000000"/>
                <w:sz w:val="16"/>
                <w:lang w:val="pl-PL"/>
              </w:rPr>
              <w:t>InvestEU lub inny instrument unijny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AA19DC1" w14:textId="77777777" w:rsidR="00A77B3E" w:rsidRDefault="009F4183">
            <w:pPr>
              <w:spacing w:before="100"/>
              <w:jc w:val="center"/>
              <w:rPr>
                <w:color w:val="000000"/>
                <w:sz w:val="16"/>
              </w:rPr>
            </w:pPr>
            <w:r>
              <w:rPr>
                <w:color w:val="000000"/>
                <w:sz w:val="16"/>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52DF6D0" w14:textId="77777777" w:rsidR="00A77B3E" w:rsidRDefault="009F4183">
            <w:pPr>
              <w:spacing w:before="100"/>
              <w:jc w:val="center"/>
              <w:rPr>
                <w:color w:val="000000"/>
                <w:sz w:val="16"/>
              </w:rPr>
            </w:pPr>
            <w:r>
              <w:rPr>
                <w:color w:val="000000"/>
                <w:sz w:val="16"/>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F627382" w14:textId="77777777" w:rsidR="00A77B3E" w:rsidRDefault="009F4183">
            <w:pPr>
              <w:spacing w:before="100"/>
              <w:jc w:val="center"/>
              <w:rPr>
                <w:color w:val="000000"/>
                <w:sz w:val="16"/>
              </w:rPr>
            </w:pPr>
            <w:r>
              <w:rPr>
                <w:color w:val="000000"/>
                <w:sz w:val="16"/>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F63C48" w14:textId="77777777" w:rsidR="00A77B3E" w:rsidRDefault="009F4183">
            <w:pPr>
              <w:spacing w:before="100"/>
              <w:jc w:val="center"/>
              <w:rPr>
                <w:color w:val="000000"/>
                <w:sz w:val="16"/>
              </w:rPr>
            </w:pPr>
            <w:r>
              <w:rPr>
                <w:color w:val="000000"/>
                <w:sz w:val="16"/>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773923D" w14:textId="77777777" w:rsidR="00A77B3E" w:rsidRDefault="009F4183">
            <w:pPr>
              <w:spacing w:before="100"/>
              <w:jc w:val="center"/>
              <w:rPr>
                <w:color w:val="000000"/>
                <w:sz w:val="16"/>
              </w:rPr>
            </w:pPr>
            <w:r>
              <w:rPr>
                <w:color w:val="000000"/>
                <w:sz w:val="16"/>
              </w:rPr>
              <w:t>2023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7BE0036" w14:textId="77777777" w:rsidR="00A77B3E" w:rsidRDefault="009F4183">
            <w:pPr>
              <w:spacing w:before="100"/>
              <w:jc w:val="center"/>
              <w:rPr>
                <w:color w:val="000000"/>
                <w:sz w:val="16"/>
              </w:rPr>
            </w:pPr>
            <w:r>
              <w:rPr>
                <w:color w:val="000000"/>
                <w:sz w:val="16"/>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F1AC71F" w14:textId="77777777" w:rsidR="00A77B3E" w:rsidRDefault="009F4183">
            <w:pPr>
              <w:spacing w:before="100"/>
              <w:jc w:val="center"/>
              <w:rPr>
                <w:color w:val="000000"/>
                <w:sz w:val="16"/>
              </w:rPr>
            </w:pPr>
            <w:r>
              <w:rPr>
                <w:color w:val="000000"/>
                <w:sz w:val="16"/>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155D03E" w14:textId="77777777" w:rsidR="00A77B3E" w:rsidRDefault="009F4183">
            <w:pPr>
              <w:spacing w:before="100"/>
              <w:jc w:val="center"/>
              <w:rPr>
                <w:color w:val="000000"/>
                <w:sz w:val="16"/>
              </w:rPr>
            </w:pPr>
            <w:r>
              <w:rPr>
                <w:color w:val="000000"/>
                <w:sz w:val="16"/>
              </w:rPr>
              <w:t>2026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22CE97" w14:textId="77777777" w:rsidR="00A77B3E" w:rsidRDefault="009F4183">
            <w:pPr>
              <w:spacing w:before="100"/>
              <w:jc w:val="center"/>
              <w:rPr>
                <w:color w:val="000000"/>
                <w:sz w:val="16"/>
              </w:rPr>
            </w:pPr>
            <w:r>
              <w:rPr>
                <w:color w:val="000000"/>
                <w:sz w:val="16"/>
              </w:rPr>
              <w:t>2027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65C3845" w14:textId="77777777" w:rsidR="00A77B3E" w:rsidRDefault="009F4183">
            <w:pPr>
              <w:spacing w:before="100"/>
              <w:jc w:val="center"/>
              <w:rPr>
                <w:color w:val="000000"/>
                <w:sz w:val="16"/>
              </w:rPr>
            </w:pPr>
            <w:r>
              <w:rPr>
                <w:color w:val="000000"/>
                <w:sz w:val="16"/>
              </w:rPr>
              <w:t>Ogółem</w:t>
            </w:r>
          </w:p>
        </w:tc>
      </w:tr>
    </w:tbl>
    <w:p w14:paraId="7D067A46" w14:textId="77777777" w:rsidR="00A77B3E" w:rsidRPr="00B52711" w:rsidRDefault="009F4183">
      <w:pPr>
        <w:spacing w:before="100"/>
        <w:rPr>
          <w:color w:val="000000"/>
          <w:sz w:val="16"/>
          <w:lang w:val="pl-PL"/>
        </w:rPr>
      </w:pPr>
      <w:r w:rsidRPr="00B52711">
        <w:rPr>
          <w:color w:val="000000"/>
          <w:sz w:val="16"/>
          <w:lang w:val="pl-PL"/>
        </w:rPr>
        <w:t>(1) Dotyczy wyłącznie zmian programu w odniesieniu do zasobów przesuniętych z powrotem z innych instrumentów unijnych, w tym elementów FAMI, FBW i IZGW, w ramach zarządzania bezpośredniego lub pośredniego, lub z InvestEU.</w:t>
      </w:r>
    </w:p>
    <w:p w14:paraId="7C8DBCF9" w14:textId="77777777" w:rsidR="00A77B3E" w:rsidRPr="00B52711" w:rsidRDefault="009F4183">
      <w:pPr>
        <w:pStyle w:val="Nagwek4"/>
        <w:spacing w:before="100" w:after="0"/>
        <w:rPr>
          <w:b w:val="0"/>
          <w:color w:val="000000"/>
          <w:sz w:val="24"/>
          <w:lang w:val="pl-PL"/>
        </w:rPr>
      </w:pPr>
      <w:bookmarkStart w:id="628" w:name="_Toc215824222"/>
      <w:r w:rsidRPr="00B52711">
        <w:rPr>
          <w:b w:val="0"/>
          <w:color w:val="000000"/>
          <w:sz w:val="24"/>
          <w:lang w:val="pl-PL"/>
        </w:rPr>
        <w:t>Tabela 20B: Przesunięcia z powrotem* (podsumowanie)</w:t>
      </w:r>
      <w:bookmarkEnd w:id="628"/>
    </w:p>
    <w:p w14:paraId="64978BE0" w14:textId="77777777" w:rsidR="00A77B3E" w:rsidRPr="00B52711" w:rsidRDefault="00A77B3E">
      <w:pPr>
        <w:spacing w:before="100"/>
        <w:rPr>
          <w:color w:val="000000"/>
          <w:sz w:val="12"/>
          <w:lang w:val="pl-PL"/>
        </w:rPr>
      </w:pPr>
    </w:p>
    <w:p w14:paraId="24DDEE1D" w14:textId="77777777" w:rsidR="00A77B3E" w:rsidRPr="00B52711" w:rsidRDefault="00A77B3E">
      <w:pPr>
        <w:spacing w:before="100"/>
        <w:rPr>
          <w:color w:val="00000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3"/>
        <w:gridCol w:w="2184"/>
        <w:gridCol w:w="1284"/>
        <w:gridCol w:w="1680"/>
        <w:gridCol w:w="2184"/>
        <w:gridCol w:w="1284"/>
        <w:gridCol w:w="1680"/>
        <w:gridCol w:w="2333"/>
      </w:tblGrid>
      <w:tr w:rsidR="002B2962" w14:paraId="3853114B" w14:textId="77777777" w:rsidTr="00B52711">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71048AED" w14:textId="77777777" w:rsidR="00A77B3E" w:rsidRDefault="009F4183">
            <w:pPr>
              <w:spacing w:before="100"/>
              <w:jc w:val="center"/>
              <w:rPr>
                <w:color w:val="000000"/>
                <w:sz w:val="16"/>
              </w:rPr>
            </w:pPr>
            <w:r>
              <w:rPr>
                <w:color w:val="000000"/>
                <w:sz w:val="16"/>
              </w:rPr>
              <w:t>Z</w:t>
            </w:r>
          </w:p>
        </w:tc>
        <w:tc>
          <w:tcPr>
            <w:tcW w:w="0" w:type="auto"/>
            <w:gridSpan w:val="7"/>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56528F5F" w14:textId="77777777" w:rsidR="00A77B3E" w:rsidRDefault="009F4183">
            <w:pPr>
              <w:spacing w:before="100"/>
              <w:jc w:val="center"/>
              <w:rPr>
                <w:color w:val="000000"/>
                <w:sz w:val="16"/>
              </w:rPr>
            </w:pPr>
            <w:r>
              <w:rPr>
                <w:color w:val="000000"/>
                <w:sz w:val="16"/>
              </w:rPr>
              <w:t>Do</w:t>
            </w:r>
          </w:p>
        </w:tc>
      </w:tr>
      <w:tr w:rsidR="002B2962" w14:paraId="2C9D6969" w14:textId="77777777" w:rsidTr="00B52711">
        <w:trPr>
          <w:tblHeader/>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65CB45A8" w14:textId="77777777" w:rsidR="00A77B3E" w:rsidRDefault="009F4183">
            <w:pPr>
              <w:spacing w:before="100"/>
              <w:jc w:val="center"/>
              <w:rPr>
                <w:color w:val="000000"/>
                <w:sz w:val="16"/>
              </w:rPr>
            </w:pPr>
            <w:r>
              <w:rPr>
                <w:color w:val="000000"/>
                <w:sz w:val="16"/>
              </w:rPr>
              <w:t>InvestEU/Instrument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423C2EF3" w14:textId="77777777" w:rsidR="00A77B3E" w:rsidRDefault="009F4183">
            <w:pPr>
              <w:spacing w:before="100"/>
              <w:jc w:val="center"/>
              <w:rPr>
                <w:color w:val="000000"/>
                <w:sz w:val="16"/>
              </w:rPr>
            </w:pPr>
            <w:r>
              <w:rPr>
                <w:color w:val="000000"/>
                <w:sz w:val="16"/>
              </w:rPr>
              <w:t>EFRR</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19E1EFDB" w14:textId="77777777" w:rsidR="00A77B3E" w:rsidRDefault="009F4183">
            <w:pPr>
              <w:spacing w:before="100"/>
              <w:jc w:val="center"/>
              <w:rPr>
                <w:color w:val="000000"/>
                <w:sz w:val="16"/>
              </w:rPr>
            </w:pPr>
            <w:r>
              <w:rPr>
                <w:color w:val="000000"/>
                <w:sz w:val="16"/>
              </w:rPr>
              <w:t>EFS+</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0BBB544B" w14:textId="77777777" w:rsidR="00A77B3E" w:rsidRDefault="009F4183">
            <w:pPr>
              <w:spacing w:before="100"/>
              <w:jc w:val="center"/>
              <w:rPr>
                <w:color w:val="000000"/>
                <w:sz w:val="16"/>
              </w:rPr>
            </w:pPr>
            <w:r>
              <w:rPr>
                <w:color w:val="000000"/>
                <w:sz w:val="16"/>
              </w:rPr>
              <w:t>Fundusz Spójności</w:t>
            </w:r>
          </w:p>
        </w:tc>
      </w:tr>
      <w:tr w:rsidR="002B2962" w14:paraId="0D5E6F18" w14:textId="77777777" w:rsidTr="00B52711">
        <w:trPr>
          <w:tblHeader/>
        </w:trPr>
        <w:tc>
          <w:tcPr>
            <w:tcW w:w="0" w:type="auto"/>
            <w:vMerge/>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2DE1A269" w14:textId="77777777" w:rsidR="00A77B3E" w:rsidRDefault="00A77B3E">
            <w:pPr>
              <w:spacing w:before="100"/>
              <w:jc w:val="center"/>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442051A3" w14:textId="77777777" w:rsidR="00A77B3E" w:rsidRDefault="009F4183">
            <w:pPr>
              <w:spacing w:before="100"/>
              <w:jc w:val="center"/>
              <w:rPr>
                <w:color w:val="000000"/>
                <w:sz w:val="16"/>
              </w:rPr>
            </w:pPr>
            <w:r>
              <w:rPr>
                <w:color w:val="000000"/>
                <w:sz w:val="16"/>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26E8BC99" w14:textId="77777777" w:rsidR="00A77B3E" w:rsidRDefault="009F4183">
            <w:pPr>
              <w:spacing w:before="100"/>
              <w:jc w:val="center"/>
              <w:rPr>
                <w:color w:val="000000"/>
                <w:sz w:val="16"/>
              </w:rPr>
            </w:pPr>
            <w:r>
              <w:rPr>
                <w:color w:val="000000"/>
                <w:sz w:val="16"/>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49980004" w14:textId="77777777" w:rsidR="00A77B3E" w:rsidRDefault="009F4183">
            <w:pPr>
              <w:spacing w:before="100"/>
              <w:jc w:val="center"/>
              <w:rPr>
                <w:color w:val="000000"/>
                <w:sz w:val="16"/>
              </w:rPr>
            </w:pPr>
            <w:r>
              <w:rPr>
                <w:color w:val="000000"/>
                <w:sz w:val="16"/>
              </w:rPr>
              <w:t>Opracowano</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67456966" w14:textId="77777777" w:rsidR="00A77B3E" w:rsidRDefault="009F4183">
            <w:pPr>
              <w:spacing w:before="100"/>
              <w:jc w:val="center"/>
              <w:rPr>
                <w:color w:val="000000"/>
                <w:sz w:val="16"/>
              </w:rPr>
            </w:pPr>
            <w:r>
              <w:rPr>
                <w:color w:val="000000"/>
                <w:sz w:val="16"/>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6CE966FD" w14:textId="77777777" w:rsidR="00A77B3E" w:rsidRDefault="009F4183">
            <w:pPr>
              <w:spacing w:before="100"/>
              <w:jc w:val="center"/>
              <w:rPr>
                <w:color w:val="000000"/>
                <w:sz w:val="16"/>
              </w:rPr>
            </w:pPr>
            <w:r>
              <w:rPr>
                <w:color w:val="000000"/>
                <w:sz w:val="16"/>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5120D831" w14:textId="77777777" w:rsidR="00A77B3E" w:rsidRDefault="009F4183">
            <w:pPr>
              <w:spacing w:before="100"/>
              <w:jc w:val="center"/>
              <w:rPr>
                <w:color w:val="000000"/>
                <w:sz w:val="16"/>
              </w:rPr>
            </w:pPr>
            <w:r>
              <w:rPr>
                <w:color w:val="000000"/>
                <w:sz w:val="16"/>
              </w:rPr>
              <w:t>Opracowano</w:t>
            </w:r>
          </w:p>
        </w:tc>
        <w:tc>
          <w:tcPr>
            <w:tcW w:w="0" w:type="auto"/>
            <w:vMerge/>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7412B95F" w14:textId="77777777" w:rsidR="00A77B3E" w:rsidRDefault="00A77B3E">
            <w:pPr>
              <w:spacing w:before="100"/>
              <w:jc w:val="center"/>
              <w:rPr>
                <w:color w:val="000000"/>
                <w:sz w:val="16"/>
              </w:rPr>
            </w:pPr>
          </w:p>
        </w:tc>
      </w:tr>
    </w:tbl>
    <w:p w14:paraId="7AD8AFAD" w14:textId="77777777" w:rsidR="00A77B3E" w:rsidRPr="00B52711" w:rsidRDefault="009F4183">
      <w:pPr>
        <w:spacing w:before="100"/>
        <w:rPr>
          <w:color w:val="000000"/>
          <w:sz w:val="16"/>
          <w:lang w:val="pl-PL"/>
        </w:rPr>
      </w:pPr>
      <w:r w:rsidRPr="00B52711">
        <w:rPr>
          <w:color w:val="000000"/>
          <w:sz w:val="16"/>
          <w:lang w:val="pl-PL"/>
        </w:rPr>
        <w:t>* Skumulowane kwoty wszystkich przesunięć dokonanych w drodze zmian programu podczas okresu programowania. Przy każdym nowym wniosku o przesunięcie w zmianie programu określa się całkowite kwoty przesunięte na każdy rok w podziale na fundusze i kategorie regionu.</w:t>
      </w:r>
    </w:p>
    <w:p w14:paraId="65D87662" w14:textId="77777777" w:rsidR="00A77B3E" w:rsidRPr="00B52711" w:rsidRDefault="00A77B3E">
      <w:pPr>
        <w:spacing w:before="100"/>
        <w:rPr>
          <w:color w:val="000000"/>
          <w:sz w:val="16"/>
          <w:lang w:val="pl-PL"/>
        </w:rPr>
      </w:pPr>
    </w:p>
    <w:p w14:paraId="3C42753A" w14:textId="77777777" w:rsidR="00A77B3E" w:rsidRPr="00176F88" w:rsidRDefault="009F4183" w:rsidP="00E55AA0">
      <w:pPr>
        <w:pStyle w:val="Nagwek2"/>
      </w:pPr>
      <w:r w:rsidRPr="00176F88">
        <w:rPr>
          <w:sz w:val="16"/>
        </w:rPr>
        <w:br w:type="page"/>
      </w:r>
      <w:bookmarkStart w:id="629" w:name="_Toc215824223"/>
      <w:r w:rsidRPr="00176F88">
        <w:t>3.5. Środki finansowe w podziale na poszczególne lata</w:t>
      </w:r>
      <w:bookmarkEnd w:id="629"/>
    </w:p>
    <w:p w14:paraId="5C9813ED" w14:textId="77777777" w:rsidR="00A77B3E" w:rsidRPr="00B52711" w:rsidRDefault="009F4183">
      <w:pPr>
        <w:spacing w:before="100"/>
        <w:rPr>
          <w:color w:val="000000"/>
          <w:lang w:val="pl-PL"/>
        </w:rPr>
      </w:pPr>
      <w:r w:rsidRPr="00B52711">
        <w:rPr>
          <w:color w:val="000000"/>
          <w:lang w:val="pl-PL"/>
        </w:rPr>
        <w:t>Podstawa prawna: art. 22 ust. 3 lit. g) pkt (i) rozporządzenia w sprawie wspólnych przepisów i art. 3, 4 i 7 rozporządzenia w sprawie FST</w:t>
      </w:r>
    </w:p>
    <w:p w14:paraId="51414D7A" w14:textId="77777777" w:rsidR="00A77B3E" w:rsidRPr="00B52711" w:rsidRDefault="00A77B3E">
      <w:pPr>
        <w:spacing w:before="100"/>
        <w:rPr>
          <w:color w:val="000000"/>
          <w:sz w:val="0"/>
          <w:lang w:val="pl-PL"/>
        </w:rPr>
      </w:pPr>
    </w:p>
    <w:p w14:paraId="51462E1E" w14:textId="77777777" w:rsidR="00A77B3E" w:rsidRPr="00B52711" w:rsidRDefault="009F4183">
      <w:pPr>
        <w:pStyle w:val="Nagwek4"/>
        <w:spacing w:before="100" w:after="0"/>
        <w:rPr>
          <w:b w:val="0"/>
          <w:color w:val="000000"/>
          <w:sz w:val="24"/>
          <w:lang w:val="pl-PL"/>
        </w:rPr>
      </w:pPr>
      <w:bookmarkStart w:id="630" w:name="_Toc215824224"/>
      <w:r w:rsidRPr="00B52711">
        <w:rPr>
          <w:b w:val="0"/>
          <w:color w:val="000000"/>
          <w:sz w:val="24"/>
          <w:lang w:val="pl-PL"/>
        </w:rPr>
        <w:t>Tabela 10: Środki finansowe w podziale na poszczególne lata</w:t>
      </w:r>
      <w:bookmarkEnd w:id="630"/>
    </w:p>
    <w:p w14:paraId="0C6404DA" w14:textId="77777777" w:rsidR="00A77B3E" w:rsidRPr="00B52711" w:rsidRDefault="00A77B3E">
      <w:pPr>
        <w:spacing w:before="100"/>
        <w:rPr>
          <w:color w:val="000000"/>
          <w:sz w:val="12"/>
          <w:lang w:val="pl-PL"/>
        </w:rPr>
      </w:pPr>
    </w:p>
    <w:p w14:paraId="741ACB66" w14:textId="77777777" w:rsidR="00A77B3E" w:rsidRPr="00B52711" w:rsidRDefault="00A77B3E">
      <w:pPr>
        <w:spacing w:before="100"/>
        <w:rPr>
          <w:color w:val="00000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6"/>
        <w:gridCol w:w="1516"/>
        <w:gridCol w:w="1214"/>
        <w:gridCol w:w="1214"/>
        <w:gridCol w:w="1214"/>
        <w:gridCol w:w="1214"/>
        <w:gridCol w:w="1214"/>
        <w:gridCol w:w="1214"/>
        <w:gridCol w:w="1214"/>
        <w:gridCol w:w="1214"/>
        <w:gridCol w:w="1214"/>
        <w:gridCol w:w="1214"/>
      </w:tblGrid>
      <w:tr w:rsidR="002B2962" w14:paraId="30FC5D77" w14:textId="77777777" w:rsidTr="00B52711">
        <w:trPr>
          <w:tblHeader/>
        </w:trPr>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2FA0EB3" w14:textId="77777777" w:rsidR="00A77B3E" w:rsidRDefault="009F4183">
            <w:pPr>
              <w:spacing w:before="100"/>
              <w:jc w:val="center"/>
              <w:rPr>
                <w:color w:val="000000"/>
                <w:sz w:val="14"/>
              </w:rPr>
            </w:pPr>
            <w:r>
              <w:rPr>
                <w:color w:val="000000"/>
                <w:sz w:val="14"/>
              </w:rPr>
              <w:t>Fundusz</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E12D29B" w14:textId="77777777" w:rsidR="00A77B3E" w:rsidRDefault="009F4183">
            <w:pPr>
              <w:spacing w:before="100"/>
              <w:jc w:val="center"/>
              <w:rPr>
                <w:color w:val="000000"/>
                <w:sz w:val="14"/>
              </w:rPr>
            </w:pPr>
            <w:r>
              <w:rPr>
                <w:color w:val="000000"/>
                <w:sz w:val="14"/>
              </w:rPr>
              <w:t>Kategoria regionu</w:t>
            </w:r>
          </w:p>
        </w:tc>
        <w:tc>
          <w:tcPr>
            <w:tcW w:w="12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326352A" w14:textId="77777777" w:rsidR="00A77B3E" w:rsidRDefault="009F4183">
            <w:pPr>
              <w:spacing w:before="100"/>
              <w:jc w:val="center"/>
              <w:rPr>
                <w:color w:val="000000"/>
                <w:sz w:val="14"/>
              </w:rPr>
            </w:pPr>
            <w:r>
              <w:rPr>
                <w:color w:val="000000"/>
                <w:sz w:val="14"/>
              </w:rPr>
              <w:t>2021</w:t>
            </w:r>
          </w:p>
        </w:tc>
        <w:tc>
          <w:tcPr>
            <w:tcW w:w="12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BD25037" w14:textId="77777777" w:rsidR="00A77B3E" w:rsidRDefault="009F4183">
            <w:pPr>
              <w:spacing w:before="100"/>
              <w:jc w:val="center"/>
              <w:rPr>
                <w:color w:val="000000"/>
                <w:sz w:val="14"/>
              </w:rPr>
            </w:pPr>
            <w:r>
              <w:rPr>
                <w:color w:val="000000"/>
                <w:sz w:val="14"/>
              </w:rPr>
              <w:t>2022</w:t>
            </w:r>
          </w:p>
        </w:tc>
        <w:tc>
          <w:tcPr>
            <w:tcW w:w="12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5C4484" w14:textId="77777777" w:rsidR="00A77B3E" w:rsidRDefault="009F4183">
            <w:pPr>
              <w:spacing w:before="100"/>
              <w:jc w:val="center"/>
              <w:rPr>
                <w:color w:val="000000"/>
                <w:sz w:val="14"/>
              </w:rPr>
            </w:pPr>
            <w:r>
              <w:rPr>
                <w:color w:val="000000"/>
                <w:sz w:val="14"/>
              </w:rPr>
              <w:t>2023</w:t>
            </w:r>
          </w:p>
        </w:tc>
        <w:tc>
          <w:tcPr>
            <w:tcW w:w="12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4BD7A82" w14:textId="77777777" w:rsidR="00A77B3E" w:rsidRDefault="009F4183">
            <w:pPr>
              <w:spacing w:before="100"/>
              <w:jc w:val="center"/>
              <w:rPr>
                <w:color w:val="000000"/>
                <w:sz w:val="14"/>
              </w:rPr>
            </w:pPr>
            <w:r>
              <w:rPr>
                <w:color w:val="000000"/>
                <w:sz w:val="14"/>
              </w:rPr>
              <w:t>2024</w:t>
            </w:r>
          </w:p>
        </w:tc>
        <w:tc>
          <w:tcPr>
            <w:tcW w:w="12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119F1F" w14:textId="77777777" w:rsidR="00A77B3E" w:rsidRDefault="009F4183">
            <w:pPr>
              <w:spacing w:before="100"/>
              <w:jc w:val="center"/>
              <w:rPr>
                <w:color w:val="000000"/>
                <w:sz w:val="14"/>
              </w:rPr>
            </w:pPr>
            <w:r>
              <w:rPr>
                <w:color w:val="000000"/>
                <w:sz w:val="14"/>
              </w:rPr>
              <w:t>2025</w:t>
            </w:r>
          </w:p>
        </w:tc>
        <w:tc>
          <w:tcPr>
            <w:tcW w:w="24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12568F" w14:textId="77777777" w:rsidR="00A77B3E" w:rsidRDefault="009F4183">
            <w:pPr>
              <w:spacing w:before="100"/>
              <w:jc w:val="center"/>
              <w:rPr>
                <w:color w:val="000000"/>
                <w:sz w:val="14"/>
              </w:rPr>
            </w:pPr>
            <w:r>
              <w:rPr>
                <w:color w:val="000000"/>
                <w:sz w:val="14"/>
              </w:rPr>
              <w:t>2026</w:t>
            </w:r>
          </w:p>
        </w:tc>
        <w:tc>
          <w:tcPr>
            <w:tcW w:w="24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18F6DD0" w14:textId="77777777" w:rsidR="00A77B3E" w:rsidRDefault="009F4183">
            <w:pPr>
              <w:spacing w:before="100"/>
              <w:jc w:val="center"/>
              <w:rPr>
                <w:color w:val="000000"/>
                <w:sz w:val="14"/>
              </w:rPr>
            </w:pPr>
            <w:r>
              <w:rPr>
                <w:color w:val="000000"/>
                <w:sz w:val="14"/>
              </w:rPr>
              <w:t>2027</w:t>
            </w:r>
          </w:p>
        </w:tc>
        <w:tc>
          <w:tcPr>
            <w:tcW w:w="12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6749171" w14:textId="77777777" w:rsidR="00A77B3E" w:rsidRDefault="009F4183">
            <w:pPr>
              <w:spacing w:before="100"/>
              <w:jc w:val="center"/>
              <w:rPr>
                <w:color w:val="000000"/>
                <w:sz w:val="14"/>
              </w:rPr>
            </w:pPr>
            <w:r>
              <w:rPr>
                <w:color w:val="000000"/>
                <w:sz w:val="14"/>
              </w:rPr>
              <w:t>Ogółem</w:t>
            </w:r>
          </w:p>
        </w:tc>
      </w:tr>
      <w:tr w:rsidR="002B2962" w14:paraId="6C1F8D72" w14:textId="77777777" w:rsidTr="00B52711">
        <w:trPr>
          <w:tblHeader/>
        </w:trPr>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9A67A9" w14:textId="77777777" w:rsidR="00A77B3E" w:rsidRDefault="00A77B3E">
            <w:pPr>
              <w:spacing w:before="100"/>
              <w:jc w:val="center"/>
              <w:rPr>
                <w:color w:val="000000"/>
                <w:sz w:val="14"/>
              </w:rPr>
            </w:pP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A879889" w14:textId="77777777" w:rsidR="00A77B3E" w:rsidRDefault="00A77B3E">
            <w:pPr>
              <w:spacing w:before="100"/>
              <w:jc w:val="center"/>
              <w:rPr>
                <w:color w:val="000000"/>
                <w:sz w:val="14"/>
              </w:rPr>
            </w:pPr>
          </w:p>
        </w:tc>
        <w:tc>
          <w:tcPr>
            <w:tcW w:w="12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EF386F4" w14:textId="77777777" w:rsidR="00A77B3E" w:rsidRDefault="00A77B3E">
            <w:pPr>
              <w:spacing w:before="100"/>
              <w:jc w:val="center"/>
              <w:rPr>
                <w:color w:val="000000"/>
                <w:sz w:val="14"/>
              </w:rPr>
            </w:pPr>
          </w:p>
        </w:tc>
        <w:tc>
          <w:tcPr>
            <w:tcW w:w="12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F8D078C" w14:textId="77777777" w:rsidR="00A77B3E" w:rsidRDefault="00A77B3E">
            <w:pPr>
              <w:spacing w:before="100"/>
              <w:jc w:val="center"/>
              <w:rPr>
                <w:color w:val="000000"/>
                <w:sz w:val="14"/>
              </w:rPr>
            </w:pPr>
          </w:p>
        </w:tc>
        <w:tc>
          <w:tcPr>
            <w:tcW w:w="12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0675595" w14:textId="77777777" w:rsidR="00A77B3E" w:rsidRDefault="00A77B3E">
            <w:pPr>
              <w:spacing w:before="100"/>
              <w:jc w:val="center"/>
              <w:rPr>
                <w:color w:val="000000"/>
                <w:sz w:val="14"/>
              </w:rPr>
            </w:pPr>
          </w:p>
        </w:tc>
        <w:tc>
          <w:tcPr>
            <w:tcW w:w="12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74B1928" w14:textId="77777777" w:rsidR="00A77B3E" w:rsidRDefault="00A77B3E">
            <w:pPr>
              <w:spacing w:before="100"/>
              <w:jc w:val="center"/>
              <w:rPr>
                <w:color w:val="000000"/>
                <w:sz w:val="14"/>
              </w:rPr>
            </w:pPr>
          </w:p>
        </w:tc>
        <w:tc>
          <w:tcPr>
            <w:tcW w:w="12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7110041" w14:textId="77777777" w:rsidR="00A77B3E" w:rsidRDefault="00A77B3E">
            <w:pPr>
              <w:spacing w:before="100"/>
              <w:jc w:val="center"/>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2438698" w14:textId="77777777" w:rsidR="00A77B3E" w:rsidRPr="00B52711" w:rsidRDefault="009F4183">
            <w:pPr>
              <w:spacing w:before="100"/>
              <w:jc w:val="center"/>
              <w:rPr>
                <w:color w:val="000000"/>
                <w:sz w:val="14"/>
                <w:lang w:val="pl-PL"/>
              </w:rPr>
            </w:pPr>
            <w:r w:rsidRPr="00B52711">
              <w:rPr>
                <w:color w:val="000000"/>
                <w:sz w:val="14"/>
                <w:lang w:val="pl-PL"/>
              </w:rPr>
              <w:t>Środki finansowe bez kwoty elastyczności</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38F4BEA" w14:textId="77777777" w:rsidR="00A77B3E" w:rsidRDefault="009F4183">
            <w:pPr>
              <w:spacing w:before="100"/>
              <w:jc w:val="center"/>
              <w:rPr>
                <w:color w:val="000000"/>
                <w:sz w:val="14"/>
              </w:rPr>
            </w:pPr>
            <w:r>
              <w:rPr>
                <w:color w:val="000000"/>
                <w:sz w:val="14"/>
              </w:rPr>
              <w:t>Kwota elastyczności</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B60098E" w14:textId="77777777" w:rsidR="00A77B3E" w:rsidRPr="00B52711" w:rsidRDefault="009F4183">
            <w:pPr>
              <w:spacing w:before="100"/>
              <w:jc w:val="center"/>
              <w:rPr>
                <w:color w:val="000000"/>
                <w:sz w:val="14"/>
                <w:lang w:val="pl-PL"/>
              </w:rPr>
            </w:pPr>
            <w:r w:rsidRPr="00B52711">
              <w:rPr>
                <w:color w:val="000000"/>
                <w:sz w:val="14"/>
                <w:lang w:val="pl-PL"/>
              </w:rPr>
              <w:t>Środki finansowe bez kwoty elastyczności</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5B533F" w14:textId="77777777" w:rsidR="00A77B3E" w:rsidRDefault="009F4183">
            <w:pPr>
              <w:spacing w:before="100"/>
              <w:jc w:val="center"/>
              <w:rPr>
                <w:color w:val="000000"/>
                <w:sz w:val="14"/>
              </w:rPr>
            </w:pPr>
            <w:r>
              <w:rPr>
                <w:color w:val="000000"/>
                <w:sz w:val="14"/>
              </w:rPr>
              <w:t>Kwota elastyczności</w:t>
            </w:r>
          </w:p>
        </w:tc>
        <w:tc>
          <w:tcPr>
            <w:tcW w:w="12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955661" w14:textId="77777777" w:rsidR="00A77B3E" w:rsidRDefault="00A77B3E">
            <w:pPr>
              <w:spacing w:before="100"/>
              <w:jc w:val="center"/>
              <w:rPr>
                <w:color w:val="000000"/>
                <w:sz w:val="14"/>
              </w:rPr>
            </w:pPr>
          </w:p>
        </w:tc>
      </w:tr>
      <w:tr w:rsidR="002B2962" w14:paraId="5037537E" w14:textId="77777777" w:rsidTr="00B52711">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822FD3" w14:textId="77777777" w:rsidR="00A77B3E" w:rsidRDefault="009F4183">
            <w:pPr>
              <w:spacing w:before="100"/>
              <w:rPr>
                <w:color w:val="000000"/>
                <w:sz w:val="14"/>
              </w:rPr>
            </w:pPr>
            <w:r>
              <w:rPr>
                <w:color w:val="000000"/>
                <w:sz w:val="14"/>
              </w:rPr>
              <w:t>EFRR*</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716A39" w14:textId="77777777" w:rsidR="00A77B3E" w:rsidRDefault="009F4183">
            <w:pPr>
              <w:spacing w:before="100"/>
              <w:rPr>
                <w:color w:val="000000"/>
                <w:sz w:val="14"/>
              </w:rPr>
            </w:pPr>
            <w:r>
              <w:rPr>
                <w:color w:val="000000"/>
                <w:sz w:val="14"/>
              </w:rPr>
              <w:t>Regiony słabiej rozwinięte</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04EBDD" w14:textId="77777777" w:rsidR="00A77B3E" w:rsidRDefault="009F4183">
            <w:pPr>
              <w:spacing w:before="100"/>
              <w:jc w:val="right"/>
              <w:rPr>
                <w:color w:val="000000"/>
                <w:sz w:val="14"/>
              </w:rPr>
            </w:pPr>
            <w:r>
              <w:rPr>
                <w:color w:val="000000"/>
                <w:sz w:val="14"/>
              </w:rPr>
              <w:t>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D97159" w14:textId="77777777" w:rsidR="00A77B3E" w:rsidRDefault="009F4183">
            <w:pPr>
              <w:spacing w:before="100"/>
              <w:jc w:val="right"/>
              <w:rPr>
                <w:color w:val="000000"/>
                <w:sz w:val="14"/>
              </w:rPr>
            </w:pPr>
            <w:r>
              <w:rPr>
                <w:color w:val="000000"/>
                <w:sz w:val="14"/>
              </w:rPr>
              <w:t>194 428 260,00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DE4B1C" w14:textId="77777777" w:rsidR="00A77B3E" w:rsidRDefault="009F4183">
            <w:pPr>
              <w:spacing w:before="100"/>
              <w:jc w:val="right"/>
              <w:rPr>
                <w:color w:val="000000"/>
                <w:sz w:val="14"/>
              </w:rPr>
            </w:pPr>
            <w:r>
              <w:rPr>
                <w:color w:val="000000"/>
                <w:sz w:val="14"/>
              </w:rPr>
              <w:t>201 739 991,00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F43A9B" w14:textId="77777777" w:rsidR="00A77B3E" w:rsidRDefault="009F4183">
            <w:pPr>
              <w:spacing w:before="100"/>
              <w:jc w:val="right"/>
              <w:rPr>
                <w:color w:val="000000"/>
                <w:sz w:val="14"/>
              </w:rPr>
            </w:pPr>
            <w:r>
              <w:rPr>
                <w:color w:val="000000"/>
                <w:sz w:val="14"/>
              </w:rPr>
              <w:t>210 398 449,00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790015" w14:textId="77777777" w:rsidR="00A77B3E" w:rsidRDefault="009F4183">
            <w:pPr>
              <w:spacing w:before="100"/>
              <w:jc w:val="right"/>
              <w:rPr>
                <w:color w:val="000000"/>
                <w:sz w:val="14"/>
              </w:rPr>
            </w:pPr>
            <w:r>
              <w:rPr>
                <w:color w:val="000000"/>
                <w:sz w:val="14"/>
              </w:rPr>
              <w:t>219 409 165,00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A97910" w14:textId="52208E68" w:rsidR="00A47E0A" w:rsidRDefault="00A47E0A">
            <w:pPr>
              <w:spacing w:before="100"/>
              <w:jc w:val="right"/>
              <w:rPr>
                <w:color w:val="000000"/>
                <w:sz w:val="14"/>
              </w:rPr>
            </w:pPr>
            <w:r>
              <w:rPr>
                <w:color w:val="000000"/>
                <w:sz w:val="14"/>
              </w:rPr>
              <w:t> </w:t>
            </w:r>
          </w:p>
          <w:p w14:paraId="1E05132D" w14:textId="7D7A6754" w:rsidR="00A77B3E" w:rsidRDefault="00A47E0A">
            <w:pPr>
              <w:spacing w:before="100"/>
              <w:jc w:val="right"/>
              <w:rPr>
                <w:color w:val="000000"/>
                <w:sz w:val="14"/>
              </w:rPr>
            </w:pPr>
            <w:r w:rsidRPr="00884250">
              <w:rPr>
                <w:color w:val="000000"/>
                <w:sz w:val="14"/>
              </w:rPr>
              <w:t>191 317 110</w:t>
            </w:r>
            <w:r w:rsidR="009F4183">
              <w:rPr>
                <w:color w:val="000000"/>
                <w:sz w:val="14"/>
              </w:rPr>
              <w:t>,00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953E56" w14:textId="2560BF07" w:rsidR="00A536B3" w:rsidRDefault="00A536B3">
            <w:pPr>
              <w:spacing w:before="100"/>
              <w:jc w:val="right"/>
              <w:rPr>
                <w:color w:val="000000"/>
                <w:sz w:val="14"/>
              </w:rPr>
            </w:pPr>
            <w:r>
              <w:rPr>
                <w:color w:val="000000"/>
                <w:sz w:val="14"/>
              </w:rPr>
              <w:t> </w:t>
            </w:r>
          </w:p>
          <w:p w14:paraId="43BD6E41" w14:textId="2EB893CA" w:rsidR="00A77B3E" w:rsidRDefault="00A536B3">
            <w:pPr>
              <w:spacing w:before="100"/>
              <w:jc w:val="right"/>
              <w:rPr>
                <w:color w:val="000000"/>
                <w:sz w:val="14"/>
              </w:rPr>
            </w:pPr>
            <w:r>
              <w:rPr>
                <w:color w:val="000000"/>
                <w:sz w:val="14"/>
              </w:rPr>
              <w:t>0</w:t>
            </w:r>
            <w:r w:rsidR="009F4183">
              <w:rPr>
                <w:color w:val="000000"/>
                <w:sz w:val="14"/>
              </w:rPr>
              <w:t>,00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46E549" w14:textId="43A74468" w:rsidR="00A47E0A" w:rsidRDefault="00A47E0A">
            <w:pPr>
              <w:spacing w:before="100"/>
              <w:jc w:val="right"/>
              <w:rPr>
                <w:color w:val="000000"/>
                <w:sz w:val="14"/>
              </w:rPr>
            </w:pPr>
            <w:r>
              <w:rPr>
                <w:color w:val="000000"/>
                <w:sz w:val="14"/>
              </w:rPr>
              <w:t> </w:t>
            </w:r>
          </w:p>
          <w:p w14:paraId="553B8356" w14:textId="67A3A80D" w:rsidR="00A77B3E" w:rsidRDefault="00A47E0A">
            <w:pPr>
              <w:spacing w:before="100"/>
              <w:jc w:val="right"/>
              <w:rPr>
                <w:color w:val="000000"/>
                <w:sz w:val="14"/>
              </w:rPr>
            </w:pPr>
            <w:r w:rsidRPr="00884250">
              <w:rPr>
                <w:color w:val="000000"/>
                <w:sz w:val="14"/>
              </w:rPr>
              <w:t>201 148 828</w:t>
            </w:r>
            <w:r w:rsidR="009F4183">
              <w:rPr>
                <w:color w:val="000000"/>
                <w:sz w:val="14"/>
              </w:rPr>
              <w:t>,00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00E707" w14:textId="04953B46" w:rsidR="00A536B3" w:rsidRDefault="00A536B3">
            <w:pPr>
              <w:spacing w:before="100"/>
              <w:jc w:val="right"/>
              <w:rPr>
                <w:color w:val="000000"/>
                <w:sz w:val="14"/>
              </w:rPr>
            </w:pPr>
            <w:r>
              <w:rPr>
                <w:color w:val="000000"/>
                <w:sz w:val="14"/>
              </w:rPr>
              <w:t> </w:t>
            </w:r>
          </w:p>
          <w:p w14:paraId="672A5E45" w14:textId="77A64D1B" w:rsidR="00A77B3E" w:rsidRDefault="00A536B3">
            <w:pPr>
              <w:spacing w:before="100"/>
              <w:jc w:val="right"/>
              <w:rPr>
                <w:color w:val="000000"/>
                <w:sz w:val="14"/>
              </w:rPr>
            </w:pPr>
            <w:r>
              <w:rPr>
                <w:color w:val="000000"/>
                <w:sz w:val="14"/>
              </w:rPr>
              <w:t>0</w:t>
            </w:r>
            <w:r w:rsidR="009F4183">
              <w:rPr>
                <w:color w:val="000000"/>
                <w:sz w:val="14"/>
              </w:rPr>
              <w:t>,00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6F69B6" w14:textId="77777777" w:rsidR="00A77B3E" w:rsidRDefault="009F4183">
            <w:pPr>
              <w:spacing w:before="100"/>
              <w:jc w:val="right"/>
              <w:rPr>
                <w:color w:val="000000"/>
                <w:sz w:val="14"/>
              </w:rPr>
            </w:pPr>
            <w:r>
              <w:rPr>
                <w:color w:val="000000"/>
                <w:sz w:val="14"/>
              </w:rPr>
              <w:t>1 218 441 803,00</w:t>
            </w:r>
          </w:p>
        </w:tc>
      </w:tr>
      <w:tr w:rsidR="002B2962" w14:paraId="3596D914" w14:textId="77777777" w:rsidTr="00B52711">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8AE395" w14:textId="77777777" w:rsidR="00A77B3E" w:rsidRDefault="009F4183">
            <w:pPr>
              <w:spacing w:before="100"/>
              <w:rPr>
                <w:color w:val="000000"/>
                <w:sz w:val="14"/>
              </w:rPr>
            </w:pPr>
            <w:r>
              <w:rPr>
                <w:color w:val="000000"/>
                <w:sz w:val="14"/>
              </w:rPr>
              <w:t>Ogółem EFRR</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49D106" w14:textId="77777777" w:rsidR="00A77B3E" w:rsidRDefault="00A77B3E">
            <w:pPr>
              <w:spacing w:before="100"/>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E4C3CB" w14:textId="77777777" w:rsidR="00A77B3E" w:rsidRDefault="009F4183">
            <w:pPr>
              <w:spacing w:before="100"/>
              <w:jc w:val="right"/>
              <w:rPr>
                <w:color w:val="000000"/>
                <w:sz w:val="14"/>
              </w:rPr>
            </w:pPr>
            <w:r>
              <w:rPr>
                <w:color w:val="000000"/>
                <w:sz w:val="14"/>
              </w:rPr>
              <w:t>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38433F" w14:textId="77777777" w:rsidR="00A77B3E" w:rsidRDefault="009F4183">
            <w:pPr>
              <w:spacing w:before="100"/>
              <w:jc w:val="right"/>
              <w:rPr>
                <w:color w:val="000000"/>
                <w:sz w:val="14"/>
              </w:rPr>
            </w:pPr>
            <w:r>
              <w:rPr>
                <w:color w:val="000000"/>
                <w:sz w:val="14"/>
              </w:rPr>
              <w:t>194 428 260,00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78B56F" w14:textId="77777777" w:rsidR="00A77B3E" w:rsidRDefault="009F4183">
            <w:pPr>
              <w:spacing w:before="100"/>
              <w:jc w:val="right"/>
              <w:rPr>
                <w:color w:val="000000"/>
                <w:sz w:val="14"/>
              </w:rPr>
            </w:pPr>
            <w:r>
              <w:rPr>
                <w:color w:val="000000"/>
                <w:sz w:val="14"/>
              </w:rPr>
              <w:t>201 739 991,00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D52C61" w14:textId="77777777" w:rsidR="00A77B3E" w:rsidRDefault="009F4183">
            <w:pPr>
              <w:spacing w:before="100"/>
              <w:jc w:val="right"/>
              <w:rPr>
                <w:color w:val="000000"/>
                <w:sz w:val="14"/>
              </w:rPr>
            </w:pPr>
            <w:r>
              <w:rPr>
                <w:color w:val="000000"/>
                <w:sz w:val="14"/>
              </w:rPr>
              <w:t>210 398 449,00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1462E7" w14:textId="77777777" w:rsidR="00A77B3E" w:rsidRDefault="009F4183">
            <w:pPr>
              <w:spacing w:before="100"/>
              <w:jc w:val="right"/>
              <w:rPr>
                <w:color w:val="000000"/>
                <w:sz w:val="14"/>
              </w:rPr>
            </w:pPr>
            <w:r>
              <w:rPr>
                <w:color w:val="000000"/>
                <w:sz w:val="14"/>
              </w:rPr>
              <w:t>219 409 165,00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1CF9AC" w14:textId="2E960E87" w:rsidR="00A47E0A" w:rsidRDefault="00A47E0A">
            <w:pPr>
              <w:spacing w:before="100"/>
              <w:jc w:val="right"/>
              <w:rPr>
                <w:color w:val="000000"/>
                <w:sz w:val="14"/>
              </w:rPr>
            </w:pPr>
            <w:r>
              <w:rPr>
                <w:color w:val="000000"/>
                <w:sz w:val="14"/>
              </w:rPr>
              <w:t> </w:t>
            </w:r>
          </w:p>
          <w:p w14:paraId="4922ED57" w14:textId="232ACF2B" w:rsidR="00A77B3E" w:rsidRDefault="00A47E0A">
            <w:pPr>
              <w:spacing w:before="100"/>
              <w:jc w:val="right"/>
              <w:rPr>
                <w:color w:val="000000"/>
                <w:sz w:val="14"/>
              </w:rPr>
            </w:pPr>
            <w:r w:rsidRPr="00884250">
              <w:rPr>
                <w:color w:val="000000"/>
                <w:sz w:val="14"/>
              </w:rPr>
              <w:t>191 317 110</w:t>
            </w:r>
            <w:r w:rsidR="009F4183">
              <w:rPr>
                <w:color w:val="000000"/>
                <w:sz w:val="14"/>
              </w:rPr>
              <w:t>,00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9E0C74" w14:textId="4DB80B43" w:rsidR="00A536B3" w:rsidRDefault="00A536B3">
            <w:pPr>
              <w:spacing w:before="100"/>
              <w:jc w:val="right"/>
              <w:rPr>
                <w:color w:val="000000"/>
                <w:sz w:val="14"/>
              </w:rPr>
            </w:pPr>
          </w:p>
          <w:p w14:paraId="5BF81000" w14:textId="2D0C3B93" w:rsidR="00A77B3E" w:rsidRDefault="00A536B3">
            <w:pPr>
              <w:spacing w:before="100"/>
              <w:jc w:val="right"/>
              <w:rPr>
                <w:color w:val="000000"/>
                <w:sz w:val="14"/>
              </w:rPr>
            </w:pPr>
            <w:r>
              <w:rPr>
                <w:color w:val="000000"/>
                <w:sz w:val="14"/>
              </w:rPr>
              <w:t>0</w:t>
            </w:r>
            <w:r w:rsidR="009F4183">
              <w:rPr>
                <w:color w:val="000000"/>
                <w:sz w:val="14"/>
              </w:rPr>
              <w:t>,00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DF640A" w14:textId="73A28475" w:rsidR="00A47E0A" w:rsidRDefault="00A47E0A">
            <w:pPr>
              <w:spacing w:before="100"/>
              <w:jc w:val="right"/>
              <w:rPr>
                <w:color w:val="000000"/>
                <w:sz w:val="14"/>
              </w:rPr>
            </w:pPr>
            <w:r>
              <w:rPr>
                <w:color w:val="000000"/>
                <w:sz w:val="14"/>
              </w:rPr>
              <w:t> </w:t>
            </w:r>
          </w:p>
          <w:p w14:paraId="568AB155" w14:textId="29D8C037" w:rsidR="00A77B3E" w:rsidRDefault="00A47E0A">
            <w:pPr>
              <w:spacing w:before="100"/>
              <w:jc w:val="right"/>
              <w:rPr>
                <w:color w:val="000000"/>
                <w:sz w:val="14"/>
              </w:rPr>
            </w:pPr>
            <w:r w:rsidRPr="00884250">
              <w:rPr>
                <w:color w:val="000000"/>
                <w:sz w:val="14"/>
              </w:rPr>
              <w:t>201 148 828</w:t>
            </w:r>
            <w:r w:rsidR="009F4183">
              <w:rPr>
                <w:color w:val="000000"/>
                <w:sz w:val="14"/>
              </w:rPr>
              <w:t>,00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C5FFC5" w14:textId="3D0D39A4" w:rsidR="00A536B3" w:rsidRDefault="00A536B3">
            <w:pPr>
              <w:spacing w:before="100"/>
              <w:jc w:val="right"/>
              <w:rPr>
                <w:color w:val="000000"/>
                <w:sz w:val="14"/>
              </w:rPr>
            </w:pPr>
            <w:r>
              <w:rPr>
                <w:color w:val="000000"/>
                <w:sz w:val="14"/>
              </w:rPr>
              <w:t> </w:t>
            </w:r>
          </w:p>
          <w:p w14:paraId="21C1E1D9" w14:textId="69F77C9C" w:rsidR="00A77B3E" w:rsidRDefault="00A536B3">
            <w:pPr>
              <w:spacing w:before="100"/>
              <w:jc w:val="right"/>
              <w:rPr>
                <w:color w:val="000000"/>
                <w:sz w:val="14"/>
              </w:rPr>
            </w:pPr>
            <w:r>
              <w:rPr>
                <w:color w:val="000000"/>
                <w:sz w:val="14"/>
              </w:rPr>
              <w:t>0</w:t>
            </w:r>
            <w:r w:rsidR="009F4183">
              <w:rPr>
                <w:color w:val="000000"/>
                <w:sz w:val="14"/>
              </w:rPr>
              <w:t>,00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01FEC0" w14:textId="77777777" w:rsidR="00A77B3E" w:rsidRDefault="009F4183">
            <w:pPr>
              <w:spacing w:before="100"/>
              <w:jc w:val="right"/>
              <w:rPr>
                <w:color w:val="000000"/>
                <w:sz w:val="14"/>
              </w:rPr>
            </w:pPr>
            <w:r>
              <w:rPr>
                <w:color w:val="000000"/>
                <w:sz w:val="14"/>
              </w:rPr>
              <w:t>1 218 441 803,00</w:t>
            </w:r>
          </w:p>
        </w:tc>
      </w:tr>
      <w:tr w:rsidR="002B2962" w14:paraId="4DD8286B" w14:textId="77777777" w:rsidTr="00B52711">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12991F" w14:textId="77777777" w:rsidR="00A77B3E" w:rsidRDefault="009F4183">
            <w:pPr>
              <w:spacing w:before="100"/>
              <w:rPr>
                <w:color w:val="000000"/>
                <w:sz w:val="14"/>
              </w:rPr>
            </w:pPr>
            <w:r>
              <w:rPr>
                <w:color w:val="000000"/>
                <w:sz w:val="14"/>
              </w:rPr>
              <w:t>EFS+*</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8937B2" w14:textId="77777777" w:rsidR="00A77B3E" w:rsidRDefault="009F4183">
            <w:pPr>
              <w:spacing w:before="100"/>
              <w:rPr>
                <w:color w:val="000000"/>
                <w:sz w:val="14"/>
              </w:rPr>
            </w:pPr>
            <w:r>
              <w:rPr>
                <w:color w:val="000000"/>
                <w:sz w:val="14"/>
              </w:rPr>
              <w:t>Regiony słabiej rozwinięte</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2A5DD6" w14:textId="77777777" w:rsidR="00A77B3E" w:rsidRDefault="009F4183">
            <w:pPr>
              <w:spacing w:before="100"/>
              <w:jc w:val="right"/>
              <w:rPr>
                <w:color w:val="000000"/>
                <w:sz w:val="14"/>
              </w:rPr>
            </w:pPr>
            <w:r>
              <w:rPr>
                <w:color w:val="000000"/>
                <w:sz w:val="14"/>
              </w:rPr>
              <w:t>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5EC118" w14:textId="77777777" w:rsidR="00A77B3E" w:rsidRDefault="009F4183">
            <w:pPr>
              <w:spacing w:before="100"/>
              <w:jc w:val="right"/>
              <w:rPr>
                <w:color w:val="000000"/>
                <w:sz w:val="14"/>
              </w:rPr>
            </w:pPr>
            <w:r>
              <w:rPr>
                <w:color w:val="000000"/>
                <w:sz w:val="14"/>
              </w:rPr>
              <w:t>74 707 085,00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22945A" w14:textId="77777777" w:rsidR="00A77B3E" w:rsidRDefault="009F4183">
            <w:pPr>
              <w:spacing w:before="100"/>
              <w:jc w:val="right"/>
              <w:rPr>
                <w:color w:val="000000"/>
                <w:sz w:val="14"/>
              </w:rPr>
            </w:pPr>
            <w:r>
              <w:rPr>
                <w:color w:val="000000"/>
                <w:sz w:val="14"/>
              </w:rPr>
              <w:t>77 516 662,00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A22A58" w14:textId="77777777" w:rsidR="00A77B3E" w:rsidRDefault="009F4183">
            <w:pPr>
              <w:spacing w:before="100"/>
              <w:jc w:val="right"/>
              <w:rPr>
                <w:color w:val="000000"/>
                <w:sz w:val="14"/>
              </w:rPr>
            </w:pPr>
            <w:r>
              <w:rPr>
                <w:color w:val="000000"/>
                <w:sz w:val="14"/>
              </w:rPr>
              <w:t>80 841 724,00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3F5027" w14:textId="77777777" w:rsidR="00A77B3E" w:rsidRDefault="009F4183">
            <w:pPr>
              <w:spacing w:before="100"/>
              <w:jc w:val="right"/>
              <w:rPr>
                <w:color w:val="000000"/>
                <w:sz w:val="14"/>
              </w:rPr>
            </w:pPr>
            <w:r>
              <w:rPr>
                <w:color w:val="000000"/>
                <w:sz w:val="14"/>
              </w:rPr>
              <w:t>84 305 531,00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8784B2" w14:textId="3D68EAEB" w:rsidR="00A47E0A" w:rsidRDefault="00A47E0A">
            <w:pPr>
              <w:spacing w:before="100"/>
              <w:jc w:val="right"/>
              <w:rPr>
                <w:color w:val="000000"/>
                <w:sz w:val="14"/>
              </w:rPr>
            </w:pPr>
            <w:r>
              <w:rPr>
                <w:color w:val="000000"/>
                <w:sz w:val="14"/>
              </w:rPr>
              <w:t> </w:t>
            </w:r>
          </w:p>
          <w:p w14:paraId="40F2CE5F" w14:textId="37EFEEB8" w:rsidR="00A77B3E" w:rsidRDefault="00A47E0A">
            <w:pPr>
              <w:spacing w:before="100"/>
              <w:jc w:val="right"/>
              <w:rPr>
                <w:color w:val="000000"/>
                <w:sz w:val="14"/>
              </w:rPr>
            </w:pPr>
            <w:r w:rsidRPr="00884250">
              <w:rPr>
                <w:color w:val="000000"/>
                <w:sz w:val="14"/>
              </w:rPr>
              <w:t>73 514 386</w:t>
            </w:r>
            <w:r w:rsidR="009F4183">
              <w:rPr>
                <w:color w:val="000000"/>
                <w:sz w:val="14"/>
              </w:rPr>
              <w:t>,00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914AF8" w14:textId="5DBD4C9C" w:rsidR="00A536B3" w:rsidRDefault="00A536B3">
            <w:pPr>
              <w:spacing w:before="100"/>
              <w:jc w:val="right"/>
              <w:rPr>
                <w:color w:val="000000"/>
                <w:sz w:val="14"/>
              </w:rPr>
            </w:pPr>
            <w:r>
              <w:rPr>
                <w:color w:val="000000"/>
                <w:sz w:val="14"/>
              </w:rPr>
              <w:t> </w:t>
            </w:r>
          </w:p>
          <w:p w14:paraId="3DE3E30F" w14:textId="346EBFDE" w:rsidR="00A77B3E" w:rsidRDefault="00A536B3">
            <w:pPr>
              <w:spacing w:before="100"/>
              <w:jc w:val="right"/>
              <w:rPr>
                <w:color w:val="000000"/>
                <w:sz w:val="14"/>
              </w:rPr>
            </w:pPr>
            <w:r>
              <w:rPr>
                <w:color w:val="000000"/>
                <w:sz w:val="14"/>
              </w:rPr>
              <w:t>0</w:t>
            </w:r>
            <w:r w:rsidR="009F4183">
              <w:rPr>
                <w:color w:val="000000"/>
                <w:sz w:val="14"/>
              </w:rPr>
              <w:t>,00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8EDA69" w14:textId="69990F1E" w:rsidR="00A47E0A" w:rsidRDefault="00A47E0A">
            <w:pPr>
              <w:spacing w:before="100"/>
              <w:jc w:val="right"/>
              <w:rPr>
                <w:color w:val="000000"/>
                <w:sz w:val="14"/>
              </w:rPr>
            </w:pPr>
            <w:r>
              <w:rPr>
                <w:color w:val="000000"/>
                <w:sz w:val="14"/>
              </w:rPr>
              <w:t> </w:t>
            </w:r>
          </w:p>
          <w:p w14:paraId="6A8A9A67" w14:textId="33E5F8F6" w:rsidR="00A77B3E" w:rsidRDefault="00A47E0A">
            <w:pPr>
              <w:spacing w:before="100"/>
              <w:jc w:val="right"/>
              <w:rPr>
                <w:color w:val="000000"/>
                <w:sz w:val="14"/>
              </w:rPr>
            </w:pPr>
            <w:r w:rsidRPr="00884250">
              <w:rPr>
                <w:color w:val="000000"/>
                <w:sz w:val="14"/>
              </w:rPr>
              <w:t>77 301 624</w:t>
            </w:r>
            <w:r w:rsidR="009F4183">
              <w:rPr>
                <w:color w:val="000000"/>
                <w:sz w:val="14"/>
              </w:rPr>
              <w:t>,00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E6BD0D" w14:textId="2FE5E3DE" w:rsidR="00A536B3" w:rsidRDefault="00A536B3">
            <w:pPr>
              <w:spacing w:before="100"/>
              <w:jc w:val="right"/>
              <w:rPr>
                <w:color w:val="000000"/>
                <w:sz w:val="14"/>
              </w:rPr>
            </w:pPr>
          </w:p>
          <w:p w14:paraId="62524718" w14:textId="176C23F8" w:rsidR="00A77B3E" w:rsidRDefault="00A536B3">
            <w:pPr>
              <w:spacing w:before="100"/>
              <w:jc w:val="right"/>
              <w:rPr>
                <w:color w:val="000000"/>
                <w:sz w:val="14"/>
              </w:rPr>
            </w:pPr>
            <w:r>
              <w:rPr>
                <w:color w:val="000000"/>
                <w:sz w:val="14"/>
              </w:rPr>
              <w:t>0</w:t>
            </w:r>
            <w:r w:rsidR="009F4183">
              <w:rPr>
                <w:color w:val="000000"/>
                <w:sz w:val="14"/>
              </w:rPr>
              <w:t>,00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7E5038" w14:textId="77777777" w:rsidR="00A77B3E" w:rsidRDefault="009F4183">
            <w:pPr>
              <w:spacing w:before="100"/>
              <w:jc w:val="right"/>
              <w:rPr>
                <w:color w:val="000000"/>
                <w:sz w:val="14"/>
              </w:rPr>
            </w:pPr>
            <w:r>
              <w:rPr>
                <w:color w:val="000000"/>
                <w:sz w:val="14"/>
              </w:rPr>
              <w:t>468 187 012,00</w:t>
            </w:r>
          </w:p>
        </w:tc>
      </w:tr>
      <w:tr w:rsidR="002B2962" w14:paraId="0EF6E0F3" w14:textId="77777777" w:rsidTr="00B52711">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9373EC" w14:textId="77777777" w:rsidR="00A77B3E" w:rsidRDefault="009F4183">
            <w:pPr>
              <w:spacing w:before="100"/>
              <w:rPr>
                <w:color w:val="000000"/>
                <w:sz w:val="14"/>
              </w:rPr>
            </w:pPr>
            <w:r>
              <w:rPr>
                <w:color w:val="000000"/>
                <w:sz w:val="14"/>
              </w:rPr>
              <w:t>Ogółem EFS+</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D329E2" w14:textId="77777777" w:rsidR="00A77B3E" w:rsidRDefault="00A77B3E">
            <w:pPr>
              <w:spacing w:before="100"/>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FA9465" w14:textId="77777777" w:rsidR="00A77B3E" w:rsidRDefault="009F4183">
            <w:pPr>
              <w:spacing w:before="100"/>
              <w:jc w:val="right"/>
              <w:rPr>
                <w:color w:val="000000"/>
                <w:sz w:val="14"/>
              </w:rPr>
            </w:pPr>
            <w:r>
              <w:rPr>
                <w:color w:val="000000"/>
                <w:sz w:val="14"/>
              </w:rPr>
              <w:t>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1BE9F7" w14:textId="77777777" w:rsidR="00A77B3E" w:rsidRDefault="009F4183">
            <w:pPr>
              <w:spacing w:before="100"/>
              <w:jc w:val="right"/>
              <w:rPr>
                <w:color w:val="000000"/>
                <w:sz w:val="14"/>
              </w:rPr>
            </w:pPr>
            <w:r>
              <w:rPr>
                <w:color w:val="000000"/>
                <w:sz w:val="14"/>
              </w:rPr>
              <w:t>74 707 085,00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EB8B90" w14:textId="77777777" w:rsidR="00A77B3E" w:rsidRDefault="009F4183">
            <w:pPr>
              <w:spacing w:before="100"/>
              <w:jc w:val="right"/>
              <w:rPr>
                <w:color w:val="000000"/>
                <w:sz w:val="14"/>
              </w:rPr>
            </w:pPr>
            <w:r>
              <w:rPr>
                <w:color w:val="000000"/>
                <w:sz w:val="14"/>
              </w:rPr>
              <w:t>77 516 662,00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55DD44" w14:textId="77777777" w:rsidR="00A77B3E" w:rsidRDefault="009F4183">
            <w:pPr>
              <w:spacing w:before="100"/>
              <w:jc w:val="right"/>
              <w:rPr>
                <w:color w:val="000000"/>
                <w:sz w:val="14"/>
              </w:rPr>
            </w:pPr>
            <w:r>
              <w:rPr>
                <w:color w:val="000000"/>
                <w:sz w:val="14"/>
              </w:rPr>
              <w:t>80 841 724,00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165E41" w14:textId="77777777" w:rsidR="00A77B3E" w:rsidRDefault="009F4183">
            <w:pPr>
              <w:spacing w:before="100"/>
              <w:jc w:val="right"/>
              <w:rPr>
                <w:color w:val="000000"/>
                <w:sz w:val="14"/>
              </w:rPr>
            </w:pPr>
            <w:r>
              <w:rPr>
                <w:color w:val="000000"/>
                <w:sz w:val="14"/>
              </w:rPr>
              <w:t>84 305 531,00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DA9D00" w14:textId="00403E11" w:rsidR="00A47E0A" w:rsidRDefault="00A47E0A">
            <w:pPr>
              <w:spacing w:before="100"/>
              <w:jc w:val="right"/>
              <w:rPr>
                <w:color w:val="000000"/>
                <w:sz w:val="14"/>
              </w:rPr>
            </w:pPr>
            <w:r>
              <w:rPr>
                <w:color w:val="000000"/>
                <w:sz w:val="14"/>
              </w:rPr>
              <w:t> </w:t>
            </w:r>
          </w:p>
          <w:p w14:paraId="042ADAAE" w14:textId="1465DD42" w:rsidR="00A77B3E" w:rsidRDefault="00A47E0A">
            <w:pPr>
              <w:spacing w:before="100"/>
              <w:jc w:val="right"/>
              <w:rPr>
                <w:color w:val="000000"/>
                <w:sz w:val="14"/>
              </w:rPr>
            </w:pPr>
            <w:r w:rsidRPr="00884250">
              <w:rPr>
                <w:color w:val="000000"/>
                <w:sz w:val="14"/>
              </w:rPr>
              <w:t>73 514 386</w:t>
            </w:r>
            <w:r w:rsidR="009F4183">
              <w:rPr>
                <w:color w:val="000000"/>
                <w:sz w:val="14"/>
              </w:rPr>
              <w:t>,00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89F68F" w14:textId="145793D2" w:rsidR="00A536B3" w:rsidRDefault="00A536B3">
            <w:pPr>
              <w:spacing w:before="100"/>
              <w:jc w:val="right"/>
              <w:rPr>
                <w:color w:val="000000"/>
                <w:sz w:val="14"/>
              </w:rPr>
            </w:pPr>
            <w:r>
              <w:rPr>
                <w:color w:val="000000"/>
                <w:sz w:val="14"/>
              </w:rPr>
              <w:t> </w:t>
            </w:r>
          </w:p>
          <w:p w14:paraId="7B13EA5F" w14:textId="2DC43BD5" w:rsidR="00A77B3E" w:rsidRDefault="00A536B3">
            <w:pPr>
              <w:spacing w:before="100"/>
              <w:jc w:val="right"/>
              <w:rPr>
                <w:color w:val="000000"/>
                <w:sz w:val="14"/>
              </w:rPr>
            </w:pPr>
            <w:r>
              <w:rPr>
                <w:color w:val="000000"/>
                <w:sz w:val="14"/>
              </w:rPr>
              <w:t>0</w:t>
            </w:r>
            <w:r w:rsidR="009F4183">
              <w:rPr>
                <w:color w:val="000000"/>
                <w:sz w:val="14"/>
              </w:rPr>
              <w:t>,00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C5FB9F" w14:textId="5640169B" w:rsidR="00A47E0A" w:rsidRDefault="00A47E0A">
            <w:pPr>
              <w:spacing w:before="100"/>
              <w:jc w:val="right"/>
              <w:rPr>
                <w:color w:val="000000"/>
                <w:sz w:val="14"/>
              </w:rPr>
            </w:pPr>
            <w:r>
              <w:rPr>
                <w:color w:val="000000"/>
                <w:sz w:val="14"/>
              </w:rPr>
              <w:t> </w:t>
            </w:r>
          </w:p>
          <w:p w14:paraId="4613424F" w14:textId="43DA5222" w:rsidR="00A77B3E" w:rsidRDefault="00A47E0A">
            <w:pPr>
              <w:spacing w:before="100"/>
              <w:jc w:val="right"/>
              <w:rPr>
                <w:color w:val="000000"/>
                <w:sz w:val="14"/>
              </w:rPr>
            </w:pPr>
            <w:r w:rsidRPr="00884250">
              <w:rPr>
                <w:color w:val="000000"/>
                <w:sz w:val="14"/>
              </w:rPr>
              <w:t>77 301 624</w:t>
            </w:r>
            <w:r w:rsidR="009F4183">
              <w:rPr>
                <w:color w:val="000000"/>
                <w:sz w:val="14"/>
              </w:rPr>
              <w:t>,00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39864A" w14:textId="73B0233A" w:rsidR="00A536B3" w:rsidRDefault="00A536B3">
            <w:pPr>
              <w:spacing w:before="100"/>
              <w:jc w:val="right"/>
              <w:rPr>
                <w:color w:val="000000"/>
                <w:sz w:val="14"/>
              </w:rPr>
            </w:pPr>
          </w:p>
          <w:p w14:paraId="6BE3BE04" w14:textId="3C0B2FC2" w:rsidR="00A77B3E" w:rsidRDefault="00A536B3">
            <w:pPr>
              <w:spacing w:before="100"/>
              <w:jc w:val="right"/>
              <w:rPr>
                <w:color w:val="000000"/>
                <w:sz w:val="14"/>
              </w:rPr>
            </w:pPr>
            <w:r>
              <w:rPr>
                <w:color w:val="000000"/>
                <w:sz w:val="14"/>
              </w:rPr>
              <w:t>0</w:t>
            </w:r>
            <w:r w:rsidR="009F4183">
              <w:rPr>
                <w:color w:val="000000"/>
                <w:sz w:val="14"/>
              </w:rPr>
              <w:t>,00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FDA02F" w14:textId="77777777" w:rsidR="00A77B3E" w:rsidRDefault="009F4183">
            <w:pPr>
              <w:spacing w:before="100"/>
              <w:jc w:val="right"/>
              <w:rPr>
                <w:color w:val="000000"/>
                <w:sz w:val="14"/>
              </w:rPr>
            </w:pPr>
            <w:r>
              <w:rPr>
                <w:color w:val="000000"/>
                <w:sz w:val="14"/>
              </w:rPr>
              <w:t>468 187 012,00</w:t>
            </w:r>
          </w:p>
        </w:tc>
      </w:tr>
      <w:tr w:rsidR="002B2962" w14:paraId="0A864C8A" w14:textId="77777777" w:rsidTr="00B52711">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2094C2" w14:textId="77777777" w:rsidR="00A77B3E" w:rsidRDefault="009F4183">
            <w:pPr>
              <w:spacing w:before="100"/>
              <w:rPr>
                <w:color w:val="000000"/>
                <w:sz w:val="14"/>
              </w:rPr>
            </w:pPr>
            <w:r>
              <w:rPr>
                <w:color w:val="000000"/>
                <w:sz w:val="14"/>
              </w:rPr>
              <w:t>Ogółem</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F79F14" w14:textId="77777777" w:rsidR="00A77B3E" w:rsidRDefault="00A77B3E">
            <w:pPr>
              <w:spacing w:before="100"/>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9EC2D7" w14:textId="77777777" w:rsidR="00A77B3E" w:rsidRDefault="009F4183">
            <w:pPr>
              <w:spacing w:before="100"/>
              <w:jc w:val="right"/>
              <w:rPr>
                <w:color w:val="000000"/>
                <w:sz w:val="14"/>
              </w:rPr>
            </w:pPr>
            <w:r>
              <w:rPr>
                <w:color w:val="000000"/>
                <w:sz w:val="14"/>
              </w:rPr>
              <w:t>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A5A69E" w14:textId="77777777" w:rsidR="00A77B3E" w:rsidRDefault="009F4183">
            <w:pPr>
              <w:spacing w:before="100"/>
              <w:jc w:val="right"/>
              <w:rPr>
                <w:color w:val="000000"/>
                <w:sz w:val="14"/>
              </w:rPr>
            </w:pPr>
            <w:r>
              <w:rPr>
                <w:color w:val="000000"/>
                <w:sz w:val="14"/>
              </w:rPr>
              <w:t>269 135 345,00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F5E69F" w14:textId="77777777" w:rsidR="00A77B3E" w:rsidRDefault="009F4183">
            <w:pPr>
              <w:spacing w:before="100"/>
              <w:jc w:val="right"/>
              <w:rPr>
                <w:color w:val="000000"/>
                <w:sz w:val="14"/>
              </w:rPr>
            </w:pPr>
            <w:r>
              <w:rPr>
                <w:color w:val="000000"/>
                <w:sz w:val="14"/>
              </w:rPr>
              <w:t>279 256 653,00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9D38D5" w14:textId="77777777" w:rsidR="00A77B3E" w:rsidRDefault="009F4183">
            <w:pPr>
              <w:spacing w:before="100"/>
              <w:jc w:val="right"/>
              <w:rPr>
                <w:color w:val="000000"/>
                <w:sz w:val="14"/>
              </w:rPr>
            </w:pPr>
            <w:r>
              <w:rPr>
                <w:color w:val="000000"/>
                <w:sz w:val="14"/>
              </w:rPr>
              <w:t>291 240 173,00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99F966" w14:textId="77777777" w:rsidR="00A77B3E" w:rsidRDefault="009F4183">
            <w:pPr>
              <w:spacing w:before="100"/>
              <w:jc w:val="right"/>
              <w:rPr>
                <w:color w:val="000000"/>
                <w:sz w:val="14"/>
              </w:rPr>
            </w:pPr>
            <w:r>
              <w:rPr>
                <w:color w:val="000000"/>
                <w:sz w:val="14"/>
              </w:rPr>
              <w:t>303 714 696,00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E9C474" w14:textId="278929EF" w:rsidR="00A47E0A" w:rsidRDefault="00A47E0A">
            <w:pPr>
              <w:spacing w:before="100"/>
              <w:jc w:val="right"/>
              <w:rPr>
                <w:color w:val="000000"/>
                <w:sz w:val="14"/>
              </w:rPr>
            </w:pPr>
            <w:r>
              <w:rPr>
                <w:color w:val="000000"/>
                <w:sz w:val="14"/>
              </w:rPr>
              <w:t> </w:t>
            </w:r>
          </w:p>
          <w:p w14:paraId="2401BCD6" w14:textId="2C00C3ED" w:rsidR="00A77B3E" w:rsidRDefault="00A47E0A">
            <w:pPr>
              <w:spacing w:before="100"/>
              <w:jc w:val="right"/>
              <w:rPr>
                <w:color w:val="000000"/>
                <w:sz w:val="14"/>
              </w:rPr>
            </w:pPr>
            <w:r w:rsidRPr="00C84211">
              <w:rPr>
                <w:color w:val="000000"/>
                <w:sz w:val="14"/>
              </w:rPr>
              <w:t>264</w:t>
            </w:r>
            <w:r>
              <w:rPr>
                <w:color w:val="000000"/>
                <w:sz w:val="14"/>
              </w:rPr>
              <w:t xml:space="preserve"> </w:t>
            </w:r>
            <w:r w:rsidRPr="00C84211">
              <w:rPr>
                <w:color w:val="000000"/>
                <w:sz w:val="14"/>
              </w:rPr>
              <w:t>831</w:t>
            </w:r>
            <w:r>
              <w:rPr>
                <w:color w:val="000000"/>
                <w:sz w:val="14"/>
              </w:rPr>
              <w:t xml:space="preserve"> </w:t>
            </w:r>
            <w:r w:rsidRPr="00C84211">
              <w:rPr>
                <w:color w:val="000000"/>
                <w:sz w:val="14"/>
              </w:rPr>
              <w:t>496</w:t>
            </w:r>
            <w:r w:rsidR="009F4183">
              <w:rPr>
                <w:color w:val="000000"/>
                <w:sz w:val="14"/>
              </w:rPr>
              <w:t>,00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98F2E8" w14:textId="15ED0DA3" w:rsidR="00A536B3" w:rsidRDefault="00A536B3">
            <w:pPr>
              <w:spacing w:before="100"/>
              <w:jc w:val="right"/>
              <w:rPr>
                <w:color w:val="000000"/>
                <w:sz w:val="14"/>
              </w:rPr>
            </w:pPr>
            <w:r>
              <w:rPr>
                <w:color w:val="000000"/>
                <w:sz w:val="14"/>
              </w:rPr>
              <w:t> </w:t>
            </w:r>
          </w:p>
          <w:p w14:paraId="71B61E1A" w14:textId="6329E10F" w:rsidR="00A77B3E" w:rsidRDefault="00A536B3">
            <w:pPr>
              <w:spacing w:before="100"/>
              <w:jc w:val="right"/>
              <w:rPr>
                <w:color w:val="000000"/>
                <w:sz w:val="14"/>
              </w:rPr>
            </w:pPr>
            <w:r>
              <w:rPr>
                <w:color w:val="000000"/>
                <w:sz w:val="14"/>
              </w:rPr>
              <w:t>0</w:t>
            </w:r>
            <w:r w:rsidR="009F4183">
              <w:rPr>
                <w:color w:val="000000"/>
                <w:sz w:val="14"/>
              </w:rPr>
              <w:t>,00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D6B2AA" w14:textId="683E7FE9" w:rsidR="00A47E0A" w:rsidRDefault="00A47E0A">
            <w:pPr>
              <w:spacing w:before="100"/>
              <w:jc w:val="right"/>
              <w:rPr>
                <w:color w:val="000000"/>
                <w:sz w:val="14"/>
              </w:rPr>
            </w:pPr>
            <w:r>
              <w:rPr>
                <w:color w:val="000000"/>
                <w:sz w:val="14"/>
              </w:rPr>
              <w:t> </w:t>
            </w:r>
          </w:p>
          <w:p w14:paraId="72ADCCC5" w14:textId="185FDA16" w:rsidR="00A77B3E" w:rsidRDefault="00A47E0A">
            <w:pPr>
              <w:spacing w:before="100"/>
              <w:jc w:val="right"/>
              <w:rPr>
                <w:color w:val="000000"/>
                <w:sz w:val="14"/>
              </w:rPr>
            </w:pPr>
            <w:r w:rsidRPr="00D42A6B">
              <w:rPr>
                <w:color w:val="000000"/>
                <w:sz w:val="14"/>
              </w:rPr>
              <w:t>278</w:t>
            </w:r>
            <w:r>
              <w:rPr>
                <w:color w:val="000000"/>
                <w:sz w:val="14"/>
              </w:rPr>
              <w:t xml:space="preserve"> </w:t>
            </w:r>
            <w:r w:rsidRPr="00D42A6B">
              <w:rPr>
                <w:color w:val="000000"/>
                <w:sz w:val="14"/>
              </w:rPr>
              <w:t>450</w:t>
            </w:r>
            <w:r>
              <w:rPr>
                <w:color w:val="000000"/>
                <w:sz w:val="14"/>
              </w:rPr>
              <w:t xml:space="preserve"> </w:t>
            </w:r>
            <w:r w:rsidRPr="00D42A6B">
              <w:rPr>
                <w:color w:val="000000"/>
                <w:sz w:val="14"/>
              </w:rPr>
              <w:t>452</w:t>
            </w:r>
            <w:r w:rsidR="009F4183">
              <w:rPr>
                <w:color w:val="000000"/>
                <w:sz w:val="14"/>
              </w:rPr>
              <w:t>,00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8F3DDD" w14:textId="40BDECCE" w:rsidR="00A536B3" w:rsidRDefault="00A536B3">
            <w:pPr>
              <w:spacing w:before="100"/>
              <w:jc w:val="right"/>
              <w:rPr>
                <w:color w:val="000000"/>
                <w:sz w:val="14"/>
              </w:rPr>
            </w:pPr>
          </w:p>
          <w:p w14:paraId="10958F31" w14:textId="25ABAF15" w:rsidR="00A77B3E" w:rsidRDefault="00A536B3">
            <w:pPr>
              <w:spacing w:before="100"/>
              <w:jc w:val="right"/>
              <w:rPr>
                <w:color w:val="000000"/>
                <w:sz w:val="14"/>
              </w:rPr>
            </w:pPr>
            <w:r>
              <w:rPr>
                <w:color w:val="000000"/>
                <w:sz w:val="14"/>
              </w:rPr>
              <w:t>0</w:t>
            </w:r>
            <w:r w:rsidR="009F4183">
              <w:rPr>
                <w:color w:val="000000"/>
                <w:sz w:val="14"/>
              </w:rPr>
              <w:t>,00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A2F463" w14:textId="77777777" w:rsidR="00A77B3E" w:rsidRDefault="009F4183">
            <w:pPr>
              <w:spacing w:before="100"/>
              <w:jc w:val="right"/>
              <w:rPr>
                <w:color w:val="000000"/>
                <w:sz w:val="14"/>
              </w:rPr>
            </w:pPr>
            <w:r>
              <w:rPr>
                <w:color w:val="000000"/>
                <w:sz w:val="14"/>
              </w:rPr>
              <w:t>1 686 628 815,00</w:t>
            </w:r>
          </w:p>
        </w:tc>
      </w:tr>
    </w:tbl>
    <w:p w14:paraId="5D33040D" w14:textId="77777777" w:rsidR="00A77B3E" w:rsidRPr="00B52711" w:rsidRDefault="009F4183">
      <w:pPr>
        <w:spacing w:before="100"/>
        <w:rPr>
          <w:color w:val="000000"/>
          <w:sz w:val="14"/>
          <w:lang w:val="pl-PL"/>
        </w:rPr>
        <w:sectPr w:rsidR="00A77B3E" w:rsidRPr="00B52711">
          <w:headerReference w:type="even" r:id="rId24"/>
          <w:headerReference w:type="default" r:id="rId25"/>
          <w:footerReference w:type="even" r:id="rId26"/>
          <w:footerReference w:type="default" r:id="rId27"/>
          <w:headerReference w:type="first" r:id="rId28"/>
          <w:footerReference w:type="first" r:id="rId29"/>
          <w:pgSz w:w="16838" w:h="11906" w:orient="landscape"/>
          <w:pgMar w:top="720" w:right="720" w:bottom="864" w:left="936" w:header="288" w:footer="72" w:gutter="0"/>
          <w:cols w:space="720"/>
          <w:noEndnote/>
          <w:docGrid w:linePitch="360"/>
        </w:sectPr>
      </w:pPr>
      <w:r w:rsidRPr="00B52711">
        <w:rPr>
          <w:color w:val="000000"/>
          <w:sz w:val="14"/>
          <w:lang w:val="pl-PL"/>
        </w:rPr>
        <w:t>* Kwoty po przesunięciu uzupełniającym do FST.</w:t>
      </w:r>
    </w:p>
    <w:p w14:paraId="092F503A" w14:textId="77777777" w:rsidR="00A77B3E" w:rsidRPr="00E55AA0" w:rsidRDefault="009F4183" w:rsidP="00E55AA0">
      <w:pPr>
        <w:pStyle w:val="Nagwek2"/>
      </w:pPr>
      <w:bookmarkStart w:id="631" w:name="_Toc215824225"/>
      <w:r w:rsidRPr="00E55AA0">
        <w:t>3.6. Łączne środki finansowe w podziale na poszczególne fundusze oraz współfinansowanie krajowe</w:t>
      </w:r>
      <w:bookmarkEnd w:id="631"/>
    </w:p>
    <w:p w14:paraId="77256AF4" w14:textId="77777777" w:rsidR="00A77B3E" w:rsidRPr="00B52711" w:rsidRDefault="00A77B3E">
      <w:pPr>
        <w:spacing w:before="100"/>
        <w:rPr>
          <w:color w:val="000000"/>
          <w:sz w:val="0"/>
          <w:lang w:val="pl-PL"/>
        </w:rPr>
      </w:pPr>
    </w:p>
    <w:p w14:paraId="71850115" w14:textId="77777777" w:rsidR="00A77B3E" w:rsidRPr="00B52711" w:rsidRDefault="009F4183">
      <w:pPr>
        <w:spacing w:before="100"/>
        <w:rPr>
          <w:color w:val="000000"/>
          <w:lang w:val="pl-PL"/>
        </w:rPr>
      </w:pPr>
      <w:r w:rsidRPr="00B52711">
        <w:rPr>
          <w:color w:val="000000"/>
          <w:lang w:val="pl-PL"/>
        </w:rPr>
        <w:t>Podstawa prawna: art. 22 ust. 3 lit. g) pkt (ii), art. 22 ust. 6 i art. 36 rozporządzenia w sprawie wspólnych przepisów</w:t>
      </w:r>
    </w:p>
    <w:p w14:paraId="168778F2" w14:textId="77777777" w:rsidR="00A77B3E" w:rsidRPr="00B52711" w:rsidRDefault="00A77B3E">
      <w:pPr>
        <w:spacing w:before="100"/>
        <w:rPr>
          <w:color w:val="000000"/>
          <w:sz w:val="0"/>
          <w:lang w:val="pl-PL"/>
        </w:rPr>
      </w:pPr>
    </w:p>
    <w:p w14:paraId="66378832" w14:textId="77777777" w:rsidR="00A77B3E" w:rsidRPr="00B52711" w:rsidRDefault="009F4183">
      <w:pPr>
        <w:spacing w:before="100"/>
        <w:rPr>
          <w:color w:val="000000"/>
          <w:sz w:val="12"/>
          <w:lang w:val="pl-PL"/>
        </w:rPr>
      </w:pPr>
      <w:r w:rsidRPr="00B52711">
        <w:rPr>
          <w:color w:val="000000"/>
          <w:lang w:val="pl-PL"/>
        </w:rPr>
        <w:t>W przypadku programów w ramach celu „Inwestycje na rzecz zatrudnienia i wzrostu”, w których w umowie partnerstwa wybrano pomoc techniczną zgodnie z art. 36 ust. 4 rozporządzenia w sprawie wspólnych przepisów</w:t>
      </w:r>
    </w:p>
    <w:p w14:paraId="7B70CD69" w14:textId="77777777" w:rsidR="00A77B3E" w:rsidRPr="00B52711" w:rsidRDefault="009F4183">
      <w:pPr>
        <w:pStyle w:val="Nagwek4"/>
        <w:spacing w:before="100" w:after="0"/>
        <w:rPr>
          <w:b w:val="0"/>
          <w:color w:val="000000"/>
          <w:sz w:val="24"/>
          <w:lang w:val="pl-PL"/>
        </w:rPr>
      </w:pPr>
      <w:bookmarkStart w:id="632" w:name="_Toc215824226"/>
      <w:r w:rsidRPr="00B52711">
        <w:rPr>
          <w:b w:val="0"/>
          <w:color w:val="000000"/>
          <w:sz w:val="24"/>
          <w:lang w:val="pl-PL"/>
        </w:rPr>
        <w:t>Tabela 11: Łączne środki finansowe w podziale na poszczególne fundusze oraz współfinansowanie krajowe</w:t>
      </w:r>
      <w:bookmarkEnd w:id="632"/>
    </w:p>
    <w:p w14:paraId="318540E3" w14:textId="77777777" w:rsidR="00A77B3E" w:rsidRPr="00B52711" w:rsidRDefault="00A77B3E">
      <w:pPr>
        <w:spacing w:before="100"/>
        <w:rPr>
          <w:color w:val="000000"/>
          <w:sz w:val="12"/>
          <w:lang w:val="pl-PL"/>
        </w:rPr>
      </w:pPr>
    </w:p>
    <w:p w14:paraId="60171529" w14:textId="77777777" w:rsidR="00A77B3E" w:rsidRPr="00B52711" w:rsidRDefault="00A77B3E">
      <w:pPr>
        <w:spacing w:before="100"/>
        <w:rPr>
          <w:color w:val="00000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955"/>
        <w:gridCol w:w="982"/>
        <w:gridCol w:w="949"/>
        <w:gridCol w:w="987"/>
        <w:gridCol w:w="1200"/>
        <w:gridCol w:w="1650"/>
        <w:gridCol w:w="1089"/>
        <w:gridCol w:w="1200"/>
        <w:gridCol w:w="1119"/>
        <w:gridCol w:w="1111"/>
        <w:gridCol w:w="1155"/>
        <w:gridCol w:w="1700"/>
      </w:tblGrid>
      <w:tr w:rsidR="00FF49DA" w:rsidRPr="008D5E98" w14:paraId="1CA066D2" w14:textId="77777777" w:rsidTr="004A56AD">
        <w:trPr>
          <w:tblHeader/>
        </w:trPr>
        <w:tc>
          <w:tcPr>
            <w:tcW w:w="107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093B7C8" w14:textId="77777777" w:rsidR="00A77B3E" w:rsidRPr="00B52711" w:rsidRDefault="009F4183">
            <w:pPr>
              <w:spacing w:before="100"/>
              <w:rPr>
                <w:color w:val="000000"/>
                <w:sz w:val="12"/>
                <w:lang w:val="pl-PL"/>
              </w:rPr>
            </w:pPr>
            <w:r w:rsidRPr="00B52711">
              <w:rPr>
                <w:color w:val="000000"/>
                <w:sz w:val="12"/>
                <w:lang w:val="pl-PL"/>
              </w:rPr>
              <w:t>Polityka/numer celu szczegółowego FST lub pomoc techniczna</w:t>
            </w:r>
          </w:p>
        </w:tc>
        <w:tc>
          <w:tcPr>
            <w:tcW w:w="95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DFE7774" w14:textId="77777777" w:rsidR="00A77B3E" w:rsidRDefault="009F4183">
            <w:pPr>
              <w:spacing w:before="100"/>
              <w:rPr>
                <w:color w:val="000000"/>
                <w:sz w:val="12"/>
              </w:rPr>
            </w:pPr>
            <w:r>
              <w:rPr>
                <w:color w:val="000000"/>
                <w:sz w:val="12"/>
              </w:rPr>
              <w:t>Priorytet</w:t>
            </w:r>
          </w:p>
        </w:tc>
        <w:tc>
          <w:tcPr>
            <w:tcW w:w="98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6398A76" w14:textId="77777777" w:rsidR="00A77B3E" w:rsidRDefault="009F4183">
            <w:pPr>
              <w:spacing w:before="100"/>
              <w:rPr>
                <w:color w:val="000000"/>
                <w:sz w:val="12"/>
              </w:rPr>
            </w:pPr>
            <w:r>
              <w:rPr>
                <w:color w:val="000000"/>
                <w:sz w:val="12"/>
              </w:rPr>
              <w:t>Podstawa obliczenia wsparcia unijnego</w:t>
            </w:r>
          </w:p>
        </w:tc>
        <w:tc>
          <w:tcPr>
            <w:tcW w:w="94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881AB4D" w14:textId="77777777" w:rsidR="00A77B3E" w:rsidRDefault="009F4183">
            <w:pPr>
              <w:spacing w:before="100"/>
              <w:rPr>
                <w:color w:val="000000"/>
                <w:sz w:val="12"/>
              </w:rPr>
            </w:pPr>
            <w:r>
              <w:rPr>
                <w:color w:val="000000"/>
                <w:sz w:val="12"/>
              </w:rPr>
              <w:t>Fundusz</w:t>
            </w:r>
          </w:p>
        </w:tc>
        <w:tc>
          <w:tcPr>
            <w:tcW w:w="9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2195B265" w14:textId="77777777" w:rsidR="00A77B3E" w:rsidRDefault="009F4183">
            <w:pPr>
              <w:spacing w:before="100"/>
              <w:rPr>
                <w:color w:val="000000"/>
                <w:sz w:val="12"/>
              </w:rPr>
            </w:pPr>
            <w:r>
              <w:rPr>
                <w:color w:val="000000"/>
                <w:sz w:val="12"/>
              </w:rPr>
              <w:t>Kategoria regionu*</w:t>
            </w:r>
          </w:p>
        </w:tc>
        <w:tc>
          <w:tcPr>
            <w:tcW w:w="12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6E98544" w14:textId="77777777" w:rsidR="00A77B3E" w:rsidRPr="00B52711" w:rsidRDefault="009F4183">
            <w:pPr>
              <w:spacing w:before="100"/>
              <w:rPr>
                <w:color w:val="000000"/>
                <w:sz w:val="12"/>
                <w:lang w:val="pl-PL"/>
              </w:rPr>
            </w:pPr>
            <w:r w:rsidRPr="00B52711">
              <w:rPr>
                <w:color w:val="000000"/>
                <w:sz w:val="12"/>
                <w:lang w:val="pl-PL"/>
              </w:rPr>
              <w:t>Wkład Unii (a)=(g)+(h)</w:t>
            </w:r>
          </w:p>
        </w:tc>
        <w:tc>
          <w:tcPr>
            <w:tcW w:w="2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7AA3A80" w14:textId="77777777" w:rsidR="00A77B3E" w:rsidRDefault="009F4183">
            <w:pPr>
              <w:spacing w:before="100"/>
              <w:rPr>
                <w:color w:val="000000"/>
                <w:sz w:val="12"/>
              </w:rPr>
            </w:pPr>
            <w:r>
              <w:rPr>
                <w:color w:val="000000"/>
                <w:sz w:val="12"/>
              </w:rPr>
              <w:t>Podział wkładu Unii</w:t>
            </w:r>
          </w:p>
        </w:tc>
        <w:tc>
          <w:tcPr>
            <w:tcW w:w="12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8930E33" w14:textId="77777777" w:rsidR="00A77B3E" w:rsidRPr="00B52711" w:rsidRDefault="009F4183">
            <w:pPr>
              <w:spacing w:before="100"/>
              <w:rPr>
                <w:color w:val="000000"/>
                <w:sz w:val="12"/>
                <w:lang w:val="pl-PL"/>
              </w:rPr>
            </w:pPr>
            <w:r w:rsidRPr="00B52711">
              <w:rPr>
                <w:color w:val="000000"/>
                <w:sz w:val="12"/>
                <w:lang w:val="pl-PL"/>
              </w:rPr>
              <w:t>Wkład krajowy (b)=(c)+(d)</w:t>
            </w:r>
          </w:p>
        </w:tc>
        <w:tc>
          <w:tcPr>
            <w:tcW w:w="22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C94A23A" w14:textId="77777777" w:rsidR="00A77B3E" w:rsidRDefault="009F4183">
            <w:pPr>
              <w:spacing w:before="100"/>
              <w:rPr>
                <w:color w:val="000000"/>
                <w:sz w:val="12"/>
              </w:rPr>
            </w:pPr>
            <w:r>
              <w:rPr>
                <w:color w:val="000000"/>
                <w:sz w:val="12"/>
              </w:rPr>
              <w:t>Indykatywny podział wkładu krajowego</w:t>
            </w:r>
          </w:p>
        </w:tc>
        <w:tc>
          <w:tcPr>
            <w:tcW w:w="115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D2073E6" w14:textId="77777777" w:rsidR="00A77B3E" w:rsidRDefault="009F4183">
            <w:pPr>
              <w:spacing w:before="100"/>
              <w:rPr>
                <w:color w:val="000000"/>
                <w:sz w:val="12"/>
              </w:rPr>
            </w:pPr>
            <w:r>
              <w:rPr>
                <w:color w:val="000000"/>
                <w:sz w:val="12"/>
              </w:rPr>
              <w:t>Ogółem (e)=(a)+(b)</w:t>
            </w:r>
          </w:p>
        </w:tc>
        <w:tc>
          <w:tcPr>
            <w:tcW w:w="17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10AF688" w14:textId="77777777" w:rsidR="00A77B3E" w:rsidRPr="004A56AD" w:rsidRDefault="009F4183">
            <w:pPr>
              <w:spacing w:before="100"/>
              <w:rPr>
                <w:color w:val="000000"/>
                <w:sz w:val="12"/>
                <w:lang w:val="pl-PL"/>
              </w:rPr>
            </w:pPr>
            <w:r w:rsidRPr="004A56AD">
              <w:rPr>
                <w:color w:val="000000"/>
                <w:sz w:val="12"/>
                <w:lang w:val="pl-PL"/>
              </w:rPr>
              <w:t>Stopa dofinansowania (f)=(a)/(e)</w:t>
            </w:r>
          </w:p>
        </w:tc>
      </w:tr>
      <w:tr w:rsidR="00FF49DA" w14:paraId="3E2C1386" w14:textId="77777777" w:rsidTr="004A56AD">
        <w:trPr>
          <w:tblHeader/>
        </w:trPr>
        <w:tc>
          <w:tcPr>
            <w:tcW w:w="1075" w:type="dxa"/>
            <w:vMerge/>
            <w:tcMar>
              <w:top w:w="0" w:type="dxa"/>
              <w:left w:w="60" w:type="dxa"/>
              <w:bottom w:w="80" w:type="dxa"/>
              <w:right w:w="60" w:type="dxa"/>
            </w:tcMar>
            <w:vAlign w:val="center"/>
          </w:tcPr>
          <w:p w14:paraId="50954E98" w14:textId="77777777" w:rsidR="00A77B3E" w:rsidRPr="00884D9B" w:rsidRDefault="00A77B3E">
            <w:pPr>
              <w:spacing w:before="100"/>
              <w:rPr>
                <w:color w:val="000000"/>
                <w:sz w:val="12"/>
                <w:lang w:val="pl-PL"/>
              </w:rPr>
            </w:pPr>
          </w:p>
        </w:tc>
        <w:tc>
          <w:tcPr>
            <w:tcW w:w="955" w:type="dxa"/>
            <w:vMerge/>
            <w:tcMar>
              <w:top w:w="0" w:type="dxa"/>
              <w:left w:w="60" w:type="dxa"/>
              <w:bottom w:w="80" w:type="dxa"/>
              <w:right w:w="60" w:type="dxa"/>
            </w:tcMar>
            <w:vAlign w:val="center"/>
          </w:tcPr>
          <w:p w14:paraId="0AF50D6D" w14:textId="77777777" w:rsidR="00A77B3E" w:rsidRPr="00884D9B" w:rsidRDefault="00A77B3E">
            <w:pPr>
              <w:spacing w:before="100"/>
              <w:rPr>
                <w:color w:val="000000"/>
                <w:sz w:val="12"/>
                <w:lang w:val="pl-PL"/>
              </w:rPr>
            </w:pPr>
          </w:p>
        </w:tc>
        <w:tc>
          <w:tcPr>
            <w:tcW w:w="982" w:type="dxa"/>
            <w:vMerge/>
            <w:tcMar>
              <w:top w:w="0" w:type="dxa"/>
              <w:left w:w="60" w:type="dxa"/>
              <w:bottom w:w="80" w:type="dxa"/>
              <w:right w:w="60" w:type="dxa"/>
            </w:tcMar>
            <w:vAlign w:val="center"/>
          </w:tcPr>
          <w:p w14:paraId="7610D57A" w14:textId="77777777" w:rsidR="00A77B3E" w:rsidRPr="00884D9B" w:rsidRDefault="00A77B3E">
            <w:pPr>
              <w:spacing w:before="100"/>
              <w:rPr>
                <w:color w:val="000000"/>
                <w:sz w:val="12"/>
                <w:lang w:val="pl-PL"/>
              </w:rPr>
            </w:pPr>
          </w:p>
        </w:tc>
        <w:tc>
          <w:tcPr>
            <w:tcW w:w="949" w:type="dxa"/>
            <w:vMerge/>
            <w:tcMar>
              <w:top w:w="0" w:type="dxa"/>
              <w:left w:w="60" w:type="dxa"/>
              <w:bottom w:w="80" w:type="dxa"/>
              <w:right w:w="60" w:type="dxa"/>
            </w:tcMar>
            <w:vAlign w:val="center"/>
          </w:tcPr>
          <w:p w14:paraId="7EDAA313" w14:textId="77777777" w:rsidR="00A77B3E" w:rsidRPr="00884D9B" w:rsidRDefault="00A77B3E">
            <w:pPr>
              <w:spacing w:before="100"/>
              <w:rPr>
                <w:color w:val="000000"/>
                <w:sz w:val="12"/>
                <w:lang w:val="pl-PL"/>
              </w:rPr>
            </w:pPr>
          </w:p>
        </w:tc>
        <w:tc>
          <w:tcPr>
            <w:tcW w:w="987" w:type="dxa"/>
            <w:vMerge/>
            <w:tcMar>
              <w:top w:w="0" w:type="dxa"/>
              <w:left w:w="60" w:type="dxa"/>
              <w:bottom w:w="80" w:type="dxa"/>
              <w:right w:w="60" w:type="dxa"/>
            </w:tcMar>
            <w:vAlign w:val="center"/>
          </w:tcPr>
          <w:p w14:paraId="24AF168D" w14:textId="77777777" w:rsidR="00A77B3E" w:rsidRPr="00884D9B" w:rsidRDefault="00A77B3E">
            <w:pPr>
              <w:spacing w:before="100"/>
              <w:rPr>
                <w:color w:val="000000"/>
                <w:sz w:val="12"/>
                <w:lang w:val="pl-PL"/>
              </w:rPr>
            </w:pPr>
          </w:p>
        </w:tc>
        <w:tc>
          <w:tcPr>
            <w:tcW w:w="1200" w:type="dxa"/>
            <w:vMerge/>
            <w:tcMar>
              <w:top w:w="0" w:type="dxa"/>
              <w:left w:w="60" w:type="dxa"/>
              <w:bottom w:w="80" w:type="dxa"/>
              <w:right w:w="60" w:type="dxa"/>
            </w:tcMar>
            <w:vAlign w:val="center"/>
          </w:tcPr>
          <w:p w14:paraId="6C00E26E" w14:textId="77777777" w:rsidR="00A77B3E" w:rsidRPr="00884D9B" w:rsidRDefault="00A77B3E">
            <w:pPr>
              <w:spacing w:before="100"/>
              <w:rPr>
                <w:color w:val="000000"/>
                <w:sz w:val="12"/>
                <w:lang w:val="pl-PL"/>
              </w:rPr>
            </w:pP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8FB938A" w14:textId="77777777" w:rsidR="00A77B3E" w:rsidRDefault="009F4183">
            <w:pPr>
              <w:spacing w:before="100"/>
              <w:rPr>
                <w:color w:val="000000"/>
                <w:sz w:val="12"/>
              </w:rPr>
            </w:pPr>
            <w:r>
              <w:rPr>
                <w:color w:val="000000"/>
                <w:sz w:val="12"/>
              </w:rPr>
              <w:t>Mniejsza kwota elastyczności (g)</w:t>
            </w:r>
          </w:p>
        </w:tc>
        <w:tc>
          <w:tcPr>
            <w:tcW w:w="108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657FF74" w14:textId="77777777" w:rsidR="00A77B3E" w:rsidRDefault="009F4183">
            <w:pPr>
              <w:spacing w:before="100"/>
              <w:rPr>
                <w:color w:val="000000"/>
                <w:sz w:val="12"/>
              </w:rPr>
            </w:pPr>
            <w:r>
              <w:rPr>
                <w:color w:val="000000"/>
                <w:sz w:val="12"/>
              </w:rPr>
              <w:t>Kwota elastyczności (h)</w:t>
            </w:r>
          </w:p>
        </w:tc>
        <w:tc>
          <w:tcPr>
            <w:tcW w:w="1200" w:type="dxa"/>
            <w:vMerge/>
            <w:tcMar>
              <w:top w:w="0" w:type="dxa"/>
              <w:left w:w="60" w:type="dxa"/>
              <w:bottom w:w="80" w:type="dxa"/>
              <w:right w:w="60" w:type="dxa"/>
            </w:tcMar>
            <w:vAlign w:val="center"/>
          </w:tcPr>
          <w:p w14:paraId="58EFFBC0" w14:textId="77777777" w:rsidR="00A77B3E" w:rsidRDefault="00A77B3E">
            <w:pPr>
              <w:spacing w:before="100"/>
              <w:rPr>
                <w:color w:val="000000"/>
                <w:sz w:val="12"/>
              </w:rPr>
            </w:pPr>
          </w:p>
        </w:tc>
        <w:tc>
          <w:tcPr>
            <w:tcW w:w="1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0999E333" w14:textId="77777777" w:rsidR="00A77B3E" w:rsidRDefault="009F4183">
            <w:pPr>
              <w:spacing w:before="100"/>
              <w:rPr>
                <w:color w:val="000000"/>
                <w:sz w:val="12"/>
              </w:rPr>
            </w:pPr>
            <w:r>
              <w:rPr>
                <w:color w:val="000000"/>
                <w:sz w:val="12"/>
              </w:rPr>
              <w:t>Publiczne (c)</w:t>
            </w:r>
          </w:p>
        </w:tc>
        <w:tc>
          <w:tcPr>
            <w:tcW w:w="1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FADC4F6" w14:textId="77777777" w:rsidR="00A77B3E" w:rsidRDefault="009F4183">
            <w:pPr>
              <w:spacing w:before="100"/>
              <w:rPr>
                <w:color w:val="000000"/>
                <w:sz w:val="12"/>
              </w:rPr>
            </w:pPr>
            <w:r>
              <w:rPr>
                <w:color w:val="000000"/>
                <w:sz w:val="12"/>
              </w:rPr>
              <w:t>Prywatne (d)</w:t>
            </w:r>
          </w:p>
        </w:tc>
        <w:tc>
          <w:tcPr>
            <w:tcW w:w="1155" w:type="dxa"/>
            <w:vMerge/>
            <w:tcMar>
              <w:top w:w="0" w:type="dxa"/>
              <w:left w:w="60" w:type="dxa"/>
              <w:bottom w:w="80" w:type="dxa"/>
              <w:right w:w="60" w:type="dxa"/>
            </w:tcMar>
            <w:vAlign w:val="center"/>
          </w:tcPr>
          <w:p w14:paraId="7869FC5D" w14:textId="77777777" w:rsidR="00A77B3E" w:rsidRDefault="00A77B3E">
            <w:pPr>
              <w:spacing w:before="100"/>
              <w:rPr>
                <w:color w:val="000000"/>
                <w:sz w:val="12"/>
              </w:rPr>
            </w:pPr>
          </w:p>
        </w:tc>
        <w:tc>
          <w:tcPr>
            <w:tcW w:w="1700" w:type="dxa"/>
            <w:vMerge/>
            <w:tcMar>
              <w:top w:w="0" w:type="dxa"/>
              <w:left w:w="60" w:type="dxa"/>
              <w:bottom w:w="80" w:type="dxa"/>
              <w:right w:w="60" w:type="dxa"/>
            </w:tcMar>
            <w:vAlign w:val="center"/>
          </w:tcPr>
          <w:p w14:paraId="15036450" w14:textId="77777777" w:rsidR="00A77B3E" w:rsidRDefault="00A77B3E">
            <w:pPr>
              <w:spacing w:before="100"/>
              <w:rPr>
                <w:color w:val="000000"/>
                <w:sz w:val="12"/>
              </w:rPr>
            </w:pPr>
          </w:p>
        </w:tc>
      </w:tr>
      <w:tr w:rsidR="00FF49DA" w14:paraId="2011FF87" w14:textId="77777777" w:rsidTr="004A56AD">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F5D9F1" w14:textId="77777777" w:rsidR="004A56AD" w:rsidRDefault="004A56AD" w:rsidP="004A56AD">
            <w:pPr>
              <w:spacing w:before="100"/>
              <w:rPr>
                <w:color w:val="000000"/>
                <w:sz w:val="12"/>
              </w:rPr>
            </w:pPr>
            <w:r>
              <w:rPr>
                <w:color w:val="000000"/>
                <w:sz w:val="12"/>
              </w:rPr>
              <w:t>1</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1B6B95B" w14:textId="77777777" w:rsidR="004A56AD" w:rsidRDefault="004A56AD" w:rsidP="004A56AD">
            <w:pPr>
              <w:spacing w:before="100"/>
              <w:rPr>
                <w:color w:val="000000"/>
                <w:sz w:val="12"/>
              </w:rPr>
            </w:pPr>
            <w:r>
              <w:rPr>
                <w:color w:val="000000"/>
                <w:sz w:val="12"/>
              </w:rPr>
              <w:t>1</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9F1CAD9" w14:textId="77777777" w:rsidR="004A56AD" w:rsidRDefault="004A56AD" w:rsidP="004A56AD">
            <w:pPr>
              <w:spacing w:before="100"/>
              <w:rPr>
                <w:color w:val="000000"/>
                <w:sz w:val="12"/>
              </w:rPr>
            </w:pPr>
            <w:r>
              <w:rPr>
                <w:color w:val="000000"/>
                <w:sz w:val="12"/>
              </w:rPr>
              <w:t>Ogółem</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BFFCB2A" w14:textId="77777777" w:rsidR="004A56AD" w:rsidRDefault="004A56AD" w:rsidP="004A56AD">
            <w:pPr>
              <w:spacing w:before="100"/>
              <w:rPr>
                <w:color w:val="000000"/>
                <w:sz w:val="12"/>
              </w:rPr>
            </w:pPr>
            <w:r>
              <w:rPr>
                <w:color w:val="000000"/>
                <w:sz w:val="12"/>
              </w:rPr>
              <w:t>EFRR</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21C60C" w14:textId="77777777" w:rsidR="004A56AD" w:rsidRDefault="004A56AD" w:rsidP="004A56AD">
            <w:pPr>
              <w:spacing w:before="100"/>
              <w:rPr>
                <w:color w:val="000000"/>
                <w:sz w:val="12"/>
              </w:rPr>
            </w:pPr>
            <w:r>
              <w:rPr>
                <w:color w:val="000000"/>
                <w:sz w:val="12"/>
              </w:rPr>
              <w:t>Regiony słabiej rozwinięte</w:t>
            </w:r>
          </w:p>
        </w:tc>
        <w:tc>
          <w:tcPr>
            <w:tcW w:w="1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B7B89C" w14:textId="51326889" w:rsidR="004A56AD" w:rsidRDefault="004A56AD" w:rsidP="004A56AD">
            <w:pPr>
              <w:spacing w:before="100"/>
              <w:jc w:val="right"/>
              <w:rPr>
                <w:color w:val="000000"/>
                <w:sz w:val="12"/>
              </w:rPr>
            </w:pPr>
            <w:r w:rsidRPr="004A56AD">
              <w:rPr>
                <w:color w:val="000000"/>
                <w:sz w:val="12"/>
              </w:rPr>
              <w:t>178 438 755,00</w:t>
            </w:r>
            <w:r w:rsidR="00CF2418">
              <w:rPr>
                <w:color w:val="000000"/>
                <w:sz w:val="12"/>
              </w:rPr>
              <w:t xml:space="preserve"> </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C323B6D" w14:textId="15E13779" w:rsidR="004A56AD" w:rsidRDefault="004A56AD" w:rsidP="004A56AD">
            <w:pPr>
              <w:spacing w:before="100"/>
              <w:jc w:val="right"/>
              <w:rPr>
                <w:color w:val="000000"/>
                <w:sz w:val="12"/>
              </w:rPr>
            </w:pPr>
            <w:r w:rsidRPr="004A56AD">
              <w:rPr>
                <w:color w:val="000000"/>
                <w:sz w:val="12"/>
              </w:rPr>
              <w:t>178 438 755,00</w:t>
            </w:r>
            <w:r w:rsidR="00CF2418">
              <w:rPr>
                <w:color w:val="000000"/>
                <w:sz w:val="12"/>
              </w:rPr>
              <w:t xml:space="preserve"> </w:t>
            </w:r>
          </w:p>
        </w:tc>
        <w:tc>
          <w:tcPr>
            <w:tcW w:w="108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E1E76B9" w14:textId="29CEE14F" w:rsidR="004A56AD" w:rsidRDefault="002765C7" w:rsidP="004A56AD">
            <w:pPr>
              <w:spacing w:before="100"/>
              <w:jc w:val="right"/>
              <w:rPr>
                <w:color w:val="000000"/>
                <w:sz w:val="12"/>
              </w:rPr>
            </w:pPr>
            <w:r>
              <w:rPr>
                <w:color w:val="000000"/>
                <w:sz w:val="12"/>
              </w:rPr>
              <w:t xml:space="preserve">  </w:t>
            </w:r>
            <w:r w:rsidR="004A56AD">
              <w:rPr>
                <w:color w:val="000000"/>
                <w:sz w:val="12"/>
              </w:rPr>
              <w:t>0,00</w:t>
            </w:r>
          </w:p>
        </w:tc>
        <w:tc>
          <w:tcPr>
            <w:tcW w:w="1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1BD84E6" w14:textId="27425577" w:rsidR="004A56AD" w:rsidRDefault="004A56AD" w:rsidP="004A56AD">
            <w:pPr>
              <w:spacing w:before="100"/>
              <w:jc w:val="right"/>
              <w:rPr>
                <w:color w:val="000000"/>
                <w:sz w:val="12"/>
              </w:rPr>
            </w:pPr>
            <w:r w:rsidRPr="004A56AD">
              <w:rPr>
                <w:color w:val="000000"/>
                <w:sz w:val="12"/>
              </w:rPr>
              <w:t>31 489</w:t>
            </w:r>
            <w:r w:rsidR="002765C7">
              <w:rPr>
                <w:color w:val="000000"/>
                <w:sz w:val="12"/>
              </w:rPr>
              <w:t> </w:t>
            </w:r>
            <w:r w:rsidRPr="004A56AD">
              <w:rPr>
                <w:color w:val="000000"/>
                <w:sz w:val="12"/>
              </w:rPr>
              <w:t>193</w:t>
            </w:r>
            <w:r w:rsidR="002765C7">
              <w:rPr>
                <w:color w:val="000000"/>
                <w:sz w:val="12"/>
              </w:rPr>
              <w:t xml:space="preserve">,00 </w:t>
            </w:r>
          </w:p>
        </w:tc>
        <w:tc>
          <w:tcPr>
            <w:tcW w:w="1119" w:type="dxa"/>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0EA068C3" w14:textId="34A56218" w:rsidR="004A56AD" w:rsidRPr="004A56AD" w:rsidRDefault="004A56AD" w:rsidP="004A56AD">
            <w:pPr>
              <w:spacing w:before="100"/>
              <w:jc w:val="right"/>
              <w:rPr>
                <w:color w:val="000000"/>
                <w:sz w:val="12"/>
                <w:szCs w:val="12"/>
              </w:rPr>
            </w:pPr>
            <w:r w:rsidRPr="00B52711">
              <w:rPr>
                <w:color w:val="000000"/>
                <w:sz w:val="12"/>
                <w:szCs w:val="12"/>
              </w:rPr>
              <w:t>7 557</w:t>
            </w:r>
            <w:r w:rsidR="002765C7">
              <w:rPr>
                <w:color w:val="000000"/>
                <w:sz w:val="12"/>
                <w:szCs w:val="12"/>
              </w:rPr>
              <w:t> </w:t>
            </w:r>
            <w:r w:rsidRPr="00B52711">
              <w:rPr>
                <w:color w:val="000000"/>
                <w:sz w:val="12"/>
                <w:szCs w:val="12"/>
              </w:rPr>
              <w:t>406</w:t>
            </w:r>
            <w:r w:rsidR="002765C7">
              <w:rPr>
                <w:color w:val="000000"/>
                <w:sz w:val="12"/>
                <w:szCs w:val="12"/>
              </w:rPr>
              <w:t xml:space="preserve">,00 </w:t>
            </w:r>
          </w:p>
        </w:tc>
        <w:tc>
          <w:tcPr>
            <w:tcW w:w="1111" w:type="dxa"/>
            <w:tcBorders>
              <w:top w:val="single" w:sz="4" w:space="0" w:color="000000"/>
              <w:left w:val="nil"/>
              <w:bottom w:val="single" w:sz="4" w:space="0" w:color="000000"/>
              <w:right w:val="single" w:sz="4" w:space="0" w:color="000000"/>
            </w:tcBorders>
            <w:shd w:val="clear" w:color="auto" w:fill="auto"/>
            <w:tcMar>
              <w:top w:w="0" w:type="dxa"/>
              <w:left w:w="60" w:type="dxa"/>
              <w:bottom w:w="80" w:type="dxa"/>
              <w:right w:w="60" w:type="dxa"/>
            </w:tcMar>
            <w:vAlign w:val="center"/>
          </w:tcPr>
          <w:p w14:paraId="3ADFC866" w14:textId="6D97C2FD" w:rsidR="004A56AD" w:rsidRPr="004A56AD" w:rsidRDefault="004A56AD" w:rsidP="004A56AD">
            <w:pPr>
              <w:spacing w:before="100"/>
              <w:jc w:val="right"/>
              <w:rPr>
                <w:color w:val="000000"/>
                <w:sz w:val="12"/>
                <w:szCs w:val="12"/>
              </w:rPr>
            </w:pPr>
            <w:r w:rsidRPr="004A56AD">
              <w:rPr>
                <w:color w:val="000000"/>
                <w:sz w:val="12"/>
                <w:szCs w:val="12"/>
              </w:rPr>
              <w:t>23 931</w:t>
            </w:r>
            <w:r w:rsidR="002765C7">
              <w:rPr>
                <w:color w:val="000000"/>
                <w:sz w:val="12"/>
                <w:szCs w:val="12"/>
              </w:rPr>
              <w:t> </w:t>
            </w:r>
            <w:r w:rsidRPr="004A56AD">
              <w:rPr>
                <w:color w:val="000000"/>
                <w:sz w:val="12"/>
                <w:szCs w:val="12"/>
              </w:rPr>
              <w:t>787</w:t>
            </w:r>
            <w:r w:rsidR="002765C7">
              <w:rPr>
                <w:color w:val="000000"/>
                <w:sz w:val="12"/>
                <w:szCs w:val="12"/>
              </w:rPr>
              <w:t xml:space="preserve">,00 </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617B670" w14:textId="605156D5" w:rsidR="004A56AD" w:rsidRPr="004A56AD" w:rsidRDefault="004A56AD" w:rsidP="004A56AD">
            <w:pPr>
              <w:spacing w:before="100"/>
              <w:jc w:val="right"/>
              <w:rPr>
                <w:color w:val="000000"/>
                <w:sz w:val="12"/>
                <w:szCs w:val="12"/>
              </w:rPr>
            </w:pPr>
            <w:r w:rsidRPr="004A56AD">
              <w:rPr>
                <w:sz w:val="12"/>
                <w:szCs w:val="12"/>
              </w:rPr>
              <w:t>209 927</w:t>
            </w:r>
            <w:r w:rsidR="002765C7">
              <w:rPr>
                <w:sz w:val="12"/>
                <w:szCs w:val="12"/>
              </w:rPr>
              <w:t> </w:t>
            </w:r>
            <w:r w:rsidRPr="004A56AD">
              <w:rPr>
                <w:sz w:val="12"/>
                <w:szCs w:val="12"/>
              </w:rPr>
              <w:t>948</w:t>
            </w:r>
            <w:r w:rsidR="002765C7">
              <w:rPr>
                <w:sz w:val="12"/>
                <w:szCs w:val="12"/>
              </w:rPr>
              <w:t xml:space="preserve">,00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46BEC82B" w14:textId="2B7D247D" w:rsidR="004A56AD" w:rsidRPr="004A56AD" w:rsidRDefault="004A56AD" w:rsidP="004A56AD">
            <w:pPr>
              <w:spacing w:before="100"/>
              <w:jc w:val="right"/>
              <w:rPr>
                <w:color w:val="000000"/>
                <w:sz w:val="12"/>
                <w:szCs w:val="12"/>
              </w:rPr>
            </w:pPr>
            <w:r w:rsidRPr="004A56AD">
              <w:rPr>
                <w:color w:val="000000"/>
                <w:sz w:val="12"/>
                <w:szCs w:val="12"/>
              </w:rPr>
              <w:t>84,99999962%</w:t>
            </w:r>
            <w:r w:rsidR="00EA4F06">
              <w:rPr>
                <w:color w:val="000000"/>
                <w:sz w:val="12"/>
                <w:szCs w:val="12"/>
              </w:rPr>
              <w:t xml:space="preserve"> </w:t>
            </w:r>
          </w:p>
        </w:tc>
      </w:tr>
      <w:tr w:rsidR="00FF49DA" w14:paraId="49E6C91C" w14:textId="77777777" w:rsidTr="004A56AD">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D8492B7" w14:textId="77777777" w:rsidR="004A56AD" w:rsidRDefault="004A56AD" w:rsidP="004A56AD">
            <w:pPr>
              <w:spacing w:before="100"/>
              <w:rPr>
                <w:color w:val="000000"/>
                <w:sz w:val="12"/>
              </w:rPr>
            </w:pPr>
            <w:r>
              <w:rPr>
                <w:color w:val="000000"/>
                <w:sz w:val="12"/>
              </w:rPr>
              <w:t>2</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1FD6AEC" w14:textId="77777777" w:rsidR="004A56AD" w:rsidRDefault="004A56AD" w:rsidP="004A56AD">
            <w:pPr>
              <w:spacing w:before="100"/>
              <w:rPr>
                <w:color w:val="000000"/>
                <w:sz w:val="12"/>
              </w:rPr>
            </w:pPr>
            <w:r>
              <w:rPr>
                <w:color w:val="000000"/>
                <w:sz w:val="12"/>
              </w:rPr>
              <w:t>2</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1FB9DB3" w14:textId="77777777" w:rsidR="004A56AD" w:rsidRDefault="004A56AD" w:rsidP="004A56AD">
            <w:pPr>
              <w:spacing w:before="100"/>
              <w:rPr>
                <w:color w:val="000000"/>
                <w:sz w:val="12"/>
              </w:rPr>
            </w:pPr>
            <w:r>
              <w:rPr>
                <w:color w:val="000000"/>
                <w:sz w:val="12"/>
              </w:rPr>
              <w:t>Ogółem</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CDDBE2E" w14:textId="77777777" w:rsidR="004A56AD" w:rsidRDefault="004A56AD" w:rsidP="004A56AD">
            <w:pPr>
              <w:spacing w:before="100"/>
              <w:rPr>
                <w:color w:val="000000"/>
                <w:sz w:val="12"/>
              </w:rPr>
            </w:pPr>
            <w:r>
              <w:rPr>
                <w:color w:val="000000"/>
                <w:sz w:val="12"/>
              </w:rPr>
              <w:t>EFRR</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1D5E8F8" w14:textId="77777777" w:rsidR="004A56AD" w:rsidRDefault="004A56AD" w:rsidP="004A56AD">
            <w:pPr>
              <w:spacing w:before="100"/>
              <w:rPr>
                <w:color w:val="000000"/>
                <w:sz w:val="12"/>
              </w:rPr>
            </w:pPr>
            <w:r>
              <w:rPr>
                <w:color w:val="000000"/>
                <w:sz w:val="12"/>
              </w:rPr>
              <w:t>Regiony słabiej rozwinięte</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3EDFAC1E" w14:textId="77777777" w:rsidR="00922AD7" w:rsidRPr="00922AD7" w:rsidRDefault="00922AD7" w:rsidP="00922AD7">
            <w:pPr>
              <w:spacing w:before="100"/>
              <w:jc w:val="right"/>
              <w:rPr>
                <w:color w:val="000000"/>
                <w:sz w:val="12"/>
                <w:szCs w:val="12"/>
              </w:rPr>
            </w:pPr>
            <w:r w:rsidRPr="00922AD7">
              <w:rPr>
                <w:color w:val="000000"/>
                <w:sz w:val="12"/>
                <w:szCs w:val="12"/>
              </w:rPr>
              <w:t>291 205 999,00</w:t>
            </w:r>
          </w:p>
          <w:p w14:paraId="5657281E" w14:textId="7AED9397" w:rsidR="004A56AD" w:rsidRPr="004A56AD" w:rsidRDefault="00CF2418" w:rsidP="004A56AD">
            <w:pPr>
              <w:spacing w:before="100"/>
              <w:jc w:val="right"/>
              <w:rPr>
                <w:color w:val="000000"/>
                <w:sz w:val="12"/>
                <w:szCs w:val="12"/>
              </w:rPr>
            </w:pPr>
            <w:r>
              <w:rPr>
                <w:color w:val="000000"/>
                <w:sz w:val="12"/>
                <w:szCs w:val="12"/>
              </w:rPr>
              <w:t xml:space="preserve"> </w:t>
            </w:r>
          </w:p>
        </w:tc>
        <w:tc>
          <w:tcPr>
            <w:tcW w:w="1650" w:type="dxa"/>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591FC045" w14:textId="77777777" w:rsidR="00922AD7" w:rsidRPr="00922AD7" w:rsidRDefault="00922AD7" w:rsidP="00922AD7">
            <w:pPr>
              <w:spacing w:before="100"/>
              <w:jc w:val="right"/>
              <w:rPr>
                <w:color w:val="000000"/>
                <w:sz w:val="12"/>
                <w:szCs w:val="12"/>
              </w:rPr>
            </w:pPr>
            <w:r w:rsidRPr="00922AD7">
              <w:rPr>
                <w:color w:val="000000"/>
                <w:sz w:val="12"/>
                <w:szCs w:val="12"/>
              </w:rPr>
              <w:t>291 205 999,00</w:t>
            </w:r>
          </w:p>
          <w:p w14:paraId="68AADF50" w14:textId="0744134D" w:rsidR="004A56AD" w:rsidRPr="004A56AD" w:rsidRDefault="00CF2418" w:rsidP="004A56AD">
            <w:pPr>
              <w:spacing w:before="100"/>
              <w:jc w:val="right"/>
              <w:rPr>
                <w:color w:val="000000"/>
                <w:sz w:val="12"/>
                <w:szCs w:val="12"/>
              </w:rPr>
            </w:pPr>
            <w:r>
              <w:rPr>
                <w:color w:val="000000"/>
                <w:sz w:val="12"/>
                <w:szCs w:val="12"/>
              </w:rPr>
              <w:t xml:space="preserve"> </w:t>
            </w:r>
          </w:p>
        </w:tc>
        <w:tc>
          <w:tcPr>
            <w:tcW w:w="108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E45E6C9" w14:textId="56278433" w:rsidR="004A56AD" w:rsidRDefault="002765C7" w:rsidP="004A56AD">
            <w:pPr>
              <w:spacing w:before="100"/>
              <w:jc w:val="right"/>
              <w:rPr>
                <w:color w:val="000000"/>
                <w:sz w:val="12"/>
              </w:rPr>
            </w:pPr>
            <w:r>
              <w:rPr>
                <w:color w:val="000000"/>
                <w:sz w:val="12"/>
              </w:rPr>
              <w:t xml:space="preserve">  </w:t>
            </w:r>
            <w:r w:rsidR="004A56AD">
              <w:rPr>
                <w:color w:val="000000"/>
                <w:sz w:val="12"/>
              </w:rPr>
              <w:t>0,00</w:t>
            </w:r>
          </w:p>
        </w:tc>
        <w:tc>
          <w:tcPr>
            <w:tcW w:w="1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E1A728A" w14:textId="58B6E8ED" w:rsidR="00CF6F98" w:rsidRPr="00CF6F98" w:rsidRDefault="00CF6F98" w:rsidP="00CF6F98">
            <w:pPr>
              <w:spacing w:before="100"/>
              <w:jc w:val="right"/>
              <w:rPr>
                <w:color w:val="000000"/>
                <w:sz w:val="12"/>
              </w:rPr>
            </w:pPr>
            <w:r w:rsidRPr="00CF6F98">
              <w:rPr>
                <w:color w:val="000000"/>
                <w:sz w:val="12"/>
              </w:rPr>
              <w:t>51 389</w:t>
            </w:r>
            <w:r>
              <w:rPr>
                <w:color w:val="000000"/>
                <w:sz w:val="12"/>
              </w:rPr>
              <w:t> </w:t>
            </w:r>
            <w:r w:rsidRPr="00CF6F98">
              <w:rPr>
                <w:color w:val="000000"/>
                <w:sz w:val="12"/>
              </w:rPr>
              <w:t>295</w:t>
            </w:r>
            <w:r>
              <w:rPr>
                <w:color w:val="000000"/>
                <w:sz w:val="12"/>
              </w:rPr>
              <w:t>,00</w:t>
            </w:r>
          </w:p>
          <w:p w14:paraId="5AB3AE58" w14:textId="45076D7F" w:rsidR="004A56AD" w:rsidRDefault="004A56AD" w:rsidP="004A56AD">
            <w:pPr>
              <w:spacing w:before="100"/>
              <w:jc w:val="right"/>
              <w:rPr>
                <w:color w:val="000000"/>
                <w:sz w:val="12"/>
              </w:rPr>
            </w:pPr>
          </w:p>
        </w:tc>
        <w:tc>
          <w:tcPr>
            <w:tcW w:w="1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6165EF3" w14:textId="3E8FD226" w:rsidR="00CF6F98" w:rsidRPr="00CF6F98" w:rsidRDefault="00CF6F98" w:rsidP="00CF6F98">
            <w:pPr>
              <w:spacing w:before="100"/>
              <w:jc w:val="right"/>
              <w:rPr>
                <w:color w:val="000000"/>
                <w:sz w:val="12"/>
              </w:rPr>
            </w:pPr>
            <w:r w:rsidRPr="00CF6F98">
              <w:rPr>
                <w:color w:val="000000"/>
                <w:sz w:val="12"/>
              </w:rPr>
              <w:t>30 833</w:t>
            </w:r>
            <w:r>
              <w:rPr>
                <w:color w:val="000000"/>
                <w:sz w:val="12"/>
              </w:rPr>
              <w:t> </w:t>
            </w:r>
            <w:r w:rsidRPr="00CF6F98">
              <w:rPr>
                <w:color w:val="000000"/>
                <w:sz w:val="12"/>
              </w:rPr>
              <w:t>577</w:t>
            </w:r>
            <w:r>
              <w:rPr>
                <w:color w:val="000000"/>
                <w:sz w:val="12"/>
              </w:rPr>
              <w:t>,00</w:t>
            </w:r>
          </w:p>
          <w:p w14:paraId="3A345397" w14:textId="49007A3A" w:rsidR="004A56AD" w:rsidRDefault="004A56AD" w:rsidP="004A56AD">
            <w:pPr>
              <w:spacing w:before="100"/>
              <w:jc w:val="right"/>
              <w:rPr>
                <w:color w:val="000000"/>
                <w:sz w:val="12"/>
              </w:rPr>
            </w:pPr>
          </w:p>
        </w:tc>
        <w:tc>
          <w:tcPr>
            <w:tcW w:w="1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875D4B3" w14:textId="6CCDE4C8" w:rsidR="00CF6F98" w:rsidRPr="00CF6F98" w:rsidRDefault="00CF6F98" w:rsidP="00CF6F98">
            <w:pPr>
              <w:spacing w:before="100"/>
              <w:jc w:val="right"/>
              <w:rPr>
                <w:color w:val="000000"/>
                <w:sz w:val="12"/>
              </w:rPr>
            </w:pPr>
            <w:r w:rsidRPr="00CF6F98">
              <w:rPr>
                <w:color w:val="000000"/>
                <w:sz w:val="12"/>
              </w:rPr>
              <w:t>20 555</w:t>
            </w:r>
            <w:r>
              <w:rPr>
                <w:color w:val="000000"/>
                <w:sz w:val="12"/>
              </w:rPr>
              <w:t> </w:t>
            </w:r>
            <w:r w:rsidRPr="00CF6F98">
              <w:rPr>
                <w:color w:val="000000"/>
                <w:sz w:val="12"/>
              </w:rPr>
              <w:t>718</w:t>
            </w:r>
            <w:r>
              <w:rPr>
                <w:color w:val="000000"/>
                <w:sz w:val="12"/>
              </w:rPr>
              <w:t>,00</w:t>
            </w:r>
          </w:p>
          <w:p w14:paraId="047797BC" w14:textId="325DDBC9" w:rsidR="004A56AD" w:rsidRDefault="004A56AD" w:rsidP="004A56AD">
            <w:pPr>
              <w:spacing w:before="100"/>
              <w:jc w:val="right"/>
              <w:rPr>
                <w:color w:val="000000"/>
                <w:sz w:val="12"/>
              </w:rPr>
            </w:pP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8837040" w14:textId="77777777" w:rsidR="00922AD7" w:rsidRPr="00922AD7" w:rsidRDefault="00922AD7" w:rsidP="00922AD7">
            <w:pPr>
              <w:spacing w:before="100"/>
              <w:jc w:val="right"/>
              <w:rPr>
                <w:color w:val="000000"/>
                <w:sz w:val="12"/>
                <w:szCs w:val="12"/>
              </w:rPr>
            </w:pPr>
            <w:r w:rsidRPr="00922AD7">
              <w:rPr>
                <w:color w:val="000000"/>
                <w:sz w:val="12"/>
                <w:szCs w:val="12"/>
              </w:rPr>
              <w:t>342 595 294,00</w:t>
            </w:r>
          </w:p>
          <w:p w14:paraId="7B04AC88" w14:textId="55C58A41" w:rsidR="004A56AD" w:rsidRPr="004A56AD" w:rsidRDefault="004A56AD" w:rsidP="004A56AD">
            <w:pPr>
              <w:spacing w:before="100"/>
              <w:jc w:val="right"/>
              <w:rPr>
                <w:color w:val="000000"/>
                <w:sz w:val="12"/>
                <w:szCs w:val="12"/>
              </w:rPr>
            </w:pPr>
          </w:p>
        </w:tc>
        <w:tc>
          <w:tcPr>
            <w:tcW w:w="17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7D5BE82C" w14:textId="752AE11B" w:rsidR="004A56AD" w:rsidRPr="004A56AD" w:rsidRDefault="00846D70" w:rsidP="004A56AD">
            <w:pPr>
              <w:spacing w:before="100"/>
              <w:jc w:val="right"/>
              <w:rPr>
                <w:color w:val="000000"/>
                <w:sz w:val="12"/>
                <w:szCs w:val="12"/>
              </w:rPr>
            </w:pPr>
            <w:r>
              <w:rPr>
                <w:color w:val="000000"/>
                <w:sz w:val="12"/>
                <w:szCs w:val="12"/>
              </w:rPr>
              <w:t>84,99999974%</w:t>
            </w:r>
          </w:p>
        </w:tc>
      </w:tr>
      <w:tr w:rsidR="00FF49DA" w14:paraId="5793D72C" w14:textId="77777777" w:rsidTr="004A56AD">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BE0B05" w14:textId="77777777" w:rsidR="004A56AD" w:rsidRDefault="004A56AD" w:rsidP="004A56AD">
            <w:pPr>
              <w:spacing w:before="100"/>
              <w:rPr>
                <w:color w:val="000000"/>
                <w:sz w:val="12"/>
              </w:rPr>
            </w:pPr>
            <w:r>
              <w:rPr>
                <w:color w:val="000000"/>
                <w:sz w:val="12"/>
              </w:rPr>
              <w:t>2</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6B97C1B" w14:textId="77777777" w:rsidR="004A56AD" w:rsidRDefault="004A56AD" w:rsidP="004A56AD">
            <w:pPr>
              <w:spacing w:before="100"/>
              <w:rPr>
                <w:color w:val="000000"/>
                <w:sz w:val="12"/>
              </w:rPr>
            </w:pPr>
            <w:r>
              <w:rPr>
                <w:color w:val="000000"/>
                <w:sz w:val="12"/>
              </w:rPr>
              <w:t>3</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DB07FA" w14:textId="77777777" w:rsidR="004A56AD" w:rsidRDefault="004A56AD" w:rsidP="004A56AD">
            <w:pPr>
              <w:spacing w:before="100"/>
              <w:rPr>
                <w:color w:val="000000"/>
                <w:sz w:val="12"/>
              </w:rPr>
            </w:pPr>
            <w:r>
              <w:rPr>
                <w:color w:val="000000"/>
                <w:sz w:val="12"/>
              </w:rPr>
              <w:t>Ogółem</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1CDD871" w14:textId="77777777" w:rsidR="004A56AD" w:rsidRDefault="004A56AD" w:rsidP="004A56AD">
            <w:pPr>
              <w:spacing w:before="100"/>
              <w:rPr>
                <w:color w:val="000000"/>
                <w:sz w:val="12"/>
              </w:rPr>
            </w:pPr>
            <w:r>
              <w:rPr>
                <w:color w:val="000000"/>
                <w:sz w:val="12"/>
              </w:rPr>
              <w:t>EFRR</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0F519A0" w14:textId="77777777" w:rsidR="004A56AD" w:rsidRDefault="004A56AD" w:rsidP="004A56AD">
            <w:pPr>
              <w:spacing w:before="100"/>
              <w:rPr>
                <w:color w:val="000000"/>
                <w:sz w:val="12"/>
              </w:rPr>
            </w:pPr>
            <w:r>
              <w:rPr>
                <w:color w:val="000000"/>
                <w:sz w:val="12"/>
              </w:rPr>
              <w:t>Regiony słabiej rozwinięte</w:t>
            </w:r>
          </w:p>
        </w:tc>
        <w:tc>
          <w:tcPr>
            <w:tcW w:w="12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54261111" w14:textId="77777777" w:rsidR="008D3284" w:rsidRPr="008D3284" w:rsidRDefault="008D3284" w:rsidP="008D3284">
            <w:pPr>
              <w:spacing w:before="100"/>
              <w:jc w:val="right"/>
              <w:rPr>
                <w:color w:val="000000"/>
                <w:sz w:val="12"/>
                <w:szCs w:val="12"/>
              </w:rPr>
            </w:pPr>
            <w:r w:rsidRPr="008D3284">
              <w:rPr>
                <w:color w:val="000000"/>
                <w:sz w:val="12"/>
                <w:szCs w:val="12"/>
              </w:rPr>
              <w:t>79 992 266,00</w:t>
            </w:r>
          </w:p>
          <w:p w14:paraId="65E50044" w14:textId="090AC964" w:rsidR="004A56AD" w:rsidRPr="004A56AD" w:rsidRDefault="00CF2418" w:rsidP="004A56AD">
            <w:pPr>
              <w:spacing w:before="100"/>
              <w:jc w:val="right"/>
              <w:rPr>
                <w:color w:val="000000"/>
                <w:sz w:val="12"/>
                <w:szCs w:val="12"/>
              </w:rPr>
            </w:pPr>
            <w:r>
              <w:rPr>
                <w:color w:val="000000"/>
                <w:sz w:val="12"/>
                <w:szCs w:val="12"/>
              </w:rPr>
              <w:t xml:space="preserve"> </w:t>
            </w:r>
          </w:p>
        </w:tc>
        <w:tc>
          <w:tcPr>
            <w:tcW w:w="165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49B7D08F" w14:textId="77777777" w:rsidR="008D3284" w:rsidRPr="008D3284" w:rsidRDefault="008D3284" w:rsidP="008D3284">
            <w:pPr>
              <w:spacing w:before="100"/>
              <w:jc w:val="right"/>
              <w:rPr>
                <w:color w:val="000000"/>
                <w:sz w:val="12"/>
                <w:szCs w:val="12"/>
              </w:rPr>
            </w:pPr>
            <w:r w:rsidRPr="008D3284">
              <w:rPr>
                <w:color w:val="000000"/>
                <w:sz w:val="12"/>
                <w:szCs w:val="12"/>
              </w:rPr>
              <w:t>79 992 266,00</w:t>
            </w:r>
          </w:p>
          <w:p w14:paraId="1D482C30" w14:textId="7DDCA91D" w:rsidR="004A56AD" w:rsidRPr="004A56AD" w:rsidRDefault="00CF2418" w:rsidP="004A56AD">
            <w:pPr>
              <w:spacing w:before="100"/>
              <w:jc w:val="right"/>
              <w:rPr>
                <w:color w:val="000000"/>
                <w:sz w:val="12"/>
                <w:szCs w:val="12"/>
              </w:rPr>
            </w:pPr>
            <w:r>
              <w:rPr>
                <w:color w:val="000000"/>
                <w:sz w:val="12"/>
                <w:szCs w:val="12"/>
              </w:rPr>
              <w:t xml:space="preserve"> </w:t>
            </w:r>
          </w:p>
        </w:tc>
        <w:tc>
          <w:tcPr>
            <w:tcW w:w="108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4D3EE19" w14:textId="640C93BB" w:rsidR="004A56AD" w:rsidRDefault="002765C7" w:rsidP="004A56AD">
            <w:pPr>
              <w:spacing w:before="100"/>
              <w:jc w:val="right"/>
              <w:rPr>
                <w:color w:val="000000"/>
                <w:sz w:val="12"/>
              </w:rPr>
            </w:pPr>
            <w:r>
              <w:rPr>
                <w:color w:val="000000"/>
                <w:sz w:val="12"/>
              </w:rPr>
              <w:t xml:space="preserve">  </w:t>
            </w:r>
            <w:r w:rsidR="004A56AD">
              <w:rPr>
                <w:color w:val="000000"/>
                <w:sz w:val="12"/>
              </w:rPr>
              <w:t>0,00</w:t>
            </w:r>
          </w:p>
        </w:tc>
        <w:tc>
          <w:tcPr>
            <w:tcW w:w="1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1B9ED61" w14:textId="441344AC" w:rsidR="00E93030" w:rsidRPr="00E93030" w:rsidRDefault="00E93030" w:rsidP="00E93030">
            <w:pPr>
              <w:spacing w:before="100"/>
              <w:jc w:val="right"/>
              <w:rPr>
                <w:color w:val="000000"/>
                <w:sz w:val="12"/>
              </w:rPr>
            </w:pPr>
            <w:r w:rsidRPr="00E93030">
              <w:rPr>
                <w:color w:val="000000"/>
                <w:sz w:val="12"/>
              </w:rPr>
              <w:t>14 116</w:t>
            </w:r>
            <w:r>
              <w:rPr>
                <w:color w:val="000000"/>
                <w:sz w:val="12"/>
              </w:rPr>
              <w:t> </w:t>
            </w:r>
            <w:r w:rsidRPr="00E93030">
              <w:rPr>
                <w:color w:val="000000"/>
                <w:sz w:val="12"/>
              </w:rPr>
              <w:t>283</w:t>
            </w:r>
            <w:r>
              <w:rPr>
                <w:color w:val="000000"/>
                <w:sz w:val="12"/>
              </w:rPr>
              <w:t>,00</w:t>
            </w:r>
          </w:p>
          <w:p w14:paraId="01622BEC" w14:textId="518C6318" w:rsidR="004A56AD" w:rsidRDefault="004A56AD" w:rsidP="004A56AD">
            <w:pPr>
              <w:spacing w:before="100"/>
              <w:jc w:val="right"/>
              <w:rPr>
                <w:color w:val="000000"/>
                <w:sz w:val="12"/>
              </w:rPr>
            </w:pPr>
          </w:p>
        </w:tc>
        <w:tc>
          <w:tcPr>
            <w:tcW w:w="1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672F2C" w14:textId="0952676B" w:rsidR="00E93030" w:rsidRPr="00E93030" w:rsidRDefault="00E93030" w:rsidP="00E93030">
            <w:pPr>
              <w:spacing w:before="100"/>
              <w:jc w:val="right"/>
              <w:rPr>
                <w:color w:val="000000"/>
                <w:sz w:val="12"/>
              </w:rPr>
            </w:pPr>
            <w:r w:rsidRPr="00E93030">
              <w:rPr>
                <w:color w:val="000000"/>
                <w:sz w:val="12"/>
              </w:rPr>
              <w:t>14 116</w:t>
            </w:r>
            <w:r>
              <w:rPr>
                <w:color w:val="000000"/>
                <w:sz w:val="12"/>
              </w:rPr>
              <w:t> </w:t>
            </w:r>
            <w:r w:rsidRPr="00E93030">
              <w:rPr>
                <w:color w:val="000000"/>
                <w:sz w:val="12"/>
              </w:rPr>
              <w:t>283</w:t>
            </w:r>
            <w:r>
              <w:rPr>
                <w:color w:val="000000"/>
                <w:sz w:val="12"/>
              </w:rPr>
              <w:t>,00</w:t>
            </w:r>
          </w:p>
          <w:p w14:paraId="2E3BB382" w14:textId="11C27AB8" w:rsidR="004A56AD" w:rsidRDefault="004A56AD" w:rsidP="004A56AD">
            <w:pPr>
              <w:spacing w:before="100"/>
              <w:jc w:val="right"/>
              <w:rPr>
                <w:color w:val="000000"/>
                <w:sz w:val="12"/>
              </w:rPr>
            </w:pPr>
          </w:p>
        </w:tc>
        <w:tc>
          <w:tcPr>
            <w:tcW w:w="1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62539A" w14:textId="77777777" w:rsidR="004A56AD" w:rsidRDefault="004A56AD" w:rsidP="004A56AD">
            <w:pPr>
              <w:spacing w:before="100"/>
              <w:jc w:val="right"/>
              <w:rPr>
                <w:color w:val="000000"/>
                <w:sz w:val="12"/>
              </w:rPr>
            </w:pPr>
            <w:r>
              <w:rPr>
                <w:color w:val="000000"/>
                <w:sz w:val="12"/>
              </w:rPr>
              <w:t>0,00</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29BFBF" w14:textId="77777777" w:rsidR="007B224F" w:rsidRPr="007B224F" w:rsidRDefault="007B224F" w:rsidP="007B224F">
            <w:pPr>
              <w:spacing w:before="100"/>
              <w:jc w:val="right"/>
              <w:rPr>
                <w:color w:val="000000"/>
                <w:sz w:val="12"/>
                <w:szCs w:val="12"/>
              </w:rPr>
            </w:pPr>
            <w:r w:rsidRPr="007B224F">
              <w:rPr>
                <w:color w:val="000000"/>
                <w:sz w:val="12"/>
                <w:szCs w:val="12"/>
              </w:rPr>
              <w:t>94 108 549,00</w:t>
            </w:r>
          </w:p>
          <w:p w14:paraId="2E2E03F7" w14:textId="6CEAA701" w:rsidR="004A56AD" w:rsidRPr="004A56AD" w:rsidRDefault="004A56AD" w:rsidP="004A56AD">
            <w:pPr>
              <w:spacing w:before="100"/>
              <w:jc w:val="right"/>
              <w:rPr>
                <w:color w:val="000000"/>
                <w:sz w:val="12"/>
                <w:szCs w:val="12"/>
              </w:rPr>
            </w:pPr>
          </w:p>
        </w:tc>
        <w:tc>
          <w:tcPr>
            <w:tcW w:w="17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365AE1C3" w14:textId="0115BA1E" w:rsidR="004A56AD" w:rsidRPr="004A56AD" w:rsidRDefault="00846D70" w:rsidP="004A56AD">
            <w:pPr>
              <w:spacing w:before="100"/>
              <w:jc w:val="right"/>
              <w:rPr>
                <w:color w:val="000000"/>
                <w:sz w:val="12"/>
                <w:szCs w:val="12"/>
              </w:rPr>
            </w:pPr>
            <w:r>
              <w:rPr>
                <w:color w:val="000000"/>
                <w:sz w:val="12"/>
                <w:szCs w:val="12"/>
              </w:rPr>
              <w:t>84,99999931%</w:t>
            </w:r>
            <w:r w:rsidR="00EA4F06">
              <w:rPr>
                <w:color w:val="000000"/>
                <w:sz w:val="12"/>
                <w:szCs w:val="12"/>
              </w:rPr>
              <w:t xml:space="preserve"> </w:t>
            </w:r>
          </w:p>
        </w:tc>
      </w:tr>
      <w:tr w:rsidR="00FF49DA" w14:paraId="609CF2CF" w14:textId="77777777" w:rsidTr="004A56AD">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DB28AF3" w14:textId="77777777" w:rsidR="004A56AD" w:rsidRDefault="004A56AD" w:rsidP="004A56AD">
            <w:pPr>
              <w:spacing w:before="100"/>
              <w:rPr>
                <w:color w:val="000000"/>
                <w:sz w:val="12"/>
              </w:rPr>
            </w:pPr>
            <w:r>
              <w:rPr>
                <w:color w:val="000000"/>
                <w:sz w:val="12"/>
              </w:rPr>
              <w:t>3</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5896F8F" w14:textId="77777777" w:rsidR="004A56AD" w:rsidRDefault="004A56AD" w:rsidP="004A56AD">
            <w:pPr>
              <w:spacing w:before="100"/>
              <w:rPr>
                <w:color w:val="000000"/>
                <w:sz w:val="12"/>
              </w:rPr>
            </w:pPr>
            <w:r>
              <w:rPr>
                <w:color w:val="000000"/>
                <w:sz w:val="12"/>
              </w:rPr>
              <w:t>4</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898E47" w14:textId="77777777" w:rsidR="004A56AD" w:rsidRDefault="004A56AD" w:rsidP="004A56AD">
            <w:pPr>
              <w:spacing w:before="100"/>
              <w:rPr>
                <w:color w:val="000000"/>
                <w:sz w:val="12"/>
              </w:rPr>
            </w:pPr>
            <w:r>
              <w:rPr>
                <w:color w:val="000000"/>
                <w:sz w:val="12"/>
              </w:rPr>
              <w:t>Ogółem</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C23FEA7" w14:textId="77777777" w:rsidR="004A56AD" w:rsidRDefault="004A56AD" w:rsidP="004A56AD">
            <w:pPr>
              <w:spacing w:before="100"/>
              <w:rPr>
                <w:color w:val="000000"/>
                <w:sz w:val="12"/>
              </w:rPr>
            </w:pPr>
            <w:r>
              <w:rPr>
                <w:color w:val="000000"/>
                <w:sz w:val="12"/>
              </w:rPr>
              <w:t>EFRR</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ED23BD" w14:textId="77777777" w:rsidR="004A56AD" w:rsidRDefault="004A56AD" w:rsidP="004A56AD">
            <w:pPr>
              <w:spacing w:before="100"/>
              <w:rPr>
                <w:color w:val="000000"/>
                <w:sz w:val="12"/>
              </w:rPr>
            </w:pPr>
            <w:r>
              <w:rPr>
                <w:color w:val="000000"/>
                <w:sz w:val="12"/>
              </w:rPr>
              <w:t>Regiony słabiej rozwinięte</w:t>
            </w:r>
          </w:p>
        </w:tc>
        <w:tc>
          <w:tcPr>
            <w:tcW w:w="12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7380BFAE" w14:textId="3991C1FA" w:rsidR="004A56AD" w:rsidRPr="004A56AD" w:rsidRDefault="004A56AD" w:rsidP="004A56AD">
            <w:pPr>
              <w:spacing w:before="100"/>
              <w:jc w:val="right"/>
              <w:rPr>
                <w:color w:val="000000"/>
                <w:sz w:val="12"/>
                <w:szCs w:val="12"/>
              </w:rPr>
            </w:pPr>
            <w:r w:rsidRPr="00B52711">
              <w:rPr>
                <w:color w:val="000000"/>
                <w:sz w:val="12"/>
                <w:szCs w:val="12"/>
              </w:rPr>
              <w:t>178 303 739,00</w:t>
            </w:r>
            <w:r w:rsidR="00CF2418">
              <w:rPr>
                <w:color w:val="000000"/>
                <w:sz w:val="12"/>
                <w:szCs w:val="12"/>
              </w:rPr>
              <w:t xml:space="preserve"> </w:t>
            </w:r>
          </w:p>
        </w:tc>
        <w:tc>
          <w:tcPr>
            <w:tcW w:w="165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2D4674FE" w14:textId="27CB6CB0" w:rsidR="004A56AD" w:rsidRPr="004A56AD" w:rsidRDefault="004A56AD" w:rsidP="004A56AD">
            <w:pPr>
              <w:spacing w:before="100"/>
              <w:jc w:val="right"/>
              <w:rPr>
                <w:color w:val="000000"/>
                <w:sz w:val="12"/>
                <w:szCs w:val="12"/>
              </w:rPr>
            </w:pPr>
            <w:r w:rsidRPr="00B52711">
              <w:rPr>
                <w:color w:val="000000"/>
                <w:sz w:val="12"/>
                <w:szCs w:val="12"/>
              </w:rPr>
              <w:t>178 303 739,00</w:t>
            </w:r>
            <w:r w:rsidR="00CF2418">
              <w:rPr>
                <w:color w:val="000000"/>
                <w:sz w:val="12"/>
                <w:szCs w:val="12"/>
              </w:rPr>
              <w:t xml:space="preserve"> </w:t>
            </w:r>
          </w:p>
        </w:tc>
        <w:tc>
          <w:tcPr>
            <w:tcW w:w="108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302F4A4" w14:textId="16529E8A" w:rsidR="004A56AD" w:rsidRDefault="002765C7" w:rsidP="004A56AD">
            <w:pPr>
              <w:spacing w:before="100"/>
              <w:jc w:val="right"/>
              <w:rPr>
                <w:color w:val="000000"/>
                <w:sz w:val="12"/>
              </w:rPr>
            </w:pPr>
            <w:r>
              <w:rPr>
                <w:color w:val="000000"/>
                <w:sz w:val="12"/>
              </w:rPr>
              <w:t xml:space="preserve">  </w:t>
            </w:r>
            <w:r w:rsidR="004A56AD">
              <w:rPr>
                <w:color w:val="000000"/>
                <w:sz w:val="12"/>
              </w:rPr>
              <w:t>0,00</w:t>
            </w:r>
          </w:p>
        </w:tc>
        <w:tc>
          <w:tcPr>
            <w:tcW w:w="1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93A7A27" w14:textId="72E557C1" w:rsidR="00036255" w:rsidRPr="00036255" w:rsidRDefault="00036255" w:rsidP="00036255">
            <w:pPr>
              <w:spacing w:before="100"/>
              <w:jc w:val="right"/>
              <w:rPr>
                <w:color w:val="000000"/>
                <w:sz w:val="12"/>
              </w:rPr>
            </w:pPr>
            <w:r w:rsidRPr="00036255">
              <w:rPr>
                <w:color w:val="000000"/>
                <w:sz w:val="12"/>
              </w:rPr>
              <w:t>31 465</w:t>
            </w:r>
            <w:r>
              <w:rPr>
                <w:color w:val="000000"/>
                <w:sz w:val="12"/>
              </w:rPr>
              <w:t> </w:t>
            </w:r>
            <w:r w:rsidRPr="00036255">
              <w:rPr>
                <w:color w:val="000000"/>
                <w:sz w:val="12"/>
              </w:rPr>
              <w:t>366</w:t>
            </w:r>
            <w:r>
              <w:rPr>
                <w:color w:val="000000"/>
                <w:sz w:val="12"/>
              </w:rPr>
              <w:t>,00</w:t>
            </w:r>
          </w:p>
          <w:p w14:paraId="236FEC2E" w14:textId="5405E822" w:rsidR="004A56AD" w:rsidRDefault="004A56AD" w:rsidP="004A56AD">
            <w:pPr>
              <w:spacing w:before="100"/>
              <w:jc w:val="right"/>
              <w:rPr>
                <w:color w:val="000000"/>
                <w:sz w:val="12"/>
              </w:rPr>
            </w:pPr>
          </w:p>
        </w:tc>
        <w:tc>
          <w:tcPr>
            <w:tcW w:w="1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0E7BED7" w14:textId="2244662B" w:rsidR="00036255" w:rsidRPr="00036255" w:rsidRDefault="00036255" w:rsidP="00036255">
            <w:pPr>
              <w:spacing w:before="100"/>
              <w:jc w:val="right"/>
              <w:rPr>
                <w:color w:val="000000"/>
                <w:sz w:val="12"/>
              </w:rPr>
            </w:pPr>
            <w:r w:rsidRPr="00036255">
              <w:rPr>
                <w:color w:val="000000"/>
                <w:sz w:val="12"/>
              </w:rPr>
              <w:t>31 465</w:t>
            </w:r>
            <w:r>
              <w:rPr>
                <w:color w:val="000000"/>
                <w:sz w:val="12"/>
              </w:rPr>
              <w:t> </w:t>
            </w:r>
            <w:r w:rsidRPr="00036255">
              <w:rPr>
                <w:color w:val="000000"/>
                <w:sz w:val="12"/>
              </w:rPr>
              <w:t>366</w:t>
            </w:r>
            <w:r>
              <w:rPr>
                <w:color w:val="000000"/>
                <w:sz w:val="12"/>
              </w:rPr>
              <w:t>,00</w:t>
            </w:r>
          </w:p>
          <w:p w14:paraId="17C467D3" w14:textId="01A74895" w:rsidR="004A56AD" w:rsidRDefault="004A56AD" w:rsidP="004A56AD">
            <w:pPr>
              <w:spacing w:before="100"/>
              <w:jc w:val="right"/>
              <w:rPr>
                <w:color w:val="000000"/>
                <w:sz w:val="12"/>
              </w:rPr>
            </w:pPr>
          </w:p>
        </w:tc>
        <w:tc>
          <w:tcPr>
            <w:tcW w:w="1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4CFBC3A" w14:textId="77777777" w:rsidR="004A56AD" w:rsidRDefault="004A56AD" w:rsidP="004A56AD">
            <w:pPr>
              <w:spacing w:before="100"/>
              <w:jc w:val="right"/>
              <w:rPr>
                <w:color w:val="000000"/>
                <w:sz w:val="12"/>
              </w:rPr>
            </w:pPr>
            <w:r>
              <w:rPr>
                <w:color w:val="000000"/>
                <w:sz w:val="12"/>
              </w:rPr>
              <w:t>0,00</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74EE37" w14:textId="2C75D55B" w:rsidR="004A56AD" w:rsidRPr="004A56AD" w:rsidRDefault="004A56AD" w:rsidP="004A56AD">
            <w:pPr>
              <w:spacing w:before="100"/>
              <w:jc w:val="right"/>
              <w:rPr>
                <w:color w:val="000000"/>
                <w:sz w:val="12"/>
                <w:szCs w:val="12"/>
              </w:rPr>
            </w:pPr>
            <w:r w:rsidRPr="004A56AD">
              <w:rPr>
                <w:sz w:val="12"/>
                <w:szCs w:val="12"/>
              </w:rPr>
              <w:t>209 769</w:t>
            </w:r>
            <w:r w:rsidR="002765C7">
              <w:rPr>
                <w:sz w:val="12"/>
                <w:szCs w:val="12"/>
              </w:rPr>
              <w:t> </w:t>
            </w:r>
            <w:r w:rsidRPr="004A56AD">
              <w:rPr>
                <w:sz w:val="12"/>
                <w:szCs w:val="12"/>
              </w:rPr>
              <w:t>105</w:t>
            </w:r>
            <w:r w:rsidR="002765C7">
              <w:rPr>
                <w:sz w:val="12"/>
                <w:szCs w:val="12"/>
              </w:rPr>
              <w:t xml:space="preserve">,00 </w:t>
            </w:r>
          </w:p>
        </w:tc>
        <w:tc>
          <w:tcPr>
            <w:tcW w:w="17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70E37218" w14:textId="3F86D8FD" w:rsidR="004A56AD" w:rsidRPr="004A56AD" w:rsidRDefault="004A56AD" w:rsidP="004A56AD">
            <w:pPr>
              <w:spacing w:before="100"/>
              <w:jc w:val="right"/>
              <w:rPr>
                <w:color w:val="000000"/>
                <w:sz w:val="12"/>
                <w:szCs w:val="12"/>
              </w:rPr>
            </w:pPr>
            <w:r w:rsidRPr="004A56AD">
              <w:rPr>
                <w:color w:val="000000"/>
                <w:sz w:val="12"/>
                <w:szCs w:val="12"/>
              </w:rPr>
              <w:t>84,99999988%</w:t>
            </w:r>
            <w:r w:rsidR="00EA4F06">
              <w:rPr>
                <w:color w:val="000000"/>
                <w:sz w:val="12"/>
                <w:szCs w:val="12"/>
              </w:rPr>
              <w:t xml:space="preserve"> </w:t>
            </w:r>
          </w:p>
        </w:tc>
      </w:tr>
      <w:tr w:rsidR="00FF49DA" w14:paraId="6A03640D" w14:textId="77777777" w:rsidTr="004A56AD">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1BE537" w14:textId="77777777" w:rsidR="004A56AD" w:rsidRDefault="004A56AD" w:rsidP="004A56AD">
            <w:pPr>
              <w:spacing w:before="100"/>
              <w:rPr>
                <w:color w:val="000000"/>
                <w:sz w:val="12"/>
              </w:rPr>
            </w:pPr>
            <w:r>
              <w:rPr>
                <w:color w:val="000000"/>
                <w:sz w:val="12"/>
              </w:rPr>
              <w:t>4</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93525AE" w14:textId="77777777" w:rsidR="004A56AD" w:rsidRDefault="004A56AD" w:rsidP="004A56AD">
            <w:pPr>
              <w:spacing w:before="100"/>
              <w:rPr>
                <w:color w:val="000000"/>
                <w:sz w:val="12"/>
              </w:rPr>
            </w:pPr>
            <w:r>
              <w:rPr>
                <w:color w:val="000000"/>
                <w:sz w:val="12"/>
              </w:rPr>
              <w:t>5</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6F34E9E" w14:textId="77777777" w:rsidR="004A56AD" w:rsidRDefault="004A56AD" w:rsidP="004A56AD">
            <w:pPr>
              <w:spacing w:before="100"/>
              <w:rPr>
                <w:color w:val="000000"/>
                <w:sz w:val="12"/>
              </w:rPr>
            </w:pPr>
            <w:r>
              <w:rPr>
                <w:color w:val="000000"/>
                <w:sz w:val="12"/>
              </w:rPr>
              <w:t>Ogółem</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F1BD36D" w14:textId="77777777" w:rsidR="004A56AD" w:rsidRDefault="004A56AD" w:rsidP="004A56AD">
            <w:pPr>
              <w:spacing w:before="100"/>
              <w:rPr>
                <w:color w:val="000000"/>
                <w:sz w:val="12"/>
              </w:rPr>
            </w:pPr>
            <w:r>
              <w:rPr>
                <w:color w:val="000000"/>
                <w:sz w:val="12"/>
              </w:rPr>
              <w:t>EFRR</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98AAFC6" w14:textId="77777777" w:rsidR="004A56AD" w:rsidRDefault="004A56AD" w:rsidP="004A56AD">
            <w:pPr>
              <w:spacing w:before="100"/>
              <w:rPr>
                <w:color w:val="000000"/>
                <w:sz w:val="12"/>
              </w:rPr>
            </w:pPr>
            <w:r>
              <w:rPr>
                <w:color w:val="000000"/>
                <w:sz w:val="12"/>
              </w:rPr>
              <w:t>Regiony słabiej rozwinięte</w:t>
            </w:r>
          </w:p>
        </w:tc>
        <w:tc>
          <w:tcPr>
            <w:tcW w:w="12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18861B18" w14:textId="333F4AB3" w:rsidR="004A56AD" w:rsidRPr="004A56AD" w:rsidRDefault="004A56AD" w:rsidP="004A56AD">
            <w:pPr>
              <w:spacing w:before="100"/>
              <w:jc w:val="right"/>
              <w:rPr>
                <w:color w:val="000000"/>
                <w:sz w:val="12"/>
                <w:szCs w:val="12"/>
              </w:rPr>
            </w:pPr>
            <w:r w:rsidRPr="00B52711">
              <w:rPr>
                <w:color w:val="000000"/>
                <w:sz w:val="12"/>
                <w:szCs w:val="12"/>
              </w:rPr>
              <w:t>196 045 133,00</w:t>
            </w:r>
            <w:r w:rsidR="00CF2418">
              <w:rPr>
                <w:color w:val="000000"/>
                <w:sz w:val="12"/>
                <w:szCs w:val="12"/>
              </w:rPr>
              <w:t xml:space="preserve"> </w:t>
            </w:r>
          </w:p>
        </w:tc>
        <w:tc>
          <w:tcPr>
            <w:tcW w:w="165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6BCA2B3A" w14:textId="1E217CA9" w:rsidR="004A56AD" w:rsidRPr="004A56AD" w:rsidRDefault="004A56AD" w:rsidP="004A56AD">
            <w:pPr>
              <w:spacing w:before="100"/>
              <w:jc w:val="right"/>
              <w:rPr>
                <w:color w:val="000000"/>
                <w:sz w:val="12"/>
                <w:szCs w:val="12"/>
              </w:rPr>
            </w:pPr>
            <w:r w:rsidRPr="00B52711">
              <w:rPr>
                <w:color w:val="000000"/>
                <w:sz w:val="12"/>
                <w:szCs w:val="12"/>
              </w:rPr>
              <w:t>196 045 133,00</w:t>
            </w:r>
            <w:r w:rsidR="00CF2418">
              <w:rPr>
                <w:color w:val="000000"/>
                <w:sz w:val="12"/>
                <w:szCs w:val="12"/>
              </w:rPr>
              <w:t xml:space="preserve"> </w:t>
            </w:r>
          </w:p>
        </w:tc>
        <w:tc>
          <w:tcPr>
            <w:tcW w:w="108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5E94329" w14:textId="2BFC54AA" w:rsidR="004A56AD" w:rsidRDefault="002765C7" w:rsidP="004A56AD">
            <w:pPr>
              <w:spacing w:before="100"/>
              <w:jc w:val="right"/>
              <w:rPr>
                <w:color w:val="000000"/>
                <w:sz w:val="12"/>
              </w:rPr>
            </w:pPr>
            <w:r>
              <w:rPr>
                <w:color w:val="000000"/>
                <w:sz w:val="12"/>
              </w:rPr>
              <w:t xml:space="preserve">  </w:t>
            </w:r>
            <w:r w:rsidR="004A56AD">
              <w:rPr>
                <w:color w:val="000000"/>
                <w:sz w:val="12"/>
              </w:rPr>
              <w:t>0,00</w:t>
            </w:r>
          </w:p>
        </w:tc>
        <w:tc>
          <w:tcPr>
            <w:tcW w:w="1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8EBF488" w14:textId="711AF0DC" w:rsidR="00036255" w:rsidRPr="00036255" w:rsidRDefault="00036255" w:rsidP="00036255">
            <w:pPr>
              <w:spacing w:before="100"/>
              <w:jc w:val="right"/>
              <w:rPr>
                <w:color w:val="000000"/>
                <w:sz w:val="12"/>
              </w:rPr>
            </w:pPr>
            <w:r w:rsidRPr="00036255">
              <w:rPr>
                <w:color w:val="000000"/>
                <w:sz w:val="12"/>
              </w:rPr>
              <w:t>34 596</w:t>
            </w:r>
            <w:r>
              <w:rPr>
                <w:color w:val="000000"/>
                <w:sz w:val="12"/>
              </w:rPr>
              <w:t> </w:t>
            </w:r>
            <w:r w:rsidRPr="00036255">
              <w:rPr>
                <w:color w:val="000000"/>
                <w:sz w:val="12"/>
              </w:rPr>
              <w:t>200</w:t>
            </w:r>
            <w:r>
              <w:rPr>
                <w:color w:val="000000"/>
                <w:sz w:val="12"/>
              </w:rPr>
              <w:t>,00</w:t>
            </w:r>
          </w:p>
          <w:p w14:paraId="20C255BC" w14:textId="0A48D547" w:rsidR="004A56AD" w:rsidRDefault="004A56AD" w:rsidP="004A56AD">
            <w:pPr>
              <w:spacing w:before="100"/>
              <w:jc w:val="right"/>
              <w:rPr>
                <w:color w:val="000000"/>
                <w:sz w:val="12"/>
              </w:rPr>
            </w:pPr>
          </w:p>
        </w:tc>
        <w:tc>
          <w:tcPr>
            <w:tcW w:w="1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8194EA8" w14:textId="6794D147" w:rsidR="00036255" w:rsidRPr="00036255" w:rsidRDefault="00036255" w:rsidP="00036255">
            <w:pPr>
              <w:spacing w:before="100"/>
              <w:jc w:val="right"/>
              <w:rPr>
                <w:color w:val="000000"/>
                <w:sz w:val="12"/>
              </w:rPr>
            </w:pPr>
            <w:r w:rsidRPr="00036255">
              <w:rPr>
                <w:color w:val="000000"/>
                <w:sz w:val="12"/>
              </w:rPr>
              <w:t>31 136</w:t>
            </w:r>
            <w:r>
              <w:rPr>
                <w:color w:val="000000"/>
                <w:sz w:val="12"/>
              </w:rPr>
              <w:t> </w:t>
            </w:r>
            <w:r w:rsidRPr="00036255">
              <w:rPr>
                <w:color w:val="000000"/>
                <w:sz w:val="12"/>
              </w:rPr>
              <w:t>580</w:t>
            </w:r>
            <w:r>
              <w:rPr>
                <w:color w:val="000000"/>
                <w:sz w:val="12"/>
              </w:rPr>
              <w:t>,00</w:t>
            </w:r>
          </w:p>
          <w:p w14:paraId="5A5FDEF8" w14:textId="272ABE44" w:rsidR="004A56AD" w:rsidRDefault="004A56AD" w:rsidP="004A56AD">
            <w:pPr>
              <w:spacing w:before="100"/>
              <w:jc w:val="right"/>
              <w:rPr>
                <w:color w:val="000000"/>
                <w:sz w:val="12"/>
              </w:rPr>
            </w:pPr>
          </w:p>
        </w:tc>
        <w:tc>
          <w:tcPr>
            <w:tcW w:w="1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709F912" w14:textId="31AB494E" w:rsidR="00036255" w:rsidRPr="00036255" w:rsidRDefault="00036255" w:rsidP="00036255">
            <w:pPr>
              <w:spacing w:before="100"/>
              <w:jc w:val="right"/>
              <w:rPr>
                <w:color w:val="000000"/>
                <w:sz w:val="12"/>
              </w:rPr>
            </w:pPr>
            <w:r w:rsidRPr="00036255">
              <w:rPr>
                <w:color w:val="000000"/>
                <w:sz w:val="12"/>
              </w:rPr>
              <w:t>3 459</w:t>
            </w:r>
            <w:r>
              <w:rPr>
                <w:color w:val="000000"/>
                <w:sz w:val="12"/>
              </w:rPr>
              <w:t> </w:t>
            </w:r>
            <w:r w:rsidRPr="00036255">
              <w:rPr>
                <w:color w:val="000000"/>
                <w:sz w:val="12"/>
              </w:rPr>
              <w:t>620</w:t>
            </w:r>
            <w:r>
              <w:rPr>
                <w:color w:val="000000"/>
                <w:sz w:val="12"/>
              </w:rPr>
              <w:t>,00</w:t>
            </w:r>
          </w:p>
          <w:p w14:paraId="2AF9A97C" w14:textId="2DD1F665" w:rsidR="004A56AD" w:rsidRDefault="004A56AD" w:rsidP="004A56AD">
            <w:pPr>
              <w:spacing w:before="100"/>
              <w:jc w:val="right"/>
              <w:rPr>
                <w:color w:val="000000"/>
                <w:sz w:val="12"/>
              </w:rPr>
            </w:pP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E7C846" w14:textId="1EB0CD2C" w:rsidR="004A56AD" w:rsidRPr="004A56AD" w:rsidRDefault="004A56AD" w:rsidP="004A56AD">
            <w:pPr>
              <w:spacing w:before="100"/>
              <w:jc w:val="right"/>
              <w:rPr>
                <w:color w:val="000000"/>
                <w:sz w:val="12"/>
                <w:szCs w:val="12"/>
              </w:rPr>
            </w:pPr>
            <w:r w:rsidRPr="004A56AD">
              <w:rPr>
                <w:sz w:val="12"/>
                <w:szCs w:val="12"/>
              </w:rPr>
              <w:t>230 641</w:t>
            </w:r>
            <w:r w:rsidR="002765C7">
              <w:rPr>
                <w:sz w:val="12"/>
                <w:szCs w:val="12"/>
              </w:rPr>
              <w:t> </w:t>
            </w:r>
            <w:r w:rsidRPr="004A56AD">
              <w:rPr>
                <w:sz w:val="12"/>
                <w:szCs w:val="12"/>
              </w:rPr>
              <w:t>333</w:t>
            </w:r>
            <w:r w:rsidR="002765C7">
              <w:rPr>
                <w:sz w:val="12"/>
                <w:szCs w:val="12"/>
              </w:rPr>
              <w:t xml:space="preserve">,00 </w:t>
            </w:r>
          </w:p>
        </w:tc>
        <w:tc>
          <w:tcPr>
            <w:tcW w:w="17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44FAF12F" w14:textId="7FBBCF8C" w:rsidR="004A56AD" w:rsidRPr="004A56AD" w:rsidRDefault="004A56AD" w:rsidP="004A56AD">
            <w:pPr>
              <w:spacing w:before="100"/>
              <w:jc w:val="right"/>
              <w:rPr>
                <w:color w:val="000000"/>
                <w:sz w:val="12"/>
                <w:szCs w:val="12"/>
              </w:rPr>
            </w:pPr>
            <w:r w:rsidRPr="004A56AD">
              <w:rPr>
                <w:color w:val="000000"/>
                <w:sz w:val="12"/>
                <w:szCs w:val="12"/>
              </w:rPr>
              <w:t>84,99999995%</w:t>
            </w:r>
            <w:r w:rsidR="00EA4F06">
              <w:rPr>
                <w:color w:val="000000"/>
                <w:sz w:val="12"/>
                <w:szCs w:val="12"/>
              </w:rPr>
              <w:t xml:space="preserve"> </w:t>
            </w:r>
          </w:p>
        </w:tc>
      </w:tr>
      <w:tr w:rsidR="00FF49DA" w14:paraId="03EFF21E" w14:textId="77777777" w:rsidTr="004A56AD">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F22279B" w14:textId="77777777" w:rsidR="004A56AD" w:rsidRDefault="004A56AD" w:rsidP="004A56AD">
            <w:pPr>
              <w:spacing w:before="100"/>
              <w:rPr>
                <w:color w:val="000000"/>
                <w:sz w:val="12"/>
              </w:rPr>
            </w:pPr>
            <w:r>
              <w:rPr>
                <w:color w:val="000000"/>
                <w:sz w:val="12"/>
              </w:rPr>
              <w:t>4</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C5639D3" w14:textId="77777777" w:rsidR="004A56AD" w:rsidRDefault="004A56AD" w:rsidP="004A56AD">
            <w:pPr>
              <w:spacing w:before="100"/>
              <w:rPr>
                <w:color w:val="000000"/>
                <w:sz w:val="12"/>
              </w:rPr>
            </w:pPr>
            <w:r>
              <w:rPr>
                <w:color w:val="000000"/>
                <w:sz w:val="12"/>
              </w:rPr>
              <w:t>6</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2F54FA9" w14:textId="77777777" w:rsidR="004A56AD" w:rsidRDefault="004A56AD" w:rsidP="004A56AD">
            <w:pPr>
              <w:spacing w:before="100"/>
              <w:rPr>
                <w:color w:val="000000"/>
                <w:sz w:val="12"/>
              </w:rPr>
            </w:pPr>
            <w:r>
              <w:rPr>
                <w:color w:val="000000"/>
                <w:sz w:val="12"/>
              </w:rPr>
              <w:t>Ogółem</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7FDD18C" w14:textId="77777777" w:rsidR="004A56AD" w:rsidRDefault="004A56AD" w:rsidP="004A56AD">
            <w:pPr>
              <w:spacing w:before="100"/>
              <w:rPr>
                <w:color w:val="000000"/>
                <w:sz w:val="12"/>
              </w:rPr>
            </w:pPr>
            <w:r>
              <w:rPr>
                <w:color w:val="000000"/>
                <w:sz w:val="12"/>
              </w:rPr>
              <w:t>EFS+</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F5CC8D2" w14:textId="77777777" w:rsidR="004A56AD" w:rsidRDefault="004A56AD" w:rsidP="004A56AD">
            <w:pPr>
              <w:spacing w:before="100"/>
              <w:rPr>
                <w:color w:val="000000"/>
                <w:sz w:val="12"/>
              </w:rPr>
            </w:pPr>
            <w:r>
              <w:rPr>
                <w:color w:val="000000"/>
                <w:sz w:val="12"/>
              </w:rPr>
              <w:t>Regiony słabiej rozwinięte</w:t>
            </w:r>
          </w:p>
        </w:tc>
        <w:tc>
          <w:tcPr>
            <w:tcW w:w="12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7590D569" w14:textId="63162166" w:rsidR="004A56AD" w:rsidRPr="004A56AD" w:rsidRDefault="004A56AD" w:rsidP="004A56AD">
            <w:pPr>
              <w:spacing w:before="100"/>
              <w:jc w:val="right"/>
              <w:rPr>
                <w:color w:val="000000"/>
                <w:sz w:val="12"/>
                <w:szCs w:val="12"/>
              </w:rPr>
            </w:pPr>
            <w:r w:rsidRPr="00B52711">
              <w:rPr>
                <w:color w:val="000000"/>
                <w:sz w:val="12"/>
                <w:szCs w:val="12"/>
              </w:rPr>
              <w:t>387 213 896,00</w:t>
            </w:r>
            <w:r w:rsidR="00CF2418">
              <w:rPr>
                <w:color w:val="000000"/>
                <w:sz w:val="12"/>
                <w:szCs w:val="12"/>
              </w:rPr>
              <w:t xml:space="preserve"> </w:t>
            </w:r>
          </w:p>
        </w:tc>
        <w:tc>
          <w:tcPr>
            <w:tcW w:w="165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50581507" w14:textId="630C237D" w:rsidR="004A56AD" w:rsidRPr="004A56AD" w:rsidRDefault="004A56AD" w:rsidP="004A56AD">
            <w:pPr>
              <w:spacing w:before="100"/>
              <w:jc w:val="right"/>
              <w:rPr>
                <w:color w:val="000000"/>
                <w:sz w:val="12"/>
                <w:szCs w:val="12"/>
              </w:rPr>
            </w:pPr>
            <w:r w:rsidRPr="00B52711">
              <w:rPr>
                <w:color w:val="000000"/>
                <w:sz w:val="12"/>
                <w:szCs w:val="12"/>
              </w:rPr>
              <w:t>387 213 896,00</w:t>
            </w:r>
            <w:r w:rsidR="00CF2418">
              <w:rPr>
                <w:color w:val="000000"/>
                <w:sz w:val="12"/>
                <w:szCs w:val="12"/>
              </w:rPr>
              <w:t xml:space="preserve"> </w:t>
            </w:r>
          </w:p>
        </w:tc>
        <w:tc>
          <w:tcPr>
            <w:tcW w:w="108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E2B9F5C" w14:textId="6262CCCE" w:rsidR="004A56AD" w:rsidRDefault="002765C7" w:rsidP="004A56AD">
            <w:pPr>
              <w:spacing w:before="100"/>
              <w:jc w:val="right"/>
              <w:rPr>
                <w:color w:val="000000"/>
                <w:sz w:val="12"/>
              </w:rPr>
            </w:pPr>
            <w:r>
              <w:rPr>
                <w:color w:val="000000"/>
                <w:sz w:val="12"/>
              </w:rPr>
              <w:t xml:space="preserve">  </w:t>
            </w:r>
            <w:r w:rsidR="004A56AD">
              <w:rPr>
                <w:color w:val="000000"/>
                <w:sz w:val="12"/>
              </w:rPr>
              <w:t>0,00</w:t>
            </w:r>
          </w:p>
        </w:tc>
        <w:tc>
          <w:tcPr>
            <w:tcW w:w="1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A8D62E4" w14:textId="5CD43384" w:rsidR="004A56AD" w:rsidRDefault="00DF063F" w:rsidP="004A56AD">
            <w:pPr>
              <w:spacing w:before="100"/>
              <w:jc w:val="right"/>
              <w:rPr>
                <w:color w:val="000000"/>
                <w:sz w:val="12"/>
              </w:rPr>
            </w:pPr>
            <w:r>
              <w:rPr>
                <w:color w:val="000000"/>
                <w:sz w:val="12"/>
              </w:rPr>
              <w:t xml:space="preserve">68 331 864,00 </w:t>
            </w:r>
          </w:p>
        </w:tc>
        <w:tc>
          <w:tcPr>
            <w:tcW w:w="1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178FD5" w14:textId="53C93D06" w:rsidR="004A56AD" w:rsidRDefault="00DF063F" w:rsidP="004A56AD">
            <w:pPr>
              <w:spacing w:before="100"/>
              <w:jc w:val="right"/>
              <w:rPr>
                <w:color w:val="000000"/>
                <w:sz w:val="12"/>
              </w:rPr>
            </w:pPr>
            <w:r w:rsidRPr="00DF063F">
              <w:rPr>
                <w:color w:val="000000"/>
                <w:sz w:val="12"/>
              </w:rPr>
              <w:t>47 832</w:t>
            </w:r>
            <w:r>
              <w:rPr>
                <w:color w:val="000000"/>
                <w:sz w:val="12"/>
              </w:rPr>
              <w:t> </w:t>
            </w:r>
            <w:r w:rsidRPr="00DF063F">
              <w:rPr>
                <w:color w:val="000000"/>
                <w:sz w:val="12"/>
              </w:rPr>
              <w:t>305</w:t>
            </w:r>
            <w:r>
              <w:rPr>
                <w:color w:val="000000"/>
                <w:sz w:val="12"/>
              </w:rPr>
              <w:t xml:space="preserve">,00 </w:t>
            </w:r>
          </w:p>
        </w:tc>
        <w:tc>
          <w:tcPr>
            <w:tcW w:w="1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BF5B165" w14:textId="6A36E27F" w:rsidR="004A56AD" w:rsidRDefault="00DF063F" w:rsidP="004A56AD">
            <w:pPr>
              <w:spacing w:before="100"/>
              <w:jc w:val="right"/>
              <w:rPr>
                <w:color w:val="000000"/>
                <w:sz w:val="12"/>
              </w:rPr>
            </w:pPr>
            <w:r w:rsidRPr="00DF063F">
              <w:rPr>
                <w:color w:val="000000"/>
                <w:sz w:val="12"/>
              </w:rPr>
              <w:t>20 499</w:t>
            </w:r>
            <w:r>
              <w:rPr>
                <w:color w:val="000000"/>
                <w:sz w:val="12"/>
              </w:rPr>
              <w:t> </w:t>
            </w:r>
            <w:r w:rsidRPr="00DF063F">
              <w:rPr>
                <w:color w:val="000000"/>
                <w:sz w:val="12"/>
              </w:rPr>
              <w:t>559</w:t>
            </w:r>
            <w:r>
              <w:rPr>
                <w:color w:val="000000"/>
                <w:sz w:val="12"/>
              </w:rPr>
              <w:t xml:space="preserve">,00 </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A379C9" w14:textId="3EC73650" w:rsidR="004A56AD" w:rsidRPr="004A56AD" w:rsidRDefault="004A56AD" w:rsidP="004A56AD">
            <w:pPr>
              <w:spacing w:before="100"/>
              <w:jc w:val="right"/>
              <w:rPr>
                <w:color w:val="000000"/>
                <w:sz w:val="12"/>
                <w:szCs w:val="12"/>
              </w:rPr>
            </w:pPr>
            <w:r w:rsidRPr="004A56AD">
              <w:rPr>
                <w:sz w:val="12"/>
                <w:szCs w:val="12"/>
              </w:rPr>
              <w:t>455 545</w:t>
            </w:r>
            <w:r w:rsidR="002765C7">
              <w:rPr>
                <w:sz w:val="12"/>
                <w:szCs w:val="12"/>
              </w:rPr>
              <w:t> </w:t>
            </w:r>
            <w:r w:rsidRPr="004A56AD">
              <w:rPr>
                <w:sz w:val="12"/>
                <w:szCs w:val="12"/>
              </w:rPr>
              <w:t>760</w:t>
            </w:r>
            <w:r w:rsidR="002765C7">
              <w:rPr>
                <w:sz w:val="12"/>
                <w:szCs w:val="12"/>
              </w:rPr>
              <w:t xml:space="preserve">,00 </w:t>
            </w:r>
          </w:p>
        </w:tc>
        <w:tc>
          <w:tcPr>
            <w:tcW w:w="17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6983E4DD" w14:textId="7B7B6F0E" w:rsidR="004A56AD" w:rsidRPr="004A56AD" w:rsidRDefault="004A56AD" w:rsidP="004A56AD">
            <w:pPr>
              <w:spacing w:before="100"/>
              <w:jc w:val="right"/>
              <w:rPr>
                <w:color w:val="000000"/>
                <w:sz w:val="12"/>
                <w:szCs w:val="12"/>
              </w:rPr>
            </w:pPr>
            <w:r w:rsidRPr="004A56AD">
              <w:rPr>
                <w:color w:val="000000"/>
                <w:sz w:val="12"/>
                <w:szCs w:val="12"/>
              </w:rPr>
              <w:t>84,99999993%</w:t>
            </w:r>
            <w:r w:rsidR="00EA4F06">
              <w:rPr>
                <w:color w:val="000000"/>
                <w:sz w:val="12"/>
                <w:szCs w:val="12"/>
              </w:rPr>
              <w:t xml:space="preserve"> </w:t>
            </w:r>
          </w:p>
        </w:tc>
      </w:tr>
      <w:tr w:rsidR="00FF49DA" w14:paraId="4A101110" w14:textId="77777777" w:rsidTr="004A56AD">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72817BB" w14:textId="77777777" w:rsidR="004A56AD" w:rsidRDefault="004A56AD" w:rsidP="004A56AD">
            <w:pPr>
              <w:spacing w:before="100"/>
              <w:rPr>
                <w:color w:val="000000"/>
                <w:sz w:val="12"/>
              </w:rPr>
            </w:pPr>
            <w:r>
              <w:rPr>
                <w:color w:val="000000"/>
                <w:sz w:val="12"/>
              </w:rPr>
              <w:t>5</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8232891" w14:textId="77777777" w:rsidR="004A56AD" w:rsidRDefault="004A56AD" w:rsidP="004A56AD">
            <w:pPr>
              <w:spacing w:before="100"/>
              <w:rPr>
                <w:color w:val="000000"/>
                <w:sz w:val="12"/>
              </w:rPr>
            </w:pPr>
            <w:r>
              <w:rPr>
                <w:color w:val="000000"/>
                <w:sz w:val="12"/>
              </w:rPr>
              <w:t>7</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D80F08" w14:textId="77777777" w:rsidR="004A56AD" w:rsidRDefault="004A56AD" w:rsidP="004A56AD">
            <w:pPr>
              <w:spacing w:before="100"/>
              <w:rPr>
                <w:color w:val="000000"/>
                <w:sz w:val="12"/>
              </w:rPr>
            </w:pPr>
            <w:r>
              <w:rPr>
                <w:color w:val="000000"/>
                <w:sz w:val="12"/>
              </w:rPr>
              <w:t>Ogółem</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6C55CE8" w14:textId="77777777" w:rsidR="004A56AD" w:rsidRDefault="004A56AD" w:rsidP="004A56AD">
            <w:pPr>
              <w:spacing w:before="100"/>
              <w:rPr>
                <w:color w:val="000000"/>
                <w:sz w:val="12"/>
              </w:rPr>
            </w:pPr>
            <w:r>
              <w:rPr>
                <w:color w:val="000000"/>
                <w:sz w:val="12"/>
              </w:rPr>
              <w:t>EFRR</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89F032" w14:textId="77777777" w:rsidR="004A56AD" w:rsidRDefault="004A56AD" w:rsidP="004A56AD">
            <w:pPr>
              <w:spacing w:before="100"/>
              <w:rPr>
                <w:color w:val="000000"/>
                <w:sz w:val="12"/>
              </w:rPr>
            </w:pPr>
            <w:r>
              <w:rPr>
                <w:color w:val="000000"/>
                <w:sz w:val="12"/>
              </w:rPr>
              <w:t>Regiony słabiej rozwinięte</w:t>
            </w:r>
          </w:p>
        </w:tc>
        <w:tc>
          <w:tcPr>
            <w:tcW w:w="12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5D6CABD9" w14:textId="77777777" w:rsidR="00285D4A" w:rsidRPr="00285D4A" w:rsidRDefault="00285D4A" w:rsidP="00285D4A">
            <w:pPr>
              <w:spacing w:before="100"/>
              <w:jc w:val="right"/>
              <w:rPr>
                <w:color w:val="000000"/>
                <w:sz w:val="12"/>
                <w:szCs w:val="12"/>
              </w:rPr>
            </w:pPr>
            <w:r w:rsidRPr="00285D4A">
              <w:rPr>
                <w:color w:val="000000"/>
                <w:sz w:val="12"/>
                <w:szCs w:val="12"/>
              </w:rPr>
              <w:t>123 840 083,00</w:t>
            </w:r>
          </w:p>
          <w:p w14:paraId="32D085AE" w14:textId="49605DAD" w:rsidR="004A56AD" w:rsidRPr="004A56AD" w:rsidRDefault="004A56AD" w:rsidP="004A56AD">
            <w:pPr>
              <w:spacing w:before="100"/>
              <w:jc w:val="right"/>
              <w:rPr>
                <w:color w:val="000000"/>
                <w:sz w:val="12"/>
                <w:szCs w:val="12"/>
              </w:rPr>
            </w:pPr>
          </w:p>
        </w:tc>
        <w:tc>
          <w:tcPr>
            <w:tcW w:w="165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276F0ABF" w14:textId="77777777" w:rsidR="00285D4A" w:rsidRPr="00285D4A" w:rsidRDefault="00285D4A" w:rsidP="00285D4A">
            <w:pPr>
              <w:spacing w:before="100"/>
              <w:jc w:val="right"/>
              <w:rPr>
                <w:color w:val="000000"/>
                <w:sz w:val="12"/>
                <w:szCs w:val="12"/>
              </w:rPr>
            </w:pPr>
            <w:r w:rsidRPr="00285D4A">
              <w:rPr>
                <w:color w:val="000000"/>
                <w:sz w:val="12"/>
                <w:szCs w:val="12"/>
              </w:rPr>
              <w:t>123 840 083,00</w:t>
            </w:r>
          </w:p>
          <w:p w14:paraId="04A5440C" w14:textId="10F69DC7" w:rsidR="004A56AD" w:rsidRPr="004A56AD" w:rsidRDefault="00CF2418" w:rsidP="004A56AD">
            <w:pPr>
              <w:spacing w:before="100"/>
              <w:jc w:val="right"/>
              <w:rPr>
                <w:color w:val="000000"/>
                <w:sz w:val="12"/>
                <w:szCs w:val="12"/>
              </w:rPr>
            </w:pPr>
            <w:r>
              <w:rPr>
                <w:color w:val="000000"/>
                <w:sz w:val="12"/>
                <w:szCs w:val="12"/>
              </w:rPr>
              <w:t xml:space="preserve"> </w:t>
            </w:r>
          </w:p>
        </w:tc>
        <w:tc>
          <w:tcPr>
            <w:tcW w:w="108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330400C" w14:textId="655A7028" w:rsidR="004A56AD" w:rsidRDefault="002765C7" w:rsidP="004A56AD">
            <w:pPr>
              <w:spacing w:before="100"/>
              <w:jc w:val="right"/>
              <w:rPr>
                <w:color w:val="000000"/>
                <w:sz w:val="12"/>
              </w:rPr>
            </w:pPr>
            <w:r>
              <w:rPr>
                <w:color w:val="000000"/>
                <w:sz w:val="12"/>
              </w:rPr>
              <w:t xml:space="preserve">  </w:t>
            </w:r>
            <w:r w:rsidR="004A56AD">
              <w:rPr>
                <w:color w:val="000000"/>
                <w:sz w:val="12"/>
              </w:rPr>
              <w:t>0,00</w:t>
            </w:r>
          </w:p>
        </w:tc>
        <w:tc>
          <w:tcPr>
            <w:tcW w:w="1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5E009B" w14:textId="2D44FEB3" w:rsidR="00036255" w:rsidRPr="00036255" w:rsidRDefault="00036255" w:rsidP="00036255">
            <w:pPr>
              <w:spacing w:before="100"/>
              <w:jc w:val="right"/>
              <w:rPr>
                <w:color w:val="000000"/>
                <w:sz w:val="12"/>
              </w:rPr>
            </w:pPr>
            <w:r w:rsidRPr="00036255">
              <w:rPr>
                <w:color w:val="000000"/>
                <w:sz w:val="12"/>
              </w:rPr>
              <w:t>21 854</w:t>
            </w:r>
            <w:r>
              <w:rPr>
                <w:color w:val="000000"/>
                <w:sz w:val="12"/>
              </w:rPr>
              <w:t> </w:t>
            </w:r>
            <w:r w:rsidRPr="00036255">
              <w:rPr>
                <w:color w:val="000000"/>
                <w:sz w:val="12"/>
              </w:rPr>
              <w:t>133</w:t>
            </w:r>
            <w:r>
              <w:rPr>
                <w:color w:val="000000"/>
                <w:sz w:val="12"/>
              </w:rPr>
              <w:t>,00</w:t>
            </w:r>
          </w:p>
          <w:p w14:paraId="7D15F555" w14:textId="27DD5D5B" w:rsidR="004A56AD" w:rsidRDefault="004A56AD" w:rsidP="004A56AD">
            <w:pPr>
              <w:spacing w:before="100"/>
              <w:jc w:val="right"/>
              <w:rPr>
                <w:color w:val="000000"/>
                <w:sz w:val="12"/>
              </w:rPr>
            </w:pPr>
          </w:p>
        </w:tc>
        <w:tc>
          <w:tcPr>
            <w:tcW w:w="1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D41DC93" w14:textId="70A4AE5A" w:rsidR="00036255" w:rsidRPr="00036255" w:rsidRDefault="00036255" w:rsidP="00036255">
            <w:pPr>
              <w:spacing w:before="100"/>
              <w:jc w:val="right"/>
              <w:rPr>
                <w:color w:val="000000"/>
                <w:sz w:val="12"/>
              </w:rPr>
            </w:pPr>
            <w:r w:rsidRPr="00036255">
              <w:rPr>
                <w:color w:val="000000"/>
                <w:sz w:val="12"/>
              </w:rPr>
              <w:t>21 198</w:t>
            </w:r>
            <w:r>
              <w:rPr>
                <w:color w:val="000000"/>
                <w:sz w:val="12"/>
              </w:rPr>
              <w:t> </w:t>
            </w:r>
            <w:r w:rsidRPr="00036255">
              <w:rPr>
                <w:color w:val="000000"/>
                <w:sz w:val="12"/>
              </w:rPr>
              <w:t>509</w:t>
            </w:r>
            <w:r>
              <w:rPr>
                <w:color w:val="000000"/>
                <w:sz w:val="12"/>
              </w:rPr>
              <w:t>,00</w:t>
            </w:r>
          </w:p>
          <w:p w14:paraId="4E71AA13" w14:textId="72532D78" w:rsidR="004A56AD" w:rsidRDefault="004A56AD" w:rsidP="004A56AD">
            <w:pPr>
              <w:spacing w:before="100"/>
              <w:jc w:val="right"/>
              <w:rPr>
                <w:color w:val="000000"/>
                <w:sz w:val="12"/>
              </w:rPr>
            </w:pPr>
          </w:p>
        </w:tc>
        <w:tc>
          <w:tcPr>
            <w:tcW w:w="1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3AFFD3A" w14:textId="56DDA5B3" w:rsidR="00036255" w:rsidRPr="00036255" w:rsidRDefault="00036255" w:rsidP="00036255">
            <w:pPr>
              <w:spacing w:before="100"/>
              <w:jc w:val="right"/>
              <w:rPr>
                <w:color w:val="000000"/>
                <w:sz w:val="12"/>
              </w:rPr>
            </w:pPr>
            <w:r w:rsidRPr="00036255">
              <w:rPr>
                <w:color w:val="000000"/>
                <w:sz w:val="12"/>
              </w:rPr>
              <w:t>655</w:t>
            </w:r>
            <w:r>
              <w:rPr>
                <w:color w:val="000000"/>
                <w:sz w:val="12"/>
              </w:rPr>
              <w:t> </w:t>
            </w:r>
            <w:r w:rsidRPr="00036255">
              <w:rPr>
                <w:color w:val="000000"/>
                <w:sz w:val="12"/>
              </w:rPr>
              <w:t>624</w:t>
            </w:r>
            <w:r>
              <w:rPr>
                <w:color w:val="000000"/>
                <w:sz w:val="12"/>
              </w:rPr>
              <w:t>,00</w:t>
            </w:r>
          </w:p>
          <w:p w14:paraId="79967FD4" w14:textId="7C044462" w:rsidR="004A56AD" w:rsidRDefault="004A56AD" w:rsidP="004A56AD">
            <w:pPr>
              <w:spacing w:before="100"/>
              <w:jc w:val="right"/>
              <w:rPr>
                <w:color w:val="000000"/>
                <w:sz w:val="12"/>
              </w:rPr>
            </w:pP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8927F3" w14:textId="77777777" w:rsidR="00653ACD" w:rsidRPr="00653ACD" w:rsidRDefault="00653ACD" w:rsidP="00653ACD">
            <w:pPr>
              <w:spacing w:before="100"/>
              <w:jc w:val="right"/>
              <w:rPr>
                <w:color w:val="000000"/>
                <w:sz w:val="12"/>
                <w:szCs w:val="12"/>
              </w:rPr>
            </w:pPr>
            <w:r w:rsidRPr="00653ACD">
              <w:rPr>
                <w:color w:val="000000"/>
                <w:sz w:val="12"/>
                <w:szCs w:val="12"/>
              </w:rPr>
              <w:t>145 694 216,00</w:t>
            </w:r>
          </w:p>
          <w:p w14:paraId="1DB2DB8F" w14:textId="4AC0641A" w:rsidR="004A56AD" w:rsidRPr="004A56AD" w:rsidRDefault="004A56AD" w:rsidP="004A56AD">
            <w:pPr>
              <w:spacing w:before="100"/>
              <w:jc w:val="right"/>
              <w:rPr>
                <w:color w:val="000000"/>
                <w:sz w:val="12"/>
                <w:szCs w:val="12"/>
              </w:rPr>
            </w:pPr>
          </w:p>
        </w:tc>
        <w:tc>
          <w:tcPr>
            <w:tcW w:w="17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719DB405" w14:textId="51CD2711" w:rsidR="004A56AD" w:rsidRPr="004A56AD" w:rsidRDefault="00846D70" w:rsidP="004A56AD">
            <w:pPr>
              <w:spacing w:before="100"/>
              <w:jc w:val="right"/>
              <w:rPr>
                <w:color w:val="000000"/>
                <w:sz w:val="12"/>
                <w:szCs w:val="12"/>
              </w:rPr>
            </w:pPr>
            <w:r>
              <w:rPr>
                <w:color w:val="000000"/>
                <w:sz w:val="12"/>
                <w:szCs w:val="12"/>
              </w:rPr>
              <w:t>84,99999959%</w:t>
            </w:r>
            <w:r w:rsidR="00EA4F06">
              <w:rPr>
                <w:color w:val="000000"/>
                <w:sz w:val="12"/>
                <w:szCs w:val="12"/>
              </w:rPr>
              <w:t xml:space="preserve"> </w:t>
            </w:r>
          </w:p>
        </w:tc>
      </w:tr>
      <w:tr w:rsidR="00FF49DA" w14:paraId="68A26A48" w14:textId="77777777" w:rsidTr="004A56AD">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56B665B" w14:textId="77777777" w:rsidR="004A56AD" w:rsidRDefault="004A56AD" w:rsidP="004A56AD">
            <w:pPr>
              <w:spacing w:before="100"/>
              <w:rPr>
                <w:color w:val="000000"/>
                <w:sz w:val="12"/>
              </w:rPr>
            </w:pPr>
            <w:r>
              <w:rPr>
                <w:color w:val="000000"/>
                <w:sz w:val="12"/>
              </w:rPr>
              <w:t>TA36(4)</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4429F34" w14:textId="77777777" w:rsidR="004A56AD" w:rsidRDefault="004A56AD" w:rsidP="004A56AD">
            <w:pPr>
              <w:spacing w:before="100"/>
              <w:rPr>
                <w:color w:val="000000"/>
                <w:sz w:val="12"/>
              </w:rPr>
            </w:pPr>
            <w:r>
              <w:rPr>
                <w:color w:val="000000"/>
                <w:sz w:val="12"/>
              </w:rPr>
              <w:t>8</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AE2682D" w14:textId="77777777" w:rsidR="004A56AD" w:rsidRDefault="004A56AD" w:rsidP="004A56AD">
            <w:pPr>
              <w:spacing w:before="100"/>
              <w:rPr>
                <w:color w:val="000000"/>
                <w:sz w:val="12"/>
              </w:rPr>
            </w:pPr>
            <w:r>
              <w:rPr>
                <w:color w:val="000000"/>
                <w:sz w:val="12"/>
              </w:rPr>
              <w:t>Ogółem</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AC381D5" w14:textId="77777777" w:rsidR="004A56AD" w:rsidRDefault="004A56AD" w:rsidP="004A56AD">
            <w:pPr>
              <w:spacing w:before="100"/>
              <w:rPr>
                <w:color w:val="000000"/>
                <w:sz w:val="12"/>
              </w:rPr>
            </w:pPr>
            <w:r>
              <w:rPr>
                <w:color w:val="000000"/>
                <w:sz w:val="12"/>
              </w:rPr>
              <w:t>EFRR</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958890C" w14:textId="77777777" w:rsidR="004A56AD" w:rsidRDefault="004A56AD" w:rsidP="004A56AD">
            <w:pPr>
              <w:spacing w:before="100"/>
              <w:rPr>
                <w:color w:val="000000"/>
                <w:sz w:val="12"/>
              </w:rPr>
            </w:pPr>
            <w:r>
              <w:rPr>
                <w:color w:val="000000"/>
                <w:sz w:val="12"/>
              </w:rPr>
              <w:t>Regiony słabiej rozwinięte</w:t>
            </w:r>
          </w:p>
        </w:tc>
        <w:tc>
          <w:tcPr>
            <w:tcW w:w="12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248E3B79" w14:textId="102AA01E" w:rsidR="004A56AD" w:rsidRPr="004A56AD" w:rsidRDefault="004A56AD" w:rsidP="004A56AD">
            <w:pPr>
              <w:spacing w:before="100"/>
              <w:jc w:val="right"/>
              <w:rPr>
                <w:color w:val="000000"/>
                <w:sz w:val="12"/>
                <w:szCs w:val="12"/>
              </w:rPr>
            </w:pPr>
            <w:r w:rsidRPr="004A56AD">
              <w:rPr>
                <w:color w:val="000000"/>
                <w:sz w:val="12"/>
                <w:szCs w:val="12"/>
              </w:rPr>
              <w:t>48 615 828,00</w:t>
            </w:r>
          </w:p>
        </w:tc>
        <w:tc>
          <w:tcPr>
            <w:tcW w:w="165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7F8C4794" w14:textId="4660870D" w:rsidR="004A56AD" w:rsidRPr="004A56AD" w:rsidRDefault="004A56AD" w:rsidP="004A56AD">
            <w:pPr>
              <w:spacing w:before="100"/>
              <w:jc w:val="right"/>
              <w:rPr>
                <w:color w:val="000000"/>
                <w:sz w:val="12"/>
                <w:szCs w:val="12"/>
              </w:rPr>
            </w:pPr>
            <w:r w:rsidRPr="00B52711">
              <w:rPr>
                <w:color w:val="000000"/>
                <w:sz w:val="12"/>
                <w:szCs w:val="12"/>
              </w:rPr>
              <w:t>48 615 828,00</w:t>
            </w:r>
            <w:r w:rsidR="00CF2418">
              <w:rPr>
                <w:color w:val="000000"/>
                <w:sz w:val="12"/>
                <w:szCs w:val="12"/>
              </w:rPr>
              <w:t xml:space="preserve"> </w:t>
            </w:r>
          </w:p>
        </w:tc>
        <w:tc>
          <w:tcPr>
            <w:tcW w:w="108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A2E291" w14:textId="270185B7" w:rsidR="004A56AD" w:rsidRDefault="002765C7" w:rsidP="004A56AD">
            <w:pPr>
              <w:spacing w:before="100"/>
              <w:jc w:val="right"/>
              <w:rPr>
                <w:color w:val="000000"/>
                <w:sz w:val="12"/>
              </w:rPr>
            </w:pPr>
            <w:r>
              <w:rPr>
                <w:color w:val="000000"/>
                <w:sz w:val="12"/>
              </w:rPr>
              <w:t xml:space="preserve">  </w:t>
            </w:r>
            <w:r w:rsidR="004A56AD">
              <w:rPr>
                <w:color w:val="000000"/>
                <w:sz w:val="12"/>
              </w:rPr>
              <w:t>0,00</w:t>
            </w:r>
          </w:p>
        </w:tc>
        <w:tc>
          <w:tcPr>
            <w:tcW w:w="1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ADA9A6F" w14:textId="77777777" w:rsidR="004A56AD" w:rsidRDefault="004A56AD" w:rsidP="004A56AD">
            <w:pPr>
              <w:spacing w:before="100"/>
              <w:jc w:val="right"/>
              <w:rPr>
                <w:color w:val="000000"/>
                <w:sz w:val="12"/>
              </w:rPr>
            </w:pPr>
            <w:r>
              <w:rPr>
                <w:color w:val="000000"/>
                <w:sz w:val="12"/>
              </w:rPr>
              <w:t>8 579 264,00</w:t>
            </w:r>
          </w:p>
        </w:tc>
        <w:tc>
          <w:tcPr>
            <w:tcW w:w="1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F63724A" w14:textId="77777777" w:rsidR="004A56AD" w:rsidRDefault="004A56AD" w:rsidP="004A56AD">
            <w:pPr>
              <w:spacing w:before="100"/>
              <w:jc w:val="right"/>
              <w:rPr>
                <w:color w:val="000000"/>
                <w:sz w:val="12"/>
              </w:rPr>
            </w:pPr>
            <w:r>
              <w:rPr>
                <w:color w:val="000000"/>
                <w:sz w:val="12"/>
              </w:rPr>
              <w:t>8 150 301,00</w:t>
            </w:r>
          </w:p>
        </w:tc>
        <w:tc>
          <w:tcPr>
            <w:tcW w:w="1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5242BD0" w14:textId="77777777" w:rsidR="004A56AD" w:rsidRDefault="004A56AD" w:rsidP="004A56AD">
            <w:pPr>
              <w:spacing w:before="100"/>
              <w:jc w:val="right"/>
              <w:rPr>
                <w:color w:val="000000"/>
                <w:sz w:val="12"/>
              </w:rPr>
            </w:pPr>
            <w:r>
              <w:rPr>
                <w:color w:val="000000"/>
                <w:sz w:val="12"/>
              </w:rPr>
              <w:t>428 963,00</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B1CDD7" w14:textId="5B432705" w:rsidR="004A56AD" w:rsidRPr="004A56AD" w:rsidRDefault="004A56AD" w:rsidP="004A56AD">
            <w:pPr>
              <w:spacing w:before="100"/>
              <w:jc w:val="right"/>
              <w:rPr>
                <w:color w:val="000000"/>
                <w:sz w:val="12"/>
                <w:szCs w:val="12"/>
              </w:rPr>
            </w:pPr>
            <w:r w:rsidRPr="004A56AD">
              <w:rPr>
                <w:color w:val="000000"/>
                <w:sz w:val="12"/>
                <w:szCs w:val="12"/>
              </w:rPr>
              <w:t>57 195 092,00</w:t>
            </w:r>
          </w:p>
        </w:tc>
        <w:tc>
          <w:tcPr>
            <w:tcW w:w="17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4B326D92" w14:textId="00737947" w:rsidR="004A56AD" w:rsidRPr="004A56AD" w:rsidRDefault="004A56AD" w:rsidP="004A56AD">
            <w:pPr>
              <w:spacing w:before="100"/>
              <w:jc w:val="right"/>
              <w:rPr>
                <w:color w:val="000000"/>
                <w:sz w:val="12"/>
                <w:szCs w:val="12"/>
              </w:rPr>
            </w:pPr>
            <w:r w:rsidRPr="004A56AD">
              <w:rPr>
                <w:color w:val="000000"/>
                <w:sz w:val="12"/>
                <w:szCs w:val="12"/>
              </w:rPr>
              <w:t>84,99999995%</w:t>
            </w:r>
            <w:r w:rsidR="00EA4F06">
              <w:rPr>
                <w:color w:val="000000"/>
                <w:sz w:val="12"/>
                <w:szCs w:val="12"/>
              </w:rPr>
              <w:t xml:space="preserve"> </w:t>
            </w:r>
          </w:p>
        </w:tc>
      </w:tr>
      <w:tr w:rsidR="00FF49DA" w14:paraId="32E97354" w14:textId="77777777" w:rsidTr="004A56AD">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9D429BE" w14:textId="77777777" w:rsidR="004A56AD" w:rsidRDefault="004A56AD" w:rsidP="004A56AD">
            <w:pPr>
              <w:spacing w:before="100"/>
              <w:rPr>
                <w:color w:val="000000"/>
                <w:sz w:val="12"/>
              </w:rPr>
            </w:pPr>
            <w:r>
              <w:rPr>
                <w:color w:val="000000"/>
                <w:sz w:val="12"/>
              </w:rPr>
              <w:t>TA36(4)</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5232D8" w14:textId="77777777" w:rsidR="004A56AD" w:rsidRDefault="004A56AD" w:rsidP="004A56AD">
            <w:pPr>
              <w:spacing w:before="100"/>
              <w:rPr>
                <w:color w:val="000000"/>
                <w:sz w:val="12"/>
              </w:rPr>
            </w:pPr>
            <w:r>
              <w:rPr>
                <w:color w:val="000000"/>
                <w:sz w:val="12"/>
              </w:rPr>
              <w:t>9</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75539F" w14:textId="77777777" w:rsidR="004A56AD" w:rsidRDefault="004A56AD" w:rsidP="004A56AD">
            <w:pPr>
              <w:spacing w:before="100"/>
              <w:rPr>
                <w:color w:val="000000"/>
                <w:sz w:val="12"/>
              </w:rPr>
            </w:pPr>
            <w:r>
              <w:rPr>
                <w:color w:val="000000"/>
                <w:sz w:val="12"/>
              </w:rPr>
              <w:t>Ogółem</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F15DBB9" w14:textId="77777777" w:rsidR="004A56AD" w:rsidRDefault="004A56AD" w:rsidP="004A56AD">
            <w:pPr>
              <w:spacing w:before="100"/>
              <w:rPr>
                <w:color w:val="000000"/>
                <w:sz w:val="12"/>
              </w:rPr>
            </w:pPr>
            <w:r>
              <w:rPr>
                <w:color w:val="000000"/>
                <w:sz w:val="12"/>
              </w:rPr>
              <w:t>EFS+</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9AFD55" w14:textId="77777777" w:rsidR="004A56AD" w:rsidRDefault="004A56AD" w:rsidP="004A56AD">
            <w:pPr>
              <w:spacing w:before="100"/>
              <w:rPr>
                <w:color w:val="000000"/>
                <w:sz w:val="12"/>
              </w:rPr>
            </w:pPr>
            <w:r>
              <w:rPr>
                <w:color w:val="000000"/>
                <w:sz w:val="12"/>
              </w:rPr>
              <w:t>Regiony słabiej rozwinięte</w:t>
            </w:r>
          </w:p>
        </w:tc>
        <w:tc>
          <w:tcPr>
            <w:tcW w:w="12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68F57766" w14:textId="08B9CEE7" w:rsidR="004A56AD" w:rsidRPr="004A56AD" w:rsidRDefault="004A56AD" w:rsidP="004A56AD">
            <w:pPr>
              <w:spacing w:before="100"/>
              <w:jc w:val="right"/>
              <w:rPr>
                <w:color w:val="000000"/>
                <w:sz w:val="12"/>
                <w:szCs w:val="12"/>
              </w:rPr>
            </w:pPr>
            <w:r w:rsidRPr="004A56AD">
              <w:rPr>
                <w:color w:val="000000"/>
                <w:sz w:val="12"/>
                <w:szCs w:val="12"/>
              </w:rPr>
              <w:t>18 973 116,00</w:t>
            </w:r>
          </w:p>
        </w:tc>
        <w:tc>
          <w:tcPr>
            <w:tcW w:w="165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2BF275DF" w14:textId="69004A52" w:rsidR="004A56AD" w:rsidRPr="004A56AD" w:rsidRDefault="004A56AD" w:rsidP="004A56AD">
            <w:pPr>
              <w:spacing w:before="100"/>
              <w:jc w:val="right"/>
              <w:rPr>
                <w:color w:val="000000"/>
                <w:sz w:val="12"/>
                <w:szCs w:val="12"/>
              </w:rPr>
            </w:pPr>
            <w:r w:rsidRPr="00B52711">
              <w:rPr>
                <w:color w:val="000000"/>
                <w:sz w:val="12"/>
                <w:szCs w:val="12"/>
              </w:rPr>
              <w:t>18 973 116,00</w:t>
            </w:r>
            <w:r w:rsidR="00CF2418">
              <w:rPr>
                <w:color w:val="000000"/>
                <w:sz w:val="12"/>
                <w:szCs w:val="12"/>
              </w:rPr>
              <w:t xml:space="preserve"> </w:t>
            </w:r>
          </w:p>
        </w:tc>
        <w:tc>
          <w:tcPr>
            <w:tcW w:w="108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FA0C27B" w14:textId="639B47E3" w:rsidR="004A56AD" w:rsidRDefault="002765C7" w:rsidP="004A56AD">
            <w:pPr>
              <w:spacing w:before="100"/>
              <w:jc w:val="right"/>
              <w:rPr>
                <w:color w:val="000000"/>
                <w:sz w:val="12"/>
              </w:rPr>
            </w:pPr>
            <w:r>
              <w:rPr>
                <w:color w:val="000000"/>
                <w:sz w:val="12"/>
              </w:rPr>
              <w:t xml:space="preserve">  </w:t>
            </w:r>
            <w:r w:rsidR="004A56AD">
              <w:rPr>
                <w:color w:val="000000"/>
                <w:sz w:val="12"/>
              </w:rPr>
              <w:t>0,00</w:t>
            </w:r>
          </w:p>
        </w:tc>
        <w:tc>
          <w:tcPr>
            <w:tcW w:w="1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551B3B0" w14:textId="77777777" w:rsidR="004A56AD" w:rsidRDefault="004A56AD" w:rsidP="004A56AD">
            <w:pPr>
              <w:spacing w:before="100"/>
              <w:jc w:val="right"/>
              <w:rPr>
                <w:color w:val="000000"/>
                <w:sz w:val="12"/>
              </w:rPr>
            </w:pPr>
            <w:r>
              <w:rPr>
                <w:color w:val="000000"/>
                <w:sz w:val="12"/>
              </w:rPr>
              <w:t>3 348 197,00</w:t>
            </w:r>
          </w:p>
        </w:tc>
        <w:tc>
          <w:tcPr>
            <w:tcW w:w="1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A6739F5" w14:textId="77777777" w:rsidR="004A56AD" w:rsidRDefault="004A56AD" w:rsidP="004A56AD">
            <w:pPr>
              <w:spacing w:before="100"/>
              <w:jc w:val="right"/>
              <w:rPr>
                <w:color w:val="000000"/>
                <w:sz w:val="12"/>
              </w:rPr>
            </w:pPr>
            <w:r>
              <w:rPr>
                <w:color w:val="000000"/>
                <w:sz w:val="12"/>
              </w:rPr>
              <w:t>3 180 787,00</w:t>
            </w:r>
          </w:p>
        </w:tc>
        <w:tc>
          <w:tcPr>
            <w:tcW w:w="1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5274FBB" w14:textId="77777777" w:rsidR="004A56AD" w:rsidRDefault="004A56AD" w:rsidP="004A56AD">
            <w:pPr>
              <w:spacing w:before="100"/>
              <w:jc w:val="right"/>
              <w:rPr>
                <w:color w:val="000000"/>
                <w:sz w:val="12"/>
              </w:rPr>
            </w:pPr>
            <w:r>
              <w:rPr>
                <w:color w:val="000000"/>
                <w:sz w:val="12"/>
              </w:rPr>
              <w:t>167 410,00</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2AB013" w14:textId="3A3CC003" w:rsidR="004A56AD" w:rsidRPr="004A56AD" w:rsidRDefault="004A56AD" w:rsidP="004A56AD">
            <w:pPr>
              <w:spacing w:before="100"/>
              <w:jc w:val="right"/>
              <w:rPr>
                <w:color w:val="000000"/>
                <w:sz w:val="12"/>
                <w:szCs w:val="12"/>
              </w:rPr>
            </w:pPr>
            <w:r w:rsidRPr="004A56AD">
              <w:rPr>
                <w:color w:val="000000"/>
                <w:sz w:val="12"/>
                <w:szCs w:val="12"/>
              </w:rPr>
              <w:t>22 321 313,00</w:t>
            </w:r>
          </w:p>
        </w:tc>
        <w:tc>
          <w:tcPr>
            <w:tcW w:w="17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00B17530" w14:textId="5721BFB5" w:rsidR="004A56AD" w:rsidRPr="004A56AD" w:rsidRDefault="004A56AD" w:rsidP="004A56AD">
            <w:pPr>
              <w:spacing w:before="100"/>
              <w:jc w:val="right"/>
              <w:rPr>
                <w:color w:val="000000"/>
                <w:sz w:val="12"/>
                <w:szCs w:val="12"/>
              </w:rPr>
            </w:pPr>
            <w:r w:rsidRPr="004A56AD">
              <w:rPr>
                <w:color w:val="000000"/>
                <w:sz w:val="12"/>
                <w:szCs w:val="12"/>
              </w:rPr>
              <w:t>84,99999995%</w:t>
            </w:r>
            <w:r w:rsidR="00EA4F06">
              <w:rPr>
                <w:color w:val="000000"/>
                <w:sz w:val="12"/>
                <w:szCs w:val="12"/>
              </w:rPr>
              <w:t xml:space="preserve"> </w:t>
            </w:r>
          </w:p>
        </w:tc>
      </w:tr>
      <w:tr w:rsidR="00FF49DA" w14:paraId="71F36B87" w14:textId="77777777" w:rsidTr="004A56AD">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9ECC266" w14:textId="4043B184" w:rsidR="004A56AD" w:rsidRDefault="004A56AD" w:rsidP="004A56AD">
            <w:pPr>
              <w:spacing w:before="100"/>
              <w:rPr>
                <w:color w:val="000000"/>
                <w:sz w:val="12"/>
              </w:rPr>
            </w:pPr>
            <w:r>
              <w:rPr>
                <w:color w:val="000000"/>
                <w:sz w:val="12"/>
              </w:rPr>
              <w:t>1</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AEA8764" w14:textId="4B0A9ACC" w:rsidR="004A56AD" w:rsidRDefault="004A56AD" w:rsidP="004A56AD">
            <w:pPr>
              <w:spacing w:before="100"/>
              <w:rPr>
                <w:color w:val="000000"/>
                <w:sz w:val="12"/>
              </w:rPr>
            </w:pPr>
            <w:r>
              <w:rPr>
                <w:color w:val="000000"/>
                <w:sz w:val="12"/>
              </w:rPr>
              <w:t>10</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258D3FC" w14:textId="0B9650A6" w:rsidR="004A56AD" w:rsidRDefault="004A56AD" w:rsidP="004A56AD">
            <w:pPr>
              <w:spacing w:before="100"/>
              <w:rPr>
                <w:color w:val="000000"/>
                <w:sz w:val="12"/>
              </w:rPr>
            </w:pPr>
            <w:r w:rsidRPr="000252E7">
              <w:rPr>
                <w:color w:val="000000"/>
                <w:sz w:val="12"/>
              </w:rPr>
              <w:t>Ogółem</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C9170E" w14:textId="74B0E2D1" w:rsidR="004A56AD" w:rsidRDefault="004A56AD" w:rsidP="004A56AD">
            <w:pPr>
              <w:spacing w:before="100"/>
              <w:rPr>
                <w:color w:val="000000"/>
                <w:sz w:val="12"/>
              </w:rPr>
            </w:pPr>
            <w:r>
              <w:rPr>
                <w:color w:val="000000"/>
                <w:sz w:val="12"/>
              </w:rPr>
              <w:t>EFRR</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18649E1" w14:textId="2AD9778A" w:rsidR="004A56AD" w:rsidRDefault="004A56AD" w:rsidP="004A56AD">
            <w:pPr>
              <w:spacing w:before="100"/>
              <w:rPr>
                <w:color w:val="000000"/>
                <w:sz w:val="12"/>
              </w:rPr>
            </w:pPr>
            <w:r w:rsidRPr="006A2EFB">
              <w:rPr>
                <w:color w:val="000000"/>
                <w:sz w:val="12"/>
              </w:rPr>
              <w:t>Regiony słabiej rozwinięte</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27CD2CC2" w14:textId="7653C785" w:rsidR="004A56AD" w:rsidRPr="004A56AD" w:rsidRDefault="004A56AD" w:rsidP="004A56AD">
            <w:pPr>
              <w:spacing w:before="100"/>
              <w:jc w:val="right"/>
              <w:rPr>
                <w:color w:val="000000"/>
                <w:sz w:val="12"/>
                <w:szCs w:val="12"/>
              </w:rPr>
            </w:pPr>
            <w:r w:rsidRPr="00B52711">
              <w:rPr>
                <w:color w:val="000000"/>
                <w:sz w:val="12"/>
                <w:szCs w:val="12"/>
              </w:rPr>
              <w:t>20 000 000,00</w:t>
            </w:r>
          </w:p>
        </w:tc>
        <w:tc>
          <w:tcPr>
            <w:tcW w:w="165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053AD729" w14:textId="0C03B357" w:rsidR="004A56AD" w:rsidRPr="004A56AD" w:rsidRDefault="004A56AD" w:rsidP="004A56AD">
            <w:pPr>
              <w:spacing w:before="100"/>
              <w:jc w:val="right"/>
              <w:rPr>
                <w:color w:val="000000"/>
                <w:sz w:val="12"/>
                <w:szCs w:val="12"/>
              </w:rPr>
            </w:pPr>
            <w:r w:rsidRPr="00B52711">
              <w:rPr>
                <w:color w:val="000000"/>
                <w:sz w:val="12"/>
                <w:szCs w:val="12"/>
              </w:rPr>
              <w:t>20 000 000,00</w:t>
            </w:r>
          </w:p>
        </w:tc>
        <w:tc>
          <w:tcPr>
            <w:tcW w:w="108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D5CFAB7" w14:textId="5E00281D" w:rsidR="004A56AD" w:rsidRDefault="004A56AD" w:rsidP="004A56AD">
            <w:pPr>
              <w:spacing w:before="100"/>
              <w:jc w:val="right"/>
              <w:rPr>
                <w:color w:val="000000"/>
                <w:sz w:val="12"/>
              </w:rPr>
            </w:pPr>
            <w:r>
              <w:rPr>
                <w:color w:val="000000"/>
                <w:sz w:val="12"/>
              </w:rPr>
              <w:t>0</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330B0883" w14:textId="6B6DA948" w:rsidR="004A56AD" w:rsidRPr="004A56AD" w:rsidRDefault="004A56AD" w:rsidP="004A56AD">
            <w:pPr>
              <w:spacing w:before="100"/>
              <w:jc w:val="right"/>
              <w:rPr>
                <w:color w:val="000000"/>
                <w:sz w:val="12"/>
                <w:szCs w:val="12"/>
              </w:rPr>
            </w:pPr>
            <w:r w:rsidRPr="00B52711">
              <w:rPr>
                <w:color w:val="000000"/>
                <w:sz w:val="12"/>
                <w:szCs w:val="12"/>
              </w:rPr>
              <w:t>1 052 632</w:t>
            </w:r>
          </w:p>
        </w:tc>
        <w:tc>
          <w:tcPr>
            <w:tcW w:w="1119" w:type="dxa"/>
            <w:tcBorders>
              <w:top w:val="single" w:sz="4" w:space="0" w:color="000000"/>
              <w:left w:val="nil"/>
              <w:bottom w:val="single" w:sz="4" w:space="0" w:color="000000"/>
              <w:right w:val="single" w:sz="4" w:space="0" w:color="000000"/>
            </w:tcBorders>
            <w:shd w:val="clear" w:color="auto" w:fill="auto"/>
            <w:tcMar>
              <w:top w:w="0" w:type="dxa"/>
              <w:left w:w="60" w:type="dxa"/>
              <w:bottom w:w="80" w:type="dxa"/>
              <w:right w:w="60" w:type="dxa"/>
            </w:tcMar>
            <w:vAlign w:val="center"/>
          </w:tcPr>
          <w:p w14:paraId="49524EC0" w14:textId="69040CE4" w:rsidR="004A56AD" w:rsidRPr="004A56AD" w:rsidRDefault="004A56AD" w:rsidP="004A56AD">
            <w:pPr>
              <w:spacing w:before="100"/>
              <w:jc w:val="right"/>
              <w:rPr>
                <w:color w:val="000000"/>
                <w:sz w:val="12"/>
                <w:szCs w:val="12"/>
              </w:rPr>
            </w:pPr>
            <w:r w:rsidRPr="00B52711">
              <w:rPr>
                <w:color w:val="000000"/>
                <w:sz w:val="12"/>
                <w:szCs w:val="12"/>
              </w:rPr>
              <w:t>210 526</w:t>
            </w:r>
          </w:p>
        </w:tc>
        <w:tc>
          <w:tcPr>
            <w:tcW w:w="1111" w:type="dxa"/>
            <w:tcBorders>
              <w:top w:val="single" w:sz="4" w:space="0" w:color="000000"/>
              <w:left w:val="nil"/>
              <w:bottom w:val="single" w:sz="4" w:space="0" w:color="000000"/>
              <w:right w:val="single" w:sz="4" w:space="0" w:color="000000"/>
            </w:tcBorders>
            <w:shd w:val="clear" w:color="auto" w:fill="auto"/>
            <w:tcMar>
              <w:top w:w="0" w:type="dxa"/>
              <w:left w:w="60" w:type="dxa"/>
              <w:bottom w:w="80" w:type="dxa"/>
              <w:right w:w="60" w:type="dxa"/>
            </w:tcMar>
            <w:vAlign w:val="center"/>
          </w:tcPr>
          <w:p w14:paraId="75A3E853" w14:textId="5B6F69A8" w:rsidR="004A56AD" w:rsidRPr="004A56AD" w:rsidRDefault="004A56AD" w:rsidP="004A56AD">
            <w:pPr>
              <w:spacing w:before="100"/>
              <w:jc w:val="right"/>
              <w:rPr>
                <w:color w:val="000000"/>
                <w:sz w:val="12"/>
                <w:szCs w:val="12"/>
              </w:rPr>
            </w:pPr>
            <w:r w:rsidRPr="00B52711">
              <w:rPr>
                <w:color w:val="000000"/>
                <w:sz w:val="12"/>
                <w:szCs w:val="12"/>
              </w:rPr>
              <w:t>842 106</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2C14AA6B" w14:textId="5121BB85" w:rsidR="004A56AD" w:rsidRPr="004A56AD" w:rsidRDefault="004A56AD" w:rsidP="00B52711">
            <w:pPr>
              <w:spacing w:before="100"/>
              <w:jc w:val="right"/>
              <w:rPr>
                <w:color w:val="000000"/>
                <w:sz w:val="12"/>
                <w:szCs w:val="12"/>
              </w:rPr>
            </w:pPr>
            <w:r w:rsidRPr="004A56AD">
              <w:rPr>
                <w:color w:val="000000"/>
                <w:sz w:val="12"/>
                <w:szCs w:val="12"/>
              </w:rPr>
              <w:t>21 052 632</w:t>
            </w:r>
          </w:p>
        </w:tc>
        <w:tc>
          <w:tcPr>
            <w:tcW w:w="17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2FDAA4DC" w14:textId="5D9967C9" w:rsidR="004A56AD" w:rsidRPr="004A56AD" w:rsidRDefault="004A56AD" w:rsidP="004A56AD">
            <w:pPr>
              <w:spacing w:before="100"/>
              <w:jc w:val="right"/>
              <w:rPr>
                <w:color w:val="000000"/>
                <w:sz w:val="12"/>
                <w:szCs w:val="12"/>
              </w:rPr>
            </w:pPr>
            <w:r w:rsidRPr="004A56AD">
              <w:rPr>
                <w:color w:val="000000"/>
                <w:sz w:val="12"/>
                <w:szCs w:val="12"/>
              </w:rPr>
              <w:t>94,99999810%</w:t>
            </w:r>
          </w:p>
        </w:tc>
      </w:tr>
      <w:tr w:rsidR="00FF49DA" w14:paraId="1AAEFA24" w14:textId="77777777" w:rsidTr="004A56AD">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EA27BB1" w14:textId="7FFDE8F2" w:rsidR="004A56AD" w:rsidRDefault="004A56AD" w:rsidP="004A56AD">
            <w:pPr>
              <w:spacing w:before="100"/>
              <w:rPr>
                <w:color w:val="000000"/>
                <w:sz w:val="12"/>
              </w:rPr>
            </w:pPr>
            <w:r>
              <w:rPr>
                <w:color w:val="000000"/>
                <w:sz w:val="12"/>
              </w:rPr>
              <w:t>2</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702CBD" w14:textId="6D3AE349" w:rsidR="004A56AD" w:rsidRDefault="004A56AD" w:rsidP="004A56AD">
            <w:pPr>
              <w:spacing w:before="100"/>
              <w:rPr>
                <w:color w:val="000000"/>
                <w:sz w:val="12"/>
                <w:szCs w:val="12"/>
              </w:rPr>
            </w:pPr>
            <w:r w:rsidRPr="1ADDAEA5">
              <w:rPr>
                <w:color w:val="000000" w:themeColor="text1"/>
                <w:sz w:val="12"/>
                <w:szCs w:val="12"/>
              </w:rPr>
              <w:t>11</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C7116AA" w14:textId="408A292B" w:rsidR="004A56AD" w:rsidRDefault="004A56AD" w:rsidP="004A56AD">
            <w:pPr>
              <w:spacing w:before="100"/>
              <w:rPr>
                <w:color w:val="000000"/>
                <w:sz w:val="12"/>
              </w:rPr>
            </w:pPr>
            <w:r w:rsidRPr="005F20DB">
              <w:rPr>
                <w:color w:val="000000"/>
                <w:sz w:val="12"/>
              </w:rPr>
              <w:t>Ogółem</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7F66F3" w14:textId="4BD34953" w:rsidR="004A56AD" w:rsidRDefault="004A56AD" w:rsidP="004A56AD">
            <w:pPr>
              <w:spacing w:before="100"/>
              <w:rPr>
                <w:color w:val="000000"/>
                <w:sz w:val="12"/>
              </w:rPr>
            </w:pPr>
            <w:r>
              <w:rPr>
                <w:color w:val="000000"/>
                <w:sz w:val="12"/>
              </w:rPr>
              <w:t>EFRR</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79D6766" w14:textId="73CBC60B" w:rsidR="004A56AD" w:rsidRDefault="004A56AD" w:rsidP="004A56AD">
            <w:pPr>
              <w:spacing w:before="100"/>
              <w:rPr>
                <w:color w:val="000000"/>
                <w:sz w:val="12"/>
              </w:rPr>
            </w:pPr>
            <w:r w:rsidRPr="006A2EFB">
              <w:rPr>
                <w:color w:val="000000"/>
                <w:sz w:val="12"/>
              </w:rPr>
              <w:t>Regiony słabiej rozwinięte</w:t>
            </w:r>
          </w:p>
        </w:tc>
        <w:tc>
          <w:tcPr>
            <w:tcW w:w="12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5C9475EA" w14:textId="0A7F52E2" w:rsidR="004A56AD" w:rsidRPr="004A56AD" w:rsidRDefault="00A77A6B" w:rsidP="004A56AD">
            <w:pPr>
              <w:spacing w:before="100"/>
              <w:jc w:val="right"/>
              <w:rPr>
                <w:color w:val="000000"/>
                <w:sz w:val="12"/>
                <w:szCs w:val="12"/>
              </w:rPr>
            </w:pPr>
            <w:r>
              <w:rPr>
                <w:color w:val="000000"/>
                <w:sz w:val="12"/>
                <w:szCs w:val="12"/>
              </w:rPr>
              <w:t>5</w:t>
            </w:r>
            <w:r w:rsidR="004A56AD" w:rsidRPr="00B52711">
              <w:rPr>
                <w:color w:val="000000"/>
                <w:sz w:val="12"/>
                <w:szCs w:val="12"/>
              </w:rPr>
              <w:t xml:space="preserve"> 000 000,00</w:t>
            </w:r>
          </w:p>
        </w:tc>
        <w:tc>
          <w:tcPr>
            <w:tcW w:w="165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467C853F" w14:textId="4DFE667E" w:rsidR="004A56AD" w:rsidRPr="004A56AD" w:rsidRDefault="00A77A6B" w:rsidP="004A56AD">
            <w:pPr>
              <w:spacing w:before="100"/>
              <w:jc w:val="right"/>
              <w:rPr>
                <w:color w:val="000000"/>
                <w:sz w:val="12"/>
                <w:szCs w:val="12"/>
              </w:rPr>
            </w:pPr>
            <w:r>
              <w:rPr>
                <w:color w:val="000000"/>
                <w:sz w:val="12"/>
                <w:szCs w:val="12"/>
              </w:rPr>
              <w:t>5</w:t>
            </w:r>
            <w:r w:rsidR="004A56AD" w:rsidRPr="00B52711">
              <w:rPr>
                <w:color w:val="000000"/>
                <w:sz w:val="12"/>
                <w:szCs w:val="12"/>
              </w:rPr>
              <w:t xml:space="preserve"> 000 000,00</w:t>
            </w:r>
          </w:p>
        </w:tc>
        <w:tc>
          <w:tcPr>
            <w:tcW w:w="108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210A9AA" w14:textId="6D3B5CD0" w:rsidR="004A56AD" w:rsidRPr="004A56AD" w:rsidRDefault="004A56AD" w:rsidP="004A56AD">
            <w:pPr>
              <w:spacing w:before="100"/>
              <w:jc w:val="right"/>
              <w:rPr>
                <w:color w:val="000000"/>
                <w:sz w:val="12"/>
                <w:szCs w:val="12"/>
              </w:rPr>
            </w:pPr>
            <w:r w:rsidRPr="004A56AD">
              <w:rPr>
                <w:color w:val="000000"/>
                <w:sz w:val="12"/>
                <w:szCs w:val="12"/>
              </w:rPr>
              <w:t>0</w:t>
            </w:r>
          </w:p>
        </w:tc>
        <w:tc>
          <w:tcPr>
            <w:tcW w:w="12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4449A830" w14:textId="33AEC86A" w:rsidR="004A56AD" w:rsidRPr="004A56AD" w:rsidRDefault="00E7530B" w:rsidP="004A56AD">
            <w:pPr>
              <w:spacing w:before="100"/>
              <w:jc w:val="right"/>
              <w:rPr>
                <w:color w:val="000000"/>
                <w:sz w:val="12"/>
                <w:szCs w:val="12"/>
              </w:rPr>
            </w:pPr>
            <w:r w:rsidRPr="004B75EC">
              <w:rPr>
                <w:color w:val="000000"/>
                <w:sz w:val="12"/>
                <w:szCs w:val="12"/>
              </w:rPr>
              <w:t>263</w:t>
            </w:r>
            <w:r>
              <w:rPr>
                <w:color w:val="000000"/>
                <w:sz w:val="12"/>
                <w:szCs w:val="12"/>
              </w:rPr>
              <w:t> </w:t>
            </w:r>
            <w:r w:rsidRPr="004B75EC">
              <w:rPr>
                <w:color w:val="000000"/>
                <w:sz w:val="12"/>
                <w:szCs w:val="12"/>
              </w:rPr>
              <w:t>158</w:t>
            </w:r>
            <w:r>
              <w:rPr>
                <w:color w:val="000000"/>
                <w:sz w:val="12"/>
                <w:szCs w:val="12"/>
              </w:rPr>
              <w:t xml:space="preserve"> </w:t>
            </w:r>
          </w:p>
        </w:tc>
        <w:tc>
          <w:tcPr>
            <w:tcW w:w="1119" w:type="dxa"/>
            <w:tcBorders>
              <w:top w:val="nil"/>
              <w:left w:val="nil"/>
              <w:bottom w:val="single" w:sz="4" w:space="0" w:color="000000"/>
              <w:right w:val="single" w:sz="4" w:space="0" w:color="000000"/>
            </w:tcBorders>
            <w:shd w:val="clear" w:color="auto" w:fill="auto"/>
            <w:tcMar>
              <w:top w:w="0" w:type="dxa"/>
              <w:left w:w="60" w:type="dxa"/>
              <w:bottom w:w="80" w:type="dxa"/>
              <w:right w:w="60" w:type="dxa"/>
            </w:tcMar>
            <w:vAlign w:val="center"/>
          </w:tcPr>
          <w:p w14:paraId="58C61393" w14:textId="534B5FC6" w:rsidR="004A56AD" w:rsidRPr="004A56AD" w:rsidRDefault="00E7530B" w:rsidP="004A56AD">
            <w:pPr>
              <w:spacing w:before="100"/>
              <w:jc w:val="right"/>
              <w:rPr>
                <w:color w:val="000000"/>
                <w:sz w:val="12"/>
                <w:szCs w:val="12"/>
              </w:rPr>
            </w:pPr>
            <w:r w:rsidRPr="004B75EC">
              <w:rPr>
                <w:color w:val="000000"/>
                <w:sz w:val="12"/>
                <w:szCs w:val="12"/>
              </w:rPr>
              <w:t>236</w:t>
            </w:r>
            <w:r>
              <w:rPr>
                <w:color w:val="000000"/>
                <w:sz w:val="12"/>
                <w:szCs w:val="12"/>
              </w:rPr>
              <w:t> </w:t>
            </w:r>
            <w:r w:rsidRPr="004B75EC">
              <w:rPr>
                <w:color w:val="000000"/>
                <w:sz w:val="12"/>
                <w:szCs w:val="12"/>
              </w:rPr>
              <w:t>842</w:t>
            </w:r>
            <w:r>
              <w:rPr>
                <w:color w:val="000000"/>
                <w:sz w:val="12"/>
                <w:szCs w:val="12"/>
              </w:rPr>
              <w:t xml:space="preserve"> </w:t>
            </w:r>
          </w:p>
        </w:tc>
        <w:tc>
          <w:tcPr>
            <w:tcW w:w="1111" w:type="dxa"/>
            <w:tcBorders>
              <w:top w:val="nil"/>
              <w:left w:val="nil"/>
              <w:bottom w:val="single" w:sz="4" w:space="0" w:color="000000"/>
              <w:right w:val="single" w:sz="4" w:space="0" w:color="000000"/>
            </w:tcBorders>
            <w:shd w:val="clear" w:color="auto" w:fill="auto"/>
            <w:tcMar>
              <w:top w:w="0" w:type="dxa"/>
              <w:left w:w="60" w:type="dxa"/>
              <w:bottom w:w="80" w:type="dxa"/>
              <w:right w:w="60" w:type="dxa"/>
            </w:tcMar>
            <w:vAlign w:val="center"/>
          </w:tcPr>
          <w:p w14:paraId="41E9DBF3" w14:textId="0DA623E5" w:rsidR="004A56AD" w:rsidRPr="004A56AD" w:rsidRDefault="00E7530B" w:rsidP="004A56AD">
            <w:pPr>
              <w:spacing w:before="100"/>
              <w:jc w:val="right"/>
              <w:rPr>
                <w:color w:val="000000"/>
                <w:sz w:val="12"/>
                <w:szCs w:val="12"/>
              </w:rPr>
            </w:pPr>
            <w:r w:rsidRPr="004B75EC">
              <w:rPr>
                <w:color w:val="000000"/>
                <w:sz w:val="12"/>
                <w:szCs w:val="12"/>
              </w:rPr>
              <w:t>26</w:t>
            </w:r>
            <w:r>
              <w:rPr>
                <w:color w:val="000000"/>
                <w:sz w:val="12"/>
                <w:szCs w:val="12"/>
              </w:rPr>
              <w:t> </w:t>
            </w:r>
            <w:r w:rsidRPr="004B75EC">
              <w:rPr>
                <w:color w:val="000000"/>
                <w:sz w:val="12"/>
                <w:szCs w:val="12"/>
              </w:rPr>
              <w:t>316</w:t>
            </w:r>
            <w:r>
              <w:rPr>
                <w:color w:val="000000"/>
                <w:sz w:val="12"/>
                <w:szCs w:val="12"/>
              </w:rPr>
              <w:t xml:space="preserve"> </w:t>
            </w:r>
          </w:p>
        </w:tc>
        <w:tc>
          <w:tcPr>
            <w:tcW w:w="1155"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43A7C22F" w14:textId="39BBD06C" w:rsidR="004A56AD" w:rsidRPr="004A56AD" w:rsidRDefault="00E7530B" w:rsidP="004A56AD">
            <w:pPr>
              <w:spacing w:before="100"/>
              <w:jc w:val="right"/>
              <w:rPr>
                <w:color w:val="000000"/>
                <w:sz w:val="12"/>
                <w:szCs w:val="12"/>
              </w:rPr>
            </w:pPr>
            <w:r w:rsidRPr="004B75EC">
              <w:rPr>
                <w:color w:val="000000"/>
                <w:sz w:val="12"/>
                <w:szCs w:val="12"/>
              </w:rPr>
              <w:t>5 263</w:t>
            </w:r>
            <w:r>
              <w:rPr>
                <w:color w:val="000000"/>
                <w:sz w:val="12"/>
                <w:szCs w:val="12"/>
              </w:rPr>
              <w:t> </w:t>
            </w:r>
            <w:r w:rsidRPr="004B75EC">
              <w:rPr>
                <w:color w:val="000000"/>
                <w:sz w:val="12"/>
                <w:szCs w:val="12"/>
              </w:rPr>
              <w:t>158</w:t>
            </w:r>
            <w:r>
              <w:rPr>
                <w:color w:val="000000"/>
                <w:sz w:val="12"/>
                <w:szCs w:val="12"/>
              </w:rPr>
              <w:t xml:space="preserve"> </w:t>
            </w:r>
          </w:p>
        </w:tc>
        <w:tc>
          <w:tcPr>
            <w:tcW w:w="17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15D154CD" w14:textId="75379CF7" w:rsidR="004A56AD" w:rsidRPr="004A56AD" w:rsidRDefault="00E7530B" w:rsidP="004A56AD">
            <w:pPr>
              <w:spacing w:before="100"/>
              <w:jc w:val="right"/>
              <w:rPr>
                <w:color w:val="000000"/>
                <w:sz w:val="12"/>
                <w:szCs w:val="12"/>
              </w:rPr>
            </w:pPr>
            <w:r w:rsidRPr="004B75EC">
              <w:rPr>
                <w:color w:val="000000"/>
                <w:sz w:val="12"/>
                <w:szCs w:val="12"/>
              </w:rPr>
              <w:t>94,99999810%</w:t>
            </w:r>
            <w:r>
              <w:rPr>
                <w:color w:val="000000"/>
                <w:sz w:val="12"/>
                <w:szCs w:val="12"/>
              </w:rPr>
              <w:t xml:space="preserve"> </w:t>
            </w:r>
          </w:p>
        </w:tc>
      </w:tr>
      <w:tr w:rsidR="00A77A6B" w14:paraId="4E029DE6" w14:textId="77777777" w:rsidTr="004A56AD">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0A0EC65" w14:textId="55706FBF" w:rsidR="00A77A6B" w:rsidRDefault="00A77A6B" w:rsidP="004A56AD">
            <w:pPr>
              <w:spacing w:before="100"/>
              <w:rPr>
                <w:color w:val="000000"/>
                <w:sz w:val="12"/>
              </w:rPr>
            </w:pPr>
            <w:r>
              <w:rPr>
                <w:color w:val="000000"/>
                <w:sz w:val="12"/>
              </w:rPr>
              <w:t>2</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89990F8" w14:textId="0C86FA04" w:rsidR="00A77A6B" w:rsidRPr="1ADDAEA5" w:rsidRDefault="00A77A6B" w:rsidP="004A56AD">
            <w:pPr>
              <w:spacing w:before="100"/>
              <w:rPr>
                <w:color w:val="000000" w:themeColor="text1"/>
                <w:sz w:val="12"/>
                <w:szCs w:val="12"/>
              </w:rPr>
            </w:pPr>
            <w:r>
              <w:rPr>
                <w:color w:val="000000" w:themeColor="text1"/>
                <w:sz w:val="12"/>
                <w:szCs w:val="12"/>
              </w:rPr>
              <w:t>12</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65B4F5C" w14:textId="28404CD9" w:rsidR="00A77A6B" w:rsidRPr="005F20DB" w:rsidRDefault="00A77A6B" w:rsidP="004A56AD">
            <w:pPr>
              <w:spacing w:before="100"/>
              <w:rPr>
                <w:color w:val="000000"/>
                <w:sz w:val="12"/>
              </w:rPr>
            </w:pPr>
            <w:r w:rsidRPr="005F20DB">
              <w:rPr>
                <w:color w:val="000000"/>
                <w:sz w:val="12"/>
              </w:rPr>
              <w:t>Ogółem</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007CDA" w14:textId="2BC81438" w:rsidR="00A77A6B" w:rsidRDefault="00A77A6B" w:rsidP="004A56AD">
            <w:pPr>
              <w:spacing w:before="100"/>
              <w:rPr>
                <w:color w:val="000000"/>
                <w:sz w:val="12"/>
              </w:rPr>
            </w:pPr>
            <w:r>
              <w:rPr>
                <w:color w:val="000000"/>
                <w:sz w:val="12"/>
              </w:rPr>
              <w:t>EFRR</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C2778F" w14:textId="5B58872A" w:rsidR="00A77A6B" w:rsidRPr="006A2EFB" w:rsidRDefault="00A77A6B" w:rsidP="004A56AD">
            <w:pPr>
              <w:spacing w:before="100"/>
              <w:rPr>
                <w:color w:val="000000"/>
                <w:sz w:val="12"/>
              </w:rPr>
            </w:pPr>
            <w:r w:rsidRPr="006A2EFB">
              <w:rPr>
                <w:color w:val="000000"/>
                <w:sz w:val="12"/>
              </w:rPr>
              <w:t>Regiony słabiej rozwinięte</w:t>
            </w:r>
          </w:p>
        </w:tc>
        <w:tc>
          <w:tcPr>
            <w:tcW w:w="12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007183EB" w14:textId="7FF82C24" w:rsidR="00A77A6B" w:rsidRPr="00B52711" w:rsidRDefault="00A77A6B" w:rsidP="004A56AD">
            <w:pPr>
              <w:spacing w:before="100"/>
              <w:jc w:val="right"/>
              <w:rPr>
                <w:color w:val="000000"/>
                <w:sz w:val="12"/>
                <w:szCs w:val="12"/>
              </w:rPr>
            </w:pPr>
            <w:r>
              <w:rPr>
                <w:color w:val="000000"/>
                <w:sz w:val="12"/>
                <w:szCs w:val="12"/>
              </w:rPr>
              <w:t>13 000 000,00</w:t>
            </w:r>
          </w:p>
        </w:tc>
        <w:tc>
          <w:tcPr>
            <w:tcW w:w="165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1DDE6F1E" w14:textId="363D1DAE" w:rsidR="00A77A6B" w:rsidRPr="00B52711" w:rsidRDefault="00A77A6B" w:rsidP="004A56AD">
            <w:pPr>
              <w:spacing w:before="100"/>
              <w:jc w:val="right"/>
              <w:rPr>
                <w:color w:val="000000"/>
                <w:sz w:val="12"/>
                <w:szCs w:val="12"/>
              </w:rPr>
            </w:pPr>
            <w:r>
              <w:rPr>
                <w:color w:val="000000"/>
                <w:sz w:val="12"/>
                <w:szCs w:val="12"/>
              </w:rPr>
              <w:t>13 000 000,00</w:t>
            </w:r>
          </w:p>
        </w:tc>
        <w:tc>
          <w:tcPr>
            <w:tcW w:w="108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5993D5" w14:textId="61A86E08" w:rsidR="00A77A6B" w:rsidRPr="004A56AD" w:rsidRDefault="00A77A6B" w:rsidP="004A56AD">
            <w:pPr>
              <w:spacing w:before="100"/>
              <w:jc w:val="right"/>
              <w:rPr>
                <w:color w:val="000000"/>
                <w:sz w:val="12"/>
                <w:szCs w:val="12"/>
              </w:rPr>
            </w:pPr>
            <w:r>
              <w:rPr>
                <w:color w:val="000000"/>
                <w:sz w:val="12"/>
                <w:szCs w:val="12"/>
              </w:rPr>
              <w:t>0</w:t>
            </w:r>
          </w:p>
        </w:tc>
        <w:tc>
          <w:tcPr>
            <w:tcW w:w="12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7C895816" w14:textId="17504DEF" w:rsidR="00A77A6B" w:rsidRPr="00B52711" w:rsidRDefault="00E7530B" w:rsidP="004A56AD">
            <w:pPr>
              <w:spacing w:before="100"/>
              <w:jc w:val="right"/>
              <w:rPr>
                <w:color w:val="000000"/>
                <w:sz w:val="12"/>
                <w:szCs w:val="12"/>
              </w:rPr>
            </w:pPr>
            <w:r w:rsidRPr="00E05BE8">
              <w:rPr>
                <w:color w:val="000000"/>
                <w:sz w:val="12"/>
                <w:szCs w:val="12"/>
              </w:rPr>
              <w:t>684 211</w:t>
            </w:r>
          </w:p>
        </w:tc>
        <w:tc>
          <w:tcPr>
            <w:tcW w:w="1119" w:type="dxa"/>
            <w:tcBorders>
              <w:top w:val="nil"/>
              <w:left w:val="nil"/>
              <w:bottom w:val="single" w:sz="4" w:space="0" w:color="000000"/>
              <w:right w:val="single" w:sz="4" w:space="0" w:color="000000"/>
            </w:tcBorders>
            <w:shd w:val="clear" w:color="auto" w:fill="auto"/>
            <w:tcMar>
              <w:top w:w="0" w:type="dxa"/>
              <w:left w:w="60" w:type="dxa"/>
              <w:bottom w:w="80" w:type="dxa"/>
              <w:right w:w="60" w:type="dxa"/>
            </w:tcMar>
            <w:vAlign w:val="center"/>
          </w:tcPr>
          <w:p w14:paraId="3C053669" w14:textId="4496D55E" w:rsidR="00A77A6B" w:rsidRPr="00B52711" w:rsidRDefault="00E7530B" w:rsidP="004A56AD">
            <w:pPr>
              <w:spacing w:before="100"/>
              <w:jc w:val="right"/>
              <w:rPr>
                <w:color w:val="000000"/>
                <w:sz w:val="12"/>
                <w:szCs w:val="12"/>
              </w:rPr>
            </w:pPr>
            <w:r w:rsidRPr="00E05BE8">
              <w:rPr>
                <w:color w:val="000000"/>
                <w:sz w:val="12"/>
                <w:szCs w:val="12"/>
              </w:rPr>
              <w:t>684 211</w:t>
            </w:r>
          </w:p>
        </w:tc>
        <w:tc>
          <w:tcPr>
            <w:tcW w:w="1111" w:type="dxa"/>
            <w:tcBorders>
              <w:top w:val="nil"/>
              <w:left w:val="nil"/>
              <w:bottom w:val="single" w:sz="4" w:space="0" w:color="000000"/>
              <w:right w:val="single" w:sz="4" w:space="0" w:color="000000"/>
            </w:tcBorders>
            <w:shd w:val="clear" w:color="auto" w:fill="auto"/>
            <w:tcMar>
              <w:top w:w="0" w:type="dxa"/>
              <w:left w:w="60" w:type="dxa"/>
              <w:bottom w:w="80" w:type="dxa"/>
              <w:right w:w="60" w:type="dxa"/>
            </w:tcMar>
            <w:vAlign w:val="center"/>
          </w:tcPr>
          <w:p w14:paraId="2F051BB5" w14:textId="6984551B" w:rsidR="00A77A6B" w:rsidRPr="00B52711" w:rsidRDefault="00E7530B" w:rsidP="004A56AD">
            <w:pPr>
              <w:spacing w:before="100"/>
              <w:jc w:val="right"/>
              <w:rPr>
                <w:color w:val="000000"/>
                <w:sz w:val="12"/>
                <w:szCs w:val="12"/>
              </w:rPr>
            </w:pPr>
            <w:r>
              <w:rPr>
                <w:color w:val="000000"/>
                <w:sz w:val="12"/>
                <w:szCs w:val="12"/>
              </w:rPr>
              <w:t>0</w:t>
            </w:r>
          </w:p>
        </w:tc>
        <w:tc>
          <w:tcPr>
            <w:tcW w:w="1155"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7204C61E" w14:textId="16F4B3B2" w:rsidR="00A77A6B" w:rsidRPr="00B52711" w:rsidRDefault="00E7530B" w:rsidP="004A56AD">
            <w:pPr>
              <w:spacing w:before="100"/>
              <w:jc w:val="right"/>
              <w:rPr>
                <w:color w:val="000000"/>
                <w:sz w:val="12"/>
                <w:szCs w:val="12"/>
              </w:rPr>
            </w:pPr>
            <w:r w:rsidRPr="00E05BE8">
              <w:rPr>
                <w:color w:val="000000"/>
                <w:sz w:val="12"/>
                <w:szCs w:val="12"/>
              </w:rPr>
              <w:t>13 684 211</w:t>
            </w:r>
          </w:p>
        </w:tc>
        <w:tc>
          <w:tcPr>
            <w:tcW w:w="17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3C316529" w14:textId="0AB93358" w:rsidR="00A77A6B" w:rsidRPr="004A56AD" w:rsidRDefault="00E7530B" w:rsidP="004A56AD">
            <w:pPr>
              <w:spacing w:before="100"/>
              <w:jc w:val="right"/>
              <w:rPr>
                <w:color w:val="000000"/>
                <w:sz w:val="12"/>
                <w:szCs w:val="12"/>
              </w:rPr>
            </w:pPr>
            <w:r w:rsidRPr="00E05BE8">
              <w:rPr>
                <w:color w:val="000000"/>
                <w:sz w:val="12"/>
                <w:szCs w:val="12"/>
              </w:rPr>
              <w:t>94,99999671%</w:t>
            </w:r>
          </w:p>
        </w:tc>
      </w:tr>
      <w:tr w:rsidR="00FF49DA" w14:paraId="76FB6C8E" w14:textId="77777777" w:rsidTr="004A56AD">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9AC29B3" w14:textId="4ADE7D81" w:rsidR="004A56AD" w:rsidRDefault="004A56AD" w:rsidP="004A56AD">
            <w:pPr>
              <w:spacing w:before="100"/>
              <w:rPr>
                <w:color w:val="000000"/>
                <w:sz w:val="12"/>
              </w:rPr>
            </w:pPr>
            <w:r>
              <w:rPr>
                <w:color w:val="000000"/>
                <w:sz w:val="12"/>
              </w:rPr>
              <w:t>3</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CC8A4D2" w14:textId="1F8593C8" w:rsidR="004A56AD" w:rsidRDefault="004A56AD" w:rsidP="004A56AD">
            <w:pPr>
              <w:spacing w:before="100"/>
              <w:rPr>
                <w:color w:val="000000"/>
                <w:sz w:val="12"/>
                <w:szCs w:val="12"/>
              </w:rPr>
            </w:pPr>
            <w:r w:rsidRPr="1ADDAEA5">
              <w:rPr>
                <w:color w:val="000000" w:themeColor="text1"/>
                <w:sz w:val="12"/>
                <w:szCs w:val="12"/>
              </w:rPr>
              <w:t>1</w:t>
            </w:r>
            <w:r w:rsidR="00A77A6B">
              <w:rPr>
                <w:color w:val="000000" w:themeColor="text1"/>
                <w:sz w:val="12"/>
                <w:szCs w:val="12"/>
              </w:rPr>
              <w:t>3</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8680299" w14:textId="0F5A3ABB" w:rsidR="004A56AD" w:rsidRDefault="004A56AD" w:rsidP="004A56AD">
            <w:pPr>
              <w:spacing w:before="100"/>
              <w:rPr>
                <w:color w:val="000000"/>
                <w:sz w:val="12"/>
              </w:rPr>
            </w:pPr>
            <w:r w:rsidRPr="005F20DB">
              <w:rPr>
                <w:color w:val="000000"/>
                <w:sz w:val="12"/>
              </w:rPr>
              <w:t>Ogółem</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38A097" w14:textId="1E2F4794" w:rsidR="004A56AD" w:rsidRDefault="004A56AD" w:rsidP="004A56AD">
            <w:pPr>
              <w:spacing w:before="100"/>
              <w:rPr>
                <w:color w:val="000000"/>
                <w:sz w:val="12"/>
              </w:rPr>
            </w:pPr>
            <w:r>
              <w:rPr>
                <w:color w:val="000000"/>
                <w:sz w:val="12"/>
              </w:rPr>
              <w:t>EFRR</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C75A81C" w14:textId="6B798253" w:rsidR="004A56AD" w:rsidRDefault="004A56AD" w:rsidP="004A56AD">
            <w:pPr>
              <w:spacing w:before="100"/>
              <w:rPr>
                <w:color w:val="000000"/>
                <w:sz w:val="12"/>
              </w:rPr>
            </w:pPr>
            <w:r w:rsidRPr="006A2EFB">
              <w:rPr>
                <w:color w:val="000000"/>
                <w:sz w:val="12"/>
              </w:rPr>
              <w:t>Regiony słabiej rozwinięte</w:t>
            </w:r>
          </w:p>
        </w:tc>
        <w:tc>
          <w:tcPr>
            <w:tcW w:w="12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18BEF957" w14:textId="109C9D6B" w:rsidR="004A56AD" w:rsidRPr="004A56AD" w:rsidRDefault="004A56AD" w:rsidP="004A56AD">
            <w:pPr>
              <w:spacing w:before="100"/>
              <w:jc w:val="right"/>
              <w:rPr>
                <w:color w:val="000000"/>
                <w:sz w:val="12"/>
                <w:szCs w:val="12"/>
              </w:rPr>
            </w:pPr>
            <w:r w:rsidRPr="00B52711">
              <w:rPr>
                <w:color w:val="000000"/>
                <w:sz w:val="12"/>
                <w:szCs w:val="12"/>
              </w:rPr>
              <w:t>84 000 000,00</w:t>
            </w:r>
          </w:p>
        </w:tc>
        <w:tc>
          <w:tcPr>
            <w:tcW w:w="165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717036CD" w14:textId="7D102517" w:rsidR="004A56AD" w:rsidRPr="004A56AD" w:rsidRDefault="004A56AD" w:rsidP="004A56AD">
            <w:pPr>
              <w:spacing w:before="100"/>
              <w:jc w:val="right"/>
              <w:rPr>
                <w:color w:val="000000"/>
                <w:sz w:val="12"/>
                <w:szCs w:val="12"/>
              </w:rPr>
            </w:pPr>
            <w:r w:rsidRPr="00B52711">
              <w:rPr>
                <w:color w:val="000000"/>
                <w:sz w:val="12"/>
                <w:szCs w:val="12"/>
              </w:rPr>
              <w:t>84 000 000,00</w:t>
            </w:r>
          </w:p>
        </w:tc>
        <w:tc>
          <w:tcPr>
            <w:tcW w:w="108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8F33926" w14:textId="1964990B" w:rsidR="004A56AD" w:rsidRPr="004A56AD" w:rsidRDefault="004A56AD" w:rsidP="004A56AD">
            <w:pPr>
              <w:spacing w:before="100"/>
              <w:jc w:val="right"/>
              <w:rPr>
                <w:color w:val="000000"/>
                <w:sz w:val="12"/>
                <w:szCs w:val="12"/>
              </w:rPr>
            </w:pPr>
            <w:r w:rsidRPr="004A56AD">
              <w:rPr>
                <w:color w:val="000000"/>
                <w:sz w:val="12"/>
                <w:szCs w:val="12"/>
              </w:rPr>
              <w:t>0</w:t>
            </w:r>
          </w:p>
        </w:tc>
        <w:tc>
          <w:tcPr>
            <w:tcW w:w="12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25E46F8D" w14:textId="246BFB96" w:rsidR="004A56AD" w:rsidRPr="004A56AD" w:rsidRDefault="004A56AD" w:rsidP="004A56AD">
            <w:pPr>
              <w:spacing w:before="100"/>
              <w:jc w:val="right"/>
              <w:rPr>
                <w:color w:val="000000"/>
                <w:sz w:val="12"/>
                <w:szCs w:val="12"/>
              </w:rPr>
            </w:pPr>
            <w:r w:rsidRPr="00B52711">
              <w:rPr>
                <w:color w:val="000000"/>
                <w:sz w:val="12"/>
                <w:szCs w:val="12"/>
              </w:rPr>
              <w:t>4 421 053</w:t>
            </w:r>
          </w:p>
        </w:tc>
        <w:tc>
          <w:tcPr>
            <w:tcW w:w="1119" w:type="dxa"/>
            <w:tcBorders>
              <w:top w:val="nil"/>
              <w:left w:val="nil"/>
              <w:bottom w:val="single" w:sz="4" w:space="0" w:color="000000"/>
              <w:right w:val="single" w:sz="4" w:space="0" w:color="000000"/>
            </w:tcBorders>
            <w:shd w:val="clear" w:color="auto" w:fill="auto"/>
            <w:tcMar>
              <w:top w:w="0" w:type="dxa"/>
              <w:left w:w="60" w:type="dxa"/>
              <w:bottom w:w="80" w:type="dxa"/>
              <w:right w:w="60" w:type="dxa"/>
            </w:tcMar>
            <w:vAlign w:val="center"/>
          </w:tcPr>
          <w:p w14:paraId="47983ABB" w14:textId="5D9F7B16" w:rsidR="004A56AD" w:rsidRPr="004A56AD" w:rsidRDefault="004A56AD" w:rsidP="004A56AD">
            <w:pPr>
              <w:spacing w:before="100"/>
              <w:jc w:val="right"/>
              <w:rPr>
                <w:color w:val="000000"/>
                <w:sz w:val="12"/>
                <w:szCs w:val="12"/>
              </w:rPr>
            </w:pPr>
            <w:r w:rsidRPr="00B52711">
              <w:rPr>
                <w:color w:val="000000"/>
                <w:sz w:val="12"/>
                <w:szCs w:val="12"/>
              </w:rPr>
              <w:t>3 536 842</w:t>
            </w:r>
          </w:p>
        </w:tc>
        <w:tc>
          <w:tcPr>
            <w:tcW w:w="1111" w:type="dxa"/>
            <w:tcBorders>
              <w:top w:val="nil"/>
              <w:left w:val="nil"/>
              <w:bottom w:val="single" w:sz="4" w:space="0" w:color="000000"/>
              <w:right w:val="single" w:sz="4" w:space="0" w:color="000000"/>
            </w:tcBorders>
            <w:shd w:val="clear" w:color="auto" w:fill="auto"/>
            <w:tcMar>
              <w:top w:w="0" w:type="dxa"/>
              <w:left w:w="60" w:type="dxa"/>
              <w:bottom w:w="80" w:type="dxa"/>
              <w:right w:w="60" w:type="dxa"/>
            </w:tcMar>
            <w:vAlign w:val="center"/>
          </w:tcPr>
          <w:p w14:paraId="3611EEDA" w14:textId="4A41F3C7" w:rsidR="004A56AD" w:rsidRPr="004A56AD" w:rsidRDefault="004A56AD" w:rsidP="004A56AD">
            <w:pPr>
              <w:spacing w:before="100"/>
              <w:jc w:val="right"/>
              <w:rPr>
                <w:color w:val="000000"/>
                <w:sz w:val="12"/>
                <w:szCs w:val="12"/>
              </w:rPr>
            </w:pPr>
            <w:r w:rsidRPr="00B52711">
              <w:rPr>
                <w:color w:val="000000"/>
                <w:sz w:val="12"/>
                <w:szCs w:val="12"/>
              </w:rPr>
              <w:t>884 211</w:t>
            </w:r>
          </w:p>
        </w:tc>
        <w:tc>
          <w:tcPr>
            <w:tcW w:w="1155"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6904EFA5" w14:textId="725BD507" w:rsidR="004A56AD" w:rsidRPr="004A56AD" w:rsidRDefault="004A56AD" w:rsidP="004A56AD">
            <w:pPr>
              <w:spacing w:before="100"/>
              <w:jc w:val="right"/>
              <w:rPr>
                <w:color w:val="000000"/>
                <w:sz w:val="12"/>
                <w:szCs w:val="12"/>
              </w:rPr>
            </w:pPr>
            <w:r w:rsidRPr="00B52711">
              <w:rPr>
                <w:color w:val="000000"/>
                <w:sz w:val="12"/>
                <w:szCs w:val="12"/>
              </w:rPr>
              <w:t>88 421 053</w:t>
            </w:r>
          </w:p>
        </w:tc>
        <w:tc>
          <w:tcPr>
            <w:tcW w:w="17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7D6A6D98" w14:textId="74F0DFBE" w:rsidR="004A56AD" w:rsidRPr="004A56AD" w:rsidRDefault="004A56AD" w:rsidP="004A56AD">
            <w:pPr>
              <w:spacing w:before="100"/>
              <w:jc w:val="right"/>
              <w:rPr>
                <w:color w:val="000000"/>
                <w:sz w:val="12"/>
                <w:szCs w:val="12"/>
              </w:rPr>
            </w:pPr>
            <w:r w:rsidRPr="004A56AD">
              <w:rPr>
                <w:color w:val="000000"/>
                <w:sz w:val="12"/>
                <w:szCs w:val="12"/>
              </w:rPr>
              <w:t>94,99999960%</w:t>
            </w:r>
          </w:p>
        </w:tc>
      </w:tr>
      <w:tr w:rsidR="00FF49DA" w14:paraId="71E52388" w14:textId="77777777" w:rsidTr="004A56AD">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334B6C" w14:textId="518156E6" w:rsidR="004A56AD" w:rsidRDefault="004A56AD" w:rsidP="004A56AD">
            <w:pPr>
              <w:spacing w:before="100"/>
              <w:rPr>
                <w:color w:val="000000"/>
                <w:sz w:val="12"/>
              </w:rPr>
            </w:pPr>
            <w:r>
              <w:rPr>
                <w:color w:val="000000"/>
                <w:sz w:val="12"/>
              </w:rPr>
              <w:t>4</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E15A35" w14:textId="5D41E5D4" w:rsidR="004A56AD" w:rsidRDefault="004A56AD" w:rsidP="004A56AD">
            <w:pPr>
              <w:spacing w:before="100"/>
              <w:rPr>
                <w:color w:val="000000"/>
                <w:sz w:val="12"/>
                <w:szCs w:val="12"/>
              </w:rPr>
            </w:pPr>
            <w:r w:rsidRPr="1ADDAEA5">
              <w:rPr>
                <w:color w:val="000000" w:themeColor="text1"/>
                <w:sz w:val="12"/>
                <w:szCs w:val="12"/>
              </w:rPr>
              <w:t>1</w:t>
            </w:r>
            <w:r w:rsidR="00A77A6B">
              <w:rPr>
                <w:color w:val="000000" w:themeColor="text1"/>
                <w:sz w:val="12"/>
                <w:szCs w:val="12"/>
              </w:rPr>
              <w:t>4</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74E7347" w14:textId="138BBED3" w:rsidR="004A56AD" w:rsidRDefault="004A56AD" w:rsidP="004A56AD">
            <w:pPr>
              <w:spacing w:before="100"/>
              <w:rPr>
                <w:color w:val="000000"/>
                <w:sz w:val="12"/>
              </w:rPr>
            </w:pPr>
            <w:r w:rsidRPr="005F20DB">
              <w:rPr>
                <w:color w:val="000000"/>
                <w:sz w:val="12"/>
              </w:rPr>
              <w:t>Ogółem</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7A94455" w14:textId="5B9FEADB" w:rsidR="004A56AD" w:rsidRDefault="004A56AD" w:rsidP="004A56AD">
            <w:pPr>
              <w:spacing w:before="100"/>
              <w:rPr>
                <w:color w:val="000000"/>
                <w:sz w:val="12"/>
              </w:rPr>
            </w:pPr>
            <w:r>
              <w:rPr>
                <w:color w:val="000000"/>
                <w:sz w:val="12"/>
              </w:rPr>
              <w:t>EFS+</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3AF4D0B" w14:textId="2F89A928" w:rsidR="004A56AD" w:rsidRDefault="004A56AD" w:rsidP="004A56AD">
            <w:pPr>
              <w:spacing w:before="100"/>
              <w:rPr>
                <w:color w:val="000000"/>
                <w:sz w:val="12"/>
              </w:rPr>
            </w:pPr>
            <w:r w:rsidRPr="006A2EFB">
              <w:rPr>
                <w:color w:val="000000"/>
                <w:sz w:val="12"/>
              </w:rPr>
              <w:t>Regiony słabiej rozwinięte</w:t>
            </w:r>
          </w:p>
        </w:tc>
        <w:tc>
          <w:tcPr>
            <w:tcW w:w="12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472B6282" w14:textId="634FB948" w:rsidR="004A56AD" w:rsidRPr="004A56AD" w:rsidRDefault="004A56AD" w:rsidP="004A56AD">
            <w:pPr>
              <w:spacing w:before="100"/>
              <w:jc w:val="right"/>
              <w:rPr>
                <w:color w:val="000000"/>
                <w:sz w:val="12"/>
                <w:szCs w:val="12"/>
              </w:rPr>
            </w:pPr>
            <w:r w:rsidRPr="00B52711">
              <w:rPr>
                <w:color w:val="000000"/>
                <w:sz w:val="12"/>
                <w:szCs w:val="12"/>
              </w:rPr>
              <w:t>51 000 000,00</w:t>
            </w:r>
          </w:p>
        </w:tc>
        <w:tc>
          <w:tcPr>
            <w:tcW w:w="165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666EE1F3" w14:textId="6F6BDD1D" w:rsidR="004A56AD" w:rsidRPr="004A56AD" w:rsidRDefault="004A56AD" w:rsidP="004A56AD">
            <w:pPr>
              <w:spacing w:before="100"/>
              <w:jc w:val="right"/>
              <w:rPr>
                <w:color w:val="000000"/>
                <w:sz w:val="12"/>
                <w:szCs w:val="12"/>
              </w:rPr>
            </w:pPr>
            <w:r w:rsidRPr="00B52711">
              <w:rPr>
                <w:color w:val="000000"/>
                <w:sz w:val="12"/>
                <w:szCs w:val="12"/>
              </w:rPr>
              <w:t>51 000 000,00</w:t>
            </w:r>
          </w:p>
        </w:tc>
        <w:tc>
          <w:tcPr>
            <w:tcW w:w="108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DF277B" w14:textId="434FE9AD" w:rsidR="004A56AD" w:rsidRDefault="004A56AD" w:rsidP="004A56AD">
            <w:pPr>
              <w:spacing w:before="100"/>
              <w:jc w:val="right"/>
              <w:rPr>
                <w:color w:val="000000"/>
                <w:sz w:val="12"/>
              </w:rPr>
            </w:pPr>
            <w:r>
              <w:rPr>
                <w:color w:val="000000"/>
                <w:sz w:val="12"/>
              </w:rPr>
              <w:t>0</w:t>
            </w:r>
          </w:p>
        </w:tc>
        <w:tc>
          <w:tcPr>
            <w:tcW w:w="12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79FA6B5A" w14:textId="5F31EBA3" w:rsidR="004A56AD" w:rsidRPr="004A56AD" w:rsidRDefault="004A56AD" w:rsidP="004A56AD">
            <w:pPr>
              <w:spacing w:before="100"/>
              <w:jc w:val="right"/>
              <w:rPr>
                <w:color w:val="000000"/>
                <w:sz w:val="12"/>
                <w:szCs w:val="12"/>
              </w:rPr>
            </w:pPr>
            <w:r w:rsidRPr="00B52711">
              <w:rPr>
                <w:color w:val="000000"/>
                <w:sz w:val="12"/>
                <w:szCs w:val="12"/>
              </w:rPr>
              <w:t>2 684 211</w:t>
            </w:r>
          </w:p>
        </w:tc>
        <w:tc>
          <w:tcPr>
            <w:tcW w:w="1119" w:type="dxa"/>
            <w:tcBorders>
              <w:top w:val="nil"/>
              <w:left w:val="nil"/>
              <w:bottom w:val="single" w:sz="4" w:space="0" w:color="000000"/>
              <w:right w:val="single" w:sz="4" w:space="0" w:color="000000"/>
            </w:tcBorders>
            <w:shd w:val="clear" w:color="auto" w:fill="auto"/>
            <w:tcMar>
              <w:top w:w="0" w:type="dxa"/>
              <w:left w:w="60" w:type="dxa"/>
              <w:bottom w:w="80" w:type="dxa"/>
              <w:right w:w="60" w:type="dxa"/>
            </w:tcMar>
            <w:vAlign w:val="center"/>
          </w:tcPr>
          <w:p w14:paraId="16F55B73" w14:textId="1929BDF5" w:rsidR="004A56AD" w:rsidRPr="004A56AD" w:rsidRDefault="004A56AD" w:rsidP="004A56AD">
            <w:pPr>
              <w:spacing w:before="100"/>
              <w:jc w:val="right"/>
              <w:rPr>
                <w:color w:val="000000"/>
                <w:sz w:val="12"/>
                <w:szCs w:val="12"/>
              </w:rPr>
            </w:pPr>
            <w:r w:rsidRPr="00B52711">
              <w:rPr>
                <w:color w:val="000000"/>
                <w:sz w:val="12"/>
                <w:szCs w:val="12"/>
              </w:rPr>
              <w:t>2 550 000</w:t>
            </w:r>
          </w:p>
        </w:tc>
        <w:tc>
          <w:tcPr>
            <w:tcW w:w="1111" w:type="dxa"/>
            <w:tcBorders>
              <w:top w:val="nil"/>
              <w:left w:val="nil"/>
              <w:bottom w:val="single" w:sz="4" w:space="0" w:color="000000"/>
              <w:right w:val="single" w:sz="4" w:space="0" w:color="000000"/>
            </w:tcBorders>
            <w:shd w:val="clear" w:color="auto" w:fill="auto"/>
            <w:tcMar>
              <w:top w:w="0" w:type="dxa"/>
              <w:left w:w="60" w:type="dxa"/>
              <w:bottom w:w="80" w:type="dxa"/>
              <w:right w:w="60" w:type="dxa"/>
            </w:tcMar>
            <w:vAlign w:val="center"/>
          </w:tcPr>
          <w:p w14:paraId="5DC21913" w14:textId="71692F80" w:rsidR="004A56AD" w:rsidRPr="004A56AD" w:rsidRDefault="004A56AD" w:rsidP="004A56AD">
            <w:pPr>
              <w:spacing w:before="100"/>
              <w:jc w:val="right"/>
              <w:rPr>
                <w:color w:val="000000"/>
                <w:sz w:val="12"/>
                <w:szCs w:val="12"/>
              </w:rPr>
            </w:pPr>
            <w:r w:rsidRPr="00B52711">
              <w:rPr>
                <w:color w:val="000000"/>
                <w:sz w:val="12"/>
                <w:szCs w:val="12"/>
              </w:rPr>
              <w:t>134 211</w:t>
            </w:r>
          </w:p>
        </w:tc>
        <w:tc>
          <w:tcPr>
            <w:tcW w:w="1155"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7A48E6FC" w14:textId="48087397" w:rsidR="004A56AD" w:rsidRPr="004A56AD" w:rsidRDefault="004A56AD" w:rsidP="004A56AD">
            <w:pPr>
              <w:spacing w:before="100"/>
              <w:jc w:val="right"/>
              <w:rPr>
                <w:color w:val="000000"/>
                <w:sz w:val="12"/>
                <w:szCs w:val="12"/>
              </w:rPr>
            </w:pPr>
            <w:r w:rsidRPr="004A56AD">
              <w:rPr>
                <w:color w:val="000000"/>
                <w:sz w:val="12"/>
                <w:szCs w:val="12"/>
              </w:rPr>
              <w:t>53 684 211</w:t>
            </w:r>
          </w:p>
        </w:tc>
        <w:tc>
          <w:tcPr>
            <w:tcW w:w="17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59D23FC4" w14:textId="57C470D6" w:rsidR="004A56AD" w:rsidRPr="004A56AD" w:rsidRDefault="004A56AD" w:rsidP="004A56AD">
            <w:pPr>
              <w:spacing w:before="100"/>
              <w:jc w:val="right"/>
              <w:rPr>
                <w:color w:val="000000"/>
                <w:sz w:val="12"/>
                <w:szCs w:val="12"/>
              </w:rPr>
            </w:pPr>
            <w:r w:rsidRPr="00B52711">
              <w:rPr>
                <w:color w:val="000000"/>
                <w:sz w:val="12"/>
                <w:szCs w:val="12"/>
              </w:rPr>
              <w:t>94,99999998%</w:t>
            </w:r>
          </w:p>
        </w:tc>
      </w:tr>
      <w:tr w:rsidR="00FF49DA" w14:paraId="00A756D4" w14:textId="77777777" w:rsidTr="004A56AD">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77D4185" w14:textId="4CEC753B" w:rsidR="004A56AD" w:rsidRDefault="004A56AD" w:rsidP="004A56AD">
            <w:pPr>
              <w:spacing w:before="100"/>
              <w:rPr>
                <w:color w:val="000000"/>
                <w:sz w:val="12"/>
              </w:rPr>
            </w:pPr>
            <w:r>
              <w:rPr>
                <w:color w:val="000000"/>
                <w:sz w:val="12"/>
              </w:rPr>
              <w:t>TA37</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B477231" w14:textId="5445CEFD" w:rsidR="004A56AD" w:rsidRDefault="004A56AD" w:rsidP="004A56AD">
            <w:pPr>
              <w:spacing w:before="100"/>
              <w:rPr>
                <w:color w:val="000000"/>
                <w:sz w:val="12"/>
                <w:szCs w:val="12"/>
              </w:rPr>
            </w:pPr>
            <w:r w:rsidRPr="1ADDAEA5">
              <w:rPr>
                <w:color w:val="000000" w:themeColor="text1"/>
                <w:sz w:val="12"/>
                <w:szCs w:val="12"/>
              </w:rPr>
              <w:t>1</w:t>
            </w:r>
            <w:r w:rsidR="00A77A6B">
              <w:rPr>
                <w:color w:val="000000" w:themeColor="text1"/>
                <w:sz w:val="12"/>
                <w:szCs w:val="12"/>
              </w:rPr>
              <w:t>5</w:t>
            </w: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EF4AAB4" w14:textId="7324628A" w:rsidR="004A56AD" w:rsidRDefault="004A56AD" w:rsidP="004A56AD">
            <w:pPr>
              <w:spacing w:before="100"/>
              <w:rPr>
                <w:color w:val="000000"/>
                <w:sz w:val="12"/>
              </w:rPr>
            </w:pPr>
            <w:r w:rsidRPr="005F20DB">
              <w:rPr>
                <w:color w:val="000000"/>
                <w:sz w:val="12"/>
              </w:rPr>
              <w:t>Ogółem</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B457A41" w14:textId="0B658EA7" w:rsidR="004A56AD" w:rsidRDefault="004A56AD" w:rsidP="004A56AD">
            <w:pPr>
              <w:spacing w:before="100"/>
              <w:rPr>
                <w:color w:val="000000"/>
                <w:sz w:val="12"/>
              </w:rPr>
            </w:pPr>
            <w:r>
              <w:rPr>
                <w:color w:val="000000"/>
                <w:sz w:val="12"/>
              </w:rPr>
              <w:t>EFS+</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36FF8AA" w14:textId="4F2B38E0" w:rsidR="004A56AD" w:rsidRDefault="004A56AD" w:rsidP="004A56AD">
            <w:pPr>
              <w:spacing w:before="100"/>
              <w:rPr>
                <w:color w:val="000000"/>
                <w:sz w:val="12"/>
              </w:rPr>
            </w:pPr>
            <w:r w:rsidRPr="006A2EFB">
              <w:rPr>
                <w:color w:val="000000"/>
                <w:sz w:val="12"/>
              </w:rPr>
              <w:t>Regiony słabiej rozwinięte</w:t>
            </w:r>
          </w:p>
        </w:tc>
        <w:tc>
          <w:tcPr>
            <w:tcW w:w="12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49A35E8F" w14:textId="0483EDD4" w:rsidR="004A56AD" w:rsidRPr="004A56AD" w:rsidRDefault="004A56AD" w:rsidP="004A56AD">
            <w:pPr>
              <w:spacing w:before="100"/>
              <w:jc w:val="right"/>
              <w:rPr>
                <w:color w:val="000000"/>
                <w:sz w:val="12"/>
                <w:szCs w:val="12"/>
              </w:rPr>
            </w:pPr>
            <w:r w:rsidRPr="00B52711">
              <w:rPr>
                <w:color w:val="000000"/>
                <w:sz w:val="12"/>
                <w:szCs w:val="12"/>
              </w:rPr>
              <w:t>11 000 000,00</w:t>
            </w:r>
          </w:p>
        </w:tc>
        <w:tc>
          <w:tcPr>
            <w:tcW w:w="165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1B6F74C2" w14:textId="180E81D2" w:rsidR="004A56AD" w:rsidRPr="004A56AD" w:rsidRDefault="004A56AD" w:rsidP="004A56AD">
            <w:pPr>
              <w:spacing w:before="100"/>
              <w:jc w:val="right"/>
              <w:rPr>
                <w:color w:val="000000"/>
                <w:sz w:val="12"/>
                <w:szCs w:val="12"/>
              </w:rPr>
            </w:pPr>
            <w:r w:rsidRPr="00B52711">
              <w:rPr>
                <w:color w:val="000000"/>
                <w:sz w:val="12"/>
                <w:szCs w:val="12"/>
              </w:rPr>
              <w:t>11 000 000,00</w:t>
            </w:r>
          </w:p>
        </w:tc>
        <w:tc>
          <w:tcPr>
            <w:tcW w:w="108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DDF0408" w14:textId="6BC471E7" w:rsidR="004A56AD" w:rsidRDefault="004A56AD" w:rsidP="004A56AD">
            <w:pPr>
              <w:spacing w:before="100"/>
              <w:jc w:val="right"/>
              <w:rPr>
                <w:color w:val="000000"/>
                <w:sz w:val="12"/>
              </w:rPr>
            </w:pPr>
            <w:r>
              <w:rPr>
                <w:color w:val="000000"/>
                <w:sz w:val="12"/>
              </w:rPr>
              <w:t>0</w:t>
            </w:r>
          </w:p>
        </w:tc>
        <w:tc>
          <w:tcPr>
            <w:tcW w:w="12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0FAA5A4F" w14:textId="6B5036FC" w:rsidR="004A56AD" w:rsidRPr="004A56AD" w:rsidRDefault="004A56AD" w:rsidP="004A56AD">
            <w:pPr>
              <w:spacing w:before="100"/>
              <w:jc w:val="right"/>
              <w:rPr>
                <w:color w:val="000000"/>
                <w:sz w:val="12"/>
                <w:szCs w:val="12"/>
              </w:rPr>
            </w:pPr>
            <w:r w:rsidRPr="00B52711">
              <w:rPr>
                <w:color w:val="000000"/>
                <w:sz w:val="12"/>
                <w:szCs w:val="12"/>
              </w:rPr>
              <w:t>1 941 176</w:t>
            </w:r>
          </w:p>
        </w:tc>
        <w:tc>
          <w:tcPr>
            <w:tcW w:w="1119" w:type="dxa"/>
            <w:tcBorders>
              <w:top w:val="nil"/>
              <w:left w:val="nil"/>
              <w:bottom w:val="single" w:sz="4" w:space="0" w:color="000000"/>
              <w:right w:val="single" w:sz="4" w:space="0" w:color="000000"/>
            </w:tcBorders>
            <w:shd w:val="clear" w:color="auto" w:fill="auto"/>
            <w:tcMar>
              <w:top w:w="0" w:type="dxa"/>
              <w:left w:w="60" w:type="dxa"/>
              <w:bottom w:w="80" w:type="dxa"/>
              <w:right w:w="60" w:type="dxa"/>
            </w:tcMar>
            <w:vAlign w:val="center"/>
          </w:tcPr>
          <w:p w14:paraId="15575368" w14:textId="7F5A5A8D" w:rsidR="004A56AD" w:rsidRPr="004A56AD" w:rsidRDefault="004A56AD" w:rsidP="004A56AD">
            <w:pPr>
              <w:spacing w:before="100"/>
              <w:jc w:val="right"/>
              <w:rPr>
                <w:color w:val="000000"/>
                <w:sz w:val="12"/>
                <w:szCs w:val="12"/>
              </w:rPr>
            </w:pPr>
            <w:r w:rsidRPr="00B52711">
              <w:rPr>
                <w:color w:val="000000"/>
                <w:sz w:val="12"/>
                <w:szCs w:val="12"/>
              </w:rPr>
              <w:t>1 844 118</w:t>
            </w:r>
          </w:p>
        </w:tc>
        <w:tc>
          <w:tcPr>
            <w:tcW w:w="1111" w:type="dxa"/>
            <w:tcBorders>
              <w:top w:val="nil"/>
              <w:left w:val="nil"/>
              <w:bottom w:val="single" w:sz="4" w:space="0" w:color="000000"/>
              <w:right w:val="single" w:sz="4" w:space="0" w:color="000000"/>
            </w:tcBorders>
            <w:shd w:val="clear" w:color="auto" w:fill="auto"/>
            <w:tcMar>
              <w:top w:w="0" w:type="dxa"/>
              <w:left w:w="60" w:type="dxa"/>
              <w:bottom w:w="80" w:type="dxa"/>
              <w:right w:w="60" w:type="dxa"/>
            </w:tcMar>
            <w:vAlign w:val="center"/>
          </w:tcPr>
          <w:p w14:paraId="522773ED" w14:textId="4850E0E9" w:rsidR="004A56AD" w:rsidRPr="004A56AD" w:rsidRDefault="004A56AD" w:rsidP="004A56AD">
            <w:pPr>
              <w:spacing w:before="100"/>
              <w:jc w:val="right"/>
              <w:rPr>
                <w:color w:val="000000"/>
                <w:sz w:val="12"/>
                <w:szCs w:val="12"/>
              </w:rPr>
            </w:pPr>
            <w:r w:rsidRPr="00B52711">
              <w:rPr>
                <w:color w:val="000000"/>
                <w:sz w:val="12"/>
                <w:szCs w:val="12"/>
              </w:rPr>
              <w:t>97 059</w:t>
            </w:r>
          </w:p>
        </w:tc>
        <w:tc>
          <w:tcPr>
            <w:tcW w:w="1155"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4E973F50" w14:textId="0747400D" w:rsidR="004A56AD" w:rsidRPr="004A56AD" w:rsidRDefault="004A56AD" w:rsidP="004A56AD">
            <w:pPr>
              <w:spacing w:before="100"/>
              <w:jc w:val="right"/>
              <w:rPr>
                <w:color w:val="000000"/>
                <w:sz w:val="12"/>
                <w:szCs w:val="12"/>
              </w:rPr>
            </w:pPr>
            <w:r w:rsidRPr="004A56AD">
              <w:rPr>
                <w:color w:val="000000"/>
                <w:sz w:val="12"/>
                <w:szCs w:val="12"/>
              </w:rPr>
              <w:t>12 941 176</w:t>
            </w:r>
          </w:p>
        </w:tc>
        <w:tc>
          <w:tcPr>
            <w:tcW w:w="1700" w:type="dxa"/>
            <w:tcBorders>
              <w:top w:val="nil"/>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1B64AF57" w14:textId="2629A27A" w:rsidR="004A56AD" w:rsidRPr="004A56AD" w:rsidRDefault="004A56AD" w:rsidP="004A56AD">
            <w:pPr>
              <w:spacing w:before="100"/>
              <w:jc w:val="right"/>
              <w:rPr>
                <w:color w:val="000000"/>
                <w:sz w:val="12"/>
                <w:szCs w:val="12"/>
              </w:rPr>
            </w:pPr>
            <w:r w:rsidRPr="00B52711">
              <w:rPr>
                <w:color w:val="000000"/>
                <w:sz w:val="12"/>
                <w:szCs w:val="12"/>
              </w:rPr>
              <w:t>84,99999995%</w:t>
            </w:r>
          </w:p>
        </w:tc>
      </w:tr>
      <w:tr w:rsidR="00FF49DA" w14:paraId="39EF49E9" w14:textId="77777777" w:rsidTr="004A56AD">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0FA2AE7" w14:textId="77777777" w:rsidR="004A56AD" w:rsidRDefault="004A56AD" w:rsidP="004A56AD">
            <w:pPr>
              <w:spacing w:before="100"/>
              <w:rPr>
                <w:color w:val="000000"/>
                <w:sz w:val="12"/>
              </w:rPr>
            </w:pPr>
            <w:r>
              <w:rPr>
                <w:color w:val="000000"/>
                <w:sz w:val="12"/>
              </w:rPr>
              <w:t>Ogółem</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4CC6B8" w14:textId="77777777" w:rsidR="004A56AD" w:rsidRDefault="004A56AD" w:rsidP="004A56AD">
            <w:pPr>
              <w:spacing w:before="100"/>
              <w:rPr>
                <w:color w:val="000000"/>
                <w:sz w:val="12"/>
              </w:rPr>
            </w:pP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47062C7" w14:textId="77777777" w:rsidR="004A56AD" w:rsidRDefault="004A56AD" w:rsidP="004A56AD">
            <w:pPr>
              <w:spacing w:before="100"/>
              <w:rPr>
                <w:color w:val="000000"/>
                <w:sz w:val="12"/>
              </w:rPr>
            </w:pP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68A2F48" w14:textId="77777777" w:rsidR="004A56AD" w:rsidRDefault="004A56AD" w:rsidP="004A56AD">
            <w:pPr>
              <w:spacing w:before="100"/>
              <w:rPr>
                <w:color w:val="000000"/>
                <w:sz w:val="12"/>
              </w:rPr>
            </w:pPr>
            <w:r>
              <w:rPr>
                <w:color w:val="000000"/>
                <w:sz w:val="12"/>
              </w:rPr>
              <w:t>EFRR</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E449F77" w14:textId="77777777" w:rsidR="004A56AD" w:rsidRDefault="004A56AD" w:rsidP="004A56AD">
            <w:pPr>
              <w:spacing w:before="100"/>
              <w:rPr>
                <w:color w:val="000000"/>
                <w:sz w:val="12"/>
              </w:rPr>
            </w:pPr>
            <w:r>
              <w:rPr>
                <w:color w:val="000000"/>
                <w:sz w:val="12"/>
              </w:rPr>
              <w:t>Regiony słabiej rozwinięte</w:t>
            </w:r>
          </w:p>
        </w:tc>
        <w:tc>
          <w:tcPr>
            <w:tcW w:w="1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A68EEA" w14:textId="77777777" w:rsidR="004A56AD" w:rsidRDefault="004A56AD" w:rsidP="004A56AD">
            <w:pPr>
              <w:spacing w:before="100"/>
              <w:jc w:val="right"/>
              <w:rPr>
                <w:color w:val="000000"/>
                <w:sz w:val="12"/>
              </w:rPr>
            </w:pPr>
            <w:r>
              <w:rPr>
                <w:color w:val="000000"/>
                <w:sz w:val="12"/>
              </w:rPr>
              <w:t>1 218 441 803,00</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5C59C6B" w14:textId="638626C0" w:rsidR="004A56AD" w:rsidRDefault="004A56AD" w:rsidP="004A56AD">
            <w:pPr>
              <w:spacing w:before="100"/>
              <w:jc w:val="right"/>
              <w:rPr>
                <w:color w:val="000000"/>
                <w:sz w:val="12"/>
              </w:rPr>
            </w:pPr>
            <w:r>
              <w:rPr>
                <w:color w:val="000000"/>
                <w:sz w:val="12"/>
              </w:rPr>
              <w:t>1 218 441</w:t>
            </w:r>
            <w:r w:rsidR="008122C8">
              <w:rPr>
                <w:color w:val="000000"/>
                <w:sz w:val="12"/>
              </w:rPr>
              <w:t> </w:t>
            </w:r>
            <w:r>
              <w:rPr>
                <w:color w:val="000000"/>
                <w:sz w:val="12"/>
              </w:rPr>
              <w:t>803</w:t>
            </w:r>
            <w:r w:rsidR="008122C8">
              <w:rPr>
                <w:color w:val="000000"/>
                <w:sz w:val="12"/>
              </w:rPr>
              <w:t xml:space="preserve">,00 </w:t>
            </w:r>
          </w:p>
        </w:tc>
        <w:tc>
          <w:tcPr>
            <w:tcW w:w="108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90EA6E9" w14:textId="666E5F0B" w:rsidR="004A56AD" w:rsidRDefault="008122C8" w:rsidP="004A56AD">
            <w:pPr>
              <w:spacing w:before="100"/>
              <w:jc w:val="right"/>
              <w:rPr>
                <w:color w:val="000000"/>
                <w:sz w:val="12"/>
              </w:rPr>
            </w:pPr>
            <w:r>
              <w:rPr>
                <w:color w:val="000000"/>
                <w:sz w:val="12"/>
              </w:rPr>
              <w:t xml:space="preserve">  </w:t>
            </w:r>
            <w:r w:rsidR="004A56AD">
              <w:rPr>
                <w:color w:val="000000"/>
                <w:sz w:val="12"/>
              </w:rPr>
              <w:t>0,00</w:t>
            </w:r>
          </w:p>
        </w:tc>
        <w:tc>
          <w:tcPr>
            <w:tcW w:w="1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2262404" w14:textId="51E85F2F" w:rsidR="004A56AD" w:rsidRDefault="004A56AD" w:rsidP="004A56AD">
            <w:pPr>
              <w:spacing w:before="100"/>
              <w:jc w:val="right"/>
              <w:rPr>
                <w:color w:val="000000"/>
                <w:sz w:val="12"/>
              </w:rPr>
            </w:pPr>
            <w:r w:rsidRPr="004A56AD">
              <w:rPr>
                <w:color w:val="000000"/>
                <w:sz w:val="12"/>
              </w:rPr>
              <w:t>199 910</w:t>
            </w:r>
            <w:r w:rsidR="00FF49DA">
              <w:rPr>
                <w:color w:val="000000"/>
                <w:sz w:val="12"/>
              </w:rPr>
              <w:t> </w:t>
            </w:r>
            <w:r w:rsidRPr="004A56AD">
              <w:rPr>
                <w:color w:val="000000"/>
                <w:sz w:val="12"/>
              </w:rPr>
              <w:t>78</w:t>
            </w:r>
            <w:r w:rsidR="00CB4A82">
              <w:rPr>
                <w:color w:val="000000"/>
                <w:sz w:val="12"/>
              </w:rPr>
              <w:t>8</w:t>
            </w:r>
            <w:r w:rsidR="00FF49DA">
              <w:rPr>
                <w:color w:val="000000"/>
                <w:sz w:val="12"/>
              </w:rPr>
              <w:t xml:space="preserve">,00 </w:t>
            </w:r>
          </w:p>
        </w:tc>
        <w:tc>
          <w:tcPr>
            <w:tcW w:w="1119" w:type="dxa"/>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57C386F9" w14:textId="3799C9D4" w:rsidR="000D1520" w:rsidRDefault="000D1520" w:rsidP="004A56AD">
            <w:pPr>
              <w:spacing w:before="100"/>
              <w:jc w:val="right"/>
              <w:rPr>
                <w:color w:val="000000"/>
                <w:sz w:val="12"/>
                <w:szCs w:val="12"/>
              </w:rPr>
            </w:pPr>
            <w:r>
              <w:rPr>
                <w:color w:val="000000"/>
                <w:sz w:val="12"/>
                <w:szCs w:val="12"/>
              </w:rPr>
              <w:t>149 126 444,00</w:t>
            </w:r>
          </w:p>
          <w:p w14:paraId="3C409275" w14:textId="5A986092" w:rsidR="004A56AD" w:rsidRPr="004A56AD" w:rsidRDefault="004A56AD" w:rsidP="004A56AD">
            <w:pPr>
              <w:spacing w:before="100"/>
              <w:jc w:val="right"/>
              <w:rPr>
                <w:color w:val="000000"/>
                <w:sz w:val="12"/>
                <w:szCs w:val="12"/>
              </w:rPr>
            </w:pPr>
          </w:p>
        </w:tc>
        <w:tc>
          <w:tcPr>
            <w:tcW w:w="1111" w:type="dxa"/>
            <w:tcBorders>
              <w:top w:val="single" w:sz="4" w:space="0" w:color="000000"/>
              <w:left w:val="nil"/>
              <w:bottom w:val="single" w:sz="4" w:space="0" w:color="000000"/>
              <w:right w:val="single" w:sz="4" w:space="0" w:color="000000"/>
            </w:tcBorders>
            <w:shd w:val="clear" w:color="auto" w:fill="auto"/>
            <w:tcMar>
              <w:top w:w="0" w:type="dxa"/>
              <w:left w:w="60" w:type="dxa"/>
              <w:bottom w:w="80" w:type="dxa"/>
              <w:right w:w="60" w:type="dxa"/>
            </w:tcMar>
            <w:vAlign w:val="center"/>
          </w:tcPr>
          <w:p w14:paraId="79C651B3" w14:textId="0FA6CB0C" w:rsidR="000D1520" w:rsidRDefault="000D1520" w:rsidP="004A56AD">
            <w:pPr>
              <w:spacing w:before="100"/>
              <w:jc w:val="right"/>
              <w:rPr>
                <w:color w:val="000000"/>
                <w:sz w:val="12"/>
                <w:szCs w:val="12"/>
              </w:rPr>
            </w:pPr>
            <w:r>
              <w:rPr>
                <w:color w:val="000000"/>
                <w:sz w:val="12"/>
                <w:szCs w:val="12"/>
              </w:rPr>
              <w:t>50 784 344,00</w:t>
            </w:r>
          </w:p>
          <w:p w14:paraId="143F66A7" w14:textId="22BD9A5B" w:rsidR="004A56AD" w:rsidRPr="004A56AD" w:rsidRDefault="004A56AD" w:rsidP="004A56AD">
            <w:pPr>
              <w:spacing w:before="100"/>
              <w:jc w:val="right"/>
              <w:rPr>
                <w:color w:val="000000"/>
                <w:sz w:val="12"/>
                <w:szCs w:val="12"/>
              </w:rPr>
            </w:pP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51C778" w14:textId="413DD893" w:rsidR="004A56AD" w:rsidRDefault="004A56AD" w:rsidP="004A56AD">
            <w:pPr>
              <w:spacing w:before="100"/>
              <w:jc w:val="right"/>
              <w:rPr>
                <w:color w:val="000000"/>
                <w:sz w:val="12"/>
              </w:rPr>
            </w:pPr>
            <w:r w:rsidRPr="004A56AD">
              <w:rPr>
                <w:color w:val="000000"/>
                <w:sz w:val="12"/>
              </w:rPr>
              <w:t>1 418 352</w:t>
            </w:r>
            <w:r w:rsidR="00FF49DA">
              <w:rPr>
                <w:color w:val="000000"/>
                <w:sz w:val="12"/>
              </w:rPr>
              <w:t> </w:t>
            </w:r>
            <w:r w:rsidRPr="004A56AD">
              <w:rPr>
                <w:color w:val="000000"/>
                <w:sz w:val="12"/>
              </w:rPr>
              <w:t>591</w:t>
            </w:r>
            <w:r w:rsidR="00FF49DA">
              <w:rPr>
                <w:color w:val="000000"/>
                <w:sz w:val="12"/>
              </w:rPr>
              <w:t xml:space="preserve">,00 </w:t>
            </w:r>
          </w:p>
        </w:tc>
        <w:tc>
          <w:tcPr>
            <w:tcW w:w="1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2267863" w14:textId="08E533E0" w:rsidR="000D1520" w:rsidRDefault="000D1520" w:rsidP="004A56AD">
            <w:pPr>
              <w:spacing w:before="100"/>
              <w:jc w:val="right"/>
              <w:rPr>
                <w:color w:val="000000"/>
                <w:sz w:val="12"/>
              </w:rPr>
            </w:pPr>
            <w:r w:rsidRPr="003534AF">
              <w:rPr>
                <w:color w:val="000000"/>
                <w:sz w:val="12"/>
              </w:rPr>
              <w:t>85,92776154%</w:t>
            </w:r>
          </w:p>
          <w:p w14:paraId="5F5E2647" w14:textId="2FC3BEF6" w:rsidR="004A56AD" w:rsidRDefault="004A56AD" w:rsidP="004A56AD">
            <w:pPr>
              <w:spacing w:before="100"/>
              <w:jc w:val="right"/>
              <w:rPr>
                <w:color w:val="000000"/>
                <w:sz w:val="12"/>
              </w:rPr>
            </w:pPr>
          </w:p>
        </w:tc>
      </w:tr>
      <w:tr w:rsidR="00FF49DA" w14:paraId="0CF27EFF" w14:textId="77777777" w:rsidTr="00096AD2">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F33A80" w14:textId="77777777" w:rsidR="004A56AD" w:rsidRDefault="004A56AD" w:rsidP="004A56AD">
            <w:pPr>
              <w:spacing w:before="100"/>
              <w:rPr>
                <w:color w:val="000000"/>
                <w:sz w:val="12"/>
              </w:rPr>
            </w:pPr>
            <w:r>
              <w:rPr>
                <w:color w:val="000000"/>
                <w:sz w:val="12"/>
              </w:rPr>
              <w:t>Ogółem</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180596" w14:textId="77777777" w:rsidR="004A56AD" w:rsidRDefault="004A56AD" w:rsidP="004A56AD">
            <w:pPr>
              <w:spacing w:before="100"/>
              <w:rPr>
                <w:color w:val="000000"/>
                <w:sz w:val="12"/>
              </w:rPr>
            </w:pP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9B111B" w14:textId="77777777" w:rsidR="004A56AD" w:rsidRDefault="004A56AD" w:rsidP="004A56AD">
            <w:pPr>
              <w:spacing w:before="100"/>
              <w:rPr>
                <w:color w:val="000000"/>
                <w:sz w:val="12"/>
              </w:rPr>
            </w:pP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EBE279" w14:textId="77777777" w:rsidR="004A56AD" w:rsidRDefault="004A56AD" w:rsidP="004A56AD">
            <w:pPr>
              <w:spacing w:before="100"/>
              <w:rPr>
                <w:color w:val="000000"/>
                <w:sz w:val="12"/>
              </w:rPr>
            </w:pPr>
            <w:r>
              <w:rPr>
                <w:color w:val="000000"/>
                <w:sz w:val="12"/>
              </w:rPr>
              <w:t>EFS+</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5BEF22" w14:textId="77777777" w:rsidR="004A56AD" w:rsidRDefault="004A56AD" w:rsidP="004A56AD">
            <w:pPr>
              <w:spacing w:before="100"/>
              <w:rPr>
                <w:color w:val="000000"/>
                <w:sz w:val="12"/>
              </w:rPr>
            </w:pPr>
            <w:r>
              <w:rPr>
                <w:color w:val="000000"/>
                <w:sz w:val="12"/>
              </w:rPr>
              <w:t>Regiony słabiej rozwinięte</w:t>
            </w:r>
          </w:p>
        </w:tc>
        <w:tc>
          <w:tcPr>
            <w:tcW w:w="1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5F1C784" w14:textId="77777777" w:rsidR="004A56AD" w:rsidRDefault="004A56AD" w:rsidP="004A56AD">
            <w:pPr>
              <w:spacing w:before="100"/>
              <w:jc w:val="right"/>
              <w:rPr>
                <w:color w:val="000000"/>
                <w:sz w:val="12"/>
              </w:rPr>
            </w:pPr>
            <w:r>
              <w:rPr>
                <w:color w:val="000000"/>
                <w:sz w:val="12"/>
              </w:rPr>
              <w:t>468 187 012,00</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77FD676" w14:textId="1CEC253D" w:rsidR="004A56AD" w:rsidRDefault="004A56AD" w:rsidP="004A56AD">
            <w:pPr>
              <w:spacing w:before="100"/>
              <w:jc w:val="right"/>
              <w:rPr>
                <w:color w:val="000000"/>
                <w:sz w:val="12"/>
              </w:rPr>
            </w:pPr>
            <w:r>
              <w:rPr>
                <w:color w:val="000000"/>
                <w:sz w:val="12"/>
              </w:rPr>
              <w:t>468 187</w:t>
            </w:r>
            <w:r w:rsidR="008122C8">
              <w:rPr>
                <w:color w:val="000000"/>
                <w:sz w:val="12"/>
              </w:rPr>
              <w:t> </w:t>
            </w:r>
            <w:r>
              <w:rPr>
                <w:color w:val="000000"/>
                <w:sz w:val="12"/>
              </w:rPr>
              <w:t>012</w:t>
            </w:r>
            <w:r w:rsidR="008122C8">
              <w:rPr>
                <w:color w:val="000000"/>
                <w:sz w:val="12"/>
              </w:rPr>
              <w:t xml:space="preserve">,00 </w:t>
            </w:r>
          </w:p>
        </w:tc>
        <w:tc>
          <w:tcPr>
            <w:tcW w:w="108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E535FF4" w14:textId="527C228E" w:rsidR="004A56AD" w:rsidRDefault="008122C8" w:rsidP="004A56AD">
            <w:pPr>
              <w:spacing w:before="100"/>
              <w:jc w:val="right"/>
              <w:rPr>
                <w:color w:val="000000"/>
                <w:sz w:val="12"/>
              </w:rPr>
            </w:pPr>
            <w:r>
              <w:rPr>
                <w:color w:val="000000"/>
                <w:sz w:val="12"/>
              </w:rPr>
              <w:t xml:space="preserve">  </w:t>
            </w:r>
            <w:r w:rsidR="004A56AD">
              <w:rPr>
                <w:color w:val="000000"/>
                <w:sz w:val="12"/>
              </w:rPr>
              <w:t>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79CC499E" w14:textId="02503347" w:rsidR="00DB6B9E" w:rsidRPr="00DB6B9E" w:rsidRDefault="00DB6B9E" w:rsidP="00DB6B9E">
            <w:pPr>
              <w:spacing w:before="100"/>
              <w:jc w:val="right"/>
              <w:rPr>
                <w:color w:val="000000"/>
                <w:sz w:val="12"/>
                <w:szCs w:val="12"/>
              </w:rPr>
            </w:pPr>
            <w:r w:rsidRPr="00DB6B9E">
              <w:rPr>
                <w:color w:val="000000"/>
                <w:sz w:val="12"/>
                <w:szCs w:val="12"/>
              </w:rPr>
              <w:t>76 305</w:t>
            </w:r>
            <w:r>
              <w:rPr>
                <w:color w:val="000000"/>
                <w:sz w:val="12"/>
                <w:szCs w:val="12"/>
              </w:rPr>
              <w:t> </w:t>
            </w:r>
            <w:r w:rsidRPr="00DB6B9E">
              <w:rPr>
                <w:color w:val="000000"/>
                <w:sz w:val="12"/>
                <w:szCs w:val="12"/>
              </w:rPr>
              <w:t>448</w:t>
            </w:r>
            <w:r>
              <w:rPr>
                <w:color w:val="000000"/>
                <w:sz w:val="12"/>
                <w:szCs w:val="12"/>
              </w:rPr>
              <w:t>,00</w:t>
            </w:r>
          </w:p>
          <w:p w14:paraId="5F9513D7" w14:textId="7F468610" w:rsidR="004A56AD" w:rsidRPr="004A56AD" w:rsidRDefault="00FF49DA" w:rsidP="004A56AD">
            <w:pPr>
              <w:spacing w:before="100"/>
              <w:jc w:val="right"/>
              <w:rPr>
                <w:color w:val="000000"/>
                <w:sz w:val="12"/>
                <w:szCs w:val="12"/>
              </w:rPr>
            </w:pPr>
            <w:r>
              <w:rPr>
                <w:color w:val="000000"/>
                <w:sz w:val="12"/>
                <w:szCs w:val="12"/>
              </w:rPr>
              <w:t xml:space="preserve"> </w:t>
            </w:r>
          </w:p>
        </w:tc>
        <w:tc>
          <w:tcPr>
            <w:tcW w:w="1119" w:type="dxa"/>
            <w:tcBorders>
              <w:top w:val="single" w:sz="4" w:space="0" w:color="000000"/>
              <w:left w:val="nil"/>
              <w:bottom w:val="single" w:sz="4" w:space="0" w:color="000000"/>
              <w:right w:val="single" w:sz="4" w:space="0" w:color="000000"/>
            </w:tcBorders>
            <w:shd w:val="clear" w:color="auto" w:fill="auto"/>
            <w:tcMar>
              <w:top w:w="0" w:type="dxa"/>
              <w:left w:w="60" w:type="dxa"/>
              <w:bottom w:w="80" w:type="dxa"/>
              <w:right w:w="60" w:type="dxa"/>
            </w:tcMar>
            <w:vAlign w:val="center"/>
          </w:tcPr>
          <w:p w14:paraId="4B532DDA" w14:textId="3039BDE6" w:rsidR="00DB6B9E" w:rsidRPr="00DB6B9E" w:rsidRDefault="00DB6B9E" w:rsidP="00DB6B9E">
            <w:pPr>
              <w:spacing w:before="100"/>
              <w:jc w:val="right"/>
              <w:rPr>
                <w:color w:val="000000"/>
                <w:sz w:val="12"/>
                <w:szCs w:val="12"/>
              </w:rPr>
            </w:pPr>
            <w:r w:rsidRPr="00DB6B9E">
              <w:rPr>
                <w:color w:val="000000"/>
                <w:sz w:val="12"/>
                <w:szCs w:val="12"/>
              </w:rPr>
              <w:t>55 407</w:t>
            </w:r>
            <w:r>
              <w:rPr>
                <w:color w:val="000000"/>
                <w:sz w:val="12"/>
                <w:szCs w:val="12"/>
              </w:rPr>
              <w:t> </w:t>
            </w:r>
            <w:r w:rsidRPr="00DB6B9E">
              <w:rPr>
                <w:color w:val="000000"/>
                <w:sz w:val="12"/>
                <w:szCs w:val="12"/>
              </w:rPr>
              <w:t>210</w:t>
            </w:r>
            <w:r>
              <w:rPr>
                <w:color w:val="000000"/>
                <w:sz w:val="12"/>
                <w:szCs w:val="12"/>
              </w:rPr>
              <w:t>,00</w:t>
            </w:r>
          </w:p>
          <w:p w14:paraId="75271736" w14:textId="4F9203E8" w:rsidR="004A56AD" w:rsidRPr="004A56AD" w:rsidRDefault="00FF49DA" w:rsidP="004A56AD">
            <w:pPr>
              <w:spacing w:before="100"/>
              <w:jc w:val="right"/>
              <w:rPr>
                <w:color w:val="000000"/>
                <w:sz w:val="12"/>
                <w:szCs w:val="12"/>
              </w:rPr>
            </w:pPr>
            <w:r>
              <w:rPr>
                <w:color w:val="000000"/>
                <w:sz w:val="12"/>
                <w:szCs w:val="12"/>
              </w:rPr>
              <w:t xml:space="preserve"> </w:t>
            </w:r>
          </w:p>
        </w:tc>
        <w:tc>
          <w:tcPr>
            <w:tcW w:w="1111" w:type="dxa"/>
            <w:tcBorders>
              <w:top w:val="single" w:sz="4" w:space="0" w:color="000000"/>
              <w:left w:val="nil"/>
              <w:bottom w:val="single" w:sz="4" w:space="0" w:color="000000"/>
              <w:right w:val="single" w:sz="4" w:space="0" w:color="000000"/>
            </w:tcBorders>
            <w:shd w:val="clear" w:color="auto" w:fill="auto"/>
            <w:tcMar>
              <w:top w:w="0" w:type="dxa"/>
              <w:left w:w="60" w:type="dxa"/>
              <w:bottom w:w="80" w:type="dxa"/>
              <w:right w:w="60" w:type="dxa"/>
            </w:tcMar>
            <w:vAlign w:val="center"/>
          </w:tcPr>
          <w:p w14:paraId="47E43E4B" w14:textId="57B41B02" w:rsidR="00DB6B9E" w:rsidRPr="00DB6B9E" w:rsidRDefault="00DB6B9E" w:rsidP="00DB6B9E">
            <w:pPr>
              <w:spacing w:before="100"/>
              <w:jc w:val="right"/>
              <w:rPr>
                <w:color w:val="000000"/>
                <w:sz w:val="12"/>
                <w:szCs w:val="12"/>
              </w:rPr>
            </w:pPr>
            <w:r w:rsidRPr="00DB6B9E">
              <w:rPr>
                <w:color w:val="000000"/>
                <w:sz w:val="12"/>
                <w:szCs w:val="12"/>
              </w:rPr>
              <w:t>20 898</w:t>
            </w:r>
            <w:r>
              <w:rPr>
                <w:color w:val="000000"/>
                <w:sz w:val="12"/>
                <w:szCs w:val="12"/>
              </w:rPr>
              <w:t> </w:t>
            </w:r>
            <w:r w:rsidRPr="00DB6B9E">
              <w:rPr>
                <w:color w:val="000000"/>
                <w:sz w:val="12"/>
                <w:szCs w:val="12"/>
              </w:rPr>
              <w:t>239</w:t>
            </w:r>
            <w:r>
              <w:rPr>
                <w:color w:val="000000"/>
                <w:sz w:val="12"/>
                <w:szCs w:val="12"/>
              </w:rPr>
              <w:t>,00</w:t>
            </w:r>
          </w:p>
          <w:p w14:paraId="77B27956" w14:textId="2FACAAEE" w:rsidR="004A56AD" w:rsidRPr="004A56AD" w:rsidRDefault="00FF49DA" w:rsidP="004A56AD">
            <w:pPr>
              <w:spacing w:before="100"/>
              <w:jc w:val="right"/>
              <w:rPr>
                <w:color w:val="000000"/>
                <w:sz w:val="12"/>
                <w:szCs w:val="12"/>
              </w:rPr>
            </w:pPr>
            <w:r>
              <w:rPr>
                <w:color w:val="000000"/>
                <w:sz w:val="12"/>
                <w:szCs w:val="12"/>
              </w:rPr>
              <w:t xml:space="preserve"> </w:t>
            </w:r>
          </w:p>
        </w:tc>
        <w:tc>
          <w:tcPr>
            <w:tcW w:w="1155" w:type="dxa"/>
            <w:tcBorders>
              <w:top w:val="single" w:sz="4" w:space="0" w:color="000000"/>
              <w:left w:val="nil"/>
              <w:bottom w:val="single" w:sz="4" w:space="0" w:color="000000"/>
              <w:right w:val="single" w:sz="4" w:space="0" w:color="000000"/>
            </w:tcBorders>
            <w:shd w:val="clear" w:color="auto" w:fill="auto"/>
            <w:tcMar>
              <w:top w:w="0" w:type="dxa"/>
              <w:left w:w="60" w:type="dxa"/>
              <w:bottom w:w="80" w:type="dxa"/>
              <w:right w:w="60" w:type="dxa"/>
            </w:tcMar>
            <w:vAlign w:val="center"/>
          </w:tcPr>
          <w:p w14:paraId="13BE58AA" w14:textId="5A76F246" w:rsidR="00DB6B9E" w:rsidRPr="00DB6B9E" w:rsidRDefault="00DB6B9E" w:rsidP="00DB6B9E">
            <w:pPr>
              <w:spacing w:before="100"/>
              <w:jc w:val="right"/>
              <w:rPr>
                <w:color w:val="000000"/>
                <w:sz w:val="12"/>
                <w:szCs w:val="12"/>
              </w:rPr>
            </w:pPr>
            <w:r w:rsidRPr="00DB6B9E">
              <w:rPr>
                <w:color w:val="000000"/>
                <w:sz w:val="12"/>
                <w:szCs w:val="12"/>
              </w:rPr>
              <w:t>544 492</w:t>
            </w:r>
            <w:r>
              <w:rPr>
                <w:color w:val="000000"/>
                <w:sz w:val="12"/>
                <w:szCs w:val="12"/>
              </w:rPr>
              <w:t> </w:t>
            </w:r>
            <w:r w:rsidRPr="00DB6B9E">
              <w:rPr>
                <w:color w:val="000000"/>
                <w:sz w:val="12"/>
                <w:szCs w:val="12"/>
              </w:rPr>
              <w:t>460</w:t>
            </w:r>
            <w:r>
              <w:rPr>
                <w:color w:val="000000"/>
                <w:sz w:val="12"/>
                <w:szCs w:val="12"/>
              </w:rPr>
              <w:t>,00</w:t>
            </w:r>
          </w:p>
          <w:p w14:paraId="14E5C8DD" w14:textId="0E264986" w:rsidR="004A56AD" w:rsidRPr="004A56AD" w:rsidRDefault="00FF49DA" w:rsidP="004A56AD">
            <w:pPr>
              <w:spacing w:before="100"/>
              <w:jc w:val="right"/>
              <w:rPr>
                <w:color w:val="000000"/>
                <w:sz w:val="12"/>
                <w:szCs w:val="12"/>
              </w:rPr>
            </w:pPr>
            <w:r>
              <w:rPr>
                <w:color w:val="000000"/>
                <w:sz w:val="12"/>
                <w:szCs w:val="12"/>
              </w:rPr>
              <w:t xml:space="preserve"> </w:t>
            </w:r>
          </w:p>
        </w:tc>
        <w:tc>
          <w:tcPr>
            <w:tcW w:w="1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E577A0F" w14:textId="2E0F61A1" w:rsidR="004A56AD" w:rsidRDefault="004A56AD" w:rsidP="004A56AD">
            <w:pPr>
              <w:spacing w:before="100"/>
              <w:jc w:val="right"/>
              <w:rPr>
                <w:color w:val="000000"/>
                <w:sz w:val="12"/>
              </w:rPr>
            </w:pPr>
            <w:r w:rsidRPr="004A56AD">
              <w:rPr>
                <w:color w:val="000000"/>
                <w:sz w:val="12"/>
              </w:rPr>
              <w:t>85,9859495%</w:t>
            </w:r>
            <w:r w:rsidR="00EA4F06">
              <w:rPr>
                <w:color w:val="000000"/>
                <w:sz w:val="12"/>
              </w:rPr>
              <w:t xml:space="preserve"> </w:t>
            </w:r>
          </w:p>
        </w:tc>
      </w:tr>
      <w:tr w:rsidR="00FF49DA" w14:paraId="34E8F54C" w14:textId="77777777" w:rsidTr="004A56AD">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FEC58B" w14:textId="77777777" w:rsidR="004A56AD" w:rsidRDefault="004A56AD" w:rsidP="004A56AD">
            <w:pPr>
              <w:spacing w:before="100"/>
              <w:rPr>
                <w:color w:val="000000"/>
                <w:sz w:val="12"/>
              </w:rPr>
            </w:pPr>
            <w:r>
              <w:rPr>
                <w:color w:val="000000"/>
                <w:sz w:val="12"/>
              </w:rPr>
              <w:t>Suma całkowita</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1ED3538" w14:textId="77777777" w:rsidR="004A56AD" w:rsidRDefault="004A56AD" w:rsidP="004A56AD">
            <w:pPr>
              <w:spacing w:before="100"/>
              <w:rPr>
                <w:color w:val="000000"/>
                <w:sz w:val="12"/>
              </w:rPr>
            </w:pPr>
          </w:p>
        </w:tc>
        <w:tc>
          <w:tcPr>
            <w:tcW w:w="98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1F8960" w14:textId="77777777" w:rsidR="004A56AD" w:rsidRDefault="004A56AD" w:rsidP="004A56AD">
            <w:pPr>
              <w:spacing w:before="100"/>
              <w:rPr>
                <w:color w:val="000000"/>
                <w:sz w:val="12"/>
              </w:rPr>
            </w:pP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8E5EE29" w14:textId="77777777" w:rsidR="004A56AD" w:rsidRDefault="004A56AD" w:rsidP="004A56AD">
            <w:pPr>
              <w:spacing w:before="100"/>
              <w:rPr>
                <w:color w:val="000000"/>
                <w:sz w:val="12"/>
              </w:rPr>
            </w:pP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7EE5CE7" w14:textId="77777777" w:rsidR="004A56AD" w:rsidRDefault="004A56AD" w:rsidP="004A56AD">
            <w:pPr>
              <w:spacing w:before="100"/>
              <w:rPr>
                <w:color w:val="000000"/>
                <w:sz w:val="12"/>
              </w:rPr>
            </w:pPr>
          </w:p>
        </w:tc>
        <w:tc>
          <w:tcPr>
            <w:tcW w:w="1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E6F0B19" w14:textId="77777777" w:rsidR="004A56AD" w:rsidRDefault="004A56AD" w:rsidP="004A56AD">
            <w:pPr>
              <w:spacing w:before="100"/>
              <w:jc w:val="right"/>
              <w:rPr>
                <w:color w:val="000000"/>
                <w:sz w:val="12"/>
              </w:rPr>
            </w:pPr>
            <w:r>
              <w:rPr>
                <w:color w:val="000000"/>
                <w:sz w:val="12"/>
              </w:rPr>
              <w:t>1 686 628 815,00</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5097740" w14:textId="10EED345" w:rsidR="004A56AD" w:rsidRDefault="004A56AD" w:rsidP="004A56AD">
            <w:pPr>
              <w:spacing w:before="100"/>
              <w:jc w:val="right"/>
              <w:rPr>
                <w:color w:val="000000"/>
                <w:sz w:val="12"/>
              </w:rPr>
            </w:pPr>
            <w:r>
              <w:rPr>
                <w:color w:val="000000"/>
                <w:sz w:val="12"/>
              </w:rPr>
              <w:t>1 686 628</w:t>
            </w:r>
            <w:r w:rsidR="008122C8">
              <w:rPr>
                <w:color w:val="000000"/>
                <w:sz w:val="12"/>
              </w:rPr>
              <w:t> </w:t>
            </w:r>
            <w:r>
              <w:rPr>
                <w:color w:val="000000"/>
                <w:sz w:val="12"/>
              </w:rPr>
              <w:t>815</w:t>
            </w:r>
            <w:r w:rsidR="008122C8">
              <w:rPr>
                <w:color w:val="000000"/>
                <w:sz w:val="12"/>
              </w:rPr>
              <w:t xml:space="preserve">,00 </w:t>
            </w:r>
          </w:p>
        </w:tc>
        <w:tc>
          <w:tcPr>
            <w:tcW w:w="108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730C2CA" w14:textId="7ACD8C27" w:rsidR="004A56AD" w:rsidRDefault="008122C8" w:rsidP="004A56AD">
            <w:pPr>
              <w:spacing w:before="100"/>
              <w:jc w:val="right"/>
              <w:rPr>
                <w:color w:val="000000"/>
                <w:sz w:val="12"/>
              </w:rPr>
            </w:pPr>
            <w:r>
              <w:rPr>
                <w:color w:val="000000"/>
                <w:sz w:val="12"/>
              </w:rPr>
              <w:t xml:space="preserve">  </w:t>
            </w:r>
            <w:r w:rsidR="004A56AD">
              <w:rPr>
                <w:color w:val="000000"/>
                <w:sz w:val="12"/>
              </w:rPr>
              <w:t>0,00</w:t>
            </w:r>
          </w:p>
        </w:tc>
        <w:tc>
          <w:tcPr>
            <w:tcW w:w="1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4C15542" w14:textId="3A86B8B7" w:rsidR="004A56AD" w:rsidRPr="00B52711" w:rsidRDefault="004A56AD" w:rsidP="004A56AD">
            <w:pPr>
              <w:jc w:val="right"/>
              <w:rPr>
                <w:color w:val="000000"/>
                <w:sz w:val="12"/>
                <w:szCs w:val="12"/>
              </w:rPr>
            </w:pPr>
            <w:r w:rsidRPr="00B52711">
              <w:rPr>
                <w:color w:val="000000"/>
                <w:sz w:val="12"/>
                <w:szCs w:val="12"/>
              </w:rPr>
              <w:t>276 216</w:t>
            </w:r>
            <w:r w:rsidR="008122C8">
              <w:rPr>
                <w:color w:val="000000"/>
                <w:sz w:val="12"/>
                <w:szCs w:val="12"/>
              </w:rPr>
              <w:t> </w:t>
            </w:r>
            <w:r w:rsidRPr="00B52711">
              <w:rPr>
                <w:color w:val="000000"/>
                <w:sz w:val="12"/>
                <w:szCs w:val="12"/>
              </w:rPr>
              <w:t>236</w:t>
            </w:r>
            <w:r w:rsidR="008122C8">
              <w:rPr>
                <w:color w:val="000000"/>
                <w:sz w:val="12"/>
                <w:szCs w:val="12"/>
              </w:rPr>
              <w:t>,00</w:t>
            </w:r>
          </w:p>
          <w:p w14:paraId="54ADB8D7" w14:textId="269A2BFF" w:rsidR="004A56AD" w:rsidRPr="004A56AD" w:rsidRDefault="004A56AD" w:rsidP="004A56AD">
            <w:pPr>
              <w:spacing w:before="100"/>
              <w:jc w:val="right"/>
              <w:rPr>
                <w:color w:val="000000"/>
                <w:sz w:val="12"/>
                <w:szCs w:val="12"/>
              </w:rPr>
            </w:pPr>
          </w:p>
        </w:tc>
        <w:tc>
          <w:tcPr>
            <w:tcW w:w="1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4AC3DCE" w14:textId="0F56D1E4" w:rsidR="000D1520" w:rsidRDefault="004A56AD" w:rsidP="004A56AD">
            <w:pPr>
              <w:spacing w:before="100"/>
              <w:jc w:val="right"/>
              <w:rPr>
                <w:color w:val="000000"/>
                <w:sz w:val="12"/>
                <w:szCs w:val="12"/>
              </w:rPr>
            </w:pPr>
            <w:r w:rsidRPr="004A56AD">
              <w:rPr>
                <w:color w:val="000000"/>
                <w:sz w:val="12"/>
                <w:szCs w:val="12"/>
              </w:rPr>
              <w:t>204</w:t>
            </w:r>
            <w:r w:rsidR="000D1520">
              <w:rPr>
                <w:color w:val="000000"/>
                <w:sz w:val="12"/>
                <w:szCs w:val="12"/>
              </w:rPr>
              <w:t xml:space="preserve"> 533 654,00 </w:t>
            </w:r>
            <w:r w:rsidRPr="004A56AD">
              <w:rPr>
                <w:color w:val="000000"/>
                <w:sz w:val="12"/>
                <w:szCs w:val="12"/>
              </w:rPr>
              <w:t xml:space="preserve"> </w:t>
            </w:r>
          </w:p>
          <w:p w14:paraId="2798FACE" w14:textId="41FCE4DC" w:rsidR="004A56AD" w:rsidRPr="004A56AD" w:rsidRDefault="004A56AD" w:rsidP="004A56AD">
            <w:pPr>
              <w:spacing w:before="100"/>
              <w:jc w:val="right"/>
              <w:rPr>
                <w:color w:val="000000"/>
                <w:sz w:val="12"/>
                <w:szCs w:val="12"/>
              </w:rPr>
            </w:pPr>
          </w:p>
        </w:tc>
        <w:tc>
          <w:tcPr>
            <w:tcW w:w="1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C0CC531" w14:textId="50F5C962" w:rsidR="000D1520" w:rsidRDefault="004A56AD" w:rsidP="004A56AD">
            <w:pPr>
              <w:spacing w:before="100"/>
              <w:jc w:val="right"/>
              <w:rPr>
                <w:color w:val="000000"/>
                <w:sz w:val="12"/>
                <w:szCs w:val="12"/>
              </w:rPr>
            </w:pPr>
            <w:r w:rsidRPr="004A56AD">
              <w:rPr>
                <w:color w:val="000000"/>
                <w:sz w:val="12"/>
                <w:szCs w:val="12"/>
              </w:rPr>
              <w:t xml:space="preserve">71 </w:t>
            </w:r>
            <w:r w:rsidR="000D1520">
              <w:rPr>
                <w:color w:val="000000"/>
                <w:sz w:val="12"/>
                <w:szCs w:val="12"/>
              </w:rPr>
              <w:t>682 582,00</w:t>
            </w:r>
          </w:p>
          <w:p w14:paraId="32DA7D7D" w14:textId="69FCA163" w:rsidR="004A56AD" w:rsidRPr="004A56AD" w:rsidRDefault="004A56AD" w:rsidP="004A56AD">
            <w:pPr>
              <w:spacing w:before="100"/>
              <w:jc w:val="right"/>
              <w:rPr>
                <w:color w:val="000000"/>
                <w:sz w:val="12"/>
                <w:szCs w:val="12"/>
              </w:rPr>
            </w:pP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30CF749" w14:textId="237B0870" w:rsidR="004A56AD" w:rsidRDefault="004A56AD" w:rsidP="004A56AD">
            <w:pPr>
              <w:spacing w:before="100"/>
              <w:jc w:val="right"/>
              <w:rPr>
                <w:color w:val="000000"/>
                <w:sz w:val="12"/>
              </w:rPr>
            </w:pPr>
            <w:r w:rsidRPr="004A56AD">
              <w:rPr>
                <w:color w:val="000000"/>
                <w:sz w:val="12"/>
              </w:rPr>
              <w:t>1 962 845</w:t>
            </w:r>
            <w:r w:rsidR="008122C8">
              <w:rPr>
                <w:color w:val="000000"/>
                <w:sz w:val="12"/>
              </w:rPr>
              <w:t> </w:t>
            </w:r>
            <w:r w:rsidRPr="004A56AD">
              <w:rPr>
                <w:color w:val="000000"/>
                <w:sz w:val="12"/>
              </w:rPr>
              <w:t>051</w:t>
            </w:r>
            <w:r w:rsidR="008122C8">
              <w:rPr>
                <w:color w:val="000000"/>
                <w:sz w:val="12"/>
              </w:rPr>
              <w:t xml:space="preserve">,00 </w:t>
            </w:r>
          </w:p>
        </w:tc>
        <w:tc>
          <w:tcPr>
            <w:tcW w:w="1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3775AF4" w14:textId="7E87275B" w:rsidR="004A56AD" w:rsidRDefault="004A56AD" w:rsidP="004A56AD">
            <w:pPr>
              <w:spacing w:before="100"/>
              <w:jc w:val="right"/>
              <w:rPr>
                <w:color w:val="000000"/>
                <w:sz w:val="12"/>
              </w:rPr>
            </w:pPr>
            <w:r w:rsidRPr="004A56AD">
              <w:rPr>
                <w:color w:val="000000"/>
                <w:sz w:val="12"/>
              </w:rPr>
              <w:t>85,92776154%</w:t>
            </w:r>
            <w:r w:rsidR="00EA4F06">
              <w:rPr>
                <w:color w:val="000000"/>
                <w:sz w:val="12"/>
              </w:rPr>
              <w:t xml:space="preserve"> </w:t>
            </w:r>
          </w:p>
        </w:tc>
      </w:tr>
    </w:tbl>
    <w:p w14:paraId="681726FE" w14:textId="77777777" w:rsidR="00A77B3E" w:rsidRPr="00B52711" w:rsidRDefault="009F4183">
      <w:pPr>
        <w:spacing w:before="100"/>
        <w:rPr>
          <w:color w:val="000000"/>
          <w:sz w:val="12"/>
          <w:lang w:val="pl-PL"/>
        </w:rPr>
      </w:pPr>
      <w:r w:rsidRPr="00B52711">
        <w:rPr>
          <w:color w:val="000000"/>
          <w:sz w:val="12"/>
          <w:lang w:val="pl-PL"/>
        </w:rPr>
        <w:t>* W odniesieniu do EFRR: regiony słabiej rozwinięte, w okresie przejściowym, lepiej rozwinięte i, w stosownych przypadkach, szczególna alokacja dla najbardziej oddalonych i słabo zaludnionych regionów północnych. W odniesieniu do EFS+: regiony słabiej rozwinięte, w okresie przejściowym, lepiej rozwinięte i, w stosownych przypadkach, dodatkowa alokacja dla regionów najbardziej oddalonych. W odniesieniu do Funduszu Spójności: nie dotyczy. W przypadku pomocy technicznej zastosowanie kategorii regionu zależy od wyboru funduszu.</w:t>
      </w:r>
    </w:p>
    <w:p w14:paraId="5B3FDBED" w14:textId="77777777" w:rsidR="00A77B3E" w:rsidRPr="00B52711" w:rsidRDefault="009F4183">
      <w:pPr>
        <w:spacing w:before="100"/>
        <w:rPr>
          <w:color w:val="000000"/>
          <w:sz w:val="12"/>
          <w:lang w:val="pl-PL"/>
        </w:rPr>
      </w:pPr>
      <w:r w:rsidRPr="00B52711">
        <w:rPr>
          <w:color w:val="000000"/>
          <w:sz w:val="12"/>
          <w:lang w:val="pl-PL"/>
        </w:rPr>
        <w:t>** należy wskazać łączne zasoby FST, w tym wsparcia uzupełniającego przesuniętego z EFRR i EFS+. Tabela nie powinna zawierać kwot wskazanych w art. 7 rozporządzenia w sprawie FST. W przypadku pomocy technicznej finansowanej z FST zasoby FST należy podzielić na zasoby związane z art. 3 i zasoby związane z art. 4 rozporządzenia w sprawie FST. W przypadku zasobów, o których mowa w art. 4 rozporządzenia w sprawie FST, nie przewidziano kwoty elastyczności.</w:t>
      </w:r>
    </w:p>
    <w:p w14:paraId="3BE50464" w14:textId="77777777" w:rsidR="00A77B3E" w:rsidRPr="00B52711" w:rsidRDefault="00A77B3E">
      <w:pPr>
        <w:spacing w:before="100"/>
        <w:rPr>
          <w:color w:val="000000"/>
          <w:sz w:val="12"/>
          <w:lang w:val="pl-PL"/>
        </w:rPr>
        <w:sectPr w:rsidR="00A77B3E" w:rsidRPr="00B52711">
          <w:headerReference w:type="even" r:id="rId30"/>
          <w:headerReference w:type="default" r:id="rId31"/>
          <w:footerReference w:type="even" r:id="rId32"/>
          <w:footerReference w:type="default" r:id="rId33"/>
          <w:headerReference w:type="first" r:id="rId34"/>
          <w:footerReference w:type="first" r:id="rId35"/>
          <w:pgSz w:w="16838" w:h="11906" w:orient="landscape"/>
          <w:pgMar w:top="720" w:right="720" w:bottom="864" w:left="936" w:header="288" w:footer="72" w:gutter="0"/>
          <w:cols w:space="720"/>
          <w:noEndnote/>
          <w:docGrid w:linePitch="360"/>
        </w:sectPr>
      </w:pPr>
    </w:p>
    <w:p w14:paraId="5BE63C61" w14:textId="77777777" w:rsidR="00A77B3E" w:rsidRPr="00B52711" w:rsidRDefault="009F4183">
      <w:pPr>
        <w:pStyle w:val="Nagwek1"/>
        <w:spacing w:before="100" w:after="0"/>
        <w:rPr>
          <w:rFonts w:ascii="Times New Roman" w:hAnsi="Times New Roman" w:cs="Times New Roman"/>
          <w:b w:val="0"/>
          <w:color w:val="000000"/>
          <w:sz w:val="24"/>
          <w:lang w:val="pl-PL"/>
        </w:rPr>
      </w:pPr>
      <w:bookmarkStart w:id="633" w:name="_Toc215824227"/>
      <w:r w:rsidRPr="00B52711">
        <w:rPr>
          <w:rFonts w:ascii="Times New Roman" w:hAnsi="Times New Roman" w:cs="Times New Roman"/>
          <w:b w:val="0"/>
          <w:color w:val="000000"/>
          <w:sz w:val="24"/>
          <w:lang w:val="pl-PL"/>
        </w:rPr>
        <w:t>4. Warunki podstawowe</w:t>
      </w:r>
      <w:bookmarkEnd w:id="633"/>
    </w:p>
    <w:p w14:paraId="2AA73D17" w14:textId="77777777" w:rsidR="00A77B3E" w:rsidRPr="00B52711" w:rsidRDefault="009F4183">
      <w:pPr>
        <w:spacing w:before="100"/>
        <w:rPr>
          <w:color w:val="000000"/>
          <w:sz w:val="0"/>
          <w:lang w:val="pl-PL"/>
        </w:rPr>
      </w:pPr>
      <w:r w:rsidRPr="00B52711">
        <w:rPr>
          <w:color w:val="000000"/>
          <w:lang w:val="pl-PL"/>
        </w:rPr>
        <w:t>Podstawa prawna: art. 22 ust. 3 lit. i) rozporządzenia w sprawie wspólnych przepisów</w:t>
      </w:r>
    </w:p>
    <w:p w14:paraId="6CDF6BC0" w14:textId="77777777" w:rsidR="00A77B3E" w:rsidRDefault="009F4183">
      <w:pPr>
        <w:spacing w:before="100"/>
        <w:rPr>
          <w:color w:val="000000"/>
        </w:rPr>
      </w:pPr>
      <w:r>
        <w:rPr>
          <w:color w:val="000000"/>
        </w:rPr>
        <w:t>Tabela 12: Warunki podstawowe</w:t>
      </w:r>
    </w:p>
    <w:p w14:paraId="5235A121" w14:textId="77777777" w:rsidR="00A77B3E" w:rsidRDefault="00A77B3E">
      <w:pPr>
        <w:spacing w:before="100"/>
        <w:rPr>
          <w:color w:val="000000"/>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0"/>
        <w:gridCol w:w="800"/>
        <w:gridCol w:w="1600"/>
        <w:gridCol w:w="1000"/>
        <w:gridCol w:w="2800"/>
        <w:gridCol w:w="1000"/>
        <w:gridCol w:w="3400"/>
        <w:gridCol w:w="3400"/>
      </w:tblGrid>
      <w:tr w:rsidR="002B2962" w14:paraId="2268D416" w14:textId="77777777" w:rsidTr="00B52711">
        <w:trPr>
          <w:tblHeader/>
        </w:trPr>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E735CE8" w14:textId="77777777" w:rsidR="00A77B3E" w:rsidRDefault="009F4183">
            <w:pPr>
              <w:spacing w:before="100"/>
              <w:jc w:val="center"/>
              <w:rPr>
                <w:color w:val="000000"/>
                <w:sz w:val="20"/>
              </w:rPr>
            </w:pPr>
            <w:r>
              <w:rPr>
                <w:color w:val="000000"/>
                <w:sz w:val="20"/>
              </w:rPr>
              <w:t>Warunek podstawowy</w:t>
            </w: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AC01C07" w14:textId="77777777" w:rsidR="00A77B3E" w:rsidRDefault="009F4183">
            <w:pPr>
              <w:spacing w:before="100"/>
              <w:jc w:val="center"/>
              <w:rPr>
                <w:color w:val="000000"/>
                <w:sz w:val="20"/>
              </w:rPr>
            </w:pPr>
            <w:r>
              <w:rPr>
                <w:color w:val="000000"/>
                <w:sz w:val="20"/>
              </w:rPr>
              <w:t>Fundusz</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17001A2D" w14:textId="77777777" w:rsidR="00A77B3E" w:rsidRDefault="009F4183">
            <w:pPr>
              <w:spacing w:before="100"/>
              <w:jc w:val="center"/>
              <w:rPr>
                <w:color w:val="000000"/>
                <w:sz w:val="20"/>
              </w:rPr>
            </w:pPr>
            <w:r>
              <w:rPr>
                <w:color w:val="000000"/>
                <w:sz w:val="20"/>
              </w:rPr>
              <w:t>Cel szczegółowy</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79F8FDD2" w14:textId="77777777" w:rsidR="00A77B3E" w:rsidRDefault="009F4183">
            <w:pPr>
              <w:spacing w:before="100"/>
              <w:jc w:val="center"/>
              <w:rPr>
                <w:color w:val="000000"/>
                <w:sz w:val="20"/>
              </w:rPr>
            </w:pPr>
            <w:r>
              <w:rPr>
                <w:color w:val="000000"/>
                <w:sz w:val="20"/>
              </w:rPr>
              <w:t>Spełnienie warunku podstawowego</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02E5A72" w14:textId="77777777" w:rsidR="00A77B3E" w:rsidRDefault="009F4183">
            <w:pPr>
              <w:spacing w:before="100"/>
              <w:jc w:val="center"/>
              <w:rPr>
                <w:color w:val="000000"/>
                <w:sz w:val="20"/>
              </w:rPr>
            </w:pPr>
            <w:r>
              <w:rPr>
                <w:color w:val="000000"/>
                <w:sz w:val="20"/>
              </w:rPr>
              <w:t>Kryteria</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D50BCAD" w14:textId="77777777" w:rsidR="00A77B3E" w:rsidRDefault="009F4183">
            <w:pPr>
              <w:spacing w:before="100"/>
              <w:jc w:val="center"/>
              <w:rPr>
                <w:color w:val="000000"/>
                <w:sz w:val="20"/>
              </w:rPr>
            </w:pPr>
            <w:r>
              <w:rPr>
                <w:color w:val="000000"/>
                <w:sz w:val="20"/>
              </w:rPr>
              <w:t>Spełnienie kryteriów</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4D631CF4" w14:textId="77777777" w:rsidR="00A77B3E" w:rsidRDefault="009F4183">
            <w:pPr>
              <w:spacing w:before="100"/>
              <w:jc w:val="center"/>
              <w:rPr>
                <w:color w:val="000000"/>
                <w:sz w:val="20"/>
              </w:rPr>
            </w:pPr>
            <w:r>
              <w:rPr>
                <w:color w:val="000000"/>
                <w:sz w:val="20"/>
              </w:rPr>
              <w:t>Odniesienie do odpowiednich dokumentów</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6E5A89E4" w14:textId="77777777" w:rsidR="00A77B3E" w:rsidRDefault="009F4183">
            <w:pPr>
              <w:spacing w:before="100"/>
              <w:jc w:val="center"/>
              <w:rPr>
                <w:color w:val="000000"/>
                <w:sz w:val="20"/>
              </w:rPr>
            </w:pPr>
            <w:r>
              <w:rPr>
                <w:color w:val="000000"/>
                <w:sz w:val="20"/>
              </w:rPr>
              <w:t>Uzasadnienie</w:t>
            </w:r>
          </w:p>
        </w:tc>
      </w:tr>
      <w:tr w:rsidR="002B2962" w:rsidRPr="008D5E98" w14:paraId="70BB3E88" w14:textId="77777777" w:rsidTr="00B52711">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A9D04F8" w14:textId="77777777" w:rsidR="00A77B3E" w:rsidRPr="00B52711" w:rsidRDefault="009F4183">
            <w:pPr>
              <w:spacing w:before="100"/>
              <w:rPr>
                <w:color w:val="000000"/>
                <w:sz w:val="20"/>
                <w:lang w:val="pl-PL"/>
              </w:rPr>
            </w:pPr>
            <w:r w:rsidRPr="00B52711">
              <w:rPr>
                <w:color w:val="000000"/>
                <w:sz w:val="20"/>
                <w:lang w:val="pl-PL"/>
              </w:rPr>
              <w:t>1. Skuteczne mechanizmy monitorowania rynku zamówień publicznych</w:t>
            </w:r>
          </w:p>
        </w:tc>
        <w:tc>
          <w:tcPr>
            <w:tcW w:w="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4D461AD" w14:textId="77777777" w:rsidR="00A77B3E" w:rsidRPr="00B52711" w:rsidRDefault="00A77B3E">
            <w:pPr>
              <w:spacing w:before="100"/>
              <w:rPr>
                <w:color w:val="000000"/>
                <w:sz w:val="20"/>
                <w:lang w:val="pl-PL"/>
              </w:rPr>
            </w:pPr>
          </w:p>
        </w:tc>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2B423E8" w14:textId="77777777" w:rsidR="00A77B3E" w:rsidRPr="00B52711" w:rsidRDefault="00A77B3E">
            <w:pPr>
              <w:spacing w:before="100"/>
              <w:rPr>
                <w:color w:val="000000"/>
                <w:sz w:val="20"/>
                <w:lang w:val="pl-PL"/>
              </w:rPr>
            </w:pPr>
          </w:p>
        </w:tc>
        <w:tc>
          <w:tcPr>
            <w:tcW w:w="10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3D25101" w14:textId="77777777" w:rsidR="00A77B3E" w:rsidRDefault="009F4183">
            <w:pPr>
              <w:spacing w:before="100"/>
              <w:jc w:val="center"/>
              <w:rPr>
                <w:color w:val="000000"/>
                <w:sz w:val="20"/>
              </w:rPr>
            </w:pPr>
            <w:r>
              <w:rPr>
                <w:color w:val="000000"/>
                <w:sz w:val="20"/>
              </w:rPr>
              <w:t>Tak</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67A3F0D" w14:textId="77777777" w:rsidR="00A77B3E" w:rsidRPr="00B52711" w:rsidRDefault="009F4183">
            <w:pPr>
              <w:spacing w:before="100"/>
              <w:rPr>
                <w:color w:val="000000"/>
                <w:sz w:val="20"/>
                <w:lang w:val="pl-PL"/>
              </w:rPr>
            </w:pPr>
            <w:r w:rsidRPr="00B52711">
              <w:rPr>
                <w:color w:val="000000"/>
                <w:sz w:val="20"/>
                <w:lang w:val="pl-PL"/>
              </w:rPr>
              <w:t>Istnienie mechanizmów monitorowania obejmujących wszystkie umowy w sprawie zamówień publicznych oraz postępowania w sprawie tych zamówień w ramach Funduszy zgodnie z prawodawstwem Unii dotyczącym zamówień. Wymóg ten obejmuje:</w:t>
            </w:r>
          </w:p>
          <w:p w14:paraId="1AD1853B" w14:textId="77777777" w:rsidR="00A77B3E" w:rsidRPr="00B52711" w:rsidRDefault="009F4183">
            <w:pPr>
              <w:spacing w:before="100"/>
              <w:rPr>
                <w:color w:val="000000"/>
                <w:sz w:val="20"/>
                <w:lang w:val="pl-PL"/>
              </w:rPr>
            </w:pPr>
            <w:r w:rsidRPr="00B52711">
              <w:rPr>
                <w:color w:val="000000"/>
                <w:sz w:val="20"/>
                <w:lang w:val="pl-PL"/>
              </w:rPr>
              <w:t>1. rozwiązania mające zapewnić gromadzenie faktycznych i wiarygodnych danych dotyczących postępowań w sprawie zamówień publicznych o wartości powyżej unijnych progów zgodnie z obowiązkami sprawozdawczymi na mocy art. 83 i 84 dyrektywy 2014/24/UE oraz art. 99 i 100 dyrektywy 2014/25/UE;</w:t>
            </w:r>
          </w:p>
          <w:p w14:paraId="72F0E20D" w14:textId="77777777" w:rsidR="00A77B3E" w:rsidRPr="00B52711" w:rsidRDefault="00A77B3E">
            <w:pPr>
              <w:spacing w:before="100"/>
              <w:rPr>
                <w:color w:val="000000"/>
                <w:sz w:val="20"/>
                <w:lang w:val="pl-PL"/>
              </w:rPr>
            </w:pP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E1D00B7"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B126D9" w14:textId="77777777" w:rsidR="00A77B3E" w:rsidRDefault="009F4183">
            <w:pPr>
              <w:spacing w:before="100"/>
              <w:rPr>
                <w:color w:val="000000"/>
                <w:sz w:val="20"/>
              </w:rPr>
            </w:pPr>
            <w:r>
              <w:rPr>
                <w:color w:val="000000"/>
                <w:sz w:val="20"/>
              </w:rPr>
              <w:t>http://isap.sejm.gov.pl/isap.nsf/download.xsp/WDU20190002019/U/D20192019Lj.pdf</w:t>
            </w:r>
          </w:p>
          <w:p w14:paraId="7C2C3FC6" w14:textId="77777777" w:rsidR="00A77B3E" w:rsidRDefault="009F4183">
            <w:pPr>
              <w:spacing w:before="100"/>
              <w:rPr>
                <w:color w:val="000000"/>
                <w:sz w:val="20"/>
              </w:rPr>
            </w:pPr>
            <w:r>
              <w:rPr>
                <w:color w:val="000000"/>
                <w:sz w:val="20"/>
              </w:rPr>
              <w:t xml:space="preserve">https://www.uzp.gov.pl/baza-wiedzy/analizy-systemowe/sprawozdania-o-funkcjonowaniu-systemu-zamowien-publicznych </w:t>
            </w:r>
          </w:p>
          <w:p w14:paraId="4897932E" w14:textId="77777777" w:rsidR="00A77B3E" w:rsidRDefault="00A77B3E">
            <w:pPr>
              <w:spacing w:before="100"/>
              <w:rPr>
                <w:color w:val="000000"/>
                <w:sz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F6161D" w14:textId="77777777" w:rsidR="00A77B3E" w:rsidRPr="00B52711" w:rsidRDefault="009F4183">
            <w:pPr>
              <w:spacing w:before="100"/>
              <w:rPr>
                <w:color w:val="000000"/>
                <w:sz w:val="20"/>
                <w:lang w:val="pl-PL"/>
              </w:rPr>
            </w:pPr>
            <w:r w:rsidRPr="00B52711">
              <w:rPr>
                <w:color w:val="000000"/>
                <w:sz w:val="20"/>
                <w:lang w:val="pl-PL"/>
              </w:rPr>
              <w:t>Zgodnie z obowiązkami wynikającymi z dyrektyw, UZP przygotowuje co 3 lata sprawozdania z monitorowania sytemu zamówień publicznych oparte o dane otrzymywane od zamawiających w rocznych sprawozdaniach o udzielonych zamówieniach publicznych, dane pochodzące z Platformy e-Zamówienia, dane pochodzące z TED oraz informacje o wynikach kontroli prowadzonych przez Prezesa UZP.</w:t>
            </w:r>
          </w:p>
        </w:tc>
      </w:tr>
      <w:tr w:rsidR="002B2962" w:rsidRPr="008D5E98" w14:paraId="5C06526C" w14:textId="77777777" w:rsidTr="00B52711">
        <w:tc>
          <w:tcPr>
            <w:tcW w:w="1600" w:type="dxa"/>
            <w:vMerge/>
            <w:tcMar>
              <w:top w:w="0" w:type="dxa"/>
              <w:left w:w="60" w:type="dxa"/>
              <w:bottom w:w="80" w:type="dxa"/>
              <w:right w:w="60" w:type="dxa"/>
            </w:tcMar>
          </w:tcPr>
          <w:p w14:paraId="5A5AEC1A" w14:textId="77777777" w:rsidR="00A77B3E" w:rsidRPr="00B52711" w:rsidRDefault="00A77B3E">
            <w:pPr>
              <w:spacing w:before="100"/>
              <w:rPr>
                <w:color w:val="000000"/>
                <w:sz w:val="20"/>
                <w:lang w:val="pl-PL"/>
              </w:rPr>
            </w:pPr>
          </w:p>
        </w:tc>
        <w:tc>
          <w:tcPr>
            <w:tcW w:w="800" w:type="dxa"/>
            <w:vMerge/>
            <w:tcMar>
              <w:top w:w="0" w:type="dxa"/>
              <w:left w:w="60" w:type="dxa"/>
              <w:bottom w:w="80" w:type="dxa"/>
              <w:right w:w="60" w:type="dxa"/>
            </w:tcMar>
          </w:tcPr>
          <w:p w14:paraId="6D2095A8" w14:textId="77777777" w:rsidR="00A77B3E" w:rsidRPr="00B52711" w:rsidRDefault="00A77B3E">
            <w:pPr>
              <w:spacing w:before="100"/>
              <w:rPr>
                <w:color w:val="000000"/>
                <w:sz w:val="20"/>
                <w:lang w:val="pl-PL"/>
              </w:rPr>
            </w:pPr>
          </w:p>
        </w:tc>
        <w:tc>
          <w:tcPr>
            <w:tcW w:w="1600" w:type="dxa"/>
            <w:vMerge/>
            <w:tcMar>
              <w:top w:w="0" w:type="dxa"/>
              <w:left w:w="60" w:type="dxa"/>
              <w:bottom w:w="80" w:type="dxa"/>
              <w:right w:w="60" w:type="dxa"/>
            </w:tcMar>
          </w:tcPr>
          <w:p w14:paraId="161A43AC" w14:textId="77777777" w:rsidR="00A77B3E" w:rsidRPr="00B52711" w:rsidRDefault="00A77B3E">
            <w:pPr>
              <w:spacing w:before="100"/>
              <w:rPr>
                <w:color w:val="000000"/>
                <w:sz w:val="20"/>
                <w:lang w:val="pl-PL"/>
              </w:rPr>
            </w:pPr>
          </w:p>
        </w:tc>
        <w:tc>
          <w:tcPr>
            <w:tcW w:w="1000" w:type="dxa"/>
            <w:vMerge/>
            <w:tcMar>
              <w:top w:w="0" w:type="dxa"/>
              <w:left w:w="60" w:type="dxa"/>
              <w:bottom w:w="80" w:type="dxa"/>
              <w:right w:w="60" w:type="dxa"/>
            </w:tcMar>
          </w:tcPr>
          <w:p w14:paraId="08A2D7DB" w14:textId="77777777" w:rsidR="00A77B3E" w:rsidRPr="00B52711"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A3FB324" w14:textId="77777777" w:rsidR="00A77B3E" w:rsidRPr="00B52711" w:rsidRDefault="009F4183">
            <w:pPr>
              <w:spacing w:before="100"/>
              <w:rPr>
                <w:color w:val="000000"/>
                <w:sz w:val="20"/>
                <w:lang w:val="pl-PL"/>
              </w:rPr>
            </w:pPr>
            <w:r w:rsidRPr="00B52711">
              <w:rPr>
                <w:color w:val="000000"/>
                <w:sz w:val="20"/>
                <w:lang w:val="pl-PL"/>
              </w:rPr>
              <w:t xml:space="preserve">2. rozwiązania mające zapewnić, by dane obejmowały co najmniej następujące elementy: </w:t>
            </w:r>
          </w:p>
          <w:p w14:paraId="28C849F7" w14:textId="77777777" w:rsidR="00A77B3E" w:rsidRPr="00B52711" w:rsidRDefault="009F4183">
            <w:pPr>
              <w:spacing w:before="100"/>
              <w:rPr>
                <w:color w:val="000000"/>
                <w:sz w:val="20"/>
                <w:lang w:val="pl-PL"/>
              </w:rPr>
            </w:pPr>
            <w:r w:rsidRPr="00B52711">
              <w:rPr>
                <w:color w:val="000000"/>
                <w:sz w:val="20"/>
                <w:lang w:val="pl-PL"/>
              </w:rPr>
              <w:t xml:space="preserve">a) jakość i natężenie konkurencji: nazwiska/nazwy zwycięskich oferentów, liczba oferentów na początku postępowania oraz wartość umowy; </w:t>
            </w:r>
          </w:p>
          <w:p w14:paraId="26CA5310" w14:textId="77777777" w:rsidR="00A77B3E" w:rsidRPr="00B52711" w:rsidRDefault="009F4183">
            <w:pPr>
              <w:spacing w:before="100"/>
              <w:rPr>
                <w:color w:val="000000"/>
                <w:sz w:val="20"/>
                <w:lang w:val="pl-PL"/>
              </w:rPr>
            </w:pPr>
            <w:r w:rsidRPr="00B52711">
              <w:rPr>
                <w:color w:val="000000"/>
                <w:sz w:val="20"/>
                <w:lang w:val="pl-PL"/>
              </w:rPr>
              <w:t>b) informacja o ostatecznej cenie po zakończeniu postępowania i o udziale MŚP jako bezpośrednich oferentów, w przypadku gdy systemy krajowe podają takie informacje;</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AE1477B"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801C23" w14:textId="77777777" w:rsidR="00A77B3E" w:rsidRDefault="009F4183">
            <w:pPr>
              <w:spacing w:before="100"/>
              <w:rPr>
                <w:color w:val="000000"/>
                <w:sz w:val="20"/>
              </w:rPr>
            </w:pPr>
            <w:r>
              <w:rPr>
                <w:color w:val="000000"/>
                <w:sz w:val="20"/>
              </w:rPr>
              <w:t>http://isap.sejm.gov.pl/isap.nsf/download.xsp/WDU20190002019/U/D20192019Lj.pdf</w:t>
            </w:r>
          </w:p>
          <w:p w14:paraId="20C45E7B" w14:textId="77777777" w:rsidR="00A77B3E" w:rsidRDefault="009F4183">
            <w:pPr>
              <w:spacing w:before="100"/>
              <w:rPr>
                <w:color w:val="000000"/>
                <w:sz w:val="20"/>
              </w:rPr>
            </w:pPr>
            <w:r>
              <w:rPr>
                <w:color w:val="000000"/>
                <w:sz w:val="20"/>
              </w:rPr>
              <w:t xml:space="preserve">https://www.uzp.gov.pl/baza-wiedzy/analizy-systemowe/sprawozdania-o-funkcjonowaniu-systemu-zamowien-publicznych </w:t>
            </w:r>
          </w:p>
          <w:p w14:paraId="28696096" w14:textId="77777777" w:rsidR="00A77B3E" w:rsidRDefault="00A77B3E">
            <w:pPr>
              <w:spacing w:before="100"/>
              <w:rPr>
                <w:color w:val="000000"/>
                <w:sz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DAB3467" w14:textId="77777777" w:rsidR="00A77B3E" w:rsidRPr="00B52711" w:rsidRDefault="009F4183">
            <w:pPr>
              <w:spacing w:before="100"/>
              <w:rPr>
                <w:color w:val="000000"/>
                <w:sz w:val="20"/>
                <w:lang w:val="pl-PL"/>
              </w:rPr>
            </w:pPr>
            <w:r w:rsidRPr="00B52711">
              <w:rPr>
                <w:color w:val="000000"/>
                <w:sz w:val="20"/>
                <w:lang w:val="pl-PL"/>
              </w:rPr>
              <w:t xml:space="preserve">UZP posiada dostęp do wszystkich danych wymaganych w ramach warunkowości podstawowej (dane pochodzą z bazy TED prowadzonej przez KE oraz ze sprawozdań rocznych przedkładanych Prezesowi UZP przez zamawiających oraz bazy BZP). </w:t>
            </w:r>
          </w:p>
        </w:tc>
      </w:tr>
      <w:tr w:rsidR="002B2962" w:rsidRPr="008D5E98" w14:paraId="448EA9A3" w14:textId="77777777" w:rsidTr="00B52711">
        <w:tc>
          <w:tcPr>
            <w:tcW w:w="1600" w:type="dxa"/>
            <w:vMerge/>
            <w:tcMar>
              <w:top w:w="0" w:type="dxa"/>
              <w:left w:w="60" w:type="dxa"/>
              <w:bottom w:w="80" w:type="dxa"/>
              <w:right w:w="60" w:type="dxa"/>
            </w:tcMar>
          </w:tcPr>
          <w:p w14:paraId="7994CE93"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5CC5D955"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2D2F7C81"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11C8268D"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7B9FDA" w14:textId="77777777" w:rsidR="00A77B3E" w:rsidRPr="00884D9B" w:rsidRDefault="009F4183">
            <w:pPr>
              <w:spacing w:before="100"/>
              <w:rPr>
                <w:color w:val="000000"/>
                <w:sz w:val="20"/>
                <w:lang w:val="pl-PL"/>
              </w:rPr>
            </w:pPr>
            <w:r w:rsidRPr="00884D9B">
              <w:rPr>
                <w:color w:val="000000"/>
                <w:sz w:val="20"/>
                <w:lang w:val="pl-PL"/>
              </w:rPr>
              <w:t>3. rozwiązania mające zapewnić monitorowanie i analizę danych przez właściwe organy krajowe zgodnie z art. 83 ust. 2 dyrektywy 2014/24/UE i art. 99 ust. 2 dyrektywy 2014/25/UE;</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FB0439E"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81EBA92" w14:textId="77777777" w:rsidR="00A77B3E" w:rsidRDefault="009F4183">
            <w:pPr>
              <w:spacing w:before="100"/>
              <w:rPr>
                <w:color w:val="000000"/>
                <w:sz w:val="20"/>
              </w:rPr>
            </w:pPr>
            <w:r>
              <w:rPr>
                <w:color w:val="000000"/>
                <w:sz w:val="20"/>
              </w:rPr>
              <w:t>http://isap.sejm.gov.pl/isap.nsf/download.xsp/WDU20190002019/U/D20192019Lj.pdf</w:t>
            </w:r>
          </w:p>
          <w:p w14:paraId="4DE85964" w14:textId="77777777" w:rsidR="00A77B3E" w:rsidRDefault="009F4183">
            <w:pPr>
              <w:spacing w:before="100"/>
              <w:rPr>
                <w:color w:val="000000"/>
                <w:sz w:val="20"/>
              </w:rPr>
            </w:pPr>
            <w:r>
              <w:rPr>
                <w:color w:val="000000"/>
                <w:sz w:val="20"/>
              </w:rPr>
              <w:t xml:space="preserve">https://www.uzp.gov.pl/baza-wiedzy/analizy-systemowe/sprawozdania-o-funkcjonowaniu-systemu-zamowien-publicznych </w:t>
            </w:r>
          </w:p>
          <w:p w14:paraId="65BA2FF6" w14:textId="77777777" w:rsidR="00A77B3E" w:rsidRDefault="00A77B3E">
            <w:pPr>
              <w:spacing w:before="100"/>
              <w:rPr>
                <w:color w:val="000000"/>
                <w:sz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2CEDA04" w14:textId="77777777" w:rsidR="00A77B3E" w:rsidRPr="00BF2936" w:rsidRDefault="009F4183">
            <w:pPr>
              <w:spacing w:before="100"/>
              <w:rPr>
                <w:color w:val="000000"/>
                <w:sz w:val="20"/>
                <w:lang w:val="pl-PL"/>
              </w:rPr>
            </w:pPr>
            <w:r w:rsidRPr="00BF2936">
              <w:rPr>
                <w:color w:val="000000"/>
                <w:sz w:val="20"/>
                <w:lang w:val="pl-PL"/>
              </w:rPr>
              <w:t xml:space="preserve">Zgodnie z obowiązkami wynikającymi z dyrektyw, UZP przygotowuje co 3 lata sprawozdania z monitorowania sytemu zamówień publicznych oparte o dane otrzymywane od zamawiających w rocznych sprawozdaniach o udzielonych zamówieniach publicznych, dane pochodzące z TED oraz informacje o wynikach kontroli prowadzonych przez Prezesa UZP. </w:t>
            </w:r>
          </w:p>
        </w:tc>
      </w:tr>
      <w:tr w:rsidR="002B2962" w:rsidRPr="008D5E98" w14:paraId="6E618497" w14:textId="77777777" w:rsidTr="00B52711">
        <w:tc>
          <w:tcPr>
            <w:tcW w:w="1600" w:type="dxa"/>
            <w:vMerge/>
            <w:tcMar>
              <w:top w:w="0" w:type="dxa"/>
              <w:left w:w="60" w:type="dxa"/>
              <w:bottom w:w="80" w:type="dxa"/>
              <w:right w:w="60" w:type="dxa"/>
            </w:tcMar>
          </w:tcPr>
          <w:p w14:paraId="300EB86B"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3FC5B16B"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1E3439D4"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549B3954"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1F33803" w14:textId="77777777" w:rsidR="00A77B3E" w:rsidRPr="00884D9B" w:rsidRDefault="009F4183">
            <w:pPr>
              <w:spacing w:before="100"/>
              <w:rPr>
                <w:color w:val="000000"/>
                <w:sz w:val="20"/>
                <w:lang w:val="pl-PL"/>
              </w:rPr>
            </w:pPr>
            <w:r w:rsidRPr="00884D9B">
              <w:rPr>
                <w:color w:val="000000"/>
                <w:sz w:val="20"/>
                <w:lang w:val="pl-PL"/>
              </w:rPr>
              <w:t>4. rozwiązania mające zapewnić, by wyniki analiz były udostępniane publicznie zgodnie z art. 83 ust. 3 dyrektywy 2014/24/UE oraz art. 99 ust. 3 dyrektywy 2014/25/UE;</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AB8A587"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B30F1A" w14:textId="77777777" w:rsidR="00A77B3E" w:rsidRDefault="009F4183">
            <w:pPr>
              <w:spacing w:before="100"/>
              <w:rPr>
                <w:color w:val="000000"/>
                <w:sz w:val="20"/>
              </w:rPr>
            </w:pPr>
            <w:r>
              <w:rPr>
                <w:color w:val="000000"/>
                <w:sz w:val="20"/>
              </w:rPr>
              <w:t>http://isap.sejm.gov.pl/isap.nsf/download.xsp/WDU20190002019/U/D20192019Lj.pdf</w:t>
            </w:r>
          </w:p>
          <w:p w14:paraId="785710DD" w14:textId="77777777" w:rsidR="00A77B3E" w:rsidRDefault="009F4183">
            <w:pPr>
              <w:spacing w:before="100"/>
              <w:rPr>
                <w:color w:val="000000"/>
                <w:sz w:val="20"/>
              </w:rPr>
            </w:pPr>
            <w:r>
              <w:rPr>
                <w:color w:val="000000"/>
                <w:sz w:val="20"/>
              </w:rPr>
              <w:t xml:space="preserve">https://www.uzp.gov.pl/baza-wiedzy/analizy-systemowe/sprawozdania-o-funkcjonowaniu-systemu-zamowien-publicznych </w:t>
            </w:r>
          </w:p>
          <w:p w14:paraId="3F2EE5DF" w14:textId="77777777" w:rsidR="00A77B3E" w:rsidRDefault="00A77B3E">
            <w:pPr>
              <w:spacing w:before="100"/>
              <w:rPr>
                <w:color w:val="000000"/>
                <w:sz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53571F5" w14:textId="77777777" w:rsidR="00A77B3E" w:rsidRPr="00BF2936" w:rsidRDefault="009F4183">
            <w:pPr>
              <w:spacing w:before="100"/>
              <w:rPr>
                <w:color w:val="000000"/>
                <w:sz w:val="20"/>
                <w:lang w:val="pl-PL"/>
              </w:rPr>
            </w:pPr>
            <w:r w:rsidRPr="00BF2936">
              <w:rPr>
                <w:color w:val="000000"/>
                <w:sz w:val="20"/>
                <w:lang w:val="pl-PL"/>
              </w:rPr>
              <w:t>UZP publikuje na swojej stronie roczne raporty z funkcjonowania systemu zamówień publicznych oraz okresowe Biuletyny Informacyjne.</w:t>
            </w:r>
          </w:p>
        </w:tc>
      </w:tr>
      <w:tr w:rsidR="002B2962" w:rsidRPr="008D5E98" w14:paraId="4CCFAC20" w14:textId="77777777" w:rsidTr="00B52711">
        <w:tc>
          <w:tcPr>
            <w:tcW w:w="1600" w:type="dxa"/>
            <w:vMerge/>
            <w:tcMar>
              <w:top w:w="0" w:type="dxa"/>
              <w:left w:w="60" w:type="dxa"/>
              <w:bottom w:w="80" w:type="dxa"/>
              <w:right w:w="60" w:type="dxa"/>
            </w:tcMar>
          </w:tcPr>
          <w:p w14:paraId="2E2884BA"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63788E63"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22FB5C5C"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2012FA95"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323F2B5" w14:textId="77777777" w:rsidR="00A77B3E" w:rsidRPr="00884D9B" w:rsidRDefault="009F4183">
            <w:pPr>
              <w:spacing w:before="100"/>
              <w:rPr>
                <w:color w:val="000000"/>
                <w:sz w:val="20"/>
                <w:lang w:val="pl-PL"/>
              </w:rPr>
            </w:pPr>
            <w:r w:rsidRPr="00884D9B">
              <w:rPr>
                <w:color w:val="000000"/>
                <w:sz w:val="20"/>
                <w:lang w:val="pl-PL"/>
              </w:rPr>
              <w:t>5. rozwiązania mające zapewnić, by wszelkie informacje wskazujące na przypadki podejrzewanej zmowy przetargowej były przekazywane właściwym organom krajowym zgodnie z art. 83 ust. 2 dyrektywy 2014/24/UE oraz art. 99 ust. 2 dyrektywy 2014/25/UE.</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522D5A8"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46B67F3" w14:textId="77777777" w:rsidR="00A77B3E" w:rsidRDefault="009F4183">
            <w:pPr>
              <w:spacing w:before="100"/>
              <w:rPr>
                <w:color w:val="000000"/>
                <w:sz w:val="20"/>
              </w:rPr>
            </w:pPr>
            <w:r>
              <w:rPr>
                <w:color w:val="000000"/>
                <w:sz w:val="20"/>
              </w:rPr>
              <w:t>http://isap.sejm.gov.pl/isap.nsf/download.xsp/WDU20190002019/U/D20192019Lj.pdf</w:t>
            </w:r>
          </w:p>
          <w:p w14:paraId="277F878E" w14:textId="77777777" w:rsidR="00A77B3E" w:rsidRDefault="009F4183">
            <w:pPr>
              <w:spacing w:before="100"/>
              <w:rPr>
                <w:color w:val="000000"/>
                <w:sz w:val="20"/>
              </w:rPr>
            </w:pPr>
            <w:r>
              <w:rPr>
                <w:color w:val="000000"/>
                <w:sz w:val="20"/>
              </w:rPr>
              <w:t xml:space="preserve">https://www.uzp.gov.pl/baza-wiedzy/analizy-systemowe/sprawozdania-o-funkcjonowaniu-systemu-zamowien-publicznych </w:t>
            </w:r>
          </w:p>
          <w:p w14:paraId="628027DA" w14:textId="77777777" w:rsidR="00A77B3E" w:rsidRDefault="00A77B3E">
            <w:pPr>
              <w:spacing w:before="100"/>
              <w:rPr>
                <w:color w:val="000000"/>
                <w:sz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985CB28" w14:textId="77777777" w:rsidR="00A77B3E" w:rsidRPr="00BF2936" w:rsidRDefault="009F4183">
            <w:pPr>
              <w:spacing w:before="100"/>
              <w:rPr>
                <w:color w:val="000000"/>
                <w:sz w:val="20"/>
                <w:lang w:val="pl-PL"/>
              </w:rPr>
            </w:pPr>
            <w:r w:rsidRPr="00BF2936">
              <w:rPr>
                <w:color w:val="000000"/>
                <w:sz w:val="20"/>
                <w:lang w:val="pl-PL"/>
              </w:rPr>
              <w:t>W przypadku powstania w toku kontroli prowadzonej przez UZP podejrzenia, że w postepowaniu mogło dojść do zmowy przetargowej UZP przekazuje stosowną informację w tym zakresie do UOKIK. Pomiędzy UZP i UOKIK zostało także podpisane porozumienie zakładające współpracę obydwu instytucji, wymianę informacji i doświadczeń. Niezależnie od powyższego instytucje oraz podmioty zamawiające mogą bezpośrednio zwrócić się do UOKIK w przypadku podejrzenia zmowy przetargowej.</w:t>
            </w:r>
          </w:p>
        </w:tc>
      </w:tr>
      <w:tr w:rsidR="002B2962" w:rsidRPr="008D5E98" w14:paraId="1E6EDC81" w14:textId="77777777" w:rsidTr="00B52711">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60B255C" w14:textId="77777777" w:rsidR="00A77B3E" w:rsidRPr="00BF2936" w:rsidRDefault="009F4183">
            <w:pPr>
              <w:spacing w:before="100"/>
              <w:rPr>
                <w:color w:val="000000"/>
                <w:sz w:val="20"/>
                <w:lang w:val="pl-PL"/>
              </w:rPr>
            </w:pPr>
            <w:r w:rsidRPr="00BF2936">
              <w:rPr>
                <w:color w:val="000000"/>
                <w:sz w:val="20"/>
                <w:lang w:val="pl-PL"/>
              </w:rPr>
              <w:t>2. Narzędzia i zdolności umożliwiające skuteczne stosowanie zasad pomocy państwa</w:t>
            </w:r>
          </w:p>
        </w:tc>
        <w:tc>
          <w:tcPr>
            <w:tcW w:w="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4A51D2E" w14:textId="77777777" w:rsidR="00A77B3E" w:rsidRPr="00BF2936" w:rsidRDefault="00A77B3E">
            <w:pPr>
              <w:spacing w:before="100"/>
              <w:rPr>
                <w:color w:val="000000"/>
                <w:sz w:val="20"/>
                <w:lang w:val="pl-PL"/>
              </w:rPr>
            </w:pPr>
          </w:p>
        </w:tc>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5D309F" w14:textId="77777777" w:rsidR="00A77B3E" w:rsidRPr="00BF2936" w:rsidRDefault="00A77B3E">
            <w:pPr>
              <w:spacing w:before="100"/>
              <w:rPr>
                <w:color w:val="000000"/>
                <w:sz w:val="20"/>
                <w:lang w:val="pl-PL"/>
              </w:rPr>
            </w:pPr>
          </w:p>
        </w:tc>
        <w:tc>
          <w:tcPr>
            <w:tcW w:w="10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B1F2579" w14:textId="77777777" w:rsidR="00A77B3E" w:rsidRDefault="009F4183">
            <w:pPr>
              <w:spacing w:before="100"/>
              <w:jc w:val="center"/>
              <w:rPr>
                <w:color w:val="000000"/>
                <w:sz w:val="20"/>
              </w:rPr>
            </w:pPr>
            <w:r>
              <w:rPr>
                <w:color w:val="000000"/>
                <w:sz w:val="20"/>
              </w:rPr>
              <w:t>Tak</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ED410A" w14:textId="77777777" w:rsidR="00A77B3E" w:rsidRPr="00BF2936" w:rsidRDefault="009F4183">
            <w:pPr>
              <w:spacing w:before="100"/>
              <w:rPr>
                <w:color w:val="000000"/>
                <w:sz w:val="20"/>
                <w:lang w:val="pl-PL"/>
              </w:rPr>
            </w:pPr>
            <w:r w:rsidRPr="00BF2936">
              <w:rPr>
                <w:color w:val="000000"/>
                <w:sz w:val="20"/>
                <w:lang w:val="pl-PL"/>
              </w:rPr>
              <w:t xml:space="preserve">Instytucje zarządzające dysponują narzędziami i zdolnościami umożliwiającymi im weryfikację zgodności z zasadami pomocy państwa: </w:t>
            </w:r>
          </w:p>
          <w:p w14:paraId="5CE4EB4E" w14:textId="77777777" w:rsidR="00A77B3E" w:rsidRPr="00BF2936" w:rsidRDefault="009F4183">
            <w:pPr>
              <w:spacing w:before="100"/>
              <w:rPr>
                <w:color w:val="000000"/>
                <w:sz w:val="20"/>
                <w:lang w:val="pl-PL"/>
              </w:rPr>
            </w:pPr>
            <w:r w:rsidRPr="00BF2936">
              <w:rPr>
                <w:color w:val="000000"/>
                <w:sz w:val="20"/>
                <w:lang w:val="pl-PL"/>
              </w:rPr>
              <w:t>1. w odniesieniu do przedsiębiorstw znajdujących się w trudnej sytuacji oraz objętych wymogiem odzyskania pomocy.</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52404E6"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1DCC52B" w14:textId="77777777" w:rsidR="00A77B3E" w:rsidRDefault="009F4183">
            <w:pPr>
              <w:spacing w:before="100"/>
              <w:rPr>
                <w:color w:val="000000"/>
                <w:sz w:val="20"/>
              </w:rPr>
            </w:pPr>
            <w:r>
              <w:rPr>
                <w:color w:val="000000"/>
                <w:sz w:val="20"/>
              </w:rPr>
              <w:t xml:space="preserve">http://isap.sejm.gov.pl/isap.nsf/download.xsp/WDU20041231291/U/D20041291Lj.pdf </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D84E5C0" w14:textId="77777777" w:rsidR="00A77B3E" w:rsidRPr="00BF2936" w:rsidRDefault="009F4183">
            <w:pPr>
              <w:spacing w:before="100"/>
              <w:rPr>
                <w:color w:val="000000"/>
                <w:sz w:val="20"/>
                <w:lang w:val="pl-PL"/>
              </w:rPr>
            </w:pPr>
            <w:r w:rsidRPr="00BF2936">
              <w:rPr>
                <w:color w:val="000000"/>
                <w:sz w:val="20"/>
                <w:lang w:val="pl-PL"/>
              </w:rPr>
              <w:t>Zgodnie z art. 31b pkt 2) ustawy z dnia 30 kwietnia 2004 r. o postępowaniu w sprawach dotyczących pomocy publicznej (Dz. U. z 2021 r., poz. 743  ze zm.)  Prezes UOKiK ma obowiązek ogłaszania w Biuletynie Informacji Publicznej na stronie internetowej informacji o decyzjach KE dotyczących zwrotu pomocy publicznej. Jednocześnie podmioty udzielające pomocy są zobligowane do zbadania warunków dopuszczalności pomocy publicznej. Zgodnie z art. 37 ust. 5 ustawy, podmioty udzielające pomocy mają obowiązek uzyskać od przedsiębiorców ubiegających się o pomoc publiczną informacje umożliwiające stwierdzenie, czy dany przedsiębiorca znajduje się w trudnej sytuacji na dzień udzielenia pomocy. Co do zasady dotyczy to też sprawozdań finansowych za okres 3 ostatnich lat obrotowych, sporządzonych zgodnie z przepisami o rachunkowości, na podstawie których weryfikowana jest poprawność przedstawianych danych. W przypadku podmiotów objętych postępowaniem upadłościowym wszelkie zdarzenia w tych postępowaniach są obwieszczane, a dodatkowo przedsiębiorca obowiązany jest posługiwać się nazwą firmy wraz z oznaczeniem „w restrukturyzacji” lub „w upadłości”.</w:t>
            </w:r>
          </w:p>
        </w:tc>
      </w:tr>
      <w:tr w:rsidR="002B2962" w:rsidRPr="008D5E98" w14:paraId="530EA197" w14:textId="77777777" w:rsidTr="00B52711">
        <w:tc>
          <w:tcPr>
            <w:tcW w:w="1600" w:type="dxa"/>
            <w:vMerge/>
            <w:tcMar>
              <w:top w:w="0" w:type="dxa"/>
              <w:left w:w="60" w:type="dxa"/>
              <w:bottom w:w="80" w:type="dxa"/>
              <w:right w:w="60" w:type="dxa"/>
            </w:tcMar>
          </w:tcPr>
          <w:p w14:paraId="1E0E0E1E"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1C4052CB"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6AB4EA91"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3997BF0D"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8931AA" w14:textId="77777777" w:rsidR="00A77B3E" w:rsidRPr="00884D9B" w:rsidRDefault="009F4183">
            <w:pPr>
              <w:spacing w:before="100"/>
              <w:rPr>
                <w:color w:val="000000"/>
                <w:sz w:val="20"/>
                <w:lang w:val="pl-PL"/>
              </w:rPr>
            </w:pPr>
            <w:r w:rsidRPr="00884D9B">
              <w:rPr>
                <w:color w:val="000000"/>
                <w:sz w:val="20"/>
                <w:lang w:val="pl-PL"/>
              </w:rPr>
              <w:t>2. poprzez dostęp do specjalistycznych porad i wytycznych w kwestiach pomocy państwa udzielanych przez ekspertów ds. pomocy państwa z podmiotów lokalnych lub krajowych.</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342F55D"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CBC9E1" w14:textId="77777777" w:rsidR="00A77B3E" w:rsidRDefault="009F4183">
            <w:pPr>
              <w:spacing w:before="100"/>
              <w:rPr>
                <w:color w:val="000000"/>
                <w:sz w:val="20"/>
              </w:rPr>
            </w:pPr>
            <w:r>
              <w:rPr>
                <w:color w:val="000000"/>
                <w:sz w:val="20"/>
              </w:rPr>
              <w:t xml:space="preserve">http://isap.sejm.gov.pl/isap.nsf/download.xsp/WDU20041231291/U/D20041291Lj.pdf </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70C6F18" w14:textId="77777777" w:rsidR="00A77B3E" w:rsidRPr="00BF2936" w:rsidRDefault="009F4183">
            <w:pPr>
              <w:spacing w:before="100"/>
              <w:rPr>
                <w:color w:val="000000"/>
                <w:sz w:val="20"/>
                <w:lang w:val="pl-PL"/>
              </w:rPr>
            </w:pPr>
            <w:r w:rsidRPr="00BF2936">
              <w:rPr>
                <w:color w:val="000000"/>
                <w:sz w:val="20"/>
                <w:lang w:val="pl-PL"/>
              </w:rPr>
              <w:t>Funkcję krajowego organu ds. pomocy państwa, odpowiedzialnego za skuteczne wdrażanie i stosowanie unijnych przepisów pomocy publicznej, pełni Prezes UOKiK, a w zakresie pomocy publicznej w sektorze rolnym i rybołówstwa - Minister Rolnictwa i Rozwoju Wsi.. Prezes UOKiK opiniuje wytyczne dotyczące pomocy publicznej, projekty programów pomocowych i pomocy indywidualnej, w tym finansowane ze środków strukturalnych, notyfikuje je KE, reprezentuje rząd polski w postępowaniu przed Komisją oraz monitoruje udzielaną pomoc publiczną. Ustawa reguluje obowiązki w zakresie monitorowania pomocy udzielanej przedsiębiorcom, tj.. gromadzenia, przetwarzania oraz przekazywana informacji w tym zakresie. UOKiK zapewnia pełną informację na stronie urzędu i zależnie od potrzeb prowadzi dla instytucji wdrażających programy warsztaty dotyczące stosowania pomocy publicznej. W ramach współpracy z UOKiK 2 grupy robocze ds. pomocy publicznej udzielanej w ramach funduszy strukturalnych polityki spójności (dla krajowych i regionalnych programów), koordynowane przez MFiPR, opracowują horyzontalne interpretacje dotyczące udzielania pomocy publicznej.</w:t>
            </w:r>
          </w:p>
        </w:tc>
      </w:tr>
      <w:tr w:rsidR="002B2962" w:rsidRPr="008D5E98" w14:paraId="60B7C6F4" w14:textId="77777777" w:rsidTr="00B52711">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35A0EB2" w14:textId="77777777" w:rsidR="00A77B3E" w:rsidRPr="00BF2936" w:rsidRDefault="009F4183">
            <w:pPr>
              <w:spacing w:before="100"/>
              <w:rPr>
                <w:color w:val="000000"/>
                <w:sz w:val="20"/>
                <w:lang w:val="pl-PL"/>
              </w:rPr>
            </w:pPr>
            <w:r w:rsidRPr="00BF2936">
              <w:rPr>
                <w:color w:val="000000"/>
                <w:sz w:val="20"/>
                <w:lang w:val="pl-PL"/>
              </w:rPr>
              <w:t>3. Skuteczne stosowanie i wdrożenie Karty praw podstawowych</w:t>
            </w:r>
          </w:p>
        </w:tc>
        <w:tc>
          <w:tcPr>
            <w:tcW w:w="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0F2B1A2" w14:textId="77777777" w:rsidR="00A77B3E" w:rsidRPr="00BF2936" w:rsidRDefault="00A77B3E">
            <w:pPr>
              <w:spacing w:before="100"/>
              <w:rPr>
                <w:color w:val="000000"/>
                <w:sz w:val="20"/>
                <w:lang w:val="pl-PL"/>
              </w:rPr>
            </w:pPr>
          </w:p>
        </w:tc>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956E24" w14:textId="77777777" w:rsidR="00A77B3E" w:rsidRPr="00BF2936" w:rsidRDefault="00A77B3E">
            <w:pPr>
              <w:spacing w:before="100"/>
              <w:rPr>
                <w:color w:val="000000"/>
                <w:sz w:val="20"/>
                <w:lang w:val="pl-PL"/>
              </w:rPr>
            </w:pPr>
          </w:p>
        </w:tc>
        <w:tc>
          <w:tcPr>
            <w:tcW w:w="10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AF3032" w14:textId="21FDCFC3" w:rsidR="00A77B3E" w:rsidRDefault="25E64B5C" w:rsidP="1ADDAEA5">
            <w:pPr>
              <w:spacing w:before="100"/>
              <w:jc w:val="center"/>
              <w:rPr>
                <w:color w:val="000000"/>
                <w:sz w:val="20"/>
                <w:szCs w:val="20"/>
              </w:rPr>
            </w:pPr>
            <w:r w:rsidRPr="1ADDAEA5">
              <w:rPr>
                <w:color w:val="000000" w:themeColor="text1"/>
                <w:sz w:val="20"/>
                <w:szCs w:val="20"/>
              </w:rPr>
              <w:t>Tak</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D8D530" w14:textId="77777777" w:rsidR="00A77B3E" w:rsidRPr="00BF2936" w:rsidRDefault="009F4183">
            <w:pPr>
              <w:spacing w:before="100"/>
              <w:rPr>
                <w:color w:val="000000"/>
                <w:sz w:val="20"/>
                <w:lang w:val="pl-PL"/>
              </w:rPr>
            </w:pPr>
            <w:r w:rsidRPr="00BF2936">
              <w:rPr>
                <w:color w:val="000000"/>
                <w:sz w:val="20"/>
                <w:lang w:val="pl-PL"/>
              </w:rPr>
              <w:t xml:space="preserve">Istnienie skutecznych mechanizmów służących zapewnieniu zgodności z Kartą praw podstawowych Unii Europejskiej („Karta”), które obejmują: </w:t>
            </w:r>
          </w:p>
          <w:p w14:paraId="1C778947" w14:textId="77777777" w:rsidR="00A77B3E" w:rsidRPr="00BF2936" w:rsidRDefault="009F4183">
            <w:pPr>
              <w:spacing w:before="100"/>
              <w:rPr>
                <w:color w:val="000000"/>
                <w:sz w:val="20"/>
                <w:lang w:val="pl-PL"/>
              </w:rPr>
            </w:pPr>
            <w:r w:rsidRPr="00BF2936">
              <w:rPr>
                <w:color w:val="000000"/>
                <w:sz w:val="20"/>
                <w:lang w:val="pl-PL"/>
              </w:rPr>
              <w:t>1. ustalenia mające zapewnić zgodność programów wspieranych z Funduszy i ich wdrażania z odpowiednimi postanowieniami Karty;</w:t>
            </w:r>
          </w:p>
          <w:p w14:paraId="30DA1F6B" w14:textId="77777777" w:rsidR="00A77B3E" w:rsidRPr="00BF2936" w:rsidRDefault="00A77B3E">
            <w:pPr>
              <w:spacing w:before="100"/>
              <w:rPr>
                <w:color w:val="000000"/>
                <w:sz w:val="20"/>
                <w:lang w:val="pl-PL"/>
              </w:rPr>
            </w:pP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AF40F4F" w14:textId="21182F81" w:rsidR="00A77B3E" w:rsidRDefault="6CAD1839" w:rsidP="1ADDAEA5">
            <w:pPr>
              <w:spacing w:before="100"/>
              <w:jc w:val="center"/>
              <w:rPr>
                <w:color w:val="000000"/>
                <w:sz w:val="20"/>
                <w:szCs w:val="20"/>
              </w:rPr>
            </w:pPr>
            <w:r w:rsidRPr="1ADDAEA5">
              <w:rPr>
                <w:color w:val="000000" w:themeColor="text1"/>
                <w:sz w:val="20"/>
                <w:szCs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FFC0F75" w14:textId="77777777" w:rsidR="00A77B3E" w:rsidRPr="00BF2936" w:rsidRDefault="009F4183">
            <w:pPr>
              <w:spacing w:before="100"/>
              <w:rPr>
                <w:color w:val="000000"/>
                <w:sz w:val="20"/>
                <w:lang w:val="pl-PL"/>
              </w:rPr>
            </w:pPr>
            <w:r w:rsidRPr="00BF2936">
              <w:rPr>
                <w:color w:val="000000"/>
                <w:sz w:val="20"/>
                <w:lang w:val="pl-PL"/>
              </w:rPr>
              <w:t xml:space="preserve">Instytucja Zarządzająca zapewni stosowanie i wdrożenie postanowień KPP w ramach programu Fundusze Europejskie dla Pomorza Zachodniego 2021-2027. </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E9D977" w14:textId="77777777" w:rsidR="00A77B3E" w:rsidRPr="00BF2936" w:rsidRDefault="009F4183">
            <w:pPr>
              <w:spacing w:before="100"/>
              <w:rPr>
                <w:color w:val="000000"/>
                <w:sz w:val="20"/>
                <w:lang w:val="pl-PL"/>
              </w:rPr>
            </w:pPr>
            <w:r w:rsidRPr="00BF2936">
              <w:rPr>
                <w:color w:val="000000"/>
                <w:sz w:val="20"/>
                <w:lang w:val="pl-PL"/>
              </w:rPr>
              <w:t>Jednolita procedura dotyczy weryfikacji zgodności z KPP zarówno na etapie złożenia wniosku o dofinansowanie jak i trakcie realizacji projektów. Podejrzenia o niezgodności projektów i/lub działań Beneficjenta lub IP/IW/IZ z KPP zgłaszane są odpowiednio do IP/IW/IZ/Rzecznika Funduszy UE (w przypadku programów finansowanych z EFMRA, FAM, IZGW i FBW istnieje właściwy odpowiednik). Właściwa instytucja dokonuje analizy, podejmuje czynności weryfikujące stan faktyczny i rozstrzyga o zasadności zgłoszenia. W przypadku potwierdzenia naruszenia artykułów KPP, w zależności od charakteru sprawy, właściwa instytucja przekazuje zgłoszenie naruszenia do odpowiednich służb, tj. RPO, PIP, Rzecznika Praw Pacjenta lub/i właściwych organów ścigania. IZ programu odpowiedzialna jest również za prowadzenie polityki informacyjnej w ww. obszarze.</w:t>
            </w:r>
          </w:p>
          <w:p w14:paraId="7D487B86" w14:textId="77777777" w:rsidR="00A77B3E" w:rsidRPr="00BF2936" w:rsidRDefault="009F4183">
            <w:pPr>
              <w:spacing w:before="100"/>
              <w:rPr>
                <w:color w:val="000000"/>
                <w:sz w:val="20"/>
                <w:lang w:val="pl-PL"/>
              </w:rPr>
            </w:pPr>
            <w:r w:rsidRPr="00BF2936">
              <w:rPr>
                <w:color w:val="000000"/>
                <w:sz w:val="20"/>
                <w:lang w:val="pl-PL"/>
              </w:rPr>
              <w:t>Zdaniem strony polskiej warunek jest spełniony zgodnie ze stanowiskiem z 7 lipca 2022 r., jednakże wobec braku reakcji KE na to stanowisko - status warunku został oznaczony jako niespełniony.</w:t>
            </w:r>
          </w:p>
        </w:tc>
      </w:tr>
      <w:tr w:rsidR="002B2962" w:rsidRPr="008D5E98" w14:paraId="0F3A7415" w14:textId="77777777" w:rsidTr="00B52711">
        <w:tc>
          <w:tcPr>
            <w:tcW w:w="1600" w:type="dxa"/>
            <w:vMerge/>
            <w:tcMar>
              <w:top w:w="0" w:type="dxa"/>
              <w:left w:w="60" w:type="dxa"/>
              <w:bottom w:w="80" w:type="dxa"/>
              <w:right w:w="60" w:type="dxa"/>
            </w:tcMar>
          </w:tcPr>
          <w:p w14:paraId="0558617A"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2AA028D7"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5D4B7753"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332DA656"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52FC64" w14:textId="77777777" w:rsidR="00A77B3E" w:rsidRPr="00884D9B" w:rsidRDefault="009F4183">
            <w:pPr>
              <w:spacing w:before="100"/>
              <w:rPr>
                <w:color w:val="000000"/>
                <w:sz w:val="20"/>
                <w:lang w:val="pl-PL"/>
              </w:rPr>
            </w:pPr>
            <w:r w:rsidRPr="00884D9B">
              <w:rPr>
                <w:color w:val="000000"/>
                <w:sz w:val="20"/>
                <w:lang w:val="pl-PL"/>
              </w:rPr>
              <w:t>2. rozwiązania dotyczące zgłaszania komitetowi monitorującemu przypadków niezgodności operacji wspieranych z Funduszy z Kartą oraz skarg o nieprzestrzeganie Karty złożonych zgodnie z rozwiązaniami przyjętymi na mocy art. 69 ust. 7.</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FA98FA5" w14:textId="37E31C2A" w:rsidR="00A77B3E" w:rsidRDefault="1BF3C731" w:rsidP="1ADDAEA5">
            <w:pPr>
              <w:spacing w:before="100"/>
              <w:jc w:val="center"/>
              <w:rPr>
                <w:color w:val="000000"/>
                <w:sz w:val="20"/>
                <w:szCs w:val="20"/>
              </w:rPr>
            </w:pPr>
            <w:r w:rsidRPr="1ADDAEA5">
              <w:rPr>
                <w:color w:val="000000" w:themeColor="text1"/>
                <w:sz w:val="20"/>
                <w:szCs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6F8AEF2" w14:textId="77777777" w:rsidR="00A77B3E" w:rsidRPr="00BF2936" w:rsidRDefault="009F4183">
            <w:pPr>
              <w:spacing w:before="100"/>
              <w:rPr>
                <w:color w:val="000000"/>
                <w:sz w:val="20"/>
                <w:lang w:val="pl-PL"/>
              </w:rPr>
            </w:pPr>
            <w:r w:rsidRPr="00BF2936">
              <w:rPr>
                <w:color w:val="000000"/>
                <w:sz w:val="20"/>
                <w:lang w:val="pl-PL"/>
              </w:rPr>
              <w:t xml:space="preserve">Instytucja Zarządzająca zapewni stosowanie i wdrożenie postanowień KPP w ramach programu Fundusze Europejskie dla Pomorza Zachodniego 2021-2027. </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5C3316" w14:textId="77777777" w:rsidR="00A77B3E" w:rsidRPr="00BF2936" w:rsidRDefault="009F4183">
            <w:pPr>
              <w:spacing w:before="100"/>
              <w:rPr>
                <w:color w:val="000000"/>
                <w:sz w:val="20"/>
                <w:lang w:val="pl-PL"/>
              </w:rPr>
            </w:pPr>
            <w:r w:rsidRPr="00BF2936">
              <w:rPr>
                <w:color w:val="000000"/>
                <w:sz w:val="20"/>
                <w:lang w:val="pl-PL"/>
              </w:rPr>
              <w:t>Procedura uwzględnia obowiązek IZ Programu w zakresie przygotowania rocznej zbiorczej informacji o wszystkich zgłoszeniach dotyczących niezgodności projektów z KPP oraz skarg, w celu rozpatrzenia przez KM Programu. KM podejmuje decyzję o podjęciu właściwych działań zaradczych w odniesieniu do zgłoszonych przypadków.</w:t>
            </w:r>
          </w:p>
          <w:p w14:paraId="45209D2C" w14:textId="77777777" w:rsidR="00A77B3E" w:rsidRPr="00BF2936" w:rsidRDefault="009F4183">
            <w:pPr>
              <w:spacing w:before="100"/>
              <w:rPr>
                <w:color w:val="000000"/>
                <w:sz w:val="20"/>
                <w:lang w:val="pl-PL"/>
              </w:rPr>
            </w:pPr>
            <w:r w:rsidRPr="00BF2936">
              <w:rPr>
                <w:color w:val="000000"/>
                <w:sz w:val="20"/>
                <w:lang w:val="pl-PL"/>
              </w:rPr>
              <w:t>Zdaniem strony polskiej warunek jest spełniony zgodnie ze stanowiskiem z 7 lipca 2022 r., jednakże wobec braku reakcji KE na to stanowisko - status warunku został oznaczony jako niespełniony.</w:t>
            </w:r>
          </w:p>
        </w:tc>
      </w:tr>
      <w:tr w:rsidR="002B2962" w:rsidRPr="008D5E98" w14:paraId="74D7AC52" w14:textId="77777777" w:rsidTr="00B52711">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0840DF6" w14:textId="77777777" w:rsidR="00A77B3E" w:rsidRPr="00BF2936" w:rsidRDefault="009F4183">
            <w:pPr>
              <w:spacing w:before="100"/>
              <w:rPr>
                <w:color w:val="000000"/>
                <w:sz w:val="20"/>
                <w:lang w:val="pl-PL"/>
              </w:rPr>
            </w:pPr>
            <w:r w:rsidRPr="00BF2936">
              <w:rPr>
                <w:color w:val="000000"/>
                <w:sz w:val="20"/>
                <w:lang w:val="pl-PL"/>
              </w:rPr>
              <w:t>4. Wdrażanie i stosowanie Konwencji ONZ o prawach osób niepełnosprawnych zgodnie z decyzją Rady 2010/48/WE</w:t>
            </w:r>
          </w:p>
        </w:tc>
        <w:tc>
          <w:tcPr>
            <w:tcW w:w="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5188961" w14:textId="77777777" w:rsidR="00A77B3E" w:rsidRPr="00BF2936" w:rsidRDefault="00A77B3E">
            <w:pPr>
              <w:spacing w:before="100"/>
              <w:rPr>
                <w:color w:val="000000"/>
                <w:sz w:val="20"/>
                <w:lang w:val="pl-PL"/>
              </w:rPr>
            </w:pPr>
          </w:p>
        </w:tc>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95B4779" w14:textId="77777777" w:rsidR="00A77B3E" w:rsidRPr="00BF2936" w:rsidRDefault="00A77B3E">
            <w:pPr>
              <w:spacing w:before="100"/>
              <w:rPr>
                <w:color w:val="000000"/>
                <w:sz w:val="20"/>
                <w:lang w:val="pl-PL"/>
              </w:rPr>
            </w:pPr>
          </w:p>
        </w:tc>
        <w:tc>
          <w:tcPr>
            <w:tcW w:w="10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D1C2E6" w14:textId="77777777" w:rsidR="00A77B3E" w:rsidRDefault="009F4183">
            <w:pPr>
              <w:spacing w:before="100"/>
              <w:jc w:val="center"/>
              <w:rPr>
                <w:color w:val="000000"/>
                <w:sz w:val="20"/>
              </w:rPr>
            </w:pPr>
            <w:r>
              <w:rPr>
                <w:color w:val="000000"/>
                <w:sz w:val="20"/>
              </w:rPr>
              <w:t>Tak</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32ED883" w14:textId="77777777" w:rsidR="00A77B3E" w:rsidRPr="00BF2936" w:rsidRDefault="009F4183">
            <w:pPr>
              <w:spacing w:before="100"/>
              <w:rPr>
                <w:color w:val="000000"/>
                <w:sz w:val="20"/>
                <w:lang w:val="pl-PL"/>
              </w:rPr>
            </w:pPr>
            <w:r w:rsidRPr="00BF2936">
              <w:rPr>
                <w:color w:val="000000"/>
                <w:sz w:val="20"/>
                <w:lang w:val="pl-PL"/>
              </w:rPr>
              <w:t xml:space="preserve">Istnienie krajowych ram zapewniających realizację Konwencji o prawach osób niepełnosprawnych, które obejmują: </w:t>
            </w:r>
          </w:p>
          <w:p w14:paraId="3734BCBB" w14:textId="77777777" w:rsidR="00A77B3E" w:rsidRPr="00BF2936" w:rsidRDefault="009F4183">
            <w:pPr>
              <w:spacing w:before="100"/>
              <w:rPr>
                <w:color w:val="000000"/>
                <w:sz w:val="20"/>
                <w:lang w:val="pl-PL"/>
              </w:rPr>
            </w:pPr>
            <w:r w:rsidRPr="00BF2936">
              <w:rPr>
                <w:color w:val="000000"/>
                <w:sz w:val="20"/>
                <w:lang w:val="pl-PL"/>
              </w:rPr>
              <w:t>1. cele ogólne obejmujące wymierne wartości docelowe, mechanizmy gromadzenia danych i monitorowania;</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39330A"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6680710" w14:textId="77777777" w:rsidR="00A77B3E" w:rsidRDefault="009F4183">
            <w:pPr>
              <w:spacing w:before="100"/>
              <w:rPr>
                <w:color w:val="000000"/>
                <w:sz w:val="20"/>
              </w:rPr>
            </w:pPr>
            <w:r>
              <w:rPr>
                <w:color w:val="000000"/>
                <w:sz w:val="20"/>
              </w:rPr>
              <w:t xml:space="preserve">https://dziennikustaw.gov.pl/MP/rok/2021/pozycja/218 </w:t>
            </w:r>
          </w:p>
          <w:p w14:paraId="2FE3B12D" w14:textId="77777777" w:rsidR="00A77B3E" w:rsidRDefault="009F4183">
            <w:pPr>
              <w:spacing w:before="100"/>
              <w:rPr>
                <w:color w:val="000000"/>
                <w:sz w:val="20"/>
              </w:rPr>
            </w:pPr>
            <w:r>
              <w:rPr>
                <w:color w:val="000000"/>
                <w:sz w:val="20"/>
              </w:rPr>
              <w:t>https://www.gov.pl/web/rodzina/projekt-uchwaly-rady-ministrow-w-sprawie-ustanowienia-polityki-publicznej-pt-strategia-rozwoju-uslug-spolecznych-polityka-publiczna-na-lata-20212035</w:t>
            </w:r>
          </w:p>
          <w:p w14:paraId="4D10E64F" w14:textId="77777777" w:rsidR="00A77B3E" w:rsidRDefault="00A77B3E">
            <w:pPr>
              <w:spacing w:before="100"/>
              <w:rPr>
                <w:color w:val="000000"/>
                <w:sz w:val="20"/>
              </w:rPr>
            </w:pPr>
          </w:p>
          <w:p w14:paraId="1C60522C" w14:textId="77777777" w:rsidR="00A77B3E" w:rsidRPr="00BF2936" w:rsidRDefault="009F4183">
            <w:pPr>
              <w:spacing w:before="100"/>
              <w:rPr>
                <w:color w:val="000000"/>
                <w:sz w:val="20"/>
                <w:lang w:val="pl-PL"/>
              </w:rPr>
            </w:pPr>
            <w:r w:rsidRPr="00BF2936">
              <w:rPr>
                <w:color w:val="000000"/>
                <w:sz w:val="20"/>
                <w:lang w:val="pl-PL"/>
              </w:rPr>
              <w:t xml:space="preserve">Instytucja Zarządzająca zapewni stosowanie i wdrożenie postanowień KPON w ramach programu Fundusze Europejskie dla Pomorza Zachodniego 2021-2027. </w:t>
            </w:r>
          </w:p>
          <w:p w14:paraId="363D23EC" w14:textId="77777777" w:rsidR="00A77B3E" w:rsidRPr="00BF2936" w:rsidRDefault="00A77B3E">
            <w:pPr>
              <w:spacing w:before="100"/>
              <w:rPr>
                <w:color w:val="000000"/>
                <w:sz w:val="20"/>
                <w:lang w:val="pl-PL"/>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297E894" w14:textId="77777777" w:rsidR="00A77B3E" w:rsidRPr="00BF2936" w:rsidRDefault="009F4183">
            <w:pPr>
              <w:spacing w:before="100"/>
              <w:rPr>
                <w:color w:val="000000"/>
                <w:sz w:val="20"/>
                <w:lang w:val="pl-PL"/>
              </w:rPr>
            </w:pPr>
            <w:r w:rsidRPr="00BF2936">
              <w:rPr>
                <w:color w:val="000000"/>
                <w:sz w:val="20"/>
                <w:lang w:val="pl-PL"/>
              </w:rPr>
              <w:t>Ramy polityki krajowej dla zapewnienia wdrażania realizacji KPON stanowi Strategia na rzecz Osób z Niepełnosprawnościami 2021-2030 przyjęta przez Radę Ministrów 16 lutego 2021 r., która określa cele i działania do osiągnięcia w oznaczonym czasie ze wskaźnikami i odpowiedzialnymi podmiotami, a także mechanizmy monitoringu realizacji celów i działań oraz gromadzenia danych w tym zakresie. Ponadto, w zakresie realizacji procesu deinstytucjonalizacji usług społecznych, m.in. dla osób. z niepełnosprawnościami (OzN) odpowiednim dokumentem strategicznym jest również Strategia rozwoju usług społecznych, polityka publiczna do roku 2030 (z perspektywą do 2035 r.) przyjęta przez Radę Ministrów 7.06.2022 r (SRUS).</w:t>
            </w:r>
          </w:p>
          <w:p w14:paraId="78C2596B" w14:textId="77777777" w:rsidR="00A77B3E" w:rsidRPr="00BF2936" w:rsidRDefault="009F4183">
            <w:pPr>
              <w:spacing w:before="100"/>
              <w:rPr>
                <w:color w:val="000000"/>
                <w:sz w:val="20"/>
                <w:lang w:val="pl-PL"/>
              </w:rPr>
            </w:pPr>
            <w:r w:rsidRPr="00BF2936">
              <w:rPr>
                <w:color w:val="000000"/>
                <w:sz w:val="20"/>
                <w:lang w:val="pl-PL"/>
              </w:rPr>
              <w:t>Przyjęcie i wdrożenie SRUS umożliwia zatem realizację celów w obszarze deinstytucjonalizacji wskazanych w Strategii na rzecz Osób z Niepełnosprawnościami 2021-2030 oraz zapewni monitoring realizacji wskaźników dotyczących tego obszaru dla OzN.</w:t>
            </w:r>
          </w:p>
          <w:p w14:paraId="52ED4E0A" w14:textId="77777777" w:rsidR="00A77B3E" w:rsidRPr="00BF2936" w:rsidRDefault="00A77B3E">
            <w:pPr>
              <w:spacing w:before="100"/>
              <w:rPr>
                <w:color w:val="000000"/>
                <w:sz w:val="20"/>
                <w:lang w:val="pl-PL"/>
              </w:rPr>
            </w:pPr>
          </w:p>
        </w:tc>
      </w:tr>
      <w:tr w:rsidR="002B2962" w:rsidRPr="008D5E98" w14:paraId="0F4CFF16" w14:textId="77777777" w:rsidTr="00B52711">
        <w:tc>
          <w:tcPr>
            <w:tcW w:w="1600" w:type="dxa"/>
            <w:vMerge/>
            <w:tcMar>
              <w:top w:w="0" w:type="dxa"/>
              <w:left w:w="60" w:type="dxa"/>
              <w:bottom w:w="80" w:type="dxa"/>
              <w:right w:w="60" w:type="dxa"/>
            </w:tcMar>
          </w:tcPr>
          <w:p w14:paraId="10FACC10"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00734879"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61B00872"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3940E9FD"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A5D556C" w14:textId="77777777" w:rsidR="00A77B3E" w:rsidRPr="00884D9B" w:rsidRDefault="009F4183">
            <w:pPr>
              <w:spacing w:before="100"/>
              <w:rPr>
                <w:color w:val="000000"/>
                <w:sz w:val="20"/>
                <w:lang w:val="pl-PL"/>
              </w:rPr>
            </w:pPr>
            <w:r w:rsidRPr="00884D9B">
              <w:rPr>
                <w:color w:val="000000"/>
                <w:sz w:val="20"/>
                <w:lang w:val="pl-PL"/>
              </w:rPr>
              <w:t>2. rozwiązania mające zapewnić, by w ramach przygotowywania i wdrażania programów odpowiednio zostały odzwierciedlone polityka, prawodawstwo i normy w zakresie dostępności;</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9A2C0CA"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CAD3D5" w14:textId="77777777" w:rsidR="00A77B3E" w:rsidRDefault="009F4183">
            <w:pPr>
              <w:spacing w:before="100"/>
              <w:rPr>
                <w:color w:val="000000"/>
                <w:sz w:val="20"/>
              </w:rPr>
            </w:pPr>
            <w:r>
              <w:rPr>
                <w:color w:val="000000"/>
                <w:sz w:val="20"/>
              </w:rPr>
              <w:t xml:space="preserve">https://dziennikustaw.gov.pl/MP/rok/2021/pozycja/218 </w:t>
            </w:r>
          </w:p>
          <w:p w14:paraId="072D730A" w14:textId="77777777" w:rsidR="00A77B3E" w:rsidRDefault="009F4183">
            <w:pPr>
              <w:spacing w:before="100"/>
              <w:rPr>
                <w:color w:val="000000"/>
                <w:sz w:val="20"/>
              </w:rPr>
            </w:pPr>
            <w:r>
              <w:rPr>
                <w:color w:val="000000"/>
                <w:sz w:val="20"/>
              </w:rPr>
              <w:t>https://www.gov.pl/web/rodzina/projekt-uchwaly-rady-ministrow-w-sprawie-ustanowienia-polityki-publicznej-pt-strategia-rozwoju-uslug-spolecznych-polityka-publiczna-na-lata-20212035</w:t>
            </w:r>
          </w:p>
          <w:p w14:paraId="75A3063E" w14:textId="77777777" w:rsidR="00A77B3E" w:rsidRDefault="00A77B3E">
            <w:pPr>
              <w:spacing w:before="100"/>
              <w:rPr>
                <w:color w:val="000000"/>
                <w:sz w:val="20"/>
              </w:rPr>
            </w:pPr>
          </w:p>
          <w:p w14:paraId="0A3380E6" w14:textId="77777777" w:rsidR="00A77B3E" w:rsidRPr="00BF2936" w:rsidRDefault="009F4183">
            <w:pPr>
              <w:spacing w:before="100"/>
              <w:rPr>
                <w:color w:val="000000"/>
                <w:sz w:val="20"/>
                <w:lang w:val="pl-PL"/>
              </w:rPr>
            </w:pPr>
            <w:r w:rsidRPr="00BF2936">
              <w:rPr>
                <w:color w:val="000000"/>
                <w:sz w:val="20"/>
                <w:lang w:val="pl-PL"/>
              </w:rPr>
              <w:t xml:space="preserve">Instytucja Zarządzająca zapewni stosowanie i wdrożenie postanowień KPON w ramach programu Fundusze Europejskie dla Pomorza Zachodniego 2021-2027. </w:t>
            </w:r>
          </w:p>
          <w:p w14:paraId="74E49B25" w14:textId="77777777" w:rsidR="00A77B3E" w:rsidRPr="00BF2936" w:rsidRDefault="00A77B3E">
            <w:pPr>
              <w:spacing w:before="100"/>
              <w:rPr>
                <w:color w:val="000000"/>
                <w:sz w:val="20"/>
                <w:lang w:val="pl-PL"/>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120BF00" w14:textId="77777777" w:rsidR="00A77B3E" w:rsidRPr="00BF2936" w:rsidRDefault="009F4183">
            <w:pPr>
              <w:spacing w:before="100"/>
              <w:rPr>
                <w:color w:val="000000"/>
                <w:sz w:val="20"/>
                <w:lang w:val="pl-PL"/>
              </w:rPr>
            </w:pPr>
            <w:r w:rsidRPr="00BF2936">
              <w:rPr>
                <w:color w:val="000000"/>
                <w:sz w:val="20"/>
                <w:lang w:val="pl-PL"/>
              </w:rPr>
              <w:t xml:space="preserve">Kryterium zostanie spełnione poprzez zobowiązanie IZ do realizacji następujących działań: </w:t>
            </w:r>
          </w:p>
          <w:p w14:paraId="604C0D7C" w14:textId="77777777" w:rsidR="00A77B3E" w:rsidRPr="00BF2936" w:rsidRDefault="009F4183">
            <w:pPr>
              <w:spacing w:before="100"/>
              <w:rPr>
                <w:color w:val="000000"/>
                <w:sz w:val="20"/>
                <w:lang w:val="pl-PL"/>
              </w:rPr>
            </w:pPr>
            <w:r w:rsidRPr="00BF2936">
              <w:rPr>
                <w:color w:val="000000"/>
                <w:sz w:val="20"/>
                <w:lang w:val="pl-PL"/>
              </w:rPr>
              <w:t>(1) wskazania konkretnych artykułów KPON związanych z zakresem wsparcia planowanym do realizacji w ramach programu,</w:t>
            </w:r>
          </w:p>
          <w:p w14:paraId="60AE2783" w14:textId="77777777" w:rsidR="00A77B3E" w:rsidRPr="00BF2936" w:rsidRDefault="009F4183">
            <w:pPr>
              <w:spacing w:before="100"/>
              <w:rPr>
                <w:color w:val="000000"/>
                <w:sz w:val="20"/>
                <w:lang w:val="pl-PL"/>
              </w:rPr>
            </w:pPr>
            <w:r w:rsidRPr="00BF2936">
              <w:rPr>
                <w:color w:val="000000"/>
                <w:sz w:val="20"/>
                <w:lang w:val="pl-PL"/>
              </w:rPr>
              <w:t>(2) zapewnienia zgodności z KPON wszelkich procesów i procedur realizowanych na każdym etapie wdrażania programu, tj. programowania, wyboru i realizacji projektów, a także kontroli projektów, monitorowania i ewaluacji, co znajdzie odzwierciedlenie m.in. w treści procedur/wytycznych/regulaminów określających sposób realizacji poszczególnych procesów związanych z wdrażaniem programu,</w:t>
            </w:r>
          </w:p>
          <w:p w14:paraId="142EAD40" w14:textId="77777777" w:rsidR="00A77B3E" w:rsidRPr="00BF2936" w:rsidRDefault="009F4183">
            <w:pPr>
              <w:spacing w:before="100"/>
              <w:rPr>
                <w:color w:val="000000"/>
                <w:sz w:val="20"/>
                <w:lang w:val="pl-PL"/>
              </w:rPr>
            </w:pPr>
            <w:r w:rsidRPr="00BF2936">
              <w:rPr>
                <w:color w:val="000000"/>
                <w:sz w:val="20"/>
                <w:lang w:val="pl-PL"/>
              </w:rPr>
              <w:t>(3) oceny projektów pod kątem kryterium dotyczącego zgodności z KPON,</w:t>
            </w:r>
          </w:p>
          <w:p w14:paraId="5DB92FDD" w14:textId="77777777" w:rsidR="00A77B3E" w:rsidRPr="00BF2936" w:rsidRDefault="009F4183">
            <w:pPr>
              <w:spacing w:before="100"/>
              <w:rPr>
                <w:color w:val="000000"/>
                <w:sz w:val="20"/>
                <w:lang w:val="pl-PL"/>
              </w:rPr>
            </w:pPr>
            <w:r w:rsidRPr="00BF2936">
              <w:rPr>
                <w:color w:val="000000"/>
                <w:sz w:val="20"/>
                <w:lang w:val="pl-PL"/>
              </w:rPr>
              <w:t>(4) zapewnienia stosowania standardów dostępności poprzez Wytyczne określające standardy zapewniania dostępności w inwestycjach finansowanych w ramach polityki spójności,</w:t>
            </w:r>
          </w:p>
          <w:p w14:paraId="246E134B" w14:textId="77777777" w:rsidR="00A77B3E" w:rsidRPr="00BF2936" w:rsidRDefault="009F4183">
            <w:pPr>
              <w:spacing w:before="100"/>
              <w:rPr>
                <w:color w:val="000000"/>
                <w:sz w:val="20"/>
                <w:lang w:val="pl-PL"/>
              </w:rPr>
            </w:pPr>
            <w:r w:rsidRPr="00BF2936">
              <w:rPr>
                <w:color w:val="000000"/>
                <w:sz w:val="20"/>
                <w:lang w:val="pl-PL"/>
              </w:rPr>
              <w:t>(5) realizacji działań informacyjnych/świadomościowych związanych z przestrzeganiem KPON,</w:t>
            </w:r>
          </w:p>
          <w:p w14:paraId="2DE6EE34" w14:textId="77777777" w:rsidR="00A77B3E" w:rsidRPr="00BF2936" w:rsidRDefault="009F4183">
            <w:pPr>
              <w:spacing w:before="100"/>
              <w:rPr>
                <w:color w:val="000000"/>
                <w:sz w:val="20"/>
                <w:lang w:val="pl-PL"/>
              </w:rPr>
            </w:pPr>
            <w:r w:rsidRPr="00BF2936">
              <w:rPr>
                <w:color w:val="000000"/>
                <w:sz w:val="20"/>
                <w:lang w:val="pl-PL"/>
              </w:rPr>
              <w:t>(6) wprowadzenia do systemu realizacji programu procedury zgłaszania podejrzeń i skarg dotyczących niezgodności interwencji/działań z KPON.</w:t>
            </w:r>
          </w:p>
        </w:tc>
      </w:tr>
      <w:tr w:rsidR="002B2962" w:rsidRPr="008D5E98" w14:paraId="6AF7BE2C" w14:textId="77777777" w:rsidTr="00B52711">
        <w:tc>
          <w:tcPr>
            <w:tcW w:w="1600" w:type="dxa"/>
            <w:vMerge/>
            <w:tcMar>
              <w:top w:w="0" w:type="dxa"/>
              <w:left w:w="60" w:type="dxa"/>
              <w:bottom w:w="80" w:type="dxa"/>
              <w:right w:w="60" w:type="dxa"/>
            </w:tcMar>
          </w:tcPr>
          <w:p w14:paraId="17E29954"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6B20F70B"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6AB23E6E"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5311EF48"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2157784" w14:textId="77777777" w:rsidR="00A77B3E" w:rsidRPr="00884D9B" w:rsidRDefault="009F4183">
            <w:pPr>
              <w:spacing w:before="100"/>
              <w:rPr>
                <w:color w:val="000000"/>
                <w:sz w:val="20"/>
                <w:lang w:val="pl-PL"/>
              </w:rPr>
            </w:pPr>
            <w:r w:rsidRPr="00884D9B">
              <w:rPr>
                <w:color w:val="000000"/>
                <w:sz w:val="20"/>
                <w:lang w:val="pl-PL"/>
              </w:rPr>
              <w:t>3. rozwiązania dotyczące sprawozdawania komitetowi monitorującemu przypadków niezgodności operacji wspieranych z Funduszy z Konwencją oraz skarg o nieprzestrzeganie Konwencji złożonych zgodnie z rozwiązaniami przyjętymi na mocy art. 69 ust. 7.</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C970567"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8B72367" w14:textId="77777777" w:rsidR="00A77B3E" w:rsidRDefault="009F4183">
            <w:pPr>
              <w:spacing w:before="100"/>
              <w:rPr>
                <w:color w:val="000000"/>
                <w:sz w:val="20"/>
              </w:rPr>
            </w:pPr>
            <w:r>
              <w:rPr>
                <w:color w:val="000000"/>
                <w:sz w:val="20"/>
              </w:rPr>
              <w:t xml:space="preserve">https://dziennikustaw.gov.pl/MP/rok/2021/pozycja/218 </w:t>
            </w:r>
          </w:p>
          <w:p w14:paraId="74D5D7DE" w14:textId="77777777" w:rsidR="00A77B3E" w:rsidRDefault="009F4183">
            <w:pPr>
              <w:spacing w:before="100"/>
              <w:rPr>
                <w:color w:val="000000"/>
                <w:sz w:val="20"/>
              </w:rPr>
            </w:pPr>
            <w:r>
              <w:rPr>
                <w:color w:val="000000"/>
                <w:sz w:val="20"/>
              </w:rPr>
              <w:t>https://www.gov.pl/web/rodzina/projekt-uchwaly-rady-ministrow-w-sprawie-ustanowienia-polityki-publicznej-pt-strategia-rozwoju-uslug-spolecznych-polityka-publiczna-na-lata-20212035</w:t>
            </w:r>
          </w:p>
          <w:p w14:paraId="4AC75B5B" w14:textId="77777777" w:rsidR="00A77B3E" w:rsidRDefault="00A77B3E">
            <w:pPr>
              <w:spacing w:before="100"/>
              <w:rPr>
                <w:color w:val="000000"/>
                <w:sz w:val="20"/>
              </w:rPr>
            </w:pPr>
          </w:p>
          <w:p w14:paraId="5D0887B3" w14:textId="77777777" w:rsidR="00A77B3E" w:rsidRPr="00BF2936" w:rsidRDefault="009F4183">
            <w:pPr>
              <w:spacing w:before="100"/>
              <w:rPr>
                <w:color w:val="000000"/>
                <w:sz w:val="20"/>
                <w:lang w:val="pl-PL"/>
              </w:rPr>
            </w:pPr>
            <w:r w:rsidRPr="00BF2936">
              <w:rPr>
                <w:color w:val="000000"/>
                <w:sz w:val="20"/>
                <w:lang w:val="pl-PL"/>
              </w:rPr>
              <w:t xml:space="preserve">Instytucja Zarządzająca zapewni stosowanie i wdrożenie postanowień KPON w ramach programu Fundusze Europejskie dla Pomorza Zachodniego 2021-2027. </w:t>
            </w:r>
          </w:p>
          <w:p w14:paraId="2B4ACF78" w14:textId="77777777" w:rsidR="00A77B3E" w:rsidRPr="00BF2936" w:rsidRDefault="00A77B3E">
            <w:pPr>
              <w:spacing w:before="100"/>
              <w:rPr>
                <w:color w:val="000000"/>
                <w:sz w:val="20"/>
                <w:lang w:val="pl-PL"/>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0060894" w14:textId="77777777" w:rsidR="00A77B3E" w:rsidRPr="00BF2936" w:rsidRDefault="009F4183">
            <w:pPr>
              <w:spacing w:before="100"/>
              <w:rPr>
                <w:color w:val="000000"/>
                <w:sz w:val="20"/>
                <w:lang w:val="pl-PL"/>
              </w:rPr>
            </w:pPr>
            <w:r w:rsidRPr="00BF2936">
              <w:rPr>
                <w:color w:val="000000"/>
                <w:sz w:val="20"/>
                <w:lang w:val="pl-PL"/>
              </w:rPr>
              <w:t>Kryterium zostanie spełnione poprzez wprowadzenie obowiązkowego rocznego raportowania Komitetowi Monitorującemu o zgłoszonych przypadkach niezgodności interwencji/działań z KPON oraz skargach na nieprzestrzeganie KPON.</w:t>
            </w:r>
          </w:p>
          <w:p w14:paraId="32841BBD" w14:textId="77777777" w:rsidR="00A77B3E" w:rsidRPr="00BF2936" w:rsidRDefault="009F4183">
            <w:pPr>
              <w:spacing w:before="100"/>
              <w:rPr>
                <w:color w:val="000000"/>
                <w:sz w:val="20"/>
                <w:lang w:val="pl-PL"/>
              </w:rPr>
            </w:pPr>
            <w:r w:rsidRPr="00BF2936">
              <w:rPr>
                <w:color w:val="000000"/>
                <w:sz w:val="20"/>
                <w:lang w:val="pl-PL"/>
              </w:rPr>
              <w:t>KM będzie informowany o charakterze i liczbie skarg i przypadków niezgodności interwencji realizowanej w ramach programu z zapisami KPON oraz o tym, jakie czynności w związku z ich wystąpieniem podjęły właściwe instytucje. W przypadku naruszeń systemowych lub powtarzających się, po przedstawieniu sprawozdania przez IZ, KM będzie mógł powziąć szereg działań, aby przeciwdziałać ich występowaniu w przyszłości.</w:t>
            </w:r>
          </w:p>
          <w:p w14:paraId="1128F2D0" w14:textId="77777777" w:rsidR="00A77B3E" w:rsidRPr="00BF2936" w:rsidRDefault="009F4183">
            <w:pPr>
              <w:spacing w:before="100"/>
              <w:rPr>
                <w:color w:val="000000"/>
                <w:sz w:val="20"/>
                <w:lang w:val="pl-PL"/>
              </w:rPr>
            </w:pPr>
            <w:r w:rsidRPr="00BF2936">
              <w:rPr>
                <w:color w:val="000000"/>
                <w:sz w:val="20"/>
                <w:lang w:val="pl-PL"/>
              </w:rPr>
              <w:t>Zakres prerogatyw KM w tym względzie zostanie określony w regulaminie KM, w oparciu o minimalne uprawnienia określone dla KM wszystkich programów, w tym: (1) możliwość powołania grupy roboczej do rozpatrzenia danego zagadnienia/zidentyfikowanego problemu, (2) przeprowadzenie dalszych analiz w celu opracowania szczegółowych zaleceń/rekomendacji dotyczących najbardziej powtarzalnych naruszeń, czy też (3) intensyfikacji prowadzonych działań świadomościowych i informacyjnych.</w:t>
            </w:r>
          </w:p>
        </w:tc>
      </w:tr>
      <w:tr w:rsidR="002B2962" w:rsidRPr="008D5E98" w14:paraId="6FCD1436" w14:textId="77777777" w:rsidTr="00B52711">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D47890F" w14:textId="77777777" w:rsidR="00A77B3E" w:rsidRPr="00BF2936" w:rsidRDefault="009F4183">
            <w:pPr>
              <w:spacing w:before="100"/>
              <w:rPr>
                <w:color w:val="000000"/>
                <w:sz w:val="20"/>
                <w:lang w:val="pl-PL"/>
              </w:rPr>
            </w:pPr>
            <w:r w:rsidRPr="00BF2936">
              <w:rPr>
                <w:color w:val="000000"/>
                <w:sz w:val="20"/>
                <w:lang w:val="pl-PL"/>
              </w:rPr>
              <w:t>1.1. Dobre zarządzanie krajową lub regionalną strategią inteligentnej specjalizacji</w:t>
            </w:r>
          </w:p>
        </w:tc>
        <w:tc>
          <w:tcPr>
            <w:tcW w:w="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C61CDA7" w14:textId="77777777" w:rsidR="00A77B3E" w:rsidRPr="00BF2936" w:rsidRDefault="00A77B3E">
            <w:pPr>
              <w:spacing w:before="100"/>
              <w:rPr>
                <w:color w:val="000000"/>
                <w:sz w:val="20"/>
                <w:lang w:val="pl-PL"/>
              </w:rPr>
            </w:pPr>
          </w:p>
          <w:p w14:paraId="4F1B6B44" w14:textId="77777777" w:rsidR="00A77B3E" w:rsidRDefault="009F4183">
            <w:pPr>
              <w:spacing w:before="100"/>
              <w:rPr>
                <w:color w:val="000000"/>
                <w:sz w:val="20"/>
                <w:szCs w:val="20"/>
              </w:rPr>
            </w:pPr>
            <w:r>
              <w:rPr>
                <w:color w:val="000000"/>
                <w:sz w:val="20"/>
                <w:szCs w:val="20"/>
              </w:rPr>
              <w:t>EFRR</w:t>
            </w:r>
          </w:p>
          <w:p w14:paraId="69EEE33F" w14:textId="77777777" w:rsidR="00A77B3E" w:rsidRDefault="00A77B3E">
            <w:pPr>
              <w:spacing w:before="100"/>
              <w:rPr>
                <w:color w:val="000000"/>
                <w:sz w:val="20"/>
              </w:rPr>
            </w:pPr>
          </w:p>
        </w:tc>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C90D609" w14:textId="77777777" w:rsidR="00A77B3E" w:rsidRPr="00BF2936" w:rsidRDefault="00A77B3E">
            <w:pPr>
              <w:spacing w:before="100"/>
              <w:rPr>
                <w:color w:val="000000"/>
                <w:sz w:val="20"/>
                <w:lang w:val="pl-PL"/>
              </w:rPr>
            </w:pPr>
          </w:p>
          <w:p w14:paraId="2B6FCB32" w14:textId="77777777" w:rsidR="00A77B3E" w:rsidRPr="00BF2936" w:rsidRDefault="009F4183">
            <w:pPr>
              <w:spacing w:before="100"/>
              <w:rPr>
                <w:color w:val="000000"/>
                <w:sz w:val="20"/>
                <w:szCs w:val="20"/>
                <w:lang w:val="pl-PL"/>
              </w:rPr>
            </w:pPr>
            <w:r w:rsidRPr="00BF2936">
              <w:rPr>
                <w:color w:val="000000"/>
                <w:sz w:val="20"/>
                <w:szCs w:val="20"/>
                <w:lang w:val="pl-PL"/>
              </w:rPr>
              <w:t>RSO1.1. Rozwijanie i wzmacnianie zdolności badawczych i innowacyjnych oraz wykorzystywanie zaawansowanych technologii</w:t>
            </w:r>
          </w:p>
          <w:p w14:paraId="7AD31248" w14:textId="77777777" w:rsidR="00A77B3E" w:rsidRPr="00BF2936" w:rsidRDefault="00A77B3E">
            <w:pPr>
              <w:spacing w:before="100"/>
              <w:rPr>
                <w:color w:val="000000"/>
                <w:sz w:val="20"/>
                <w:lang w:val="pl-PL"/>
              </w:rPr>
            </w:pPr>
          </w:p>
        </w:tc>
        <w:tc>
          <w:tcPr>
            <w:tcW w:w="10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E713B30" w14:textId="77777777" w:rsidR="00A77B3E" w:rsidRDefault="009F4183">
            <w:pPr>
              <w:spacing w:before="100"/>
              <w:jc w:val="center"/>
              <w:rPr>
                <w:color w:val="000000"/>
                <w:sz w:val="20"/>
              </w:rPr>
            </w:pPr>
            <w:r>
              <w:rPr>
                <w:color w:val="000000"/>
                <w:sz w:val="20"/>
              </w:rPr>
              <w:t>Tak</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F84AA0" w14:textId="77777777" w:rsidR="00A77B3E" w:rsidRPr="00BF2936" w:rsidRDefault="009F4183">
            <w:pPr>
              <w:spacing w:before="100"/>
              <w:rPr>
                <w:color w:val="000000"/>
                <w:sz w:val="20"/>
                <w:lang w:val="pl-PL"/>
              </w:rPr>
            </w:pPr>
            <w:r w:rsidRPr="00BF2936">
              <w:rPr>
                <w:color w:val="000000"/>
                <w:sz w:val="20"/>
                <w:lang w:val="pl-PL"/>
              </w:rPr>
              <w:t xml:space="preserve">Strategia (strategie) inteligentnej specjalizacji powinna (powinny) być wspierana przez: </w:t>
            </w:r>
          </w:p>
          <w:p w14:paraId="585399B7" w14:textId="77777777" w:rsidR="00A77B3E" w:rsidRPr="00BF2936" w:rsidRDefault="009F4183">
            <w:pPr>
              <w:spacing w:before="100"/>
              <w:rPr>
                <w:color w:val="000000"/>
                <w:sz w:val="20"/>
                <w:lang w:val="pl-PL"/>
              </w:rPr>
            </w:pPr>
            <w:r w:rsidRPr="00BF2936">
              <w:rPr>
                <w:color w:val="000000"/>
                <w:sz w:val="20"/>
                <w:lang w:val="pl-PL"/>
              </w:rPr>
              <w:t>1. aktualną analizę wyzwań związanych z upowszechnianiem innowacji oraz cyfryzacją;</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3CE729"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7CD607" w14:textId="77777777" w:rsidR="00A77B3E" w:rsidRDefault="009F4183">
            <w:pPr>
              <w:spacing w:before="100"/>
              <w:rPr>
                <w:color w:val="000000"/>
                <w:sz w:val="20"/>
              </w:rPr>
            </w:pPr>
            <w:r>
              <w:rPr>
                <w:color w:val="000000"/>
                <w:sz w:val="20"/>
              </w:rPr>
              <w:t>RIS3 WZP 2030</w:t>
            </w:r>
          </w:p>
          <w:p w14:paraId="292BA4FC" w14:textId="77777777" w:rsidR="00A77B3E" w:rsidRDefault="009F4183">
            <w:pPr>
              <w:spacing w:before="100"/>
              <w:rPr>
                <w:color w:val="000000"/>
                <w:sz w:val="20"/>
              </w:rPr>
            </w:pPr>
            <w:r>
              <w:rPr>
                <w:color w:val="000000"/>
                <w:sz w:val="20"/>
              </w:rPr>
              <w:t xml:space="preserve">https://smart.wzp.pl/sites/default/files/pliki/ris3_wzp.pdf </w:t>
            </w:r>
          </w:p>
          <w:p w14:paraId="0A65143E" w14:textId="77777777" w:rsidR="00A77B3E" w:rsidRDefault="00A77B3E">
            <w:pPr>
              <w:spacing w:before="100"/>
              <w:rPr>
                <w:color w:val="000000"/>
                <w:sz w:val="20"/>
              </w:rPr>
            </w:pPr>
          </w:p>
          <w:p w14:paraId="62C646F1" w14:textId="77777777" w:rsidR="00A77B3E" w:rsidRPr="00BF2936" w:rsidRDefault="009F4183">
            <w:pPr>
              <w:spacing w:before="100"/>
              <w:rPr>
                <w:color w:val="000000"/>
                <w:sz w:val="20"/>
                <w:lang w:val="pl-PL"/>
              </w:rPr>
            </w:pPr>
            <w:r w:rsidRPr="00BF2936">
              <w:rPr>
                <w:color w:val="000000"/>
                <w:sz w:val="20"/>
                <w:lang w:val="pl-PL"/>
              </w:rPr>
              <w:t>Polityka Gospodarcza Województwa Zachodniopomorskiego (PG WZP)</w:t>
            </w:r>
          </w:p>
          <w:p w14:paraId="6B9C8322" w14:textId="77777777" w:rsidR="00A77B3E" w:rsidRPr="00BF2936" w:rsidRDefault="009F4183">
            <w:pPr>
              <w:spacing w:before="100"/>
              <w:rPr>
                <w:color w:val="000000"/>
                <w:sz w:val="20"/>
                <w:lang w:val="pl-PL"/>
              </w:rPr>
            </w:pPr>
            <w:r w:rsidRPr="00BF2936">
              <w:rPr>
                <w:color w:val="000000"/>
                <w:sz w:val="20"/>
                <w:lang w:val="pl-PL"/>
              </w:rPr>
              <w:t xml:space="preserve">https://smart.wzp.pl/sites/default/files/pliki/polityka_gospodarcza_wz_2021_0.pdf </w:t>
            </w:r>
          </w:p>
          <w:p w14:paraId="6E5FABA8" w14:textId="77777777" w:rsidR="00A77B3E" w:rsidRPr="00BF2936" w:rsidRDefault="00A77B3E">
            <w:pPr>
              <w:spacing w:before="100"/>
              <w:rPr>
                <w:color w:val="000000"/>
                <w:sz w:val="20"/>
                <w:lang w:val="pl-PL"/>
              </w:rPr>
            </w:pPr>
          </w:p>
          <w:p w14:paraId="6749330E" w14:textId="77777777" w:rsidR="00A77B3E" w:rsidRPr="00BF2936" w:rsidRDefault="009F4183">
            <w:pPr>
              <w:spacing w:before="100"/>
              <w:rPr>
                <w:color w:val="000000"/>
                <w:sz w:val="20"/>
                <w:lang w:val="pl-PL"/>
              </w:rPr>
            </w:pPr>
            <w:r w:rsidRPr="00BF2936">
              <w:rPr>
                <w:color w:val="000000"/>
                <w:sz w:val="20"/>
                <w:lang w:val="pl-PL"/>
              </w:rPr>
              <w:t>Raport z wypełnienia przez Województwo Zachodniopomorskie Warunkowości CP1 (Warunkowość CP1)</w:t>
            </w:r>
          </w:p>
          <w:p w14:paraId="7E3896FE" w14:textId="77777777" w:rsidR="00A77B3E" w:rsidRPr="00BF2936" w:rsidRDefault="009F4183">
            <w:pPr>
              <w:spacing w:before="100"/>
              <w:rPr>
                <w:color w:val="000000"/>
                <w:sz w:val="20"/>
                <w:lang w:val="pl-PL"/>
              </w:rPr>
            </w:pPr>
            <w:r w:rsidRPr="00BF2936">
              <w:rPr>
                <w:color w:val="000000"/>
                <w:sz w:val="20"/>
                <w:lang w:val="pl-PL"/>
              </w:rPr>
              <w:t>https://smart.wzp.pl/inteligentne-specjalizacje/warunkowosc-cp1</w:t>
            </w:r>
          </w:p>
          <w:p w14:paraId="5C059897" w14:textId="77777777" w:rsidR="00A77B3E" w:rsidRPr="00BF2936" w:rsidRDefault="00A77B3E">
            <w:pPr>
              <w:spacing w:before="100"/>
              <w:rPr>
                <w:color w:val="000000"/>
                <w:sz w:val="20"/>
                <w:lang w:val="pl-PL"/>
              </w:rPr>
            </w:pPr>
          </w:p>
          <w:p w14:paraId="5DBBBEAE" w14:textId="77777777" w:rsidR="00A77B3E" w:rsidRPr="00BF2936" w:rsidRDefault="009F4183">
            <w:pPr>
              <w:spacing w:before="100"/>
              <w:rPr>
                <w:color w:val="000000"/>
                <w:sz w:val="20"/>
                <w:lang w:val="pl-PL"/>
              </w:rPr>
            </w:pPr>
            <w:r w:rsidRPr="00BF2936">
              <w:rPr>
                <w:color w:val="000000"/>
                <w:sz w:val="20"/>
                <w:lang w:val="pl-PL"/>
              </w:rPr>
              <w:t>Aneks do raportu z warunkowości CP1</w:t>
            </w:r>
          </w:p>
          <w:p w14:paraId="068F13A6" w14:textId="77777777" w:rsidR="00A77B3E" w:rsidRPr="00BF2936" w:rsidRDefault="00A77B3E">
            <w:pPr>
              <w:spacing w:before="100"/>
              <w:rPr>
                <w:color w:val="000000"/>
                <w:sz w:val="20"/>
                <w:lang w:val="pl-PL"/>
              </w:rPr>
            </w:pPr>
          </w:p>
          <w:p w14:paraId="39F17323" w14:textId="77777777" w:rsidR="00A77B3E" w:rsidRPr="00BF2936" w:rsidRDefault="009F4183">
            <w:pPr>
              <w:spacing w:before="100"/>
              <w:rPr>
                <w:color w:val="000000"/>
                <w:sz w:val="20"/>
                <w:lang w:val="pl-PL"/>
              </w:rPr>
            </w:pPr>
            <w:r w:rsidRPr="00BF2936">
              <w:rPr>
                <w:color w:val="000000"/>
                <w:sz w:val="20"/>
                <w:lang w:val="pl-PL"/>
              </w:rPr>
              <w:t>https://smart.wzp.pl/sites/default/files/pliki/aneks_do_raportu_z_warunkowosci_cp1.pdf</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EDAE984" w14:textId="77777777" w:rsidR="00A77B3E" w:rsidRPr="00BF2936" w:rsidRDefault="009F4183">
            <w:pPr>
              <w:spacing w:before="100"/>
              <w:rPr>
                <w:color w:val="000000"/>
                <w:sz w:val="20"/>
                <w:lang w:val="pl-PL"/>
              </w:rPr>
            </w:pPr>
            <w:r w:rsidRPr="00BF2936">
              <w:rPr>
                <w:color w:val="000000"/>
                <w:sz w:val="20"/>
                <w:lang w:val="pl-PL"/>
              </w:rPr>
              <w:t>Na poziomie regionalnym przedmiotowa analiza prowadzona jest systematycznie. Aktualna analiza wyzwań związanych z upowszechnianiem innowacji oraz cyfryzacją jest w głównej mierze wynikiem ewaluacji RPO w obszarze inteligentnych specjalizacji oraz procesu aktualizacji regionalnej strategii innowacji i samych inteligentnych specjalizacji.</w:t>
            </w:r>
          </w:p>
          <w:p w14:paraId="2F3D6B0F" w14:textId="77777777" w:rsidR="00A77B3E" w:rsidRPr="00BF2936" w:rsidRDefault="00A77B3E">
            <w:pPr>
              <w:spacing w:before="100"/>
              <w:rPr>
                <w:color w:val="000000"/>
                <w:sz w:val="20"/>
                <w:lang w:val="pl-PL"/>
              </w:rPr>
            </w:pPr>
          </w:p>
          <w:p w14:paraId="6240ECE6" w14:textId="77777777" w:rsidR="00A77B3E" w:rsidRPr="00BF2936" w:rsidRDefault="009F4183">
            <w:pPr>
              <w:spacing w:before="100"/>
              <w:rPr>
                <w:color w:val="000000"/>
                <w:sz w:val="20"/>
                <w:lang w:val="pl-PL"/>
              </w:rPr>
            </w:pPr>
            <w:r w:rsidRPr="00BF2936">
              <w:rPr>
                <w:color w:val="000000"/>
                <w:sz w:val="20"/>
                <w:lang w:val="pl-PL"/>
              </w:rPr>
              <w:t>Z przeprowadzonej analizy wynika, że można mówić o kilku zasadniczych „wąskich gardłach” dyfuzji innowacji. Mają one różnoraki charakter tkwiący w otoczeniu przedsiębiorstw (zewnętrzne), jak i mający związek z działaniami samych przedsiębiorstw (wewnętrzne), co zaprezentowano szczegółowo w Raporcie z warunkowości CP1 na str. 28-33. Działania podjęte w celu ich usunięcie zostały szerzej opisane w Aneksie do Raportu z wypełnienia przez Województwo Zachodniopomorskiego warunku podstawowego Celu Polityki 1, na stronach 4-13.</w:t>
            </w:r>
          </w:p>
        </w:tc>
      </w:tr>
      <w:tr w:rsidR="002B2962" w:rsidRPr="008D5E98" w14:paraId="0097C9FD" w14:textId="77777777" w:rsidTr="00B52711">
        <w:tc>
          <w:tcPr>
            <w:tcW w:w="1600" w:type="dxa"/>
            <w:vMerge/>
            <w:tcMar>
              <w:top w:w="0" w:type="dxa"/>
              <w:left w:w="60" w:type="dxa"/>
              <w:bottom w:w="80" w:type="dxa"/>
              <w:right w:w="60" w:type="dxa"/>
            </w:tcMar>
          </w:tcPr>
          <w:p w14:paraId="298D4199"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2B1A464D"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2A07C8E6"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07B2D9A1"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353A032" w14:textId="77777777" w:rsidR="00A77B3E" w:rsidRPr="00884D9B" w:rsidRDefault="009F4183">
            <w:pPr>
              <w:spacing w:before="100"/>
              <w:rPr>
                <w:color w:val="000000"/>
                <w:sz w:val="20"/>
                <w:lang w:val="pl-PL"/>
              </w:rPr>
            </w:pPr>
            <w:r w:rsidRPr="00884D9B">
              <w:rPr>
                <w:color w:val="000000"/>
                <w:sz w:val="20"/>
                <w:lang w:val="pl-PL"/>
              </w:rPr>
              <w:t>2. istnienie właściwej regionalnej lub krajowej instytucji lub podmiotu odpowiedzialnego za zarządzanie strategią inteligentnej specjalizacji;</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A358C88"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35D2CAD" w14:textId="77777777" w:rsidR="00A77B3E" w:rsidRPr="00BF2936" w:rsidRDefault="009F4183">
            <w:pPr>
              <w:spacing w:before="100"/>
              <w:rPr>
                <w:color w:val="000000"/>
                <w:sz w:val="20"/>
                <w:lang w:val="pl-PL"/>
              </w:rPr>
            </w:pPr>
            <w:r w:rsidRPr="00BF2936">
              <w:rPr>
                <w:color w:val="000000"/>
                <w:sz w:val="20"/>
                <w:lang w:val="pl-PL"/>
              </w:rPr>
              <w:t xml:space="preserve">Regulamin Organizacyjny UMWZ (§1, §52, w szczególności pkt. 4) </w:t>
            </w:r>
          </w:p>
          <w:p w14:paraId="4887B892" w14:textId="77777777" w:rsidR="00A77B3E" w:rsidRPr="00BF2936" w:rsidRDefault="009F4183">
            <w:pPr>
              <w:spacing w:before="100"/>
              <w:rPr>
                <w:color w:val="000000"/>
                <w:sz w:val="20"/>
                <w:lang w:val="pl-PL"/>
              </w:rPr>
            </w:pPr>
            <w:r w:rsidRPr="00BF2936">
              <w:rPr>
                <w:color w:val="000000"/>
                <w:sz w:val="20"/>
                <w:lang w:val="pl-PL"/>
              </w:rPr>
              <w:t xml:space="preserve">https://bip.wzp.pl/sites/bip.wzp.pl/files/articles/regorg06122021.pdf </w:t>
            </w:r>
          </w:p>
          <w:p w14:paraId="19C09D12" w14:textId="77777777" w:rsidR="00A77B3E" w:rsidRPr="00BF2936" w:rsidRDefault="00A77B3E">
            <w:pPr>
              <w:spacing w:before="100"/>
              <w:rPr>
                <w:color w:val="000000"/>
                <w:sz w:val="20"/>
                <w:lang w:val="pl-PL"/>
              </w:rPr>
            </w:pPr>
          </w:p>
          <w:p w14:paraId="0D5681D3" w14:textId="77777777" w:rsidR="00A77B3E" w:rsidRDefault="009F4183">
            <w:pPr>
              <w:spacing w:before="100"/>
              <w:rPr>
                <w:color w:val="000000"/>
                <w:sz w:val="20"/>
              </w:rPr>
            </w:pPr>
            <w:r>
              <w:rPr>
                <w:color w:val="000000"/>
                <w:sz w:val="20"/>
              </w:rPr>
              <w:t>RIS3 WZP 2030</w:t>
            </w:r>
          </w:p>
          <w:p w14:paraId="4ABF3DAA" w14:textId="77777777" w:rsidR="00A77B3E" w:rsidRDefault="009F4183">
            <w:pPr>
              <w:spacing w:before="100"/>
              <w:rPr>
                <w:color w:val="000000"/>
                <w:sz w:val="20"/>
              </w:rPr>
            </w:pPr>
            <w:r>
              <w:rPr>
                <w:color w:val="000000"/>
                <w:sz w:val="20"/>
              </w:rPr>
              <w:t xml:space="preserve">https://smart.wzp.pl/sites/default/files/pliki/ris3_wzp.pdf </w:t>
            </w:r>
          </w:p>
          <w:p w14:paraId="25AD7D93" w14:textId="77777777" w:rsidR="00A77B3E" w:rsidRDefault="00A77B3E">
            <w:pPr>
              <w:spacing w:before="100"/>
              <w:rPr>
                <w:color w:val="000000"/>
                <w:sz w:val="20"/>
              </w:rPr>
            </w:pPr>
          </w:p>
          <w:p w14:paraId="0BB72993" w14:textId="77777777" w:rsidR="00A77B3E" w:rsidRPr="00BF2936" w:rsidRDefault="009F4183">
            <w:pPr>
              <w:spacing w:before="100"/>
              <w:rPr>
                <w:color w:val="000000"/>
                <w:sz w:val="20"/>
                <w:lang w:val="pl-PL"/>
              </w:rPr>
            </w:pPr>
            <w:r w:rsidRPr="00BF2936">
              <w:rPr>
                <w:color w:val="000000"/>
                <w:sz w:val="20"/>
                <w:lang w:val="pl-PL"/>
              </w:rPr>
              <w:t>Polityka Gospodarcza WZP</w:t>
            </w:r>
          </w:p>
          <w:p w14:paraId="0CC2B696" w14:textId="77777777" w:rsidR="00A77B3E" w:rsidRPr="00BF2936" w:rsidRDefault="009F4183">
            <w:pPr>
              <w:spacing w:before="100"/>
              <w:rPr>
                <w:color w:val="000000"/>
                <w:sz w:val="20"/>
                <w:lang w:val="pl-PL"/>
              </w:rPr>
            </w:pPr>
            <w:r w:rsidRPr="00BF2936">
              <w:rPr>
                <w:color w:val="000000"/>
                <w:sz w:val="20"/>
                <w:lang w:val="pl-PL"/>
              </w:rPr>
              <w:t xml:space="preserve">https://smart.wzp.pl/sites/default/files/pliki/polityka_gospodarcza_wz_2021_0.pdf </w:t>
            </w:r>
          </w:p>
          <w:p w14:paraId="24E3453A" w14:textId="77777777" w:rsidR="00A77B3E" w:rsidRPr="00BF2936" w:rsidRDefault="00A77B3E">
            <w:pPr>
              <w:spacing w:before="100"/>
              <w:rPr>
                <w:color w:val="000000"/>
                <w:sz w:val="20"/>
                <w:lang w:val="pl-PL"/>
              </w:rPr>
            </w:pPr>
          </w:p>
          <w:p w14:paraId="3DE38668" w14:textId="77777777" w:rsidR="00A77B3E" w:rsidRPr="00BF2936" w:rsidRDefault="009F4183">
            <w:pPr>
              <w:spacing w:before="100"/>
              <w:rPr>
                <w:color w:val="000000"/>
                <w:sz w:val="20"/>
                <w:lang w:val="pl-PL"/>
              </w:rPr>
            </w:pPr>
            <w:r w:rsidRPr="00BF2936">
              <w:rPr>
                <w:color w:val="000000"/>
                <w:sz w:val="20"/>
                <w:lang w:val="pl-PL"/>
              </w:rPr>
              <w:t>Warunkowość CP1</w:t>
            </w:r>
          </w:p>
          <w:p w14:paraId="5CA8106E" w14:textId="77777777" w:rsidR="00A77B3E" w:rsidRPr="00BF2936" w:rsidRDefault="009F4183">
            <w:pPr>
              <w:spacing w:before="100"/>
              <w:rPr>
                <w:color w:val="000000"/>
                <w:sz w:val="20"/>
                <w:lang w:val="pl-PL"/>
              </w:rPr>
            </w:pPr>
            <w:r w:rsidRPr="00BF2936">
              <w:rPr>
                <w:color w:val="000000"/>
                <w:sz w:val="20"/>
                <w:lang w:val="pl-PL"/>
              </w:rPr>
              <w:t>https://smart.wzp.pl/inteligentne-specjalizacje/warunkowosc-cp1</w:t>
            </w:r>
          </w:p>
          <w:p w14:paraId="368B4532" w14:textId="77777777" w:rsidR="00A77B3E" w:rsidRPr="00BF2936" w:rsidRDefault="00A77B3E">
            <w:pPr>
              <w:spacing w:before="100"/>
              <w:rPr>
                <w:color w:val="000000"/>
                <w:sz w:val="20"/>
                <w:lang w:val="pl-PL"/>
              </w:rPr>
            </w:pPr>
          </w:p>
          <w:p w14:paraId="17EA64F6" w14:textId="77777777" w:rsidR="00A77B3E" w:rsidRPr="00BF2936" w:rsidRDefault="009F4183">
            <w:pPr>
              <w:spacing w:before="100"/>
              <w:rPr>
                <w:color w:val="000000"/>
                <w:sz w:val="20"/>
                <w:lang w:val="pl-PL"/>
              </w:rPr>
            </w:pPr>
            <w:r w:rsidRPr="00BF2936">
              <w:rPr>
                <w:color w:val="000000"/>
                <w:sz w:val="20"/>
                <w:lang w:val="pl-PL"/>
              </w:rPr>
              <w:t>Aneks do raportu z warunkowości CP1</w:t>
            </w:r>
          </w:p>
          <w:p w14:paraId="162FE406" w14:textId="77777777" w:rsidR="00A77B3E" w:rsidRPr="00BF2936" w:rsidRDefault="009F4183">
            <w:pPr>
              <w:spacing w:before="100"/>
              <w:rPr>
                <w:color w:val="000000"/>
                <w:sz w:val="20"/>
                <w:lang w:val="pl-PL"/>
              </w:rPr>
            </w:pPr>
            <w:r w:rsidRPr="00BF2936">
              <w:rPr>
                <w:color w:val="000000"/>
                <w:sz w:val="20"/>
                <w:lang w:val="pl-PL"/>
              </w:rPr>
              <w:t>https://smart.wzp.pl/sites/default/files/pliki/aneks_do_raportu_z_warunkowosci_cp1.pdf</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4B6590" w14:textId="77777777" w:rsidR="00A77B3E" w:rsidRPr="00BF2936" w:rsidRDefault="009F4183">
            <w:pPr>
              <w:spacing w:before="100"/>
              <w:rPr>
                <w:color w:val="000000"/>
                <w:sz w:val="20"/>
                <w:lang w:val="pl-PL"/>
              </w:rPr>
            </w:pPr>
            <w:r w:rsidRPr="00BF2936">
              <w:rPr>
                <w:color w:val="000000"/>
                <w:sz w:val="20"/>
                <w:lang w:val="pl-PL"/>
              </w:rPr>
              <w:t xml:space="preserve">Na poziomie regionalnym podmiotem odpowiedzialnym za zarządzanie strategią inteligentnych specjalizacji jest Zarząd WZ, który podejmuje uchwały w sprawach dotyczących wdrażania, monitoringu, ewaluacji i aktualizacji RIS3 WZ oraz dokumentów z nią powiązanych. Tworzy jednocześnie warunki sprzyjające osiągnięciu założeń strategii oraz efektywności procesu przedsiębiorczego odkrywania. Podmiotem koordynującym jest Centrum Inicjatyw Gospodarczych UMWZ, którego funkcjonowanie oparte jest m.in. na koordynowaniu procesu wyznaczania i zarządzania inteligentnymi specjalizacjami oraz procesu przedsiębiorczego odkrywania w województwie. </w:t>
            </w:r>
          </w:p>
          <w:p w14:paraId="558425AB" w14:textId="77777777" w:rsidR="00A77B3E" w:rsidRPr="00BF2936" w:rsidRDefault="009F4183">
            <w:pPr>
              <w:spacing w:before="100"/>
              <w:rPr>
                <w:color w:val="000000"/>
                <w:sz w:val="20"/>
                <w:lang w:val="pl-PL"/>
              </w:rPr>
            </w:pPr>
            <w:r w:rsidRPr="00BF2936">
              <w:rPr>
                <w:color w:val="000000"/>
                <w:sz w:val="20"/>
                <w:lang w:val="pl-PL"/>
              </w:rPr>
              <w:t>W PPO uczestniczą także IOB, przedsiębiorstwa, JST, klastry wybierane/zapraszane w oparciu o ich merytoryczny potencjał, z poszanowaniem zasad równości i niedyskryminacji. Ich wybór, udział i zaangażowanie opisywane będzie przejrzyście, w rocznych raportach począwszy od 2023r.</w:t>
            </w:r>
          </w:p>
          <w:p w14:paraId="49A60197" w14:textId="77777777" w:rsidR="00A77B3E" w:rsidRPr="00BF2936" w:rsidRDefault="009F4183">
            <w:pPr>
              <w:spacing w:before="100"/>
              <w:rPr>
                <w:color w:val="000000"/>
                <w:sz w:val="20"/>
                <w:lang w:val="pl-PL"/>
              </w:rPr>
            </w:pPr>
            <w:r w:rsidRPr="00BF2936">
              <w:rPr>
                <w:color w:val="000000"/>
                <w:sz w:val="20"/>
                <w:lang w:val="pl-PL"/>
              </w:rPr>
              <w:t xml:space="preserve">Szczegółowe uzasadnienie zawarto w Raporcie z wypełnienia przez Województwo Zachodniopomorskie warunku podstawowego dla CP1 na stronach 35-36 oraz w Aneksie do Raportu z warunkowości CP1 na stronach 14-31. </w:t>
            </w:r>
          </w:p>
        </w:tc>
      </w:tr>
      <w:tr w:rsidR="002B2962" w:rsidRPr="008D5E98" w14:paraId="6637CA7C" w14:textId="77777777" w:rsidTr="00B52711">
        <w:tc>
          <w:tcPr>
            <w:tcW w:w="1600" w:type="dxa"/>
            <w:vMerge/>
            <w:tcMar>
              <w:top w:w="0" w:type="dxa"/>
              <w:left w:w="60" w:type="dxa"/>
              <w:bottom w:w="80" w:type="dxa"/>
              <w:right w:w="60" w:type="dxa"/>
            </w:tcMar>
          </w:tcPr>
          <w:p w14:paraId="5A2C9100"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7AC39FA3"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3DD0386F"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7811DCDA"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05291ED" w14:textId="77777777" w:rsidR="00A77B3E" w:rsidRPr="00884D9B" w:rsidRDefault="009F4183">
            <w:pPr>
              <w:spacing w:before="100"/>
              <w:rPr>
                <w:color w:val="000000"/>
                <w:sz w:val="20"/>
                <w:lang w:val="pl-PL"/>
              </w:rPr>
            </w:pPr>
            <w:r w:rsidRPr="00884D9B">
              <w:rPr>
                <w:color w:val="000000"/>
                <w:sz w:val="20"/>
                <w:lang w:val="pl-PL"/>
              </w:rPr>
              <w:t>3. narzędzia monitorowania i ewaluacji w celu pomiaru realizacji celów strategii;</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AB51F51"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17F47AE" w14:textId="77777777" w:rsidR="00A77B3E" w:rsidRDefault="009F4183">
            <w:pPr>
              <w:spacing w:before="100"/>
              <w:rPr>
                <w:color w:val="000000"/>
                <w:sz w:val="20"/>
              </w:rPr>
            </w:pPr>
            <w:r>
              <w:rPr>
                <w:color w:val="000000"/>
                <w:sz w:val="20"/>
              </w:rPr>
              <w:t>RIS3 WZP 2030</w:t>
            </w:r>
          </w:p>
          <w:p w14:paraId="3AEDD593" w14:textId="77777777" w:rsidR="00A77B3E" w:rsidRDefault="009F4183">
            <w:pPr>
              <w:spacing w:before="100"/>
              <w:rPr>
                <w:color w:val="000000"/>
                <w:sz w:val="20"/>
              </w:rPr>
            </w:pPr>
            <w:r>
              <w:rPr>
                <w:color w:val="000000"/>
                <w:sz w:val="20"/>
              </w:rPr>
              <w:t xml:space="preserve">https://smart.wzp.pl/sites/default/files/pliki/ris3_wzp.pdf </w:t>
            </w:r>
          </w:p>
          <w:p w14:paraId="51272984" w14:textId="77777777" w:rsidR="00A77B3E" w:rsidRDefault="00A77B3E">
            <w:pPr>
              <w:spacing w:before="100"/>
              <w:rPr>
                <w:color w:val="000000"/>
                <w:sz w:val="20"/>
              </w:rPr>
            </w:pPr>
          </w:p>
          <w:p w14:paraId="667080DF" w14:textId="77777777" w:rsidR="00A77B3E" w:rsidRPr="00BF2936" w:rsidRDefault="009F4183">
            <w:pPr>
              <w:spacing w:before="100"/>
              <w:rPr>
                <w:color w:val="000000"/>
                <w:sz w:val="20"/>
                <w:lang w:val="pl-PL"/>
              </w:rPr>
            </w:pPr>
            <w:r w:rsidRPr="00BF2936">
              <w:rPr>
                <w:color w:val="000000"/>
                <w:sz w:val="20"/>
                <w:lang w:val="pl-PL"/>
              </w:rPr>
              <w:t>Baza wiedzy o Pomorzu Zachodnim</w:t>
            </w:r>
          </w:p>
          <w:p w14:paraId="050CD5A3" w14:textId="77777777" w:rsidR="00A77B3E" w:rsidRPr="00BF2936" w:rsidRDefault="009F4183">
            <w:pPr>
              <w:spacing w:before="100"/>
              <w:rPr>
                <w:color w:val="000000"/>
                <w:sz w:val="20"/>
                <w:lang w:val="pl-PL"/>
              </w:rPr>
            </w:pPr>
            <w:r w:rsidRPr="00BF2936">
              <w:rPr>
                <w:color w:val="000000"/>
                <w:sz w:val="20"/>
                <w:lang w:val="pl-PL"/>
              </w:rPr>
              <w:t xml:space="preserve">http://eregion.wzp.pl </w:t>
            </w:r>
          </w:p>
          <w:p w14:paraId="586C93E6" w14:textId="77777777" w:rsidR="00A77B3E" w:rsidRPr="00BF2936" w:rsidRDefault="00A77B3E">
            <w:pPr>
              <w:spacing w:before="100"/>
              <w:rPr>
                <w:color w:val="000000"/>
                <w:sz w:val="20"/>
                <w:lang w:val="pl-PL"/>
              </w:rPr>
            </w:pPr>
          </w:p>
          <w:p w14:paraId="5872B58C" w14:textId="77777777" w:rsidR="00A77B3E" w:rsidRPr="00BF2936" w:rsidRDefault="009F4183">
            <w:pPr>
              <w:spacing w:before="100"/>
              <w:rPr>
                <w:color w:val="000000"/>
                <w:sz w:val="20"/>
                <w:lang w:val="pl-PL"/>
              </w:rPr>
            </w:pPr>
            <w:r w:rsidRPr="00BF2936">
              <w:rPr>
                <w:color w:val="000000"/>
                <w:sz w:val="20"/>
                <w:lang w:val="pl-PL"/>
              </w:rPr>
              <w:t>Raport z wypełnienia przez Województwo Zachodniopomorskie Warunkowości CP1</w:t>
            </w:r>
          </w:p>
          <w:p w14:paraId="43AB9147" w14:textId="77777777" w:rsidR="00A77B3E" w:rsidRPr="00BF2936" w:rsidRDefault="009F4183">
            <w:pPr>
              <w:spacing w:before="100"/>
              <w:rPr>
                <w:color w:val="000000"/>
                <w:sz w:val="20"/>
                <w:lang w:val="pl-PL"/>
              </w:rPr>
            </w:pPr>
            <w:r w:rsidRPr="00BF2936">
              <w:rPr>
                <w:color w:val="000000"/>
                <w:sz w:val="20"/>
                <w:lang w:val="pl-PL"/>
              </w:rPr>
              <w:t>https://smart.wzp.pl/inteligentne-specjalizacje/warunkowosc-cp1</w:t>
            </w:r>
          </w:p>
          <w:p w14:paraId="27F12D55" w14:textId="77777777" w:rsidR="00A77B3E" w:rsidRPr="00BF2936" w:rsidRDefault="00A77B3E">
            <w:pPr>
              <w:spacing w:before="100"/>
              <w:rPr>
                <w:color w:val="000000"/>
                <w:sz w:val="20"/>
                <w:lang w:val="pl-PL"/>
              </w:rPr>
            </w:pPr>
          </w:p>
          <w:p w14:paraId="6A64D5DE" w14:textId="77777777" w:rsidR="00A77B3E" w:rsidRPr="00BF2936" w:rsidRDefault="009F4183">
            <w:pPr>
              <w:spacing w:before="100"/>
              <w:rPr>
                <w:color w:val="000000"/>
                <w:sz w:val="20"/>
                <w:lang w:val="pl-PL"/>
              </w:rPr>
            </w:pPr>
            <w:r w:rsidRPr="00BF2936">
              <w:rPr>
                <w:color w:val="000000"/>
                <w:sz w:val="20"/>
                <w:lang w:val="pl-PL"/>
              </w:rPr>
              <w:t>Aneks do raportu z warunkowości CP1</w:t>
            </w:r>
          </w:p>
          <w:p w14:paraId="396D8422" w14:textId="77777777" w:rsidR="00A77B3E" w:rsidRPr="00BF2936" w:rsidRDefault="009F4183">
            <w:pPr>
              <w:spacing w:before="100"/>
              <w:rPr>
                <w:color w:val="000000"/>
                <w:sz w:val="20"/>
                <w:lang w:val="pl-PL"/>
              </w:rPr>
            </w:pPr>
            <w:r w:rsidRPr="00BF2936">
              <w:rPr>
                <w:color w:val="000000"/>
                <w:sz w:val="20"/>
                <w:lang w:val="pl-PL"/>
              </w:rPr>
              <w:t>https://smart.wzp.pl/sites/default/files/pliki/aneks_do_raportu_z_warunkowosci_cp1.pdf</w:t>
            </w:r>
          </w:p>
          <w:p w14:paraId="3972E811" w14:textId="77777777" w:rsidR="00A77B3E" w:rsidRPr="00BF2936" w:rsidRDefault="00A77B3E">
            <w:pPr>
              <w:spacing w:before="100"/>
              <w:rPr>
                <w:color w:val="000000"/>
                <w:sz w:val="20"/>
                <w:lang w:val="pl-PL"/>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83D943E" w14:textId="77777777" w:rsidR="00A77B3E" w:rsidRPr="00BF2936" w:rsidRDefault="009F4183">
            <w:pPr>
              <w:spacing w:before="100"/>
              <w:rPr>
                <w:color w:val="000000"/>
                <w:sz w:val="20"/>
                <w:lang w:val="pl-PL"/>
              </w:rPr>
            </w:pPr>
            <w:r w:rsidRPr="00BF2936">
              <w:rPr>
                <w:color w:val="000000"/>
                <w:sz w:val="20"/>
                <w:lang w:val="pl-PL"/>
              </w:rPr>
              <w:t xml:space="preserve">W Aneksie na stronach 35-37, wskazano 47 narzędzi monitoringu i ewaluacji, w tym coroczne sprawozdania z monitoringu i raporty z aktywności przedsiębiorstw działających w RIS. </w:t>
            </w:r>
          </w:p>
          <w:p w14:paraId="3D6CCD9D" w14:textId="77777777" w:rsidR="00A77B3E" w:rsidRPr="00BF2936" w:rsidRDefault="009F4183">
            <w:pPr>
              <w:spacing w:before="100"/>
              <w:rPr>
                <w:color w:val="000000"/>
                <w:sz w:val="20"/>
                <w:lang w:val="pl-PL"/>
              </w:rPr>
            </w:pPr>
            <w:r w:rsidRPr="00BF2936">
              <w:rPr>
                <w:color w:val="000000"/>
                <w:sz w:val="20"/>
                <w:lang w:val="pl-PL"/>
              </w:rPr>
              <w:t>Wskazano tam, które z nich zaplanowano w roku 2023 r., np. plan ewaluacji RIS3 jako element planu ewaluacji FEPZ 2021-2027 (zgodnie z Rozp. PE i Rady (UE) 2021/1060 z dnia 24 czerwca 2021 r.)</w:t>
            </w:r>
          </w:p>
          <w:p w14:paraId="1218D7A1" w14:textId="77777777" w:rsidR="00A77B3E" w:rsidRPr="00BF2936" w:rsidRDefault="00A77B3E">
            <w:pPr>
              <w:spacing w:before="100"/>
              <w:rPr>
                <w:color w:val="000000"/>
                <w:sz w:val="20"/>
                <w:lang w:val="pl-PL"/>
              </w:rPr>
            </w:pPr>
          </w:p>
          <w:p w14:paraId="5E14FBED" w14:textId="77777777" w:rsidR="00A77B3E" w:rsidRPr="00BF2936" w:rsidRDefault="009F4183">
            <w:pPr>
              <w:spacing w:before="100"/>
              <w:rPr>
                <w:color w:val="000000"/>
                <w:sz w:val="20"/>
                <w:lang w:val="pl-PL"/>
              </w:rPr>
            </w:pPr>
            <w:r w:rsidRPr="00BF2936">
              <w:rPr>
                <w:color w:val="000000"/>
                <w:sz w:val="20"/>
                <w:lang w:val="pl-PL"/>
              </w:rPr>
              <w:t xml:space="preserve"> W Aneksie na stronach 32-34 opisano System monitorowania RIS, na który składają się komponenty:</w:t>
            </w:r>
          </w:p>
          <w:p w14:paraId="66119507" w14:textId="77777777" w:rsidR="00A77B3E" w:rsidRPr="00BF2936" w:rsidRDefault="009F4183">
            <w:pPr>
              <w:spacing w:before="100"/>
              <w:rPr>
                <w:color w:val="000000"/>
                <w:sz w:val="20"/>
                <w:lang w:val="pl-PL"/>
              </w:rPr>
            </w:pPr>
            <w:r w:rsidRPr="00BF2936">
              <w:rPr>
                <w:color w:val="000000"/>
                <w:sz w:val="20"/>
                <w:lang w:val="pl-PL"/>
              </w:rPr>
              <w:t>- horyzontalny – służący do monitorowania realizacji celów strategicznych</w:t>
            </w:r>
          </w:p>
          <w:p w14:paraId="4B8F16E4" w14:textId="77777777" w:rsidR="00A77B3E" w:rsidRPr="00BF2936" w:rsidRDefault="009F4183">
            <w:pPr>
              <w:spacing w:before="100"/>
              <w:rPr>
                <w:color w:val="000000"/>
                <w:sz w:val="20"/>
                <w:lang w:val="pl-PL"/>
              </w:rPr>
            </w:pPr>
            <w:r w:rsidRPr="00BF2936">
              <w:rPr>
                <w:color w:val="000000"/>
                <w:sz w:val="20"/>
                <w:lang w:val="pl-PL"/>
              </w:rPr>
              <w:t>- specjalizacyjny – jego zadaniem jest identyfikacja, weryfikacja i ocena RIS WZ oraz monitorowanie ich rozwoju. RIS WZ będą oceniane w kryteriach: gospodarczym, aktywności przedsiębiorstw oraz innowacyjności.</w:t>
            </w:r>
          </w:p>
          <w:p w14:paraId="4B6E1181" w14:textId="77777777" w:rsidR="00A77B3E" w:rsidRPr="00BF2936" w:rsidRDefault="009F4183">
            <w:pPr>
              <w:spacing w:before="100"/>
              <w:rPr>
                <w:color w:val="000000"/>
                <w:sz w:val="20"/>
                <w:lang w:val="pl-PL"/>
              </w:rPr>
            </w:pPr>
            <w:r w:rsidRPr="00BF2936">
              <w:rPr>
                <w:color w:val="000000"/>
                <w:sz w:val="20"/>
                <w:lang w:val="pl-PL"/>
              </w:rPr>
              <w:t xml:space="preserve">- wdrożeniowy – służy monitorowaniu wdrażania strategii za pomocą FEPZ . </w:t>
            </w:r>
          </w:p>
          <w:p w14:paraId="58A2522F" w14:textId="77777777" w:rsidR="00A77B3E" w:rsidRPr="00BF2936" w:rsidRDefault="009F4183">
            <w:pPr>
              <w:spacing w:before="100"/>
              <w:rPr>
                <w:color w:val="000000"/>
                <w:sz w:val="20"/>
                <w:lang w:val="pl-PL"/>
              </w:rPr>
            </w:pPr>
            <w:r w:rsidRPr="00BF2936">
              <w:rPr>
                <w:color w:val="000000"/>
                <w:sz w:val="20"/>
                <w:lang w:val="pl-PL"/>
              </w:rPr>
              <w:t xml:space="preserve">- benchmarkingowy w wymiarze europejskim i krajowym umożliwi porównywanie działalności innowacyjnej i rozwoju RIS WZ regionu z innymi regionami UE na poziomie NUTS-2. </w:t>
            </w:r>
          </w:p>
        </w:tc>
      </w:tr>
      <w:tr w:rsidR="002B2962" w:rsidRPr="008D5E98" w14:paraId="09CCE43D" w14:textId="77777777" w:rsidTr="00B52711">
        <w:tc>
          <w:tcPr>
            <w:tcW w:w="1600" w:type="dxa"/>
            <w:vMerge/>
            <w:tcMar>
              <w:top w:w="0" w:type="dxa"/>
              <w:left w:w="60" w:type="dxa"/>
              <w:bottom w:w="80" w:type="dxa"/>
              <w:right w:w="60" w:type="dxa"/>
            </w:tcMar>
          </w:tcPr>
          <w:p w14:paraId="055FE917"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4B7DDC5D"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367BC0CA"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449FD987"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68E935" w14:textId="77777777" w:rsidR="00A77B3E" w:rsidRPr="00884D9B" w:rsidRDefault="009F4183">
            <w:pPr>
              <w:spacing w:before="100"/>
              <w:rPr>
                <w:color w:val="000000"/>
                <w:sz w:val="20"/>
                <w:lang w:val="pl-PL"/>
              </w:rPr>
            </w:pPr>
            <w:r w:rsidRPr="00884D9B">
              <w:rPr>
                <w:color w:val="000000"/>
                <w:sz w:val="20"/>
                <w:lang w:val="pl-PL"/>
              </w:rPr>
              <w:t>4. funkcjonowanie współpracy z zainteresowanymi stronami („proces przedsiębiorczego odkrywania”);</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AC775F0"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104504E" w14:textId="77777777" w:rsidR="00A77B3E" w:rsidRDefault="009F4183">
            <w:pPr>
              <w:spacing w:before="100"/>
              <w:rPr>
                <w:color w:val="000000"/>
                <w:sz w:val="20"/>
              </w:rPr>
            </w:pPr>
            <w:r>
              <w:rPr>
                <w:color w:val="000000"/>
                <w:sz w:val="20"/>
              </w:rPr>
              <w:t>RIS3 WZP 2030</w:t>
            </w:r>
          </w:p>
          <w:p w14:paraId="5D898B30" w14:textId="77777777" w:rsidR="00A77B3E" w:rsidRDefault="009F4183">
            <w:pPr>
              <w:spacing w:before="100"/>
              <w:rPr>
                <w:color w:val="000000"/>
                <w:sz w:val="20"/>
              </w:rPr>
            </w:pPr>
            <w:r>
              <w:rPr>
                <w:color w:val="000000"/>
                <w:sz w:val="20"/>
              </w:rPr>
              <w:t xml:space="preserve">https://smart.wzp.pl/sites/default/files/pliki/ris3_wzp.pdf </w:t>
            </w:r>
          </w:p>
          <w:p w14:paraId="00AD9BE4" w14:textId="77777777" w:rsidR="00A77B3E" w:rsidRDefault="00A77B3E">
            <w:pPr>
              <w:spacing w:before="100"/>
              <w:rPr>
                <w:color w:val="000000"/>
                <w:sz w:val="20"/>
              </w:rPr>
            </w:pPr>
          </w:p>
          <w:p w14:paraId="1F421913" w14:textId="77777777" w:rsidR="00A77B3E" w:rsidRPr="00BF2936" w:rsidRDefault="009F4183">
            <w:pPr>
              <w:spacing w:before="100"/>
              <w:rPr>
                <w:color w:val="000000"/>
                <w:sz w:val="20"/>
                <w:lang w:val="pl-PL"/>
              </w:rPr>
            </w:pPr>
            <w:r w:rsidRPr="00BF2936">
              <w:rPr>
                <w:color w:val="000000"/>
                <w:sz w:val="20"/>
                <w:lang w:val="pl-PL"/>
              </w:rPr>
              <w:t>Polityka Gospodarcza WZP</w:t>
            </w:r>
          </w:p>
          <w:p w14:paraId="45C8BDED" w14:textId="77777777" w:rsidR="00A77B3E" w:rsidRPr="00BF2936" w:rsidRDefault="009F4183">
            <w:pPr>
              <w:spacing w:before="100"/>
              <w:rPr>
                <w:color w:val="000000"/>
                <w:sz w:val="20"/>
                <w:lang w:val="pl-PL"/>
              </w:rPr>
            </w:pPr>
            <w:r w:rsidRPr="00BF2936">
              <w:rPr>
                <w:color w:val="000000"/>
                <w:sz w:val="20"/>
                <w:lang w:val="pl-PL"/>
              </w:rPr>
              <w:t xml:space="preserve">https://smart.wzp.pl/sites/default/files/pliki/polityka_gospodarcza_wz_2021_0.pdf  </w:t>
            </w:r>
          </w:p>
          <w:p w14:paraId="412B1224" w14:textId="77777777" w:rsidR="00A77B3E" w:rsidRPr="00BF2936" w:rsidRDefault="00A77B3E">
            <w:pPr>
              <w:spacing w:before="100"/>
              <w:rPr>
                <w:color w:val="000000"/>
                <w:sz w:val="20"/>
                <w:lang w:val="pl-PL"/>
              </w:rPr>
            </w:pPr>
          </w:p>
          <w:p w14:paraId="2C63B390" w14:textId="77777777" w:rsidR="00A77B3E" w:rsidRPr="00BF2936" w:rsidRDefault="009F4183">
            <w:pPr>
              <w:spacing w:before="100"/>
              <w:rPr>
                <w:color w:val="000000"/>
                <w:sz w:val="20"/>
                <w:lang w:val="pl-PL"/>
              </w:rPr>
            </w:pPr>
            <w:r w:rsidRPr="00BF2936">
              <w:rPr>
                <w:color w:val="000000"/>
                <w:sz w:val="20"/>
                <w:lang w:val="pl-PL"/>
              </w:rPr>
              <w:t>Warunkowość CP1</w:t>
            </w:r>
          </w:p>
          <w:p w14:paraId="07EC75E8" w14:textId="77777777" w:rsidR="00A77B3E" w:rsidRPr="00BF2936" w:rsidRDefault="009F4183">
            <w:pPr>
              <w:spacing w:before="100"/>
              <w:rPr>
                <w:color w:val="000000"/>
                <w:sz w:val="20"/>
                <w:lang w:val="pl-PL"/>
              </w:rPr>
            </w:pPr>
            <w:r w:rsidRPr="00BF2936">
              <w:rPr>
                <w:color w:val="000000"/>
                <w:sz w:val="20"/>
                <w:lang w:val="pl-PL"/>
              </w:rPr>
              <w:t>https://smart.wzp.pl/inteligentne-specjalizacje/warunkowosc-cp1</w:t>
            </w:r>
          </w:p>
          <w:p w14:paraId="1573E98D" w14:textId="77777777" w:rsidR="00A77B3E" w:rsidRPr="00BF2936" w:rsidRDefault="00A77B3E">
            <w:pPr>
              <w:spacing w:before="100"/>
              <w:rPr>
                <w:color w:val="000000"/>
                <w:sz w:val="20"/>
                <w:lang w:val="pl-PL"/>
              </w:rPr>
            </w:pPr>
          </w:p>
          <w:p w14:paraId="1AD37667" w14:textId="77777777" w:rsidR="00A77B3E" w:rsidRPr="00BF2936" w:rsidRDefault="009F4183">
            <w:pPr>
              <w:spacing w:before="100"/>
              <w:rPr>
                <w:color w:val="000000"/>
                <w:sz w:val="20"/>
                <w:lang w:val="pl-PL"/>
              </w:rPr>
            </w:pPr>
            <w:r w:rsidRPr="00BF2936">
              <w:rPr>
                <w:color w:val="000000"/>
                <w:sz w:val="20"/>
                <w:lang w:val="pl-PL"/>
              </w:rPr>
              <w:t>Aneks do raportu z warunkowości CP1</w:t>
            </w:r>
          </w:p>
          <w:p w14:paraId="3D721F64" w14:textId="77777777" w:rsidR="00A77B3E" w:rsidRPr="00BF2936" w:rsidRDefault="009F4183">
            <w:pPr>
              <w:spacing w:before="100"/>
              <w:rPr>
                <w:color w:val="000000"/>
                <w:sz w:val="20"/>
                <w:lang w:val="pl-PL"/>
              </w:rPr>
            </w:pPr>
            <w:r w:rsidRPr="00BF2936">
              <w:rPr>
                <w:color w:val="000000"/>
                <w:sz w:val="20"/>
                <w:lang w:val="pl-PL"/>
              </w:rPr>
              <w:t>https://smart.wzp.pl/sites/default/files/pliki/aneks_do_raportu_z_warunkowosci_cp1.pdf</w:t>
            </w:r>
          </w:p>
          <w:p w14:paraId="5E2B0E3A" w14:textId="77777777" w:rsidR="00A77B3E" w:rsidRPr="00BF2936" w:rsidRDefault="00A77B3E">
            <w:pPr>
              <w:spacing w:before="100"/>
              <w:rPr>
                <w:color w:val="000000"/>
                <w:sz w:val="20"/>
                <w:lang w:val="pl-PL"/>
              </w:rPr>
            </w:pPr>
          </w:p>
          <w:p w14:paraId="34CDAB2D" w14:textId="77777777" w:rsidR="00A77B3E" w:rsidRPr="00BF2936" w:rsidRDefault="009F4183">
            <w:pPr>
              <w:spacing w:before="100"/>
              <w:rPr>
                <w:color w:val="000000"/>
                <w:sz w:val="20"/>
                <w:lang w:val="pl-PL"/>
              </w:rPr>
            </w:pPr>
            <w:r w:rsidRPr="00BF2936">
              <w:rPr>
                <w:color w:val="000000"/>
                <w:sz w:val="20"/>
                <w:lang w:val="pl-PL"/>
              </w:rPr>
              <w:t>Inteligentne Specjalizacje Województwa Zachodniopomorskiego</w:t>
            </w:r>
          </w:p>
          <w:p w14:paraId="512CAA99" w14:textId="77777777" w:rsidR="00A77B3E" w:rsidRPr="00BF2936" w:rsidRDefault="009F4183">
            <w:pPr>
              <w:spacing w:before="100"/>
              <w:rPr>
                <w:color w:val="000000"/>
                <w:sz w:val="20"/>
                <w:lang w:val="pl-PL"/>
              </w:rPr>
            </w:pPr>
            <w:r w:rsidRPr="00BF2936">
              <w:rPr>
                <w:color w:val="000000"/>
                <w:sz w:val="20"/>
                <w:lang w:val="pl-PL"/>
              </w:rPr>
              <w:t>http://smart.wzp.pl/inteligentne-specjalizacje</w:t>
            </w:r>
          </w:p>
          <w:p w14:paraId="399993D6" w14:textId="77777777" w:rsidR="00A77B3E" w:rsidRPr="00BF2936" w:rsidRDefault="00A77B3E">
            <w:pPr>
              <w:spacing w:before="100"/>
              <w:rPr>
                <w:color w:val="000000"/>
                <w:sz w:val="20"/>
                <w:lang w:val="pl-PL"/>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3C953EE" w14:textId="77777777" w:rsidR="00A77B3E" w:rsidRPr="00BF2936" w:rsidRDefault="009F4183">
            <w:pPr>
              <w:spacing w:before="100"/>
              <w:rPr>
                <w:color w:val="000000"/>
                <w:sz w:val="20"/>
                <w:lang w:val="pl-PL"/>
              </w:rPr>
            </w:pPr>
            <w:r w:rsidRPr="00BF2936">
              <w:rPr>
                <w:color w:val="000000"/>
                <w:sz w:val="20"/>
                <w:lang w:val="pl-PL"/>
              </w:rPr>
              <w:t xml:space="preserve">PPO jest procesem stałego dialogu uczestników regionalnego systemu innowacji reprezentujących obszary IS z zachowaniem wiodącej roli biznesu i nauki. Jest centralnym elementem podejścia do operacjonalizacji RIS3 WZ i zarządzania IS. Polega na wyborze priorytetów i alokacji zasobów, ale także elastycznym podejściu do poszukiwania nowych obszarów wzrostowych. </w:t>
            </w:r>
          </w:p>
          <w:p w14:paraId="6DA5AD78" w14:textId="77777777" w:rsidR="00A77B3E" w:rsidRPr="00BF2936" w:rsidRDefault="009F4183">
            <w:pPr>
              <w:spacing w:before="100"/>
              <w:rPr>
                <w:color w:val="000000"/>
                <w:sz w:val="20"/>
                <w:lang w:val="pl-PL"/>
              </w:rPr>
            </w:pPr>
            <w:r w:rsidRPr="00BF2936">
              <w:rPr>
                <w:color w:val="000000"/>
                <w:sz w:val="20"/>
                <w:lang w:val="pl-PL"/>
              </w:rPr>
              <w:t>IOB, uczelnie, przedsiębiorstwa, JST, klastry uczestniczące w PPO mają wpływ na jego przebieg, jest on komunikowany za pośrednictwem portalu smart.wzp.pl i przybiera różne formy (grupy, spotkania, bieżące konsultacje, coroczne analizy). Integracja oraz synteza rozproszonej wiedzy ze świata biznesu, nauki i technologii daje możliwość skutecznego wpierania rozwoju innowacji.</w:t>
            </w:r>
          </w:p>
          <w:p w14:paraId="07FCD6E6" w14:textId="77777777" w:rsidR="00A77B3E" w:rsidRPr="00BF2936" w:rsidRDefault="009F4183">
            <w:pPr>
              <w:spacing w:before="100"/>
              <w:rPr>
                <w:color w:val="000000"/>
                <w:sz w:val="20"/>
                <w:lang w:val="pl-PL"/>
              </w:rPr>
            </w:pPr>
            <w:r w:rsidRPr="00BF2936">
              <w:rPr>
                <w:color w:val="000000"/>
                <w:sz w:val="20"/>
                <w:lang w:val="pl-PL"/>
              </w:rPr>
              <w:t xml:space="preserve">Istotnym elementem procesu będzie 6 grup roboczych ds. specjalizacji oraz zespół ds. innowacji – gremia opiniujące i doradzające w zakresie realizacji zadań dotyczących 6 obszarów IS. Do końca 2023 roku zaplanowano 15 takich spotkań. Szczegółowe uzasadnienie zawarto w Raporcie na stronach 57-74 oraz w Aneksie na stronach 41 - 48. </w:t>
            </w:r>
          </w:p>
        </w:tc>
      </w:tr>
      <w:tr w:rsidR="002B2962" w:rsidRPr="008D5E98" w14:paraId="36427315" w14:textId="77777777" w:rsidTr="00B52711">
        <w:tc>
          <w:tcPr>
            <w:tcW w:w="1600" w:type="dxa"/>
            <w:vMerge/>
            <w:tcMar>
              <w:top w:w="0" w:type="dxa"/>
              <w:left w:w="60" w:type="dxa"/>
              <w:bottom w:w="80" w:type="dxa"/>
              <w:right w:w="60" w:type="dxa"/>
            </w:tcMar>
          </w:tcPr>
          <w:p w14:paraId="145CB1DC"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431FF327"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3BBFFBC8"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4F2AEE9D"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D10D766" w14:textId="77777777" w:rsidR="00A77B3E" w:rsidRPr="00884D9B" w:rsidRDefault="009F4183">
            <w:pPr>
              <w:spacing w:before="100"/>
              <w:rPr>
                <w:color w:val="000000"/>
                <w:sz w:val="20"/>
                <w:lang w:val="pl-PL"/>
              </w:rPr>
            </w:pPr>
            <w:r w:rsidRPr="00884D9B">
              <w:rPr>
                <w:color w:val="000000"/>
                <w:sz w:val="20"/>
                <w:lang w:val="pl-PL"/>
              </w:rPr>
              <w:t>5. działania mające na celu poprawę krajowych lub regionalnych systemów badań i innowacji, w stosownych przypadkach;</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A244024"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BBD87FB" w14:textId="77777777" w:rsidR="00A77B3E" w:rsidRPr="00BF2936" w:rsidRDefault="009F4183">
            <w:pPr>
              <w:spacing w:before="100"/>
              <w:rPr>
                <w:color w:val="000000"/>
                <w:sz w:val="20"/>
                <w:lang w:val="pl-PL"/>
              </w:rPr>
            </w:pPr>
            <w:r w:rsidRPr="00BF2936">
              <w:rPr>
                <w:color w:val="000000"/>
                <w:sz w:val="20"/>
                <w:lang w:val="pl-PL"/>
              </w:rPr>
              <w:t>Raport z wypełnienia przez Województwo Zachodniopomorskie Warunkowości CP1</w:t>
            </w:r>
          </w:p>
          <w:p w14:paraId="61169F65" w14:textId="77777777" w:rsidR="00A77B3E" w:rsidRPr="00BF2936" w:rsidRDefault="009F4183">
            <w:pPr>
              <w:spacing w:before="100"/>
              <w:rPr>
                <w:color w:val="000000"/>
                <w:sz w:val="20"/>
                <w:lang w:val="pl-PL"/>
              </w:rPr>
            </w:pPr>
            <w:r w:rsidRPr="00BF2936">
              <w:rPr>
                <w:color w:val="000000"/>
                <w:sz w:val="20"/>
                <w:lang w:val="pl-PL"/>
              </w:rPr>
              <w:t>https://smart.wzp.pl/inteligentne-specjalizacje/warunkowosc-cp1</w:t>
            </w:r>
          </w:p>
          <w:p w14:paraId="3BEDBF3B" w14:textId="77777777" w:rsidR="00A77B3E" w:rsidRPr="00BF2936" w:rsidRDefault="00A77B3E">
            <w:pPr>
              <w:spacing w:before="100"/>
              <w:rPr>
                <w:color w:val="000000"/>
                <w:sz w:val="20"/>
                <w:lang w:val="pl-PL"/>
              </w:rPr>
            </w:pPr>
          </w:p>
          <w:p w14:paraId="2ACE1699" w14:textId="77777777" w:rsidR="00A77B3E" w:rsidRDefault="009F4183">
            <w:pPr>
              <w:spacing w:before="100"/>
              <w:rPr>
                <w:color w:val="000000"/>
                <w:sz w:val="20"/>
              </w:rPr>
            </w:pPr>
            <w:r>
              <w:rPr>
                <w:color w:val="000000"/>
                <w:sz w:val="20"/>
              </w:rPr>
              <w:t>RIS3 WZP 2030</w:t>
            </w:r>
          </w:p>
          <w:p w14:paraId="3F45AF18" w14:textId="77777777" w:rsidR="00A77B3E" w:rsidRDefault="009F4183">
            <w:pPr>
              <w:spacing w:before="100"/>
              <w:rPr>
                <w:color w:val="000000"/>
                <w:sz w:val="20"/>
              </w:rPr>
            </w:pPr>
            <w:r>
              <w:rPr>
                <w:color w:val="000000"/>
                <w:sz w:val="20"/>
              </w:rPr>
              <w:t>https://smart.wzp.pl/sites/default/files/pliki/ris3_wzp.pdf</w:t>
            </w:r>
          </w:p>
          <w:p w14:paraId="6F5AF871" w14:textId="77777777" w:rsidR="00A77B3E" w:rsidRDefault="00A77B3E">
            <w:pPr>
              <w:spacing w:before="100"/>
              <w:rPr>
                <w:color w:val="000000"/>
                <w:sz w:val="20"/>
              </w:rPr>
            </w:pPr>
          </w:p>
          <w:p w14:paraId="0FFA0742" w14:textId="77777777" w:rsidR="00A77B3E" w:rsidRPr="00BF2936" w:rsidRDefault="009F4183">
            <w:pPr>
              <w:spacing w:before="100"/>
              <w:rPr>
                <w:color w:val="000000"/>
                <w:sz w:val="20"/>
                <w:lang w:val="pl-PL"/>
              </w:rPr>
            </w:pPr>
            <w:r w:rsidRPr="00BF2936">
              <w:rPr>
                <w:color w:val="000000"/>
                <w:sz w:val="20"/>
                <w:lang w:val="pl-PL"/>
              </w:rPr>
              <w:t>Polityka Gospodarcza Województwa Zachodniopomorskiego</w:t>
            </w:r>
          </w:p>
          <w:p w14:paraId="05F51A5D" w14:textId="77777777" w:rsidR="00A77B3E" w:rsidRPr="00BF2936" w:rsidRDefault="009F4183">
            <w:pPr>
              <w:spacing w:before="100"/>
              <w:rPr>
                <w:color w:val="000000"/>
                <w:sz w:val="20"/>
                <w:lang w:val="pl-PL"/>
              </w:rPr>
            </w:pPr>
            <w:r w:rsidRPr="00BF2936">
              <w:rPr>
                <w:color w:val="000000"/>
                <w:sz w:val="20"/>
                <w:lang w:val="pl-PL"/>
              </w:rPr>
              <w:t>https://smart.wzp.pl/sites/default/files/pliki/polityka_gospodarcza_wz_2021_0.pdf</w:t>
            </w:r>
          </w:p>
          <w:p w14:paraId="27011BC8" w14:textId="77777777" w:rsidR="00A77B3E" w:rsidRPr="00BF2936" w:rsidRDefault="00A77B3E">
            <w:pPr>
              <w:spacing w:before="100"/>
              <w:rPr>
                <w:color w:val="000000"/>
                <w:sz w:val="20"/>
                <w:lang w:val="pl-PL"/>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09391C2" w14:textId="77777777" w:rsidR="00A77B3E" w:rsidRPr="00BF2936" w:rsidRDefault="009F4183">
            <w:pPr>
              <w:spacing w:before="100"/>
              <w:rPr>
                <w:color w:val="000000"/>
                <w:sz w:val="20"/>
                <w:lang w:val="pl-PL"/>
              </w:rPr>
            </w:pPr>
            <w:r w:rsidRPr="00BF2936">
              <w:rPr>
                <w:color w:val="000000"/>
                <w:sz w:val="20"/>
                <w:lang w:val="pl-PL"/>
              </w:rPr>
              <w:t>Lista zdiagnozowanych działań na poziomie regionalnym:</w:t>
            </w:r>
          </w:p>
          <w:p w14:paraId="684BB1F7" w14:textId="77777777" w:rsidR="00A77B3E" w:rsidRPr="00BF2936" w:rsidRDefault="009F4183">
            <w:pPr>
              <w:spacing w:before="100"/>
              <w:rPr>
                <w:color w:val="000000"/>
                <w:sz w:val="20"/>
                <w:lang w:val="pl-PL"/>
              </w:rPr>
            </w:pPr>
            <w:r w:rsidRPr="00BF2936">
              <w:rPr>
                <w:color w:val="000000"/>
                <w:sz w:val="20"/>
                <w:lang w:val="pl-PL"/>
              </w:rPr>
              <w:t>- Wzmacnianie współpracy w obrębie funkcjonującego ekosystemu innowacji</w:t>
            </w:r>
          </w:p>
          <w:p w14:paraId="3AF73F8D" w14:textId="77777777" w:rsidR="00A77B3E" w:rsidRPr="00BF2936" w:rsidRDefault="009F4183">
            <w:pPr>
              <w:spacing w:before="100"/>
              <w:rPr>
                <w:color w:val="000000"/>
                <w:sz w:val="20"/>
                <w:lang w:val="pl-PL"/>
              </w:rPr>
            </w:pPr>
            <w:r w:rsidRPr="00BF2936">
              <w:rPr>
                <w:color w:val="000000"/>
                <w:sz w:val="20"/>
                <w:lang w:val="pl-PL"/>
              </w:rPr>
              <w:t xml:space="preserve">- Wzmacnianie potencjału instytucji otoczenia biznesu </w:t>
            </w:r>
          </w:p>
          <w:p w14:paraId="3A4DD080" w14:textId="77777777" w:rsidR="00A77B3E" w:rsidRPr="00BF2936" w:rsidRDefault="009F4183">
            <w:pPr>
              <w:spacing w:before="100"/>
              <w:rPr>
                <w:color w:val="000000"/>
                <w:sz w:val="20"/>
                <w:lang w:val="pl-PL"/>
              </w:rPr>
            </w:pPr>
            <w:r w:rsidRPr="00BF2936">
              <w:rPr>
                <w:color w:val="000000"/>
                <w:sz w:val="20"/>
                <w:lang w:val="pl-PL"/>
              </w:rPr>
              <w:t xml:space="preserve">- Zmiana postawy pracowników jednostek naukowych, tak aby w większym stopniu angażowali się w badania stosowane i prace rozwojowe - - Opracowanie bazy informacyjnej na temat obecnej i przyszłej infrastruktury naukowo-badawczej </w:t>
            </w:r>
          </w:p>
          <w:p w14:paraId="564494E4" w14:textId="77777777" w:rsidR="00A77B3E" w:rsidRPr="00BF2936" w:rsidRDefault="009F4183">
            <w:pPr>
              <w:spacing w:before="100"/>
              <w:rPr>
                <w:color w:val="000000"/>
                <w:sz w:val="20"/>
                <w:lang w:val="pl-PL"/>
              </w:rPr>
            </w:pPr>
            <w:r w:rsidRPr="00BF2936">
              <w:rPr>
                <w:color w:val="000000"/>
                <w:sz w:val="20"/>
                <w:lang w:val="pl-PL"/>
              </w:rPr>
              <w:t xml:space="preserve">- Organizacja warsztatów o charakterze smart lab w obrębie danej branży lub technologii </w:t>
            </w:r>
          </w:p>
          <w:p w14:paraId="2010D93B" w14:textId="77777777" w:rsidR="00A77B3E" w:rsidRPr="00BF2936" w:rsidRDefault="009F4183">
            <w:pPr>
              <w:spacing w:before="100"/>
              <w:rPr>
                <w:color w:val="000000"/>
                <w:sz w:val="20"/>
                <w:lang w:val="pl-PL"/>
              </w:rPr>
            </w:pPr>
            <w:r w:rsidRPr="00BF2936">
              <w:rPr>
                <w:color w:val="000000"/>
                <w:sz w:val="20"/>
                <w:lang w:val="pl-PL"/>
              </w:rPr>
              <w:t xml:space="preserve">- Wzmacnianie współpracy między sferą nauki i biznesu </w:t>
            </w:r>
          </w:p>
          <w:p w14:paraId="416A5D36" w14:textId="77777777" w:rsidR="00A77B3E" w:rsidRPr="00BF2936" w:rsidRDefault="009F4183">
            <w:pPr>
              <w:spacing w:before="100"/>
              <w:rPr>
                <w:color w:val="000000"/>
                <w:sz w:val="20"/>
                <w:lang w:val="pl-PL"/>
              </w:rPr>
            </w:pPr>
            <w:r w:rsidRPr="00BF2936">
              <w:rPr>
                <w:color w:val="000000"/>
                <w:sz w:val="20"/>
                <w:lang w:val="pl-PL"/>
              </w:rPr>
              <w:t xml:space="preserve">- Cykliczne badania i analizy dotyczące rozwoju określonych sektorów społeczno-gospodarczych </w:t>
            </w:r>
          </w:p>
          <w:p w14:paraId="2886C3F9" w14:textId="77777777" w:rsidR="00A77B3E" w:rsidRPr="00BF2936" w:rsidRDefault="009F4183">
            <w:pPr>
              <w:spacing w:before="100"/>
              <w:rPr>
                <w:color w:val="000000"/>
                <w:sz w:val="20"/>
                <w:lang w:val="pl-PL"/>
              </w:rPr>
            </w:pPr>
            <w:r w:rsidRPr="00BF2936">
              <w:rPr>
                <w:color w:val="000000"/>
                <w:sz w:val="20"/>
                <w:lang w:val="pl-PL"/>
              </w:rPr>
              <w:t>- Opracowanie regionalnego planu rekomendowanych interdyscyplinarnych badań w obszarach inteligentnych specjalizacji</w:t>
            </w:r>
          </w:p>
          <w:p w14:paraId="5518FBC0" w14:textId="77777777" w:rsidR="00A77B3E" w:rsidRPr="00BF2936" w:rsidRDefault="009F4183">
            <w:pPr>
              <w:spacing w:before="100"/>
              <w:rPr>
                <w:color w:val="000000"/>
                <w:sz w:val="20"/>
                <w:lang w:val="pl-PL"/>
              </w:rPr>
            </w:pPr>
            <w:r w:rsidRPr="00BF2936">
              <w:rPr>
                <w:color w:val="000000"/>
                <w:sz w:val="20"/>
                <w:lang w:val="pl-PL"/>
              </w:rPr>
              <w:t>- Upowszechnienie informacji o działalności takich podmiotów jak centra transferu technologii</w:t>
            </w:r>
          </w:p>
          <w:p w14:paraId="3A7EDBDA" w14:textId="77777777" w:rsidR="00A77B3E" w:rsidRPr="00BF2936" w:rsidRDefault="009F4183">
            <w:pPr>
              <w:spacing w:before="100"/>
              <w:rPr>
                <w:color w:val="000000"/>
                <w:sz w:val="20"/>
                <w:lang w:val="pl-PL"/>
              </w:rPr>
            </w:pPr>
            <w:r w:rsidRPr="00BF2936">
              <w:rPr>
                <w:color w:val="000000"/>
                <w:sz w:val="20"/>
                <w:lang w:val="pl-PL"/>
              </w:rPr>
              <w:t>Szczegółowe uzasadnienie zawarto w Raporcie na stronach 75-86.</w:t>
            </w:r>
          </w:p>
          <w:p w14:paraId="2FC511A3" w14:textId="77777777" w:rsidR="00A77B3E" w:rsidRPr="00BF2936" w:rsidRDefault="00A77B3E">
            <w:pPr>
              <w:spacing w:before="100"/>
              <w:rPr>
                <w:color w:val="000000"/>
                <w:sz w:val="20"/>
                <w:lang w:val="pl-PL"/>
              </w:rPr>
            </w:pPr>
          </w:p>
        </w:tc>
      </w:tr>
      <w:tr w:rsidR="002B2962" w:rsidRPr="008D5E98" w14:paraId="3B408AE1" w14:textId="77777777" w:rsidTr="00B52711">
        <w:tc>
          <w:tcPr>
            <w:tcW w:w="1600" w:type="dxa"/>
            <w:vMerge/>
            <w:tcMar>
              <w:top w:w="0" w:type="dxa"/>
              <w:left w:w="60" w:type="dxa"/>
              <w:bottom w:w="80" w:type="dxa"/>
              <w:right w:w="60" w:type="dxa"/>
            </w:tcMar>
          </w:tcPr>
          <w:p w14:paraId="2E45B071"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428EA14A"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74CE5D3C"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2BDBC055"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6E4855" w14:textId="77777777" w:rsidR="00A77B3E" w:rsidRPr="00884D9B" w:rsidRDefault="009F4183">
            <w:pPr>
              <w:spacing w:before="100"/>
              <w:rPr>
                <w:color w:val="000000"/>
                <w:sz w:val="20"/>
                <w:lang w:val="pl-PL"/>
              </w:rPr>
            </w:pPr>
            <w:r w:rsidRPr="00884D9B">
              <w:rPr>
                <w:color w:val="000000"/>
                <w:sz w:val="20"/>
                <w:lang w:val="pl-PL"/>
              </w:rPr>
              <w:t>6. w stosownych przypadkach, działania wspierające transformację przemysłową;</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9D9BB59"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0F51056" w14:textId="77777777" w:rsidR="00A77B3E" w:rsidRPr="00BF2936" w:rsidRDefault="009F4183">
            <w:pPr>
              <w:spacing w:before="100"/>
              <w:rPr>
                <w:color w:val="000000"/>
                <w:sz w:val="20"/>
                <w:lang w:val="pl-PL"/>
              </w:rPr>
            </w:pPr>
            <w:r w:rsidRPr="00BF2936">
              <w:rPr>
                <w:color w:val="000000"/>
                <w:sz w:val="20"/>
                <w:lang w:val="pl-PL"/>
              </w:rPr>
              <w:t xml:space="preserve">PG WZP </w:t>
            </w:r>
          </w:p>
          <w:p w14:paraId="74808643" w14:textId="77777777" w:rsidR="00A77B3E" w:rsidRPr="00BF2936" w:rsidRDefault="009F4183">
            <w:pPr>
              <w:spacing w:before="100"/>
              <w:rPr>
                <w:color w:val="000000"/>
                <w:sz w:val="20"/>
                <w:lang w:val="pl-PL"/>
              </w:rPr>
            </w:pPr>
            <w:r w:rsidRPr="00BF2936">
              <w:rPr>
                <w:color w:val="000000"/>
                <w:sz w:val="20"/>
                <w:lang w:val="pl-PL"/>
              </w:rPr>
              <w:t xml:space="preserve">https://smart.wzp.pl/sites/default/files/pliki/polityka_gospodarcza_wz_2021_0.pdf </w:t>
            </w:r>
          </w:p>
          <w:p w14:paraId="01AB9C13" w14:textId="77777777" w:rsidR="00A77B3E" w:rsidRPr="00BF2936" w:rsidRDefault="00A77B3E">
            <w:pPr>
              <w:spacing w:before="100"/>
              <w:rPr>
                <w:color w:val="000000"/>
                <w:sz w:val="20"/>
                <w:lang w:val="pl-PL"/>
              </w:rPr>
            </w:pPr>
          </w:p>
          <w:p w14:paraId="2F8F2F63" w14:textId="77777777" w:rsidR="00A77B3E" w:rsidRPr="00BF2936" w:rsidRDefault="009F4183">
            <w:pPr>
              <w:spacing w:before="100"/>
              <w:rPr>
                <w:color w:val="000000"/>
                <w:sz w:val="20"/>
                <w:lang w:val="pl-PL"/>
              </w:rPr>
            </w:pPr>
            <w:r w:rsidRPr="00BF2936">
              <w:rPr>
                <w:color w:val="000000"/>
                <w:sz w:val="20"/>
                <w:lang w:val="pl-PL"/>
              </w:rPr>
              <w:t>Warunkowość CP1</w:t>
            </w:r>
          </w:p>
          <w:p w14:paraId="2319C26F" w14:textId="77777777" w:rsidR="00A77B3E" w:rsidRPr="00BF2936" w:rsidRDefault="009F4183">
            <w:pPr>
              <w:spacing w:before="100"/>
              <w:rPr>
                <w:color w:val="000000"/>
                <w:sz w:val="20"/>
                <w:lang w:val="pl-PL"/>
              </w:rPr>
            </w:pPr>
            <w:r w:rsidRPr="00BF2936">
              <w:rPr>
                <w:color w:val="000000"/>
                <w:sz w:val="20"/>
                <w:lang w:val="pl-PL"/>
              </w:rPr>
              <w:t>https://smart.wzp.pl/inteligentne-specjalizacje/warunkowosc-cp1</w:t>
            </w:r>
          </w:p>
          <w:p w14:paraId="2E44E229" w14:textId="77777777" w:rsidR="00A77B3E" w:rsidRPr="00BF2936" w:rsidRDefault="00A77B3E">
            <w:pPr>
              <w:spacing w:before="100"/>
              <w:rPr>
                <w:color w:val="000000"/>
                <w:sz w:val="20"/>
                <w:lang w:val="pl-PL"/>
              </w:rPr>
            </w:pPr>
          </w:p>
          <w:p w14:paraId="23A4FD76" w14:textId="77777777" w:rsidR="00A77B3E" w:rsidRPr="00BF2936" w:rsidRDefault="009F4183">
            <w:pPr>
              <w:spacing w:before="100"/>
              <w:rPr>
                <w:color w:val="000000"/>
                <w:sz w:val="20"/>
                <w:lang w:val="pl-PL"/>
              </w:rPr>
            </w:pPr>
            <w:r w:rsidRPr="00BF2936">
              <w:rPr>
                <w:color w:val="000000"/>
                <w:sz w:val="20"/>
                <w:lang w:val="pl-PL"/>
              </w:rPr>
              <w:t>https://smart.wzp.pl/sites/default/files/pliki/aneks_do_raportu_z_warunkowosci_cp1.pdf</w:t>
            </w:r>
          </w:p>
          <w:p w14:paraId="0B9C650C" w14:textId="77777777" w:rsidR="00A77B3E" w:rsidRPr="00BF2936" w:rsidRDefault="00A77B3E">
            <w:pPr>
              <w:spacing w:before="100"/>
              <w:rPr>
                <w:color w:val="000000"/>
                <w:sz w:val="20"/>
                <w:lang w:val="pl-PL"/>
              </w:rPr>
            </w:pPr>
          </w:p>
          <w:p w14:paraId="09DD3449" w14:textId="77777777" w:rsidR="00A77B3E" w:rsidRDefault="009F4183">
            <w:pPr>
              <w:spacing w:before="100"/>
              <w:rPr>
                <w:color w:val="000000"/>
                <w:sz w:val="20"/>
              </w:rPr>
            </w:pPr>
            <w:r>
              <w:rPr>
                <w:color w:val="000000"/>
                <w:sz w:val="20"/>
              </w:rPr>
              <w:t>RIS3 WZP 2030</w:t>
            </w:r>
          </w:p>
          <w:p w14:paraId="062B8D78" w14:textId="77777777" w:rsidR="00A77B3E" w:rsidRDefault="009F4183">
            <w:pPr>
              <w:spacing w:before="100"/>
              <w:rPr>
                <w:color w:val="000000"/>
                <w:sz w:val="20"/>
              </w:rPr>
            </w:pPr>
            <w:r>
              <w:rPr>
                <w:color w:val="000000"/>
                <w:sz w:val="20"/>
              </w:rPr>
              <w:t xml:space="preserve">https://smart.wzp.pl/sites/default/files/pliki/ris3_wzp.pdf </w:t>
            </w:r>
          </w:p>
          <w:p w14:paraId="4FDEE9DE" w14:textId="77777777" w:rsidR="00A77B3E" w:rsidRDefault="00A77B3E">
            <w:pPr>
              <w:spacing w:before="100"/>
              <w:rPr>
                <w:color w:val="000000"/>
                <w:sz w:val="20"/>
              </w:rPr>
            </w:pPr>
          </w:p>
          <w:p w14:paraId="35BEC91C" w14:textId="77777777" w:rsidR="00A77B3E" w:rsidRPr="00BF2936" w:rsidRDefault="009F4183">
            <w:pPr>
              <w:spacing w:before="100"/>
              <w:rPr>
                <w:color w:val="000000"/>
                <w:sz w:val="20"/>
                <w:lang w:val="pl-PL"/>
              </w:rPr>
            </w:pPr>
            <w:r w:rsidRPr="00BF2936">
              <w:rPr>
                <w:color w:val="000000"/>
                <w:sz w:val="20"/>
                <w:lang w:val="pl-PL"/>
              </w:rPr>
              <w:t>POŚ WZP 2030</w:t>
            </w:r>
          </w:p>
          <w:p w14:paraId="7335FA61" w14:textId="77777777" w:rsidR="00A77B3E" w:rsidRPr="00BF2936" w:rsidRDefault="009F4183">
            <w:pPr>
              <w:spacing w:before="100"/>
              <w:rPr>
                <w:color w:val="000000"/>
                <w:sz w:val="20"/>
                <w:lang w:val="pl-PL"/>
              </w:rPr>
            </w:pPr>
            <w:r w:rsidRPr="00BF2936">
              <w:rPr>
                <w:color w:val="000000"/>
                <w:sz w:val="20"/>
                <w:lang w:val="pl-PL"/>
              </w:rPr>
              <w:t xml:space="preserve">http://eregion.wzp.pl/sites/default/files/pos_wz_2030.pdf </w:t>
            </w:r>
          </w:p>
          <w:p w14:paraId="78D358D1" w14:textId="77777777" w:rsidR="00A77B3E" w:rsidRPr="00BF2936" w:rsidRDefault="00A77B3E">
            <w:pPr>
              <w:spacing w:before="100"/>
              <w:rPr>
                <w:color w:val="000000"/>
                <w:sz w:val="20"/>
                <w:lang w:val="pl-PL"/>
              </w:rPr>
            </w:pPr>
          </w:p>
          <w:p w14:paraId="5F03343F" w14:textId="77777777" w:rsidR="00A77B3E" w:rsidRPr="00BF2936" w:rsidRDefault="00A77B3E">
            <w:pPr>
              <w:spacing w:before="100"/>
              <w:rPr>
                <w:color w:val="000000"/>
                <w:sz w:val="20"/>
                <w:lang w:val="pl-PL"/>
              </w:rPr>
            </w:pPr>
          </w:p>
          <w:p w14:paraId="18F84B80" w14:textId="77777777" w:rsidR="00A77B3E" w:rsidRDefault="009F4183">
            <w:pPr>
              <w:spacing w:before="100"/>
              <w:rPr>
                <w:color w:val="000000"/>
                <w:sz w:val="20"/>
              </w:rPr>
            </w:pPr>
            <w:r>
              <w:rPr>
                <w:color w:val="000000"/>
                <w:sz w:val="20"/>
              </w:rPr>
              <w:t>PE WZP</w:t>
            </w:r>
          </w:p>
          <w:p w14:paraId="08753596" w14:textId="77777777" w:rsidR="00A77B3E" w:rsidRDefault="009F4183">
            <w:pPr>
              <w:spacing w:before="100"/>
              <w:rPr>
                <w:color w:val="000000"/>
                <w:sz w:val="20"/>
              </w:rPr>
            </w:pPr>
            <w:r>
              <w:rPr>
                <w:color w:val="000000"/>
                <w:sz w:val="20"/>
              </w:rPr>
              <w:t>http://eregion.wzp.pl/sites/default/files/polityka_ekologiczna_2021_wojewodztwa_zachodniopomorskiego_0.pdf</w:t>
            </w:r>
          </w:p>
          <w:p w14:paraId="139564EE" w14:textId="77777777" w:rsidR="00A77B3E" w:rsidRDefault="00A77B3E">
            <w:pPr>
              <w:spacing w:before="100"/>
              <w:rPr>
                <w:color w:val="000000"/>
                <w:sz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54DC318" w14:textId="77777777" w:rsidR="00A77B3E" w:rsidRPr="00BF2936" w:rsidRDefault="009F4183">
            <w:pPr>
              <w:spacing w:before="100"/>
              <w:rPr>
                <w:color w:val="000000"/>
                <w:sz w:val="20"/>
                <w:lang w:val="pl-PL"/>
              </w:rPr>
            </w:pPr>
            <w:r w:rsidRPr="00BF2936">
              <w:rPr>
                <w:color w:val="000000"/>
                <w:sz w:val="20"/>
                <w:lang w:val="pl-PL"/>
              </w:rPr>
              <w:t xml:space="preserve">Na poziomie regionalnym przedmiotowy warunek oparty jest o główne kierunki i działania Zarządu Województwa określone w II celu strategicznym Strategii Rozwoju Województwa Zachodniopomorskiego do roku 2030. Dotyczy on rozwoju gospodarczego Pomorza Zachodniego oraz wskazuje obrany kurs przeobrażania gospodarki w stronę regionu opartego na wiedzy i innowacjach. Dokumentem rozwijającym te założenia jest Polityka Gospodarcza Województwa Zachodniopomorskiego, której funkcją jest, świadome oddziaływanie Samorządu oraz jego otoczenia na gospodarkę, jej dynamikę oraz strukturę. </w:t>
            </w:r>
          </w:p>
          <w:p w14:paraId="7342583E" w14:textId="77777777" w:rsidR="00A77B3E" w:rsidRPr="00BF2936" w:rsidRDefault="009F4183">
            <w:pPr>
              <w:spacing w:before="100"/>
              <w:rPr>
                <w:color w:val="000000"/>
                <w:sz w:val="20"/>
                <w:lang w:val="pl-PL"/>
              </w:rPr>
            </w:pPr>
            <w:r w:rsidRPr="00BF2936">
              <w:rPr>
                <w:color w:val="000000"/>
                <w:sz w:val="20"/>
                <w:lang w:val="pl-PL"/>
              </w:rPr>
              <w:t>Działania związane z transformacją przemysłową dotyczą w głównej mierze: transformacji w kierunku gospodarki o obiegu zamkniętym, transformacji cyfrowej i w kierunku przemysłu 4.0, transformacji w kierunku gospodarki neutralnej klimatycznie oraz transformacji w kierunku gospodarki niskoemisyjnej.</w:t>
            </w:r>
          </w:p>
          <w:p w14:paraId="53402B46" w14:textId="77777777" w:rsidR="00A77B3E" w:rsidRPr="00BF2936" w:rsidRDefault="009F4183">
            <w:pPr>
              <w:spacing w:before="100"/>
              <w:rPr>
                <w:color w:val="000000"/>
                <w:sz w:val="20"/>
                <w:lang w:val="pl-PL"/>
              </w:rPr>
            </w:pPr>
            <w:r w:rsidRPr="00BF2936">
              <w:rPr>
                <w:color w:val="000000"/>
                <w:sz w:val="20"/>
                <w:lang w:val="pl-PL"/>
              </w:rPr>
              <w:t xml:space="preserve">Szczegółowe uzasadnienie zawarto w Raporcie na str. 87-118, w Aneksie na str. 49-51 oraz w Polityce Gospodarczej na str. 39-45. </w:t>
            </w:r>
          </w:p>
          <w:p w14:paraId="5FC8F3DF" w14:textId="77777777" w:rsidR="00A77B3E" w:rsidRPr="00BF2936" w:rsidRDefault="00A77B3E">
            <w:pPr>
              <w:spacing w:before="100"/>
              <w:rPr>
                <w:color w:val="000000"/>
                <w:sz w:val="20"/>
                <w:lang w:val="pl-PL"/>
              </w:rPr>
            </w:pPr>
          </w:p>
        </w:tc>
      </w:tr>
      <w:tr w:rsidR="002B2962" w:rsidRPr="008D5E98" w14:paraId="0CE440D4" w14:textId="77777777" w:rsidTr="00B52711">
        <w:tc>
          <w:tcPr>
            <w:tcW w:w="1600" w:type="dxa"/>
            <w:vMerge/>
            <w:tcMar>
              <w:top w:w="0" w:type="dxa"/>
              <w:left w:w="60" w:type="dxa"/>
              <w:bottom w:w="80" w:type="dxa"/>
              <w:right w:w="60" w:type="dxa"/>
            </w:tcMar>
          </w:tcPr>
          <w:p w14:paraId="361C9D8D"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02D4EC77"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3D803439"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7A6041E0"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CC370B" w14:textId="77777777" w:rsidR="00A77B3E" w:rsidRPr="00884D9B" w:rsidRDefault="009F4183">
            <w:pPr>
              <w:spacing w:before="100"/>
              <w:rPr>
                <w:color w:val="000000"/>
                <w:sz w:val="20"/>
                <w:lang w:val="pl-PL"/>
              </w:rPr>
            </w:pPr>
            <w:r w:rsidRPr="00884D9B">
              <w:rPr>
                <w:color w:val="000000"/>
                <w:sz w:val="20"/>
                <w:lang w:val="pl-PL"/>
              </w:rPr>
              <w:t>7. środki służące zacieśnieniu współpracy z partnerami spoza danego państwa członkowskiego w obszarach priorytetowych wspieranych w ramach strategii inteligentnej specjalizacji.</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A6886D4"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70920B8" w14:textId="77777777" w:rsidR="00A77B3E" w:rsidRPr="00BF2936" w:rsidRDefault="009F4183">
            <w:pPr>
              <w:spacing w:before="100"/>
              <w:rPr>
                <w:color w:val="000000"/>
                <w:sz w:val="20"/>
                <w:lang w:val="pl-PL"/>
              </w:rPr>
            </w:pPr>
            <w:r w:rsidRPr="00BF2936">
              <w:rPr>
                <w:color w:val="000000"/>
                <w:sz w:val="20"/>
                <w:lang w:val="pl-PL"/>
              </w:rPr>
              <w:t>Priorytety Współpracy Zagranicznej Województwa Zachodniopomorskiego</w:t>
            </w:r>
          </w:p>
          <w:p w14:paraId="64392B67" w14:textId="77777777" w:rsidR="00A77B3E" w:rsidRPr="00BF2936" w:rsidRDefault="009F4183">
            <w:pPr>
              <w:spacing w:before="100"/>
              <w:rPr>
                <w:color w:val="000000"/>
                <w:sz w:val="20"/>
                <w:lang w:val="pl-PL"/>
              </w:rPr>
            </w:pPr>
            <w:r w:rsidRPr="00BF2936">
              <w:rPr>
                <w:color w:val="000000"/>
                <w:sz w:val="20"/>
                <w:lang w:val="pl-PL"/>
              </w:rPr>
              <w:t xml:space="preserve">http://eregion.wzp.pl/strategie/priorytety-wspolpracy-zagranicznej-wojewodztwa-zachodniopomorskiego  </w:t>
            </w:r>
          </w:p>
          <w:p w14:paraId="0042F23A" w14:textId="77777777" w:rsidR="00A77B3E" w:rsidRPr="00BF2936" w:rsidRDefault="00A77B3E">
            <w:pPr>
              <w:spacing w:before="100"/>
              <w:rPr>
                <w:color w:val="000000"/>
                <w:sz w:val="20"/>
                <w:lang w:val="pl-PL"/>
              </w:rPr>
            </w:pPr>
          </w:p>
          <w:p w14:paraId="23534C73" w14:textId="77777777" w:rsidR="00A77B3E" w:rsidRPr="00BF2936" w:rsidRDefault="009F4183">
            <w:pPr>
              <w:spacing w:before="100"/>
              <w:rPr>
                <w:color w:val="000000"/>
                <w:sz w:val="20"/>
                <w:lang w:val="pl-PL"/>
              </w:rPr>
            </w:pPr>
            <w:r w:rsidRPr="00BF2936">
              <w:rPr>
                <w:color w:val="000000"/>
                <w:sz w:val="20"/>
                <w:lang w:val="pl-PL"/>
              </w:rPr>
              <w:t>Polityka Gospodarcza WZP</w:t>
            </w:r>
          </w:p>
          <w:p w14:paraId="4DA8A627" w14:textId="77777777" w:rsidR="00A77B3E" w:rsidRPr="00BF2936" w:rsidRDefault="009F4183">
            <w:pPr>
              <w:spacing w:before="100"/>
              <w:rPr>
                <w:color w:val="000000"/>
                <w:sz w:val="20"/>
                <w:lang w:val="pl-PL"/>
              </w:rPr>
            </w:pPr>
            <w:r w:rsidRPr="00BF2936">
              <w:rPr>
                <w:color w:val="000000"/>
                <w:sz w:val="20"/>
                <w:lang w:val="pl-PL"/>
              </w:rPr>
              <w:t xml:space="preserve">https://smart.wzp.pl/sites/default/files/pliki/polityka_gospodarcza_wz_2021_0.pdf  </w:t>
            </w:r>
          </w:p>
          <w:p w14:paraId="59FB0E3E" w14:textId="77777777" w:rsidR="00A77B3E" w:rsidRPr="00BF2936" w:rsidRDefault="00A77B3E">
            <w:pPr>
              <w:spacing w:before="100"/>
              <w:rPr>
                <w:color w:val="000000"/>
                <w:sz w:val="20"/>
                <w:lang w:val="pl-PL"/>
              </w:rPr>
            </w:pPr>
          </w:p>
          <w:p w14:paraId="0F5E45D4" w14:textId="77777777" w:rsidR="00A77B3E" w:rsidRPr="00BF2936" w:rsidRDefault="009F4183">
            <w:pPr>
              <w:spacing w:before="100"/>
              <w:rPr>
                <w:color w:val="000000"/>
                <w:sz w:val="20"/>
                <w:lang w:val="pl-PL"/>
              </w:rPr>
            </w:pPr>
            <w:r w:rsidRPr="00BF2936">
              <w:rPr>
                <w:color w:val="000000"/>
                <w:sz w:val="20"/>
                <w:lang w:val="pl-PL"/>
              </w:rPr>
              <w:t>Warunkowość CP1</w:t>
            </w:r>
          </w:p>
          <w:p w14:paraId="2EA99FAC" w14:textId="77777777" w:rsidR="00A77B3E" w:rsidRPr="00BF2936" w:rsidRDefault="009F4183">
            <w:pPr>
              <w:spacing w:before="100"/>
              <w:rPr>
                <w:color w:val="000000"/>
                <w:sz w:val="20"/>
                <w:lang w:val="pl-PL"/>
              </w:rPr>
            </w:pPr>
            <w:r w:rsidRPr="00BF2936">
              <w:rPr>
                <w:color w:val="000000"/>
                <w:sz w:val="20"/>
                <w:lang w:val="pl-PL"/>
              </w:rPr>
              <w:t xml:space="preserve">https://smart.wzp.pl/inteligentne-specjalizacje/warunkowosc-cp1   </w:t>
            </w:r>
          </w:p>
          <w:p w14:paraId="3C5F522A" w14:textId="77777777" w:rsidR="00A77B3E" w:rsidRPr="00BF2936" w:rsidRDefault="00A77B3E">
            <w:pPr>
              <w:spacing w:before="100"/>
              <w:rPr>
                <w:color w:val="000000"/>
                <w:sz w:val="20"/>
                <w:lang w:val="pl-PL"/>
              </w:rPr>
            </w:pPr>
          </w:p>
          <w:p w14:paraId="2FDFF671" w14:textId="77777777" w:rsidR="00A77B3E" w:rsidRPr="00BF2936" w:rsidRDefault="009F4183">
            <w:pPr>
              <w:spacing w:before="100"/>
              <w:rPr>
                <w:color w:val="000000"/>
                <w:sz w:val="20"/>
                <w:lang w:val="pl-PL"/>
              </w:rPr>
            </w:pPr>
            <w:r w:rsidRPr="00BF2936">
              <w:rPr>
                <w:color w:val="000000"/>
                <w:sz w:val="20"/>
                <w:lang w:val="pl-PL"/>
              </w:rPr>
              <w:t>https://smart.wzp.pl/sites/default/files/pliki/aneks_do_raportu_z_warunkowosci_cp1.pdf</w:t>
            </w:r>
          </w:p>
          <w:p w14:paraId="3DFE1715" w14:textId="77777777" w:rsidR="00A77B3E" w:rsidRPr="00BF2936" w:rsidRDefault="00A77B3E">
            <w:pPr>
              <w:spacing w:before="100"/>
              <w:rPr>
                <w:color w:val="000000"/>
                <w:sz w:val="20"/>
                <w:lang w:val="pl-PL"/>
              </w:rPr>
            </w:pPr>
          </w:p>
          <w:p w14:paraId="57C845C9" w14:textId="77777777" w:rsidR="00A77B3E" w:rsidRDefault="009F4183">
            <w:pPr>
              <w:spacing w:before="100"/>
              <w:rPr>
                <w:color w:val="000000"/>
                <w:sz w:val="20"/>
              </w:rPr>
            </w:pPr>
            <w:r>
              <w:rPr>
                <w:color w:val="000000"/>
                <w:sz w:val="20"/>
              </w:rPr>
              <w:t>RIS3 WZP 2030</w:t>
            </w:r>
          </w:p>
          <w:p w14:paraId="392A22F6" w14:textId="77777777" w:rsidR="00A77B3E" w:rsidRDefault="009F4183">
            <w:pPr>
              <w:spacing w:before="100"/>
              <w:rPr>
                <w:color w:val="000000"/>
                <w:sz w:val="20"/>
              </w:rPr>
            </w:pPr>
            <w:r>
              <w:rPr>
                <w:color w:val="000000"/>
                <w:sz w:val="20"/>
              </w:rPr>
              <w:t>https://smart.wzp.pl/sites/default/files/pliki/ris3_wzp.pdf</w:t>
            </w:r>
          </w:p>
          <w:p w14:paraId="208C0346" w14:textId="77777777" w:rsidR="00A77B3E" w:rsidRDefault="00A77B3E">
            <w:pPr>
              <w:spacing w:before="100"/>
              <w:rPr>
                <w:color w:val="000000"/>
                <w:sz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66647FB" w14:textId="77777777" w:rsidR="00A77B3E" w:rsidRPr="00BF2936" w:rsidRDefault="009F4183">
            <w:pPr>
              <w:spacing w:before="100"/>
              <w:rPr>
                <w:color w:val="000000"/>
                <w:sz w:val="20"/>
                <w:lang w:val="pl-PL"/>
              </w:rPr>
            </w:pPr>
            <w:r w:rsidRPr="00BF2936">
              <w:rPr>
                <w:color w:val="000000"/>
                <w:sz w:val="20"/>
                <w:lang w:val="pl-PL"/>
              </w:rPr>
              <w:t>Na poziomie regionalnym celem priorytetowym w zakresie polityki współpracy międzyregionalnej i zagranicznej jest budowa pozycji Pomorza Zachodniego jako województwa o silnych powiązaniach prowadzących do wzrostu innowacyjności i konkurencyjności. Chcąc dalej skutecznie rozwijać sieci współpracy oraz wymiany dobrych praktyk samorząd konsekwentnie angażuje się w realizację projektów międzynarodowych, szczególnie tych umożliwiających wprowadzenie innowacji nietechnologicznych w obszarach inteligentnych specjalizacji. Wraz z dynamicznym rozwojem i nowymi wyzwaniami stawianymi przed państwami basenu Morza Bałtyckiego, region zakłada aktywną realizację priorytetów i celów programów Interreg. Szczególne znaczenie należy przypisać procesom, które będą zmierzały do efektywnego wzmacniania  zdolności instytucjonalnych, rozwijania struktur organizacyjnych i nabywania niezbędnego doświadczenia. Szczegółowe uzasadnienie zawarto w Raporcie na str. 119-131, w Aneksie na str. 52-59</w:t>
            </w:r>
          </w:p>
        </w:tc>
      </w:tr>
      <w:tr w:rsidR="002B2962" w:rsidRPr="008D5E98" w14:paraId="7364771A" w14:textId="77777777" w:rsidTr="00B52711">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97B3EC" w14:textId="77777777" w:rsidR="00A77B3E" w:rsidRPr="00BF2936" w:rsidRDefault="009F4183">
            <w:pPr>
              <w:spacing w:before="100"/>
              <w:rPr>
                <w:color w:val="000000"/>
                <w:sz w:val="20"/>
                <w:lang w:val="pl-PL"/>
              </w:rPr>
            </w:pPr>
            <w:r w:rsidRPr="00BF2936">
              <w:rPr>
                <w:color w:val="000000"/>
                <w:sz w:val="20"/>
                <w:lang w:val="pl-PL"/>
              </w:rPr>
              <w:t>2.1. Ramy strategiczne polityki na rzecz wsparcia renowacji budynków pod kątem efektywności energetycznej budynków mieszkalnych i niemieszkalnych</w:t>
            </w:r>
          </w:p>
        </w:tc>
        <w:tc>
          <w:tcPr>
            <w:tcW w:w="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5DE3355" w14:textId="77777777" w:rsidR="00A77B3E" w:rsidRPr="00BF2936" w:rsidRDefault="00A77B3E">
            <w:pPr>
              <w:spacing w:before="100"/>
              <w:rPr>
                <w:color w:val="000000"/>
                <w:sz w:val="20"/>
                <w:lang w:val="pl-PL"/>
              </w:rPr>
            </w:pPr>
          </w:p>
          <w:p w14:paraId="68643279" w14:textId="77777777" w:rsidR="00A77B3E" w:rsidRDefault="009F4183">
            <w:pPr>
              <w:spacing w:before="100"/>
              <w:rPr>
                <w:color w:val="000000"/>
                <w:sz w:val="20"/>
                <w:szCs w:val="20"/>
              </w:rPr>
            </w:pPr>
            <w:r>
              <w:rPr>
                <w:color w:val="000000"/>
                <w:sz w:val="20"/>
                <w:szCs w:val="20"/>
              </w:rPr>
              <w:t>EFRR</w:t>
            </w:r>
          </w:p>
          <w:p w14:paraId="66F129B1" w14:textId="77777777" w:rsidR="00A77B3E" w:rsidRDefault="00A77B3E">
            <w:pPr>
              <w:spacing w:before="100"/>
              <w:rPr>
                <w:color w:val="000000"/>
                <w:sz w:val="20"/>
              </w:rPr>
            </w:pPr>
          </w:p>
        </w:tc>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CD94E0E" w14:textId="77777777" w:rsidR="00A77B3E" w:rsidRPr="00BF2936" w:rsidRDefault="00A77B3E">
            <w:pPr>
              <w:spacing w:before="100"/>
              <w:rPr>
                <w:color w:val="000000"/>
                <w:sz w:val="20"/>
                <w:lang w:val="pl-PL"/>
              </w:rPr>
            </w:pPr>
          </w:p>
          <w:p w14:paraId="4794585C" w14:textId="77777777" w:rsidR="00A77B3E" w:rsidRPr="00BF2936" w:rsidRDefault="009F4183">
            <w:pPr>
              <w:spacing w:before="100"/>
              <w:rPr>
                <w:color w:val="000000"/>
                <w:sz w:val="20"/>
                <w:szCs w:val="20"/>
                <w:lang w:val="pl-PL"/>
              </w:rPr>
            </w:pPr>
            <w:r w:rsidRPr="00BF2936">
              <w:rPr>
                <w:color w:val="000000"/>
                <w:sz w:val="20"/>
                <w:szCs w:val="20"/>
                <w:lang w:val="pl-PL"/>
              </w:rPr>
              <w:t>RSO2.1. Wspieranie efektywności energetycznej i redukcji emisji gazów cieplarnianych</w:t>
            </w:r>
          </w:p>
          <w:p w14:paraId="210EA321" w14:textId="77777777" w:rsidR="00A77B3E" w:rsidRPr="00BF2936" w:rsidRDefault="00A77B3E">
            <w:pPr>
              <w:spacing w:before="100"/>
              <w:rPr>
                <w:color w:val="000000"/>
                <w:sz w:val="20"/>
                <w:lang w:val="pl-PL"/>
              </w:rPr>
            </w:pPr>
          </w:p>
        </w:tc>
        <w:tc>
          <w:tcPr>
            <w:tcW w:w="10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994FD6F" w14:textId="77777777" w:rsidR="00A77B3E" w:rsidRDefault="009F4183">
            <w:pPr>
              <w:spacing w:before="100"/>
              <w:jc w:val="center"/>
              <w:rPr>
                <w:color w:val="000000"/>
                <w:sz w:val="20"/>
              </w:rPr>
            </w:pPr>
            <w:r>
              <w:rPr>
                <w:color w:val="000000"/>
                <w:sz w:val="20"/>
              </w:rPr>
              <w:t>Tak</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3CB59FF" w14:textId="77777777" w:rsidR="00A77B3E" w:rsidRPr="00BF2936" w:rsidRDefault="009F4183">
            <w:pPr>
              <w:spacing w:before="100"/>
              <w:rPr>
                <w:color w:val="000000"/>
                <w:sz w:val="20"/>
                <w:lang w:val="pl-PL"/>
              </w:rPr>
            </w:pPr>
            <w:r w:rsidRPr="00BF2936">
              <w:rPr>
                <w:color w:val="000000"/>
                <w:sz w:val="20"/>
                <w:lang w:val="pl-PL"/>
              </w:rPr>
              <w:t>1. Przyjęcie krajowej długoterminowej strategii renowacji na rzecz wsparcia renowacji krajowych zasobów budynków mieszkalnych i niemieszkalnych, zgodnie z wymogami dyrektywy Parlamentu Europejskiego i Rady (UE) 2010/31/UE; strategia ta:</w:t>
            </w:r>
          </w:p>
          <w:p w14:paraId="5B488133" w14:textId="77777777" w:rsidR="00A77B3E" w:rsidRPr="00BF2936" w:rsidRDefault="009F4183">
            <w:pPr>
              <w:spacing w:before="100"/>
              <w:rPr>
                <w:color w:val="000000"/>
                <w:sz w:val="20"/>
                <w:lang w:val="pl-PL"/>
              </w:rPr>
            </w:pPr>
            <w:r w:rsidRPr="00BF2936">
              <w:rPr>
                <w:color w:val="000000"/>
                <w:sz w:val="20"/>
                <w:lang w:val="pl-PL"/>
              </w:rPr>
              <w:t>a) zakłada szacunkowe cele pośrednie na lata 2030, 2040 i 2050;</w:t>
            </w:r>
          </w:p>
          <w:p w14:paraId="07915B38" w14:textId="77777777" w:rsidR="00A77B3E" w:rsidRPr="00BF2936" w:rsidRDefault="009F4183">
            <w:pPr>
              <w:spacing w:before="100"/>
              <w:rPr>
                <w:color w:val="000000"/>
                <w:sz w:val="20"/>
                <w:lang w:val="pl-PL"/>
              </w:rPr>
            </w:pPr>
            <w:r w:rsidRPr="00BF2936">
              <w:rPr>
                <w:color w:val="000000"/>
                <w:sz w:val="20"/>
                <w:lang w:val="pl-PL"/>
              </w:rPr>
              <w:t>b) przedstawia indykatywny zarys zasobów finansowych na wspieranie realizacji strategii;</w:t>
            </w:r>
          </w:p>
          <w:p w14:paraId="6E653714" w14:textId="77777777" w:rsidR="00A77B3E" w:rsidRPr="00BF2936" w:rsidRDefault="009F4183">
            <w:pPr>
              <w:spacing w:before="100"/>
              <w:rPr>
                <w:color w:val="000000"/>
                <w:sz w:val="20"/>
                <w:lang w:val="pl-PL"/>
              </w:rPr>
            </w:pPr>
            <w:r w:rsidRPr="00BF2936">
              <w:rPr>
                <w:color w:val="000000"/>
                <w:sz w:val="20"/>
                <w:lang w:val="pl-PL"/>
              </w:rPr>
              <w:t>c) określa skuteczne mechanizmy promowania inwestycji w renowację budynków.</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FEDBE6"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46D41B" w14:textId="77777777" w:rsidR="00A77B3E" w:rsidRDefault="009F4183">
            <w:pPr>
              <w:spacing w:before="100"/>
              <w:rPr>
                <w:color w:val="000000"/>
                <w:sz w:val="20"/>
              </w:rPr>
            </w:pPr>
            <w:r>
              <w:rPr>
                <w:color w:val="000000"/>
                <w:sz w:val="20"/>
              </w:rPr>
              <w:t xml:space="preserve">https://www.gov.pl/attachment/64841ec3-1e9c-49d9-85f7-2a58bead36b2 </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743E993" w14:textId="77777777" w:rsidR="00A77B3E" w:rsidRPr="00BF2936" w:rsidRDefault="009F4183">
            <w:pPr>
              <w:spacing w:before="100"/>
              <w:rPr>
                <w:color w:val="000000"/>
                <w:sz w:val="20"/>
                <w:lang w:val="pl-PL"/>
              </w:rPr>
            </w:pPr>
            <w:r w:rsidRPr="00BF2936">
              <w:rPr>
                <w:color w:val="000000"/>
                <w:sz w:val="20"/>
                <w:lang w:val="pl-PL"/>
              </w:rPr>
              <w:t>Długoterminowa strategia renowacji budynków wyznacza cele pośrednie na lata 2030, 2040 i 2050, które zostały określone w scenariuszu rekomendowanym renowacji budynków, a także przedstawia analizę różnych wariantów realizacji renowacji: 1. scenariusz szybkiej i głębokiej termomodernizacji, 2. scenariusz termomodernizacji etapowej, 3. scenariusz rekomendowany (rozdział 9).  Ponadto, zawiera szczegółowe zestawienie krajowych polityk oraz narzędzi finansowych wspierających renowację budynków, do których przedstawiono wykaz środków budżetowych (rozdział 5).  Dodatkowo DSRB zawiera orientacyjną skalę wsparcia renowacji budynków (rozdział 9), oraz wskazuje mechanizmy ułatwiające inwestorom podejmowanie i przeprowadzanie renowacji budynków (rozdział 8). DSRB zawiera wytyczne w zakresie dalszych działań dotyczących wsparcia renowacji budynków w Polsce. DSRB poza wypełnieniem wymogów wynikających z warunku 2.1, spełnia również wymagania nałożone art. 2a dyrektywy 2010/31/UE.</w:t>
            </w:r>
          </w:p>
        </w:tc>
      </w:tr>
      <w:tr w:rsidR="002B2962" w:rsidRPr="008D5E98" w14:paraId="61CF6450" w14:textId="77777777" w:rsidTr="00B52711">
        <w:tc>
          <w:tcPr>
            <w:tcW w:w="1600" w:type="dxa"/>
            <w:vMerge/>
            <w:tcMar>
              <w:top w:w="0" w:type="dxa"/>
              <w:left w:w="60" w:type="dxa"/>
              <w:bottom w:w="80" w:type="dxa"/>
              <w:right w:w="60" w:type="dxa"/>
            </w:tcMar>
          </w:tcPr>
          <w:p w14:paraId="703A2451"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01902BA5"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12E701EE"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4341C8A6"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BB6EB2" w14:textId="77777777" w:rsidR="00A77B3E" w:rsidRPr="00884D9B" w:rsidRDefault="009F4183">
            <w:pPr>
              <w:spacing w:before="100"/>
              <w:rPr>
                <w:color w:val="000000"/>
                <w:sz w:val="20"/>
                <w:lang w:val="pl-PL"/>
              </w:rPr>
            </w:pPr>
            <w:r w:rsidRPr="00884D9B">
              <w:rPr>
                <w:color w:val="000000"/>
                <w:sz w:val="20"/>
                <w:lang w:val="pl-PL"/>
              </w:rPr>
              <w:t>2. Działania na rzecz poprawy efektywności energetycznej w celu osiągnięcia wymaganych oszczędności energii</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A92717E"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18A58C" w14:textId="77777777" w:rsidR="00A77B3E" w:rsidRPr="00BF2936" w:rsidRDefault="009F4183">
            <w:pPr>
              <w:spacing w:before="100"/>
              <w:rPr>
                <w:color w:val="000000"/>
                <w:sz w:val="20"/>
                <w:lang w:val="pl-PL"/>
              </w:rPr>
            </w:pPr>
            <w:r w:rsidRPr="00BF2936">
              <w:rPr>
                <w:color w:val="000000"/>
                <w:sz w:val="20"/>
                <w:lang w:val="pl-PL"/>
              </w:rPr>
              <w:t>Krajowy plan na rzecz energii i klimatu na lata 2021-2030</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F93BD3A" w14:textId="77777777" w:rsidR="00A77B3E" w:rsidRPr="00BF2936" w:rsidRDefault="009F4183">
            <w:pPr>
              <w:spacing w:before="100"/>
              <w:rPr>
                <w:color w:val="000000"/>
                <w:sz w:val="20"/>
                <w:lang w:val="pl-PL"/>
              </w:rPr>
            </w:pPr>
            <w:r w:rsidRPr="00BF2936">
              <w:rPr>
                <w:color w:val="000000"/>
                <w:sz w:val="20"/>
                <w:lang w:val="pl-PL"/>
              </w:rPr>
              <w:t>Kryterium dotyczące działań na rzecz poprawy efektywności energetycznej w celu osiągnięcia wymaganych oszczędności energii należy uznać za spełnione w oparciu o przekazany do Komisji Europejskiej w dniu 30 grudnia 2019 r. Krajowy plan na rzecz energii i klimatu na lata 2021-2030. Ponadto, w dniu 16 czerwca 2021 r., za pośrednictwem Stałego Przedstawiciela RP przy UE, przekazano do Dyrekcji Generalnej ds. Energii (DG ENER) Komisji Europejskiej dokument pn. Informacja w sprawie metod i środków stosowanych w Polsce służących wdrożeniu art. 7, 7a i 7b dyrektywy 2012/27/UE w sprawie efektywności energetycznej - zawierający opis szczegółowej metody funkcjonowania systemów zobowiązujących do efektywności energetycznej oraz alternatywnych środków z dziedziny polityki, o których mowa w art. 7a oraz 7b ww. dyrektywy. W wymienionych dokumentach zawarto informacje na temat działań podjętych i planowanych na rzecz poprawy efektywności energetycznej w celu osiągnięcia wymaganych oszczędności energii, w tym m.in. łącznej kwoty wymaganych oszczędności w zakresie końcowego wykorzystania energii w terminie do 31 grudnia 2030 r.</w:t>
            </w:r>
          </w:p>
        </w:tc>
      </w:tr>
      <w:tr w:rsidR="002B2962" w:rsidRPr="008D5E98" w14:paraId="005985B9" w14:textId="77777777" w:rsidTr="00B52711">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C482FD8" w14:textId="77777777" w:rsidR="00A77B3E" w:rsidRDefault="009F4183">
            <w:pPr>
              <w:spacing w:before="100"/>
              <w:rPr>
                <w:color w:val="000000"/>
                <w:sz w:val="20"/>
              </w:rPr>
            </w:pPr>
            <w:r>
              <w:rPr>
                <w:color w:val="000000"/>
                <w:sz w:val="20"/>
              </w:rPr>
              <w:t>2.2. Zarządzanie w sektorze energetycznym</w:t>
            </w:r>
          </w:p>
        </w:tc>
        <w:tc>
          <w:tcPr>
            <w:tcW w:w="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60690E" w14:textId="77777777" w:rsidR="00A77B3E" w:rsidRDefault="00A77B3E">
            <w:pPr>
              <w:spacing w:before="100"/>
              <w:rPr>
                <w:color w:val="000000"/>
                <w:sz w:val="20"/>
              </w:rPr>
            </w:pPr>
          </w:p>
          <w:p w14:paraId="15AB1408" w14:textId="77777777" w:rsidR="00A77B3E" w:rsidRDefault="009F4183">
            <w:pPr>
              <w:spacing w:before="100"/>
              <w:rPr>
                <w:color w:val="000000"/>
                <w:sz w:val="20"/>
                <w:szCs w:val="20"/>
              </w:rPr>
            </w:pPr>
            <w:r>
              <w:rPr>
                <w:color w:val="000000"/>
                <w:sz w:val="20"/>
                <w:szCs w:val="20"/>
              </w:rPr>
              <w:t>EFRR</w:t>
            </w:r>
          </w:p>
          <w:p w14:paraId="5F2C377E" w14:textId="77777777" w:rsidR="00A77B3E" w:rsidRDefault="00A77B3E">
            <w:pPr>
              <w:spacing w:before="100"/>
              <w:rPr>
                <w:color w:val="000000"/>
                <w:sz w:val="20"/>
              </w:rPr>
            </w:pPr>
          </w:p>
        </w:tc>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E59CCA4" w14:textId="77777777" w:rsidR="00A77B3E" w:rsidRPr="00BF2936" w:rsidRDefault="00A77B3E">
            <w:pPr>
              <w:spacing w:before="100"/>
              <w:rPr>
                <w:color w:val="000000"/>
                <w:sz w:val="20"/>
                <w:lang w:val="pl-PL"/>
              </w:rPr>
            </w:pPr>
          </w:p>
          <w:p w14:paraId="160C90B0" w14:textId="77777777" w:rsidR="00A77B3E" w:rsidRPr="00BF2936" w:rsidRDefault="009F4183">
            <w:pPr>
              <w:spacing w:before="100"/>
              <w:rPr>
                <w:color w:val="000000"/>
                <w:sz w:val="20"/>
                <w:szCs w:val="20"/>
                <w:lang w:val="pl-PL"/>
              </w:rPr>
            </w:pPr>
            <w:r w:rsidRPr="00BF2936">
              <w:rPr>
                <w:color w:val="000000"/>
                <w:sz w:val="20"/>
                <w:szCs w:val="20"/>
                <w:lang w:val="pl-PL"/>
              </w:rPr>
              <w:t>RSO2.1. Wspieranie efektywności energetycznej i redukcji emisji gazów cieplarnianych</w:t>
            </w:r>
            <w:r w:rsidRPr="00BF2936">
              <w:rPr>
                <w:color w:val="000000"/>
                <w:sz w:val="20"/>
                <w:szCs w:val="20"/>
                <w:lang w:val="pl-PL"/>
              </w:rPr>
              <w:br/>
              <w:t>RSO2.2. Wspieranie energii odnawialnej zgodnie z dyrektywą (UE) 2018/2001 w sprawie energii odnawialnej[1], w tym określonymi w niej kryteriami zrównoważonego rozwoju</w:t>
            </w:r>
          </w:p>
          <w:p w14:paraId="7B1772FF" w14:textId="77777777" w:rsidR="00A77B3E" w:rsidRPr="00BF2936" w:rsidRDefault="00A77B3E">
            <w:pPr>
              <w:spacing w:before="100"/>
              <w:rPr>
                <w:color w:val="000000"/>
                <w:sz w:val="20"/>
                <w:lang w:val="pl-PL"/>
              </w:rPr>
            </w:pPr>
          </w:p>
        </w:tc>
        <w:tc>
          <w:tcPr>
            <w:tcW w:w="10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A39048" w14:textId="77777777" w:rsidR="00A77B3E" w:rsidRDefault="009F4183">
            <w:pPr>
              <w:spacing w:before="100"/>
              <w:jc w:val="center"/>
              <w:rPr>
                <w:color w:val="000000"/>
                <w:sz w:val="20"/>
              </w:rPr>
            </w:pPr>
            <w:r>
              <w:rPr>
                <w:color w:val="000000"/>
                <w:sz w:val="20"/>
              </w:rPr>
              <w:t>Tak</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6E2E683" w14:textId="77777777" w:rsidR="00A77B3E" w:rsidRPr="00BF2936" w:rsidRDefault="009F4183">
            <w:pPr>
              <w:spacing w:before="100"/>
              <w:rPr>
                <w:color w:val="000000"/>
                <w:sz w:val="20"/>
                <w:lang w:val="pl-PL"/>
              </w:rPr>
            </w:pPr>
            <w:r w:rsidRPr="00BF2936">
              <w:rPr>
                <w:color w:val="000000"/>
                <w:sz w:val="20"/>
                <w:lang w:val="pl-PL"/>
              </w:rPr>
              <w:t>Przedłożenie Komisji zintegrowanego krajowego planu w dziedzinie energii i klimatu zgodnie z art. 3 rozporządzenia (UE) 2018/1999 i z zapewnieniem spójności z określonymi w porozumieniu paryskim długoterminowymi założeniami dotyczącymi redukcji emisji gazów cieplarnianych; plan ten obejmuje:</w:t>
            </w:r>
          </w:p>
          <w:p w14:paraId="19B1E697" w14:textId="77777777" w:rsidR="00A77B3E" w:rsidRPr="00BF2936" w:rsidRDefault="009F4183">
            <w:pPr>
              <w:spacing w:before="100"/>
              <w:rPr>
                <w:color w:val="000000"/>
                <w:sz w:val="20"/>
                <w:lang w:val="pl-PL"/>
              </w:rPr>
            </w:pPr>
            <w:r w:rsidRPr="00BF2936">
              <w:rPr>
                <w:color w:val="000000"/>
                <w:sz w:val="20"/>
                <w:lang w:val="pl-PL"/>
              </w:rPr>
              <w:t>1. wszystkie elementy wymagane we wzorze przedstawionym w załączniku I do rozporządzenia (UE) 2018/1999;</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E7EEC5"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BFD315" w14:textId="77777777" w:rsidR="00A77B3E" w:rsidRDefault="009F4183">
            <w:pPr>
              <w:spacing w:before="100"/>
              <w:rPr>
                <w:color w:val="000000"/>
                <w:sz w:val="20"/>
              </w:rPr>
            </w:pPr>
            <w:r>
              <w:rPr>
                <w:color w:val="000000"/>
                <w:sz w:val="20"/>
              </w:rPr>
              <w:t xml:space="preserve">https://www.gov.pl/web/aktywa-panstwowe/krajowy-plan-na-rzecz-energii-i-klimatu-na-lata-2021-2030-przekazany-do-ke </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E11AC76" w14:textId="77777777" w:rsidR="00A77B3E" w:rsidRPr="00BF2936" w:rsidRDefault="009F4183">
            <w:pPr>
              <w:spacing w:before="100"/>
              <w:rPr>
                <w:color w:val="000000"/>
                <w:sz w:val="20"/>
                <w:lang w:val="pl-PL"/>
              </w:rPr>
            </w:pPr>
            <w:r w:rsidRPr="00BF2936">
              <w:rPr>
                <w:color w:val="000000"/>
                <w:sz w:val="20"/>
                <w:lang w:val="pl-PL"/>
              </w:rPr>
              <w:t>KPEiK zawiera działania na rzecz realizacji 5 wymiarów unii energetycznej: Bezpieczeństwa energetycznego, Wewnętrznego rynku energii, Efektywności energetycznej, Obniżenia emisyjności, Badań naukowych, innowacji i konkurencyjności.</w:t>
            </w:r>
          </w:p>
          <w:p w14:paraId="671210EB" w14:textId="77777777" w:rsidR="00A77B3E" w:rsidRPr="00BF2936" w:rsidRDefault="009F4183">
            <w:pPr>
              <w:spacing w:before="100"/>
              <w:rPr>
                <w:color w:val="000000"/>
                <w:sz w:val="20"/>
                <w:lang w:val="pl-PL"/>
              </w:rPr>
            </w:pPr>
            <w:r w:rsidRPr="00BF2936">
              <w:rPr>
                <w:color w:val="000000"/>
                <w:sz w:val="20"/>
                <w:lang w:val="pl-PL"/>
              </w:rPr>
              <w:t>KPEiK wyznacza cele klimatyczno-energetyczne na 2030 r. :</w:t>
            </w:r>
          </w:p>
          <w:p w14:paraId="3B1FF059" w14:textId="77777777" w:rsidR="00A77B3E" w:rsidRPr="00BF2936" w:rsidRDefault="009F4183">
            <w:pPr>
              <w:spacing w:before="100"/>
              <w:rPr>
                <w:color w:val="000000"/>
                <w:sz w:val="20"/>
                <w:lang w:val="pl-PL"/>
              </w:rPr>
            </w:pPr>
            <w:r w:rsidRPr="00BF2936">
              <w:rPr>
                <w:color w:val="000000"/>
                <w:sz w:val="20"/>
                <w:lang w:val="pl-PL"/>
              </w:rPr>
              <w:t>• 7% redukcji emisji gazów cieplarnianych w sektorach nieobjętych systemem ETS w porównaniu do 2005 r.,</w:t>
            </w:r>
          </w:p>
          <w:p w14:paraId="53544C2A" w14:textId="77777777" w:rsidR="00A77B3E" w:rsidRPr="00BF2936" w:rsidRDefault="009F4183">
            <w:pPr>
              <w:spacing w:before="100"/>
              <w:rPr>
                <w:color w:val="000000"/>
                <w:sz w:val="20"/>
                <w:lang w:val="pl-PL"/>
              </w:rPr>
            </w:pPr>
            <w:r w:rsidRPr="00BF2936">
              <w:rPr>
                <w:color w:val="000000"/>
                <w:sz w:val="20"/>
                <w:lang w:val="pl-PL"/>
              </w:rPr>
              <w:t>• 21-23% udziału OZE w finalnym zużyciu energii brutto (cel 23% możliwy do osiągnięcia dzięki dodatkowym środkom unijnych, w tym na sprawiedliwą transformację), uwzględniając: 14% udziału OZE w transporcie i roczny wzrost udziału OZE w ciepłownictwie i chłodnictwie o 1,1 pkt. proc. średniorocznie.</w:t>
            </w:r>
          </w:p>
          <w:p w14:paraId="63FACC2F" w14:textId="77777777" w:rsidR="00A77B3E" w:rsidRPr="00BF2936" w:rsidRDefault="009F4183">
            <w:pPr>
              <w:spacing w:before="100"/>
              <w:rPr>
                <w:color w:val="000000"/>
                <w:sz w:val="20"/>
                <w:lang w:val="pl-PL"/>
              </w:rPr>
            </w:pPr>
            <w:r w:rsidRPr="00BF2936">
              <w:rPr>
                <w:color w:val="000000"/>
                <w:sz w:val="20"/>
                <w:lang w:val="pl-PL"/>
              </w:rPr>
              <w:t>• wzrost efektywności energetycznej o 23% w porównaniu z prognozami PRIMES2007,</w:t>
            </w:r>
          </w:p>
          <w:p w14:paraId="27781A9E" w14:textId="77777777" w:rsidR="00A77B3E" w:rsidRPr="00BF2936" w:rsidRDefault="009F4183">
            <w:pPr>
              <w:spacing w:before="100"/>
              <w:rPr>
                <w:color w:val="000000"/>
                <w:sz w:val="20"/>
                <w:lang w:val="pl-PL"/>
              </w:rPr>
            </w:pPr>
            <w:r w:rsidRPr="00BF2936">
              <w:rPr>
                <w:color w:val="000000"/>
                <w:sz w:val="20"/>
                <w:lang w:val="pl-PL"/>
              </w:rPr>
              <w:t>• redukcję do 56-60% udziału węgla w produkcji energii elektrycznej</w:t>
            </w:r>
          </w:p>
          <w:p w14:paraId="45A1D652" w14:textId="77777777" w:rsidR="00A77B3E" w:rsidRPr="00BF2936" w:rsidRDefault="009F4183">
            <w:pPr>
              <w:spacing w:before="100"/>
              <w:rPr>
                <w:color w:val="000000"/>
                <w:sz w:val="20"/>
                <w:lang w:val="pl-PL"/>
              </w:rPr>
            </w:pPr>
            <w:r w:rsidRPr="00BF2936">
              <w:rPr>
                <w:color w:val="000000"/>
                <w:sz w:val="20"/>
                <w:lang w:val="pl-PL"/>
              </w:rPr>
              <w:t>Krajowe założenia i cele polskiej polityki energetyczno-klimatycznej szczegółowo opisane zostały w rozdziale drugim dokumentu, natomiast rozdział trzeci wskazuje polityki i środki mające służyć ich realizacji. Analizę skutków planowanych polityk i środków przedstawiono w Załączniku nr 2 do KPEiK.</w:t>
            </w:r>
          </w:p>
          <w:p w14:paraId="6CA7E718" w14:textId="77777777" w:rsidR="00A77B3E" w:rsidRPr="00BF2936" w:rsidRDefault="00A77B3E">
            <w:pPr>
              <w:spacing w:before="100"/>
              <w:rPr>
                <w:color w:val="000000"/>
                <w:sz w:val="20"/>
                <w:lang w:val="pl-PL"/>
              </w:rPr>
            </w:pPr>
          </w:p>
        </w:tc>
      </w:tr>
      <w:tr w:rsidR="002B2962" w:rsidRPr="008D5E98" w14:paraId="4DB3BC27" w14:textId="77777777" w:rsidTr="00B52711">
        <w:tc>
          <w:tcPr>
            <w:tcW w:w="1600" w:type="dxa"/>
            <w:vMerge/>
            <w:tcMar>
              <w:top w:w="0" w:type="dxa"/>
              <w:left w:w="60" w:type="dxa"/>
              <w:bottom w:w="80" w:type="dxa"/>
              <w:right w:w="60" w:type="dxa"/>
            </w:tcMar>
          </w:tcPr>
          <w:p w14:paraId="056BC362"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12332A6C"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4FEF2C57"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2584D49F"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3DD8CCF" w14:textId="77777777" w:rsidR="00A77B3E" w:rsidRPr="00884D9B" w:rsidRDefault="009F4183">
            <w:pPr>
              <w:spacing w:before="100"/>
              <w:rPr>
                <w:color w:val="000000"/>
                <w:sz w:val="20"/>
                <w:lang w:val="pl-PL"/>
              </w:rPr>
            </w:pPr>
            <w:r w:rsidRPr="00884D9B">
              <w:rPr>
                <w:color w:val="000000"/>
                <w:sz w:val="20"/>
                <w:lang w:val="pl-PL"/>
              </w:rPr>
              <w:t xml:space="preserve">2. zarys planowanych zasobów i mechanizmów finansowych w odniesieniu do środków promujących energię niskoemisyjną. </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56FD21E"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DC988B" w14:textId="77777777" w:rsidR="00A77B3E" w:rsidRDefault="009F4183">
            <w:pPr>
              <w:spacing w:before="100"/>
              <w:rPr>
                <w:color w:val="000000"/>
                <w:sz w:val="20"/>
              </w:rPr>
            </w:pPr>
            <w:r>
              <w:rPr>
                <w:color w:val="000000"/>
                <w:sz w:val="20"/>
              </w:rPr>
              <w:t xml:space="preserve">https://www.gov.pl/web/aktywa-panstwowe/krajowy-plan-na-rzecz-energii-i-klimatu-na-lata-2021-2030-przekazany-do-ke </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2D50FEC" w14:textId="77777777" w:rsidR="00A77B3E" w:rsidRPr="00BF2936" w:rsidRDefault="009F4183">
            <w:pPr>
              <w:spacing w:before="100"/>
              <w:rPr>
                <w:color w:val="000000"/>
                <w:sz w:val="20"/>
                <w:lang w:val="pl-PL"/>
              </w:rPr>
            </w:pPr>
            <w:r w:rsidRPr="00BF2936">
              <w:rPr>
                <w:color w:val="000000"/>
                <w:sz w:val="20"/>
                <w:lang w:val="pl-PL"/>
              </w:rPr>
              <w:t>KPEiK zawiera działania na rzecz realizacji 5 wymiarów unii energetycznej: Bezpieczeństwa energetycznego, Wewnętrznego rynku energii, Efektywności energetycznej, Obniżenia emisyjności, Badań naukowych, innowacji i konkurencyjności.</w:t>
            </w:r>
          </w:p>
          <w:p w14:paraId="12D09B4B" w14:textId="77777777" w:rsidR="00A77B3E" w:rsidRPr="00BF2936" w:rsidRDefault="009F4183">
            <w:pPr>
              <w:spacing w:before="100"/>
              <w:rPr>
                <w:color w:val="000000"/>
                <w:sz w:val="20"/>
                <w:lang w:val="pl-PL"/>
              </w:rPr>
            </w:pPr>
            <w:r w:rsidRPr="00BF2936">
              <w:rPr>
                <w:color w:val="000000"/>
                <w:sz w:val="20"/>
                <w:lang w:val="pl-PL"/>
              </w:rPr>
              <w:t>KPEiK wyznacza cele klimatyczno-energetyczne na 2030 r. :</w:t>
            </w:r>
          </w:p>
          <w:p w14:paraId="67E23574" w14:textId="77777777" w:rsidR="00A77B3E" w:rsidRPr="00BF2936" w:rsidRDefault="009F4183">
            <w:pPr>
              <w:spacing w:before="100"/>
              <w:rPr>
                <w:color w:val="000000"/>
                <w:sz w:val="20"/>
                <w:lang w:val="pl-PL"/>
              </w:rPr>
            </w:pPr>
            <w:r w:rsidRPr="00BF2936">
              <w:rPr>
                <w:color w:val="000000"/>
                <w:sz w:val="20"/>
                <w:lang w:val="pl-PL"/>
              </w:rPr>
              <w:t>• 7% redukcji emisji gazów cieplarnianych w sektorach nieobjętych systemem ETS w porównaniu do 2005 r.,</w:t>
            </w:r>
          </w:p>
          <w:p w14:paraId="6C299F98" w14:textId="77777777" w:rsidR="00A77B3E" w:rsidRPr="00BF2936" w:rsidRDefault="009F4183">
            <w:pPr>
              <w:spacing w:before="100"/>
              <w:rPr>
                <w:color w:val="000000"/>
                <w:sz w:val="20"/>
                <w:lang w:val="pl-PL"/>
              </w:rPr>
            </w:pPr>
            <w:r w:rsidRPr="00BF2936">
              <w:rPr>
                <w:color w:val="000000"/>
                <w:sz w:val="20"/>
                <w:lang w:val="pl-PL"/>
              </w:rPr>
              <w:t>• 21-23% udziału OZE w finalnym zużyciu energii brutto (cel 23% możliwy do osiągnięcia dzięki dodatkowym środkom unijnych, w tym na sprawiedliwą transformację), uwzględniając: 14% udziału OZE w transporcie i roczny wzrost udziału OZE w ciepłownictwie i chłodnictwie o 1,1 pkt. proc. średniorocznie.</w:t>
            </w:r>
          </w:p>
          <w:p w14:paraId="13DC7F1C" w14:textId="77777777" w:rsidR="00A77B3E" w:rsidRPr="00BF2936" w:rsidRDefault="009F4183">
            <w:pPr>
              <w:spacing w:before="100"/>
              <w:rPr>
                <w:color w:val="000000"/>
                <w:sz w:val="20"/>
                <w:lang w:val="pl-PL"/>
              </w:rPr>
            </w:pPr>
            <w:r w:rsidRPr="00BF2936">
              <w:rPr>
                <w:color w:val="000000"/>
                <w:sz w:val="20"/>
                <w:lang w:val="pl-PL"/>
              </w:rPr>
              <w:t>• wzrost efektywności energetycznej o 23% w porównaniu z prognozami PRIMES2007,</w:t>
            </w:r>
          </w:p>
          <w:p w14:paraId="0D051670" w14:textId="77777777" w:rsidR="00A77B3E" w:rsidRPr="00BF2936" w:rsidRDefault="009F4183">
            <w:pPr>
              <w:spacing w:before="100"/>
              <w:rPr>
                <w:color w:val="000000"/>
                <w:sz w:val="20"/>
                <w:lang w:val="pl-PL"/>
              </w:rPr>
            </w:pPr>
            <w:r w:rsidRPr="00BF2936">
              <w:rPr>
                <w:color w:val="000000"/>
                <w:sz w:val="20"/>
                <w:lang w:val="pl-PL"/>
              </w:rPr>
              <w:t>• redukcję do 56-60% udziału węgla w produkcji energii elektrycznej</w:t>
            </w:r>
          </w:p>
          <w:p w14:paraId="173A822F" w14:textId="77777777" w:rsidR="00A77B3E" w:rsidRPr="00BF2936" w:rsidRDefault="009F4183">
            <w:pPr>
              <w:spacing w:before="100"/>
              <w:rPr>
                <w:color w:val="000000"/>
                <w:sz w:val="20"/>
                <w:lang w:val="pl-PL"/>
              </w:rPr>
            </w:pPr>
            <w:r w:rsidRPr="00BF2936">
              <w:rPr>
                <w:color w:val="000000"/>
                <w:sz w:val="20"/>
                <w:lang w:val="pl-PL"/>
              </w:rPr>
              <w:t>Krajowe założenia i cele polskiej polityki energetyczno-klimatycznej szczegółowo opisane zostały w rozdziale drugim dokumentu, natomiast rozdział trzeci wskazuje polityki i środki mające służyć ich realizacji. Analizę skutków planowanych polityk i środków przedstawiono w Załączniku nr 2 do KPEiK.</w:t>
            </w:r>
          </w:p>
          <w:p w14:paraId="3AA10118" w14:textId="77777777" w:rsidR="00A77B3E" w:rsidRPr="00BF2936" w:rsidRDefault="00A77B3E">
            <w:pPr>
              <w:spacing w:before="100"/>
              <w:rPr>
                <w:color w:val="000000"/>
                <w:sz w:val="20"/>
                <w:lang w:val="pl-PL"/>
              </w:rPr>
            </w:pPr>
          </w:p>
        </w:tc>
      </w:tr>
      <w:tr w:rsidR="002B2962" w:rsidRPr="008D5E98" w14:paraId="4A0E428C" w14:textId="77777777" w:rsidTr="00B52711">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345F41F" w14:textId="77777777" w:rsidR="00A77B3E" w:rsidRPr="00BF2936" w:rsidRDefault="009F4183">
            <w:pPr>
              <w:spacing w:before="100"/>
              <w:rPr>
                <w:color w:val="000000"/>
                <w:sz w:val="20"/>
                <w:lang w:val="pl-PL"/>
              </w:rPr>
            </w:pPr>
            <w:r w:rsidRPr="00BF2936">
              <w:rPr>
                <w:color w:val="000000"/>
                <w:sz w:val="20"/>
                <w:lang w:val="pl-PL"/>
              </w:rPr>
              <w:t>2.3. Skuteczne propagowanie wykorzystania energii odnawialnej w poszczególnych sektorach i w całej UE</w:t>
            </w:r>
          </w:p>
        </w:tc>
        <w:tc>
          <w:tcPr>
            <w:tcW w:w="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B2F579" w14:textId="77777777" w:rsidR="00A77B3E" w:rsidRPr="00BF2936" w:rsidRDefault="00A77B3E">
            <w:pPr>
              <w:spacing w:before="100"/>
              <w:rPr>
                <w:color w:val="000000"/>
                <w:sz w:val="20"/>
                <w:lang w:val="pl-PL"/>
              </w:rPr>
            </w:pPr>
          </w:p>
          <w:p w14:paraId="457FDCE1" w14:textId="77777777" w:rsidR="00A77B3E" w:rsidRDefault="009F4183">
            <w:pPr>
              <w:spacing w:before="100"/>
              <w:rPr>
                <w:color w:val="000000"/>
                <w:sz w:val="20"/>
                <w:szCs w:val="20"/>
              </w:rPr>
            </w:pPr>
            <w:r>
              <w:rPr>
                <w:color w:val="000000"/>
                <w:sz w:val="20"/>
                <w:szCs w:val="20"/>
              </w:rPr>
              <w:t>EFRR</w:t>
            </w:r>
          </w:p>
          <w:p w14:paraId="55497DE0" w14:textId="77777777" w:rsidR="00A77B3E" w:rsidRDefault="00A77B3E">
            <w:pPr>
              <w:spacing w:before="100"/>
              <w:rPr>
                <w:color w:val="000000"/>
                <w:sz w:val="20"/>
              </w:rPr>
            </w:pPr>
          </w:p>
        </w:tc>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F6EE7EB" w14:textId="77777777" w:rsidR="00A77B3E" w:rsidRPr="00BF2936" w:rsidRDefault="00A77B3E">
            <w:pPr>
              <w:spacing w:before="100"/>
              <w:rPr>
                <w:color w:val="000000"/>
                <w:sz w:val="20"/>
                <w:lang w:val="pl-PL"/>
              </w:rPr>
            </w:pPr>
          </w:p>
          <w:p w14:paraId="5CC411A3" w14:textId="77777777" w:rsidR="00A77B3E" w:rsidRPr="00BF2936" w:rsidRDefault="009F4183">
            <w:pPr>
              <w:spacing w:before="100"/>
              <w:rPr>
                <w:color w:val="000000"/>
                <w:sz w:val="20"/>
                <w:szCs w:val="20"/>
                <w:lang w:val="pl-PL"/>
              </w:rPr>
            </w:pPr>
            <w:r w:rsidRPr="00BF2936">
              <w:rPr>
                <w:color w:val="000000"/>
                <w:sz w:val="20"/>
                <w:szCs w:val="20"/>
                <w:lang w:val="pl-PL"/>
              </w:rPr>
              <w:t>RSO2.2. Wspieranie energii odnawialnej zgodnie z dyrektywą (UE) 2018/2001 w sprawie energii odnawialnej[1], w tym określonymi w niej kryteriami zrównoważonego rozwoju</w:t>
            </w:r>
          </w:p>
          <w:p w14:paraId="68E59060" w14:textId="77777777" w:rsidR="00A77B3E" w:rsidRPr="00BF2936" w:rsidRDefault="00A77B3E">
            <w:pPr>
              <w:spacing w:before="100"/>
              <w:rPr>
                <w:color w:val="000000"/>
                <w:sz w:val="20"/>
                <w:lang w:val="pl-PL"/>
              </w:rPr>
            </w:pPr>
          </w:p>
        </w:tc>
        <w:tc>
          <w:tcPr>
            <w:tcW w:w="10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9E09DDF" w14:textId="77777777" w:rsidR="00A77B3E" w:rsidRDefault="009F4183">
            <w:pPr>
              <w:spacing w:before="100"/>
              <w:jc w:val="center"/>
              <w:rPr>
                <w:color w:val="000000"/>
                <w:sz w:val="20"/>
              </w:rPr>
            </w:pPr>
            <w:r>
              <w:rPr>
                <w:color w:val="000000"/>
                <w:sz w:val="20"/>
              </w:rPr>
              <w:t>Tak</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9155C89" w14:textId="77777777" w:rsidR="00A77B3E" w:rsidRPr="00BF2936" w:rsidRDefault="009F4183">
            <w:pPr>
              <w:spacing w:before="100"/>
              <w:rPr>
                <w:color w:val="000000"/>
                <w:sz w:val="20"/>
                <w:lang w:val="pl-PL"/>
              </w:rPr>
            </w:pPr>
            <w:r w:rsidRPr="00BF2936">
              <w:rPr>
                <w:color w:val="000000"/>
                <w:sz w:val="20"/>
                <w:lang w:val="pl-PL"/>
              </w:rPr>
              <w:t>Istnienie środków, które zapewniają:</w:t>
            </w:r>
          </w:p>
          <w:p w14:paraId="538BDC85" w14:textId="77777777" w:rsidR="00A77B3E" w:rsidRPr="00BF2936" w:rsidRDefault="009F4183">
            <w:pPr>
              <w:spacing w:before="100"/>
              <w:rPr>
                <w:color w:val="000000"/>
                <w:sz w:val="20"/>
                <w:lang w:val="pl-PL"/>
              </w:rPr>
            </w:pPr>
            <w:r w:rsidRPr="00BF2936">
              <w:rPr>
                <w:color w:val="000000"/>
                <w:sz w:val="20"/>
                <w:lang w:val="pl-PL"/>
              </w:rPr>
              <w:t>1. zgodność z wiążącym krajowym celem dotyczącym energii odnawialnej na 2020 r. i z udziałem bazowym energii odnawialnej do 2030 r. lub podjęcie dodatkowych środków w przypadku gdy udział bazowy nie jest utrzymywany przez okres jednego roku zgodnie z dyrektywą (UE) 2018/2001 i rozporządzeniem (UE) 2018/1999;</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797B19C"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1857899" w14:textId="77777777" w:rsidR="00A77B3E" w:rsidRPr="00BF2936" w:rsidRDefault="009F4183">
            <w:pPr>
              <w:spacing w:before="100"/>
              <w:rPr>
                <w:color w:val="000000"/>
                <w:sz w:val="20"/>
                <w:lang w:val="pl-PL"/>
              </w:rPr>
            </w:pPr>
            <w:r w:rsidRPr="00BF2936">
              <w:rPr>
                <w:color w:val="000000"/>
                <w:sz w:val="20"/>
                <w:lang w:val="pl-PL"/>
              </w:rPr>
              <w:t>Ustawa z dnia 20 lutego 2015 r. o odnawialnych źródłach energii (dalej: „ustawa OZE”):</w:t>
            </w:r>
          </w:p>
          <w:p w14:paraId="08707800" w14:textId="77777777" w:rsidR="00A77B3E" w:rsidRPr="00BF2936" w:rsidRDefault="009F4183">
            <w:pPr>
              <w:spacing w:before="100"/>
              <w:rPr>
                <w:color w:val="000000"/>
                <w:sz w:val="20"/>
                <w:lang w:val="pl-PL"/>
              </w:rPr>
            </w:pPr>
            <w:r w:rsidRPr="00BF2936">
              <w:rPr>
                <w:color w:val="000000"/>
                <w:sz w:val="20"/>
                <w:lang w:val="pl-PL"/>
              </w:rPr>
              <w:t xml:space="preserve">http://isap.sejm.gov.pl/isap.nsf/download.xsp/WDU20150000478/U/D20150478Lj.pdf </w:t>
            </w:r>
          </w:p>
          <w:p w14:paraId="5DB8597C" w14:textId="77777777" w:rsidR="00A77B3E" w:rsidRPr="00BF2936" w:rsidRDefault="00A77B3E">
            <w:pPr>
              <w:spacing w:before="100"/>
              <w:rPr>
                <w:color w:val="000000"/>
                <w:sz w:val="20"/>
                <w:lang w:val="pl-PL"/>
              </w:rPr>
            </w:pPr>
          </w:p>
          <w:p w14:paraId="044DE0D0" w14:textId="77777777" w:rsidR="00A77B3E" w:rsidRPr="00BF2936" w:rsidRDefault="009F4183">
            <w:pPr>
              <w:spacing w:before="100"/>
              <w:rPr>
                <w:color w:val="000000"/>
                <w:sz w:val="20"/>
                <w:lang w:val="pl-PL"/>
              </w:rPr>
            </w:pPr>
            <w:r w:rsidRPr="00BF2936">
              <w:rPr>
                <w:color w:val="000000"/>
                <w:sz w:val="20"/>
                <w:lang w:val="pl-PL"/>
              </w:rPr>
              <w:t>Ustawa z dnia 17 grudnia 2020 r. o promowaniu wytwarzania energii elektrycznej w morskich farmach wiatrowych (Dz. U. 2021 poz. 234):</w:t>
            </w:r>
          </w:p>
          <w:p w14:paraId="3AB63B38" w14:textId="77777777" w:rsidR="00A77B3E" w:rsidRPr="00BF2936" w:rsidRDefault="009F4183">
            <w:pPr>
              <w:spacing w:before="100"/>
              <w:rPr>
                <w:color w:val="000000"/>
                <w:sz w:val="20"/>
                <w:lang w:val="pl-PL"/>
              </w:rPr>
            </w:pPr>
            <w:r w:rsidRPr="00BF2936">
              <w:rPr>
                <w:color w:val="000000"/>
                <w:sz w:val="20"/>
                <w:lang w:val="pl-PL"/>
              </w:rPr>
              <w:t xml:space="preserve">https://isap.sejm.gov.pl/isap.nsf/download.xsp/WDU20210000234/U/D20210234Lj.pdf </w:t>
            </w:r>
          </w:p>
          <w:p w14:paraId="7C0A9AE6" w14:textId="77777777" w:rsidR="00A77B3E" w:rsidRPr="00BF2936" w:rsidRDefault="00A77B3E">
            <w:pPr>
              <w:spacing w:before="100"/>
              <w:rPr>
                <w:color w:val="000000"/>
                <w:sz w:val="20"/>
                <w:lang w:val="pl-PL"/>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DE5554D" w14:textId="77777777" w:rsidR="00A77B3E" w:rsidRPr="00BF2936" w:rsidRDefault="009F4183">
            <w:pPr>
              <w:spacing w:before="100"/>
              <w:rPr>
                <w:color w:val="000000"/>
                <w:sz w:val="20"/>
                <w:lang w:val="pl-PL"/>
              </w:rPr>
            </w:pPr>
            <w:r w:rsidRPr="00BF2936">
              <w:rPr>
                <w:color w:val="000000"/>
                <w:sz w:val="20"/>
                <w:lang w:val="pl-PL"/>
              </w:rPr>
              <w:t>Instrumenty służące osiągnięciu celu OZE:</w:t>
            </w:r>
          </w:p>
          <w:p w14:paraId="22064C9B" w14:textId="77777777" w:rsidR="00A77B3E" w:rsidRPr="00BF2936" w:rsidRDefault="009F4183">
            <w:pPr>
              <w:spacing w:before="100"/>
              <w:rPr>
                <w:color w:val="000000"/>
                <w:sz w:val="20"/>
                <w:lang w:val="pl-PL"/>
              </w:rPr>
            </w:pPr>
            <w:r w:rsidRPr="00BF2936">
              <w:rPr>
                <w:color w:val="000000"/>
                <w:sz w:val="20"/>
                <w:lang w:val="pl-PL"/>
              </w:rPr>
              <w:t>• Głównym mechanizmem jest aukcyjny system wsparcia. W ramach aukcji OZE zakontraktowano w l. 2016-2018 - ok. 2000 MW, w 2019 r. – ok. 3000 MW, w 2020 - ok. 2500 MW oraz ok. 2500 MW w 2021 r. Nowelizacja ustawy OZE przedłuży okres udzielania pomocy publicznej w systemie aukcyjnym oraz systemach FIT/FIP.</w:t>
            </w:r>
          </w:p>
          <w:p w14:paraId="66B5A3C8" w14:textId="77777777" w:rsidR="00A77B3E" w:rsidRPr="00BF2936" w:rsidRDefault="009F4183">
            <w:pPr>
              <w:spacing w:before="100"/>
              <w:rPr>
                <w:color w:val="000000"/>
                <w:sz w:val="20"/>
                <w:lang w:val="pl-PL"/>
              </w:rPr>
            </w:pPr>
            <w:r w:rsidRPr="00BF2936">
              <w:rPr>
                <w:color w:val="000000"/>
                <w:sz w:val="20"/>
                <w:lang w:val="pl-PL"/>
              </w:rPr>
              <w:t xml:space="preserve">• Systemy cen i premii gwarantowanych FIT/FIP dedykowanych małym wytwórcom OZE w technologii biogazowej, biomasowej oraz hydroenergetycznej. </w:t>
            </w:r>
          </w:p>
          <w:p w14:paraId="615928D0" w14:textId="77777777" w:rsidR="00A77B3E" w:rsidRPr="00BF2936" w:rsidRDefault="009F4183">
            <w:pPr>
              <w:spacing w:before="100"/>
              <w:rPr>
                <w:color w:val="000000"/>
                <w:sz w:val="20"/>
                <w:lang w:val="pl-PL"/>
              </w:rPr>
            </w:pPr>
            <w:r w:rsidRPr="00BF2936">
              <w:rPr>
                <w:color w:val="000000"/>
                <w:sz w:val="20"/>
                <w:lang w:val="pl-PL"/>
              </w:rPr>
              <w:t>• Prosumencki system opustów oparty o rozliczenia energii z mikroinstalacji w ramach net-meteringu.</w:t>
            </w:r>
          </w:p>
          <w:p w14:paraId="347FA8C0" w14:textId="77777777" w:rsidR="00A77B3E" w:rsidRPr="00BF2936" w:rsidRDefault="009F4183">
            <w:pPr>
              <w:spacing w:before="100"/>
              <w:rPr>
                <w:color w:val="000000"/>
                <w:sz w:val="20"/>
                <w:lang w:val="pl-PL"/>
              </w:rPr>
            </w:pPr>
            <w:r w:rsidRPr="00BF2936">
              <w:rPr>
                <w:color w:val="000000"/>
                <w:sz w:val="20"/>
                <w:lang w:val="pl-PL"/>
              </w:rPr>
              <w:t xml:space="preserve">• Program "Mój Prąd" do 2020 roku zapewnił wsparcie dla 1200 MW. W lipcu 2021 r. rozpoczął się nabór do jego 3. edycji. Kolejna, poszerzona o nowe elementy, tj. punkty ładowania samochodów elektrycznych czy magazyny energii jest w trakcie przygotowania.  </w:t>
            </w:r>
          </w:p>
          <w:p w14:paraId="2079AAE3" w14:textId="77777777" w:rsidR="00A77B3E" w:rsidRPr="00BF2936" w:rsidRDefault="009F4183">
            <w:pPr>
              <w:spacing w:before="100"/>
              <w:rPr>
                <w:color w:val="000000"/>
                <w:sz w:val="20"/>
                <w:lang w:val="pl-PL"/>
              </w:rPr>
            </w:pPr>
            <w:r w:rsidRPr="00BF2936">
              <w:rPr>
                <w:color w:val="000000"/>
                <w:sz w:val="20"/>
                <w:lang w:val="pl-PL"/>
              </w:rPr>
              <w:t>• Programy "Energia Plus" dla przedsiębiorców i „Agroenergia” dedykowany rolnikom.</w:t>
            </w:r>
          </w:p>
          <w:p w14:paraId="769D97D5" w14:textId="77777777" w:rsidR="00A77B3E" w:rsidRPr="00BF2936" w:rsidRDefault="009F4183">
            <w:pPr>
              <w:spacing w:before="100"/>
              <w:rPr>
                <w:color w:val="000000"/>
                <w:sz w:val="20"/>
                <w:lang w:val="pl-PL"/>
              </w:rPr>
            </w:pPr>
            <w:r w:rsidRPr="00BF2936">
              <w:rPr>
                <w:color w:val="000000"/>
                <w:sz w:val="20"/>
                <w:lang w:val="pl-PL"/>
              </w:rPr>
              <w:t>• Morskie farmy wiatrowe umożliwią skokowy przyrost mocy zainstalowanej OZE. Rozwój tej technologii będzie stanowić centralny element do osiągnięcia celów energetyczno-klimatycznych.</w:t>
            </w:r>
          </w:p>
          <w:p w14:paraId="16D6D0A0" w14:textId="77777777" w:rsidR="00A77B3E" w:rsidRPr="00BF2936" w:rsidRDefault="00A77B3E">
            <w:pPr>
              <w:spacing w:before="100"/>
              <w:rPr>
                <w:color w:val="000000"/>
                <w:sz w:val="20"/>
                <w:lang w:val="pl-PL"/>
              </w:rPr>
            </w:pPr>
          </w:p>
        </w:tc>
      </w:tr>
      <w:tr w:rsidR="002B2962" w:rsidRPr="008D5E98" w14:paraId="33F43AA3" w14:textId="77777777" w:rsidTr="00B52711">
        <w:tc>
          <w:tcPr>
            <w:tcW w:w="1600" w:type="dxa"/>
            <w:vMerge/>
            <w:tcMar>
              <w:top w:w="0" w:type="dxa"/>
              <w:left w:w="60" w:type="dxa"/>
              <w:bottom w:w="80" w:type="dxa"/>
              <w:right w:w="60" w:type="dxa"/>
            </w:tcMar>
          </w:tcPr>
          <w:p w14:paraId="201BC615"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648AE992"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402F6CFE"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767515C6"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4D15467" w14:textId="77777777" w:rsidR="00A77B3E" w:rsidRPr="00884D9B" w:rsidRDefault="009F4183">
            <w:pPr>
              <w:spacing w:before="100"/>
              <w:rPr>
                <w:color w:val="000000"/>
                <w:sz w:val="20"/>
                <w:lang w:val="pl-PL"/>
              </w:rPr>
            </w:pPr>
            <w:r w:rsidRPr="00884D9B">
              <w:rPr>
                <w:color w:val="000000"/>
                <w:sz w:val="20"/>
                <w:lang w:val="pl-PL"/>
              </w:rPr>
              <w:t>2. zgodnie z wymogami dyrektywy (UE) 2018/2001 i rozporządzenia (UE) 2018/1999 – zwiększenie udziału energii odnawialnej w sektorze ciepłownictwa i chłodnictwa zgodnie z art. 23 dyrektywy (UE) 2018/2001.</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D9FB67A"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32855F7" w14:textId="77777777" w:rsidR="00A77B3E" w:rsidRPr="00BF2936" w:rsidRDefault="009F4183">
            <w:pPr>
              <w:spacing w:before="100"/>
              <w:rPr>
                <w:color w:val="000000"/>
                <w:sz w:val="20"/>
                <w:lang w:val="pl-PL"/>
              </w:rPr>
            </w:pPr>
            <w:r w:rsidRPr="00BF2936">
              <w:rPr>
                <w:color w:val="000000"/>
                <w:sz w:val="20"/>
                <w:lang w:val="pl-PL"/>
              </w:rPr>
              <w:t>Rozporządzenie Ministra Energii z dnia 18 maja 2017 r. w sprawie szczegółowego zakresu obowiązku i warunków technicznych zakupu ciepła z odnawialnych źródeł energii oraz warunków przyłączenia instalacji do sieci (Dz. U. 2017 poz. 1084),</w:t>
            </w:r>
          </w:p>
          <w:p w14:paraId="5D76B115" w14:textId="77777777" w:rsidR="00A77B3E" w:rsidRPr="00BF2936" w:rsidRDefault="009F4183">
            <w:pPr>
              <w:spacing w:before="100"/>
              <w:rPr>
                <w:color w:val="000000"/>
                <w:sz w:val="20"/>
                <w:lang w:val="pl-PL"/>
              </w:rPr>
            </w:pPr>
            <w:r w:rsidRPr="00BF2936">
              <w:rPr>
                <w:color w:val="000000"/>
                <w:sz w:val="20"/>
                <w:lang w:val="pl-PL"/>
              </w:rPr>
              <w:t xml:space="preserve">http://isap.sejm.gov.pl/isap.nsf/download.xsp/WDU20170001084/O/D20171084.pdf </w:t>
            </w:r>
          </w:p>
          <w:p w14:paraId="2D744FFE" w14:textId="77777777" w:rsidR="00A77B3E" w:rsidRPr="00BF2936" w:rsidRDefault="00A77B3E">
            <w:pPr>
              <w:spacing w:before="100"/>
              <w:rPr>
                <w:color w:val="000000"/>
                <w:sz w:val="20"/>
                <w:lang w:val="pl-PL"/>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22D832F" w14:textId="77777777" w:rsidR="00A77B3E" w:rsidRPr="00BF2936" w:rsidRDefault="009F4183">
            <w:pPr>
              <w:spacing w:before="100"/>
              <w:rPr>
                <w:color w:val="000000"/>
                <w:sz w:val="20"/>
                <w:lang w:val="pl-PL"/>
              </w:rPr>
            </w:pPr>
            <w:r w:rsidRPr="00BF2936">
              <w:rPr>
                <w:color w:val="000000"/>
                <w:sz w:val="20"/>
                <w:lang w:val="pl-PL"/>
              </w:rPr>
              <w:t xml:space="preserve">Promowaniu rozwoju OZE w zakresie produkcji ciepła i chłodu służą: </w:t>
            </w:r>
          </w:p>
          <w:p w14:paraId="070E9FF5" w14:textId="77777777" w:rsidR="00A77B3E" w:rsidRPr="00BF2936" w:rsidRDefault="009F4183">
            <w:pPr>
              <w:spacing w:before="100"/>
              <w:rPr>
                <w:color w:val="000000"/>
                <w:sz w:val="20"/>
                <w:lang w:val="pl-PL"/>
              </w:rPr>
            </w:pPr>
            <w:r w:rsidRPr="00BF2936">
              <w:rPr>
                <w:color w:val="000000"/>
                <w:sz w:val="20"/>
                <w:lang w:val="pl-PL"/>
              </w:rPr>
              <w:t>• Rozporządzenie Ministra Energii z dnia 18 maja 2017 r. w sprawie szczegółowego zakresu obowiązku i warunków technicznych zakupu ciepła z odnawialnych źródeł energii poszerzające katalog podmiotów zobowiązanych do zakupu ciepła z OZE.</w:t>
            </w:r>
          </w:p>
          <w:p w14:paraId="571B3379" w14:textId="77777777" w:rsidR="00A77B3E" w:rsidRPr="00BF2936" w:rsidRDefault="009F4183">
            <w:pPr>
              <w:spacing w:before="100"/>
              <w:rPr>
                <w:color w:val="000000"/>
                <w:sz w:val="20"/>
                <w:lang w:val="pl-PL"/>
              </w:rPr>
            </w:pPr>
            <w:r w:rsidRPr="00BF2936">
              <w:rPr>
                <w:color w:val="000000"/>
                <w:sz w:val="20"/>
                <w:lang w:val="pl-PL"/>
              </w:rPr>
              <w:t>• Program „Czyste Powietrze umożliwiający wymianę starych i nieefektywnych źródeł ciepła na paliwo stałe na nowoczesne źródła ciepła spełniające najwyższe normy i  termomodernizację budynków- kontynuacja do 2029 r.</w:t>
            </w:r>
          </w:p>
          <w:p w14:paraId="49928F02" w14:textId="77777777" w:rsidR="00A77B3E" w:rsidRPr="00BF2936" w:rsidRDefault="009F4183">
            <w:pPr>
              <w:spacing w:before="100"/>
              <w:rPr>
                <w:color w:val="000000"/>
                <w:sz w:val="20"/>
                <w:lang w:val="pl-PL"/>
              </w:rPr>
            </w:pPr>
            <w:r w:rsidRPr="00BF2936">
              <w:rPr>
                <w:color w:val="000000"/>
                <w:sz w:val="20"/>
                <w:lang w:val="pl-PL"/>
              </w:rPr>
              <w:t>• W celu  rozwoju produkcji ciepła i chłodu z OZE powołano Zespół ds. określenia modelu funkcjonowania rynku ciepła, który opracował  Strategię dla Ciepłownictwa, określającą kierunki transformacji sektora w Polsce w zakresie niskoemisyjności i będzie stanowić podstawę dla działań podejmowanych w tym obszarze w najbliższych latach</w:t>
            </w:r>
          </w:p>
          <w:p w14:paraId="168528B4" w14:textId="77777777" w:rsidR="00A77B3E" w:rsidRPr="00BF2936" w:rsidRDefault="009F4183">
            <w:pPr>
              <w:spacing w:before="100"/>
              <w:rPr>
                <w:color w:val="000000"/>
                <w:sz w:val="20"/>
                <w:lang w:val="pl-PL"/>
              </w:rPr>
            </w:pPr>
            <w:r w:rsidRPr="00BF2936">
              <w:rPr>
                <w:color w:val="000000"/>
                <w:sz w:val="20"/>
                <w:lang w:val="pl-PL"/>
              </w:rPr>
              <w:t>• Ponadto programy wsparcia inwestycyjnego w zakresie indywidualnych źródeł ciepła z OZE, takie jak program "Czyste powietrze" oraz inne programy podlegać będą stosownym zmianom i udoskonaleniom, a zależności od potrzeb otrzymają komplementarne wsparcie.</w:t>
            </w:r>
          </w:p>
          <w:p w14:paraId="0D77473A" w14:textId="77777777" w:rsidR="00A77B3E" w:rsidRPr="00BF2936" w:rsidRDefault="00A77B3E">
            <w:pPr>
              <w:spacing w:before="100"/>
              <w:rPr>
                <w:color w:val="000000"/>
                <w:sz w:val="20"/>
                <w:lang w:val="pl-PL"/>
              </w:rPr>
            </w:pPr>
          </w:p>
        </w:tc>
      </w:tr>
      <w:tr w:rsidR="002B2962" w:rsidRPr="008D5E98" w14:paraId="457F080B" w14:textId="77777777" w:rsidTr="00B52711">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7A4C64" w14:textId="77777777" w:rsidR="00A77B3E" w:rsidRPr="00BF2936" w:rsidRDefault="009F4183">
            <w:pPr>
              <w:spacing w:before="100"/>
              <w:rPr>
                <w:color w:val="000000"/>
                <w:sz w:val="20"/>
                <w:lang w:val="pl-PL"/>
              </w:rPr>
            </w:pPr>
            <w:r w:rsidRPr="00BF2936">
              <w:rPr>
                <w:color w:val="000000"/>
                <w:sz w:val="20"/>
                <w:lang w:val="pl-PL"/>
              </w:rPr>
              <w:t>2.4. Skuteczne ramy zarządzania ryzykiem związanym z klęskami żywiołowymi</w:t>
            </w:r>
          </w:p>
        </w:tc>
        <w:tc>
          <w:tcPr>
            <w:tcW w:w="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DD1759D" w14:textId="77777777" w:rsidR="00A77B3E" w:rsidRPr="00BF2936" w:rsidRDefault="00A77B3E">
            <w:pPr>
              <w:spacing w:before="100"/>
              <w:rPr>
                <w:color w:val="000000"/>
                <w:sz w:val="20"/>
                <w:lang w:val="pl-PL"/>
              </w:rPr>
            </w:pPr>
          </w:p>
          <w:p w14:paraId="4799E758" w14:textId="77777777" w:rsidR="00A77B3E" w:rsidRDefault="009F4183">
            <w:pPr>
              <w:spacing w:before="100"/>
              <w:rPr>
                <w:color w:val="000000"/>
                <w:sz w:val="20"/>
                <w:szCs w:val="20"/>
              </w:rPr>
            </w:pPr>
            <w:r>
              <w:rPr>
                <w:color w:val="000000"/>
                <w:sz w:val="20"/>
                <w:szCs w:val="20"/>
              </w:rPr>
              <w:t>EFRR</w:t>
            </w:r>
          </w:p>
          <w:p w14:paraId="764CF69A" w14:textId="77777777" w:rsidR="00A77B3E" w:rsidRDefault="00A77B3E">
            <w:pPr>
              <w:spacing w:before="100"/>
              <w:rPr>
                <w:color w:val="000000"/>
                <w:sz w:val="20"/>
              </w:rPr>
            </w:pPr>
          </w:p>
        </w:tc>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19D77C5" w14:textId="77777777" w:rsidR="00A77B3E" w:rsidRPr="00BF2936" w:rsidRDefault="00A77B3E">
            <w:pPr>
              <w:spacing w:before="100"/>
              <w:rPr>
                <w:color w:val="000000"/>
                <w:sz w:val="20"/>
                <w:lang w:val="pl-PL"/>
              </w:rPr>
            </w:pPr>
          </w:p>
          <w:p w14:paraId="110883EE" w14:textId="77777777" w:rsidR="00A77B3E" w:rsidRPr="00BF2936" w:rsidRDefault="009F4183">
            <w:pPr>
              <w:spacing w:before="100"/>
              <w:rPr>
                <w:color w:val="000000"/>
                <w:sz w:val="20"/>
                <w:szCs w:val="20"/>
                <w:lang w:val="pl-PL"/>
              </w:rPr>
            </w:pPr>
            <w:r w:rsidRPr="00BF2936">
              <w:rPr>
                <w:color w:val="000000"/>
                <w:sz w:val="20"/>
                <w:szCs w:val="20"/>
                <w:lang w:val="pl-PL"/>
              </w:rPr>
              <w:t>RSO2.4. Wspieranie przystosowania się do zmiany klimatu i zapobiegania ryzyku związanemu z klęskami żywiołowymi i katastrofami, odporności, z uwzględnieniem podejścia ekosystemowego</w:t>
            </w:r>
          </w:p>
          <w:p w14:paraId="0EBA0041" w14:textId="77777777" w:rsidR="00A77B3E" w:rsidRPr="00BF2936" w:rsidRDefault="00A77B3E">
            <w:pPr>
              <w:spacing w:before="100"/>
              <w:rPr>
                <w:color w:val="000000"/>
                <w:sz w:val="20"/>
                <w:lang w:val="pl-PL"/>
              </w:rPr>
            </w:pPr>
          </w:p>
        </w:tc>
        <w:tc>
          <w:tcPr>
            <w:tcW w:w="10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A884D6" w14:textId="77777777" w:rsidR="00A77B3E" w:rsidRDefault="009F4183">
            <w:pPr>
              <w:spacing w:before="100"/>
              <w:jc w:val="center"/>
              <w:rPr>
                <w:color w:val="000000"/>
                <w:sz w:val="20"/>
              </w:rPr>
            </w:pPr>
            <w:r>
              <w:rPr>
                <w:color w:val="000000"/>
                <w:sz w:val="20"/>
              </w:rPr>
              <w:t>Tak</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FCBEF4" w14:textId="77777777" w:rsidR="00A77B3E" w:rsidRPr="00BF2936" w:rsidRDefault="009F4183">
            <w:pPr>
              <w:spacing w:before="100"/>
              <w:rPr>
                <w:color w:val="000000"/>
                <w:sz w:val="20"/>
                <w:lang w:val="pl-PL"/>
              </w:rPr>
            </w:pPr>
            <w:r w:rsidRPr="00BF2936">
              <w:rPr>
                <w:color w:val="000000"/>
                <w:sz w:val="20"/>
                <w:lang w:val="pl-PL"/>
              </w:rPr>
              <w:t>Istnienie krajowego lub regionalnego planu zarządzania ryzykiem związanym z klęskami żywiołowymi i katastrofami i, opracowanego na podstawie ocen ryzyka, z uwzględnieniem prawdopodobnych skutków zmian klimatu i istniejących strategii na rzecz przystosowania się do zmian klimatu; plan ten obejmuje:</w:t>
            </w:r>
          </w:p>
          <w:p w14:paraId="1A365120" w14:textId="77777777" w:rsidR="00A77B3E" w:rsidRPr="00BF2936" w:rsidRDefault="009F4183">
            <w:pPr>
              <w:spacing w:before="100"/>
              <w:rPr>
                <w:color w:val="000000"/>
                <w:sz w:val="20"/>
                <w:lang w:val="pl-PL"/>
              </w:rPr>
            </w:pPr>
            <w:r w:rsidRPr="00BF2936">
              <w:rPr>
                <w:color w:val="000000"/>
                <w:sz w:val="20"/>
                <w:lang w:val="pl-PL"/>
              </w:rPr>
              <w:t>1. opis kluczowych ryzyk, ocenionych zgodnie z art. 6 ust. 1 decyzji Parlamentu Europejskiego i Rady nr 1313/2013/UE, odzwierciedlający bieżący profil ryzyka i jego ewolucję w orientacyjnym okresie 25–35 lat. Ocena opiera się – w przypadku ryzyk związanych z klimatem – na prognozach i scenariuszach dotyczących zmian klimatu;</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0D2F67B"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469135" w14:textId="77777777" w:rsidR="00A77B3E" w:rsidRDefault="009F4183">
            <w:pPr>
              <w:spacing w:before="100"/>
              <w:rPr>
                <w:color w:val="000000"/>
                <w:sz w:val="20"/>
              </w:rPr>
            </w:pPr>
            <w:r>
              <w:rPr>
                <w:color w:val="000000"/>
                <w:sz w:val="20"/>
              </w:rPr>
              <w:t>https://www.gov.pl/web/rcb/krajowy-plan-zarzadzania-kryzysowego</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63D6925" w14:textId="77777777" w:rsidR="00A77B3E" w:rsidRPr="00BF2936" w:rsidRDefault="009F4183">
            <w:pPr>
              <w:spacing w:before="100"/>
              <w:rPr>
                <w:color w:val="000000"/>
                <w:sz w:val="20"/>
                <w:lang w:val="pl-PL"/>
              </w:rPr>
            </w:pPr>
            <w:r w:rsidRPr="00BF2936">
              <w:rPr>
                <w:color w:val="000000"/>
                <w:sz w:val="20"/>
                <w:lang w:val="pl-PL"/>
              </w:rPr>
              <w:t>Streszczenie istotnych elementów krajowej oceny ryzyka zawiera w szczególności rozdziały opisujące:</w:t>
            </w:r>
          </w:p>
          <w:p w14:paraId="6CF78C30" w14:textId="77777777" w:rsidR="00A77B3E" w:rsidRPr="00BF2936" w:rsidRDefault="009F4183">
            <w:pPr>
              <w:spacing w:before="100"/>
              <w:rPr>
                <w:color w:val="000000"/>
                <w:sz w:val="20"/>
                <w:lang w:val="pl-PL"/>
              </w:rPr>
            </w:pPr>
            <w:r w:rsidRPr="00BF2936">
              <w:rPr>
                <w:color w:val="000000"/>
                <w:sz w:val="20"/>
                <w:lang w:val="pl-PL"/>
              </w:rPr>
              <w:t>1)</w:t>
            </w:r>
            <w:r w:rsidRPr="00BF2936">
              <w:rPr>
                <w:color w:val="000000"/>
                <w:sz w:val="20"/>
                <w:lang w:val="pl-PL"/>
              </w:rPr>
              <w:tab/>
              <w:t xml:space="preserve">identyfikację ryzyka, analizę oraz szacowanie, </w:t>
            </w:r>
          </w:p>
          <w:p w14:paraId="6FCA0A91" w14:textId="77777777" w:rsidR="00A77B3E" w:rsidRPr="00BF2936" w:rsidRDefault="009F4183">
            <w:pPr>
              <w:spacing w:before="100"/>
              <w:rPr>
                <w:color w:val="000000"/>
                <w:sz w:val="20"/>
                <w:lang w:val="pl-PL"/>
              </w:rPr>
            </w:pPr>
            <w:r w:rsidRPr="00BF2936">
              <w:rPr>
                <w:color w:val="000000"/>
                <w:sz w:val="20"/>
                <w:lang w:val="pl-PL"/>
              </w:rPr>
              <w:t>2)</w:t>
            </w:r>
            <w:r w:rsidRPr="00BF2936">
              <w:rPr>
                <w:color w:val="000000"/>
                <w:sz w:val="20"/>
                <w:lang w:val="pl-PL"/>
              </w:rPr>
              <w:tab/>
              <w:t xml:space="preserve">typologię zagrożeń,  </w:t>
            </w:r>
          </w:p>
          <w:p w14:paraId="350443B4" w14:textId="77777777" w:rsidR="00A77B3E" w:rsidRPr="00BF2936" w:rsidRDefault="009F4183">
            <w:pPr>
              <w:spacing w:before="100"/>
              <w:rPr>
                <w:color w:val="000000"/>
                <w:sz w:val="20"/>
                <w:lang w:val="pl-PL"/>
              </w:rPr>
            </w:pPr>
            <w:r w:rsidRPr="00BF2936">
              <w:rPr>
                <w:color w:val="000000"/>
                <w:sz w:val="20"/>
                <w:lang w:val="pl-PL"/>
              </w:rPr>
              <w:t>3)</w:t>
            </w:r>
            <w:r w:rsidRPr="00BF2936">
              <w:rPr>
                <w:color w:val="000000"/>
                <w:sz w:val="20"/>
                <w:lang w:val="pl-PL"/>
              </w:rPr>
              <w:tab/>
              <w:t>matrycę ryzyka,</w:t>
            </w:r>
          </w:p>
          <w:p w14:paraId="7FA620EF" w14:textId="77777777" w:rsidR="00A77B3E" w:rsidRPr="00BF2936" w:rsidRDefault="009F4183">
            <w:pPr>
              <w:spacing w:before="100"/>
              <w:rPr>
                <w:color w:val="000000"/>
                <w:sz w:val="20"/>
                <w:lang w:val="pl-PL"/>
              </w:rPr>
            </w:pPr>
            <w:r w:rsidRPr="00BF2936">
              <w:rPr>
                <w:color w:val="000000"/>
                <w:sz w:val="20"/>
                <w:lang w:val="pl-PL"/>
              </w:rPr>
              <w:t>4)</w:t>
            </w:r>
            <w:r w:rsidRPr="00BF2936">
              <w:rPr>
                <w:color w:val="000000"/>
                <w:sz w:val="20"/>
                <w:lang w:val="pl-PL"/>
              </w:rPr>
              <w:tab/>
              <w:t>zagrożenia naturalne,</w:t>
            </w:r>
          </w:p>
          <w:p w14:paraId="234A7B25" w14:textId="77777777" w:rsidR="00A77B3E" w:rsidRPr="00BF2936" w:rsidRDefault="009F4183">
            <w:pPr>
              <w:spacing w:before="100"/>
              <w:rPr>
                <w:color w:val="000000"/>
                <w:sz w:val="20"/>
                <w:lang w:val="pl-PL"/>
              </w:rPr>
            </w:pPr>
            <w:r w:rsidRPr="00BF2936">
              <w:rPr>
                <w:color w:val="000000"/>
                <w:sz w:val="20"/>
                <w:lang w:val="pl-PL"/>
              </w:rPr>
              <w:t>5)</w:t>
            </w:r>
            <w:r w:rsidRPr="00BF2936">
              <w:rPr>
                <w:color w:val="000000"/>
                <w:sz w:val="20"/>
                <w:lang w:val="pl-PL"/>
              </w:rPr>
              <w:tab/>
              <w:t>zagrożenia cywilizacyjne i powodowane intencjonalną działalnością człowieka</w:t>
            </w:r>
          </w:p>
          <w:p w14:paraId="7B62F9E7" w14:textId="77777777" w:rsidR="00A77B3E" w:rsidRPr="00BF2936" w:rsidRDefault="009F4183">
            <w:pPr>
              <w:spacing w:before="100"/>
              <w:rPr>
                <w:color w:val="000000"/>
                <w:sz w:val="20"/>
                <w:lang w:val="pl-PL"/>
              </w:rPr>
            </w:pPr>
            <w:r w:rsidRPr="00BF2936">
              <w:rPr>
                <w:color w:val="000000"/>
                <w:sz w:val="20"/>
                <w:lang w:val="pl-PL"/>
              </w:rPr>
              <w:t>6)</w:t>
            </w:r>
            <w:r w:rsidRPr="00BF2936">
              <w:rPr>
                <w:color w:val="000000"/>
                <w:sz w:val="20"/>
                <w:lang w:val="pl-PL"/>
              </w:rPr>
              <w:tab/>
              <w:t>potencjalne skutki dla ludności, gospodarki, mienia infrastruktury i środowiska naturalnego.</w:t>
            </w:r>
          </w:p>
          <w:p w14:paraId="1F1A0D5A" w14:textId="77777777" w:rsidR="00A77B3E" w:rsidRPr="00BF2936" w:rsidRDefault="00A77B3E">
            <w:pPr>
              <w:spacing w:before="100"/>
              <w:rPr>
                <w:color w:val="000000"/>
                <w:sz w:val="20"/>
                <w:lang w:val="pl-PL"/>
              </w:rPr>
            </w:pPr>
          </w:p>
        </w:tc>
      </w:tr>
      <w:tr w:rsidR="002B2962" w14:paraId="58C87022" w14:textId="77777777" w:rsidTr="00B52711">
        <w:tc>
          <w:tcPr>
            <w:tcW w:w="1600" w:type="dxa"/>
            <w:vMerge/>
            <w:tcMar>
              <w:top w:w="0" w:type="dxa"/>
              <w:left w:w="60" w:type="dxa"/>
              <w:bottom w:w="80" w:type="dxa"/>
              <w:right w:w="60" w:type="dxa"/>
            </w:tcMar>
          </w:tcPr>
          <w:p w14:paraId="35645960"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65C5875F"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65E73CFF"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731BFBA5"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391D032" w14:textId="77777777" w:rsidR="00A77B3E" w:rsidRPr="00884D9B" w:rsidRDefault="009F4183">
            <w:pPr>
              <w:spacing w:before="100"/>
              <w:rPr>
                <w:color w:val="000000"/>
                <w:sz w:val="20"/>
                <w:lang w:val="pl-PL"/>
              </w:rPr>
            </w:pPr>
            <w:r w:rsidRPr="00884D9B">
              <w:rPr>
                <w:color w:val="000000"/>
                <w:sz w:val="20"/>
                <w:lang w:val="pl-PL"/>
              </w:rPr>
              <w:t>2. opis środków w zakresie zapobiegania klęskom żywiołowym i katastrofom oraz gotowości i reagowania na klęski żywiołowe i katastrofy podejmowanych w odpowiedzi na zidentyfikowane kluczowe ryzyka. W odniesieniu do wspomnianych środków zostaną określone priorytety w zależności od danych ryzyk i ich wpływu na gospodarkę, braków w zakresie zdolności oraz skuteczności i wydajności, z uwzględnieniem ewentualnych rozwiązań alternatywnych;</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BECCD54"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68DEE14" w14:textId="77777777" w:rsidR="00A77B3E" w:rsidRDefault="009F4183">
            <w:pPr>
              <w:spacing w:before="100"/>
              <w:rPr>
                <w:color w:val="000000"/>
                <w:sz w:val="20"/>
              </w:rPr>
            </w:pPr>
            <w:r>
              <w:rPr>
                <w:color w:val="000000"/>
                <w:sz w:val="20"/>
              </w:rPr>
              <w:t>https://www.gov.pl/web/rcb/krajowy-plan-zarzadzania-kryzysowegoo</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F33196" w14:textId="77777777" w:rsidR="00A77B3E" w:rsidRPr="00BF2936" w:rsidRDefault="009F4183">
            <w:pPr>
              <w:spacing w:before="100"/>
              <w:rPr>
                <w:color w:val="000000"/>
                <w:sz w:val="20"/>
                <w:lang w:val="pl-PL"/>
              </w:rPr>
            </w:pPr>
            <w:r w:rsidRPr="00BF2936">
              <w:rPr>
                <w:color w:val="000000"/>
                <w:sz w:val="20"/>
                <w:lang w:val="pl-PL"/>
              </w:rPr>
              <w:t>Streszczenie istotnych elementów krajowej oceny zdolności zarządzania ryzykiem zawiera:</w:t>
            </w:r>
          </w:p>
          <w:p w14:paraId="65C2036F" w14:textId="77777777" w:rsidR="00A77B3E" w:rsidRPr="00BF2936" w:rsidRDefault="009F4183">
            <w:pPr>
              <w:spacing w:before="100"/>
              <w:rPr>
                <w:color w:val="000000"/>
                <w:sz w:val="20"/>
                <w:lang w:val="pl-PL"/>
              </w:rPr>
            </w:pPr>
            <w:r w:rsidRPr="00BF2936">
              <w:rPr>
                <w:color w:val="000000"/>
                <w:sz w:val="20"/>
                <w:lang w:val="pl-PL"/>
              </w:rPr>
              <w:t>1)</w:t>
            </w:r>
            <w:r w:rsidRPr="00BF2936">
              <w:rPr>
                <w:color w:val="000000"/>
                <w:sz w:val="20"/>
                <w:lang w:val="pl-PL"/>
              </w:rPr>
              <w:tab/>
              <w:t>cele strategiczne,</w:t>
            </w:r>
          </w:p>
          <w:p w14:paraId="5F0A9F26" w14:textId="77777777" w:rsidR="00A77B3E" w:rsidRPr="00BF2936" w:rsidRDefault="009F4183">
            <w:pPr>
              <w:spacing w:before="100"/>
              <w:rPr>
                <w:color w:val="000000"/>
                <w:sz w:val="20"/>
                <w:lang w:val="pl-PL"/>
              </w:rPr>
            </w:pPr>
            <w:r w:rsidRPr="00BF2936">
              <w:rPr>
                <w:color w:val="000000"/>
                <w:sz w:val="20"/>
                <w:lang w:val="pl-PL"/>
              </w:rPr>
              <w:t>2)</w:t>
            </w:r>
            <w:r w:rsidRPr="00BF2936">
              <w:rPr>
                <w:color w:val="000000"/>
                <w:sz w:val="20"/>
                <w:lang w:val="pl-PL"/>
              </w:rPr>
              <w:tab/>
              <w:t>działania zmierzające do osiągnięcia celów strategicznych i redukcji ryzyka</w:t>
            </w:r>
          </w:p>
          <w:p w14:paraId="35886F3D" w14:textId="77777777" w:rsidR="00A77B3E" w:rsidRPr="00BF2936" w:rsidRDefault="009F4183">
            <w:pPr>
              <w:spacing w:before="100"/>
              <w:rPr>
                <w:color w:val="000000"/>
                <w:sz w:val="20"/>
                <w:lang w:val="pl-PL"/>
              </w:rPr>
            </w:pPr>
            <w:r w:rsidRPr="00BF2936">
              <w:rPr>
                <w:color w:val="000000"/>
                <w:sz w:val="20"/>
                <w:lang w:val="pl-PL"/>
              </w:rPr>
              <w:t>3)</w:t>
            </w:r>
            <w:r w:rsidRPr="00BF2936">
              <w:rPr>
                <w:color w:val="000000"/>
                <w:sz w:val="20"/>
                <w:lang w:val="pl-PL"/>
              </w:rPr>
              <w:tab/>
              <w:t xml:space="preserve">część A Krajowego Planu Zarządzania Kryzysowego (KPZK): charakterystykę zagrożeń i ich ocenę ryzyka, zadania i obowiązki uczestników zarządzania kryzysowego dla faz: zapobieganie i przygotowanie </w:t>
            </w:r>
          </w:p>
          <w:p w14:paraId="4E20495B" w14:textId="77777777" w:rsidR="00A77B3E" w:rsidRPr="00BF2936" w:rsidRDefault="009F4183">
            <w:pPr>
              <w:spacing w:before="100"/>
              <w:rPr>
                <w:color w:val="000000"/>
                <w:sz w:val="20"/>
                <w:lang w:val="pl-PL"/>
              </w:rPr>
            </w:pPr>
            <w:r w:rsidRPr="00BF2936">
              <w:rPr>
                <w:color w:val="000000"/>
                <w:sz w:val="20"/>
                <w:lang w:val="pl-PL"/>
              </w:rPr>
              <w:t>4)</w:t>
            </w:r>
            <w:r w:rsidRPr="00BF2936">
              <w:rPr>
                <w:color w:val="000000"/>
                <w:sz w:val="20"/>
                <w:lang w:val="pl-PL"/>
              </w:rPr>
              <w:tab/>
              <w:t>część B KPZK : zadania i obowiązki uczestników zarządzania kryzysowego dla faz: reagowanie i odbudowa</w:t>
            </w:r>
          </w:p>
          <w:p w14:paraId="47AB0BDD" w14:textId="77777777" w:rsidR="00A77B3E" w:rsidRPr="00BF2936" w:rsidRDefault="009F4183">
            <w:pPr>
              <w:spacing w:before="100"/>
              <w:rPr>
                <w:color w:val="000000"/>
                <w:sz w:val="20"/>
                <w:lang w:val="pl-PL"/>
              </w:rPr>
            </w:pPr>
            <w:r w:rsidRPr="00BF2936">
              <w:rPr>
                <w:color w:val="000000"/>
                <w:sz w:val="20"/>
                <w:lang w:val="pl-PL"/>
              </w:rPr>
              <w:t>5)</w:t>
            </w:r>
            <w:r w:rsidRPr="00BF2936">
              <w:rPr>
                <w:color w:val="000000"/>
                <w:sz w:val="20"/>
                <w:lang w:val="pl-PL"/>
              </w:rPr>
              <w:tab/>
              <w:t xml:space="preserve">wdrażanie środków zapobiegania ryzyku i zapewnienia gotowości: </w:t>
            </w:r>
          </w:p>
          <w:p w14:paraId="07F2F508" w14:textId="77777777" w:rsidR="00A77B3E" w:rsidRPr="00BF2936" w:rsidRDefault="009F4183">
            <w:pPr>
              <w:spacing w:before="100"/>
              <w:rPr>
                <w:color w:val="000000"/>
                <w:sz w:val="20"/>
                <w:lang w:val="pl-PL"/>
              </w:rPr>
            </w:pPr>
            <w:r w:rsidRPr="00BF2936">
              <w:rPr>
                <w:color w:val="000000"/>
                <w:sz w:val="20"/>
                <w:lang w:val="pl-PL"/>
              </w:rPr>
              <w:t xml:space="preserve">- współpraca między siłami uczestniczącymi  </w:t>
            </w:r>
          </w:p>
          <w:p w14:paraId="0EAEDBEC" w14:textId="77777777" w:rsidR="00A77B3E" w:rsidRPr="00BF2936" w:rsidRDefault="009F4183">
            <w:pPr>
              <w:spacing w:before="100"/>
              <w:rPr>
                <w:color w:val="000000"/>
                <w:sz w:val="20"/>
                <w:lang w:val="pl-PL"/>
              </w:rPr>
            </w:pPr>
            <w:r w:rsidRPr="00BF2936">
              <w:rPr>
                <w:color w:val="000000"/>
                <w:sz w:val="20"/>
                <w:lang w:val="pl-PL"/>
              </w:rPr>
              <w:t xml:space="preserve">- zestawienie organów odpowiedzialnych na odp. poziomie administracyjnym kraju </w:t>
            </w:r>
          </w:p>
          <w:p w14:paraId="6537A00F" w14:textId="77777777" w:rsidR="00A77B3E" w:rsidRPr="00BF2936" w:rsidRDefault="009F4183">
            <w:pPr>
              <w:spacing w:before="100"/>
              <w:rPr>
                <w:color w:val="000000"/>
                <w:sz w:val="20"/>
                <w:lang w:val="pl-PL"/>
              </w:rPr>
            </w:pPr>
            <w:r w:rsidRPr="00BF2936">
              <w:rPr>
                <w:color w:val="000000"/>
                <w:sz w:val="20"/>
                <w:lang w:val="pl-PL"/>
              </w:rPr>
              <w:t xml:space="preserve">- procedury zarządzania kryzysowego, w tym ochrony infrastruktury krytycznej, </w:t>
            </w:r>
          </w:p>
          <w:p w14:paraId="2204498D" w14:textId="77777777" w:rsidR="00A77B3E" w:rsidRPr="00BF2936" w:rsidRDefault="009F4183">
            <w:pPr>
              <w:spacing w:before="100"/>
              <w:rPr>
                <w:color w:val="000000"/>
                <w:sz w:val="20"/>
                <w:lang w:val="pl-PL"/>
              </w:rPr>
            </w:pPr>
            <w:r w:rsidRPr="00BF2936">
              <w:rPr>
                <w:color w:val="000000"/>
                <w:sz w:val="20"/>
                <w:lang w:val="pl-PL"/>
              </w:rPr>
              <w:t>- procedury organizacji łączności, monitorowania zagrożeń, informowania, ostrzegania i alarmowania</w:t>
            </w:r>
          </w:p>
          <w:p w14:paraId="1986617E" w14:textId="77777777" w:rsidR="00A77B3E" w:rsidRPr="00BF2936" w:rsidRDefault="009F4183">
            <w:pPr>
              <w:spacing w:before="100"/>
              <w:rPr>
                <w:color w:val="000000"/>
                <w:sz w:val="20"/>
                <w:lang w:val="pl-PL"/>
              </w:rPr>
            </w:pPr>
            <w:r w:rsidRPr="00BF2936">
              <w:rPr>
                <w:color w:val="000000"/>
                <w:sz w:val="20"/>
                <w:lang w:val="pl-PL"/>
              </w:rPr>
              <w:t>- komunikację ryzyka</w:t>
            </w:r>
          </w:p>
          <w:p w14:paraId="5356EC40" w14:textId="77777777" w:rsidR="00A77B3E" w:rsidRPr="00BF2936" w:rsidRDefault="009F4183">
            <w:pPr>
              <w:spacing w:before="100"/>
              <w:rPr>
                <w:color w:val="000000"/>
                <w:sz w:val="20"/>
                <w:lang w:val="pl-PL"/>
              </w:rPr>
            </w:pPr>
            <w:r w:rsidRPr="00BF2936">
              <w:rPr>
                <w:color w:val="000000"/>
                <w:sz w:val="20"/>
                <w:lang w:val="pl-PL"/>
              </w:rPr>
              <w:t xml:space="preserve">- organizację ratownictwa i opieki medycznej i ewakuacji z obszarów zagrożonych, </w:t>
            </w:r>
          </w:p>
          <w:p w14:paraId="48B2260C" w14:textId="77777777" w:rsidR="00A77B3E" w:rsidRPr="00BF2936" w:rsidRDefault="009F4183">
            <w:pPr>
              <w:spacing w:before="100"/>
              <w:rPr>
                <w:color w:val="000000"/>
                <w:sz w:val="20"/>
                <w:lang w:val="pl-PL"/>
              </w:rPr>
            </w:pPr>
            <w:r w:rsidRPr="00BF2936">
              <w:rPr>
                <w:color w:val="000000"/>
                <w:sz w:val="20"/>
                <w:lang w:val="pl-PL"/>
              </w:rPr>
              <w:t>- zasady oraz tryb oceniania i dokumentowania szkód</w:t>
            </w:r>
          </w:p>
          <w:p w14:paraId="756A692E" w14:textId="77777777" w:rsidR="00A77B3E" w:rsidRPr="00BF2936" w:rsidRDefault="009F4183">
            <w:pPr>
              <w:spacing w:before="100"/>
              <w:rPr>
                <w:color w:val="000000"/>
                <w:sz w:val="20"/>
                <w:lang w:val="pl-PL"/>
              </w:rPr>
            </w:pPr>
            <w:r w:rsidRPr="00BF2936">
              <w:rPr>
                <w:color w:val="000000"/>
                <w:sz w:val="20"/>
                <w:lang w:val="pl-PL"/>
              </w:rPr>
              <w:t>- procedury uruchamiania rezerw strategicznych</w:t>
            </w:r>
          </w:p>
          <w:p w14:paraId="0E520D37" w14:textId="77777777" w:rsidR="00A77B3E" w:rsidRPr="00BF2936" w:rsidRDefault="009F4183">
            <w:pPr>
              <w:spacing w:before="100"/>
              <w:rPr>
                <w:color w:val="000000"/>
                <w:sz w:val="20"/>
                <w:lang w:val="pl-PL"/>
              </w:rPr>
            </w:pPr>
            <w:r w:rsidRPr="00BF2936">
              <w:rPr>
                <w:color w:val="000000"/>
                <w:sz w:val="20"/>
                <w:lang w:val="pl-PL"/>
              </w:rPr>
              <w:t>- priorytety ochrony i odtwarzania infrastruktury krytycznej</w:t>
            </w:r>
          </w:p>
          <w:p w14:paraId="7CD1A210" w14:textId="77777777" w:rsidR="00A77B3E" w:rsidRDefault="009F4183">
            <w:pPr>
              <w:spacing w:before="100"/>
              <w:rPr>
                <w:color w:val="000000"/>
                <w:sz w:val="20"/>
              </w:rPr>
            </w:pPr>
            <w:r>
              <w:rPr>
                <w:color w:val="000000"/>
                <w:sz w:val="20"/>
              </w:rPr>
              <w:t>- finansowanie.</w:t>
            </w:r>
          </w:p>
          <w:p w14:paraId="11432AAA" w14:textId="77777777" w:rsidR="00A77B3E" w:rsidRDefault="00A77B3E">
            <w:pPr>
              <w:spacing w:before="100"/>
              <w:rPr>
                <w:color w:val="000000"/>
                <w:sz w:val="20"/>
              </w:rPr>
            </w:pPr>
          </w:p>
        </w:tc>
      </w:tr>
      <w:tr w:rsidR="002B2962" w14:paraId="1E9ABDF3" w14:textId="77777777" w:rsidTr="00B52711">
        <w:tc>
          <w:tcPr>
            <w:tcW w:w="1600" w:type="dxa"/>
            <w:vMerge/>
            <w:tcMar>
              <w:top w:w="0" w:type="dxa"/>
              <w:left w:w="60" w:type="dxa"/>
              <w:bottom w:w="80" w:type="dxa"/>
              <w:right w:w="60" w:type="dxa"/>
            </w:tcMar>
          </w:tcPr>
          <w:p w14:paraId="1C82A0EB" w14:textId="77777777" w:rsidR="00A77B3E" w:rsidRDefault="00A77B3E">
            <w:pPr>
              <w:spacing w:before="100"/>
              <w:rPr>
                <w:color w:val="000000"/>
                <w:sz w:val="20"/>
              </w:rPr>
            </w:pPr>
          </w:p>
        </w:tc>
        <w:tc>
          <w:tcPr>
            <w:tcW w:w="800" w:type="dxa"/>
            <w:vMerge/>
            <w:tcMar>
              <w:top w:w="0" w:type="dxa"/>
              <w:left w:w="60" w:type="dxa"/>
              <w:bottom w:w="80" w:type="dxa"/>
              <w:right w:w="60" w:type="dxa"/>
            </w:tcMar>
          </w:tcPr>
          <w:p w14:paraId="5A6425AB" w14:textId="77777777" w:rsidR="00A77B3E" w:rsidRDefault="00A77B3E">
            <w:pPr>
              <w:spacing w:before="100"/>
              <w:rPr>
                <w:color w:val="000000"/>
                <w:sz w:val="20"/>
              </w:rPr>
            </w:pPr>
          </w:p>
        </w:tc>
        <w:tc>
          <w:tcPr>
            <w:tcW w:w="1600" w:type="dxa"/>
            <w:vMerge/>
            <w:tcMar>
              <w:top w:w="0" w:type="dxa"/>
              <w:left w:w="60" w:type="dxa"/>
              <w:bottom w:w="80" w:type="dxa"/>
              <w:right w:w="60" w:type="dxa"/>
            </w:tcMar>
          </w:tcPr>
          <w:p w14:paraId="4F060A34" w14:textId="77777777" w:rsidR="00A77B3E" w:rsidRDefault="00A77B3E">
            <w:pPr>
              <w:spacing w:before="100"/>
              <w:rPr>
                <w:color w:val="000000"/>
                <w:sz w:val="20"/>
              </w:rPr>
            </w:pPr>
          </w:p>
        </w:tc>
        <w:tc>
          <w:tcPr>
            <w:tcW w:w="1000" w:type="dxa"/>
            <w:vMerge/>
            <w:tcMar>
              <w:top w:w="0" w:type="dxa"/>
              <w:left w:w="60" w:type="dxa"/>
              <w:bottom w:w="80" w:type="dxa"/>
              <w:right w:w="60" w:type="dxa"/>
            </w:tcMar>
          </w:tcPr>
          <w:p w14:paraId="35C25B1C" w14:textId="77777777" w:rsidR="00A77B3E" w:rsidRDefault="00A77B3E">
            <w:pPr>
              <w:spacing w:before="100"/>
              <w:rPr>
                <w:color w:val="000000"/>
                <w:sz w:val="20"/>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C2E226D" w14:textId="77777777" w:rsidR="00A77B3E" w:rsidRPr="00BF2936" w:rsidRDefault="009F4183">
            <w:pPr>
              <w:spacing w:before="100"/>
              <w:rPr>
                <w:color w:val="000000"/>
                <w:sz w:val="20"/>
                <w:lang w:val="pl-PL"/>
              </w:rPr>
            </w:pPr>
            <w:r w:rsidRPr="00BF2936">
              <w:rPr>
                <w:color w:val="000000"/>
                <w:sz w:val="20"/>
                <w:lang w:val="pl-PL"/>
              </w:rPr>
              <w:t>3. informacje na temat zasobów i mechanizmów finansowania dostępnych na pokrycie kosztów operacyjnych i kosztów utrzymania związanych z zapobieganiem klęskom żywiołowym i katastrofom oraz gotowością i reagowaniem na klęski żywiołowe i katastrofy.</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EBA6F6"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70EC7B" w14:textId="77777777" w:rsidR="00A77B3E" w:rsidRDefault="009F4183">
            <w:pPr>
              <w:spacing w:before="100"/>
              <w:rPr>
                <w:color w:val="000000"/>
                <w:sz w:val="20"/>
              </w:rPr>
            </w:pPr>
            <w:r>
              <w:rPr>
                <w:color w:val="000000"/>
                <w:sz w:val="20"/>
              </w:rPr>
              <w:t>https://www.gov.pl/web/rcb/krajowy-plan-zarzadzania-kryzysowegoego</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62CFE9A" w14:textId="77777777" w:rsidR="00A77B3E" w:rsidRPr="00BF2936" w:rsidRDefault="009F4183">
            <w:pPr>
              <w:spacing w:before="100"/>
              <w:rPr>
                <w:color w:val="000000"/>
                <w:sz w:val="20"/>
                <w:lang w:val="pl-PL"/>
              </w:rPr>
            </w:pPr>
            <w:r w:rsidRPr="00BF2936">
              <w:rPr>
                <w:color w:val="000000"/>
                <w:sz w:val="20"/>
                <w:lang w:val="pl-PL"/>
              </w:rPr>
              <w:t>Streszczenie istotnych elementów krajowej oceny zdolności zarządzania ryzykiem zawiera:</w:t>
            </w:r>
          </w:p>
          <w:p w14:paraId="37304492" w14:textId="77777777" w:rsidR="00A77B3E" w:rsidRPr="00BF2936" w:rsidRDefault="009F4183">
            <w:pPr>
              <w:spacing w:before="100"/>
              <w:rPr>
                <w:color w:val="000000"/>
                <w:sz w:val="20"/>
                <w:lang w:val="pl-PL"/>
              </w:rPr>
            </w:pPr>
            <w:r w:rsidRPr="00BF2936">
              <w:rPr>
                <w:color w:val="000000"/>
                <w:sz w:val="20"/>
                <w:lang w:val="pl-PL"/>
              </w:rPr>
              <w:t>1)</w:t>
            </w:r>
            <w:r w:rsidRPr="00BF2936">
              <w:rPr>
                <w:color w:val="000000"/>
                <w:sz w:val="20"/>
                <w:lang w:val="pl-PL"/>
              </w:rPr>
              <w:tab/>
              <w:t>cele strategiczne,</w:t>
            </w:r>
          </w:p>
          <w:p w14:paraId="51C35ACC" w14:textId="77777777" w:rsidR="00A77B3E" w:rsidRPr="00BF2936" w:rsidRDefault="009F4183">
            <w:pPr>
              <w:spacing w:before="100"/>
              <w:rPr>
                <w:color w:val="000000"/>
                <w:sz w:val="20"/>
                <w:lang w:val="pl-PL"/>
              </w:rPr>
            </w:pPr>
            <w:r w:rsidRPr="00BF2936">
              <w:rPr>
                <w:color w:val="000000"/>
                <w:sz w:val="20"/>
                <w:lang w:val="pl-PL"/>
              </w:rPr>
              <w:t>2)</w:t>
            </w:r>
            <w:r w:rsidRPr="00BF2936">
              <w:rPr>
                <w:color w:val="000000"/>
                <w:sz w:val="20"/>
                <w:lang w:val="pl-PL"/>
              </w:rPr>
              <w:tab/>
              <w:t>działania zmierzające do osiągnięcia celów strategicznych i redukcji ryzyka</w:t>
            </w:r>
          </w:p>
          <w:p w14:paraId="4E7F2212" w14:textId="77777777" w:rsidR="00A77B3E" w:rsidRPr="00BF2936" w:rsidRDefault="009F4183">
            <w:pPr>
              <w:spacing w:before="100"/>
              <w:rPr>
                <w:color w:val="000000"/>
                <w:sz w:val="20"/>
                <w:lang w:val="pl-PL"/>
              </w:rPr>
            </w:pPr>
            <w:r w:rsidRPr="00BF2936">
              <w:rPr>
                <w:color w:val="000000"/>
                <w:sz w:val="20"/>
                <w:lang w:val="pl-PL"/>
              </w:rPr>
              <w:t>3)</w:t>
            </w:r>
            <w:r w:rsidRPr="00BF2936">
              <w:rPr>
                <w:color w:val="000000"/>
                <w:sz w:val="20"/>
                <w:lang w:val="pl-PL"/>
              </w:rPr>
              <w:tab/>
              <w:t xml:space="preserve">część A Krajowego Planu Zarządzania Kryzysowego (KPZK): charakterystykę zagrożeń i ich ocenę ryzyka, zadania i obowiązki uczestników zarządzania kryzysowego dla faz: zapobieganie i przygotowanie </w:t>
            </w:r>
          </w:p>
          <w:p w14:paraId="7E4ADDD5" w14:textId="77777777" w:rsidR="00A77B3E" w:rsidRPr="00BF2936" w:rsidRDefault="009F4183">
            <w:pPr>
              <w:spacing w:before="100"/>
              <w:rPr>
                <w:color w:val="000000"/>
                <w:sz w:val="20"/>
                <w:lang w:val="pl-PL"/>
              </w:rPr>
            </w:pPr>
            <w:r w:rsidRPr="00BF2936">
              <w:rPr>
                <w:color w:val="000000"/>
                <w:sz w:val="20"/>
                <w:lang w:val="pl-PL"/>
              </w:rPr>
              <w:t>4)</w:t>
            </w:r>
            <w:r w:rsidRPr="00BF2936">
              <w:rPr>
                <w:color w:val="000000"/>
                <w:sz w:val="20"/>
                <w:lang w:val="pl-PL"/>
              </w:rPr>
              <w:tab/>
              <w:t>część B KPZK : zadania i obowiązki uczestników zarządzania kryzysowego dla faz: reagowanie i odbudowa</w:t>
            </w:r>
          </w:p>
          <w:p w14:paraId="192D37A8" w14:textId="77777777" w:rsidR="00A77B3E" w:rsidRPr="00BF2936" w:rsidRDefault="009F4183">
            <w:pPr>
              <w:spacing w:before="100"/>
              <w:rPr>
                <w:color w:val="000000"/>
                <w:sz w:val="20"/>
                <w:lang w:val="pl-PL"/>
              </w:rPr>
            </w:pPr>
            <w:r w:rsidRPr="00BF2936">
              <w:rPr>
                <w:color w:val="000000"/>
                <w:sz w:val="20"/>
                <w:lang w:val="pl-PL"/>
              </w:rPr>
              <w:t>5)</w:t>
            </w:r>
            <w:r w:rsidRPr="00BF2936">
              <w:rPr>
                <w:color w:val="000000"/>
                <w:sz w:val="20"/>
                <w:lang w:val="pl-PL"/>
              </w:rPr>
              <w:tab/>
              <w:t xml:space="preserve">wdrażanie środków zapobiegania ryzyku i zapewnienia gotowości: </w:t>
            </w:r>
          </w:p>
          <w:p w14:paraId="76BCE47F" w14:textId="77777777" w:rsidR="00A77B3E" w:rsidRPr="00BF2936" w:rsidRDefault="009F4183">
            <w:pPr>
              <w:spacing w:before="100"/>
              <w:rPr>
                <w:color w:val="000000"/>
                <w:sz w:val="20"/>
                <w:lang w:val="pl-PL"/>
              </w:rPr>
            </w:pPr>
            <w:r w:rsidRPr="00BF2936">
              <w:rPr>
                <w:color w:val="000000"/>
                <w:sz w:val="20"/>
                <w:lang w:val="pl-PL"/>
              </w:rPr>
              <w:t xml:space="preserve">- współpraca między siłami uczestniczącymi  </w:t>
            </w:r>
          </w:p>
          <w:p w14:paraId="4796CC61" w14:textId="77777777" w:rsidR="00A77B3E" w:rsidRPr="00BF2936" w:rsidRDefault="009F4183">
            <w:pPr>
              <w:spacing w:before="100"/>
              <w:rPr>
                <w:color w:val="000000"/>
                <w:sz w:val="20"/>
                <w:lang w:val="pl-PL"/>
              </w:rPr>
            </w:pPr>
            <w:r w:rsidRPr="00BF2936">
              <w:rPr>
                <w:color w:val="000000"/>
                <w:sz w:val="20"/>
                <w:lang w:val="pl-PL"/>
              </w:rPr>
              <w:t xml:space="preserve">- zestawienie organów odpowiedzialnych na odp. poziomie administracyjnym kraju </w:t>
            </w:r>
          </w:p>
          <w:p w14:paraId="7F2B82F8" w14:textId="77777777" w:rsidR="00A77B3E" w:rsidRPr="00BF2936" w:rsidRDefault="009F4183">
            <w:pPr>
              <w:spacing w:before="100"/>
              <w:rPr>
                <w:color w:val="000000"/>
                <w:sz w:val="20"/>
                <w:lang w:val="pl-PL"/>
              </w:rPr>
            </w:pPr>
            <w:r w:rsidRPr="00BF2936">
              <w:rPr>
                <w:color w:val="000000"/>
                <w:sz w:val="20"/>
                <w:lang w:val="pl-PL"/>
              </w:rPr>
              <w:t xml:space="preserve">- procedury zarządzania kryzysowego, w tym ochrony infrastruktury krytycznej, </w:t>
            </w:r>
          </w:p>
          <w:p w14:paraId="434C6D36" w14:textId="77777777" w:rsidR="00A77B3E" w:rsidRPr="00BF2936" w:rsidRDefault="009F4183">
            <w:pPr>
              <w:spacing w:before="100"/>
              <w:rPr>
                <w:color w:val="000000"/>
                <w:sz w:val="20"/>
                <w:lang w:val="pl-PL"/>
              </w:rPr>
            </w:pPr>
            <w:r w:rsidRPr="00BF2936">
              <w:rPr>
                <w:color w:val="000000"/>
                <w:sz w:val="20"/>
                <w:lang w:val="pl-PL"/>
              </w:rPr>
              <w:t>- procedury organizacji łączności, monitorowania zagrożeń, informowania, ostrzegania i alarmowania</w:t>
            </w:r>
          </w:p>
          <w:p w14:paraId="66069A0A" w14:textId="77777777" w:rsidR="00A77B3E" w:rsidRPr="00BF2936" w:rsidRDefault="009F4183">
            <w:pPr>
              <w:spacing w:before="100"/>
              <w:rPr>
                <w:color w:val="000000"/>
                <w:sz w:val="20"/>
                <w:lang w:val="pl-PL"/>
              </w:rPr>
            </w:pPr>
            <w:r w:rsidRPr="00BF2936">
              <w:rPr>
                <w:color w:val="000000"/>
                <w:sz w:val="20"/>
                <w:lang w:val="pl-PL"/>
              </w:rPr>
              <w:t>- komunikację ryzyka</w:t>
            </w:r>
          </w:p>
          <w:p w14:paraId="26506147" w14:textId="77777777" w:rsidR="00A77B3E" w:rsidRPr="00BF2936" w:rsidRDefault="009F4183">
            <w:pPr>
              <w:spacing w:before="100"/>
              <w:rPr>
                <w:color w:val="000000"/>
                <w:sz w:val="20"/>
                <w:lang w:val="pl-PL"/>
              </w:rPr>
            </w:pPr>
            <w:r w:rsidRPr="00BF2936">
              <w:rPr>
                <w:color w:val="000000"/>
                <w:sz w:val="20"/>
                <w:lang w:val="pl-PL"/>
              </w:rPr>
              <w:t xml:space="preserve">- organizację ratownictwa i opieki medycznej i ewakuacji z obszarów zagrożonych, </w:t>
            </w:r>
          </w:p>
          <w:p w14:paraId="74B0ACFE" w14:textId="77777777" w:rsidR="00A77B3E" w:rsidRPr="00BF2936" w:rsidRDefault="009F4183">
            <w:pPr>
              <w:spacing w:before="100"/>
              <w:rPr>
                <w:color w:val="000000"/>
                <w:sz w:val="20"/>
                <w:lang w:val="pl-PL"/>
              </w:rPr>
            </w:pPr>
            <w:r w:rsidRPr="00BF2936">
              <w:rPr>
                <w:color w:val="000000"/>
                <w:sz w:val="20"/>
                <w:lang w:val="pl-PL"/>
              </w:rPr>
              <w:t>- zasady oraz tryb oceniania i dokumentowania szkód</w:t>
            </w:r>
          </w:p>
          <w:p w14:paraId="38E98210" w14:textId="77777777" w:rsidR="00A77B3E" w:rsidRPr="00BF2936" w:rsidRDefault="009F4183">
            <w:pPr>
              <w:spacing w:before="100"/>
              <w:rPr>
                <w:color w:val="000000"/>
                <w:sz w:val="20"/>
                <w:lang w:val="pl-PL"/>
              </w:rPr>
            </w:pPr>
            <w:r w:rsidRPr="00BF2936">
              <w:rPr>
                <w:color w:val="000000"/>
                <w:sz w:val="20"/>
                <w:lang w:val="pl-PL"/>
              </w:rPr>
              <w:t>- procedury uruchamiania rezerw strategicznych</w:t>
            </w:r>
          </w:p>
          <w:p w14:paraId="712F67F7" w14:textId="77777777" w:rsidR="00A77B3E" w:rsidRPr="00BF2936" w:rsidRDefault="009F4183">
            <w:pPr>
              <w:spacing w:before="100"/>
              <w:rPr>
                <w:color w:val="000000"/>
                <w:sz w:val="20"/>
                <w:lang w:val="pl-PL"/>
              </w:rPr>
            </w:pPr>
            <w:r w:rsidRPr="00BF2936">
              <w:rPr>
                <w:color w:val="000000"/>
                <w:sz w:val="20"/>
                <w:lang w:val="pl-PL"/>
              </w:rPr>
              <w:t>- priorytety ochrony i odtwarzania infrastruktury krytycznej</w:t>
            </w:r>
          </w:p>
          <w:p w14:paraId="42B46BDC" w14:textId="77777777" w:rsidR="00A77B3E" w:rsidRDefault="009F4183">
            <w:pPr>
              <w:spacing w:before="100"/>
              <w:rPr>
                <w:color w:val="000000"/>
                <w:sz w:val="20"/>
              </w:rPr>
            </w:pPr>
            <w:r>
              <w:rPr>
                <w:color w:val="000000"/>
                <w:sz w:val="20"/>
              </w:rPr>
              <w:t>- finansowanie.</w:t>
            </w:r>
          </w:p>
        </w:tc>
      </w:tr>
      <w:tr w:rsidR="002B2962" w:rsidRPr="008D5E98" w14:paraId="35CB3F3D" w14:textId="77777777" w:rsidTr="00B52711">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75E3C0" w14:textId="77777777" w:rsidR="00A77B3E" w:rsidRPr="00BF2936" w:rsidRDefault="009F4183">
            <w:pPr>
              <w:spacing w:before="100"/>
              <w:rPr>
                <w:color w:val="000000"/>
                <w:sz w:val="20"/>
                <w:lang w:val="pl-PL"/>
              </w:rPr>
            </w:pPr>
            <w:r w:rsidRPr="00BF2936">
              <w:rPr>
                <w:color w:val="000000"/>
                <w:sz w:val="20"/>
                <w:lang w:val="pl-PL"/>
              </w:rPr>
              <w:t>2.5. Aktualizowane planowanie koniecznych inwestycji w sektorze wodno-kanalizacyjnym</w:t>
            </w:r>
          </w:p>
        </w:tc>
        <w:tc>
          <w:tcPr>
            <w:tcW w:w="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2AF19BD" w14:textId="77777777" w:rsidR="00A77B3E" w:rsidRPr="00BF2936" w:rsidRDefault="00A77B3E">
            <w:pPr>
              <w:spacing w:before="100"/>
              <w:rPr>
                <w:color w:val="000000"/>
                <w:sz w:val="20"/>
                <w:lang w:val="pl-PL"/>
              </w:rPr>
            </w:pPr>
          </w:p>
          <w:p w14:paraId="627B2B18" w14:textId="77777777" w:rsidR="00A77B3E" w:rsidRDefault="009F4183">
            <w:pPr>
              <w:spacing w:before="100"/>
              <w:rPr>
                <w:color w:val="000000"/>
                <w:sz w:val="20"/>
                <w:szCs w:val="20"/>
              </w:rPr>
            </w:pPr>
            <w:r>
              <w:rPr>
                <w:color w:val="000000"/>
                <w:sz w:val="20"/>
                <w:szCs w:val="20"/>
              </w:rPr>
              <w:t>EFRR</w:t>
            </w:r>
          </w:p>
          <w:p w14:paraId="2A3123D8" w14:textId="77777777" w:rsidR="00A77B3E" w:rsidRDefault="00A77B3E">
            <w:pPr>
              <w:spacing w:before="100"/>
              <w:rPr>
                <w:color w:val="000000"/>
                <w:sz w:val="20"/>
              </w:rPr>
            </w:pPr>
          </w:p>
        </w:tc>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A38CD11" w14:textId="77777777" w:rsidR="00A77B3E" w:rsidRPr="00BF2936" w:rsidRDefault="00A77B3E">
            <w:pPr>
              <w:spacing w:before="100"/>
              <w:rPr>
                <w:color w:val="000000"/>
                <w:sz w:val="20"/>
                <w:lang w:val="pl-PL"/>
              </w:rPr>
            </w:pPr>
          </w:p>
          <w:p w14:paraId="301FD679" w14:textId="77777777" w:rsidR="00A77B3E" w:rsidRPr="00BF2936" w:rsidRDefault="009F4183">
            <w:pPr>
              <w:spacing w:before="100"/>
              <w:rPr>
                <w:color w:val="000000"/>
                <w:sz w:val="20"/>
                <w:szCs w:val="20"/>
                <w:lang w:val="pl-PL"/>
              </w:rPr>
            </w:pPr>
            <w:r w:rsidRPr="00BF2936">
              <w:rPr>
                <w:color w:val="000000"/>
                <w:sz w:val="20"/>
                <w:szCs w:val="20"/>
                <w:lang w:val="pl-PL"/>
              </w:rPr>
              <w:t>RSO2.5. Wspieranie dostępu do wody oraz zrównoważonej gospodarki wodnej</w:t>
            </w:r>
          </w:p>
          <w:p w14:paraId="5073BCDE" w14:textId="77777777" w:rsidR="00A77B3E" w:rsidRPr="00BF2936" w:rsidRDefault="00A77B3E">
            <w:pPr>
              <w:spacing w:before="100"/>
              <w:rPr>
                <w:color w:val="000000"/>
                <w:sz w:val="20"/>
                <w:lang w:val="pl-PL"/>
              </w:rPr>
            </w:pPr>
          </w:p>
        </w:tc>
        <w:tc>
          <w:tcPr>
            <w:tcW w:w="10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321737C" w14:textId="77777777" w:rsidR="00A77B3E" w:rsidRDefault="009F4183">
            <w:pPr>
              <w:spacing w:before="100"/>
              <w:jc w:val="center"/>
              <w:rPr>
                <w:color w:val="000000"/>
                <w:sz w:val="20"/>
              </w:rPr>
            </w:pPr>
            <w:r>
              <w:rPr>
                <w:color w:val="000000"/>
                <w:sz w:val="20"/>
              </w:rPr>
              <w:t>Tak</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57FF90" w14:textId="77777777" w:rsidR="00A77B3E" w:rsidRPr="00BF2936" w:rsidRDefault="009F4183">
            <w:pPr>
              <w:spacing w:before="100"/>
              <w:rPr>
                <w:color w:val="000000"/>
                <w:sz w:val="20"/>
                <w:lang w:val="pl-PL"/>
              </w:rPr>
            </w:pPr>
            <w:r w:rsidRPr="00BF2936">
              <w:rPr>
                <w:color w:val="000000"/>
                <w:sz w:val="20"/>
                <w:lang w:val="pl-PL"/>
              </w:rPr>
              <w:t>Dla każdego sektora lub obu tych sektorów istnieje krajowy plan inwestycji, który obejmuje:</w:t>
            </w:r>
          </w:p>
          <w:p w14:paraId="0BF414E7" w14:textId="77777777" w:rsidR="00A77B3E" w:rsidRPr="00BF2936" w:rsidRDefault="009F4183">
            <w:pPr>
              <w:spacing w:before="100"/>
              <w:rPr>
                <w:color w:val="000000"/>
                <w:sz w:val="20"/>
                <w:lang w:val="pl-PL"/>
              </w:rPr>
            </w:pPr>
            <w:r w:rsidRPr="00BF2936">
              <w:rPr>
                <w:color w:val="000000"/>
                <w:sz w:val="20"/>
                <w:lang w:val="pl-PL"/>
              </w:rPr>
              <w:t>1. ocenę obecnego stanu wdrożenia dyrektywy Rady 91/271/EWG i dyrektywy Rady 98/83/WE;</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D2A761"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56BF654" w14:textId="77777777" w:rsidR="00A77B3E" w:rsidRDefault="009F4183">
            <w:pPr>
              <w:spacing w:before="100"/>
              <w:rPr>
                <w:color w:val="000000"/>
                <w:sz w:val="20"/>
              </w:rPr>
            </w:pPr>
            <w:r>
              <w:rPr>
                <w:color w:val="000000"/>
                <w:sz w:val="20"/>
              </w:rPr>
              <w:t xml:space="preserve">https://www.gov.pl/attachment/a7096f8e-5961-4719-8c03-4b36cf61f56a </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9D5AFF0" w14:textId="77777777" w:rsidR="00A77B3E" w:rsidRPr="00BF2936" w:rsidRDefault="009F4183">
            <w:pPr>
              <w:spacing w:before="100"/>
              <w:rPr>
                <w:color w:val="000000"/>
                <w:sz w:val="20"/>
                <w:lang w:val="pl-PL"/>
              </w:rPr>
            </w:pPr>
            <w:r w:rsidRPr="00BF2936">
              <w:rPr>
                <w:color w:val="000000"/>
                <w:sz w:val="20"/>
                <w:lang w:val="pl-PL"/>
              </w:rPr>
              <w:t>Warunek spełniony jest poprzez przyjęcie Programu inwestycyjnego w zakresie poprawy jakości i ograniczenia strat wody przeznaczonej do spożycia przez ludzi (Program Inwestycyjny) oraz VI aktualizacji Krajowego programu oczyszczania ścieków komunalnych (AKPOŚK 2022). Ocena obecnego stanu wdrożenia dyrektywy 91/271/EWG przedstawiona jest w AKPOŚK 2022 w rozdziale 10. Ocena inwestycji zaplanowanych w AKPOŚK 2022 w aspekcie wypełnienia warunków dyrektywy 91/271/EWG oraz w zał. 3 (kolumny 31-34). Plan Inwestycyjny zawiera ocenę stanu wdrożenia dyrektywy 98/83/WE w sprawie jakości wody przeznaczonej do spożycia przez ludzi wraz z wyznaczeniem kluczowych potrzeb inwestycyjnych wymaganych do wdrożenia tej dyrektywy oraz do spełnienia wymagań wynikających z jej rewizji, dyrektywy 2020/2184 z dnia 16 grudnia 2020 r.</w:t>
            </w:r>
          </w:p>
        </w:tc>
      </w:tr>
      <w:tr w:rsidR="002B2962" w:rsidRPr="008D5E98" w14:paraId="626AB455" w14:textId="77777777" w:rsidTr="00B52711">
        <w:tc>
          <w:tcPr>
            <w:tcW w:w="1600" w:type="dxa"/>
            <w:vMerge/>
            <w:tcMar>
              <w:top w:w="0" w:type="dxa"/>
              <w:left w:w="60" w:type="dxa"/>
              <w:bottom w:w="80" w:type="dxa"/>
              <w:right w:w="60" w:type="dxa"/>
            </w:tcMar>
          </w:tcPr>
          <w:p w14:paraId="5145D1B7"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7E8B290D"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3BB2D42E"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5682B74F"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BF404A" w14:textId="77777777" w:rsidR="00A77B3E" w:rsidRPr="00884D9B" w:rsidRDefault="009F4183">
            <w:pPr>
              <w:spacing w:before="100"/>
              <w:rPr>
                <w:color w:val="000000"/>
                <w:sz w:val="20"/>
                <w:lang w:val="pl-PL"/>
              </w:rPr>
            </w:pPr>
            <w:r w:rsidRPr="00884D9B">
              <w:rPr>
                <w:color w:val="000000"/>
                <w:sz w:val="20"/>
                <w:lang w:val="pl-PL"/>
              </w:rPr>
              <w:t>2. określenie i planowanie, w tym indykatywne szacunkowe dane finansowe, wszelkich inwestycji publicznych:</w:t>
            </w:r>
          </w:p>
          <w:p w14:paraId="17125AFC" w14:textId="77777777" w:rsidR="00A77B3E" w:rsidRPr="00884D9B" w:rsidRDefault="009F4183">
            <w:pPr>
              <w:spacing w:before="100"/>
              <w:rPr>
                <w:color w:val="000000"/>
                <w:sz w:val="20"/>
                <w:lang w:val="pl-PL"/>
              </w:rPr>
            </w:pPr>
            <w:r w:rsidRPr="00884D9B">
              <w:rPr>
                <w:color w:val="000000"/>
                <w:sz w:val="20"/>
                <w:lang w:val="pl-PL"/>
              </w:rPr>
              <w:t>a) wymaganych do wdrożenia dyrektywy 91/271/EWG, wraz z określeniem priorytetów ze względu na wielkość aglomeracji i wpływ na środowisko oraz z podziałem inwestycji na poszczególne aglomeracje;</w:t>
            </w:r>
          </w:p>
          <w:p w14:paraId="36393204" w14:textId="77777777" w:rsidR="00A77B3E" w:rsidRPr="00884D9B" w:rsidRDefault="009F4183">
            <w:pPr>
              <w:spacing w:before="100"/>
              <w:rPr>
                <w:color w:val="000000"/>
                <w:sz w:val="20"/>
                <w:lang w:val="pl-PL"/>
              </w:rPr>
            </w:pPr>
            <w:r w:rsidRPr="00884D9B">
              <w:rPr>
                <w:color w:val="000000"/>
                <w:sz w:val="20"/>
                <w:lang w:val="pl-PL"/>
              </w:rPr>
              <w:t>b) wymaganych do wdrożenia dyrektywy 98/83/WE;</w:t>
            </w:r>
          </w:p>
          <w:p w14:paraId="4B408D55" w14:textId="77777777" w:rsidR="00A77B3E" w:rsidRPr="00884D9B" w:rsidRDefault="009F4183">
            <w:pPr>
              <w:spacing w:before="100"/>
              <w:rPr>
                <w:color w:val="000000"/>
                <w:sz w:val="20"/>
                <w:lang w:val="pl-PL"/>
              </w:rPr>
            </w:pPr>
            <w:r w:rsidRPr="00884D9B">
              <w:rPr>
                <w:color w:val="000000"/>
                <w:sz w:val="20"/>
                <w:lang w:val="pl-PL"/>
              </w:rPr>
              <w:t>c) wymaganych, aby zaspokoić potrzeby wynikające z dyrektywy (UE) 2020/2184, w szczególności w odniesieniu do zmienionych parametrów jakości określonych w załączniku I do tej dyrektywy;</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67AD378"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0F510D" w14:textId="77777777" w:rsidR="00A77B3E" w:rsidRDefault="009F4183">
            <w:pPr>
              <w:spacing w:before="100"/>
              <w:rPr>
                <w:color w:val="000000"/>
                <w:sz w:val="20"/>
              </w:rPr>
            </w:pPr>
            <w:r>
              <w:rPr>
                <w:color w:val="000000"/>
                <w:sz w:val="20"/>
              </w:rPr>
              <w:t>https://www.gov.pl/attachment/a7096f8e-5961-4719-8c03-4b36cf61f56a</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A52AE0" w14:textId="77777777" w:rsidR="00A77B3E" w:rsidRPr="00BF2936" w:rsidRDefault="009F4183">
            <w:pPr>
              <w:spacing w:before="100"/>
              <w:rPr>
                <w:color w:val="000000"/>
                <w:sz w:val="20"/>
                <w:lang w:val="pl-PL"/>
              </w:rPr>
            </w:pPr>
            <w:r w:rsidRPr="00BF2936">
              <w:rPr>
                <w:color w:val="000000"/>
                <w:sz w:val="20"/>
                <w:lang w:val="pl-PL"/>
              </w:rPr>
              <w:t>W AKPOŚK 2022 priorytetyzację aglomeracji niespełniających warunków dyrektywy 91/271/EWG opisano w rozdziale 6.2. (oraz w kolumnie 14 załącznika nr 3), planowane inwestycje w rozdziale 7, ocenę potrzeb finansowych na realizację inwestycji ujęto w rozdziale 11. Program Inwestycyjny identyfikuje 14 obszarów działań służących zapewnieniu jakości i bezpieczeństwa oraz przedstawia priorytety zidentyfikowane na poziomie regionalnym ze wskazaniem kategoryzacji inwestycji w sektorze zaopatrzenia w wodę (Tabela 14 w Programie Inwestycyjnym, s. 51). Wykaz inwestycji zgłoszonych przez gminy i przedsiębiorstwa świadczące usługi w zakresie zbiorowego zaopatrzenia w wodę w procesie ankietyzacji zawierają Załączniki 1 i 2 do Programu inwestycyjnego).</w:t>
            </w:r>
          </w:p>
        </w:tc>
      </w:tr>
      <w:tr w:rsidR="002B2962" w:rsidRPr="008D5E98" w14:paraId="7B3E5190" w14:textId="77777777" w:rsidTr="00B52711">
        <w:tc>
          <w:tcPr>
            <w:tcW w:w="1600" w:type="dxa"/>
            <w:vMerge/>
            <w:tcMar>
              <w:top w:w="0" w:type="dxa"/>
              <w:left w:w="60" w:type="dxa"/>
              <w:bottom w:w="80" w:type="dxa"/>
              <w:right w:w="60" w:type="dxa"/>
            </w:tcMar>
          </w:tcPr>
          <w:p w14:paraId="3294FC5E"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18A273AC"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2B3C58F0"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452CC5A8"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1A78908" w14:textId="77777777" w:rsidR="00A77B3E" w:rsidRPr="00884D9B" w:rsidRDefault="009F4183">
            <w:pPr>
              <w:spacing w:before="100"/>
              <w:rPr>
                <w:color w:val="000000"/>
                <w:sz w:val="20"/>
                <w:lang w:val="pl-PL"/>
              </w:rPr>
            </w:pPr>
            <w:r w:rsidRPr="00884D9B">
              <w:rPr>
                <w:color w:val="000000"/>
                <w:sz w:val="20"/>
                <w:lang w:val="pl-PL"/>
              </w:rPr>
              <w:t>3. oszacowanie inwestycji niezbędnych do odnowienia istniejącej infrastruktury wodno-ściekowej, w tym sieci, w zależności od ich wieku i planów amortyzacji;</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340F14A"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D75879D" w14:textId="77777777" w:rsidR="00A77B3E" w:rsidRDefault="009F4183">
            <w:pPr>
              <w:spacing w:before="100"/>
              <w:rPr>
                <w:color w:val="000000"/>
                <w:sz w:val="20"/>
              </w:rPr>
            </w:pPr>
            <w:r>
              <w:rPr>
                <w:color w:val="000000"/>
                <w:sz w:val="20"/>
              </w:rPr>
              <w:t xml:space="preserve">https://www.gov.pl/attachment/a7096f8e-5961-4719-8c03-4b36cf61f56a </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0E062E2" w14:textId="77777777" w:rsidR="00A77B3E" w:rsidRPr="00BF2936" w:rsidRDefault="009F4183">
            <w:pPr>
              <w:spacing w:before="100"/>
              <w:rPr>
                <w:color w:val="000000"/>
                <w:sz w:val="20"/>
                <w:lang w:val="pl-PL"/>
              </w:rPr>
            </w:pPr>
            <w:r w:rsidRPr="00BF2936">
              <w:rPr>
                <w:color w:val="000000"/>
                <w:sz w:val="20"/>
                <w:lang w:val="pl-PL"/>
              </w:rPr>
              <w:t>Informacje dotyczące odnowienia istniejącej infrastruktury kanalizacyjnej ujęte są w AKPOŚK w rozdziale 7. Omówienie inwestycji zaplanowanych na lata 2021-2027 w aglomeracjach (oraz w kolumnie 44-45, 49-50 oraz 52 załącznika nr 3). Z planów inwestycyjnych wynika, że w ramach AKPOŚK 2022 planowane jest zmodernizowanie 3 173 km sieci kanalizacyjnej, w tym 1 036 km w aglomeracjach niespełniających warunków dyrektywy 91/271/EWG. W Programie Inwestycyjnym zawarto szacunkowe koszty wskazanych inwestycji, w tym koszty wynikające z wymogu badania większej liczby parametrów jakości wody, jak i modernizacji sieci dystrybucji wody z uwzględnieniem jej wieku i planów amortyzacji oraz oszacowano nakłady finansowe na odnowienie infrastruktury. Szacunkowe koszty całkowite oszacowane na podstawie danych statystycznych ekstrapolowanych na obszary priorytetowe za pomocą wyznaczonego na podstawie ankietowania PWiK i gmin wskaźnika przeliczeniowego wyniosły ok. 44 mld złotych, w tym ok. 26 mld zł na inwestycje związane z siecią dystrybucji (w tym modernizacji sieci).</w:t>
            </w:r>
          </w:p>
        </w:tc>
      </w:tr>
      <w:tr w:rsidR="002B2962" w:rsidRPr="008D5E98" w14:paraId="72CBA2D8" w14:textId="77777777" w:rsidTr="00B52711">
        <w:tc>
          <w:tcPr>
            <w:tcW w:w="1600" w:type="dxa"/>
            <w:vMerge/>
            <w:tcMar>
              <w:top w:w="0" w:type="dxa"/>
              <w:left w:w="60" w:type="dxa"/>
              <w:bottom w:w="80" w:type="dxa"/>
              <w:right w:w="60" w:type="dxa"/>
            </w:tcMar>
          </w:tcPr>
          <w:p w14:paraId="20CBFCDF"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4CB0BEB8"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33916C2A"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6CEF607F"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655CECA" w14:textId="77777777" w:rsidR="00A77B3E" w:rsidRPr="00884D9B" w:rsidRDefault="009F4183">
            <w:pPr>
              <w:spacing w:before="100"/>
              <w:rPr>
                <w:color w:val="000000"/>
                <w:sz w:val="20"/>
                <w:lang w:val="pl-PL"/>
              </w:rPr>
            </w:pPr>
            <w:r w:rsidRPr="00884D9B">
              <w:rPr>
                <w:color w:val="000000"/>
                <w:sz w:val="20"/>
                <w:lang w:val="pl-PL"/>
              </w:rPr>
              <w:t xml:space="preserve">4. wskazanie potencjalnych źródeł finansowania publicznego, jeżeli są potrzebne w celu uzupełnienia opłat pobieranych od użytkowników. </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4EAEF88"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3F3E736" w14:textId="77777777" w:rsidR="00A77B3E" w:rsidRDefault="009F4183">
            <w:pPr>
              <w:spacing w:before="100"/>
              <w:rPr>
                <w:color w:val="000000"/>
                <w:sz w:val="20"/>
              </w:rPr>
            </w:pPr>
            <w:r>
              <w:rPr>
                <w:color w:val="000000"/>
                <w:sz w:val="20"/>
              </w:rPr>
              <w:t xml:space="preserve">https://www.gov.pl/attachment/a7096f8e-5961-4719-8c03-4b36cf61f56a </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EF9BBF1" w14:textId="77777777" w:rsidR="00A77B3E" w:rsidRPr="00BF2936" w:rsidRDefault="009F4183">
            <w:pPr>
              <w:spacing w:before="100"/>
              <w:rPr>
                <w:color w:val="000000"/>
                <w:sz w:val="20"/>
                <w:lang w:val="pl-PL"/>
              </w:rPr>
            </w:pPr>
            <w:r w:rsidRPr="00BF2936">
              <w:rPr>
                <w:color w:val="000000"/>
                <w:sz w:val="20"/>
                <w:lang w:val="pl-PL"/>
              </w:rPr>
              <w:t xml:space="preserve">Informacja o źródłach finansowania ujęta w rozdziale 12. (oraz w kolumnach 114-122 załącznika nr 3) przewiduje, że głównymi źródłami finansowania inwestycji ujętych w AKPOŚK 2022 będą: </w:t>
            </w:r>
          </w:p>
          <w:p w14:paraId="1DABBE4E" w14:textId="77777777" w:rsidR="00A77B3E" w:rsidRPr="00BF2936" w:rsidRDefault="009F4183">
            <w:pPr>
              <w:spacing w:before="100"/>
              <w:rPr>
                <w:color w:val="000000"/>
                <w:sz w:val="20"/>
                <w:lang w:val="pl-PL"/>
              </w:rPr>
            </w:pPr>
            <w:r w:rsidRPr="00BF2936">
              <w:rPr>
                <w:color w:val="000000"/>
                <w:sz w:val="20"/>
                <w:lang w:val="pl-PL"/>
              </w:rPr>
              <w:t>1. środki unijne w ramach programów polityki:</w:t>
            </w:r>
          </w:p>
          <w:p w14:paraId="60B08130" w14:textId="77777777" w:rsidR="00A77B3E" w:rsidRPr="00BF2936" w:rsidRDefault="009F4183">
            <w:pPr>
              <w:spacing w:before="100"/>
              <w:rPr>
                <w:color w:val="000000"/>
                <w:sz w:val="20"/>
                <w:lang w:val="pl-PL"/>
              </w:rPr>
            </w:pPr>
            <w:r w:rsidRPr="00BF2936">
              <w:rPr>
                <w:color w:val="000000"/>
                <w:sz w:val="20"/>
                <w:lang w:val="pl-PL"/>
              </w:rPr>
              <w:t>• Program Operacyjny Infrastruktura i Środowisko,</w:t>
            </w:r>
          </w:p>
          <w:p w14:paraId="6E58F9E2" w14:textId="77777777" w:rsidR="00A77B3E" w:rsidRPr="00BF2936" w:rsidRDefault="009F4183">
            <w:pPr>
              <w:spacing w:before="100"/>
              <w:rPr>
                <w:color w:val="000000"/>
                <w:sz w:val="20"/>
                <w:lang w:val="pl-PL"/>
              </w:rPr>
            </w:pPr>
            <w:r w:rsidRPr="00BF2936">
              <w:rPr>
                <w:color w:val="000000"/>
                <w:sz w:val="20"/>
                <w:lang w:val="pl-PL"/>
              </w:rPr>
              <w:t>• Program Fundusze Europejskie na Infrastrukturę, Klimat, Środowisko,</w:t>
            </w:r>
          </w:p>
          <w:p w14:paraId="66773F12" w14:textId="77777777" w:rsidR="00A77B3E" w:rsidRPr="00BF2936" w:rsidRDefault="009F4183">
            <w:pPr>
              <w:spacing w:before="100"/>
              <w:rPr>
                <w:color w:val="000000"/>
                <w:sz w:val="20"/>
                <w:lang w:val="pl-PL"/>
              </w:rPr>
            </w:pPr>
            <w:r w:rsidRPr="00BF2936">
              <w:rPr>
                <w:color w:val="000000"/>
                <w:sz w:val="20"/>
                <w:lang w:val="pl-PL"/>
              </w:rPr>
              <w:t>• Programy Regionalne,</w:t>
            </w:r>
          </w:p>
          <w:p w14:paraId="07BB8C01" w14:textId="77777777" w:rsidR="00A77B3E" w:rsidRPr="00BF2936" w:rsidRDefault="009F4183">
            <w:pPr>
              <w:spacing w:before="100"/>
              <w:rPr>
                <w:color w:val="000000"/>
                <w:sz w:val="20"/>
                <w:lang w:val="pl-PL"/>
              </w:rPr>
            </w:pPr>
            <w:r w:rsidRPr="00BF2936">
              <w:rPr>
                <w:color w:val="000000"/>
                <w:sz w:val="20"/>
                <w:lang w:val="pl-PL"/>
              </w:rPr>
              <w:t>2. Rządowy Fundusz Polski Ład: Program Inwestycji Strategicznych,</w:t>
            </w:r>
          </w:p>
          <w:p w14:paraId="40F6BC82" w14:textId="77777777" w:rsidR="00A77B3E" w:rsidRPr="00BF2936" w:rsidRDefault="009F4183">
            <w:pPr>
              <w:spacing w:before="100"/>
              <w:rPr>
                <w:color w:val="000000"/>
                <w:sz w:val="20"/>
                <w:lang w:val="pl-PL"/>
              </w:rPr>
            </w:pPr>
            <w:r w:rsidRPr="00BF2936">
              <w:rPr>
                <w:color w:val="000000"/>
                <w:sz w:val="20"/>
                <w:lang w:val="pl-PL"/>
              </w:rPr>
              <w:t>3. krajowe fundusze ekologiczne: NFOŚGW i WFOŚGW</w:t>
            </w:r>
          </w:p>
          <w:p w14:paraId="54AA9F44" w14:textId="77777777" w:rsidR="00A77B3E" w:rsidRPr="00BF2936" w:rsidRDefault="009F4183">
            <w:pPr>
              <w:spacing w:before="100"/>
              <w:rPr>
                <w:color w:val="000000"/>
                <w:sz w:val="20"/>
                <w:lang w:val="pl-PL"/>
              </w:rPr>
            </w:pPr>
            <w:r w:rsidRPr="00BF2936">
              <w:rPr>
                <w:color w:val="000000"/>
                <w:sz w:val="20"/>
                <w:lang w:val="pl-PL"/>
              </w:rPr>
              <w:t>4. środki własne gmin.</w:t>
            </w:r>
          </w:p>
          <w:p w14:paraId="30ACDDF4" w14:textId="77777777" w:rsidR="00A77B3E" w:rsidRPr="00BF2936" w:rsidRDefault="009F4183">
            <w:pPr>
              <w:spacing w:before="100"/>
              <w:rPr>
                <w:color w:val="000000"/>
                <w:sz w:val="20"/>
                <w:lang w:val="pl-PL"/>
              </w:rPr>
            </w:pPr>
            <w:r w:rsidRPr="00BF2936">
              <w:rPr>
                <w:color w:val="000000"/>
                <w:sz w:val="20"/>
                <w:lang w:val="pl-PL"/>
              </w:rPr>
              <w:t>W Planie Inwestycyjnym oceniono możliwości finansowania inwestycji z zysków pochodzących z opłat od użytkowników oraz, w przypadku potrzeby ich uzupełnienia, wskazano możliwe źródła finansowania ze środków krajowych i zagranicznych. Publiczne fundusze krajowe pochodzą głównie z funduszy zarządzanych przez NFPŚGW i WFOŚGW oraz budżetów JST i budżetu centralnego. Głównymi środkami finansowania z zagranicznych źródeł są fundusze strukturalne i Fundusz Spójności. Inne zagraniczne źródła to środki np.: Mechanizmu finansowego EOG czy Norweskiego Mechanizmu Finansowego.</w:t>
            </w:r>
          </w:p>
        </w:tc>
      </w:tr>
      <w:tr w:rsidR="002B2962" w:rsidRPr="008D5E98" w14:paraId="67DC1D0D" w14:textId="77777777" w:rsidTr="00B52711">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9332412" w14:textId="77777777" w:rsidR="00A77B3E" w:rsidRPr="00BF2936" w:rsidRDefault="009F4183">
            <w:pPr>
              <w:spacing w:before="100"/>
              <w:rPr>
                <w:color w:val="000000"/>
                <w:sz w:val="20"/>
                <w:lang w:val="pl-PL"/>
              </w:rPr>
            </w:pPr>
            <w:r w:rsidRPr="00BF2936">
              <w:rPr>
                <w:color w:val="000000"/>
                <w:sz w:val="20"/>
                <w:lang w:val="pl-PL"/>
              </w:rPr>
              <w:t>2.6. Aktualizowane planowanie w zakresie gospodarowania odpadami</w:t>
            </w:r>
          </w:p>
        </w:tc>
        <w:tc>
          <w:tcPr>
            <w:tcW w:w="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9FB73B9" w14:textId="77777777" w:rsidR="00A77B3E" w:rsidRPr="00BF2936" w:rsidRDefault="00A77B3E">
            <w:pPr>
              <w:spacing w:before="100"/>
              <w:rPr>
                <w:color w:val="000000"/>
                <w:sz w:val="20"/>
                <w:lang w:val="pl-PL"/>
              </w:rPr>
            </w:pPr>
          </w:p>
          <w:p w14:paraId="0E9347FE" w14:textId="77777777" w:rsidR="00A77B3E" w:rsidRDefault="009F4183">
            <w:pPr>
              <w:spacing w:before="100"/>
              <w:rPr>
                <w:color w:val="000000"/>
                <w:sz w:val="20"/>
                <w:szCs w:val="20"/>
              </w:rPr>
            </w:pPr>
            <w:r>
              <w:rPr>
                <w:color w:val="000000"/>
                <w:sz w:val="20"/>
                <w:szCs w:val="20"/>
              </w:rPr>
              <w:t>EFRR</w:t>
            </w:r>
          </w:p>
          <w:p w14:paraId="433D8F33" w14:textId="77777777" w:rsidR="00A77B3E" w:rsidRDefault="00A77B3E">
            <w:pPr>
              <w:spacing w:before="100"/>
              <w:rPr>
                <w:color w:val="000000"/>
                <w:sz w:val="20"/>
              </w:rPr>
            </w:pPr>
          </w:p>
        </w:tc>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AB6CA6" w14:textId="77777777" w:rsidR="00A77B3E" w:rsidRPr="00BF2936" w:rsidRDefault="00A77B3E">
            <w:pPr>
              <w:spacing w:before="100"/>
              <w:rPr>
                <w:color w:val="000000"/>
                <w:sz w:val="20"/>
                <w:lang w:val="pl-PL"/>
              </w:rPr>
            </w:pPr>
          </w:p>
          <w:p w14:paraId="6A73DCF7" w14:textId="77777777" w:rsidR="00A77B3E" w:rsidRPr="00BF2936" w:rsidRDefault="009F4183">
            <w:pPr>
              <w:spacing w:before="100"/>
              <w:rPr>
                <w:color w:val="000000"/>
                <w:sz w:val="20"/>
                <w:szCs w:val="20"/>
                <w:lang w:val="pl-PL"/>
              </w:rPr>
            </w:pPr>
            <w:r w:rsidRPr="00BF2936">
              <w:rPr>
                <w:color w:val="000000"/>
                <w:sz w:val="20"/>
                <w:szCs w:val="20"/>
                <w:lang w:val="pl-PL"/>
              </w:rPr>
              <w:t>RSO2.6. Wspieranie transformacji w kierunku gospodarki o obiegu zamkniętym i gospodarki zasobooszczędnej</w:t>
            </w:r>
          </w:p>
          <w:p w14:paraId="79F0E690" w14:textId="77777777" w:rsidR="00A77B3E" w:rsidRPr="00BF2936" w:rsidRDefault="00A77B3E">
            <w:pPr>
              <w:spacing w:before="100"/>
              <w:rPr>
                <w:color w:val="000000"/>
                <w:sz w:val="20"/>
                <w:lang w:val="pl-PL"/>
              </w:rPr>
            </w:pPr>
          </w:p>
        </w:tc>
        <w:tc>
          <w:tcPr>
            <w:tcW w:w="10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9CA25AA" w14:textId="77777777" w:rsidR="00A77B3E" w:rsidRDefault="009F4183">
            <w:pPr>
              <w:spacing w:before="100"/>
              <w:jc w:val="center"/>
              <w:rPr>
                <w:color w:val="000000"/>
                <w:sz w:val="20"/>
              </w:rPr>
            </w:pPr>
            <w:r>
              <w:rPr>
                <w:color w:val="000000"/>
                <w:sz w:val="20"/>
              </w:rPr>
              <w:t>Tak</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B13AE45" w14:textId="77777777" w:rsidR="00A77B3E" w:rsidRPr="00BF2936" w:rsidRDefault="009F4183">
            <w:pPr>
              <w:spacing w:before="100"/>
              <w:rPr>
                <w:color w:val="000000"/>
                <w:sz w:val="20"/>
                <w:lang w:val="pl-PL"/>
              </w:rPr>
            </w:pPr>
            <w:r w:rsidRPr="00BF2936">
              <w:rPr>
                <w:color w:val="000000"/>
                <w:sz w:val="20"/>
                <w:lang w:val="pl-PL"/>
              </w:rPr>
              <w:t>Istnienie planu (planów) gospodarowania odpadami, jak określono w art. 28 dyrektywy Parlamentu Europejskiego i Rady 2008/98/WE, obejmujący (obejmujące) całe terytorium państwa członkowskiego; plan ten obejmuje (plany te obejmują):</w:t>
            </w:r>
          </w:p>
          <w:p w14:paraId="4D1159CB" w14:textId="77777777" w:rsidR="00A77B3E" w:rsidRPr="00BF2936" w:rsidRDefault="009F4183">
            <w:pPr>
              <w:spacing w:before="100"/>
              <w:rPr>
                <w:color w:val="000000"/>
                <w:sz w:val="20"/>
                <w:lang w:val="pl-PL"/>
              </w:rPr>
            </w:pPr>
            <w:r w:rsidRPr="00BF2936">
              <w:rPr>
                <w:color w:val="000000"/>
                <w:sz w:val="20"/>
                <w:lang w:val="pl-PL"/>
              </w:rPr>
              <w:t>1. analizę bieżącej sytuacji w zakresie gospodarowania odpadami na danym obszarze geograficznym, w tym rodzaj, ilość i źródło powstających odpadów oraz ocenę kształtowania się tych danych w przyszłości, z uwzględnieniem spodziewanych skutków środków określonych w programie (programach) zapobiegania powstawaniu odpadów opracowanym (opracowanych) zgodnie z art. 29 dyrektywy 2008/98/WE;</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AE9A96"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E6D3E2B" w14:textId="77777777" w:rsidR="00A77B3E" w:rsidRPr="00BF2936" w:rsidRDefault="009F4183">
            <w:pPr>
              <w:spacing w:before="100"/>
              <w:rPr>
                <w:color w:val="000000"/>
                <w:sz w:val="20"/>
                <w:lang w:val="pl-PL"/>
              </w:rPr>
            </w:pPr>
            <w:r w:rsidRPr="00BF2936">
              <w:rPr>
                <w:color w:val="000000"/>
                <w:sz w:val="20"/>
                <w:lang w:val="pl-PL"/>
              </w:rPr>
              <w:t>Spełnienie kryterium zapewniają: KPGO 2022, nowo dodany załącznik do KPGO 2022.</w:t>
            </w:r>
          </w:p>
          <w:p w14:paraId="5FF6AAA5" w14:textId="77777777" w:rsidR="00A77B3E" w:rsidRPr="00BF2936" w:rsidRDefault="009F4183">
            <w:pPr>
              <w:spacing w:before="100"/>
              <w:rPr>
                <w:color w:val="000000"/>
                <w:sz w:val="20"/>
                <w:lang w:val="pl-PL"/>
              </w:rPr>
            </w:pPr>
            <w:r w:rsidRPr="00BF2936">
              <w:rPr>
                <w:color w:val="000000"/>
                <w:sz w:val="20"/>
                <w:lang w:val="pl-PL"/>
              </w:rPr>
              <w:t>Link do Krajowego planu gospodarki odpadami 2022</w:t>
            </w:r>
          </w:p>
          <w:p w14:paraId="14FD7088" w14:textId="77777777" w:rsidR="00A77B3E" w:rsidRPr="00BF2936" w:rsidRDefault="009F4183">
            <w:pPr>
              <w:spacing w:before="100"/>
              <w:rPr>
                <w:color w:val="000000"/>
                <w:sz w:val="20"/>
                <w:lang w:val="pl-PL"/>
              </w:rPr>
            </w:pPr>
            <w:r w:rsidRPr="00BF2936">
              <w:rPr>
                <w:color w:val="000000"/>
                <w:sz w:val="20"/>
                <w:lang w:val="pl-PL"/>
              </w:rPr>
              <w:t xml:space="preserve">http://isap.sejm.gov.pl/isap.nsf/download.xsp/WMP20160000784/O/M20160784.pdf </w:t>
            </w:r>
          </w:p>
          <w:p w14:paraId="59D2DD28" w14:textId="77777777" w:rsidR="00A77B3E" w:rsidRPr="00BF2936" w:rsidRDefault="009F4183">
            <w:pPr>
              <w:spacing w:before="100"/>
              <w:rPr>
                <w:color w:val="000000"/>
                <w:sz w:val="20"/>
                <w:lang w:val="pl-PL"/>
              </w:rPr>
            </w:pPr>
            <w:r w:rsidRPr="00BF2936">
              <w:rPr>
                <w:color w:val="000000"/>
                <w:sz w:val="20"/>
                <w:lang w:val="pl-PL"/>
              </w:rPr>
              <w:t>Link do aktualizacji KPGO  - Załącznik dot. luki inwestycyjnej</w:t>
            </w:r>
          </w:p>
          <w:p w14:paraId="097B39E0" w14:textId="77777777" w:rsidR="00A77B3E" w:rsidRPr="00BF2936" w:rsidRDefault="009F4183">
            <w:pPr>
              <w:spacing w:before="100"/>
              <w:rPr>
                <w:color w:val="000000"/>
                <w:sz w:val="20"/>
                <w:lang w:val="pl-PL"/>
              </w:rPr>
            </w:pPr>
            <w:r w:rsidRPr="00BF2936">
              <w:rPr>
                <w:color w:val="000000"/>
                <w:sz w:val="20"/>
                <w:lang w:val="pl-PL"/>
              </w:rPr>
              <w:t>http://isap.sejm.gov.pl/isap.nsf/download.xsp/WMP20210000509/O/M20210509.pdf</w:t>
            </w:r>
          </w:p>
          <w:p w14:paraId="576800E5" w14:textId="77777777" w:rsidR="00A77B3E" w:rsidRPr="00BF2936" w:rsidRDefault="00A77B3E">
            <w:pPr>
              <w:spacing w:before="100"/>
              <w:rPr>
                <w:color w:val="000000"/>
                <w:sz w:val="20"/>
                <w:lang w:val="pl-PL"/>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BF725B6" w14:textId="77777777" w:rsidR="00A77B3E" w:rsidRPr="00BF2936" w:rsidRDefault="009F4183">
            <w:pPr>
              <w:spacing w:before="100"/>
              <w:rPr>
                <w:color w:val="000000"/>
                <w:sz w:val="20"/>
                <w:lang w:val="pl-PL"/>
              </w:rPr>
            </w:pPr>
            <w:r w:rsidRPr="00BF2936">
              <w:rPr>
                <w:color w:val="000000"/>
                <w:sz w:val="20"/>
                <w:lang w:val="pl-PL"/>
              </w:rPr>
              <w:t xml:space="preserve">KPGO 2022 z nowo dodanym w 2021 r. załącznikiem zawiera aktualną w odniesieniu do obszaru całego kraju analizę stanu gospodarki odpadami komunalnymi dla poszczególnych rodzajów odpadów z uwzględnieniem ilości, składu morfologicznego i źródeł ich powstawania. </w:t>
            </w:r>
          </w:p>
          <w:p w14:paraId="636E8CC2" w14:textId="77777777" w:rsidR="00A77B3E" w:rsidRPr="00BF2936" w:rsidRDefault="009F4183">
            <w:pPr>
              <w:spacing w:before="100"/>
              <w:rPr>
                <w:color w:val="000000"/>
                <w:sz w:val="20"/>
                <w:lang w:val="pl-PL"/>
              </w:rPr>
            </w:pPr>
            <w:r w:rsidRPr="00BF2936">
              <w:rPr>
                <w:color w:val="000000"/>
                <w:sz w:val="20"/>
                <w:lang w:val="pl-PL"/>
              </w:rPr>
              <w:t xml:space="preserve">Analiza Instytutu Ochrony Środowiska – Państwowego Instytutu Badawczego (IOŚ-PIB), stanowiąca podstawę do opracowania ww. załącznika do KPGO 2022, jako elementu realizującego m.in. warunek 2.6 w części dot. określenia luki inwestycyjnej w sektorze odpadowym, zawiera analizę dotyczącą aktualnego stanu, w tym ocenę istniejącego potencjału instalacji gospodarki odpadami i PSZOK oraz prognozy zmian ilości i jakości wytwarzanych w Polsce odpadów komunalnych w perspektywie lat 2019-2035. </w:t>
            </w:r>
          </w:p>
          <w:p w14:paraId="231ADFEC" w14:textId="77777777" w:rsidR="00A77B3E" w:rsidRPr="00BF2936" w:rsidRDefault="009F4183">
            <w:pPr>
              <w:spacing w:before="100"/>
              <w:rPr>
                <w:color w:val="000000"/>
                <w:sz w:val="20"/>
                <w:lang w:val="pl-PL"/>
              </w:rPr>
            </w:pPr>
            <w:r w:rsidRPr="00BF2936">
              <w:rPr>
                <w:color w:val="000000"/>
                <w:sz w:val="20"/>
                <w:lang w:val="pl-PL"/>
              </w:rPr>
              <w:t xml:space="preserve">Analizę sporządzono na podstawie danych wejściowych dla 2018 r. (najnowsze dostępne).  </w:t>
            </w:r>
          </w:p>
          <w:p w14:paraId="590D145C" w14:textId="77777777" w:rsidR="00A77B3E" w:rsidRPr="00BF2936" w:rsidRDefault="009F4183">
            <w:pPr>
              <w:spacing w:before="100"/>
              <w:rPr>
                <w:color w:val="000000"/>
                <w:sz w:val="20"/>
                <w:lang w:val="pl-PL"/>
              </w:rPr>
            </w:pPr>
            <w:r w:rsidRPr="00BF2936">
              <w:rPr>
                <w:color w:val="000000"/>
                <w:sz w:val="20"/>
                <w:lang w:val="pl-PL"/>
              </w:rPr>
              <w:t>Bazą do określenia zapotrzebowania inwestycyjnego była przeprowadzona analiza ilościowa i jakościowa wytwarzania odpadów komunalnych w szczególności na podstawie danych GUS, sprawozdań marszałków województw z realizacji zadań z zakresu gospodarki odpadami komunalnymi i dostępnych badań składu morfologicznego.</w:t>
            </w:r>
          </w:p>
          <w:p w14:paraId="65D2ED07" w14:textId="77777777" w:rsidR="00A77B3E" w:rsidRPr="00BF2936" w:rsidRDefault="00A77B3E">
            <w:pPr>
              <w:spacing w:before="100"/>
              <w:rPr>
                <w:color w:val="000000"/>
                <w:sz w:val="20"/>
                <w:lang w:val="pl-PL"/>
              </w:rPr>
            </w:pPr>
          </w:p>
        </w:tc>
      </w:tr>
      <w:tr w:rsidR="002B2962" w:rsidRPr="008D5E98" w14:paraId="2D979A7A" w14:textId="77777777" w:rsidTr="00B52711">
        <w:tc>
          <w:tcPr>
            <w:tcW w:w="1600" w:type="dxa"/>
            <w:vMerge/>
            <w:tcMar>
              <w:top w:w="0" w:type="dxa"/>
              <w:left w:w="60" w:type="dxa"/>
              <w:bottom w:w="80" w:type="dxa"/>
              <w:right w:w="60" w:type="dxa"/>
            </w:tcMar>
          </w:tcPr>
          <w:p w14:paraId="02537110"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56253785"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6CCFD8CF"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7CBD78D4"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BD15222" w14:textId="77777777" w:rsidR="00A77B3E" w:rsidRPr="00884D9B" w:rsidRDefault="009F4183">
            <w:pPr>
              <w:spacing w:before="100"/>
              <w:rPr>
                <w:color w:val="000000"/>
                <w:sz w:val="20"/>
                <w:lang w:val="pl-PL"/>
              </w:rPr>
            </w:pPr>
            <w:r w:rsidRPr="00884D9B">
              <w:rPr>
                <w:color w:val="000000"/>
                <w:sz w:val="20"/>
                <w:lang w:val="pl-PL"/>
              </w:rPr>
              <w:t>2. cenę istniejących systemów zbierania odpadów, w tym materialnego i terytorialnego zakresu selektywnego zbierania oraz środków służących poprawie jego funkcjonowania oraz potrzeby stworzenia nowych systemów zbierania;</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848923A"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31EBDE6" w14:textId="77777777" w:rsidR="00A77B3E" w:rsidRPr="00BF2936" w:rsidRDefault="009F4183">
            <w:pPr>
              <w:spacing w:before="100"/>
              <w:rPr>
                <w:color w:val="000000"/>
                <w:sz w:val="20"/>
                <w:lang w:val="pl-PL"/>
              </w:rPr>
            </w:pPr>
            <w:r w:rsidRPr="00BF2936">
              <w:rPr>
                <w:color w:val="000000"/>
                <w:sz w:val="20"/>
                <w:lang w:val="pl-PL"/>
              </w:rPr>
              <w:t>Spełnienie kryterium poprzez  KPGO 2022</w:t>
            </w:r>
          </w:p>
          <w:p w14:paraId="1D67D9BA" w14:textId="77777777" w:rsidR="00A77B3E" w:rsidRPr="00BF2936" w:rsidRDefault="009F4183">
            <w:pPr>
              <w:spacing w:before="100"/>
              <w:rPr>
                <w:color w:val="000000"/>
                <w:sz w:val="20"/>
                <w:lang w:val="pl-PL"/>
              </w:rPr>
            </w:pPr>
            <w:r w:rsidRPr="00BF2936">
              <w:rPr>
                <w:color w:val="000000"/>
                <w:sz w:val="20"/>
                <w:lang w:val="pl-PL"/>
              </w:rPr>
              <w:t xml:space="preserve">http://isap.sejm.gov.pl/isap.nsf/download.xsp/WMP20160000784/O/M20160784.pdf </w:t>
            </w:r>
          </w:p>
          <w:p w14:paraId="34187EC0" w14:textId="77777777" w:rsidR="00A77B3E" w:rsidRPr="00BF2936" w:rsidRDefault="009F4183">
            <w:pPr>
              <w:spacing w:before="100"/>
              <w:rPr>
                <w:color w:val="000000"/>
                <w:sz w:val="20"/>
                <w:lang w:val="pl-PL"/>
              </w:rPr>
            </w:pPr>
            <w:r w:rsidRPr="00BF2936">
              <w:rPr>
                <w:color w:val="000000"/>
                <w:sz w:val="20"/>
                <w:lang w:val="pl-PL"/>
              </w:rPr>
              <w:t>rozp Ministra Środowiska z dnia 29 grudnia 2016 r. w sprawie szczegółowego sposobu selektywnego zbierania wybranych frakcji odpadów</w:t>
            </w:r>
          </w:p>
          <w:p w14:paraId="2AC35ED9" w14:textId="77777777" w:rsidR="00A77B3E" w:rsidRPr="00BF2936" w:rsidRDefault="009F4183">
            <w:pPr>
              <w:spacing w:before="100"/>
              <w:rPr>
                <w:color w:val="000000"/>
                <w:sz w:val="20"/>
                <w:lang w:val="pl-PL"/>
              </w:rPr>
            </w:pPr>
            <w:r w:rsidRPr="00BF2936">
              <w:rPr>
                <w:color w:val="000000"/>
                <w:sz w:val="20"/>
                <w:lang w:val="pl-PL"/>
              </w:rPr>
              <w:t xml:space="preserve">http://isap.sejm.gov.pl/isap.nsf/download.xsp/WDU20170000019/O/D20170019.pdf </w:t>
            </w:r>
          </w:p>
          <w:p w14:paraId="241A6F2B" w14:textId="77777777" w:rsidR="00A77B3E" w:rsidRPr="00BF2936" w:rsidRDefault="009F4183">
            <w:pPr>
              <w:spacing w:before="100"/>
              <w:rPr>
                <w:color w:val="000000"/>
                <w:sz w:val="20"/>
                <w:lang w:val="pl-PL"/>
              </w:rPr>
            </w:pPr>
            <w:r w:rsidRPr="00BF2936">
              <w:rPr>
                <w:color w:val="000000"/>
                <w:sz w:val="20"/>
                <w:lang w:val="pl-PL"/>
              </w:rPr>
              <w:t>rozp Ministra Klimatu i Środowiska z dnia 10 maja 2021 r. w sprawie sposobu selektywnego zbierania wybranych frakcji odpadów</w:t>
            </w:r>
          </w:p>
          <w:p w14:paraId="25279146" w14:textId="77777777" w:rsidR="00A77B3E" w:rsidRPr="00BF2936" w:rsidRDefault="009F4183">
            <w:pPr>
              <w:spacing w:before="100"/>
              <w:rPr>
                <w:color w:val="000000"/>
                <w:sz w:val="20"/>
                <w:lang w:val="pl-PL"/>
              </w:rPr>
            </w:pPr>
            <w:r w:rsidRPr="00BF2936">
              <w:rPr>
                <w:color w:val="000000"/>
                <w:sz w:val="20"/>
                <w:lang w:val="pl-PL"/>
              </w:rPr>
              <w:t xml:space="preserve">http://isap.sejm.gov.pl/isap.nsf/download.xsp/WDU20210000906/O/D20210906.pdf </w:t>
            </w:r>
          </w:p>
          <w:p w14:paraId="79FCFD4C" w14:textId="77777777" w:rsidR="00A77B3E" w:rsidRPr="00BF2936" w:rsidRDefault="00A77B3E">
            <w:pPr>
              <w:spacing w:before="100"/>
              <w:rPr>
                <w:color w:val="000000"/>
                <w:sz w:val="20"/>
                <w:lang w:val="pl-PL"/>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8E48C3" w14:textId="77777777" w:rsidR="00A77B3E" w:rsidRPr="00BF2936" w:rsidRDefault="009F4183">
            <w:pPr>
              <w:spacing w:before="100"/>
              <w:rPr>
                <w:color w:val="000000"/>
                <w:sz w:val="20"/>
                <w:lang w:val="pl-PL"/>
              </w:rPr>
            </w:pPr>
            <w:r w:rsidRPr="00BF2936">
              <w:rPr>
                <w:color w:val="000000"/>
                <w:sz w:val="20"/>
                <w:lang w:val="pl-PL"/>
              </w:rPr>
              <w:t>KPGO zawiera ocenę istniejących systemów zbierania odpadów, w tym zakresu rzeczowego i terytorialnego selektywnego zbierania oraz środków usprawniających jej działanie, a także potrzeby nowych systemów zbiórki. W wyniku tej oceny w KPGO wskazano potrzebę wprowadzenia jednolitych standardów selektywnego zbierania odpadów komunalnych na terenie całego kraju, które następnie zostały określone w rozporządzeniu ws. szczegółowego sposobu selektywnego zbierania wybranych frakcji odpadów.</w:t>
            </w:r>
          </w:p>
          <w:p w14:paraId="628A604B" w14:textId="77777777" w:rsidR="00A77B3E" w:rsidRPr="00BF2936" w:rsidRDefault="009F4183">
            <w:pPr>
              <w:spacing w:before="100"/>
              <w:rPr>
                <w:color w:val="000000"/>
                <w:sz w:val="20"/>
                <w:lang w:val="pl-PL"/>
              </w:rPr>
            </w:pPr>
            <w:r w:rsidRPr="00BF2936">
              <w:rPr>
                <w:color w:val="000000"/>
                <w:sz w:val="20"/>
                <w:lang w:val="pl-PL"/>
              </w:rPr>
              <w:t>Załącznik do KPGO 2022, na podstawie przeprowadzonej analizy potrzeb w zakresie systemu selektywnego zbierania, wskazuje, że w kolejnych latach powinien nastąpić rozwój PSZOK wraz z punktami napraw i wymiany rzeczy używanych oraz określa potrzeby w tym zakresie.</w:t>
            </w:r>
          </w:p>
          <w:p w14:paraId="719CF609" w14:textId="77777777" w:rsidR="00A77B3E" w:rsidRPr="00BF2936" w:rsidRDefault="00A77B3E">
            <w:pPr>
              <w:spacing w:before="100"/>
              <w:rPr>
                <w:color w:val="000000"/>
                <w:sz w:val="20"/>
                <w:lang w:val="pl-PL"/>
              </w:rPr>
            </w:pPr>
          </w:p>
        </w:tc>
      </w:tr>
      <w:tr w:rsidR="002B2962" w:rsidRPr="008D5E98" w14:paraId="2207279A" w14:textId="77777777" w:rsidTr="00B52711">
        <w:tc>
          <w:tcPr>
            <w:tcW w:w="1600" w:type="dxa"/>
            <w:vMerge/>
            <w:tcMar>
              <w:top w:w="0" w:type="dxa"/>
              <w:left w:w="60" w:type="dxa"/>
              <w:bottom w:w="80" w:type="dxa"/>
              <w:right w:w="60" w:type="dxa"/>
            </w:tcMar>
          </w:tcPr>
          <w:p w14:paraId="2C0E00AE"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303CDC31"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29D81A7F"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627D33AE"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834873A" w14:textId="77777777" w:rsidR="00A77B3E" w:rsidRPr="00884D9B" w:rsidRDefault="009F4183">
            <w:pPr>
              <w:spacing w:before="100"/>
              <w:rPr>
                <w:color w:val="000000"/>
                <w:sz w:val="20"/>
                <w:lang w:val="pl-PL"/>
              </w:rPr>
            </w:pPr>
            <w:r w:rsidRPr="00884D9B">
              <w:rPr>
                <w:color w:val="000000"/>
                <w:sz w:val="20"/>
                <w:lang w:val="pl-PL"/>
              </w:rPr>
              <w:t>3. ocenę luki inwestycyjnej uzasadniającą potrzebę zamknięcia istniejących obiektów gospodarowania odpadami oraz wprowadzenia dodatkowej lub zmodernizowanej infrastruktury gospodarowania odpadami, z informacją o źródłach dostępnych dochodów na pokrycie kosztów operacyjnych i kosztów utrzymania;</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234C74A"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CE283E" w14:textId="77777777" w:rsidR="00A77B3E" w:rsidRPr="00BF2936" w:rsidRDefault="009F4183">
            <w:pPr>
              <w:spacing w:before="100"/>
              <w:rPr>
                <w:color w:val="000000"/>
                <w:sz w:val="20"/>
                <w:lang w:val="pl-PL"/>
              </w:rPr>
            </w:pPr>
            <w:r w:rsidRPr="00BF2936">
              <w:rPr>
                <w:color w:val="000000"/>
                <w:sz w:val="20"/>
                <w:lang w:val="pl-PL"/>
              </w:rPr>
              <w:t>Spełnione poprzez przyjęcie nowego załącznika do KPGO 2022</w:t>
            </w:r>
          </w:p>
          <w:p w14:paraId="38EA9B81" w14:textId="77777777" w:rsidR="00A77B3E" w:rsidRPr="00BF2936" w:rsidRDefault="009F4183">
            <w:pPr>
              <w:spacing w:before="100"/>
              <w:rPr>
                <w:color w:val="000000"/>
                <w:sz w:val="20"/>
                <w:lang w:val="pl-PL"/>
              </w:rPr>
            </w:pPr>
            <w:r w:rsidRPr="00BF2936">
              <w:rPr>
                <w:color w:val="000000"/>
                <w:sz w:val="20"/>
                <w:lang w:val="pl-PL"/>
              </w:rPr>
              <w:t>Link do aktualizacji KPGO  - Załącznik dot. luki inwestycyjnej</w:t>
            </w:r>
          </w:p>
          <w:p w14:paraId="1B5C7A8F" w14:textId="77777777" w:rsidR="00A77B3E" w:rsidRPr="00BF2936" w:rsidRDefault="009F4183">
            <w:pPr>
              <w:spacing w:before="100"/>
              <w:rPr>
                <w:color w:val="000000"/>
                <w:sz w:val="20"/>
                <w:lang w:val="pl-PL"/>
              </w:rPr>
            </w:pPr>
            <w:r w:rsidRPr="00BF2936">
              <w:rPr>
                <w:color w:val="000000"/>
                <w:sz w:val="20"/>
                <w:lang w:val="pl-PL"/>
              </w:rPr>
              <w:t xml:space="preserve">http://isap.sejm.gov.pl/isap.nsf/download.xsp/WMP20210000509/O/M20210509.pdf </w:t>
            </w:r>
          </w:p>
          <w:p w14:paraId="45D6797E" w14:textId="77777777" w:rsidR="00A77B3E" w:rsidRPr="00BF2936" w:rsidRDefault="00A77B3E">
            <w:pPr>
              <w:spacing w:before="100"/>
              <w:rPr>
                <w:color w:val="000000"/>
                <w:sz w:val="20"/>
                <w:lang w:val="pl-PL"/>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FFC3CB" w14:textId="77777777" w:rsidR="00A77B3E" w:rsidRPr="00BF2936" w:rsidRDefault="009F4183">
            <w:pPr>
              <w:spacing w:before="100"/>
              <w:rPr>
                <w:color w:val="000000"/>
                <w:sz w:val="20"/>
                <w:lang w:val="pl-PL"/>
              </w:rPr>
            </w:pPr>
            <w:r w:rsidRPr="00BF2936">
              <w:rPr>
                <w:color w:val="000000"/>
                <w:sz w:val="20"/>
                <w:lang w:val="pl-PL"/>
              </w:rPr>
              <w:t>Na rzecz realizacji kryterium została przeprowadzona Analiza IOŚ-PIB oraz opracowany i opublikowany w roku 2021 Załącznik do KPGO 2022, w których zawarto ocenę potrzeb inwestycyjnych w skali kraju w zakresie zapobiegania powstawaniu odpadów, infrastruktury selektywnego zbierania odpadów oraz instalacji do przetwarzania odpadów. Po przeprowadzonych analizach zidentyfikowano jako priorytetowe instalacje do recyklingu oraz działania inwestycyjne w zakresie zapobiegania powstawaniu odpadów. W załączniku przedstawiono również informacje o źródłach finansowania kosztów eksploatacji i utrzymania instalacji w kraju.</w:t>
            </w:r>
          </w:p>
        </w:tc>
      </w:tr>
      <w:tr w:rsidR="002B2962" w:rsidRPr="008D5E98" w14:paraId="0E669286" w14:textId="77777777" w:rsidTr="00B52711">
        <w:tc>
          <w:tcPr>
            <w:tcW w:w="1600" w:type="dxa"/>
            <w:vMerge/>
            <w:tcMar>
              <w:top w:w="0" w:type="dxa"/>
              <w:left w:w="60" w:type="dxa"/>
              <w:bottom w:w="80" w:type="dxa"/>
              <w:right w:w="60" w:type="dxa"/>
            </w:tcMar>
          </w:tcPr>
          <w:p w14:paraId="07870528"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61DD8A93"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0B1A0857"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00BEAA68"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9BFF1F" w14:textId="77777777" w:rsidR="00A77B3E" w:rsidRPr="00884D9B" w:rsidRDefault="009F4183">
            <w:pPr>
              <w:spacing w:before="100"/>
              <w:rPr>
                <w:color w:val="000000"/>
                <w:sz w:val="20"/>
                <w:lang w:val="pl-PL"/>
              </w:rPr>
            </w:pPr>
            <w:r w:rsidRPr="00884D9B">
              <w:rPr>
                <w:color w:val="000000"/>
                <w:sz w:val="20"/>
                <w:lang w:val="pl-PL"/>
              </w:rPr>
              <w:t>4. informacje dotyczące kryteriów lokalizacji do celów identyfikacji przyszłych lokalizacji obiektów oraz dotyczące wydolności przyszłych instalacji przetwarzania odpadów.</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4970999"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15826E9" w14:textId="77777777" w:rsidR="00A77B3E" w:rsidRPr="00BF2936" w:rsidRDefault="009F4183">
            <w:pPr>
              <w:spacing w:before="100"/>
              <w:rPr>
                <w:color w:val="000000"/>
                <w:sz w:val="20"/>
                <w:lang w:val="pl-PL"/>
              </w:rPr>
            </w:pPr>
            <w:r w:rsidRPr="00BF2936">
              <w:rPr>
                <w:color w:val="000000"/>
                <w:sz w:val="20"/>
                <w:lang w:val="pl-PL"/>
              </w:rPr>
              <w:t>Spełnione poprzez art. 35 ust. 1 pkt 4 lit. c) ustawy o odpadach, KPGO 2022, załącznik do KPGO 2022, WPGO</w:t>
            </w:r>
          </w:p>
          <w:p w14:paraId="6DD97F39" w14:textId="77777777" w:rsidR="00A77B3E" w:rsidRPr="00BF2936" w:rsidRDefault="009F4183">
            <w:pPr>
              <w:spacing w:before="100"/>
              <w:rPr>
                <w:color w:val="000000"/>
                <w:sz w:val="20"/>
                <w:lang w:val="pl-PL"/>
              </w:rPr>
            </w:pPr>
            <w:r w:rsidRPr="00BF2936">
              <w:rPr>
                <w:color w:val="000000"/>
                <w:sz w:val="20"/>
                <w:lang w:val="pl-PL"/>
              </w:rPr>
              <w:t>Link do Krajowego planu gospodarki odpadami 2022</w:t>
            </w:r>
          </w:p>
          <w:p w14:paraId="4BF2B1F4" w14:textId="77777777" w:rsidR="00A77B3E" w:rsidRPr="00BF2936" w:rsidRDefault="009F4183">
            <w:pPr>
              <w:spacing w:before="100"/>
              <w:rPr>
                <w:color w:val="000000"/>
                <w:sz w:val="20"/>
                <w:lang w:val="pl-PL"/>
              </w:rPr>
            </w:pPr>
            <w:r w:rsidRPr="00BF2936">
              <w:rPr>
                <w:color w:val="000000"/>
                <w:sz w:val="20"/>
                <w:lang w:val="pl-PL"/>
              </w:rPr>
              <w:t xml:space="preserve">http://isap.sejm.gov.pl/isap.nsf/download.xsp/WMP20160000784/O/M20160784.pdf </w:t>
            </w:r>
          </w:p>
          <w:p w14:paraId="38A1CE69" w14:textId="77777777" w:rsidR="00A77B3E" w:rsidRPr="00BF2936" w:rsidRDefault="009F4183">
            <w:pPr>
              <w:spacing w:before="100"/>
              <w:rPr>
                <w:color w:val="000000"/>
                <w:sz w:val="20"/>
                <w:lang w:val="pl-PL"/>
              </w:rPr>
            </w:pPr>
            <w:r w:rsidRPr="00BF2936">
              <w:rPr>
                <w:color w:val="000000"/>
                <w:sz w:val="20"/>
                <w:lang w:val="pl-PL"/>
              </w:rPr>
              <w:t>Link do aktualizacji KPGO  - Załącznik dot. luki inwestycyjnej</w:t>
            </w:r>
          </w:p>
          <w:p w14:paraId="327853C8" w14:textId="77777777" w:rsidR="00A77B3E" w:rsidRPr="00BF2936" w:rsidRDefault="009F4183">
            <w:pPr>
              <w:spacing w:before="100"/>
              <w:rPr>
                <w:color w:val="000000"/>
                <w:sz w:val="20"/>
                <w:lang w:val="pl-PL"/>
              </w:rPr>
            </w:pPr>
            <w:r w:rsidRPr="00BF2936">
              <w:rPr>
                <w:color w:val="000000"/>
                <w:sz w:val="20"/>
                <w:lang w:val="pl-PL"/>
              </w:rPr>
              <w:t xml:space="preserve">http://isap.sejm.gov.pl/isap.nsf/download.xsp/WMP20210000509/O/M20210509.pdf </w:t>
            </w:r>
          </w:p>
          <w:p w14:paraId="4D32FDFE" w14:textId="77777777" w:rsidR="00A77B3E" w:rsidRPr="00BF2936" w:rsidRDefault="00A77B3E">
            <w:pPr>
              <w:spacing w:before="100"/>
              <w:rPr>
                <w:color w:val="000000"/>
                <w:sz w:val="20"/>
                <w:lang w:val="pl-PL"/>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846C70D" w14:textId="77777777" w:rsidR="00A77B3E" w:rsidRPr="00BF2936" w:rsidRDefault="009F4183">
            <w:pPr>
              <w:spacing w:before="100"/>
              <w:rPr>
                <w:color w:val="000000"/>
                <w:sz w:val="20"/>
                <w:lang w:val="pl-PL"/>
              </w:rPr>
            </w:pPr>
            <w:r w:rsidRPr="00BF2936">
              <w:rPr>
                <w:color w:val="000000"/>
                <w:sz w:val="20"/>
                <w:lang w:val="pl-PL"/>
              </w:rPr>
              <w:t>Uchwalanie i obowiązywanie planów gospodarki odpadami reguluje  ustawa z 14 grudnia 2012 r. o odpadach,  zgodnie z którą plany gospodarki odpadami  opracowuje się na poziomie krajowym i wojewódzkim. WPGO powinien być zgodny z KPGO i służyć realizacji zawartych w nim celów, które należy uznać jako uniwersalne w skali całego kraju. Wobec tego Załącznik do KPGO 2022  – ocena luki inwestycyjnej - zawiera oszacowanie potrzeb na moce przerobowe instalacji w skali kraju. Funkcjonująca i planowana infrastruktura wraz z lokalizacją i przepustowością dotyczące odpadów komunalnych określone są natomiast wprost w planach inwestycyjnych (załącznik do WPGO), w których procesie przyjmowania bierze udział minister do spraw klimatu, aby zapewnić jednolite zasady planowania w gospodarce odpadami dla całego kraju.</w:t>
            </w:r>
          </w:p>
          <w:p w14:paraId="0E4F0608" w14:textId="77777777" w:rsidR="00A77B3E" w:rsidRPr="00BF2936" w:rsidRDefault="009F4183">
            <w:pPr>
              <w:spacing w:before="100"/>
              <w:rPr>
                <w:color w:val="000000"/>
                <w:sz w:val="20"/>
                <w:lang w:val="pl-PL"/>
              </w:rPr>
            </w:pPr>
            <w:r w:rsidRPr="00BF2936">
              <w:rPr>
                <w:color w:val="000000"/>
                <w:sz w:val="20"/>
                <w:lang w:val="pl-PL"/>
              </w:rPr>
              <w:t>W uzasadnionych przypadkach  KPGO 2022 określa kryteria lokalizacji instalacji i obiektów gospodarki odpadami, tj. w zakresie: lokalizacji PSZOKów; instalacji dla odpadów medycznych i weterynaryjnych; składowania odpadów w podziemnych wyrobiskach górniczych, np. z grupy 01, 06 i 10 i innych również niebezpiecznych np. z procesów oczyszczania spalin.</w:t>
            </w:r>
          </w:p>
          <w:p w14:paraId="08A71F40" w14:textId="77777777" w:rsidR="00A77B3E" w:rsidRPr="00BF2936" w:rsidRDefault="00A77B3E">
            <w:pPr>
              <w:spacing w:before="100"/>
              <w:rPr>
                <w:color w:val="000000"/>
                <w:sz w:val="20"/>
                <w:lang w:val="pl-PL"/>
              </w:rPr>
            </w:pPr>
          </w:p>
        </w:tc>
      </w:tr>
      <w:tr w:rsidR="002B2962" w:rsidRPr="008D5E98" w14:paraId="46E17875" w14:textId="77777777" w:rsidTr="00B52711">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0FE1F8" w14:textId="77777777" w:rsidR="00A77B3E" w:rsidRPr="00BF2936" w:rsidRDefault="009F4183">
            <w:pPr>
              <w:spacing w:before="100"/>
              <w:rPr>
                <w:color w:val="000000"/>
                <w:sz w:val="20"/>
                <w:lang w:val="pl-PL"/>
              </w:rPr>
            </w:pPr>
            <w:r w:rsidRPr="00BF2936">
              <w:rPr>
                <w:color w:val="000000"/>
                <w:sz w:val="20"/>
                <w:lang w:val="pl-PL"/>
              </w:rPr>
              <w:t>2.7. Ramy priorytetowego traktowania w przypadku koniecznych środków ochrony obejmujących współfinansowanie unijne</w:t>
            </w: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C5C9EEA" w14:textId="77777777" w:rsidR="00A77B3E" w:rsidRPr="00BF2936" w:rsidRDefault="00A77B3E">
            <w:pPr>
              <w:spacing w:before="100"/>
              <w:rPr>
                <w:color w:val="000000"/>
                <w:sz w:val="20"/>
                <w:lang w:val="pl-PL"/>
              </w:rPr>
            </w:pPr>
          </w:p>
          <w:p w14:paraId="18495D36" w14:textId="77777777" w:rsidR="00A77B3E" w:rsidRDefault="009F4183">
            <w:pPr>
              <w:spacing w:before="100"/>
              <w:rPr>
                <w:color w:val="000000"/>
                <w:sz w:val="20"/>
                <w:szCs w:val="20"/>
              </w:rPr>
            </w:pPr>
            <w:r>
              <w:rPr>
                <w:color w:val="000000"/>
                <w:sz w:val="20"/>
                <w:szCs w:val="20"/>
              </w:rPr>
              <w:t>EFRR</w:t>
            </w:r>
          </w:p>
          <w:p w14:paraId="5189B12A" w14:textId="77777777" w:rsidR="00A77B3E" w:rsidRDefault="00A77B3E">
            <w:pPr>
              <w:spacing w:before="100"/>
              <w:rPr>
                <w:color w:val="000000"/>
                <w:sz w:val="20"/>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A5E7C37" w14:textId="77777777" w:rsidR="00A77B3E" w:rsidRPr="00BF2936" w:rsidRDefault="00A77B3E">
            <w:pPr>
              <w:spacing w:before="100"/>
              <w:rPr>
                <w:color w:val="000000"/>
                <w:sz w:val="20"/>
                <w:lang w:val="pl-PL"/>
              </w:rPr>
            </w:pPr>
          </w:p>
          <w:p w14:paraId="05D0094C" w14:textId="77777777" w:rsidR="00A77B3E" w:rsidRPr="00BF2936" w:rsidRDefault="009F4183">
            <w:pPr>
              <w:spacing w:before="100"/>
              <w:rPr>
                <w:color w:val="000000"/>
                <w:sz w:val="20"/>
                <w:szCs w:val="20"/>
                <w:lang w:val="pl-PL"/>
              </w:rPr>
            </w:pPr>
            <w:r w:rsidRPr="00BF2936">
              <w:rPr>
                <w:color w:val="000000"/>
                <w:sz w:val="20"/>
                <w:szCs w:val="20"/>
                <w:lang w:val="pl-PL"/>
              </w:rPr>
              <w:t>RSO2.7. Wzmacnianie ochrony i zachowania przyrody, różnorodności biologicznej oraz zielonej infrastruktury, w tym na obszarach miejskich, oraz ograniczanie wszelkich rodzajów zanieczyszczenia</w:t>
            </w:r>
          </w:p>
          <w:p w14:paraId="19016EBF" w14:textId="77777777" w:rsidR="00A77B3E" w:rsidRPr="00BF2936" w:rsidRDefault="00A77B3E">
            <w:pPr>
              <w:spacing w:before="100"/>
              <w:rPr>
                <w:color w:val="000000"/>
                <w:sz w:val="20"/>
                <w:lang w:val="pl-PL"/>
              </w:rPr>
            </w:pP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7024976" w14:textId="77777777" w:rsidR="00A77B3E" w:rsidRDefault="009F4183">
            <w:pPr>
              <w:spacing w:before="100"/>
              <w:jc w:val="center"/>
              <w:rPr>
                <w:color w:val="000000"/>
                <w:sz w:val="20"/>
              </w:rPr>
            </w:pPr>
            <w:r>
              <w:rPr>
                <w:color w:val="000000"/>
                <w:sz w:val="20"/>
              </w:rPr>
              <w:t>Tak</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DC916EC" w14:textId="77777777" w:rsidR="00A77B3E" w:rsidRPr="00BF2936" w:rsidRDefault="009F4183">
            <w:pPr>
              <w:spacing w:before="100"/>
              <w:rPr>
                <w:color w:val="000000"/>
                <w:sz w:val="20"/>
                <w:lang w:val="pl-PL"/>
              </w:rPr>
            </w:pPr>
            <w:r w:rsidRPr="00BF2936">
              <w:rPr>
                <w:color w:val="000000"/>
                <w:sz w:val="20"/>
                <w:lang w:val="pl-PL"/>
              </w:rPr>
              <w:t>W przypadku interwencji wspierających środki ochrony przyrody w związku z obszarami Natura 2000 objętymi zakresem dyrektywy Rady 92/43/EWG:</w:t>
            </w:r>
          </w:p>
          <w:p w14:paraId="06813A86" w14:textId="77777777" w:rsidR="00A77B3E" w:rsidRPr="00BF2936" w:rsidRDefault="009F4183">
            <w:pPr>
              <w:spacing w:before="100"/>
              <w:rPr>
                <w:color w:val="000000"/>
                <w:sz w:val="20"/>
                <w:lang w:val="pl-PL"/>
              </w:rPr>
            </w:pPr>
            <w:r w:rsidRPr="00BF2936">
              <w:rPr>
                <w:color w:val="000000"/>
                <w:sz w:val="20"/>
                <w:lang w:val="pl-PL"/>
              </w:rPr>
              <w:t>istnienie ram działań priorytetowych na podstawie art. 8 dyrektywy 92/43/EWG, które obejmują wszystkie elementy wymagane we wzorze ram działań priorytetowych na lata 2021–2027 uzgodnionym przez Komisję i państwa członkowskie, w tym określenie środków priorytetowych i oszacowanie potrzeb w zakresie finansowania.</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6AED18A"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A97114" w14:textId="77777777" w:rsidR="00A77B3E" w:rsidRDefault="009F4183">
            <w:pPr>
              <w:spacing w:before="100"/>
              <w:rPr>
                <w:color w:val="000000"/>
                <w:sz w:val="20"/>
              </w:rPr>
            </w:pPr>
            <w:r>
              <w:rPr>
                <w:color w:val="000000"/>
                <w:sz w:val="20"/>
              </w:rPr>
              <w:t xml:space="preserve">http://www.gdos.gov.pl/files/artykuly/5073/PAF_icon.pdf </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E63CCDA" w14:textId="77777777" w:rsidR="00A77B3E" w:rsidRPr="00BF2936" w:rsidRDefault="009F4183">
            <w:pPr>
              <w:spacing w:before="100"/>
              <w:rPr>
                <w:color w:val="000000"/>
                <w:sz w:val="20"/>
                <w:lang w:val="pl-PL"/>
              </w:rPr>
            </w:pPr>
            <w:r w:rsidRPr="00BF2936">
              <w:rPr>
                <w:color w:val="000000"/>
                <w:sz w:val="20"/>
                <w:lang w:val="pl-PL"/>
              </w:rPr>
              <w:t>Działania dotyczące utrzymania dotychczasowej gospodarki na terenach siedlisk gatunków przyrodniczych  i poprawie ich ochrony w formie czynnej, przewidują m.in. :</w:t>
            </w:r>
          </w:p>
          <w:p w14:paraId="65B6B710" w14:textId="77777777" w:rsidR="00A77B3E" w:rsidRPr="00BF2936" w:rsidRDefault="009F4183">
            <w:pPr>
              <w:spacing w:before="100"/>
              <w:rPr>
                <w:color w:val="000000"/>
                <w:sz w:val="20"/>
                <w:lang w:val="pl-PL"/>
              </w:rPr>
            </w:pPr>
            <w:r w:rsidRPr="00BF2936">
              <w:rPr>
                <w:color w:val="000000"/>
                <w:sz w:val="20"/>
                <w:lang w:val="pl-PL"/>
              </w:rPr>
              <w:t>• zachowanie siedlisk przyrodniczych i populacji gatunków, w tym:</w:t>
            </w:r>
          </w:p>
          <w:p w14:paraId="2D99C1EC" w14:textId="77777777" w:rsidR="00A77B3E" w:rsidRPr="00BF2936" w:rsidRDefault="009F4183">
            <w:pPr>
              <w:spacing w:before="100"/>
              <w:rPr>
                <w:color w:val="000000"/>
                <w:sz w:val="20"/>
                <w:lang w:val="pl-PL"/>
              </w:rPr>
            </w:pPr>
            <w:r w:rsidRPr="00BF2936">
              <w:rPr>
                <w:color w:val="000000"/>
                <w:sz w:val="20"/>
                <w:lang w:val="pl-PL"/>
              </w:rPr>
              <w:t>- ekstensywna gospodarka rolna, rybacka i leśna uwzględniająca ochronę siedlisk</w:t>
            </w:r>
          </w:p>
          <w:p w14:paraId="7EB13DCB" w14:textId="77777777" w:rsidR="00A77B3E" w:rsidRPr="00BF2936" w:rsidRDefault="009F4183">
            <w:pPr>
              <w:spacing w:before="100"/>
              <w:rPr>
                <w:color w:val="000000"/>
                <w:sz w:val="20"/>
                <w:lang w:val="pl-PL"/>
              </w:rPr>
            </w:pPr>
            <w:r w:rsidRPr="00BF2936">
              <w:rPr>
                <w:color w:val="000000"/>
                <w:sz w:val="20"/>
                <w:lang w:val="pl-PL"/>
              </w:rPr>
              <w:t>- zabezpieczenie/odtworzenie miejsc rozrodu gatunków chronionych</w:t>
            </w:r>
          </w:p>
          <w:p w14:paraId="709C8463" w14:textId="77777777" w:rsidR="00A77B3E" w:rsidRPr="00BF2936" w:rsidRDefault="009F4183">
            <w:pPr>
              <w:spacing w:before="100"/>
              <w:rPr>
                <w:color w:val="000000"/>
                <w:sz w:val="20"/>
                <w:lang w:val="pl-PL"/>
              </w:rPr>
            </w:pPr>
            <w:r w:rsidRPr="00BF2936">
              <w:rPr>
                <w:color w:val="000000"/>
                <w:sz w:val="20"/>
                <w:lang w:val="pl-PL"/>
              </w:rPr>
              <w:t xml:space="preserve">- wykup gruntów </w:t>
            </w:r>
          </w:p>
          <w:p w14:paraId="3F8FBCAE" w14:textId="77777777" w:rsidR="00A77B3E" w:rsidRPr="00BF2936" w:rsidRDefault="009F4183">
            <w:pPr>
              <w:spacing w:before="100"/>
              <w:rPr>
                <w:color w:val="000000"/>
                <w:sz w:val="20"/>
                <w:lang w:val="pl-PL"/>
              </w:rPr>
            </w:pPr>
            <w:r w:rsidRPr="00BF2936">
              <w:rPr>
                <w:color w:val="000000"/>
                <w:sz w:val="20"/>
                <w:lang w:val="pl-PL"/>
              </w:rPr>
              <w:t>• odtwarzanie zdegradowanych siedlisk i wzmacnianie zagrożonych gatunków:</w:t>
            </w:r>
          </w:p>
          <w:p w14:paraId="08463CA6" w14:textId="77777777" w:rsidR="00A77B3E" w:rsidRPr="00BF2936" w:rsidRDefault="009F4183">
            <w:pPr>
              <w:spacing w:before="100"/>
              <w:rPr>
                <w:color w:val="000000"/>
                <w:sz w:val="20"/>
                <w:lang w:val="pl-PL"/>
              </w:rPr>
            </w:pPr>
            <w:r w:rsidRPr="00BF2936">
              <w:rPr>
                <w:color w:val="000000"/>
                <w:sz w:val="20"/>
                <w:lang w:val="pl-PL"/>
              </w:rPr>
              <w:t>- powstrzymanie naturalnej sukcesji siedlisk</w:t>
            </w:r>
          </w:p>
          <w:p w14:paraId="09917331" w14:textId="77777777" w:rsidR="00A77B3E" w:rsidRPr="00BF2936" w:rsidRDefault="009F4183">
            <w:pPr>
              <w:spacing w:before="100"/>
              <w:rPr>
                <w:color w:val="000000"/>
                <w:sz w:val="20"/>
                <w:lang w:val="pl-PL"/>
              </w:rPr>
            </w:pPr>
            <w:r w:rsidRPr="00BF2936">
              <w:rPr>
                <w:color w:val="000000"/>
                <w:sz w:val="20"/>
                <w:lang w:val="pl-PL"/>
              </w:rPr>
              <w:t xml:space="preserve">- przywrócenie/polepszenie reżimu hydrologicznego </w:t>
            </w:r>
          </w:p>
          <w:p w14:paraId="2BFCCBD6" w14:textId="77777777" w:rsidR="00A77B3E" w:rsidRPr="00BF2936" w:rsidRDefault="009F4183">
            <w:pPr>
              <w:spacing w:before="100"/>
              <w:rPr>
                <w:color w:val="000000"/>
                <w:sz w:val="20"/>
                <w:lang w:val="pl-PL"/>
              </w:rPr>
            </w:pPr>
            <w:r w:rsidRPr="00BF2936">
              <w:rPr>
                <w:color w:val="000000"/>
                <w:sz w:val="20"/>
                <w:lang w:val="pl-PL"/>
              </w:rPr>
              <w:t>- zwalczanie gatunków ekspansywnych/obcych</w:t>
            </w:r>
          </w:p>
          <w:p w14:paraId="1C248A97" w14:textId="77777777" w:rsidR="00A77B3E" w:rsidRPr="00BF2936" w:rsidRDefault="009F4183">
            <w:pPr>
              <w:spacing w:before="100"/>
              <w:rPr>
                <w:color w:val="000000"/>
                <w:sz w:val="20"/>
                <w:lang w:val="pl-PL"/>
              </w:rPr>
            </w:pPr>
            <w:r w:rsidRPr="00BF2936">
              <w:rPr>
                <w:color w:val="000000"/>
                <w:sz w:val="20"/>
                <w:lang w:val="pl-PL"/>
              </w:rPr>
              <w:t xml:space="preserve">- restytucja gatunków zagrożonych </w:t>
            </w:r>
          </w:p>
          <w:p w14:paraId="40E57F06" w14:textId="77777777" w:rsidR="00A77B3E" w:rsidRPr="00BF2936" w:rsidRDefault="009F4183">
            <w:pPr>
              <w:spacing w:before="100"/>
              <w:rPr>
                <w:color w:val="000000"/>
                <w:sz w:val="20"/>
                <w:lang w:val="pl-PL"/>
              </w:rPr>
            </w:pPr>
            <w:r w:rsidRPr="00BF2936">
              <w:rPr>
                <w:color w:val="000000"/>
                <w:sz w:val="20"/>
                <w:lang w:val="pl-PL"/>
              </w:rPr>
              <w:t>- udrożnienie ciągłości korytarzy ekologicznych</w:t>
            </w:r>
          </w:p>
          <w:p w14:paraId="3F46DD8D" w14:textId="77777777" w:rsidR="00A77B3E" w:rsidRPr="00BF2936" w:rsidRDefault="009F4183">
            <w:pPr>
              <w:spacing w:before="100"/>
              <w:rPr>
                <w:color w:val="000000"/>
                <w:sz w:val="20"/>
                <w:lang w:val="pl-PL"/>
              </w:rPr>
            </w:pPr>
            <w:r w:rsidRPr="00BF2936">
              <w:rPr>
                <w:color w:val="000000"/>
                <w:sz w:val="20"/>
                <w:lang w:val="pl-PL"/>
              </w:rPr>
              <w:t>- utrzymanie ośrodków hodowli/rehabilitacji dzikich zwierząt.</w:t>
            </w:r>
          </w:p>
          <w:p w14:paraId="1CAE31EE" w14:textId="77777777" w:rsidR="00A77B3E" w:rsidRPr="00BF2936" w:rsidRDefault="009F4183">
            <w:pPr>
              <w:spacing w:before="100"/>
              <w:rPr>
                <w:color w:val="000000"/>
                <w:sz w:val="20"/>
                <w:lang w:val="pl-PL"/>
              </w:rPr>
            </w:pPr>
            <w:r w:rsidRPr="00BF2936">
              <w:rPr>
                <w:color w:val="000000"/>
                <w:sz w:val="20"/>
                <w:lang w:val="pl-PL"/>
              </w:rPr>
              <w:t>• wsparcie zarządzania i nadzoru nad obszarami Natura 2000:</w:t>
            </w:r>
          </w:p>
          <w:p w14:paraId="61BE4AC8" w14:textId="77777777" w:rsidR="00A77B3E" w:rsidRPr="00BF2936" w:rsidRDefault="009F4183">
            <w:pPr>
              <w:spacing w:before="100"/>
              <w:rPr>
                <w:color w:val="000000"/>
                <w:sz w:val="20"/>
                <w:lang w:val="pl-PL"/>
              </w:rPr>
            </w:pPr>
            <w:r w:rsidRPr="00BF2936">
              <w:rPr>
                <w:color w:val="000000"/>
                <w:sz w:val="20"/>
                <w:lang w:val="pl-PL"/>
              </w:rPr>
              <w:t>- opracowanie/aktualizacja planów zadań ochronnych /planów ochrony wszystkich obszarów Natura 2000</w:t>
            </w:r>
          </w:p>
          <w:p w14:paraId="5C47B3E5" w14:textId="77777777" w:rsidR="00A77B3E" w:rsidRPr="00BF2936" w:rsidRDefault="009F4183">
            <w:pPr>
              <w:spacing w:before="100"/>
              <w:rPr>
                <w:color w:val="000000"/>
                <w:sz w:val="20"/>
                <w:lang w:val="pl-PL"/>
              </w:rPr>
            </w:pPr>
            <w:r w:rsidRPr="00BF2936">
              <w:rPr>
                <w:color w:val="000000"/>
                <w:sz w:val="20"/>
                <w:lang w:val="pl-PL"/>
              </w:rPr>
              <w:t>- monitoring sieci Natura 2000</w:t>
            </w:r>
          </w:p>
          <w:p w14:paraId="45CD3ED8" w14:textId="77777777" w:rsidR="00A77B3E" w:rsidRPr="00BF2936" w:rsidRDefault="009F4183">
            <w:pPr>
              <w:spacing w:before="100"/>
              <w:rPr>
                <w:color w:val="000000"/>
                <w:sz w:val="20"/>
                <w:lang w:val="pl-PL"/>
              </w:rPr>
            </w:pPr>
            <w:r w:rsidRPr="00BF2936">
              <w:rPr>
                <w:color w:val="000000"/>
                <w:sz w:val="20"/>
                <w:lang w:val="pl-PL"/>
              </w:rPr>
              <w:t>- badania i działania dot. edukacji i komunikacji dot. ochrony obszarów sieci Natura 2000</w:t>
            </w:r>
          </w:p>
          <w:p w14:paraId="6DF0B876" w14:textId="77777777" w:rsidR="00A77B3E" w:rsidRPr="00BF2936" w:rsidRDefault="009F4183">
            <w:pPr>
              <w:spacing w:before="100"/>
              <w:rPr>
                <w:color w:val="000000"/>
                <w:sz w:val="20"/>
                <w:lang w:val="pl-PL"/>
              </w:rPr>
            </w:pPr>
            <w:r w:rsidRPr="00BF2936">
              <w:rPr>
                <w:color w:val="000000"/>
                <w:sz w:val="20"/>
                <w:lang w:val="pl-PL"/>
              </w:rPr>
              <w:t>- budowa /rozwój infrastruktury turystycznej rozprowadzającej ruch turystyczny na obszarach sieci Natura 2000.</w:t>
            </w:r>
          </w:p>
        </w:tc>
      </w:tr>
      <w:tr w:rsidR="002B2962" w14:paraId="27692771" w14:textId="77777777" w:rsidTr="00B52711">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2D7086E" w14:textId="77777777" w:rsidR="00A77B3E" w:rsidRPr="00BF2936" w:rsidRDefault="009F4183">
            <w:pPr>
              <w:spacing w:before="100"/>
              <w:rPr>
                <w:color w:val="000000"/>
                <w:sz w:val="20"/>
                <w:lang w:val="pl-PL"/>
              </w:rPr>
            </w:pPr>
            <w:r w:rsidRPr="00BF2936">
              <w:rPr>
                <w:color w:val="000000"/>
                <w:sz w:val="20"/>
                <w:lang w:val="pl-PL"/>
              </w:rPr>
              <w:t>3.1. Kompleksowe planowanie transportu na odpowiednim poziomie</w:t>
            </w:r>
          </w:p>
        </w:tc>
        <w:tc>
          <w:tcPr>
            <w:tcW w:w="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E6B3B54" w14:textId="77777777" w:rsidR="00A77B3E" w:rsidRPr="00BF2936" w:rsidRDefault="00A77B3E">
            <w:pPr>
              <w:spacing w:before="100"/>
              <w:rPr>
                <w:color w:val="000000"/>
                <w:sz w:val="20"/>
                <w:lang w:val="pl-PL"/>
              </w:rPr>
            </w:pPr>
          </w:p>
          <w:p w14:paraId="12CFD76A" w14:textId="77777777" w:rsidR="00A77B3E" w:rsidRDefault="009F4183">
            <w:pPr>
              <w:spacing w:before="100"/>
              <w:rPr>
                <w:color w:val="000000"/>
                <w:sz w:val="20"/>
                <w:szCs w:val="20"/>
              </w:rPr>
            </w:pPr>
            <w:r>
              <w:rPr>
                <w:color w:val="000000"/>
                <w:sz w:val="20"/>
                <w:szCs w:val="20"/>
              </w:rPr>
              <w:t>EFRR</w:t>
            </w:r>
          </w:p>
          <w:p w14:paraId="4A87C570" w14:textId="77777777" w:rsidR="00A77B3E" w:rsidRDefault="00A77B3E">
            <w:pPr>
              <w:spacing w:before="100"/>
              <w:rPr>
                <w:color w:val="000000"/>
                <w:sz w:val="20"/>
              </w:rPr>
            </w:pPr>
          </w:p>
        </w:tc>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5AE41E9" w14:textId="77777777" w:rsidR="00A77B3E" w:rsidRPr="00BF2936" w:rsidRDefault="00A77B3E">
            <w:pPr>
              <w:spacing w:before="100"/>
              <w:rPr>
                <w:color w:val="000000"/>
                <w:sz w:val="20"/>
                <w:lang w:val="pl-PL"/>
              </w:rPr>
            </w:pPr>
          </w:p>
          <w:p w14:paraId="19237AE3" w14:textId="77777777" w:rsidR="00A77B3E" w:rsidRPr="00BF2936" w:rsidRDefault="009F4183">
            <w:pPr>
              <w:spacing w:before="100"/>
              <w:rPr>
                <w:color w:val="000000"/>
                <w:sz w:val="20"/>
                <w:szCs w:val="20"/>
                <w:lang w:val="pl-PL"/>
              </w:rPr>
            </w:pPr>
            <w:r w:rsidRPr="00BF2936">
              <w:rPr>
                <w:color w:val="000000"/>
                <w:sz w:val="20"/>
                <w:szCs w:val="20"/>
                <w:lang w:val="pl-PL"/>
              </w:rPr>
              <w:t>RSO3.2. Rozwój i udoskonalanie zrównoważonej, odpornej na zmiany klimatu, inteligentnej i intermodalnej mobilności na poziomie krajowym, regionalnym i lokalnym, w tym poprawa dostępu do TEN-T oraz mobilności transgranicznej</w:t>
            </w:r>
          </w:p>
          <w:p w14:paraId="012E17E2" w14:textId="77777777" w:rsidR="00A77B3E" w:rsidRPr="00BF2936" w:rsidRDefault="00A77B3E">
            <w:pPr>
              <w:spacing w:before="100"/>
              <w:rPr>
                <w:color w:val="000000"/>
                <w:sz w:val="20"/>
                <w:lang w:val="pl-PL"/>
              </w:rPr>
            </w:pPr>
          </w:p>
        </w:tc>
        <w:tc>
          <w:tcPr>
            <w:tcW w:w="10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056DC2B" w14:textId="1EBC48DB" w:rsidR="00A77B3E" w:rsidRDefault="6141FFDE" w:rsidP="1ADDAEA5">
            <w:pPr>
              <w:spacing w:before="100"/>
              <w:jc w:val="center"/>
              <w:rPr>
                <w:color w:val="000000"/>
                <w:sz w:val="20"/>
                <w:szCs w:val="20"/>
              </w:rPr>
            </w:pPr>
            <w:r w:rsidRPr="1ADDAEA5">
              <w:rPr>
                <w:color w:val="000000" w:themeColor="text1"/>
                <w:sz w:val="20"/>
                <w:szCs w:val="20"/>
              </w:rPr>
              <w:t>Tak</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F4937C2" w14:textId="5D8A48EC" w:rsidR="00A77B3E" w:rsidRPr="00BF2936" w:rsidRDefault="4FAA4C1C" w:rsidP="00BF2936">
            <w:pPr>
              <w:spacing w:before="100" w:line="259" w:lineRule="auto"/>
              <w:rPr>
                <w:color w:val="000000" w:themeColor="text1"/>
                <w:sz w:val="20"/>
                <w:szCs w:val="20"/>
                <w:lang w:val="pl-PL"/>
              </w:rPr>
            </w:pPr>
            <w:r w:rsidRPr="00BF2936">
              <w:rPr>
                <w:color w:val="000000" w:themeColor="text1"/>
                <w:sz w:val="20"/>
                <w:szCs w:val="20"/>
                <w:lang w:val="pl-PL"/>
              </w:rPr>
              <w:t>Funkcjonowanie multimodalnego mapowania istniejącej i planowanej infrastruktury – z wyjątkiem szczebla lokalnego – do 2030 r., które:</w:t>
            </w:r>
          </w:p>
          <w:p w14:paraId="36ED067D" w14:textId="77777777" w:rsidR="00A77B3E" w:rsidRPr="00BF2936" w:rsidRDefault="009F4183">
            <w:pPr>
              <w:spacing w:before="100"/>
              <w:rPr>
                <w:color w:val="000000"/>
                <w:sz w:val="20"/>
                <w:lang w:val="pl-PL"/>
              </w:rPr>
            </w:pPr>
            <w:r w:rsidRPr="00BF2936">
              <w:rPr>
                <w:color w:val="000000"/>
                <w:sz w:val="20"/>
                <w:lang w:val="pl-PL"/>
              </w:rPr>
              <w:t>1. zawiera ocenę ekonomiczną planowanych inwestycji, opartą na analizie zapotrzebowania i modelach przepływów transportowych, które powinny uwzględniać spodziewany wpływ otwarcia rynków usług kolejowych;</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E1EAA60" w14:textId="3843CBFB" w:rsidR="00A77B3E" w:rsidRDefault="041E5C5E" w:rsidP="1ADDAEA5">
            <w:pPr>
              <w:spacing w:before="100"/>
              <w:jc w:val="center"/>
              <w:rPr>
                <w:color w:val="000000"/>
                <w:sz w:val="20"/>
                <w:szCs w:val="20"/>
              </w:rPr>
            </w:pPr>
            <w:r w:rsidRPr="1ADDAEA5">
              <w:rPr>
                <w:color w:val="000000" w:themeColor="text1"/>
                <w:sz w:val="20"/>
                <w:szCs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97AEADC" w14:textId="77777777" w:rsidR="00A77B3E" w:rsidRPr="00BF2936" w:rsidRDefault="009F4183">
            <w:pPr>
              <w:spacing w:before="100"/>
              <w:rPr>
                <w:color w:val="000000"/>
                <w:sz w:val="20"/>
                <w:lang w:val="pl-PL"/>
              </w:rPr>
            </w:pPr>
            <w:r w:rsidRPr="00BF2936">
              <w:rPr>
                <w:color w:val="000000"/>
                <w:sz w:val="20"/>
                <w:lang w:val="pl-PL"/>
              </w:rPr>
              <w:t>Spełnienie kryterium zapewni przyjęcie wskazanych dokumentów na poziomie regionalnym i krajowym.</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B90C66D" w14:textId="77777777" w:rsidR="00A77B3E" w:rsidRPr="00BF2936" w:rsidRDefault="009F4183">
            <w:pPr>
              <w:spacing w:before="100"/>
              <w:rPr>
                <w:color w:val="000000"/>
                <w:sz w:val="20"/>
                <w:lang w:val="pl-PL"/>
              </w:rPr>
            </w:pPr>
            <w:r w:rsidRPr="00BF2936">
              <w:rPr>
                <w:color w:val="000000"/>
                <w:sz w:val="20"/>
                <w:lang w:val="pl-PL"/>
              </w:rPr>
              <w:t xml:space="preserve">Na poziomie krajowym: Spełnienie kryterium zapewnia m.in. Strategia Zrównoważonego Rozwoju Transportu do 2030 r. oraz stosowne dokumenty wdrożeniowe, a także przygotowanie i wdrożenie Zintegrowanego Modelu Ruchu. </w:t>
            </w:r>
          </w:p>
          <w:p w14:paraId="3C190888" w14:textId="77777777" w:rsidR="00A77B3E" w:rsidRDefault="009F4183">
            <w:pPr>
              <w:spacing w:before="100"/>
              <w:rPr>
                <w:color w:val="000000"/>
                <w:sz w:val="20"/>
              </w:rPr>
            </w:pPr>
            <w:r w:rsidRPr="00BF2936">
              <w:rPr>
                <w:color w:val="000000"/>
                <w:sz w:val="20"/>
                <w:lang w:val="pl-PL"/>
              </w:rPr>
              <w:t xml:space="preserve">Na poziomie regionalnym: Spełnienie kryterium zapewni przyjęcie dokumentu pn. </w:t>
            </w:r>
            <w:r>
              <w:rPr>
                <w:color w:val="000000"/>
                <w:sz w:val="20"/>
              </w:rPr>
              <w:t>Regionalny Plan Transportowy Województwa Zachodniopomorskiego do roku 2030.</w:t>
            </w:r>
          </w:p>
        </w:tc>
      </w:tr>
      <w:tr w:rsidR="002B2962" w14:paraId="2BE21F4C" w14:textId="77777777" w:rsidTr="00B52711">
        <w:tc>
          <w:tcPr>
            <w:tcW w:w="1600" w:type="dxa"/>
            <w:vMerge/>
            <w:tcMar>
              <w:top w:w="0" w:type="dxa"/>
              <w:left w:w="60" w:type="dxa"/>
              <w:bottom w:w="80" w:type="dxa"/>
              <w:right w:w="60" w:type="dxa"/>
            </w:tcMar>
          </w:tcPr>
          <w:p w14:paraId="081AF252" w14:textId="77777777" w:rsidR="00A77B3E" w:rsidRDefault="00A77B3E">
            <w:pPr>
              <w:spacing w:before="100"/>
              <w:rPr>
                <w:color w:val="000000"/>
                <w:sz w:val="20"/>
              </w:rPr>
            </w:pPr>
          </w:p>
        </w:tc>
        <w:tc>
          <w:tcPr>
            <w:tcW w:w="800" w:type="dxa"/>
            <w:vMerge/>
            <w:tcMar>
              <w:top w:w="0" w:type="dxa"/>
              <w:left w:w="60" w:type="dxa"/>
              <w:bottom w:w="80" w:type="dxa"/>
              <w:right w:w="60" w:type="dxa"/>
            </w:tcMar>
          </w:tcPr>
          <w:p w14:paraId="0CCEE638" w14:textId="77777777" w:rsidR="00A77B3E" w:rsidRDefault="00A77B3E">
            <w:pPr>
              <w:spacing w:before="100"/>
              <w:rPr>
                <w:color w:val="000000"/>
                <w:sz w:val="20"/>
              </w:rPr>
            </w:pPr>
          </w:p>
        </w:tc>
        <w:tc>
          <w:tcPr>
            <w:tcW w:w="1600" w:type="dxa"/>
            <w:vMerge/>
            <w:tcMar>
              <w:top w:w="0" w:type="dxa"/>
              <w:left w:w="60" w:type="dxa"/>
              <w:bottom w:w="80" w:type="dxa"/>
              <w:right w:w="60" w:type="dxa"/>
            </w:tcMar>
          </w:tcPr>
          <w:p w14:paraId="7862AF2F" w14:textId="77777777" w:rsidR="00A77B3E" w:rsidRDefault="00A77B3E">
            <w:pPr>
              <w:spacing w:before="100"/>
              <w:rPr>
                <w:color w:val="000000"/>
                <w:sz w:val="20"/>
              </w:rPr>
            </w:pPr>
          </w:p>
        </w:tc>
        <w:tc>
          <w:tcPr>
            <w:tcW w:w="1000" w:type="dxa"/>
            <w:vMerge/>
            <w:tcMar>
              <w:top w:w="0" w:type="dxa"/>
              <w:left w:w="60" w:type="dxa"/>
              <w:bottom w:w="80" w:type="dxa"/>
              <w:right w:w="60" w:type="dxa"/>
            </w:tcMar>
          </w:tcPr>
          <w:p w14:paraId="7CE78ACB" w14:textId="77777777" w:rsidR="00A77B3E" w:rsidRDefault="00A77B3E">
            <w:pPr>
              <w:spacing w:before="100"/>
              <w:rPr>
                <w:color w:val="000000"/>
                <w:sz w:val="20"/>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9C47D2A" w14:textId="77777777" w:rsidR="00A77B3E" w:rsidRPr="00BF2936" w:rsidRDefault="009F4183">
            <w:pPr>
              <w:spacing w:before="100"/>
              <w:rPr>
                <w:color w:val="000000"/>
                <w:sz w:val="20"/>
                <w:lang w:val="pl-PL"/>
              </w:rPr>
            </w:pPr>
            <w:r w:rsidRPr="00BF2936">
              <w:rPr>
                <w:color w:val="000000"/>
                <w:sz w:val="20"/>
                <w:lang w:val="pl-PL"/>
              </w:rPr>
              <w:t>2. jest spójne z elementami zintegrowanego krajowego planu w dziedzinie energii i klimatu dotyczącymi transportu;</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20291FE" w14:textId="1BF52E88" w:rsidR="00A77B3E" w:rsidRDefault="2104F610" w:rsidP="1ADDAEA5">
            <w:pPr>
              <w:spacing w:before="100"/>
              <w:jc w:val="center"/>
              <w:rPr>
                <w:color w:val="000000"/>
                <w:sz w:val="20"/>
                <w:szCs w:val="20"/>
              </w:rPr>
            </w:pPr>
            <w:r w:rsidRPr="1ADDAEA5">
              <w:rPr>
                <w:color w:val="000000" w:themeColor="text1"/>
                <w:sz w:val="20"/>
                <w:szCs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7A7A008" w14:textId="77777777" w:rsidR="00A77B3E" w:rsidRPr="00BF2936" w:rsidRDefault="009F4183">
            <w:pPr>
              <w:spacing w:before="100"/>
              <w:rPr>
                <w:color w:val="000000"/>
                <w:sz w:val="20"/>
                <w:lang w:val="pl-PL"/>
              </w:rPr>
            </w:pPr>
            <w:r w:rsidRPr="00BF2936">
              <w:rPr>
                <w:color w:val="000000"/>
                <w:sz w:val="20"/>
                <w:lang w:val="pl-PL"/>
              </w:rPr>
              <w:t>Spełnienie kryterium zapewni przyjęcie wskazanych dokumentów na poziomie regionalnym i krajowym.</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4B315D2" w14:textId="77777777" w:rsidR="00A77B3E" w:rsidRPr="00BF2936" w:rsidRDefault="009F4183">
            <w:pPr>
              <w:spacing w:before="100"/>
              <w:rPr>
                <w:color w:val="000000"/>
                <w:sz w:val="20"/>
                <w:lang w:val="pl-PL"/>
              </w:rPr>
            </w:pPr>
            <w:r w:rsidRPr="00BF2936">
              <w:rPr>
                <w:color w:val="000000"/>
                <w:sz w:val="20"/>
                <w:lang w:val="pl-PL"/>
              </w:rPr>
              <w:t>Na poziomie krajowym: Spełnienie kryterium zapewnia KPEIK i spójne z nim dokumenty wdrożeniowe.</w:t>
            </w:r>
          </w:p>
          <w:p w14:paraId="3558D4A2" w14:textId="77777777" w:rsidR="00A77B3E" w:rsidRDefault="009F4183">
            <w:pPr>
              <w:spacing w:before="100"/>
              <w:rPr>
                <w:color w:val="000000"/>
                <w:sz w:val="20"/>
              </w:rPr>
            </w:pPr>
            <w:r w:rsidRPr="00BF2936">
              <w:rPr>
                <w:color w:val="000000"/>
                <w:sz w:val="20"/>
                <w:lang w:val="pl-PL"/>
              </w:rPr>
              <w:t xml:space="preserve">Na poziomie regionalnym: Spełnienie kryterium zapewni przyjęcie dokumentu pn. </w:t>
            </w:r>
            <w:r>
              <w:rPr>
                <w:color w:val="000000"/>
                <w:sz w:val="20"/>
              </w:rPr>
              <w:t>Regionalny Plan Transportowy Województwa Zachodniopomorskiego do roku 2030.</w:t>
            </w:r>
          </w:p>
        </w:tc>
      </w:tr>
      <w:tr w:rsidR="002B2962" w:rsidRPr="008D5E98" w14:paraId="174594E7" w14:textId="77777777" w:rsidTr="00B52711">
        <w:tc>
          <w:tcPr>
            <w:tcW w:w="1600" w:type="dxa"/>
            <w:vMerge/>
            <w:tcMar>
              <w:top w:w="0" w:type="dxa"/>
              <w:left w:w="60" w:type="dxa"/>
              <w:bottom w:w="80" w:type="dxa"/>
              <w:right w:w="60" w:type="dxa"/>
            </w:tcMar>
          </w:tcPr>
          <w:p w14:paraId="1CD77549" w14:textId="77777777" w:rsidR="00A77B3E" w:rsidRDefault="00A77B3E">
            <w:pPr>
              <w:spacing w:before="100"/>
              <w:rPr>
                <w:color w:val="000000"/>
                <w:sz w:val="20"/>
              </w:rPr>
            </w:pPr>
          </w:p>
        </w:tc>
        <w:tc>
          <w:tcPr>
            <w:tcW w:w="800" w:type="dxa"/>
            <w:vMerge/>
            <w:tcMar>
              <w:top w:w="0" w:type="dxa"/>
              <w:left w:w="60" w:type="dxa"/>
              <w:bottom w:w="80" w:type="dxa"/>
              <w:right w:w="60" w:type="dxa"/>
            </w:tcMar>
          </w:tcPr>
          <w:p w14:paraId="10BB40B9" w14:textId="77777777" w:rsidR="00A77B3E" w:rsidRDefault="00A77B3E">
            <w:pPr>
              <w:spacing w:before="100"/>
              <w:rPr>
                <w:color w:val="000000"/>
                <w:sz w:val="20"/>
              </w:rPr>
            </w:pPr>
          </w:p>
        </w:tc>
        <w:tc>
          <w:tcPr>
            <w:tcW w:w="1600" w:type="dxa"/>
            <w:vMerge/>
            <w:tcMar>
              <w:top w:w="0" w:type="dxa"/>
              <w:left w:w="60" w:type="dxa"/>
              <w:bottom w:w="80" w:type="dxa"/>
              <w:right w:w="60" w:type="dxa"/>
            </w:tcMar>
          </w:tcPr>
          <w:p w14:paraId="7AAEAC74" w14:textId="77777777" w:rsidR="00A77B3E" w:rsidRDefault="00A77B3E">
            <w:pPr>
              <w:spacing w:before="100"/>
              <w:rPr>
                <w:color w:val="000000"/>
                <w:sz w:val="20"/>
              </w:rPr>
            </w:pPr>
          </w:p>
        </w:tc>
        <w:tc>
          <w:tcPr>
            <w:tcW w:w="1000" w:type="dxa"/>
            <w:vMerge/>
            <w:tcMar>
              <w:top w:w="0" w:type="dxa"/>
              <w:left w:w="60" w:type="dxa"/>
              <w:bottom w:w="80" w:type="dxa"/>
              <w:right w:w="60" w:type="dxa"/>
            </w:tcMar>
          </w:tcPr>
          <w:p w14:paraId="1A1AE7A3" w14:textId="77777777" w:rsidR="00A77B3E" w:rsidRDefault="00A77B3E">
            <w:pPr>
              <w:spacing w:before="100"/>
              <w:rPr>
                <w:color w:val="000000"/>
                <w:sz w:val="20"/>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53517AF" w14:textId="77777777" w:rsidR="00A77B3E" w:rsidRPr="00BF2936" w:rsidRDefault="009F4183">
            <w:pPr>
              <w:spacing w:before="100"/>
              <w:rPr>
                <w:color w:val="000000"/>
                <w:sz w:val="20"/>
                <w:lang w:val="pl-PL"/>
              </w:rPr>
            </w:pPr>
            <w:r w:rsidRPr="00BF2936">
              <w:rPr>
                <w:color w:val="000000"/>
                <w:sz w:val="20"/>
                <w:lang w:val="pl-PL"/>
              </w:rPr>
              <w:t>3. obejmuje inwestycje w korytarze sieci bazowej TEN-T zgodnie z definicją w rozporządzeniu w sprawie CEF, zgodnie z odpowiednimi planami prac dotyczącymi korytarzy sieci bazowej TEN-T;</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0DA4248" w14:textId="2806E2C9" w:rsidR="00A77B3E" w:rsidRDefault="0DA43973" w:rsidP="1ADDAEA5">
            <w:pPr>
              <w:spacing w:before="100"/>
              <w:jc w:val="center"/>
              <w:rPr>
                <w:color w:val="000000"/>
                <w:sz w:val="20"/>
                <w:szCs w:val="20"/>
              </w:rPr>
            </w:pPr>
            <w:r w:rsidRPr="1ADDAEA5">
              <w:rPr>
                <w:color w:val="000000" w:themeColor="text1"/>
                <w:sz w:val="20"/>
                <w:szCs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02D965A" w14:textId="77777777" w:rsidR="00A77B3E" w:rsidRPr="00BF2936" w:rsidRDefault="009F4183">
            <w:pPr>
              <w:spacing w:before="100"/>
              <w:rPr>
                <w:color w:val="000000"/>
                <w:sz w:val="20"/>
                <w:lang w:val="pl-PL"/>
              </w:rPr>
            </w:pPr>
            <w:r w:rsidRPr="00BF2936">
              <w:rPr>
                <w:color w:val="000000"/>
                <w:sz w:val="20"/>
                <w:lang w:val="pl-PL"/>
              </w:rPr>
              <w:t>Spełnienie kryterium zapewni przyjęcie wskazanych dokumentów na poziomie krajowym.</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FEDDE80" w14:textId="77777777" w:rsidR="00A77B3E" w:rsidRPr="00BF2936" w:rsidRDefault="009F4183">
            <w:pPr>
              <w:spacing w:before="100"/>
              <w:rPr>
                <w:color w:val="000000"/>
                <w:sz w:val="20"/>
                <w:lang w:val="pl-PL"/>
              </w:rPr>
            </w:pPr>
            <w:r w:rsidRPr="00BF2936">
              <w:rPr>
                <w:color w:val="000000"/>
                <w:sz w:val="20"/>
                <w:lang w:val="pl-PL"/>
              </w:rPr>
              <w:t>Na poziomie krajowym: Spełnienie kryterium zapewnia m.in.  Strategia Zrównoważonego Rozwoju Transportu do 2030 r. oraz stosowne dokumenty wdrożeniowe, obejmujące swym zakresem inwestycje w korytarze sieci bazowej TEN-T.</w:t>
            </w:r>
          </w:p>
          <w:p w14:paraId="537DAC3D" w14:textId="77777777" w:rsidR="00A77B3E" w:rsidRPr="00BF2936" w:rsidRDefault="009F4183">
            <w:pPr>
              <w:spacing w:before="100"/>
              <w:rPr>
                <w:color w:val="000000"/>
                <w:sz w:val="20"/>
                <w:lang w:val="pl-PL"/>
              </w:rPr>
            </w:pPr>
            <w:r w:rsidRPr="00BF2936">
              <w:rPr>
                <w:color w:val="000000"/>
                <w:sz w:val="20"/>
                <w:lang w:val="pl-PL"/>
              </w:rPr>
              <w:t>Warunek nie dotyczy poziomu regionalnego.</w:t>
            </w:r>
          </w:p>
        </w:tc>
      </w:tr>
      <w:tr w:rsidR="002B2962" w14:paraId="43F7E5C8" w14:textId="77777777" w:rsidTr="00B52711">
        <w:tc>
          <w:tcPr>
            <w:tcW w:w="1600" w:type="dxa"/>
            <w:vMerge/>
            <w:tcMar>
              <w:top w:w="0" w:type="dxa"/>
              <w:left w:w="60" w:type="dxa"/>
              <w:bottom w:w="80" w:type="dxa"/>
              <w:right w:w="60" w:type="dxa"/>
            </w:tcMar>
          </w:tcPr>
          <w:p w14:paraId="636E153E"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1131D5A0"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3FDD1665"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1FB0EE2B"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1ADBA6A" w14:textId="77777777" w:rsidR="00A77B3E" w:rsidRPr="00884D9B" w:rsidRDefault="009F4183">
            <w:pPr>
              <w:spacing w:before="100"/>
              <w:rPr>
                <w:color w:val="000000"/>
                <w:sz w:val="20"/>
                <w:lang w:val="pl-PL"/>
              </w:rPr>
            </w:pPr>
            <w:r w:rsidRPr="00884D9B">
              <w:rPr>
                <w:color w:val="000000"/>
                <w:sz w:val="20"/>
                <w:lang w:val="pl-PL"/>
              </w:rPr>
              <w:t>4. w przypadku inwestycji poza korytarzami sieci bazowej TEN-T, w tym na odcinkach transgranicznych, zapewnia komplementarność przez zapewnienie wystarczającego rozwoju połączeń sieci miejskich, regionów i lokalnych społeczności z siecią bazową TEN-T i jej węzłami;</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0D569B2" w14:textId="2B370885" w:rsidR="00A77B3E" w:rsidRDefault="42811329" w:rsidP="1ADDAEA5">
            <w:pPr>
              <w:spacing w:before="100"/>
              <w:jc w:val="center"/>
              <w:rPr>
                <w:color w:val="000000"/>
                <w:sz w:val="20"/>
                <w:szCs w:val="20"/>
              </w:rPr>
            </w:pPr>
            <w:r w:rsidRPr="1ADDAEA5">
              <w:rPr>
                <w:color w:val="000000" w:themeColor="text1"/>
                <w:sz w:val="20"/>
                <w:szCs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644AECC" w14:textId="77777777" w:rsidR="00A77B3E" w:rsidRPr="00BF2936" w:rsidRDefault="009F4183">
            <w:pPr>
              <w:spacing w:before="100"/>
              <w:rPr>
                <w:color w:val="000000"/>
                <w:sz w:val="20"/>
                <w:lang w:val="pl-PL"/>
              </w:rPr>
            </w:pPr>
            <w:r w:rsidRPr="00BF2936">
              <w:rPr>
                <w:color w:val="000000"/>
                <w:sz w:val="20"/>
                <w:lang w:val="pl-PL"/>
              </w:rPr>
              <w:t>Spełnienie kryterium zapewni przyjęcie wskazanych dokumentów na poziomie regionalnym i krajowym.</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F2BFD8" w14:textId="77777777" w:rsidR="00A77B3E" w:rsidRPr="00BF2936" w:rsidRDefault="009F4183">
            <w:pPr>
              <w:spacing w:before="100"/>
              <w:rPr>
                <w:color w:val="000000"/>
                <w:sz w:val="20"/>
                <w:lang w:val="pl-PL"/>
              </w:rPr>
            </w:pPr>
            <w:r w:rsidRPr="00BF2936">
              <w:rPr>
                <w:color w:val="000000"/>
                <w:sz w:val="20"/>
                <w:lang w:val="pl-PL"/>
              </w:rPr>
              <w:t>Na poziomie krajowym: Spełnienie kryterium zapewniają stosowne dokumenty wdrożeniowe, obejmujące swym zakresem inwestycje poza korytarzami sieci bazowej TEN-T.</w:t>
            </w:r>
          </w:p>
          <w:p w14:paraId="52B6A57F" w14:textId="77777777" w:rsidR="00A77B3E" w:rsidRDefault="009F4183">
            <w:pPr>
              <w:spacing w:before="100"/>
              <w:rPr>
                <w:color w:val="000000"/>
                <w:sz w:val="20"/>
              </w:rPr>
            </w:pPr>
            <w:r w:rsidRPr="00BF2936">
              <w:rPr>
                <w:color w:val="000000"/>
                <w:sz w:val="20"/>
                <w:lang w:val="pl-PL"/>
              </w:rPr>
              <w:t xml:space="preserve">Na poziomie regionalnym: Spełnienie kryterium zapewni przyjęcie dokumentu pn. </w:t>
            </w:r>
            <w:r>
              <w:rPr>
                <w:color w:val="000000"/>
                <w:sz w:val="20"/>
              </w:rPr>
              <w:t>Regionalny Plan Transportowy Województwa Zachodniopomorskiego do roku 2030.</w:t>
            </w:r>
          </w:p>
        </w:tc>
      </w:tr>
      <w:tr w:rsidR="002B2962" w:rsidRPr="008D5E98" w14:paraId="645465EA" w14:textId="77777777" w:rsidTr="00B52711">
        <w:tc>
          <w:tcPr>
            <w:tcW w:w="1600" w:type="dxa"/>
            <w:vMerge/>
            <w:tcMar>
              <w:top w:w="0" w:type="dxa"/>
              <w:left w:w="60" w:type="dxa"/>
              <w:bottom w:w="80" w:type="dxa"/>
              <w:right w:w="60" w:type="dxa"/>
            </w:tcMar>
          </w:tcPr>
          <w:p w14:paraId="18371209" w14:textId="77777777" w:rsidR="00A77B3E" w:rsidRDefault="00A77B3E">
            <w:pPr>
              <w:spacing w:before="100"/>
              <w:rPr>
                <w:color w:val="000000"/>
                <w:sz w:val="20"/>
              </w:rPr>
            </w:pPr>
          </w:p>
        </w:tc>
        <w:tc>
          <w:tcPr>
            <w:tcW w:w="800" w:type="dxa"/>
            <w:vMerge/>
            <w:tcMar>
              <w:top w:w="0" w:type="dxa"/>
              <w:left w:w="60" w:type="dxa"/>
              <w:bottom w:w="80" w:type="dxa"/>
              <w:right w:w="60" w:type="dxa"/>
            </w:tcMar>
          </w:tcPr>
          <w:p w14:paraId="13BB97B9" w14:textId="77777777" w:rsidR="00A77B3E" w:rsidRDefault="00A77B3E">
            <w:pPr>
              <w:spacing w:before="100"/>
              <w:rPr>
                <w:color w:val="000000"/>
                <w:sz w:val="20"/>
              </w:rPr>
            </w:pPr>
          </w:p>
        </w:tc>
        <w:tc>
          <w:tcPr>
            <w:tcW w:w="1600" w:type="dxa"/>
            <w:vMerge/>
            <w:tcMar>
              <w:top w:w="0" w:type="dxa"/>
              <w:left w:w="60" w:type="dxa"/>
              <w:bottom w:w="80" w:type="dxa"/>
              <w:right w:w="60" w:type="dxa"/>
            </w:tcMar>
          </w:tcPr>
          <w:p w14:paraId="1EB84D61" w14:textId="77777777" w:rsidR="00A77B3E" w:rsidRDefault="00A77B3E">
            <w:pPr>
              <w:spacing w:before="100"/>
              <w:rPr>
                <w:color w:val="000000"/>
                <w:sz w:val="20"/>
              </w:rPr>
            </w:pPr>
          </w:p>
        </w:tc>
        <w:tc>
          <w:tcPr>
            <w:tcW w:w="1000" w:type="dxa"/>
            <w:vMerge/>
            <w:tcMar>
              <w:top w:w="0" w:type="dxa"/>
              <w:left w:w="60" w:type="dxa"/>
              <w:bottom w:w="80" w:type="dxa"/>
              <w:right w:w="60" w:type="dxa"/>
            </w:tcMar>
          </w:tcPr>
          <w:p w14:paraId="1F7D4C6B" w14:textId="77777777" w:rsidR="00A77B3E" w:rsidRDefault="00A77B3E">
            <w:pPr>
              <w:spacing w:before="100"/>
              <w:rPr>
                <w:color w:val="000000"/>
                <w:sz w:val="20"/>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E977F8" w14:textId="77777777" w:rsidR="00A77B3E" w:rsidRPr="00BF2936" w:rsidRDefault="009F4183">
            <w:pPr>
              <w:spacing w:before="100"/>
              <w:rPr>
                <w:color w:val="000000"/>
                <w:sz w:val="20"/>
                <w:lang w:val="pl-PL"/>
              </w:rPr>
            </w:pPr>
            <w:r w:rsidRPr="00BF2936">
              <w:rPr>
                <w:color w:val="000000"/>
                <w:sz w:val="20"/>
                <w:lang w:val="pl-PL"/>
              </w:rPr>
              <w:t>5. zapewnia interoperacyjność sieci kolejowej oraz, w stosownych przypadkach, przedstawia sprawozdanie z wdrażania europejskiego systemu zarządzania ruchem kolejowym (ERTMS) zgodnie z rozporządzeniem wykonawczym Komisji (UE) 2017/6;</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BAC296E" w14:textId="794EA570" w:rsidR="00A77B3E" w:rsidRDefault="32C19083" w:rsidP="1ADDAEA5">
            <w:pPr>
              <w:spacing w:before="100"/>
              <w:jc w:val="center"/>
              <w:rPr>
                <w:color w:val="000000"/>
                <w:sz w:val="20"/>
                <w:szCs w:val="20"/>
              </w:rPr>
            </w:pPr>
            <w:r w:rsidRPr="1ADDAEA5">
              <w:rPr>
                <w:color w:val="000000" w:themeColor="text1"/>
                <w:sz w:val="20"/>
                <w:szCs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6BE2D9E" w14:textId="77777777" w:rsidR="00A77B3E" w:rsidRPr="00BF2936" w:rsidRDefault="009F4183">
            <w:pPr>
              <w:spacing w:before="100"/>
              <w:rPr>
                <w:color w:val="000000"/>
                <w:sz w:val="20"/>
                <w:lang w:val="pl-PL"/>
              </w:rPr>
            </w:pPr>
            <w:r w:rsidRPr="00BF2936">
              <w:rPr>
                <w:color w:val="000000"/>
                <w:sz w:val="20"/>
                <w:lang w:val="pl-PL"/>
              </w:rPr>
              <w:t>Spełnienie kryterium zapewni przyjęcie wskazanych dokumentów na poziomie krajowym.</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8E8B2E8" w14:textId="77777777" w:rsidR="00A77B3E" w:rsidRPr="00BF2936" w:rsidRDefault="009F4183">
            <w:pPr>
              <w:spacing w:before="100"/>
              <w:rPr>
                <w:color w:val="000000"/>
                <w:sz w:val="20"/>
                <w:lang w:val="pl-PL"/>
              </w:rPr>
            </w:pPr>
            <w:r w:rsidRPr="00BF2936">
              <w:rPr>
                <w:color w:val="000000"/>
                <w:sz w:val="20"/>
                <w:lang w:val="pl-PL"/>
              </w:rPr>
              <w:t>Na poziomie krajowym: Kryterium spełnione poprzez bieżące przekazywanie informacji do KE w oparciu o przyjęty Narodowy Plan Wdrażania ERTMS w Polsce o statusie zabudowy ERTMS na infrastrukturze kolejowej.</w:t>
            </w:r>
          </w:p>
          <w:p w14:paraId="22244414" w14:textId="77777777" w:rsidR="00A77B3E" w:rsidRPr="00BF2936" w:rsidRDefault="009F4183">
            <w:pPr>
              <w:spacing w:before="100"/>
              <w:rPr>
                <w:color w:val="000000"/>
                <w:sz w:val="20"/>
                <w:lang w:val="pl-PL"/>
              </w:rPr>
            </w:pPr>
            <w:r w:rsidRPr="00BF2936">
              <w:rPr>
                <w:color w:val="000000"/>
                <w:sz w:val="20"/>
                <w:lang w:val="pl-PL"/>
              </w:rPr>
              <w:t>Warunek nie dotyczy poziomu regionalnego.</w:t>
            </w:r>
          </w:p>
        </w:tc>
      </w:tr>
      <w:tr w:rsidR="002B2962" w14:paraId="4462F5C6" w14:textId="77777777" w:rsidTr="00B52711">
        <w:tc>
          <w:tcPr>
            <w:tcW w:w="1600" w:type="dxa"/>
            <w:vMerge/>
            <w:tcMar>
              <w:top w:w="0" w:type="dxa"/>
              <w:left w:w="60" w:type="dxa"/>
              <w:bottom w:w="80" w:type="dxa"/>
              <w:right w:w="60" w:type="dxa"/>
            </w:tcMar>
          </w:tcPr>
          <w:p w14:paraId="14D6BA1F"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0CAEF142"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2E6A3B15"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3C6960C2"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B1BAEF" w14:textId="77777777" w:rsidR="00A77B3E" w:rsidRPr="00884D9B" w:rsidRDefault="009F4183">
            <w:pPr>
              <w:spacing w:before="100"/>
              <w:rPr>
                <w:color w:val="000000"/>
                <w:sz w:val="20"/>
                <w:lang w:val="pl-PL"/>
              </w:rPr>
            </w:pPr>
            <w:r w:rsidRPr="00884D9B">
              <w:rPr>
                <w:color w:val="000000"/>
                <w:sz w:val="20"/>
                <w:lang w:val="pl-PL"/>
              </w:rPr>
              <w:t>6. wspiera multimodalność, określając potrzeby w zakresie transportu multimodalnego lub przeładunkowego oraz terminali pasażerskich;</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A5D2F1B" w14:textId="592DB2B2" w:rsidR="00A77B3E" w:rsidRDefault="6A320BDF" w:rsidP="1ADDAEA5">
            <w:pPr>
              <w:spacing w:before="100"/>
              <w:jc w:val="center"/>
              <w:rPr>
                <w:color w:val="000000"/>
                <w:sz w:val="20"/>
                <w:szCs w:val="20"/>
              </w:rPr>
            </w:pPr>
            <w:r w:rsidRPr="1ADDAEA5">
              <w:rPr>
                <w:color w:val="000000" w:themeColor="text1"/>
                <w:sz w:val="20"/>
                <w:szCs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3E4CED7" w14:textId="77777777" w:rsidR="00A77B3E" w:rsidRPr="00BF2936" w:rsidRDefault="009F4183">
            <w:pPr>
              <w:spacing w:before="100"/>
              <w:rPr>
                <w:color w:val="000000"/>
                <w:sz w:val="20"/>
                <w:lang w:val="pl-PL"/>
              </w:rPr>
            </w:pPr>
            <w:r w:rsidRPr="00BF2936">
              <w:rPr>
                <w:color w:val="000000"/>
                <w:sz w:val="20"/>
                <w:lang w:val="pl-PL"/>
              </w:rPr>
              <w:t>Spełnienie kryterium zapewni przyjęcie wskazanych dokumentów na poziomie regionalnym i krajowym.</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BDFD223" w14:textId="77777777" w:rsidR="00A77B3E" w:rsidRPr="00BF2936" w:rsidRDefault="009F4183">
            <w:pPr>
              <w:spacing w:before="100"/>
              <w:rPr>
                <w:color w:val="000000"/>
                <w:sz w:val="20"/>
                <w:lang w:val="pl-PL"/>
              </w:rPr>
            </w:pPr>
            <w:r w:rsidRPr="00BF2936">
              <w:rPr>
                <w:color w:val="000000"/>
                <w:sz w:val="20"/>
                <w:lang w:val="pl-PL"/>
              </w:rPr>
              <w:t>Na poziomie krajowym: Spełnienie kryterium zapewnia m.in. Strategia Zrównoważonego Rozwoju Transportu do 2030 r. i stosowne dokumenty wdrożeniowe, obejmujące swym zakresem kwestie transportu multimodalnego.</w:t>
            </w:r>
          </w:p>
          <w:p w14:paraId="048D8639" w14:textId="77777777" w:rsidR="00A77B3E" w:rsidRDefault="009F4183">
            <w:pPr>
              <w:spacing w:before="100"/>
              <w:rPr>
                <w:color w:val="000000"/>
                <w:sz w:val="20"/>
              </w:rPr>
            </w:pPr>
            <w:r w:rsidRPr="00BF2936">
              <w:rPr>
                <w:color w:val="000000"/>
                <w:sz w:val="20"/>
                <w:lang w:val="pl-PL"/>
              </w:rPr>
              <w:t xml:space="preserve">Na poziomie regionalnym: Spełnienie kryterium zapewni przyjęcie dokumentu pn. </w:t>
            </w:r>
            <w:r>
              <w:rPr>
                <w:color w:val="000000"/>
                <w:sz w:val="20"/>
              </w:rPr>
              <w:t>Regionalny Plan Transportowy Województwa Zachodniopomorskiego do roku 2030.</w:t>
            </w:r>
          </w:p>
        </w:tc>
      </w:tr>
      <w:tr w:rsidR="002B2962" w14:paraId="7B409519" w14:textId="77777777" w:rsidTr="00B52711">
        <w:tc>
          <w:tcPr>
            <w:tcW w:w="1600" w:type="dxa"/>
            <w:vMerge/>
            <w:tcMar>
              <w:top w:w="0" w:type="dxa"/>
              <w:left w:w="60" w:type="dxa"/>
              <w:bottom w:w="80" w:type="dxa"/>
              <w:right w:w="60" w:type="dxa"/>
            </w:tcMar>
          </w:tcPr>
          <w:p w14:paraId="237B8832" w14:textId="77777777" w:rsidR="00A77B3E" w:rsidRDefault="00A77B3E">
            <w:pPr>
              <w:spacing w:before="100"/>
              <w:rPr>
                <w:color w:val="000000"/>
                <w:sz w:val="20"/>
              </w:rPr>
            </w:pPr>
          </w:p>
        </w:tc>
        <w:tc>
          <w:tcPr>
            <w:tcW w:w="800" w:type="dxa"/>
            <w:vMerge/>
            <w:tcMar>
              <w:top w:w="0" w:type="dxa"/>
              <w:left w:w="60" w:type="dxa"/>
              <w:bottom w:w="80" w:type="dxa"/>
              <w:right w:w="60" w:type="dxa"/>
            </w:tcMar>
          </w:tcPr>
          <w:p w14:paraId="5524A2C8" w14:textId="77777777" w:rsidR="00A77B3E" w:rsidRDefault="00A77B3E">
            <w:pPr>
              <w:spacing w:before="100"/>
              <w:rPr>
                <w:color w:val="000000"/>
                <w:sz w:val="20"/>
              </w:rPr>
            </w:pPr>
          </w:p>
        </w:tc>
        <w:tc>
          <w:tcPr>
            <w:tcW w:w="1600" w:type="dxa"/>
            <w:vMerge/>
            <w:tcMar>
              <w:top w:w="0" w:type="dxa"/>
              <w:left w:w="60" w:type="dxa"/>
              <w:bottom w:w="80" w:type="dxa"/>
              <w:right w:w="60" w:type="dxa"/>
            </w:tcMar>
          </w:tcPr>
          <w:p w14:paraId="7985AA78" w14:textId="77777777" w:rsidR="00A77B3E" w:rsidRDefault="00A77B3E">
            <w:pPr>
              <w:spacing w:before="100"/>
              <w:rPr>
                <w:color w:val="000000"/>
                <w:sz w:val="20"/>
              </w:rPr>
            </w:pPr>
          </w:p>
        </w:tc>
        <w:tc>
          <w:tcPr>
            <w:tcW w:w="1000" w:type="dxa"/>
            <w:vMerge/>
            <w:tcMar>
              <w:top w:w="0" w:type="dxa"/>
              <w:left w:w="60" w:type="dxa"/>
              <w:bottom w:w="80" w:type="dxa"/>
              <w:right w:w="60" w:type="dxa"/>
            </w:tcMar>
          </w:tcPr>
          <w:p w14:paraId="17E9B94E" w14:textId="77777777" w:rsidR="00A77B3E" w:rsidRDefault="00A77B3E">
            <w:pPr>
              <w:spacing w:before="100"/>
              <w:rPr>
                <w:color w:val="000000"/>
                <w:sz w:val="20"/>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C76949D" w14:textId="77777777" w:rsidR="00A77B3E" w:rsidRPr="00BF2936" w:rsidRDefault="009F4183">
            <w:pPr>
              <w:spacing w:before="100"/>
              <w:rPr>
                <w:color w:val="000000"/>
                <w:sz w:val="20"/>
                <w:lang w:val="pl-PL"/>
              </w:rPr>
            </w:pPr>
            <w:r w:rsidRPr="00BF2936">
              <w:rPr>
                <w:color w:val="000000"/>
                <w:sz w:val="20"/>
                <w:lang w:val="pl-PL"/>
              </w:rPr>
              <w:t>7. obejmuje środki istotne z punktu widzenia planowania infrastruktury, mające na celu promowanie paliw alternatywnych zgodnie z odpowiednimi krajowymi ramami polityki;</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C303C79" w14:textId="492D3DFD" w:rsidR="00A77B3E" w:rsidRDefault="0C67B975" w:rsidP="1ADDAEA5">
            <w:pPr>
              <w:spacing w:before="100"/>
              <w:jc w:val="center"/>
              <w:rPr>
                <w:color w:val="000000"/>
                <w:sz w:val="20"/>
                <w:szCs w:val="20"/>
              </w:rPr>
            </w:pPr>
            <w:r w:rsidRPr="1ADDAEA5">
              <w:rPr>
                <w:color w:val="000000" w:themeColor="text1"/>
                <w:sz w:val="20"/>
                <w:szCs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18CEE76" w14:textId="77777777" w:rsidR="00A77B3E" w:rsidRPr="00BF2936" w:rsidRDefault="009F4183">
            <w:pPr>
              <w:spacing w:before="100"/>
              <w:rPr>
                <w:color w:val="000000"/>
                <w:sz w:val="20"/>
                <w:lang w:val="pl-PL"/>
              </w:rPr>
            </w:pPr>
            <w:r w:rsidRPr="00BF2936">
              <w:rPr>
                <w:color w:val="000000"/>
                <w:sz w:val="20"/>
                <w:lang w:val="pl-PL"/>
              </w:rPr>
              <w:t>Spełnienie kryterium zapewni przyjęcie wskazanych dokumentów na poziomie regionalnym i krajowym.</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6A4EC1F" w14:textId="77777777" w:rsidR="00A77B3E" w:rsidRPr="00BF2936" w:rsidRDefault="009F4183">
            <w:pPr>
              <w:spacing w:before="100"/>
              <w:rPr>
                <w:color w:val="000000"/>
                <w:sz w:val="20"/>
                <w:lang w:val="pl-PL"/>
              </w:rPr>
            </w:pPr>
            <w:r w:rsidRPr="00BF2936">
              <w:rPr>
                <w:color w:val="000000"/>
                <w:sz w:val="20"/>
                <w:lang w:val="pl-PL"/>
              </w:rPr>
              <w:t>Na poziomie krajowym: Spełnienie kryterium zapewniają Krajowe ramy polityki rozwoju infrastruktury paliw alternatywnych oraz spójne z nimi stosowne dokumenty wdrożeniowe.</w:t>
            </w:r>
          </w:p>
          <w:p w14:paraId="6003577F" w14:textId="77777777" w:rsidR="00A77B3E" w:rsidRDefault="009F4183">
            <w:pPr>
              <w:spacing w:before="100"/>
              <w:rPr>
                <w:color w:val="000000"/>
                <w:sz w:val="20"/>
              </w:rPr>
            </w:pPr>
            <w:r w:rsidRPr="00BF2936">
              <w:rPr>
                <w:color w:val="000000"/>
                <w:sz w:val="20"/>
                <w:lang w:val="pl-PL"/>
              </w:rPr>
              <w:t xml:space="preserve">Na poziomie regionalnym: Spełnienie kryterium zapewni przyjęcie dokumentu pn. </w:t>
            </w:r>
            <w:r>
              <w:rPr>
                <w:color w:val="000000"/>
                <w:sz w:val="20"/>
              </w:rPr>
              <w:t>Regionalny Plan Transportowy Województwa Zachodniopomorskiego do roku 2030.</w:t>
            </w:r>
          </w:p>
        </w:tc>
      </w:tr>
      <w:tr w:rsidR="002B2962" w14:paraId="7C99E154" w14:textId="77777777" w:rsidTr="00B52711">
        <w:tc>
          <w:tcPr>
            <w:tcW w:w="1600" w:type="dxa"/>
            <w:vMerge/>
            <w:tcMar>
              <w:top w:w="0" w:type="dxa"/>
              <w:left w:w="60" w:type="dxa"/>
              <w:bottom w:w="80" w:type="dxa"/>
              <w:right w:w="60" w:type="dxa"/>
            </w:tcMar>
          </w:tcPr>
          <w:p w14:paraId="77A4EAD9" w14:textId="77777777" w:rsidR="00A77B3E" w:rsidRDefault="00A77B3E">
            <w:pPr>
              <w:spacing w:before="100"/>
              <w:rPr>
                <w:color w:val="000000"/>
                <w:sz w:val="20"/>
              </w:rPr>
            </w:pPr>
          </w:p>
        </w:tc>
        <w:tc>
          <w:tcPr>
            <w:tcW w:w="800" w:type="dxa"/>
            <w:vMerge/>
            <w:tcMar>
              <w:top w:w="0" w:type="dxa"/>
              <w:left w:w="60" w:type="dxa"/>
              <w:bottom w:w="80" w:type="dxa"/>
              <w:right w:w="60" w:type="dxa"/>
            </w:tcMar>
          </w:tcPr>
          <w:p w14:paraId="0CD26FF6" w14:textId="77777777" w:rsidR="00A77B3E" w:rsidRDefault="00A77B3E">
            <w:pPr>
              <w:spacing w:before="100"/>
              <w:rPr>
                <w:color w:val="000000"/>
                <w:sz w:val="20"/>
              </w:rPr>
            </w:pPr>
          </w:p>
        </w:tc>
        <w:tc>
          <w:tcPr>
            <w:tcW w:w="1600" w:type="dxa"/>
            <w:vMerge/>
            <w:tcMar>
              <w:top w:w="0" w:type="dxa"/>
              <w:left w:w="60" w:type="dxa"/>
              <w:bottom w:w="80" w:type="dxa"/>
              <w:right w:w="60" w:type="dxa"/>
            </w:tcMar>
          </w:tcPr>
          <w:p w14:paraId="001DDDDA" w14:textId="77777777" w:rsidR="00A77B3E" w:rsidRDefault="00A77B3E">
            <w:pPr>
              <w:spacing w:before="100"/>
              <w:rPr>
                <w:color w:val="000000"/>
                <w:sz w:val="20"/>
              </w:rPr>
            </w:pPr>
          </w:p>
        </w:tc>
        <w:tc>
          <w:tcPr>
            <w:tcW w:w="1000" w:type="dxa"/>
            <w:vMerge/>
            <w:tcMar>
              <w:top w:w="0" w:type="dxa"/>
              <w:left w:w="60" w:type="dxa"/>
              <w:bottom w:w="80" w:type="dxa"/>
              <w:right w:w="60" w:type="dxa"/>
            </w:tcMar>
          </w:tcPr>
          <w:p w14:paraId="14D4B17D" w14:textId="77777777" w:rsidR="00A77B3E" w:rsidRDefault="00A77B3E">
            <w:pPr>
              <w:spacing w:before="100"/>
              <w:rPr>
                <w:color w:val="000000"/>
                <w:sz w:val="20"/>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EA9D237" w14:textId="77777777" w:rsidR="00A77B3E" w:rsidRPr="00BF2936" w:rsidRDefault="009F4183">
            <w:pPr>
              <w:spacing w:before="100"/>
              <w:rPr>
                <w:color w:val="000000"/>
                <w:sz w:val="20"/>
                <w:lang w:val="pl-PL"/>
              </w:rPr>
            </w:pPr>
            <w:r w:rsidRPr="00BF2936">
              <w:rPr>
                <w:color w:val="000000"/>
                <w:sz w:val="20"/>
                <w:lang w:val="pl-PL"/>
              </w:rPr>
              <w:t>8. przedstawia rezultaty oceny ryzyk dla bezpieczeństwa ruchu drogowego zgodnie z istniejącymi krajowymi strategiami bezpieczeństwa ruchu drogowego, wraz z mapowaniem dróg i odcinków narażonych na takie ryzyka oraz ustaleniem związanych z tym priorytetów inwestycyjnych;</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3F26CF8" w14:textId="67AFFF41" w:rsidR="00A77B3E" w:rsidRDefault="01A084D5" w:rsidP="1ADDAEA5">
            <w:pPr>
              <w:spacing w:before="100"/>
              <w:jc w:val="center"/>
              <w:rPr>
                <w:color w:val="000000"/>
                <w:sz w:val="20"/>
                <w:szCs w:val="20"/>
              </w:rPr>
            </w:pPr>
            <w:r w:rsidRPr="1ADDAEA5">
              <w:rPr>
                <w:color w:val="000000" w:themeColor="text1"/>
                <w:sz w:val="20"/>
                <w:szCs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64B1BBE" w14:textId="77777777" w:rsidR="00A77B3E" w:rsidRPr="00BF2936" w:rsidRDefault="009F4183">
            <w:pPr>
              <w:spacing w:before="100"/>
              <w:rPr>
                <w:color w:val="000000"/>
                <w:sz w:val="20"/>
                <w:lang w:val="pl-PL"/>
              </w:rPr>
            </w:pPr>
            <w:r w:rsidRPr="00BF2936">
              <w:rPr>
                <w:color w:val="000000"/>
                <w:sz w:val="20"/>
                <w:lang w:val="pl-PL"/>
              </w:rPr>
              <w:t>Spełnienie kryterium zapewni przyjęcie wskazanych dokumentów na poziomie regionalnym i krajowym.</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7423F7" w14:textId="77777777" w:rsidR="00A77B3E" w:rsidRPr="00BF2936" w:rsidRDefault="009F4183">
            <w:pPr>
              <w:spacing w:before="100"/>
              <w:rPr>
                <w:color w:val="000000"/>
                <w:sz w:val="20"/>
                <w:lang w:val="pl-PL"/>
              </w:rPr>
            </w:pPr>
            <w:r w:rsidRPr="00BF2936">
              <w:rPr>
                <w:color w:val="000000"/>
                <w:sz w:val="20"/>
                <w:lang w:val="pl-PL"/>
              </w:rPr>
              <w:t>Na poziomie krajowym: Spełnienie kryterium zapewnia Narodowy Program Bezpieczeństwa Ruchu Drogowego na lata 2021 – 2030 wraz ze stosownymi dokumentami wdrożeniowymi sektora drogowego, obejmującymi kwestie bezpieczeństwa ruchu drogowego.</w:t>
            </w:r>
          </w:p>
          <w:p w14:paraId="74946955" w14:textId="77777777" w:rsidR="00A77B3E" w:rsidRDefault="009F4183">
            <w:pPr>
              <w:spacing w:before="100"/>
              <w:rPr>
                <w:color w:val="000000"/>
                <w:sz w:val="20"/>
              </w:rPr>
            </w:pPr>
            <w:r w:rsidRPr="00BF2936">
              <w:rPr>
                <w:color w:val="000000"/>
                <w:sz w:val="20"/>
                <w:lang w:val="pl-PL"/>
              </w:rPr>
              <w:t xml:space="preserve">Na poziomie regionalnym: Spełnienie kryterium zapewni przyjęcie dokumentu pn. </w:t>
            </w:r>
            <w:r>
              <w:rPr>
                <w:color w:val="000000"/>
                <w:sz w:val="20"/>
              </w:rPr>
              <w:t>Regionalny Plan Transportowy Województwa Zachodniopomorskiego do roku 2030.</w:t>
            </w:r>
          </w:p>
        </w:tc>
      </w:tr>
      <w:tr w:rsidR="002B2962" w14:paraId="00567CDE" w14:textId="77777777" w:rsidTr="00B52711">
        <w:tc>
          <w:tcPr>
            <w:tcW w:w="1600" w:type="dxa"/>
            <w:vMerge/>
            <w:tcMar>
              <w:top w:w="0" w:type="dxa"/>
              <w:left w:w="60" w:type="dxa"/>
              <w:bottom w:w="80" w:type="dxa"/>
              <w:right w:w="60" w:type="dxa"/>
            </w:tcMar>
          </w:tcPr>
          <w:p w14:paraId="366652AB" w14:textId="77777777" w:rsidR="00A77B3E" w:rsidRDefault="00A77B3E">
            <w:pPr>
              <w:spacing w:before="100"/>
              <w:rPr>
                <w:color w:val="000000"/>
                <w:sz w:val="20"/>
              </w:rPr>
            </w:pPr>
          </w:p>
        </w:tc>
        <w:tc>
          <w:tcPr>
            <w:tcW w:w="800" w:type="dxa"/>
            <w:vMerge/>
            <w:tcMar>
              <w:top w:w="0" w:type="dxa"/>
              <w:left w:w="60" w:type="dxa"/>
              <w:bottom w:w="80" w:type="dxa"/>
              <w:right w:w="60" w:type="dxa"/>
            </w:tcMar>
          </w:tcPr>
          <w:p w14:paraId="0E7E4D68" w14:textId="77777777" w:rsidR="00A77B3E" w:rsidRDefault="00A77B3E">
            <w:pPr>
              <w:spacing w:before="100"/>
              <w:rPr>
                <w:color w:val="000000"/>
                <w:sz w:val="20"/>
              </w:rPr>
            </w:pPr>
          </w:p>
        </w:tc>
        <w:tc>
          <w:tcPr>
            <w:tcW w:w="1600" w:type="dxa"/>
            <w:vMerge/>
            <w:tcMar>
              <w:top w:w="0" w:type="dxa"/>
              <w:left w:w="60" w:type="dxa"/>
              <w:bottom w:w="80" w:type="dxa"/>
              <w:right w:w="60" w:type="dxa"/>
            </w:tcMar>
          </w:tcPr>
          <w:p w14:paraId="1E6C35BF" w14:textId="77777777" w:rsidR="00A77B3E" w:rsidRDefault="00A77B3E">
            <w:pPr>
              <w:spacing w:before="100"/>
              <w:rPr>
                <w:color w:val="000000"/>
                <w:sz w:val="20"/>
              </w:rPr>
            </w:pPr>
          </w:p>
        </w:tc>
        <w:tc>
          <w:tcPr>
            <w:tcW w:w="1000" w:type="dxa"/>
            <w:vMerge/>
            <w:tcMar>
              <w:top w:w="0" w:type="dxa"/>
              <w:left w:w="60" w:type="dxa"/>
              <w:bottom w:w="80" w:type="dxa"/>
              <w:right w:w="60" w:type="dxa"/>
            </w:tcMar>
          </w:tcPr>
          <w:p w14:paraId="3856A53F" w14:textId="77777777" w:rsidR="00A77B3E" w:rsidRDefault="00A77B3E">
            <w:pPr>
              <w:spacing w:before="100"/>
              <w:rPr>
                <w:color w:val="000000"/>
                <w:sz w:val="20"/>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0E38F3" w14:textId="77777777" w:rsidR="00A77B3E" w:rsidRPr="00BF2936" w:rsidRDefault="009F4183">
            <w:pPr>
              <w:spacing w:before="100"/>
              <w:rPr>
                <w:color w:val="000000"/>
                <w:sz w:val="20"/>
                <w:lang w:val="pl-PL"/>
              </w:rPr>
            </w:pPr>
            <w:r w:rsidRPr="00BF2936">
              <w:rPr>
                <w:color w:val="000000"/>
                <w:sz w:val="20"/>
                <w:lang w:val="pl-PL"/>
              </w:rPr>
              <w:t>9. dostarcza informacji na temat zasobów finansowania odpowiadających planowanym inwestycjom, koniecznych do pokrycia kosztów operacyjnych i kosztów utrzymania istniejącej i planowanej infrastruktury.</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FABC508" w14:textId="65E0537A" w:rsidR="00A77B3E" w:rsidRDefault="48568212" w:rsidP="1ADDAEA5">
            <w:pPr>
              <w:spacing w:before="100"/>
              <w:jc w:val="center"/>
              <w:rPr>
                <w:color w:val="000000"/>
                <w:sz w:val="20"/>
                <w:szCs w:val="20"/>
              </w:rPr>
            </w:pPr>
            <w:r w:rsidRPr="1ADDAEA5">
              <w:rPr>
                <w:color w:val="000000" w:themeColor="text1"/>
                <w:sz w:val="20"/>
                <w:szCs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BB27608" w14:textId="77777777" w:rsidR="00A77B3E" w:rsidRPr="00BF2936" w:rsidRDefault="009F4183">
            <w:pPr>
              <w:spacing w:before="100"/>
              <w:rPr>
                <w:color w:val="000000"/>
                <w:sz w:val="20"/>
                <w:lang w:val="pl-PL"/>
              </w:rPr>
            </w:pPr>
            <w:r w:rsidRPr="00BF2936">
              <w:rPr>
                <w:color w:val="000000"/>
                <w:sz w:val="20"/>
                <w:lang w:val="pl-PL"/>
              </w:rPr>
              <w:t>Spełnienie kryterium zapewni przyjęcie wskazanych dokumentów na poziomie regionalnym i krajowym.</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866FE9B" w14:textId="77777777" w:rsidR="00A77B3E" w:rsidRPr="00BF2936" w:rsidRDefault="009F4183">
            <w:pPr>
              <w:spacing w:before="100"/>
              <w:rPr>
                <w:color w:val="000000"/>
                <w:sz w:val="20"/>
                <w:lang w:val="pl-PL"/>
              </w:rPr>
            </w:pPr>
            <w:r w:rsidRPr="00BF2936">
              <w:rPr>
                <w:color w:val="000000"/>
                <w:sz w:val="20"/>
                <w:lang w:val="pl-PL"/>
              </w:rPr>
              <w:t>Na poziomie krajowym: Spełnienie kryterium zapewnione poprzez stosowne programy utrzymaniowe opracowane na poziomie krajowym lub informacje o sposobie zapewnienia środków na utrzymanie inwestycji i ich wartości, przedstawione w raporcie z samooceny spełnienia warunku.</w:t>
            </w:r>
          </w:p>
          <w:p w14:paraId="424230CA" w14:textId="77777777" w:rsidR="00A77B3E" w:rsidRDefault="009F4183">
            <w:pPr>
              <w:spacing w:before="100"/>
              <w:rPr>
                <w:color w:val="000000"/>
                <w:sz w:val="20"/>
              </w:rPr>
            </w:pPr>
            <w:r w:rsidRPr="00BF2936">
              <w:rPr>
                <w:color w:val="000000"/>
                <w:sz w:val="20"/>
                <w:lang w:val="pl-PL"/>
              </w:rPr>
              <w:t xml:space="preserve">Na poziomie regionalnym: Spełnienie kryterium zapewni przyjęcie dokumentu pn. </w:t>
            </w:r>
            <w:r>
              <w:rPr>
                <w:color w:val="000000"/>
                <w:sz w:val="20"/>
              </w:rPr>
              <w:t>Regionalny Plan Transportowy Województwa Zachodniopomorskiego do roku 2030.</w:t>
            </w:r>
          </w:p>
        </w:tc>
      </w:tr>
      <w:tr w:rsidR="002B2962" w:rsidRPr="008D5E98" w14:paraId="35A7BEC7" w14:textId="77777777" w:rsidTr="00B52711">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1010F11" w14:textId="77777777" w:rsidR="00A77B3E" w:rsidRPr="00BF2936" w:rsidRDefault="009F4183">
            <w:pPr>
              <w:spacing w:before="100"/>
              <w:rPr>
                <w:color w:val="000000"/>
                <w:sz w:val="20"/>
                <w:lang w:val="pl-PL"/>
              </w:rPr>
            </w:pPr>
            <w:r w:rsidRPr="00BF2936">
              <w:rPr>
                <w:color w:val="000000"/>
                <w:sz w:val="20"/>
                <w:lang w:val="pl-PL"/>
              </w:rPr>
              <w:t>4.1. Ramy strategiczne polityki na rzecz aktywnej polityki rynku pracy</w:t>
            </w:r>
          </w:p>
        </w:tc>
        <w:tc>
          <w:tcPr>
            <w:tcW w:w="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0ABBE6A" w14:textId="77777777" w:rsidR="00A77B3E" w:rsidRPr="00BF2936" w:rsidRDefault="00A77B3E">
            <w:pPr>
              <w:spacing w:before="100"/>
              <w:rPr>
                <w:color w:val="000000"/>
                <w:sz w:val="20"/>
                <w:lang w:val="pl-PL"/>
              </w:rPr>
            </w:pPr>
          </w:p>
          <w:p w14:paraId="07B4DC68" w14:textId="77777777" w:rsidR="00A77B3E" w:rsidRDefault="009F4183">
            <w:pPr>
              <w:spacing w:before="100"/>
              <w:rPr>
                <w:color w:val="000000"/>
                <w:sz w:val="20"/>
                <w:szCs w:val="20"/>
              </w:rPr>
            </w:pPr>
            <w:r>
              <w:rPr>
                <w:color w:val="000000"/>
                <w:sz w:val="20"/>
                <w:szCs w:val="20"/>
              </w:rPr>
              <w:t>EFS+</w:t>
            </w:r>
          </w:p>
          <w:p w14:paraId="40783D0D" w14:textId="77777777" w:rsidR="00A77B3E" w:rsidRDefault="00A77B3E">
            <w:pPr>
              <w:spacing w:before="100"/>
              <w:rPr>
                <w:color w:val="000000"/>
                <w:sz w:val="20"/>
              </w:rPr>
            </w:pPr>
          </w:p>
        </w:tc>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CAE932" w14:textId="77777777" w:rsidR="00A77B3E" w:rsidRPr="00BF2936" w:rsidRDefault="00A77B3E">
            <w:pPr>
              <w:spacing w:before="100"/>
              <w:rPr>
                <w:color w:val="000000"/>
                <w:sz w:val="20"/>
                <w:lang w:val="pl-PL"/>
              </w:rPr>
            </w:pPr>
          </w:p>
          <w:p w14:paraId="06611C54" w14:textId="77777777" w:rsidR="00A77B3E" w:rsidRPr="00BF2936" w:rsidRDefault="009F4183">
            <w:pPr>
              <w:spacing w:before="100"/>
              <w:rPr>
                <w:color w:val="000000"/>
                <w:sz w:val="20"/>
                <w:szCs w:val="20"/>
                <w:lang w:val="pl-PL"/>
              </w:rPr>
            </w:pPr>
            <w:r w:rsidRPr="00BF2936">
              <w:rPr>
                <w:color w:val="000000"/>
                <w:sz w:val="20"/>
                <w:szCs w:val="20"/>
                <w:lang w:val="pl-PL"/>
              </w:rPr>
              <w:t>ESO4.2. Modernizacja instytucji i służb rynków pracy celem oceny i przewidywania zapotrzebowania na umiejętności oraz zapewnienia terminowej i odpowiednio dopasowanej pomocy i wsparcia na rzecz dostosowania umiejętności i kwalifikacji zawodowych do potrzeb rynku pracy oraz na rzecz przepływów i mobilności na rynku pracy</w:t>
            </w:r>
            <w:r w:rsidRPr="00BF2936">
              <w:rPr>
                <w:color w:val="000000"/>
                <w:sz w:val="20"/>
                <w:szCs w:val="20"/>
                <w:lang w:val="pl-PL"/>
              </w:rPr>
              <w:br/>
              <w:t>ESO4.1. Poprawa dostępu do zatrudnienia i działań aktywizujących dla wszystkich osób poszukujących pracy – w szczególności osób młodych, zwłaszcza poprzez wdrażanie gwarancji dla młodzieży – dla osób długotrwale bezrobotnych oraz grup znajdujących się w niekorzystnej sytuacji na rynku pracy, jak również dla osób biernych zawodowo, a także poprzez promowanie samozatrudnienia i ekonomii społecznej;</w:t>
            </w:r>
          </w:p>
          <w:p w14:paraId="56886AFA" w14:textId="77777777" w:rsidR="00A77B3E" w:rsidRPr="00BF2936" w:rsidRDefault="00A77B3E">
            <w:pPr>
              <w:spacing w:before="100"/>
              <w:rPr>
                <w:color w:val="000000"/>
                <w:sz w:val="20"/>
                <w:lang w:val="pl-PL"/>
              </w:rPr>
            </w:pPr>
          </w:p>
        </w:tc>
        <w:tc>
          <w:tcPr>
            <w:tcW w:w="10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A7CD5F5" w14:textId="77777777" w:rsidR="00A77B3E" w:rsidRDefault="009F4183">
            <w:pPr>
              <w:spacing w:before="100"/>
              <w:jc w:val="center"/>
              <w:rPr>
                <w:color w:val="000000"/>
                <w:sz w:val="20"/>
              </w:rPr>
            </w:pPr>
            <w:r>
              <w:rPr>
                <w:color w:val="000000"/>
                <w:sz w:val="20"/>
              </w:rPr>
              <w:t>Tak</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228E961" w14:textId="77777777" w:rsidR="00A77B3E" w:rsidRPr="00BF2936" w:rsidRDefault="009F4183">
            <w:pPr>
              <w:spacing w:before="100"/>
              <w:rPr>
                <w:color w:val="000000"/>
                <w:sz w:val="20"/>
                <w:lang w:val="pl-PL"/>
              </w:rPr>
            </w:pPr>
            <w:r w:rsidRPr="00BF2936">
              <w:rPr>
                <w:color w:val="000000"/>
                <w:sz w:val="20"/>
                <w:lang w:val="pl-PL"/>
              </w:rPr>
              <w:t>Istnienie ram strategicznych polityki na rzecz aktywnych polityk rynku pracy w świetle wytycznych dotyczących zatrudnienia; ramy te obejmują:</w:t>
            </w:r>
          </w:p>
          <w:p w14:paraId="668DEBC1" w14:textId="77777777" w:rsidR="00A77B3E" w:rsidRPr="00BF2936" w:rsidRDefault="009F4183">
            <w:pPr>
              <w:spacing w:before="100"/>
              <w:rPr>
                <w:color w:val="000000"/>
                <w:sz w:val="20"/>
                <w:lang w:val="pl-PL"/>
              </w:rPr>
            </w:pPr>
            <w:r w:rsidRPr="00BF2936">
              <w:rPr>
                <w:color w:val="000000"/>
                <w:sz w:val="20"/>
                <w:lang w:val="pl-PL"/>
              </w:rPr>
              <w:t>1. rozwiązania w zakresie sporządzania profilów osób poszukujących pracy i oceny ich potrzeb;</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D9A29D2"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E434DE8" w14:textId="77777777" w:rsidR="00A77B3E" w:rsidRPr="00BF2936" w:rsidRDefault="009F4183">
            <w:pPr>
              <w:spacing w:before="100"/>
              <w:rPr>
                <w:color w:val="000000"/>
                <w:sz w:val="20"/>
                <w:lang w:val="pl-PL"/>
              </w:rPr>
            </w:pPr>
            <w:r w:rsidRPr="00BF2936">
              <w:rPr>
                <w:color w:val="000000"/>
                <w:sz w:val="20"/>
                <w:lang w:val="pl-PL"/>
              </w:rPr>
              <w:t>Ramy strategiczne polityki na rzecz aktywnej polityki rynku pracy stanowi ustawa o promocji zatrudnienia i instytucjach rynku pracy (Dz. U. z 2020 r. poz. 1409, z późn. zm.) wraz z aktami wykonawczymi. Spełnienie kryterium zapewnia Indywidualny Planu Działania (IPD) - art. 34a Ustawy z dnia 20 kwietnia 2004 r. o promocji zatrudnienia i instytucjach rynku pracy.</w:t>
            </w:r>
          </w:p>
          <w:p w14:paraId="0710976C" w14:textId="77777777" w:rsidR="00A77B3E" w:rsidRPr="00BF2936" w:rsidRDefault="009F4183">
            <w:pPr>
              <w:spacing w:before="100"/>
              <w:rPr>
                <w:color w:val="000000"/>
                <w:sz w:val="20"/>
                <w:lang w:val="pl-PL"/>
              </w:rPr>
            </w:pPr>
            <w:r w:rsidRPr="00BF2936">
              <w:rPr>
                <w:color w:val="000000"/>
                <w:sz w:val="20"/>
                <w:lang w:val="pl-PL"/>
              </w:rPr>
              <w:t>http://isap.sejm.gov.pl/isap.nsf/download.xsp/WDU20040991001/U/D20041001Lj.pdf</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28DD16B" w14:textId="77777777" w:rsidR="00A77B3E" w:rsidRPr="00BF2936" w:rsidRDefault="009F4183">
            <w:pPr>
              <w:spacing w:before="100"/>
              <w:rPr>
                <w:color w:val="000000"/>
                <w:sz w:val="20"/>
                <w:lang w:val="pl-PL"/>
              </w:rPr>
            </w:pPr>
            <w:r w:rsidRPr="00BF2936">
              <w:rPr>
                <w:color w:val="000000"/>
                <w:sz w:val="20"/>
                <w:lang w:val="pl-PL"/>
              </w:rPr>
              <w:t>Urząd pracy ma obowiązek przygotować IPD dla każdego bezrobotnego w terminie 60 dni od dnia rejestracji w urzędzie. Urząd pracy ustalając sytuację bezrobotnego i dostosowując dla niego pomoc bierze pod uwagę wiele czynników, m.in. wykształcenie, doświadczenie zawodowe, umiejętności i uprawnienia zawodowe, dyspozycyjność, czas pozostawania bez pracy, miejsce zamieszkania, zaangażowanie w samodzielne poszukiwanie pracy i możliwości podjęcia pracy lub działalności gospodarczej. Ww. informacje pozyskiwane są podczas rejestracji bezrobotnego oraz w wywiadzie (w tym z wykorzystaniem kwestionariusza udostępnianego w systemie teleinformatycznym przez ministra właściwego do spraw pracy). Powiatowy urząd pracy w okresie realizacji IPD ma obowiązek kontaktować się z bezrobotnym co najmniej raz na 60 dni w celu monitorowania sytuacji i postępów w realizacji działań przewidzianych w IPD. Ww. kontakt może być realizowany przez powiatowy urząd pracy w formie spotkania, rozmowy telefonicznej lub wymiany informacji drogą elektroniczną / pocztową.</w:t>
            </w:r>
          </w:p>
        </w:tc>
      </w:tr>
      <w:tr w:rsidR="002B2962" w14:paraId="11728778" w14:textId="77777777" w:rsidTr="00B52711">
        <w:tc>
          <w:tcPr>
            <w:tcW w:w="1600" w:type="dxa"/>
            <w:vMerge/>
            <w:tcMar>
              <w:top w:w="0" w:type="dxa"/>
              <w:left w:w="60" w:type="dxa"/>
              <w:bottom w:w="80" w:type="dxa"/>
              <w:right w:w="60" w:type="dxa"/>
            </w:tcMar>
          </w:tcPr>
          <w:p w14:paraId="7F4EA803"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0790857C"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4E5DAC67"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7AABDAC2"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F44189" w14:textId="77777777" w:rsidR="00A77B3E" w:rsidRPr="00884D9B" w:rsidRDefault="009F4183">
            <w:pPr>
              <w:spacing w:before="100"/>
              <w:rPr>
                <w:color w:val="000000"/>
                <w:sz w:val="20"/>
                <w:lang w:val="pl-PL"/>
              </w:rPr>
            </w:pPr>
            <w:r w:rsidRPr="00884D9B">
              <w:rPr>
                <w:color w:val="000000"/>
                <w:sz w:val="20"/>
                <w:lang w:val="pl-PL"/>
              </w:rPr>
              <w:t>2. informacje o wolnych miejscach pracy i możliwościach zatrudnienia z uwzględnieniem potrzeb na rynku pracy;</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E82DE65"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D9A6FF4" w14:textId="77777777" w:rsidR="00A77B3E" w:rsidRPr="00BF2936" w:rsidRDefault="009F4183">
            <w:pPr>
              <w:spacing w:before="100"/>
              <w:rPr>
                <w:color w:val="000000"/>
                <w:sz w:val="20"/>
                <w:lang w:val="pl-PL"/>
              </w:rPr>
            </w:pPr>
            <w:r w:rsidRPr="00BF2936">
              <w:rPr>
                <w:color w:val="000000"/>
                <w:sz w:val="20"/>
                <w:lang w:val="pl-PL"/>
              </w:rPr>
              <w:t>Spełnienie kryterium zapewnia Ustawa z dnia 20 kwietnia 2004 r. o promocji zatrudnienia i instytucjach rynku pracy (art. 4 ust. 1 pkt 7 lit. e)</w:t>
            </w:r>
          </w:p>
          <w:p w14:paraId="38C5C460" w14:textId="77777777" w:rsidR="00A77B3E" w:rsidRPr="00BF2936" w:rsidRDefault="009F4183">
            <w:pPr>
              <w:spacing w:before="100"/>
              <w:rPr>
                <w:color w:val="000000"/>
                <w:sz w:val="20"/>
                <w:lang w:val="pl-PL"/>
              </w:rPr>
            </w:pPr>
            <w:r w:rsidRPr="00BF2936">
              <w:rPr>
                <w:color w:val="000000"/>
                <w:sz w:val="20"/>
                <w:lang w:val="pl-PL"/>
              </w:rPr>
              <w:t>http://isap.sejm.gov.pl/isap.nsf/download.xsp/WDU20040991001/U/D20041001Lj.pdf</w:t>
            </w:r>
          </w:p>
          <w:p w14:paraId="160B5D76" w14:textId="77777777" w:rsidR="00A77B3E" w:rsidRPr="00BF2936" w:rsidRDefault="00A77B3E">
            <w:pPr>
              <w:spacing w:before="100"/>
              <w:rPr>
                <w:color w:val="000000"/>
                <w:sz w:val="20"/>
                <w:lang w:val="pl-PL"/>
              </w:rPr>
            </w:pPr>
          </w:p>
          <w:p w14:paraId="4D0D2F63" w14:textId="77777777" w:rsidR="00A77B3E" w:rsidRPr="00BF2936" w:rsidRDefault="009F4183">
            <w:pPr>
              <w:spacing w:before="100"/>
              <w:rPr>
                <w:color w:val="000000"/>
                <w:sz w:val="20"/>
                <w:lang w:val="pl-PL"/>
              </w:rPr>
            </w:pPr>
            <w:r w:rsidRPr="00BF2936">
              <w:rPr>
                <w:color w:val="000000"/>
                <w:sz w:val="20"/>
                <w:lang w:val="pl-PL"/>
              </w:rPr>
              <w:t>Centralna Baza Ofert Pracy</w:t>
            </w:r>
          </w:p>
          <w:p w14:paraId="0DDFD9A9" w14:textId="77777777" w:rsidR="00A77B3E" w:rsidRPr="00BF2936" w:rsidRDefault="009F4183">
            <w:pPr>
              <w:spacing w:before="100"/>
              <w:rPr>
                <w:color w:val="000000"/>
                <w:sz w:val="20"/>
                <w:lang w:val="pl-PL"/>
              </w:rPr>
            </w:pPr>
            <w:r w:rsidRPr="00BF2936">
              <w:rPr>
                <w:color w:val="000000"/>
                <w:sz w:val="20"/>
                <w:lang w:val="pl-PL"/>
              </w:rPr>
              <w:t>http://oferty.praca.gov.pl/</w:t>
            </w:r>
          </w:p>
          <w:p w14:paraId="5FADE310" w14:textId="77777777" w:rsidR="00A77B3E" w:rsidRPr="00BF2936" w:rsidRDefault="00A77B3E">
            <w:pPr>
              <w:spacing w:before="100"/>
              <w:rPr>
                <w:color w:val="000000"/>
                <w:sz w:val="20"/>
                <w:lang w:val="pl-PL"/>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CECBF45" w14:textId="77777777" w:rsidR="00A77B3E" w:rsidRDefault="009F4183">
            <w:pPr>
              <w:spacing w:before="100"/>
              <w:rPr>
                <w:color w:val="000000"/>
                <w:sz w:val="20"/>
              </w:rPr>
            </w:pPr>
            <w:r w:rsidRPr="00BF2936">
              <w:rPr>
                <w:color w:val="000000"/>
                <w:sz w:val="20"/>
                <w:lang w:val="pl-PL"/>
              </w:rPr>
              <w:t xml:space="preserve">Powiatowe urzędy pracy w ramach usługi pośrednictwa pracy przyjmują i realizują oferty pracy przestrzegając zasady jawności ofert pracy. Każda przyjęta i realizowana oferta pracy przez urząd pracy jest automatycznie przekazywana do internetowej bazy ofert pracy udostępnianej przez ministra właściwego do spraw pracy, której rolę pełni obecnie Centralna Baza Ofert Pracy (CBOP). CBOP to nieograniczony dostęp do aktualnej informacji o ofertach pracy w kraju i za granicą, upowszechnionych przez sieć EURES. CBOP umożliwia także prezentowanie informacji o organizowanych przez powiatowe urzędy pracy stażach, przygotowaniu zawodowym dorosłych, a także organizowanych przez powiatowe i wojewódzkie urzędy pracy szkoleniach, targach i giełdach pracy, praktykach  studenckich organizowanych w instytucjach publicznych oraz wyszukiwanie praktyk i staży zgłaszanych przez pracodawców. CBOP jest zintegrowana z innymi systemami takimi jak Wortal PSZ (psz.praca.gov.p1), praca.gov.pl, Syriusz Std (wykorzystywanym przez powiatowe urzędy pracy), WUP Viator (wykorzystywanym przez wojewódzkie urzędy pracy). </w:t>
            </w:r>
            <w:r>
              <w:rPr>
                <w:color w:val="000000"/>
                <w:sz w:val="20"/>
              </w:rPr>
              <w:t>CBOP dostępna z komputera, tabletu i smartfona.</w:t>
            </w:r>
          </w:p>
        </w:tc>
      </w:tr>
      <w:tr w:rsidR="002B2962" w:rsidRPr="008D5E98" w14:paraId="423240F6" w14:textId="77777777" w:rsidTr="00B52711">
        <w:tc>
          <w:tcPr>
            <w:tcW w:w="1600" w:type="dxa"/>
            <w:vMerge/>
            <w:tcMar>
              <w:top w:w="0" w:type="dxa"/>
              <w:left w:w="60" w:type="dxa"/>
              <w:bottom w:w="80" w:type="dxa"/>
              <w:right w:w="60" w:type="dxa"/>
            </w:tcMar>
          </w:tcPr>
          <w:p w14:paraId="71C3D26B" w14:textId="77777777" w:rsidR="00A77B3E" w:rsidRDefault="00A77B3E">
            <w:pPr>
              <w:spacing w:before="100"/>
              <w:rPr>
                <w:color w:val="000000"/>
                <w:sz w:val="20"/>
              </w:rPr>
            </w:pPr>
          </w:p>
        </w:tc>
        <w:tc>
          <w:tcPr>
            <w:tcW w:w="800" w:type="dxa"/>
            <w:vMerge/>
            <w:tcMar>
              <w:top w:w="0" w:type="dxa"/>
              <w:left w:w="60" w:type="dxa"/>
              <w:bottom w:w="80" w:type="dxa"/>
              <w:right w:w="60" w:type="dxa"/>
            </w:tcMar>
          </w:tcPr>
          <w:p w14:paraId="006C4C2F" w14:textId="77777777" w:rsidR="00A77B3E" w:rsidRDefault="00A77B3E">
            <w:pPr>
              <w:spacing w:before="100"/>
              <w:rPr>
                <w:color w:val="000000"/>
                <w:sz w:val="20"/>
              </w:rPr>
            </w:pPr>
          </w:p>
        </w:tc>
        <w:tc>
          <w:tcPr>
            <w:tcW w:w="1600" w:type="dxa"/>
            <w:vMerge/>
            <w:tcMar>
              <w:top w:w="0" w:type="dxa"/>
              <w:left w:w="60" w:type="dxa"/>
              <w:bottom w:w="80" w:type="dxa"/>
              <w:right w:w="60" w:type="dxa"/>
            </w:tcMar>
          </w:tcPr>
          <w:p w14:paraId="55B35D8C" w14:textId="77777777" w:rsidR="00A77B3E" w:rsidRDefault="00A77B3E">
            <w:pPr>
              <w:spacing w:before="100"/>
              <w:rPr>
                <w:color w:val="000000"/>
                <w:sz w:val="20"/>
              </w:rPr>
            </w:pPr>
          </w:p>
        </w:tc>
        <w:tc>
          <w:tcPr>
            <w:tcW w:w="1000" w:type="dxa"/>
            <w:vMerge/>
            <w:tcMar>
              <w:top w:w="0" w:type="dxa"/>
              <w:left w:w="60" w:type="dxa"/>
              <w:bottom w:w="80" w:type="dxa"/>
              <w:right w:w="60" w:type="dxa"/>
            </w:tcMar>
          </w:tcPr>
          <w:p w14:paraId="5D189FB9" w14:textId="77777777" w:rsidR="00A77B3E" w:rsidRDefault="00A77B3E">
            <w:pPr>
              <w:spacing w:before="100"/>
              <w:rPr>
                <w:color w:val="000000"/>
                <w:sz w:val="20"/>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4B455AD" w14:textId="77777777" w:rsidR="00A77B3E" w:rsidRPr="00BF2936" w:rsidRDefault="009F4183">
            <w:pPr>
              <w:spacing w:before="100"/>
              <w:rPr>
                <w:color w:val="000000"/>
                <w:sz w:val="20"/>
                <w:lang w:val="pl-PL"/>
              </w:rPr>
            </w:pPr>
            <w:r w:rsidRPr="00BF2936">
              <w:rPr>
                <w:color w:val="000000"/>
                <w:sz w:val="20"/>
                <w:lang w:val="pl-PL"/>
              </w:rPr>
              <w:t>3. rozwiązania służące zapewnieniu, by opracowanie tych ram, ich wdrożenie, monitorowanie i przegląd były prowadzone w ścisłej współpracy z odpowiednimi zainteresowanymi stronami;</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5477CAD"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286E6D9" w14:textId="77777777" w:rsidR="00A77B3E" w:rsidRPr="00BF2936" w:rsidRDefault="009F4183">
            <w:pPr>
              <w:spacing w:before="100"/>
              <w:rPr>
                <w:color w:val="000000"/>
                <w:sz w:val="20"/>
                <w:lang w:val="pl-PL"/>
              </w:rPr>
            </w:pPr>
            <w:r w:rsidRPr="00BF2936">
              <w:rPr>
                <w:color w:val="000000"/>
                <w:sz w:val="20"/>
                <w:lang w:val="pl-PL"/>
              </w:rPr>
              <w:t xml:space="preserve">Ustawa z dnia 20 kwietnia 2004 r. o promocji zatrudnienia i instytucjach rynku pracy (R.5,R.8,art.22)  </w:t>
            </w:r>
          </w:p>
          <w:p w14:paraId="0C52B8D3" w14:textId="77777777" w:rsidR="00A77B3E" w:rsidRPr="00BF2936" w:rsidRDefault="009F4183">
            <w:pPr>
              <w:spacing w:before="100"/>
              <w:rPr>
                <w:color w:val="000000"/>
                <w:sz w:val="20"/>
                <w:lang w:val="pl-PL"/>
              </w:rPr>
            </w:pPr>
            <w:r w:rsidRPr="00BF2936">
              <w:rPr>
                <w:color w:val="000000"/>
                <w:sz w:val="20"/>
                <w:lang w:val="pl-PL"/>
              </w:rPr>
              <w:t>http://isap.sejm.gov.pl/isap.nsf/download.xsp/WDU20040991001/U/D20041001Lj.pdf</w:t>
            </w:r>
          </w:p>
          <w:p w14:paraId="5C892DA7" w14:textId="77777777" w:rsidR="00A77B3E" w:rsidRPr="00BF2936" w:rsidRDefault="00A77B3E">
            <w:pPr>
              <w:spacing w:before="100"/>
              <w:rPr>
                <w:color w:val="000000"/>
                <w:sz w:val="20"/>
                <w:lang w:val="pl-PL"/>
              </w:rPr>
            </w:pPr>
          </w:p>
          <w:p w14:paraId="15A93694" w14:textId="77777777" w:rsidR="00A77B3E" w:rsidRPr="00BF2936" w:rsidRDefault="009F4183">
            <w:pPr>
              <w:spacing w:before="100"/>
              <w:rPr>
                <w:color w:val="000000"/>
                <w:sz w:val="20"/>
                <w:lang w:val="pl-PL"/>
              </w:rPr>
            </w:pPr>
            <w:r w:rsidRPr="00BF2936">
              <w:rPr>
                <w:color w:val="000000"/>
                <w:sz w:val="20"/>
                <w:lang w:val="pl-PL"/>
              </w:rPr>
              <w:t>Ustawa z dnia 24 lipca 2015 r. o Radzie Dialogu Społecznego i innych instytucjach dialogu społecznego</w:t>
            </w:r>
          </w:p>
          <w:p w14:paraId="179F8AEF" w14:textId="77777777" w:rsidR="00A77B3E" w:rsidRPr="00BF2936" w:rsidRDefault="009F4183">
            <w:pPr>
              <w:spacing w:before="100"/>
              <w:rPr>
                <w:color w:val="000000"/>
                <w:sz w:val="20"/>
                <w:lang w:val="pl-PL"/>
              </w:rPr>
            </w:pPr>
            <w:r w:rsidRPr="00BF2936">
              <w:rPr>
                <w:color w:val="000000"/>
                <w:sz w:val="20"/>
                <w:lang w:val="pl-PL"/>
              </w:rPr>
              <w:t>https://isap.sejm.gov.pl/isap.nsf/download.xsp/WDU20150001240/U/D20151240Lj.pdf</w:t>
            </w:r>
          </w:p>
          <w:p w14:paraId="5EA1AB05" w14:textId="77777777" w:rsidR="00A77B3E" w:rsidRPr="00BF2936" w:rsidRDefault="00A77B3E">
            <w:pPr>
              <w:spacing w:before="100"/>
              <w:rPr>
                <w:color w:val="000000"/>
                <w:sz w:val="20"/>
                <w:lang w:val="pl-PL"/>
              </w:rPr>
            </w:pPr>
          </w:p>
          <w:p w14:paraId="7B2AC17E" w14:textId="77777777" w:rsidR="00A77B3E" w:rsidRPr="00BF2936" w:rsidRDefault="009F4183">
            <w:pPr>
              <w:spacing w:before="100"/>
              <w:rPr>
                <w:color w:val="000000"/>
                <w:sz w:val="20"/>
                <w:lang w:val="pl-PL"/>
              </w:rPr>
            </w:pPr>
            <w:r w:rsidRPr="00BF2936">
              <w:rPr>
                <w:color w:val="000000"/>
                <w:sz w:val="20"/>
                <w:lang w:val="pl-PL"/>
              </w:rPr>
              <w:t>Rozp Ministra PiPS z dnia 22 lipca 2011 r. ws szczegółowych zadań i organizacji Ochotniczych Hufców Pracy</w:t>
            </w:r>
          </w:p>
          <w:p w14:paraId="324E0772" w14:textId="77777777" w:rsidR="00A77B3E" w:rsidRPr="00BF2936" w:rsidRDefault="009F4183">
            <w:pPr>
              <w:spacing w:before="100"/>
              <w:rPr>
                <w:color w:val="000000"/>
                <w:sz w:val="20"/>
                <w:lang w:val="pl-PL"/>
              </w:rPr>
            </w:pPr>
            <w:r w:rsidRPr="00BF2936">
              <w:rPr>
                <w:color w:val="000000"/>
                <w:sz w:val="20"/>
                <w:lang w:val="pl-PL"/>
              </w:rPr>
              <w:t>http://isap.sejm.gov.pl/isap.nsf/download.xsp/WDU20111550920/O/D20110920.pdf</w:t>
            </w:r>
          </w:p>
          <w:p w14:paraId="76805FE0" w14:textId="77777777" w:rsidR="00A77B3E" w:rsidRPr="00BF2936" w:rsidRDefault="00A77B3E">
            <w:pPr>
              <w:spacing w:before="100"/>
              <w:rPr>
                <w:color w:val="000000"/>
                <w:sz w:val="20"/>
                <w:lang w:val="pl-PL"/>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EB0ECF" w14:textId="77777777" w:rsidR="00A77B3E" w:rsidRPr="00BF2936" w:rsidRDefault="009F4183">
            <w:pPr>
              <w:spacing w:before="100"/>
              <w:rPr>
                <w:color w:val="000000"/>
                <w:sz w:val="20"/>
                <w:lang w:val="pl-PL"/>
              </w:rPr>
            </w:pPr>
            <w:r w:rsidRPr="00BF2936">
              <w:rPr>
                <w:color w:val="000000"/>
                <w:sz w:val="20"/>
                <w:lang w:val="pl-PL"/>
              </w:rPr>
              <w:t>W procesie kształtowania, wdrażania, monitorowania i przeglądu działań na rzecz aktywnej polityki rynku pracy podstawową rolę odgrywają:</w:t>
            </w:r>
          </w:p>
          <w:p w14:paraId="15A3ED8C" w14:textId="77777777" w:rsidR="00A77B3E" w:rsidRPr="00BF2936" w:rsidRDefault="009F4183">
            <w:pPr>
              <w:spacing w:before="100"/>
              <w:rPr>
                <w:color w:val="000000"/>
                <w:sz w:val="20"/>
                <w:lang w:val="pl-PL"/>
              </w:rPr>
            </w:pPr>
            <w:r w:rsidRPr="00BF2936">
              <w:rPr>
                <w:color w:val="000000"/>
                <w:sz w:val="20"/>
                <w:lang w:val="pl-PL"/>
              </w:rPr>
              <w:t xml:space="preserve">1. system rad rynku pracy, działających przy ministrze właściwym do spraw pracy, marszałku województwa (WUP), i starosty (PUP).W skład rad rynku pracy wchodzą m.in. przedstawiciele wszystkich reprezentatywnych organizacji pracodawców i związków zawodowych, Komisji Wspólnej Rządu i Samorządu Terytorialnego, organów samorządu terytorialnego i przedstawiciele nauki. Konsultacje społeczne aktów prawnych regulujących całokształt zasad i procedur funkcjonowania PSZ, prowadzone na każdym etapie prac nad projektowanym rozwiązaniem </w:t>
            </w:r>
          </w:p>
          <w:p w14:paraId="4CDCDF3D" w14:textId="77777777" w:rsidR="00A77B3E" w:rsidRPr="00BF2936" w:rsidRDefault="009F4183">
            <w:pPr>
              <w:spacing w:before="100"/>
              <w:rPr>
                <w:color w:val="000000"/>
                <w:sz w:val="20"/>
                <w:lang w:val="pl-PL"/>
              </w:rPr>
            </w:pPr>
            <w:r w:rsidRPr="00BF2936">
              <w:rPr>
                <w:color w:val="000000"/>
                <w:sz w:val="20"/>
                <w:lang w:val="pl-PL"/>
              </w:rPr>
              <w:t xml:space="preserve">2. Rola Rady Dialogu Społecznego. Przegląd otoczenia prawnego rynku pracy, jego kształt oraz stan są również przedmiotem prac Rady Dialogu Społecznego, a wprowadzanie zmian prawa dotyczących aktywnych polityk rynku pracy przed ich wdrożeniem jest przedmiotem konsultacji w tej instytucji dialogu. </w:t>
            </w:r>
          </w:p>
          <w:p w14:paraId="506CF6A9" w14:textId="77777777" w:rsidR="00A77B3E" w:rsidRPr="00BF2936" w:rsidRDefault="009F4183">
            <w:pPr>
              <w:spacing w:before="100"/>
              <w:rPr>
                <w:color w:val="000000"/>
                <w:sz w:val="20"/>
                <w:lang w:val="pl-PL"/>
              </w:rPr>
            </w:pPr>
            <w:r w:rsidRPr="00BF2936">
              <w:rPr>
                <w:color w:val="000000"/>
                <w:sz w:val="20"/>
                <w:lang w:val="pl-PL"/>
              </w:rPr>
              <w:t>3. Rola Konwentu Dyrektorów Wojewódzkich Urzędów Pracy i Rada Forum Dyrektorów Powiatowych Urzędów Pracy.</w:t>
            </w:r>
          </w:p>
          <w:p w14:paraId="7F3F8084" w14:textId="77777777" w:rsidR="00A77B3E" w:rsidRPr="00BF2936" w:rsidRDefault="00A77B3E">
            <w:pPr>
              <w:spacing w:before="100"/>
              <w:rPr>
                <w:color w:val="000000"/>
                <w:sz w:val="20"/>
                <w:lang w:val="pl-PL"/>
              </w:rPr>
            </w:pPr>
          </w:p>
        </w:tc>
      </w:tr>
      <w:tr w:rsidR="002B2962" w:rsidRPr="008D5E98" w14:paraId="70EA48EF" w14:textId="77777777" w:rsidTr="00B52711">
        <w:tc>
          <w:tcPr>
            <w:tcW w:w="1600" w:type="dxa"/>
            <w:vMerge/>
            <w:tcMar>
              <w:top w:w="0" w:type="dxa"/>
              <w:left w:w="60" w:type="dxa"/>
              <w:bottom w:w="80" w:type="dxa"/>
              <w:right w:w="60" w:type="dxa"/>
            </w:tcMar>
          </w:tcPr>
          <w:p w14:paraId="1CF304B2"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3207E6A6"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74283ACE"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4664DC22"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65DE263" w14:textId="77777777" w:rsidR="00A77B3E" w:rsidRPr="00884D9B" w:rsidRDefault="009F4183">
            <w:pPr>
              <w:spacing w:before="100"/>
              <w:rPr>
                <w:color w:val="000000"/>
                <w:sz w:val="20"/>
                <w:lang w:val="pl-PL"/>
              </w:rPr>
            </w:pPr>
            <w:r w:rsidRPr="00884D9B">
              <w:rPr>
                <w:color w:val="000000"/>
                <w:sz w:val="20"/>
                <w:lang w:val="pl-PL"/>
              </w:rPr>
              <w:t>4. rozwiązania dotyczące monitorowania, ewaluacji i przeglądu aktywnych polityk rynku pracy;</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AC2C83A"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D88583A" w14:textId="77777777" w:rsidR="00A77B3E" w:rsidRPr="00BF2936" w:rsidRDefault="009F4183">
            <w:pPr>
              <w:spacing w:before="100"/>
              <w:rPr>
                <w:color w:val="000000"/>
                <w:sz w:val="20"/>
                <w:lang w:val="pl-PL"/>
              </w:rPr>
            </w:pPr>
            <w:r w:rsidRPr="00BF2936">
              <w:rPr>
                <w:color w:val="000000"/>
                <w:sz w:val="20"/>
                <w:lang w:val="pl-PL"/>
              </w:rPr>
              <w:t>Spełnienie kryterium zapewnia Ustawa z dnia 20 kwietnia 2004 r. o promocji zatrudnienia i instytucjach rynku pracy (rozdział 8, art.22) i Ustawa z dnia 29 czerwca 1995 r. o statystyce publicznej .</w:t>
            </w:r>
          </w:p>
          <w:p w14:paraId="12AD65FD" w14:textId="77777777" w:rsidR="00A77B3E" w:rsidRPr="00BF2936" w:rsidRDefault="009F4183">
            <w:pPr>
              <w:spacing w:before="100"/>
              <w:rPr>
                <w:color w:val="000000"/>
                <w:sz w:val="20"/>
                <w:lang w:val="pl-PL"/>
              </w:rPr>
            </w:pPr>
            <w:r w:rsidRPr="00BF2936">
              <w:rPr>
                <w:color w:val="000000"/>
                <w:sz w:val="20"/>
                <w:lang w:val="pl-PL"/>
              </w:rPr>
              <w:t>http://isap.sejm.gov.pl/isap.nsf/download.xsp/WDU20040991001/U/D20041001Lj.pdf</w:t>
            </w:r>
          </w:p>
          <w:p w14:paraId="212E683D" w14:textId="77777777" w:rsidR="00A77B3E" w:rsidRPr="00BF2936" w:rsidRDefault="00A77B3E">
            <w:pPr>
              <w:spacing w:before="100"/>
              <w:rPr>
                <w:color w:val="000000"/>
                <w:sz w:val="20"/>
                <w:lang w:val="pl-PL"/>
              </w:rPr>
            </w:pPr>
          </w:p>
          <w:p w14:paraId="0C61B106" w14:textId="77777777" w:rsidR="00A77B3E" w:rsidRPr="00BF2936" w:rsidRDefault="009F4183">
            <w:pPr>
              <w:spacing w:before="100"/>
              <w:rPr>
                <w:color w:val="000000"/>
                <w:sz w:val="20"/>
                <w:lang w:val="pl-PL"/>
              </w:rPr>
            </w:pPr>
            <w:r w:rsidRPr="00BF2936">
              <w:rPr>
                <w:color w:val="000000"/>
                <w:sz w:val="20"/>
                <w:lang w:val="pl-PL"/>
              </w:rPr>
              <w:t>https://www.gov.pl/web/rodzina/efektywnosc-form-promocji-zatrudnienia</w:t>
            </w:r>
          </w:p>
          <w:p w14:paraId="1AD0E3E3" w14:textId="77777777" w:rsidR="00A77B3E" w:rsidRPr="00BF2936" w:rsidRDefault="009F4183">
            <w:pPr>
              <w:spacing w:before="100"/>
              <w:rPr>
                <w:color w:val="000000"/>
                <w:sz w:val="20"/>
                <w:lang w:val="pl-PL"/>
              </w:rPr>
            </w:pPr>
            <w:r w:rsidRPr="00BF2936">
              <w:rPr>
                <w:color w:val="000000"/>
                <w:sz w:val="20"/>
                <w:lang w:val="pl-PL"/>
              </w:rPr>
              <w:t xml:space="preserve">https://psz.praca.gov.pl/rynek-pracy/statystyki-i-analizy/bezrobocie-rejestrowane </w:t>
            </w:r>
          </w:p>
          <w:p w14:paraId="5AC3317D" w14:textId="77777777" w:rsidR="00A77B3E" w:rsidRPr="00BF2936" w:rsidRDefault="00A77B3E">
            <w:pPr>
              <w:spacing w:before="100"/>
              <w:rPr>
                <w:color w:val="000000"/>
                <w:sz w:val="20"/>
                <w:lang w:val="pl-PL"/>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D4E60D4" w14:textId="77777777" w:rsidR="00A77B3E" w:rsidRPr="00BF2936" w:rsidRDefault="009F4183">
            <w:pPr>
              <w:spacing w:before="100"/>
              <w:rPr>
                <w:color w:val="000000"/>
                <w:sz w:val="20"/>
                <w:lang w:val="pl-PL"/>
              </w:rPr>
            </w:pPr>
            <w:r w:rsidRPr="00BF2936">
              <w:rPr>
                <w:color w:val="000000"/>
                <w:sz w:val="20"/>
                <w:lang w:val="pl-PL"/>
              </w:rPr>
              <w:t>Minister wł. ds. pracy, z Prezesem GUS prowadzi badanie "Bezrobotni i poszukujący pracy zarejestrowani w urzędach pracy", w którym zbierane są m. in. dane nt. liczby aktywizowanych bezrobotnych w rozbiciu na formy aktywizacji. Minister wł. ds. pracy co rok dokonuje analizy efektywności wybranych form aktywizacji bezrobotnych realizowanych przez PUP, finansowanych z Funduszu Pracy. Kluczowe mierniki to efektywność zatrudnieniowa i kosztowa.</w:t>
            </w:r>
          </w:p>
          <w:p w14:paraId="12E56562" w14:textId="77777777" w:rsidR="00A77B3E" w:rsidRPr="00BF2936" w:rsidRDefault="009F4183">
            <w:pPr>
              <w:spacing w:before="100"/>
              <w:rPr>
                <w:color w:val="000000"/>
                <w:sz w:val="20"/>
                <w:lang w:val="pl-PL"/>
              </w:rPr>
            </w:pPr>
            <w:r w:rsidRPr="00BF2936">
              <w:rPr>
                <w:color w:val="000000"/>
                <w:sz w:val="20"/>
                <w:lang w:val="pl-PL"/>
              </w:rPr>
              <w:t xml:space="preserve">W POWER 2014-2020 realizowany jest projekt „Wypracowanie metodologii i wdrożenie monitorowania efektywności zatrudnieniowej podstawowych form aktywizacji zawodowe bezrobotnych w okresie dłuższym niż 12 miesięcy od zakończenia działań urzędu pracy". </w:t>
            </w:r>
          </w:p>
          <w:p w14:paraId="056F1535" w14:textId="77777777" w:rsidR="00A77B3E" w:rsidRPr="00BF2936" w:rsidRDefault="009F4183">
            <w:pPr>
              <w:spacing w:before="100"/>
              <w:rPr>
                <w:color w:val="000000"/>
                <w:sz w:val="20"/>
                <w:lang w:val="pl-PL"/>
              </w:rPr>
            </w:pPr>
            <w:r w:rsidRPr="00BF2936">
              <w:rPr>
                <w:color w:val="000000"/>
                <w:sz w:val="20"/>
                <w:lang w:val="pl-PL"/>
              </w:rPr>
              <w:t xml:space="preserve">Minister wł. do spraw pracy publikuje na str. internetowej co rok katalog podstawowych form aktywizacji zawodowej rozumianych jako usługi i instrumenty rynku pracy finansowane ze środków Funduszy Pracy, dla których w danym roku są określane wskaźniki, o których mowa w art. 4 ust. 11 pkt 2 lit b i c ustawy </w:t>
            </w:r>
          </w:p>
          <w:p w14:paraId="118D3300" w14:textId="77777777" w:rsidR="00A77B3E" w:rsidRPr="00BF2936" w:rsidRDefault="009F4183">
            <w:pPr>
              <w:spacing w:before="100"/>
              <w:rPr>
                <w:color w:val="000000"/>
                <w:sz w:val="20"/>
                <w:lang w:val="pl-PL"/>
              </w:rPr>
            </w:pPr>
            <w:r w:rsidRPr="00BF2936">
              <w:rPr>
                <w:color w:val="000000"/>
                <w:sz w:val="20"/>
                <w:lang w:val="pl-PL"/>
              </w:rPr>
              <w:t>Opiniowanie planów i sprawozdań Funduszu Pracy należy do kompetencji rad rynku pracy, a monitoring i ocenę polityk rynku pracy realizuje Rada Dialogu Społecznego.</w:t>
            </w:r>
          </w:p>
        </w:tc>
      </w:tr>
      <w:tr w:rsidR="002B2962" w:rsidRPr="008D5E98" w14:paraId="2C3CDE29" w14:textId="77777777" w:rsidTr="00B52711">
        <w:tc>
          <w:tcPr>
            <w:tcW w:w="1600" w:type="dxa"/>
            <w:vMerge/>
            <w:tcMar>
              <w:top w:w="0" w:type="dxa"/>
              <w:left w:w="60" w:type="dxa"/>
              <w:bottom w:w="80" w:type="dxa"/>
              <w:right w:w="60" w:type="dxa"/>
            </w:tcMar>
          </w:tcPr>
          <w:p w14:paraId="66FCF308"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11045DA4"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6F8906FC"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76DDEA67"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A76712C" w14:textId="77777777" w:rsidR="00A77B3E" w:rsidRPr="00884D9B" w:rsidRDefault="009F4183">
            <w:pPr>
              <w:spacing w:before="100"/>
              <w:rPr>
                <w:color w:val="000000"/>
                <w:sz w:val="20"/>
                <w:lang w:val="pl-PL"/>
              </w:rPr>
            </w:pPr>
            <w:r w:rsidRPr="00884D9B">
              <w:rPr>
                <w:color w:val="000000"/>
                <w:sz w:val="20"/>
                <w:lang w:val="pl-PL"/>
              </w:rPr>
              <w:t>5. w odniesieniu do interwencji na rzecz zatrudnienia ludzi młodych – sprawdzone empirycznie, ukierunkowane ścieżki kariery przeznaczone dla ludzi młodych niepracujących, niekształcących się ani nieszkolących się, w tym działania informacyjne i oparte na wymogach jakościowych uwzględniających kryteria wysokiej jakości przygotowania zawodowego i staży, w tym w kontekście realizacji programów gwarancji dla młodzieży.</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CE07348"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B38A3D" w14:textId="77777777" w:rsidR="00A77B3E" w:rsidRPr="00BF2936" w:rsidRDefault="009F4183">
            <w:pPr>
              <w:spacing w:before="100"/>
              <w:rPr>
                <w:color w:val="000000"/>
                <w:sz w:val="20"/>
                <w:lang w:val="pl-PL"/>
              </w:rPr>
            </w:pPr>
            <w:r w:rsidRPr="00BF2936">
              <w:rPr>
                <w:color w:val="000000"/>
                <w:sz w:val="20"/>
                <w:lang w:val="pl-PL"/>
              </w:rPr>
              <w:t>Ust z  20.04.2004 r. o pr zatr i instytucjach rynku pracy (R.V,art.50 ust.1,art.53)</w:t>
            </w:r>
          </w:p>
          <w:p w14:paraId="77CB3460" w14:textId="77777777" w:rsidR="00A77B3E" w:rsidRPr="00BF2936" w:rsidRDefault="009F4183">
            <w:pPr>
              <w:spacing w:before="100"/>
              <w:rPr>
                <w:color w:val="000000"/>
                <w:sz w:val="20"/>
                <w:lang w:val="pl-PL"/>
              </w:rPr>
            </w:pPr>
            <w:r w:rsidRPr="00BF2936">
              <w:rPr>
                <w:color w:val="000000"/>
                <w:sz w:val="20"/>
                <w:lang w:val="pl-PL"/>
              </w:rPr>
              <w:t>http://isap.sejm.gov.pl/isap.nsf/download.xsp/WDU20040991001/U/D20041001Lj.pdf</w:t>
            </w:r>
          </w:p>
          <w:p w14:paraId="49A54E92" w14:textId="77777777" w:rsidR="00A77B3E" w:rsidRPr="00BF2936" w:rsidRDefault="00A77B3E">
            <w:pPr>
              <w:spacing w:before="100"/>
              <w:rPr>
                <w:color w:val="000000"/>
                <w:sz w:val="20"/>
                <w:lang w:val="pl-PL"/>
              </w:rPr>
            </w:pPr>
          </w:p>
          <w:p w14:paraId="65C40F14" w14:textId="77777777" w:rsidR="00A77B3E" w:rsidRPr="00BF2936" w:rsidRDefault="009F4183">
            <w:pPr>
              <w:spacing w:before="100"/>
              <w:rPr>
                <w:color w:val="000000"/>
                <w:sz w:val="20"/>
                <w:lang w:val="pl-PL"/>
              </w:rPr>
            </w:pPr>
            <w:r w:rsidRPr="00BF2936">
              <w:rPr>
                <w:color w:val="000000"/>
                <w:sz w:val="20"/>
                <w:lang w:val="pl-PL"/>
              </w:rPr>
              <w:t>Rozp MPiPS:</w:t>
            </w:r>
          </w:p>
          <w:p w14:paraId="2D835C84" w14:textId="77777777" w:rsidR="00A77B3E" w:rsidRPr="00BF2936" w:rsidRDefault="009F4183">
            <w:pPr>
              <w:spacing w:before="100"/>
              <w:rPr>
                <w:color w:val="000000"/>
                <w:sz w:val="20"/>
                <w:lang w:val="pl-PL"/>
              </w:rPr>
            </w:pPr>
            <w:r w:rsidRPr="00BF2936">
              <w:rPr>
                <w:color w:val="000000"/>
                <w:sz w:val="20"/>
                <w:lang w:val="pl-PL"/>
              </w:rPr>
              <w:t>- ws szczegółowych zadań i organizacji OHP</w:t>
            </w:r>
          </w:p>
          <w:p w14:paraId="2380FD29" w14:textId="77777777" w:rsidR="00A77B3E" w:rsidRPr="00BF2936" w:rsidRDefault="009F4183">
            <w:pPr>
              <w:spacing w:before="100"/>
              <w:rPr>
                <w:color w:val="000000"/>
                <w:sz w:val="20"/>
                <w:lang w:val="pl-PL"/>
              </w:rPr>
            </w:pPr>
            <w:r w:rsidRPr="00BF2936">
              <w:rPr>
                <w:color w:val="000000"/>
                <w:sz w:val="20"/>
                <w:lang w:val="pl-PL"/>
              </w:rPr>
              <w:t>http://isap.sejm.gov.pl/isap.nsf/download.xsp/WDU20111550920/O/D20110920.pdf</w:t>
            </w:r>
          </w:p>
          <w:p w14:paraId="267CD321" w14:textId="77777777" w:rsidR="00A77B3E" w:rsidRPr="00BF2936" w:rsidRDefault="00A77B3E">
            <w:pPr>
              <w:spacing w:before="100"/>
              <w:rPr>
                <w:color w:val="000000"/>
                <w:sz w:val="20"/>
                <w:lang w:val="pl-PL"/>
              </w:rPr>
            </w:pPr>
          </w:p>
          <w:p w14:paraId="1DBC6C89" w14:textId="77777777" w:rsidR="00A77B3E" w:rsidRPr="00BF2936" w:rsidRDefault="009F4183">
            <w:pPr>
              <w:spacing w:before="100"/>
              <w:rPr>
                <w:color w:val="000000"/>
                <w:sz w:val="20"/>
                <w:lang w:val="pl-PL"/>
              </w:rPr>
            </w:pPr>
            <w:r w:rsidRPr="00BF2936">
              <w:rPr>
                <w:color w:val="000000"/>
                <w:sz w:val="20"/>
                <w:lang w:val="pl-PL"/>
              </w:rPr>
              <w:t>- ws szczegółowych warunków odbywania stażu przez bezrob</w:t>
            </w:r>
          </w:p>
          <w:p w14:paraId="609C8B8D" w14:textId="77777777" w:rsidR="00A77B3E" w:rsidRPr="00BF2936" w:rsidRDefault="009F4183">
            <w:pPr>
              <w:spacing w:before="100"/>
              <w:rPr>
                <w:color w:val="000000"/>
                <w:sz w:val="20"/>
                <w:lang w:val="pl-PL"/>
              </w:rPr>
            </w:pPr>
            <w:r w:rsidRPr="00BF2936">
              <w:rPr>
                <w:color w:val="000000"/>
                <w:sz w:val="20"/>
                <w:lang w:val="pl-PL"/>
              </w:rPr>
              <w:t>http://isap.sejm.gov.pl/isap.nsf/download.xsp/WDU20091421160/O/D20091160.pdf</w:t>
            </w:r>
          </w:p>
          <w:p w14:paraId="70A27A82" w14:textId="77777777" w:rsidR="00A77B3E" w:rsidRPr="00BF2936" w:rsidRDefault="009F4183">
            <w:pPr>
              <w:spacing w:before="100"/>
              <w:rPr>
                <w:color w:val="000000"/>
                <w:sz w:val="20"/>
                <w:lang w:val="pl-PL"/>
              </w:rPr>
            </w:pPr>
            <w:r w:rsidRPr="00BF2936">
              <w:rPr>
                <w:color w:val="000000"/>
                <w:sz w:val="20"/>
                <w:lang w:val="pl-PL"/>
              </w:rPr>
              <w:tab/>
            </w:r>
          </w:p>
          <w:p w14:paraId="2442C8B6" w14:textId="77777777" w:rsidR="00A77B3E" w:rsidRPr="00BF2936" w:rsidRDefault="009F4183">
            <w:pPr>
              <w:spacing w:before="100"/>
              <w:rPr>
                <w:color w:val="000000"/>
                <w:sz w:val="20"/>
                <w:lang w:val="pl-PL"/>
              </w:rPr>
            </w:pPr>
            <w:r w:rsidRPr="00BF2936">
              <w:rPr>
                <w:color w:val="000000"/>
                <w:sz w:val="20"/>
                <w:lang w:val="pl-PL"/>
              </w:rPr>
              <w:t>- ws przygot zawodowego dorosłych</w:t>
            </w:r>
          </w:p>
          <w:p w14:paraId="311AAEC8" w14:textId="77777777" w:rsidR="00A77B3E" w:rsidRPr="00BF2936" w:rsidRDefault="009F4183">
            <w:pPr>
              <w:spacing w:before="100"/>
              <w:rPr>
                <w:color w:val="000000"/>
                <w:sz w:val="20"/>
                <w:lang w:val="pl-PL"/>
              </w:rPr>
            </w:pPr>
            <w:r w:rsidRPr="00BF2936">
              <w:rPr>
                <w:color w:val="000000"/>
                <w:sz w:val="20"/>
                <w:lang w:val="pl-PL"/>
              </w:rPr>
              <w:t>http://isap.sejm.gov.pl/isap.nsf/download.xsp/WDU20140000497/O/D20140497.pdf</w:t>
            </w:r>
          </w:p>
          <w:p w14:paraId="67AFFF21" w14:textId="77777777" w:rsidR="00A77B3E" w:rsidRPr="00BF2936" w:rsidRDefault="00A77B3E">
            <w:pPr>
              <w:spacing w:before="100"/>
              <w:rPr>
                <w:color w:val="000000"/>
                <w:sz w:val="20"/>
                <w:lang w:val="pl-PL"/>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5DB71F9" w14:textId="77777777" w:rsidR="00A77B3E" w:rsidRPr="00BF2936" w:rsidRDefault="009F4183">
            <w:pPr>
              <w:spacing w:before="100"/>
              <w:rPr>
                <w:color w:val="000000"/>
                <w:sz w:val="20"/>
                <w:lang w:val="pl-PL"/>
              </w:rPr>
            </w:pPr>
            <w:r w:rsidRPr="00BF2936">
              <w:rPr>
                <w:color w:val="000000"/>
                <w:sz w:val="20"/>
                <w:lang w:val="pl-PL"/>
              </w:rPr>
              <w:t>Wsparcie osób młodych, w tym młodzieży NEET, w aktywizacji zawodowej odbywa się w ramach GdM. Plan realizacji GdM w Polsce, zatwierdzony 1.08.2022, osadzony jest na 4 filarach – urzędach pracy, ochotniczych hufcach pracy, projektach centralnych i programie pożyczkowym. W wyniku diagnozy sytuacji osób młodych na rynku pracy, opartej o dane z GUS i Eurostatu, wyróżniono cztery grupy priorytetowe:</w:t>
            </w:r>
          </w:p>
          <w:p w14:paraId="2EB04742" w14:textId="77777777" w:rsidR="00A77B3E" w:rsidRPr="00BF2936" w:rsidRDefault="009F4183">
            <w:pPr>
              <w:spacing w:before="100"/>
              <w:rPr>
                <w:color w:val="000000"/>
                <w:sz w:val="20"/>
                <w:lang w:val="pl-PL"/>
              </w:rPr>
            </w:pPr>
            <w:r w:rsidRPr="00BF2936">
              <w:rPr>
                <w:color w:val="000000"/>
                <w:sz w:val="20"/>
                <w:lang w:val="pl-PL"/>
              </w:rPr>
              <w:t>(1)</w:t>
            </w:r>
            <w:r w:rsidRPr="00BF2936">
              <w:rPr>
                <w:color w:val="000000"/>
                <w:sz w:val="20"/>
                <w:lang w:val="pl-PL"/>
              </w:rPr>
              <w:tab/>
              <w:t xml:space="preserve">Osoby w wieku 15–17 lat, które porzucają naukę lub zaniedbują obowiązek szkolny lub edukację; </w:t>
            </w:r>
          </w:p>
          <w:p w14:paraId="3BAA74BC" w14:textId="77777777" w:rsidR="00A77B3E" w:rsidRPr="00BF2936" w:rsidRDefault="009F4183">
            <w:pPr>
              <w:spacing w:before="100"/>
              <w:rPr>
                <w:color w:val="000000"/>
                <w:sz w:val="20"/>
                <w:lang w:val="pl-PL"/>
              </w:rPr>
            </w:pPr>
            <w:r w:rsidRPr="00BF2936">
              <w:rPr>
                <w:color w:val="000000"/>
                <w:sz w:val="20"/>
                <w:lang w:val="pl-PL"/>
              </w:rPr>
              <w:t>(2)</w:t>
            </w:r>
            <w:r w:rsidRPr="00BF2936">
              <w:rPr>
                <w:color w:val="000000"/>
                <w:sz w:val="20"/>
                <w:lang w:val="pl-PL"/>
              </w:rPr>
              <w:tab/>
              <w:t xml:space="preserve">Osoby w wieku 18–29 lat: </w:t>
            </w:r>
          </w:p>
          <w:p w14:paraId="154D2E43" w14:textId="77777777" w:rsidR="00A77B3E" w:rsidRPr="00BF2936" w:rsidRDefault="009F4183">
            <w:pPr>
              <w:spacing w:before="100"/>
              <w:rPr>
                <w:color w:val="000000"/>
                <w:sz w:val="20"/>
                <w:lang w:val="pl-PL"/>
              </w:rPr>
            </w:pPr>
            <w:r w:rsidRPr="00BF2936">
              <w:rPr>
                <w:color w:val="000000"/>
                <w:sz w:val="20"/>
                <w:lang w:val="pl-PL"/>
              </w:rPr>
              <w:t xml:space="preserve">- zarejestrowane jako bezrobotne; </w:t>
            </w:r>
          </w:p>
          <w:p w14:paraId="4CF46B46" w14:textId="77777777" w:rsidR="00A77B3E" w:rsidRPr="00BF2936" w:rsidRDefault="009F4183">
            <w:pPr>
              <w:spacing w:before="100"/>
              <w:rPr>
                <w:color w:val="000000"/>
                <w:sz w:val="20"/>
                <w:lang w:val="pl-PL"/>
              </w:rPr>
            </w:pPr>
            <w:r w:rsidRPr="00BF2936">
              <w:rPr>
                <w:color w:val="000000"/>
                <w:sz w:val="20"/>
                <w:lang w:val="pl-PL"/>
              </w:rPr>
              <w:t xml:space="preserve">- młodzież NEET; </w:t>
            </w:r>
          </w:p>
          <w:p w14:paraId="57C43957" w14:textId="77777777" w:rsidR="00A77B3E" w:rsidRPr="00BF2936" w:rsidRDefault="009F4183">
            <w:pPr>
              <w:spacing w:before="100"/>
              <w:rPr>
                <w:color w:val="000000"/>
                <w:sz w:val="20"/>
                <w:lang w:val="pl-PL"/>
              </w:rPr>
            </w:pPr>
            <w:r w:rsidRPr="00BF2936">
              <w:rPr>
                <w:color w:val="000000"/>
                <w:sz w:val="20"/>
                <w:lang w:val="pl-PL"/>
              </w:rPr>
              <w:t xml:space="preserve">- osoby bezrobotne lub poszukujące pracy, osoby kończące naukę lub absolwenci uczelni wyższych; </w:t>
            </w:r>
          </w:p>
          <w:p w14:paraId="1DD8A170" w14:textId="77777777" w:rsidR="00A77B3E" w:rsidRPr="00BF2936" w:rsidRDefault="009F4183">
            <w:pPr>
              <w:spacing w:before="100"/>
              <w:rPr>
                <w:color w:val="000000"/>
                <w:sz w:val="20"/>
                <w:lang w:val="pl-PL"/>
              </w:rPr>
            </w:pPr>
            <w:r w:rsidRPr="00BF2936">
              <w:rPr>
                <w:color w:val="000000"/>
                <w:sz w:val="20"/>
                <w:lang w:val="pl-PL"/>
              </w:rPr>
              <w:t>(3)</w:t>
            </w:r>
            <w:r w:rsidRPr="00BF2936">
              <w:rPr>
                <w:color w:val="000000"/>
                <w:sz w:val="20"/>
                <w:lang w:val="pl-PL"/>
              </w:rPr>
              <w:tab/>
              <w:t xml:space="preserve">Osoby, które opuściły opiekę zastępczą;  </w:t>
            </w:r>
          </w:p>
          <w:p w14:paraId="1AB60F92" w14:textId="77777777" w:rsidR="00A77B3E" w:rsidRPr="00BF2936" w:rsidRDefault="009F4183">
            <w:pPr>
              <w:spacing w:before="100"/>
              <w:rPr>
                <w:color w:val="000000"/>
                <w:sz w:val="20"/>
                <w:lang w:val="pl-PL"/>
              </w:rPr>
            </w:pPr>
            <w:r w:rsidRPr="00BF2936">
              <w:rPr>
                <w:color w:val="000000"/>
                <w:sz w:val="20"/>
                <w:lang w:val="pl-PL"/>
              </w:rPr>
              <w:t>(4)</w:t>
            </w:r>
            <w:r w:rsidRPr="00BF2936">
              <w:rPr>
                <w:color w:val="000000"/>
                <w:sz w:val="20"/>
                <w:lang w:val="pl-PL"/>
              </w:rPr>
              <w:tab/>
              <w:t>Kobiety poniżej 30 roku życia wychowujące dzieci.</w:t>
            </w:r>
          </w:p>
          <w:p w14:paraId="55800B43" w14:textId="77777777" w:rsidR="00A77B3E" w:rsidRPr="00BF2936" w:rsidRDefault="009F4183">
            <w:pPr>
              <w:spacing w:before="100"/>
              <w:rPr>
                <w:color w:val="000000"/>
                <w:sz w:val="20"/>
                <w:lang w:val="pl-PL"/>
              </w:rPr>
            </w:pPr>
            <w:r w:rsidRPr="00BF2936">
              <w:rPr>
                <w:color w:val="000000"/>
                <w:sz w:val="20"/>
                <w:lang w:val="pl-PL"/>
              </w:rPr>
              <w:t>W Planie zawarto priorytety wsparcia np. wysoka jakość ofert, w tym staży, jako kluczowych form aktywizacji osób młodych i rozwoju ich umiejętności. Standardy jakości staży, obowiązujące przy wdrażaniu GdM regulowane są ustawą o promocji zatrudnienia (…) (Dz.U.2022poz.690) i rozp. MPiPS z 20.08.2009 w sprawie szczegółowych warunków odbywania stażu przez bezrobotnych (Dz.U.z2009r.poz.1160).</w:t>
            </w:r>
          </w:p>
        </w:tc>
      </w:tr>
      <w:tr w:rsidR="002B2962" w:rsidRPr="008D5E98" w14:paraId="39938E5D" w14:textId="77777777" w:rsidTr="00B52711">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623960C" w14:textId="77777777" w:rsidR="00A77B3E" w:rsidRPr="00BF2936" w:rsidRDefault="009F4183">
            <w:pPr>
              <w:spacing w:before="100"/>
              <w:rPr>
                <w:color w:val="000000"/>
                <w:sz w:val="20"/>
                <w:lang w:val="pl-PL"/>
              </w:rPr>
            </w:pPr>
            <w:r w:rsidRPr="00BF2936">
              <w:rPr>
                <w:color w:val="000000"/>
                <w:sz w:val="20"/>
                <w:lang w:val="pl-PL"/>
              </w:rPr>
              <w:t xml:space="preserve">4.2. Krajowe ramy strategiczne na rzecz równości płci </w:t>
            </w:r>
          </w:p>
        </w:tc>
        <w:tc>
          <w:tcPr>
            <w:tcW w:w="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E402B52" w14:textId="77777777" w:rsidR="00A77B3E" w:rsidRPr="00BF2936" w:rsidRDefault="00A77B3E">
            <w:pPr>
              <w:spacing w:before="100"/>
              <w:rPr>
                <w:color w:val="000000"/>
                <w:sz w:val="20"/>
                <w:lang w:val="pl-PL"/>
              </w:rPr>
            </w:pPr>
          </w:p>
          <w:p w14:paraId="4ECA9DEA" w14:textId="77777777" w:rsidR="00A77B3E" w:rsidRDefault="009F4183">
            <w:pPr>
              <w:spacing w:before="100"/>
              <w:rPr>
                <w:color w:val="000000"/>
                <w:sz w:val="20"/>
                <w:szCs w:val="20"/>
              </w:rPr>
            </w:pPr>
            <w:r>
              <w:rPr>
                <w:color w:val="000000"/>
                <w:sz w:val="20"/>
                <w:szCs w:val="20"/>
              </w:rPr>
              <w:t>EFS+</w:t>
            </w:r>
          </w:p>
          <w:p w14:paraId="4E18EB87" w14:textId="77777777" w:rsidR="00A77B3E" w:rsidRDefault="00A77B3E">
            <w:pPr>
              <w:spacing w:before="100"/>
              <w:rPr>
                <w:color w:val="000000"/>
                <w:sz w:val="20"/>
              </w:rPr>
            </w:pPr>
          </w:p>
        </w:tc>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D108BDC" w14:textId="77777777" w:rsidR="00A77B3E" w:rsidRPr="00BF2936" w:rsidRDefault="00A77B3E">
            <w:pPr>
              <w:spacing w:before="100"/>
              <w:rPr>
                <w:color w:val="000000"/>
                <w:sz w:val="20"/>
                <w:lang w:val="pl-PL"/>
              </w:rPr>
            </w:pPr>
          </w:p>
          <w:p w14:paraId="6ED24D63" w14:textId="77777777" w:rsidR="00A77B3E" w:rsidRPr="00BF2936" w:rsidRDefault="009F4183">
            <w:pPr>
              <w:spacing w:before="100"/>
              <w:rPr>
                <w:color w:val="000000"/>
                <w:sz w:val="20"/>
                <w:szCs w:val="20"/>
                <w:lang w:val="pl-PL"/>
              </w:rPr>
            </w:pPr>
            <w:r w:rsidRPr="00BF2936">
              <w:rPr>
                <w:color w:val="000000"/>
                <w:sz w:val="20"/>
                <w:szCs w:val="20"/>
                <w:lang w:val="pl-PL"/>
              </w:rPr>
              <w:t>ESO4.3. Wspieranie zrównoważonego pod względem płci uczestnictwa w rynku pracy, równych warunków pracy oraz lepszej równowagi między życiem zawodowym a prywatnym, w tym poprzez dostęp do przystępnej cenowo opieki nad dziećmi i osobami wymagającymi wsparcia w codziennym funkcjonowaniu</w:t>
            </w:r>
          </w:p>
          <w:p w14:paraId="14EFC056" w14:textId="77777777" w:rsidR="00A77B3E" w:rsidRPr="00BF2936" w:rsidRDefault="00A77B3E">
            <w:pPr>
              <w:spacing w:before="100"/>
              <w:rPr>
                <w:color w:val="000000"/>
                <w:sz w:val="20"/>
                <w:lang w:val="pl-PL"/>
              </w:rPr>
            </w:pPr>
          </w:p>
        </w:tc>
        <w:tc>
          <w:tcPr>
            <w:tcW w:w="10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CB24FF9" w14:textId="77777777" w:rsidR="00A77B3E" w:rsidRDefault="009F4183">
            <w:pPr>
              <w:spacing w:before="100"/>
              <w:jc w:val="center"/>
              <w:rPr>
                <w:color w:val="000000"/>
                <w:sz w:val="20"/>
              </w:rPr>
            </w:pPr>
            <w:r>
              <w:rPr>
                <w:color w:val="000000"/>
                <w:sz w:val="20"/>
              </w:rPr>
              <w:t>Tak</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FB2EE27" w14:textId="77777777" w:rsidR="00A77B3E" w:rsidRPr="00BF2936" w:rsidRDefault="009F4183">
            <w:pPr>
              <w:spacing w:before="100"/>
              <w:rPr>
                <w:color w:val="000000"/>
                <w:sz w:val="20"/>
                <w:lang w:val="pl-PL"/>
              </w:rPr>
            </w:pPr>
            <w:r w:rsidRPr="00BF2936">
              <w:rPr>
                <w:color w:val="000000"/>
                <w:sz w:val="20"/>
                <w:lang w:val="pl-PL"/>
              </w:rPr>
              <w:t xml:space="preserve">Istnienie krajowych ram strategicznych polityki na rzecz równouprawnienia płci, które obejmują: </w:t>
            </w:r>
          </w:p>
          <w:p w14:paraId="3E67412F" w14:textId="77777777" w:rsidR="00A77B3E" w:rsidRPr="00BF2936" w:rsidRDefault="009F4183">
            <w:pPr>
              <w:spacing w:before="100"/>
              <w:rPr>
                <w:color w:val="000000"/>
                <w:sz w:val="20"/>
                <w:lang w:val="pl-PL"/>
              </w:rPr>
            </w:pPr>
            <w:r w:rsidRPr="00BF2936">
              <w:rPr>
                <w:color w:val="000000"/>
                <w:sz w:val="20"/>
                <w:lang w:val="pl-PL"/>
              </w:rPr>
              <w:t>1. identyfikację w oparciu o rzetelne podstawy wyzwań związanych z równouprawnieniem płci;</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3C7B06"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D484B94" w14:textId="77777777" w:rsidR="00A77B3E" w:rsidRPr="00BF2936" w:rsidRDefault="009F4183">
            <w:pPr>
              <w:spacing w:before="100"/>
              <w:rPr>
                <w:color w:val="000000"/>
                <w:sz w:val="20"/>
                <w:lang w:val="pl-PL"/>
              </w:rPr>
            </w:pPr>
            <w:r w:rsidRPr="00BF2936">
              <w:rPr>
                <w:color w:val="000000"/>
                <w:sz w:val="20"/>
                <w:lang w:val="pl-PL"/>
              </w:rPr>
              <w:t xml:space="preserve">Krajowy Program Działań na Rzecz Równego Traktowania na lata 2022-2030 https://monitorpolski.gov.pl/MP/2022/640 </w:t>
            </w:r>
          </w:p>
          <w:p w14:paraId="798841A8" w14:textId="77777777" w:rsidR="00A77B3E" w:rsidRPr="00BF2936" w:rsidRDefault="00A77B3E">
            <w:pPr>
              <w:spacing w:before="100"/>
              <w:rPr>
                <w:color w:val="000000"/>
                <w:sz w:val="20"/>
                <w:lang w:val="pl-PL"/>
              </w:rPr>
            </w:pPr>
          </w:p>
          <w:p w14:paraId="7B4BC283" w14:textId="77777777" w:rsidR="00A77B3E" w:rsidRPr="00BF2936" w:rsidRDefault="009F4183">
            <w:pPr>
              <w:spacing w:before="100"/>
              <w:rPr>
                <w:color w:val="000000"/>
                <w:sz w:val="20"/>
                <w:lang w:val="pl-PL"/>
              </w:rPr>
            </w:pPr>
            <w:r w:rsidRPr="00BF2936">
              <w:rPr>
                <w:color w:val="000000"/>
                <w:sz w:val="20"/>
                <w:lang w:val="pl-PL"/>
              </w:rPr>
              <w:t xml:space="preserve">Ustawa z dnia 29 lipca 2005 r. o przeciwdziałaniu przemocy w rodzinie (t.j. Dz.U. z 2021 r. poz. 1249) i krajowe programy przeciwdziałania przemocy w rodzinie </w:t>
            </w:r>
          </w:p>
          <w:p w14:paraId="24721ECB" w14:textId="77777777" w:rsidR="00A77B3E" w:rsidRPr="00BF2936" w:rsidRDefault="009F4183">
            <w:pPr>
              <w:spacing w:before="100"/>
              <w:rPr>
                <w:color w:val="000000"/>
                <w:sz w:val="20"/>
                <w:lang w:val="pl-PL"/>
              </w:rPr>
            </w:pPr>
            <w:r w:rsidRPr="00BF2936">
              <w:rPr>
                <w:color w:val="000000"/>
                <w:sz w:val="20"/>
                <w:lang w:val="pl-PL"/>
              </w:rPr>
              <w:t>https://dziennikustaw.gov.pl/D2021000124901.pdf</w:t>
            </w:r>
          </w:p>
          <w:p w14:paraId="49140752" w14:textId="77777777" w:rsidR="00A77B3E" w:rsidRPr="00BF2936" w:rsidRDefault="00A77B3E">
            <w:pPr>
              <w:spacing w:before="100"/>
              <w:rPr>
                <w:color w:val="000000"/>
                <w:sz w:val="20"/>
                <w:lang w:val="pl-PL"/>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069A9C3" w14:textId="77777777" w:rsidR="00A77B3E" w:rsidRPr="00BF2936" w:rsidRDefault="009F4183">
            <w:pPr>
              <w:spacing w:before="100"/>
              <w:rPr>
                <w:color w:val="000000"/>
                <w:sz w:val="20"/>
                <w:lang w:val="pl-PL"/>
              </w:rPr>
            </w:pPr>
            <w:r w:rsidRPr="00BF2936">
              <w:rPr>
                <w:color w:val="000000"/>
                <w:sz w:val="20"/>
                <w:lang w:val="pl-PL"/>
              </w:rPr>
              <w:t xml:space="preserve">KPDRT obejmuje następujące priorytety: Polityka antydyskryminacyjna, Praca i zabezpieczenia społeczne, Edukacja, Zdrowie, Dostęp do dóbr i usług, Budowanie świadomości, Gromadzenie danych i badania, Koordynacja. </w:t>
            </w:r>
          </w:p>
          <w:p w14:paraId="10A25092" w14:textId="77777777" w:rsidR="00A77B3E" w:rsidRPr="00BF2936" w:rsidRDefault="009F4183">
            <w:pPr>
              <w:spacing w:before="100"/>
              <w:rPr>
                <w:color w:val="000000"/>
                <w:sz w:val="20"/>
                <w:lang w:val="pl-PL"/>
              </w:rPr>
            </w:pPr>
            <w:r w:rsidRPr="00BF2936">
              <w:rPr>
                <w:color w:val="000000"/>
                <w:sz w:val="20"/>
                <w:lang w:val="pl-PL"/>
              </w:rPr>
              <w:t xml:space="preserve">Zidentyfikowano następujące wyzwania dla równości między kobietami a mężczyznami: </w:t>
            </w:r>
          </w:p>
          <w:p w14:paraId="3DF9A364" w14:textId="77777777" w:rsidR="00A77B3E" w:rsidRPr="00BF2936" w:rsidRDefault="009F4183">
            <w:pPr>
              <w:spacing w:before="100"/>
              <w:rPr>
                <w:color w:val="000000"/>
                <w:sz w:val="20"/>
                <w:lang w:val="pl-PL"/>
              </w:rPr>
            </w:pPr>
            <w:r w:rsidRPr="00BF2936">
              <w:rPr>
                <w:color w:val="000000"/>
                <w:sz w:val="20"/>
                <w:lang w:val="pl-PL"/>
              </w:rPr>
              <w:t>1. Niższy poziom zatrudnienia kobiet</w:t>
            </w:r>
          </w:p>
          <w:p w14:paraId="2CFE0F91" w14:textId="77777777" w:rsidR="00A77B3E" w:rsidRPr="00BF2936" w:rsidRDefault="009F4183">
            <w:pPr>
              <w:spacing w:before="100"/>
              <w:rPr>
                <w:color w:val="000000"/>
                <w:sz w:val="20"/>
                <w:lang w:val="pl-PL"/>
              </w:rPr>
            </w:pPr>
            <w:r w:rsidRPr="00BF2936">
              <w:rPr>
                <w:color w:val="000000"/>
                <w:sz w:val="20"/>
                <w:lang w:val="pl-PL"/>
              </w:rPr>
              <w:t xml:space="preserve">2. Luka płacowa i luka emerytalna na niekorzyść kobiet </w:t>
            </w:r>
          </w:p>
          <w:p w14:paraId="29A7F828" w14:textId="77777777" w:rsidR="00A77B3E" w:rsidRPr="00BF2936" w:rsidRDefault="009F4183">
            <w:pPr>
              <w:spacing w:before="100"/>
              <w:rPr>
                <w:color w:val="000000"/>
                <w:sz w:val="20"/>
                <w:lang w:val="pl-PL"/>
              </w:rPr>
            </w:pPr>
            <w:r w:rsidRPr="00BF2936">
              <w:rPr>
                <w:color w:val="000000"/>
                <w:sz w:val="20"/>
                <w:lang w:val="pl-PL"/>
              </w:rPr>
              <w:t xml:space="preserve">3. Niski odsetek kobiet na najwyższych stanowiskach </w:t>
            </w:r>
          </w:p>
          <w:p w14:paraId="2BE7DF23" w14:textId="77777777" w:rsidR="00A77B3E" w:rsidRPr="00BF2936" w:rsidRDefault="009F4183">
            <w:pPr>
              <w:spacing w:before="100"/>
              <w:rPr>
                <w:color w:val="000000"/>
                <w:sz w:val="20"/>
                <w:lang w:val="pl-PL"/>
              </w:rPr>
            </w:pPr>
            <w:r w:rsidRPr="00BF2936">
              <w:rPr>
                <w:color w:val="000000"/>
                <w:sz w:val="20"/>
                <w:lang w:val="pl-PL"/>
              </w:rPr>
              <w:t xml:space="preserve">4. Niski poziom kobiet w STEM </w:t>
            </w:r>
          </w:p>
          <w:p w14:paraId="79681BED" w14:textId="77777777" w:rsidR="00A77B3E" w:rsidRPr="00BF2936" w:rsidRDefault="00A77B3E">
            <w:pPr>
              <w:spacing w:before="100"/>
              <w:rPr>
                <w:color w:val="000000"/>
                <w:sz w:val="20"/>
                <w:lang w:val="pl-PL"/>
              </w:rPr>
            </w:pPr>
          </w:p>
          <w:p w14:paraId="2A04479D" w14:textId="77777777" w:rsidR="00A77B3E" w:rsidRPr="00BF2936" w:rsidRDefault="009F4183">
            <w:pPr>
              <w:spacing w:before="100"/>
              <w:rPr>
                <w:color w:val="000000"/>
                <w:sz w:val="20"/>
                <w:lang w:val="pl-PL"/>
              </w:rPr>
            </w:pPr>
            <w:r w:rsidRPr="00BF2936">
              <w:rPr>
                <w:color w:val="000000"/>
                <w:sz w:val="20"/>
                <w:lang w:val="pl-PL"/>
              </w:rPr>
              <w:t>Jeżeli chodzi o przemoc wobec kobiet, zgodnie z ustawą z dnia 29 lipca 2005 r. o przeciwdziałaniu przemocy w rodzinie (Dz. U. z 2021 r. poz. 1249), działania przeciw przemocy są uregulowane w Krajowym Programie Przeciwdziałania Przemocy w Rodzinie, który jest przyjmowany przez Radę Ministrów.</w:t>
            </w:r>
          </w:p>
          <w:p w14:paraId="013C16E6" w14:textId="77777777" w:rsidR="00A77B3E" w:rsidRPr="00BF2936" w:rsidRDefault="00A77B3E">
            <w:pPr>
              <w:spacing w:before="100"/>
              <w:rPr>
                <w:color w:val="000000"/>
                <w:sz w:val="20"/>
                <w:lang w:val="pl-PL"/>
              </w:rPr>
            </w:pPr>
          </w:p>
          <w:p w14:paraId="79472641" w14:textId="77777777" w:rsidR="00A77B3E" w:rsidRPr="00BF2936" w:rsidRDefault="00A77B3E">
            <w:pPr>
              <w:spacing w:before="100"/>
              <w:rPr>
                <w:color w:val="000000"/>
                <w:sz w:val="20"/>
                <w:lang w:val="pl-PL"/>
              </w:rPr>
            </w:pPr>
          </w:p>
        </w:tc>
      </w:tr>
      <w:tr w:rsidR="002B2962" w:rsidRPr="008D5E98" w14:paraId="54C42B9A" w14:textId="77777777" w:rsidTr="00B52711">
        <w:tc>
          <w:tcPr>
            <w:tcW w:w="1600" w:type="dxa"/>
            <w:vMerge/>
            <w:tcMar>
              <w:top w:w="0" w:type="dxa"/>
              <w:left w:w="60" w:type="dxa"/>
              <w:bottom w:w="80" w:type="dxa"/>
              <w:right w:w="60" w:type="dxa"/>
            </w:tcMar>
          </w:tcPr>
          <w:p w14:paraId="6CC969D0"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05ED3D36"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795202C7"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5A41750B"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C33FE71" w14:textId="77777777" w:rsidR="00A77B3E" w:rsidRPr="00884D9B" w:rsidRDefault="009F4183">
            <w:pPr>
              <w:spacing w:before="100"/>
              <w:rPr>
                <w:color w:val="000000"/>
                <w:sz w:val="20"/>
                <w:lang w:val="pl-PL"/>
              </w:rPr>
            </w:pPr>
            <w:r w:rsidRPr="00884D9B">
              <w:rPr>
                <w:color w:val="000000"/>
                <w:sz w:val="20"/>
                <w:lang w:val="pl-PL"/>
              </w:rPr>
              <w:t>2. środki na rzecz rozwiązania problemu zróżnicowania sytuacji kobiet i mężczyzn w zakresie zatrudnienia, płac i emerytur oraz na rzecz promowania równowagi między życiem zawodowym a prywatnym, w tym przez poprawę dostępu do wczesnej edukacji i opieki nad dzieckiem, wraz z celami końcowymi, przy jednoczesnym poszanowaniu roli i autonomii partnerów społecznych;</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1B4E78E"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423F665" w14:textId="77777777" w:rsidR="00A77B3E" w:rsidRPr="00BF2936" w:rsidRDefault="009F4183">
            <w:pPr>
              <w:spacing w:before="100"/>
              <w:rPr>
                <w:color w:val="000000"/>
                <w:sz w:val="20"/>
                <w:lang w:val="pl-PL"/>
              </w:rPr>
            </w:pPr>
            <w:r w:rsidRPr="00BF2936">
              <w:rPr>
                <w:color w:val="000000"/>
                <w:sz w:val="20"/>
                <w:lang w:val="pl-PL"/>
              </w:rPr>
              <w:t xml:space="preserve">Krajowy Program Działań na Rzecz Równego Traktowania na lata 2022-2030 https://monitorpolski.gov.pl/MP/2022/640 </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2B0694A" w14:textId="77777777" w:rsidR="00A77B3E" w:rsidRPr="00BF2936" w:rsidRDefault="009F4183">
            <w:pPr>
              <w:spacing w:before="100"/>
              <w:rPr>
                <w:color w:val="000000"/>
                <w:sz w:val="20"/>
                <w:lang w:val="pl-PL"/>
              </w:rPr>
            </w:pPr>
            <w:r w:rsidRPr="00BF2936">
              <w:rPr>
                <w:color w:val="000000"/>
                <w:sz w:val="20"/>
                <w:lang w:val="pl-PL"/>
              </w:rPr>
              <w:t>Priorytet II – Praca i zabezpieczenia społeczne - obejmuje działania na rzecz: równowagi między życiem zawodowym a prywatnym rodziców i opiekunów; włączenia społecznego pod kątem równouprawnienia płci; wyrównywania szans kobiet i mężczyzn na rynku pracy;  zwiększania zatrudnienia kobiet, zwłaszcza w starszych grupach wiekowych oraz żyjących w ubóstwie; zwiększenia udziału kobiet na stanowiskach kierowniczych oraz prowadzących działalność gospodarczą również w obszarach nowych technologii,  dążenie do równości płac kobiet i mężczyzn za tą samą wykonywaną pracę lub pracę o równej wartości, wyeliminowanie różnic w płacach i emeryturach ze względu na płeć, zarządzania różnorodnością oraz klauzul społecznych w zamówieniach publicznych. W programie wskazane są ramy czasowe dla każdego z zadań, instytucje odpowiedzialne i współpracujące, a także wskaźniki z wartością bazową i docelową.</w:t>
            </w:r>
          </w:p>
        </w:tc>
      </w:tr>
      <w:tr w:rsidR="002B2962" w:rsidRPr="008D5E98" w14:paraId="65A31027" w14:textId="77777777" w:rsidTr="00B52711">
        <w:tc>
          <w:tcPr>
            <w:tcW w:w="1600" w:type="dxa"/>
            <w:vMerge/>
            <w:tcMar>
              <w:top w:w="0" w:type="dxa"/>
              <w:left w:w="60" w:type="dxa"/>
              <w:bottom w:w="80" w:type="dxa"/>
              <w:right w:w="60" w:type="dxa"/>
            </w:tcMar>
          </w:tcPr>
          <w:p w14:paraId="04C9861F"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422AF834"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0580AB6D"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343D217B"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3A3DF5" w14:textId="77777777" w:rsidR="00A77B3E" w:rsidRPr="00884D9B" w:rsidRDefault="009F4183">
            <w:pPr>
              <w:spacing w:before="100"/>
              <w:rPr>
                <w:color w:val="000000"/>
                <w:sz w:val="20"/>
                <w:lang w:val="pl-PL"/>
              </w:rPr>
            </w:pPr>
            <w:r w:rsidRPr="00884D9B">
              <w:rPr>
                <w:color w:val="000000"/>
                <w:sz w:val="20"/>
                <w:lang w:val="pl-PL"/>
              </w:rPr>
              <w:t>3. rozwiązania dotyczące monitorowania, ewaluacji i przeglądu ram strategicznych polityki i metod gromadzenia danych w oparciu o dane segregowane ze względu na płeć;</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D67A469"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C1B4A20" w14:textId="77777777" w:rsidR="00A77B3E" w:rsidRPr="00BF2936" w:rsidRDefault="009F4183">
            <w:pPr>
              <w:spacing w:before="100"/>
              <w:rPr>
                <w:color w:val="000000"/>
                <w:sz w:val="20"/>
                <w:lang w:val="pl-PL"/>
              </w:rPr>
            </w:pPr>
            <w:r w:rsidRPr="00BF2936">
              <w:rPr>
                <w:color w:val="000000"/>
                <w:sz w:val="20"/>
                <w:lang w:val="pl-PL"/>
              </w:rPr>
              <w:t xml:space="preserve">Krajowy Program Działań na Rzecz Równego Traktowania na lata 2022-2030 https://monitorpolski.gov.pl/MP/2022/640 </w:t>
            </w:r>
          </w:p>
          <w:p w14:paraId="6DF7A2BC" w14:textId="77777777" w:rsidR="00A77B3E" w:rsidRPr="00BF2936" w:rsidRDefault="00A77B3E">
            <w:pPr>
              <w:spacing w:before="100"/>
              <w:rPr>
                <w:color w:val="000000"/>
                <w:sz w:val="20"/>
                <w:lang w:val="pl-PL"/>
              </w:rPr>
            </w:pPr>
          </w:p>
          <w:p w14:paraId="502B02E7" w14:textId="77777777" w:rsidR="00A77B3E" w:rsidRPr="00BF2936" w:rsidRDefault="009F4183">
            <w:pPr>
              <w:spacing w:before="100"/>
              <w:rPr>
                <w:color w:val="000000"/>
                <w:sz w:val="20"/>
                <w:lang w:val="pl-PL"/>
              </w:rPr>
            </w:pPr>
            <w:r w:rsidRPr="00BF2936">
              <w:rPr>
                <w:color w:val="000000"/>
                <w:sz w:val="20"/>
                <w:lang w:val="pl-PL"/>
              </w:rPr>
              <w:t xml:space="preserve">Ustawa z dnia 29 lipca 2005 r. o przeciwdziałaniu przemocy w rodzinie (t.j. Dz.U. z 2021 r. poz. 1249) i krajowe programy przeciwdziałania przemocy w rodzinie </w:t>
            </w:r>
          </w:p>
          <w:p w14:paraId="1D1B3475" w14:textId="77777777" w:rsidR="00A77B3E" w:rsidRPr="00BF2936" w:rsidRDefault="009F4183">
            <w:pPr>
              <w:spacing w:before="100"/>
              <w:rPr>
                <w:color w:val="000000"/>
                <w:sz w:val="20"/>
                <w:lang w:val="pl-PL"/>
              </w:rPr>
            </w:pPr>
            <w:r w:rsidRPr="00BF2936">
              <w:rPr>
                <w:color w:val="000000"/>
                <w:sz w:val="20"/>
                <w:lang w:val="pl-PL"/>
              </w:rPr>
              <w:t xml:space="preserve">https://dziennikustaw.gov.pl/D2021000124901.pdf </w:t>
            </w:r>
          </w:p>
          <w:p w14:paraId="37B82C7E" w14:textId="77777777" w:rsidR="00A77B3E" w:rsidRPr="00BF2936" w:rsidRDefault="00A77B3E">
            <w:pPr>
              <w:spacing w:before="100"/>
              <w:rPr>
                <w:color w:val="000000"/>
                <w:sz w:val="20"/>
                <w:lang w:val="pl-PL"/>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F8FBC42" w14:textId="77777777" w:rsidR="00A77B3E" w:rsidRPr="00BF2936" w:rsidRDefault="009F4183">
            <w:pPr>
              <w:spacing w:before="100"/>
              <w:rPr>
                <w:color w:val="000000"/>
                <w:sz w:val="20"/>
                <w:lang w:val="pl-PL"/>
              </w:rPr>
            </w:pPr>
            <w:r w:rsidRPr="00BF2936">
              <w:rPr>
                <w:color w:val="000000"/>
                <w:sz w:val="20"/>
                <w:lang w:val="pl-PL"/>
              </w:rPr>
              <w:t xml:space="preserve">Pełnomocnik Rządu do Spraw Równego Traktowania opracowuje i przedkłada Radzie Ministrów do 31 marca każdego roku, sprawozdanie za poprzedni rok, zawierające m.in. raport z realizacji KPDRT. </w:t>
            </w:r>
          </w:p>
          <w:p w14:paraId="38360BB1" w14:textId="77777777" w:rsidR="00A77B3E" w:rsidRPr="00BF2936" w:rsidRDefault="009F4183">
            <w:pPr>
              <w:spacing w:before="100"/>
              <w:rPr>
                <w:color w:val="000000"/>
                <w:sz w:val="20"/>
                <w:lang w:val="pl-PL"/>
              </w:rPr>
            </w:pPr>
            <w:r w:rsidRPr="00BF2936">
              <w:rPr>
                <w:color w:val="000000"/>
                <w:sz w:val="20"/>
                <w:lang w:val="pl-PL"/>
              </w:rPr>
              <w:t>Ponadto, celem wsparcia działań Koordynatora Programu, powołany zostanie Zespół, którego zadaniem będzie cykliczne monitorowanie osiągania zakładanych wskaźników, ujętych w załączniku nr 1 do KPDRT. Powołanie Zespołu nastąpi na podstawie przepisów ustawy o Radzie Ministrów. Zadania Zespołu Monitorującego KPDRT mogą także odnosić się do sygnalizowania ryzyka w realizacji poszczególnych priorytetów, a także wskazywania na poziom osiąganych zmian w życiu społecznym i gospodarczym.</w:t>
            </w:r>
          </w:p>
          <w:p w14:paraId="0C6B455E" w14:textId="77777777" w:rsidR="00A77B3E" w:rsidRPr="00BF2936" w:rsidRDefault="009F4183">
            <w:pPr>
              <w:spacing w:before="100"/>
              <w:rPr>
                <w:color w:val="000000"/>
                <w:sz w:val="20"/>
                <w:lang w:val="pl-PL"/>
              </w:rPr>
            </w:pPr>
            <w:r w:rsidRPr="00BF2936">
              <w:rPr>
                <w:color w:val="000000"/>
                <w:sz w:val="20"/>
                <w:lang w:val="pl-PL"/>
              </w:rPr>
              <w:t xml:space="preserve">Dane segregowane ze względu na płeć będą cyklicznie zbierane. Przewidziano też działania na rzecz rozbudowy systemu gromadzenia danych równościowych, w tym w rozbiciu na płeć.  </w:t>
            </w:r>
          </w:p>
          <w:p w14:paraId="0A50E63E" w14:textId="77777777" w:rsidR="00A77B3E" w:rsidRPr="00BF2936" w:rsidRDefault="00A77B3E">
            <w:pPr>
              <w:spacing w:before="100"/>
              <w:rPr>
                <w:color w:val="000000"/>
                <w:sz w:val="20"/>
                <w:lang w:val="pl-PL"/>
              </w:rPr>
            </w:pPr>
          </w:p>
          <w:p w14:paraId="5C9D89C0" w14:textId="77777777" w:rsidR="00A77B3E" w:rsidRPr="00BF2936" w:rsidRDefault="009F4183">
            <w:pPr>
              <w:spacing w:before="100"/>
              <w:rPr>
                <w:color w:val="000000"/>
                <w:sz w:val="20"/>
                <w:lang w:val="pl-PL"/>
              </w:rPr>
            </w:pPr>
            <w:r w:rsidRPr="00BF2936">
              <w:rPr>
                <w:color w:val="000000"/>
                <w:sz w:val="20"/>
                <w:lang w:val="pl-PL"/>
              </w:rPr>
              <w:t>Zgodnie z art. 11 ustawy, sprawozdanie z realizacji Krajowego Programu Przeciwdziałania Przemocy w Rodzinie jest składane corocznie, w terminie do 30 września, Sejmowi i Senatowi Rzeczypospolitej Polskiej przez Radę Ministrów.</w:t>
            </w:r>
          </w:p>
          <w:p w14:paraId="22BA718E" w14:textId="77777777" w:rsidR="00A77B3E" w:rsidRPr="00BF2936" w:rsidRDefault="00A77B3E">
            <w:pPr>
              <w:spacing w:before="100"/>
              <w:rPr>
                <w:color w:val="000000"/>
                <w:sz w:val="20"/>
                <w:lang w:val="pl-PL"/>
              </w:rPr>
            </w:pPr>
          </w:p>
        </w:tc>
      </w:tr>
      <w:tr w:rsidR="002B2962" w:rsidRPr="008D5E98" w14:paraId="06DBFA2B" w14:textId="77777777" w:rsidTr="00B52711">
        <w:tc>
          <w:tcPr>
            <w:tcW w:w="1600" w:type="dxa"/>
            <w:vMerge/>
            <w:tcMar>
              <w:top w:w="0" w:type="dxa"/>
              <w:left w:w="60" w:type="dxa"/>
              <w:bottom w:w="80" w:type="dxa"/>
              <w:right w:w="60" w:type="dxa"/>
            </w:tcMar>
          </w:tcPr>
          <w:p w14:paraId="3BAF9185"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596E5DA0"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7A0AB9CF"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08872F9E"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53A65CA" w14:textId="77777777" w:rsidR="00A77B3E" w:rsidRPr="00884D9B" w:rsidRDefault="009F4183">
            <w:pPr>
              <w:spacing w:before="100"/>
              <w:rPr>
                <w:color w:val="000000"/>
                <w:sz w:val="20"/>
                <w:lang w:val="pl-PL"/>
              </w:rPr>
            </w:pPr>
            <w:r w:rsidRPr="00884D9B">
              <w:rPr>
                <w:color w:val="000000"/>
                <w:sz w:val="20"/>
                <w:lang w:val="pl-PL"/>
              </w:rPr>
              <w:t>4. rozwiązania dotyczące zapewnienia, aby opracowanie tych ram, ich wdrożenie, monitorowanie i przegląd były prowadzone w ścisłej współpracy z odpowiednimi zainteresowanymi stronami, w tym podmiotami ds. równości, partnerami społecznymi i organizacjami społeczeństwa obywatelskiego.</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C5FC25C"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0B0244E" w14:textId="77777777" w:rsidR="00A77B3E" w:rsidRPr="00BF2936" w:rsidRDefault="009F4183">
            <w:pPr>
              <w:spacing w:before="100"/>
              <w:rPr>
                <w:color w:val="000000"/>
                <w:sz w:val="20"/>
                <w:lang w:val="pl-PL"/>
              </w:rPr>
            </w:pPr>
            <w:r w:rsidRPr="00BF2936">
              <w:rPr>
                <w:color w:val="000000"/>
                <w:sz w:val="20"/>
                <w:lang w:val="pl-PL"/>
              </w:rPr>
              <w:t xml:space="preserve">Krajowy Program Działań na Rzecz Równego Traktowania na lata 2022-2030 https://monitorpolski.gov.pl/MP/2022/640 </w:t>
            </w:r>
          </w:p>
          <w:p w14:paraId="706D98ED" w14:textId="77777777" w:rsidR="00A77B3E" w:rsidRPr="00BF2936" w:rsidRDefault="00A77B3E">
            <w:pPr>
              <w:spacing w:before="100"/>
              <w:rPr>
                <w:color w:val="000000"/>
                <w:sz w:val="20"/>
                <w:lang w:val="pl-PL"/>
              </w:rPr>
            </w:pPr>
          </w:p>
          <w:p w14:paraId="3790BF13" w14:textId="77777777" w:rsidR="00A77B3E" w:rsidRPr="00BF2936" w:rsidRDefault="009F4183">
            <w:pPr>
              <w:spacing w:before="100"/>
              <w:rPr>
                <w:color w:val="000000"/>
                <w:sz w:val="20"/>
                <w:lang w:val="pl-PL"/>
              </w:rPr>
            </w:pPr>
            <w:r w:rsidRPr="00BF2936">
              <w:rPr>
                <w:color w:val="000000"/>
                <w:sz w:val="20"/>
                <w:lang w:val="pl-PL"/>
              </w:rPr>
              <w:t xml:space="preserve">Ustawa z dnia 29 lipca 2005 r. o przeciwdziałaniu przemocy w rodzinie (t.j. Dz.U. z 2021 r. poz. 1249) i krajowe programy przeciwdziałania przemocy w rodzinie </w:t>
            </w:r>
          </w:p>
          <w:p w14:paraId="46FF02DC" w14:textId="77777777" w:rsidR="00A77B3E" w:rsidRPr="00BF2936" w:rsidRDefault="009F4183">
            <w:pPr>
              <w:spacing w:before="100"/>
              <w:rPr>
                <w:color w:val="000000"/>
                <w:sz w:val="20"/>
                <w:lang w:val="pl-PL"/>
              </w:rPr>
            </w:pPr>
            <w:r w:rsidRPr="00BF2936">
              <w:rPr>
                <w:color w:val="000000"/>
                <w:sz w:val="20"/>
                <w:lang w:val="pl-PL"/>
              </w:rPr>
              <w:t xml:space="preserve">https://dziennikustaw.gov.pl/D2021000124901.pdf </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01D8C49" w14:textId="77777777" w:rsidR="00A77B3E" w:rsidRPr="00BF2936" w:rsidRDefault="009F4183">
            <w:pPr>
              <w:spacing w:before="100"/>
              <w:rPr>
                <w:color w:val="000000"/>
                <w:sz w:val="20"/>
                <w:lang w:val="pl-PL"/>
              </w:rPr>
            </w:pPr>
            <w:r w:rsidRPr="00BF2936">
              <w:rPr>
                <w:color w:val="000000"/>
                <w:sz w:val="20"/>
                <w:lang w:val="pl-PL"/>
              </w:rPr>
              <w:t xml:space="preserve">KPDRT poddano szerokim konsultacjom ze stronami zainteresowanymi: </w:t>
            </w:r>
          </w:p>
          <w:p w14:paraId="489BA89B" w14:textId="77777777" w:rsidR="00A77B3E" w:rsidRPr="00BF2936" w:rsidRDefault="009F4183">
            <w:pPr>
              <w:spacing w:before="100"/>
              <w:rPr>
                <w:color w:val="000000"/>
                <w:sz w:val="20"/>
                <w:lang w:val="pl-PL"/>
              </w:rPr>
            </w:pPr>
            <w:r w:rsidRPr="00BF2936">
              <w:rPr>
                <w:color w:val="000000"/>
                <w:sz w:val="20"/>
                <w:lang w:val="pl-PL"/>
              </w:rPr>
              <w:t xml:space="preserve">• „Zgłoś pomysł” 4.07-19.11.2020 r. poprzez formularz internetowy na stronie Pełnomocnika Rządu ds. Równego Traktowania. </w:t>
            </w:r>
          </w:p>
          <w:p w14:paraId="16A02537" w14:textId="77777777" w:rsidR="00A77B3E" w:rsidRPr="00BF2936" w:rsidRDefault="009F4183">
            <w:pPr>
              <w:spacing w:before="100"/>
              <w:rPr>
                <w:color w:val="000000"/>
                <w:sz w:val="20"/>
                <w:lang w:val="pl-PL"/>
              </w:rPr>
            </w:pPr>
            <w:r w:rsidRPr="00BF2936">
              <w:rPr>
                <w:color w:val="000000"/>
                <w:sz w:val="20"/>
                <w:lang w:val="pl-PL"/>
              </w:rPr>
              <w:t>• publicznym (24.11-18.12.2020 r.)</w:t>
            </w:r>
          </w:p>
          <w:p w14:paraId="18C07FD5" w14:textId="77777777" w:rsidR="00A77B3E" w:rsidRPr="00BF2936" w:rsidRDefault="009F4183">
            <w:pPr>
              <w:spacing w:before="100"/>
              <w:rPr>
                <w:color w:val="000000"/>
                <w:sz w:val="20"/>
                <w:lang w:val="pl-PL"/>
              </w:rPr>
            </w:pPr>
            <w:r w:rsidRPr="00BF2936">
              <w:rPr>
                <w:color w:val="000000"/>
                <w:sz w:val="20"/>
                <w:lang w:val="pl-PL"/>
              </w:rPr>
              <w:t xml:space="preserve">• w BIP MRiPS </w:t>
            </w:r>
          </w:p>
          <w:p w14:paraId="2BF4C17B" w14:textId="77777777" w:rsidR="00A77B3E" w:rsidRPr="00BF2936" w:rsidRDefault="009F4183">
            <w:pPr>
              <w:spacing w:before="100"/>
              <w:rPr>
                <w:color w:val="000000"/>
                <w:sz w:val="20"/>
                <w:lang w:val="pl-PL"/>
              </w:rPr>
            </w:pPr>
            <w:r w:rsidRPr="00BF2936">
              <w:rPr>
                <w:color w:val="000000"/>
                <w:sz w:val="20"/>
                <w:lang w:val="pl-PL"/>
              </w:rPr>
              <w:t>• z KWRiST (17.11.2020 r.-11.05.2021 r.)</w:t>
            </w:r>
          </w:p>
          <w:p w14:paraId="67AF60E0" w14:textId="77777777" w:rsidR="00A77B3E" w:rsidRPr="00BF2936" w:rsidRDefault="00A77B3E">
            <w:pPr>
              <w:spacing w:before="100"/>
              <w:rPr>
                <w:color w:val="000000"/>
                <w:sz w:val="20"/>
                <w:lang w:val="pl-PL"/>
              </w:rPr>
            </w:pPr>
          </w:p>
          <w:p w14:paraId="4E245F5F" w14:textId="77777777" w:rsidR="00A77B3E" w:rsidRPr="00BF2936" w:rsidRDefault="009F4183">
            <w:pPr>
              <w:spacing w:before="100"/>
              <w:rPr>
                <w:color w:val="000000"/>
                <w:sz w:val="20"/>
                <w:lang w:val="pl-PL"/>
              </w:rPr>
            </w:pPr>
            <w:r w:rsidRPr="00BF2936">
              <w:rPr>
                <w:color w:val="000000"/>
                <w:sz w:val="20"/>
                <w:lang w:val="pl-PL"/>
              </w:rPr>
              <w:t xml:space="preserve">Realizacja działań przewiduje współpracę z partnerami społecznymi, organizacjami pozarządowymi i samorządami. Współpraca ta będzie przebiegała w różnoraki sposób, w zależności od sposobu obranego przez instytucję wiodącą np. na zasadzie powierzenia realizacji zadania publicznego, konkursu czy zamówień publicznych. </w:t>
            </w:r>
          </w:p>
          <w:p w14:paraId="646B8BDD" w14:textId="77777777" w:rsidR="00A77B3E" w:rsidRPr="00BF2936" w:rsidRDefault="00A77B3E">
            <w:pPr>
              <w:spacing w:before="100"/>
              <w:rPr>
                <w:color w:val="000000"/>
                <w:sz w:val="20"/>
                <w:lang w:val="pl-PL"/>
              </w:rPr>
            </w:pPr>
          </w:p>
          <w:p w14:paraId="0CE17AA6" w14:textId="77777777" w:rsidR="00A77B3E" w:rsidRPr="00BF2936" w:rsidRDefault="009F4183">
            <w:pPr>
              <w:spacing w:before="100"/>
              <w:rPr>
                <w:color w:val="000000"/>
                <w:sz w:val="20"/>
                <w:lang w:val="pl-PL"/>
              </w:rPr>
            </w:pPr>
            <w:r w:rsidRPr="00BF2936">
              <w:rPr>
                <w:color w:val="000000"/>
                <w:sz w:val="20"/>
                <w:lang w:val="pl-PL"/>
              </w:rPr>
              <w:t xml:space="preserve">Odpowiednie podmioty ds. równości, partnerzy społeczni i organizacje społeczeństwa obywatelskiego wchodzą  w skład zespołów, których zadaniem jest m.in. monitorowanie realizacji obu programów.  </w:t>
            </w:r>
          </w:p>
          <w:p w14:paraId="412AF238" w14:textId="77777777" w:rsidR="00A77B3E" w:rsidRPr="00BF2936" w:rsidRDefault="00A77B3E">
            <w:pPr>
              <w:spacing w:before="100"/>
              <w:rPr>
                <w:color w:val="000000"/>
                <w:sz w:val="20"/>
                <w:lang w:val="pl-PL"/>
              </w:rPr>
            </w:pPr>
          </w:p>
          <w:p w14:paraId="279B25DD" w14:textId="77777777" w:rsidR="00A77B3E" w:rsidRPr="00BF2936" w:rsidRDefault="009F4183">
            <w:pPr>
              <w:spacing w:before="100"/>
              <w:rPr>
                <w:color w:val="000000"/>
                <w:sz w:val="20"/>
                <w:lang w:val="pl-PL"/>
              </w:rPr>
            </w:pPr>
            <w:r w:rsidRPr="00BF2936">
              <w:rPr>
                <w:color w:val="000000"/>
                <w:sz w:val="20"/>
                <w:lang w:val="pl-PL"/>
              </w:rPr>
              <w:t xml:space="preserve">Oba sprawozdania wymienione w kryterium 3 podlegają szerokim konsultacjom z wszystkimi interesariuszami. </w:t>
            </w:r>
          </w:p>
          <w:p w14:paraId="060848C2" w14:textId="77777777" w:rsidR="00A77B3E" w:rsidRPr="00BF2936" w:rsidRDefault="00A77B3E">
            <w:pPr>
              <w:spacing w:before="100"/>
              <w:rPr>
                <w:color w:val="000000"/>
                <w:sz w:val="20"/>
                <w:lang w:val="pl-PL"/>
              </w:rPr>
            </w:pPr>
          </w:p>
        </w:tc>
      </w:tr>
      <w:tr w:rsidR="002B2962" w:rsidRPr="008D5E98" w14:paraId="770984D9" w14:textId="77777777" w:rsidTr="00B52711">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019063C" w14:textId="77777777" w:rsidR="00A77B3E" w:rsidRPr="00BF2936" w:rsidRDefault="009F4183">
            <w:pPr>
              <w:spacing w:before="100"/>
              <w:rPr>
                <w:color w:val="000000"/>
                <w:sz w:val="20"/>
                <w:lang w:val="pl-PL"/>
              </w:rPr>
            </w:pPr>
            <w:r w:rsidRPr="00BF2936">
              <w:rPr>
                <w:color w:val="000000"/>
                <w:sz w:val="20"/>
                <w:lang w:val="pl-PL"/>
              </w:rPr>
              <w:t>4.3. Ramy strategiczne polityki na rzecz systemu kształcenia i szkolenia na wszystkich szczeblach</w:t>
            </w:r>
          </w:p>
        </w:tc>
        <w:tc>
          <w:tcPr>
            <w:tcW w:w="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B10F1A2" w14:textId="77777777" w:rsidR="00A77B3E" w:rsidRPr="00BF2936" w:rsidRDefault="00A77B3E">
            <w:pPr>
              <w:spacing w:before="100"/>
              <w:rPr>
                <w:color w:val="000000"/>
                <w:sz w:val="20"/>
                <w:lang w:val="pl-PL"/>
              </w:rPr>
            </w:pPr>
          </w:p>
          <w:p w14:paraId="7412926A" w14:textId="77777777" w:rsidR="00A77B3E" w:rsidRDefault="009F4183">
            <w:pPr>
              <w:spacing w:before="100"/>
              <w:rPr>
                <w:color w:val="000000"/>
                <w:sz w:val="20"/>
                <w:szCs w:val="20"/>
              </w:rPr>
            </w:pPr>
            <w:r>
              <w:rPr>
                <w:color w:val="000000"/>
                <w:sz w:val="20"/>
                <w:szCs w:val="20"/>
              </w:rPr>
              <w:t>EFS+</w:t>
            </w:r>
            <w:r>
              <w:rPr>
                <w:color w:val="000000"/>
                <w:sz w:val="20"/>
                <w:szCs w:val="20"/>
              </w:rPr>
              <w:br/>
              <w:t>EFRR</w:t>
            </w:r>
          </w:p>
          <w:p w14:paraId="0787E00D" w14:textId="77777777" w:rsidR="00A77B3E" w:rsidRDefault="00A77B3E">
            <w:pPr>
              <w:spacing w:before="100"/>
              <w:rPr>
                <w:color w:val="000000"/>
                <w:sz w:val="20"/>
              </w:rPr>
            </w:pPr>
          </w:p>
        </w:tc>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2AB09CD" w14:textId="77777777" w:rsidR="00A77B3E" w:rsidRPr="00BF2936" w:rsidRDefault="00A77B3E">
            <w:pPr>
              <w:spacing w:before="100"/>
              <w:rPr>
                <w:color w:val="000000"/>
                <w:sz w:val="20"/>
                <w:lang w:val="pl-PL"/>
              </w:rPr>
            </w:pPr>
          </w:p>
          <w:p w14:paraId="76A39DFD" w14:textId="77777777" w:rsidR="00A77B3E" w:rsidRPr="00BF2936" w:rsidRDefault="009F4183">
            <w:pPr>
              <w:spacing w:before="100"/>
              <w:rPr>
                <w:color w:val="000000"/>
                <w:sz w:val="20"/>
                <w:szCs w:val="20"/>
                <w:lang w:val="pl-PL"/>
              </w:rPr>
            </w:pPr>
            <w:r w:rsidRPr="00BF2936">
              <w:rPr>
                <w:color w:val="000000"/>
                <w:sz w:val="20"/>
                <w:szCs w:val="20"/>
                <w:lang w:val="pl-PL"/>
              </w:rPr>
              <w:t>ESO4.6.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Pr="00BF2936">
              <w:rPr>
                <w:color w:val="000000"/>
                <w:sz w:val="20"/>
                <w:szCs w:val="20"/>
                <w:lang w:val="pl-PL"/>
              </w:rPr>
              <w:br/>
              <w:t>ESO4.7. 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r w:rsidRPr="00BF2936">
              <w:rPr>
                <w:color w:val="000000"/>
                <w:sz w:val="20"/>
                <w:szCs w:val="20"/>
                <w:lang w:val="pl-PL"/>
              </w:rPr>
              <w:br/>
              <w:t>RSO4.2. Poprawa równego dostępu do wysokiej jakości usług sprzyjających włączeniu społecznemu w zakresie kształcenia, szkoleń i uczenia się przez całe życie poprzez rozwój łatwo dostępnej infrastruktury, w tym poprzez wspieranie odporności w zakresie kształcenia i szkolenia na odległość oraz online</w:t>
            </w:r>
          </w:p>
          <w:p w14:paraId="7DF0ECAB" w14:textId="77777777" w:rsidR="00A77B3E" w:rsidRPr="00BF2936" w:rsidRDefault="00A77B3E">
            <w:pPr>
              <w:spacing w:before="100"/>
              <w:rPr>
                <w:color w:val="000000"/>
                <w:sz w:val="20"/>
                <w:lang w:val="pl-PL"/>
              </w:rPr>
            </w:pPr>
          </w:p>
        </w:tc>
        <w:tc>
          <w:tcPr>
            <w:tcW w:w="10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EB45356" w14:textId="77777777" w:rsidR="00A77B3E" w:rsidRDefault="009F4183">
            <w:pPr>
              <w:spacing w:before="100"/>
              <w:jc w:val="center"/>
              <w:rPr>
                <w:color w:val="000000"/>
                <w:sz w:val="20"/>
              </w:rPr>
            </w:pPr>
            <w:r>
              <w:rPr>
                <w:color w:val="000000"/>
                <w:sz w:val="20"/>
              </w:rPr>
              <w:t>Tak</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6EDBD6C" w14:textId="77777777" w:rsidR="00A77B3E" w:rsidRPr="00BF2936" w:rsidRDefault="009F4183">
            <w:pPr>
              <w:spacing w:before="100"/>
              <w:rPr>
                <w:color w:val="000000"/>
                <w:sz w:val="20"/>
                <w:lang w:val="pl-PL"/>
              </w:rPr>
            </w:pPr>
            <w:r w:rsidRPr="00BF2936">
              <w:rPr>
                <w:color w:val="000000"/>
                <w:sz w:val="20"/>
                <w:lang w:val="pl-PL"/>
              </w:rPr>
              <w:t>Istnienie krajowych lub regionalnych ram strategicznych polityki w zakresie systemu kształcenia i szkolenia, które obejmują:</w:t>
            </w:r>
          </w:p>
          <w:p w14:paraId="69888E08" w14:textId="77777777" w:rsidR="00A77B3E" w:rsidRPr="00BF2936" w:rsidRDefault="009F4183">
            <w:pPr>
              <w:spacing w:before="100"/>
              <w:rPr>
                <w:color w:val="000000"/>
                <w:sz w:val="20"/>
                <w:lang w:val="pl-PL"/>
              </w:rPr>
            </w:pPr>
            <w:r w:rsidRPr="00BF2936">
              <w:rPr>
                <w:color w:val="000000"/>
                <w:sz w:val="20"/>
                <w:lang w:val="pl-PL"/>
              </w:rPr>
              <w:t>1. oparte na rzetelnych danych systemy przewidywania i prognozowania umiejętności;</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6BDB2C8"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6806F62" w14:textId="77777777" w:rsidR="00A77B3E" w:rsidRDefault="009F4183">
            <w:pPr>
              <w:spacing w:before="100"/>
              <w:rPr>
                <w:color w:val="000000"/>
                <w:sz w:val="20"/>
              </w:rPr>
            </w:pPr>
            <w:r>
              <w:rPr>
                <w:color w:val="000000"/>
                <w:sz w:val="20"/>
              </w:rPr>
              <w:t xml:space="preserve">https://efs.mein.gov.pl/zintegrowana-strategia-umiejetnosci-2030-czesc-ogolna/ </w:t>
            </w:r>
          </w:p>
          <w:p w14:paraId="283DDC71" w14:textId="77777777" w:rsidR="00A77B3E" w:rsidRDefault="00A77B3E">
            <w:pPr>
              <w:spacing w:before="100"/>
              <w:rPr>
                <w:color w:val="000000"/>
                <w:sz w:val="20"/>
              </w:rPr>
            </w:pPr>
          </w:p>
          <w:p w14:paraId="683EACB8" w14:textId="77777777" w:rsidR="00A77B3E" w:rsidRDefault="009F4183">
            <w:pPr>
              <w:spacing w:before="100"/>
              <w:rPr>
                <w:color w:val="000000"/>
                <w:sz w:val="20"/>
              </w:rPr>
            </w:pPr>
            <w:r>
              <w:rPr>
                <w:color w:val="000000"/>
                <w:sz w:val="20"/>
              </w:rPr>
              <w:t xml:space="preserve">https://www.gov.pl/web/edukacja-i-nauka/zintegrowana-strategia-umiejetnosci-2030-czesc-szczegolowa--dokument-przyjety-przez-rade-ministrow </w:t>
            </w:r>
          </w:p>
          <w:p w14:paraId="47750E99" w14:textId="77777777" w:rsidR="00A77B3E" w:rsidRDefault="00A77B3E">
            <w:pPr>
              <w:spacing w:before="100"/>
              <w:rPr>
                <w:color w:val="000000"/>
                <w:sz w:val="20"/>
              </w:rPr>
            </w:pPr>
          </w:p>
          <w:p w14:paraId="70BDD1CE" w14:textId="77777777" w:rsidR="00A77B3E" w:rsidRDefault="00A77B3E">
            <w:pPr>
              <w:spacing w:before="100"/>
              <w:rPr>
                <w:color w:val="000000"/>
                <w:sz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D26BDF4" w14:textId="77777777" w:rsidR="00A77B3E" w:rsidRPr="00BF2936" w:rsidRDefault="009F4183">
            <w:pPr>
              <w:spacing w:before="100"/>
              <w:rPr>
                <w:color w:val="000000"/>
                <w:sz w:val="20"/>
                <w:lang w:val="pl-PL"/>
              </w:rPr>
            </w:pPr>
            <w:r w:rsidRPr="00BF2936">
              <w:rPr>
                <w:color w:val="000000"/>
                <w:sz w:val="20"/>
                <w:lang w:val="pl-PL"/>
              </w:rPr>
              <w:t>Ramy strategiczne zostały określone w</w:t>
            </w:r>
          </w:p>
          <w:p w14:paraId="125205B2" w14:textId="77777777" w:rsidR="00A77B3E" w:rsidRPr="00BF2936" w:rsidRDefault="009F4183">
            <w:pPr>
              <w:spacing w:before="100"/>
              <w:rPr>
                <w:color w:val="000000"/>
                <w:sz w:val="20"/>
                <w:lang w:val="pl-PL"/>
              </w:rPr>
            </w:pPr>
            <w:r w:rsidRPr="00BF2936">
              <w:rPr>
                <w:color w:val="000000"/>
                <w:sz w:val="20"/>
                <w:lang w:val="pl-PL"/>
              </w:rPr>
              <w:t>1.Strategiina rzecz Odpowiedzialnego Rozwoju do roku 2020 (z perspektywą do 2030 r.),</w:t>
            </w:r>
          </w:p>
          <w:p w14:paraId="6FB13F26" w14:textId="77777777" w:rsidR="00A77B3E" w:rsidRPr="00BF2936" w:rsidRDefault="009F4183">
            <w:pPr>
              <w:spacing w:before="100"/>
              <w:rPr>
                <w:color w:val="000000"/>
                <w:sz w:val="20"/>
                <w:lang w:val="pl-PL"/>
              </w:rPr>
            </w:pPr>
            <w:r w:rsidRPr="00BF2936">
              <w:rPr>
                <w:color w:val="000000"/>
                <w:sz w:val="20"/>
                <w:lang w:val="pl-PL"/>
              </w:rPr>
              <w:t xml:space="preserve">2. Zintegrowanej Strategii Umiejętności 2030 (część ogólna) – Priorytet 4. Zbudowanie efektywnego systemu diagnozowania i informowania o obecnym stanie i zapotrzebowaniu na umiejętności, </w:t>
            </w:r>
          </w:p>
          <w:p w14:paraId="7DD08B90" w14:textId="77777777" w:rsidR="00A77B3E" w:rsidRPr="00BF2936" w:rsidRDefault="009F4183">
            <w:pPr>
              <w:spacing w:before="100"/>
              <w:rPr>
                <w:color w:val="000000"/>
                <w:sz w:val="20"/>
                <w:lang w:val="pl-PL"/>
              </w:rPr>
            </w:pPr>
            <w:r w:rsidRPr="00BF2936">
              <w:rPr>
                <w:color w:val="000000"/>
                <w:sz w:val="20"/>
                <w:lang w:val="pl-PL"/>
              </w:rPr>
              <w:t>3. Zintegrowanej Strategii Umiejętności 2030 (część szczegółowa) – Obszar oddziaływania VI Doradztwo zawodowe, Temat działania 19: Tworzenie efektywnych mechanizmów informowania o zapotrzebowaniu na zawody, kwalifikacje i umiejętności na poziomie krajowym i regionalnym.</w:t>
            </w:r>
          </w:p>
          <w:p w14:paraId="44870FC5" w14:textId="77777777" w:rsidR="00A77B3E" w:rsidRPr="00BF2936" w:rsidRDefault="009F4183">
            <w:pPr>
              <w:spacing w:before="100"/>
              <w:rPr>
                <w:color w:val="000000"/>
                <w:sz w:val="20"/>
                <w:lang w:val="pl-PL"/>
              </w:rPr>
            </w:pPr>
            <w:r w:rsidRPr="00BF2936">
              <w:rPr>
                <w:color w:val="000000"/>
                <w:sz w:val="20"/>
                <w:lang w:val="pl-PL"/>
              </w:rPr>
              <w:t>Ponadto, corocznie ustalana jest prognoza zapotrzebowania na pracowników w zawodach szkolnictwa branżowego na krajowym i wojewódzkim rynku pracy.</w:t>
            </w:r>
          </w:p>
          <w:p w14:paraId="0C74C72B" w14:textId="77777777" w:rsidR="00A77B3E" w:rsidRPr="00BF2936" w:rsidRDefault="00A77B3E">
            <w:pPr>
              <w:spacing w:before="100"/>
              <w:rPr>
                <w:color w:val="000000"/>
                <w:sz w:val="20"/>
                <w:lang w:val="pl-PL"/>
              </w:rPr>
            </w:pPr>
          </w:p>
        </w:tc>
      </w:tr>
      <w:tr w:rsidR="002B2962" w:rsidRPr="008D5E98" w14:paraId="35BB0344" w14:textId="77777777" w:rsidTr="00B52711">
        <w:tc>
          <w:tcPr>
            <w:tcW w:w="1600" w:type="dxa"/>
            <w:vMerge/>
            <w:tcMar>
              <w:top w:w="0" w:type="dxa"/>
              <w:left w:w="60" w:type="dxa"/>
              <w:bottom w:w="80" w:type="dxa"/>
              <w:right w:w="60" w:type="dxa"/>
            </w:tcMar>
          </w:tcPr>
          <w:p w14:paraId="433A7CEE"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35D7994B"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2B209C21"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1D125537"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35BCD6F" w14:textId="77777777" w:rsidR="00A77B3E" w:rsidRPr="00884D9B" w:rsidRDefault="009F4183">
            <w:pPr>
              <w:spacing w:before="100"/>
              <w:rPr>
                <w:color w:val="000000"/>
                <w:sz w:val="20"/>
                <w:lang w:val="pl-PL"/>
              </w:rPr>
            </w:pPr>
            <w:r w:rsidRPr="00884D9B">
              <w:rPr>
                <w:color w:val="000000"/>
                <w:sz w:val="20"/>
                <w:lang w:val="pl-PL"/>
              </w:rPr>
              <w:t>2. mechanizmy i usługi monitorowania losów absolwentów do celów wysokiej jakości i skutecznego poradnictwa zawodowego dla osób uczących się w każdym wieku;</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3E50CD7"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52A7511" w14:textId="77777777" w:rsidR="00A77B3E" w:rsidRDefault="009F4183">
            <w:pPr>
              <w:spacing w:before="100"/>
              <w:rPr>
                <w:color w:val="000000"/>
                <w:sz w:val="20"/>
              </w:rPr>
            </w:pPr>
            <w:r>
              <w:rPr>
                <w:color w:val="000000"/>
                <w:sz w:val="20"/>
              </w:rPr>
              <w:t xml:space="preserve">https://efs.mein.gov.pl/zintegrowana-strategia-umiejetnosci-2030-czesc-ogolna/ </w:t>
            </w:r>
          </w:p>
          <w:p w14:paraId="18D9C24D" w14:textId="77777777" w:rsidR="00A77B3E" w:rsidRDefault="00A77B3E">
            <w:pPr>
              <w:spacing w:before="100"/>
              <w:rPr>
                <w:color w:val="000000"/>
                <w:sz w:val="20"/>
              </w:rPr>
            </w:pPr>
          </w:p>
          <w:p w14:paraId="74FFD57E" w14:textId="77777777" w:rsidR="00A77B3E" w:rsidRDefault="009F4183">
            <w:pPr>
              <w:spacing w:before="100"/>
              <w:rPr>
                <w:color w:val="000000"/>
                <w:sz w:val="20"/>
              </w:rPr>
            </w:pPr>
            <w:r>
              <w:rPr>
                <w:color w:val="000000"/>
                <w:sz w:val="20"/>
              </w:rPr>
              <w:t xml:space="preserve">https://www.gov.pl/web/edukacja-i-nauka/zintegrowana-strategia-umiejetnosci-2030-czesc-szczegolowa--dokument-przyjety-przez-rade-ministrow </w:t>
            </w:r>
          </w:p>
          <w:p w14:paraId="15AE3498" w14:textId="77777777" w:rsidR="00A77B3E" w:rsidRDefault="00A77B3E">
            <w:pPr>
              <w:spacing w:before="100"/>
              <w:rPr>
                <w:color w:val="000000"/>
                <w:sz w:val="20"/>
              </w:rPr>
            </w:pPr>
          </w:p>
          <w:p w14:paraId="57245B66" w14:textId="77777777" w:rsidR="00A77B3E" w:rsidRDefault="00A77B3E">
            <w:pPr>
              <w:spacing w:before="100"/>
              <w:rPr>
                <w:color w:val="000000"/>
                <w:sz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8D32A07" w14:textId="77777777" w:rsidR="00A77B3E" w:rsidRPr="00BF2936" w:rsidRDefault="009F4183">
            <w:pPr>
              <w:spacing w:before="100"/>
              <w:rPr>
                <w:color w:val="000000"/>
                <w:sz w:val="20"/>
                <w:lang w:val="pl-PL"/>
              </w:rPr>
            </w:pPr>
            <w:r w:rsidRPr="00BF2936">
              <w:rPr>
                <w:color w:val="000000"/>
                <w:sz w:val="20"/>
                <w:lang w:val="pl-PL"/>
              </w:rPr>
              <w:t>Ramy strategiczne zostały określone w</w:t>
            </w:r>
          </w:p>
          <w:p w14:paraId="48001D71" w14:textId="77777777" w:rsidR="00A77B3E" w:rsidRPr="00BF2936" w:rsidRDefault="009F4183">
            <w:pPr>
              <w:spacing w:before="100"/>
              <w:rPr>
                <w:color w:val="000000"/>
                <w:sz w:val="20"/>
                <w:lang w:val="pl-PL"/>
              </w:rPr>
            </w:pPr>
            <w:r w:rsidRPr="00BF2936">
              <w:rPr>
                <w:color w:val="000000"/>
                <w:sz w:val="20"/>
                <w:lang w:val="pl-PL"/>
              </w:rPr>
              <w:t>1.Strategii na rzecz Odpowiedzialnego Rozwoju do roku 2020 (z perspektywą do 2030 r.),</w:t>
            </w:r>
          </w:p>
          <w:p w14:paraId="47765C28" w14:textId="77777777" w:rsidR="00A77B3E" w:rsidRPr="00BF2936" w:rsidRDefault="009F4183">
            <w:pPr>
              <w:spacing w:before="100"/>
              <w:rPr>
                <w:color w:val="000000"/>
                <w:sz w:val="20"/>
                <w:lang w:val="pl-PL"/>
              </w:rPr>
            </w:pPr>
            <w:r w:rsidRPr="00BF2936">
              <w:rPr>
                <w:color w:val="000000"/>
                <w:sz w:val="20"/>
                <w:lang w:val="pl-PL"/>
              </w:rPr>
              <w:t xml:space="preserve">2. Zintegrowanej Strategii Umiejętności 2030 (część ogólna) – Priorytet 4. Zbudowanie efektywnego systemu diagnozowania i informowania o obecnym stanie i zapotrzebowaniu na umiejętności, </w:t>
            </w:r>
          </w:p>
          <w:p w14:paraId="22BA37C9" w14:textId="77777777" w:rsidR="00A77B3E" w:rsidRPr="00BF2936" w:rsidRDefault="009F4183">
            <w:pPr>
              <w:spacing w:before="100"/>
              <w:rPr>
                <w:color w:val="000000"/>
                <w:sz w:val="20"/>
                <w:lang w:val="pl-PL"/>
              </w:rPr>
            </w:pPr>
            <w:r w:rsidRPr="00BF2936">
              <w:rPr>
                <w:color w:val="000000"/>
                <w:sz w:val="20"/>
                <w:lang w:val="pl-PL"/>
              </w:rPr>
              <w:t>3. Zintegrowanej Strategii Umiejętności 2030 (część szczegółowa) – Obszar oddziaływania VI Doradztwo zawodowe, Temat działania 19: Tworzenie efektywnych mechanizmów informowania o zapotrzebowaniu na zawody, kwalifikacje i umiejętności na poziomie krajowym i regionalnym.</w:t>
            </w:r>
          </w:p>
          <w:p w14:paraId="5CFAD7E9" w14:textId="77777777" w:rsidR="00A77B3E" w:rsidRPr="00BF2936" w:rsidRDefault="00A77B3E">
            <w:pPr>
              <w:spacing w:before="100"/>
              <w:rPr>
                <w:color w:val="000000"/>
                <w:sz w:val="20"/>
                <w:lang w:val="pl-PL"/>
              </w:rPr>
            </w:pPr>
          </w:p>
          <w:p w14:paraId="1E39E0D6" w14:textId="77777777" w:rsidR="00A77B3E" w:rsidRPr="00BF2936" w:rsidRDefault="009F4183">
            <w:pPr>
              <w:spacing w:before="100"/>
              <w:rPr>
                <w:color w:val="000000"/>
                <w:sz w:val="20"/>
                <w:lang w:val="pl-PL"/>
              </w:rPr>
            </w:pPr>
            <w:r w:rsidRPr="00BF2936">
              <w:rPr>
                <w:color w:val="000000"/>
                <w:sz w:val="20"/>
                <w:lang w:val="pl-PL"/>
              </w:rPr>
              <w:t>Ponadto, funkcjonuje system monitorowania Ekonomicznych Losów Absolwentów ELA,  monitoring karier absolwentów publicznych i niepublicznych szkół ponadpodstawowych.</w:t>
            </w:r>
          </w:p>
          <w:p w14:paraId="2D732764" w14:textId="77777777" w:rsidR="00A77B3E" w:rsidRPr="00BF2936" w:rsidRDefault="00A77B3E">
            <w:pPr>
              <w:spacing w:before="100"/>
              <w:rPr>
                <w:color w:val="000000"/>
                <w:sz w:val="20"/>
                <w:lang w:val="pl-PL"/>
              </w:rPr>
            </w:pPr>
          </w:p>
        </w:tc>
      </w:tr>
      <w:tr w:rsidR="002B2962" w:rsidRPr="008D5E98" w14:paraId="128AD584" w14:textId="77777777" w:rsidTr="00B52711">
        <w:tc>
          <w:tcPr>
            <w:tcW w:w="1600" w:type="dxa"/>
            <w:vMerge/>
            <w:tcMar>
              <w:top w:w="0" w:type="dxa"/>
              <w:left w:w="60" w:type="dxa"/>
              <w:bottom w:w="80" w:type="dxa"/>
              <w:right w:w="60" w:type="dxa"/>
            </w:tcMar>
          </w:tcPr>
          <w:p w14:paraId="62791CAC"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5B4DCB93"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52879F1E"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37F01E23"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1C0EF32" w14:textId="77777777" w:rsidR="00A77B3E" w:rsidRPr="00884D9B" w:rsidRDefault="009F4183">
            <w:pPr>
              <w:spacing w:before="100"/>
              <w:rPr>
                <w:color w:val="000000"/>
                <w:sz w:val="20"/>
                <w:lang w:val="pl-PL"/>
              </w:rPr>
            </w:pPr>
            <w:r w:rsidRPr="00884D9B">
              <w:rPr>
                <w:color w:val="000000"/>
                <w:sz w:val="20"/>
                <w:lang w:val="pl-PL"/>
              </w:rPr>
              <w:t>3. środki na rzecz zapewnienia równego dostępu do wysokiej jakości, przystępnego cenowo, odpowiedniego, wolnego od segregacji kształcenia i szkolenia sprzyjającego włączeniu społecznemu oraz uczestnictwa w takim kształceniu i szkoleniu i ukończenia go, a także nabywania kluczowych kompetencji na wszystkich poziomach, w tym na poziomie szkolnictwa wyższego;</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1A519C5"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5DA74C8" w14:textId="77777777" w:rsidR="00A77B3E" w:rsidRDefault="009F4183">
            <w:pPr>
              <w:spacing w:before="100"/>
              <w:rPr>
                <w:color w:val="000000"/>
                <w:sz w:val="20"/>
              </w:rPr>
            </w:pPr>
            <w:r>
              <w:rPr>
                <w:color w:val="000000"/>
                <w:sz w:val="20"/>
              </w:rPr>
              <w:t xml:space="preserve">https://efs.mein.gov.pl/zintegrowana-strategia-umiejetnosci-2030-czesc-ogolna/ </w:t>
            </w:r>
          </w:p>
          <w:p w14:paraId="48BEEACE" w14:textId="77777777" w:rsidR="00A77B3E" w:rsidRDefault="00A77B3E">
            <w:pPr>
              <w:spacing w:before="100"/>
              <w:rPr>
                <w:color w:val="000000"/>
                <w:sz w:val="20"/>
              </w:rPr>
            </w:pPr>
          </w:p>
          <w:p w14:paraId="5F42CBFB" w14:textId="77777777" w:rsidR="00A77B3E" w:rsidRDefault="009F4183">
            <w:pPr>
              <w:spacing w:before="100"/>
              <w:rPr>
                <w:color w:val="000000"/>
                <w:sz w:val="20"/>
              </w:rPr>
            </w:pPr>
            <w:r>
              <w:rPr>
                <w:color w:val="000000"/>
                <w:sz w:val="20"/>
              </w:rPr>
              <w:t xml:space="preserve">https://www.gov.pl/web/edukacja-i-nauka/zintegrowana-strategia-umiejetnosci-2030-czesc-szczegolowa--dokument-przyjety-przez-rade-ministrow </w:t>
            </w:r>
          </w:p>
          <w:p w14:paraId="209852A6" w14:textId="77777777" w:rsidR="00A77B3E" w:rsidRDefault="00A77B3E">
            <w:pPr>
              <w:spacing w:before="100"/>
              <w:rPr>
                <w:color w:val="000000"/>
                <w:sz w:val="20"/>
              </w:rPr>
            </w:pPr>
          </w:p>
          <w:p w14:paraId="0EA76474" w14:textId="77777777" w:rsidR="00A77B3E" w:rsidRDefault="00A77B3E">
            <w:pPr>
              <w:spacing w:before="100"/>
              <w:rPr>
                <w:color w:val="000000"/>
                <w:sz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6C567D1" w14:textId="77777777" w:rsidR="00A77B3E" w:rsidRPr="00BF2936" w:rsidRDefault="009F4183">
            <w:pPr>
              <w:spacing w:before="100"/>
              <w:rPr>
                <w:color w:val="000000"/>
                <w:sz w:val="20"/>
                <w:lang w:val="pl-PL"/>
              </w:rPr>
            </w:pPr>
            <w:r w:rsidRPr="00BF2936">
              <w:rPr>
                <w:color w:val="000000"/>
                <w:sz w:val="20"/>
                <w:lang w:val="pl-PL"/>
              </w:rPr>
              <w:t>Ramy strategiczne zostały określone w:</w:t>
            </w:r>
          </w:p>
          <w:p w14:paraId="1E2CA72D" w14:textId="77777777" w:rsidR="00A77B3E" w:rsidRPr="00BF2936" w:rsidRDefault="009F4183">
            <w:pPr>
              <w:spacing w:before="100"/>
              <w:rPr>
                <w:color w:val="000000"/>
                <w:sz w:val="20"/>
                <w:lang w:val="pl-PL"/>
              </w:rPr>
            </w:pPr>
            <w:r w:rsidRPr="00BF2936">
              <w:rPr>
                <w:color w:val="000000"/>
                <w:sz w:val="20"/>
                <w:lang w:val="pl-PL"/>
              </w:rPr>
              <w:t xml:space="preserve">1. Strategii na rzecz Odpowiedzialnego Rozwoju do roku 2020 (z perspektywą do 2030 r.), </w:t>
            </w:r>
          </w:p>
          <w:p w14:paraId="3216328E" w14:textId="77777777" w:rsidR="00A77B3E" w:rsidRPr="00BF2936" w:rsidRDefault="009F4183">
            <w:pPr>
              <w:spacing w:before="100"/>
              <w:rPr>
                <w:color w:val="000000"/>
                <w:sz w:val="20"/>
                <w:lang w:val="pl-PL"/>
              </w:rPr>
            </w:pPr>
            <w:r w:rsidRPr="00BF2936">
              <w:rPr>
                <w:color w:val="000000"/>
                <w:sz w:val="20"/>
                <w:lang w:val="pl-PL"/>
              </w:rPr>
              <w:t xml:space="preserve">2. ZSU 2030 (część ogólna) –  Priorytet 1 oraz Priorytet 6, </w:t>
            </w:r>
          </w:p>
          <w:p w14:paraId="189E36D3" w14:textId="77777777" w:rsidR="00A77B3E" w:rsidRPr="00BF2936" w:rsidRDefault="009F4183">
            <w:pPr>
              <w:spacing w:before="100"/>
              <w:rPr>
                <w:color w:val="000000"/>
                <w:sz w:val="20"/>
                <w:lang w:val="pl-PL"/>
              </w:rPr>
            </w:pPr>
            <w:r w:rsidRPr="00BF2936">
              <w:rPr>
                <w:color w:val="000000"/>
                <w:sz w:val="20"/>
                <w:lang w:val="pl-PL"/>
              </w:rPr>
              <w:t>3. ZSU 2030 (część szczegółowa) – Obszar oddziaływania I Umiejętności podstawowe, przekrojowe i zawodowe (…).</w:t>
            </w:r>
          </w:p>
          <w:p w14:paraId="08A9E9D6" w14:textId="77777777" w:rsidR="00A77B3E" w:rsidRPr="00BF2936" w:rsidRDefault="009F4183">
            <w:pPr>
              <w:spacing w:before="100"/>
              <w:rPr>
                <w:color w:val="000000"/>
                <w:sz w:val="20"/>
                <w:lang w:val="pl-PL"/>
              </w:rPr>
            </w:pPr>
            <w:r w:rsidRPr="00BF2936">
              <w:rPr>
                <w:color w:val="000000"/>
                <w:sz w:val="20"/>
                <w:lang w:val="pl-PL"/>
              </w:rPr>
              <w:t xml:space="preserve">Ponadto: </w:t>
            </w:r>
          </w:p>
          <w:p w14:paraId="797C7E85" w14:textId="77777777" w:rsidR="00A77B3E" w:rsidRPr="00BF2936" w:rsidRDefault="009F4183">
            <w:pPr>
              <w:spacing w:before="100"/>
              <w:rPr>
                <w:color w:val="000000"/>
                <w:sz w:val="20"/>
                <w:lang w:val="pl-PL"/>
              </w:rPr>
            </w:pPr>
            <w:r w:rsidRPr="00BF2936">
              <w:rPr>
                <w:color w:val="000000"/>
                <w:sz w:val="20"/>
                <w:lang w:val="pl-PL"/>
              </w:rPr>
              <w:t>a) akty prawne podkreślające równy dostęp do kształcenia (m.in.: ustawa Prawo oświatowe, ustawa o systemie oświaty, ustawa Prawo o szkolnictwie wyższym i nauce, rozporządzenie Ministra Edukacji Narodowej w sprawie ogólnych celów i zadań kształcenia w zawodach szkolnictwa branżowego oraz klasyfikacji zawodów szkolnictwa branżowego, opracowywana ustawa o wsparciu dzieci, uczniów i rodzin (wpis do wykazu prac legislacyjnych Rady Ministrów nr UD319)),</w:t>
            </w:r>
          </w:p>
          <w:p w14:paraId="380EB4F8" w14:textId="77777777" w:rsidR="00A77B3E" w:rsidRPr="00BF2936" w:rsidRDefault="009F4183">
            <w:pPr>
              <w:spacing w:before="100"/>
              <w:rPr>
                <w:color w:val="000000"/>
                <w:sz w:val="20"/>
                <w:lang w:val="pl-PL"/>
              </w:rPr>
            </w:pPr>
            <w:r w:rsidRPr="00BF2936">
              <w:rPr>
                <w:color w:val="000000"/>
                <w:sz w:val="20"/>
                <w:lang w:val="pl-PL"/>
              </w:rPr>
              <w:t>b) przedsięwzięcie MEiN: „Włączeni w edukację" (wdrożenie edukacji włączającej wysokiej jakości, zapewniającej wszystkim dzieciom i uczniom warunki do rozwijania indywidualnego potencjału oraz nabywania wiedzy i umiejętności niezbędnych do samodzielnego funkcjonowania w życiu dorosłym i włączenia społecznego; obejmuje prace legislacyjne i działania wdrożeniowe w tym zakresie).</w:t>
            </w:r>
          </w:p>
          <w:p w14:paraId="2741634A" w14:textId="77777777" w:rsidR="00A77B3E" w:rsidRPr="00BF2936" w:rsidRDefault="00A77B3E">
            <w:pPr>
              <w:spacing w:before="100"/>
              <w:rPr>
                <w:color w:val="000000"/>
                <w:sz w:val="20"/>
                <w:lang w:val="pl-PL"/>
              </w:rPr>
            </w:pPr>
          </w:p>
        </w:tc>
      </w:tr>
      <w:tr w:rsidR="002B2962" w:rsidRPr="008D5E98" w14:paraId="3EC353A9" w14:textId="77777777" w:rsidTr="00B52711">
        <w:tc>
          <w:tcPr>
            <w:tcW w:w="1600" w:type="dxa"/>
            <w:vMerge/>
            <w:tcMar>
              <w:top w:w="0" w:type="dxa"/>
              <w:left w:w="60" w:type="dxa"/>
              <w:bottom w:w="80" w:type="dxa"/>
              <w:right w:w="60" w:type="dxa"/>
            </w:tcMar>
          </w:tcPr>
          <w:p w14:paraId="732DF54D"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45288EB2"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3FF72917"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07F03CD0"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659A8CB" w14:textId="77777777" w:rsidR="00A77B3E" w:rsidRPr="00884D9B" w:rsidRDefault="009F4183">
            <w:pPr>
              <w:spacing w:before="100"/>
              <w:rPr>
                <w:color w:val="000000"/>
                <w:sz w:val="20"/>
                <w:lang w:val="pl-PL"/>
              </w:rPr>
            </w:pPr>
            <w:r w:rsidRPr="00884D9B">
              <w:rPr>
                <w:color w:val="000000"/>
                <w:sz w:val="20"/>
                <w:lang w:val="pl-PL"/>
              </w:rPr>
              <w:t>4. mechanizm koordynacji obejmujący wszystkie poziomy kształcenia i szkolenia, w tym szkolnictwo wyższe, oraz jasny podział obowiązków między odpowiednimi organami krajowymi lub regionalnymi;</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8AD342F"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7B7D102" w14:textId="77777777" w:rsidR="00A77B3E" w:rsidRDefault="009F4183">
            <w:pPr>
              <w:spacing w:before="100"/>
              <w:rPr>
                <w:color w:val="000000"/>
                <w:sz w:val="20"/>
              </w:rPr>
            </w:pPr>
            <w:r>
              <w:rPr>
                <w:color w:val="000000"/>
                <w:sz w:val="20"/>
              </w:rPr>
              <w:t xml:space="preserve">https://efs.mein.gov.pl/zintegrowana-strategia-umiejetnosci-2030-czesc-ogolna/ </w:t>
            </w:r>
          </w:p>
          <w:p w14:paraId="31D9FCB7" w14:textId="77777777" w:rsidR="00A77B3E" w:rsidRDefault="00A77B3E">
            <w:pPr>
              <w:spacing w:before="100"/>
              <w:rPr>
                <w:color w:val="000000"/>
                <w:sz w:val="20"/>
              </w:rPr>
            </w:pPr>
          </w:p>
          <w:p w14:paraId="12C0BACC" w14:textId="77777777" w:rsidR="00A77B3E" w:rsidRDefault="009F4183">
            <w:pPr>
              <w:spacing w:before="100"/>
              <w:rPr>
                <w:color w:val="000000"/>
                <w:sz w:val="20"/>
              </w:rPr>
            </w:pPr>
            <w:r>
              <w:rPr>
                <w:color w:val="000000"/>
                <w:sz w:val="20"/>
              </w:rPr>
              <w:t xml:space="preserve">https://www.gov.pl/web/edukacja-i-nauka/zintegrowana-strategia-umiejetnosci-2030-czesc-szczegolowa--dokument-przyjety-przez-rade-ministrow </w:t>
            </w:r>
          </w:p>
          <w:p w14:paraId="06CACE13" w14:textId="77777777" w:rsidR="00A77B3E" w:rsidRDefault="00A77B3E">
            <w:pPr>
              <w:spacing w:before="100"/>
              <w:rPr>
                <w:color w:val="000000"/>
                <w:sz w:val="20"/>
              </w:rPr>
            </w:pPr>
          </w:p>
          <w:p w14:paraId="2D505797" w14:textId="77777777" w:rsidR="00A77B3E" w:rsidRDefault="00A77B3E">
            <w:pPr>
              <w:spacing w:before="100"/>
              <w:rPr>
                <w:color w:val="000000"/>
                <w:sz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E3D0788" w14:textId="77777777" w:rsidR="00A77B3E" w:rsidRPr="00BF2936" w:rsidRDefault="009F4183">
            <w:pPr>
              <w:spacing w:before="100"/>
              <w:rPr>
                <w:color w:val="000000"/>
                <w:sz w:val="20"/>
                <w:lang w:val="pl-PL"/>
              </w:rPr>
            </w:pPr>
            <w:r w:rsidRPr="00BF2936">
              <w:rPr>
                <w:color w:val="000000"/>
                <w:sz w:val="20"/>
                <w:lang w:val="pl-PL"/>
              </w:rPr>
              <w:t>Ramy strategiczne zostały określone w:</w:t>
            </w:r>
          </w:p>
          <w:p w14:paraId="0656D7C8" w14:textId="77777777" w:rsidR="00A77B3E" w:rsidRPr="00BF2936" w:rsidRDefault="009F4183">
            <w:pPr>
              <w:spacing w:before="100"/>
              <w:rPr>
                <w:color w:val="000000"/>
                <w:sz w:val="20"/>
                <w:lang w:val="pl-PL"/>
              </w:rPr>
            </w:pPr>
            <w:r w:rsidRPr="00BF2936">
              <w:rPr>
                <w:color w:val="000000"/>
                <w:sz w:val="20"/>
                <w:lang w:val="pl-PL"/>
              </w:rPr>
              <w:t>1. Zintegrowanej Strategii Umiejętności 2030 (część ogólna) – Priorytet 5. Wypracowanie skutecznych i trwałych mechanizmów współpracy i koordynacji międzyresortowej oraz międzysektorowej w zakresie rozwoju umiejętności,</w:t>
            </w:r>
          </w:p>
          <w:p w14:paraId="4CA0D25F" w14:textId="77777777" w:rsidR="00A77B3E" w:rsidRPr="00BF2936" w:rsidRDefault="009F4183">
            <w:pPr>
              <w:spacing w:before="100"/>
              <w:rPr>
                <w:color w:val="000000"/>
                <w:sz w:val="20"/>
                <w:lang w:val="pl-PL"/>
              </w:rPr>
            </w:pPr>
            <w:r w:rsidRPr="00BF2936">
              <w:rPr>
                <w:color w:val="000000"/>
                <w:sz w:val="20"/>
                <w:lang w:val="pl-PL"/>
              </w:rPr>
              <w:t>2. Zintegrowanej Strategii Umiejętności 2030 (część szczegółowa) – wszystkie Obszary oddziaływania poprzez wskazanie podmiotów kluczowych dla realizacji Tematu działania. Dodatkowo ma zastosowanie w szczególności rozdział 3.  „Zasady realizacji Zintegrowanej Strategii Umiejętności 2030 jako polityki publicznej”,</w:t>
            </w:r>
          </w:p>
          <w:p w14:paraId="50B361A0" w14:textId="77777777" w:rsidR="00A77B3E" w:rsidRPr="00BF2936" w:rsidRDefault="009F4183">
            <w:pPr>
              <w:spacing w:before="100"/>
              <w:rPr>
                <w:color w:val="000000"/>
                <w:sz w:val="20"/>
                <w:lang w:val="pl-PL"/>
              </w:rPr>
            </w:pPr>
            <w:r w:rsidRPr="00BF2936">
              <w:rPr>
                <w:color w:val="000000"/>
                <w:sz w:val="20"/>
                <w:lang w:val="pl-PL"/>
              </w:rPr>
              <w:t>3. Ustawie o Zintegrowanym Systemie Kwalifikacji – rozdział 8 ustawy (Koordynacja funkcjonowania Zintegrowanego Systemu Kwalifikacji),</w:t>
            </w:r>
          </w:p>
          <w:p w14:paraId="0CB50C2C" w14:textId="77777777" w:rsidR="00A77B3E" w:rsidRPr="00BF2936" w:rsidRDefault="009F4183">
            <w:pPr>
              <w:spacing w:before="100"/>
              <w:rPr>
                <w:color w:val="000000"/>
                <w:sz w:val="20"/>
                <w:lang w:val="pl-PL"/>
              </w:rPr>
            </w:pPr>
            <w:r w:rsidRPr="00BF2936">
              <w:rPr>
                <w:color w:val="000000"/>
                <w:sz w:val="20"/>
                <w:lang w:val="pl-PL"/>
              </w:rPr>
              <w:t xml:space="preserve">4. Ustawie o utworzeniu Polskiej Agencji Rozwoju Przedsiębiorczości – art. 4c ustanawiający: </w:t>
            </w:r>
          </w:p>
          <w:p w14:paraId="18A0ADAF" w14:textId="77777777" w:rsidR="00A77B3E" w:rsidRPr="00BF2936" w:rsidRDefault="009F4183">
            <w:pPr>
              <w:spacing w:before="100"/>
              <w:rPr>
                <w:color w:val="000000"/>
                <w:sz w:val="20"/>
                <w:lang w:val="pl-PL"/>
              </w:rPr>
            </w:pPr>
            <w:r w:rsidRPr="00BF2936">
              <w:rPr>
                <w:color w:val="000000"/>
                <w:sz w:val="20"/>
                <w:lang w:val="pl-PL"/>
              </w:rPr>
              <w:t>a) Radę Programową do spraw kompetencji,</w:t>
            </w:r>
          </w:p>
          <w:p w14:paraId="6733C0CE" w14:textId="77777777" w:rsidR="00A77B3E" w:rsidRPr="00BF2936" w:rsidRDefault="009F4183">
            <w:pPr>
              <w:spacing w:before="100"/>
              <w:rPr>
                <w:color w:val="000000"/>
                <w:sz w:val="20"/>
                <w:lang w:val="pl-PL"/>
              </w:rPr>
            </w:pPr>
            <w:r w:rsidRPr="00BF2936">
              <w:rPr>
                <w:color w:val="000000"/>
                <w:sz w:val="20"/>
                <w:lang w:val="pl-PL"/>
              </w:rPr>
              <w:t>b) sektorowe rady do spraw kompetencji.</w:t>
            </w:r>
          </w:p>
          <w:p w14:paraId="47787B72" w14:textId="77777777" w:rsidR="00A77B3E" w:rsidRPr="00BF2936" w:rsidRDefault="009F4183">
            <w:pPr>
              <w:spacing w:before="100"/>
              <w:rPr>
                <w:color w:val="000000"/>
                <w:sz w:val="20"/>
                <w:lang w:val="pl-PL"/>
              </w:rPr>
            </w:pPr>
            <w:r w:rsidRPr="00BF2936">
              <w:rPr>
                <w:color w:val="000000"/>
                <w:sz w:val="20"/>
                <w:lang w:val="pl-PL"/>
              </w:rPr>
              <w:t>Ponadto: projekt MEiN: „Wsparcie i rozwój mechanizmów współpracy i koordynacji na szczeblu krajowym i regionalnym w zakresie uczenia się przez całe życie”.</w:t>
            </w:r>
          </w:p>
          <w:p w14:paraId="7424B1BB" w14:textId="77777777" w:rsidR="00A77B3E" w:rsidRPr="00BF2936" w:rsidRDefault="00A77B3E">
            <w:pPr>
              <w:spacing w:before="100"/>
              <w:rPr>
                <w:color w:val="000000"/>
                <w:sz w:val="20"/>
                <w:lang w:val="pl-PL"/>
              </w:rPr>
            </w:pPr>
          </w:p>
        </w:tc>
      </w:tr>
      <w:tr w:rsidR="002B2962" w:rsidRPr="008D5E98" w14:paraId="74A92828" w14:textId="77777777" w:rsidTr="00B52711">
        <w:tc>
          <w:tcPr>
            <w:tcW w:w="1600" w:type="dxa"/>
            <w:vMerge/>
            <w:tcMar>
              <w:top w:w="0" w:type="dxa"/>
              <w:left w:w="60" w:type="dxa"/>
              <w:bottom w:w="80" w:type="dxa"/>
              <w:right w:w="60" w:type="dxa"/>
            </w:tcMar>
          </w:tcPr>
          <w:p w14:paraId="666D56A1"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0BA14F55"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466D387C"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671CC742"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615237D" w14:textId="77777777" w:rsidR="00A77B3E" w:rsidRPr="00884D9B" w:rsidRDefault="009F4183">
            <w:pPr>
              <w:spacing w:before="100"/>
              <w:rPr>
                <w:color w:val="000000"/>
                <w:sz w:val="20"/>
                <w:lang w:val="pl-PL"/>
              </w:rPr>
            </w:pPr>
            <w:r w:rsidRPr="00884D9B">
              <w:rPr>
                <w:color w:val="000000"/>
                <w:sz w:val="20"/>
                <w:lang w:val="pl-PL"/>
              </w:rPr>
              <w:t>5. rozwiązania dotyczące monitorowania, ewaluacji i przeglądu ram strategicznych polityki;</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3FF5D90"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6B5070B" w14:textId="77777777" w:rsidR="00A77B3E" w:rsidRDefault="009F4183">
            <w:pPr>
              <w:spacing w:before="100"/>
              <w:rPr>
                <w:color w:val="000000"/>
                <w:sz w:val="20"/>
              </w:rPr>
            </w:pPr>
            <w:r>
              <w:rPr>
                <w:color w:val="000000"/>
                <w:sz w:val="20"/>
              </w:rPr>
              <w:t xml:space="preserve">https://efs.mein.gov.pl/zintegrowana-strategia-umiejetnosci-2030-czesc-ogolna/ </w:t>
            </w:r>
          </w:p>
          <w:p w14:paraId="19DC37DF" w14:textId="77777777" w:rsidR="00A77B3E" w:rsidRDefault="00A77B3E">
            <w:pPr>
              <w:spacing w:before="100"/>
              <w:rPr>
                <w:color w:val="000000"/>
                <w:sz w:val="20"/>
              </w:rPr>
            </w:pPr>
          </w:p>
          <w:p w14:paraId="305817B1" w14:textId="77777777" w:rsidR="00A77B3E" w:rsidRDefault="009F4183">
            <w:pPr>
              <w:spacing w:before="100"/>
              <w:rPr>
                <w:color w:val="000000"/>
                <w:sz w:val="20"/>
              </w:rPr>
            </w:pPr>
            <w:r>
              <w:rPr>
                <w:color w:val="000000"/>
                <w:sz w:val="20"/>
              </w:rPr>
              <w:t xml:space="preserve">https://www.gov.pl/web/edukacja-i-nauka/zintegrowana-strategia-umiejetnosci-2030-czesc-szczegolowa--dokument-przyjety-przez-rade-ministrow </w:t>
            </w:r>
          </w:p>
          <w:p w14:paraId="3E91A530" w14:textId="77777777" w:rsidR="00A77B3E" w:rsidRDefault="00A77B3E">
            <w:pPr>
              <w:spacing w:before="100"/>
              <w:rPr>
                <w:color w:val="000000"/>
                <w:sz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47AEBA4" w14:textId="77777777" w:rsidR="00A77B3E" w:rsidRPr="00BF2936" w:rsidRDefault="009F4183">
            <w:pPr>
              <w:spacing w:before="100"/>
              <w:rPr>
                <w:color w:val="000000"/>
                <w:sz w:val="20"/>
                <w:lang w:val="pl-PL"/>
              </w:rPr>
            </w:pPr>
            <w:r w:rsidRPr="00BF2936">
              <w:rPr>
                <w:color w:val="000000"/>
                <w:sz w:val="20"/>
                <w:lang w:val="pl-PL"/>
              </w:rPr>
              <w:t>Ramy zostały określone w:</w:t>
            </w:r>
          </w:p>
          <w:p w14:paraId="2AAEDE2D" w14:textId="77777777" w:rsidR="00A77B3E" w:rsidRPr="00BF2936" w:rsidRDefault="009F4183">
            <w:pPr>
              <w:spacing w:before="100"/>
              <w:rPr>
                <w:color w:val="000000"/>
                <w:sz w:val="20"/>
                <w:lang w:val="pl-PL"/>
              </w:rPr>
            </w:pPr>
            <w:r w:rsidRPr="00BF2936">
              <w:rPr>
                <w:color w:val="000000"/>
                <w:sz w:val="20"/>
                <w:lang w:val="pl-PL"/>
              </w:rPr>
              <w:t>1. ZSU 2030 (część ogólna) – Priorytet 5. oraz rozdział 10.</w:t>
            </w:r>
          </w:p>
          <w:p w14:paraId="118E37E5" w14:textId="77777777" w:rsidR="00A77B3E" w:rsidRPr="00BF2936" w:rsidRDefault="009F4183">
            <w:pPr>
              <w:spacing w:before="100"/>
              <w:rPr>
                <w:color w:val="000000"/>
                <w:sz w:val="20"/>
                <w:lang w:val="pl-PL"/>
              </w:rPr>
            </w:pPr>
            <w:r w:rsidRPr="00BF2936">
              <w:rPr>
                <w:color w:val="000000"/>
                <w:sz w:val="20"/>
                <w:lang w:val="pl-PL"/>
              </w:rPr>
              <w:t>2. ZSU 2030 (część szczegółowa) – rozdział 3.</w:t>
            </w:r>
          </w:p>
          <w:p w14:paraId="180313FA" w14:textId="77777777" w:rsidR="00A77B3E" w:rsidRPr="00BF2936" w:rsidRDefault="009F4183">
            <w:pPr>
              <w:spacing w:before="100"/>
              <w:rPr>
                <w:color w:val="000000"/>
                <w:sz w:val="20"/>
                <w:lang w:val="pl-PL"/>
              </w:rPr>
            </w:pPr>
            <w:r w:rsidRPr="00BF2936">
              <w:rPr>
                <w:color w:val="000000"/>
                <w:sz w:val="20"/>
                <w:lang w:val="pl-PL"/>
              </w:rPr>
              <w:t xml:space="preserve">3. Ustawie o Zintegrowanym Systemie Kwalifikacji – rozdział 8 ustawy </w:t>
            </w:r>
          </w:p>
          <w:p w14:paraId="492211BF" w14:textId="77777777" w:rsidR="00A77B3E" w:rsidRPr="00BF2936" w:rsidRDefault="009F4183">
            <w:pPr>
              <w:spacing w:before="100"/>
              <w:rPr>
                <w:color w:val="000000"/>
                <w:sz w:val="20"/>
                <w:lang w:val="pl-PL"/>
              </w:rPr>
            </w:pPr>
            <w:r w:rsidRPr="00BF2936">
              <w:rPr>
                <w:color w:val="000000"/>
                <w:sz w:val="20"/>
                <w:lang w:val="pl-PL"/>
              </w:rPr>
              <w:t xml:space="preserve">4. Ustawie o utworzeniu Polskiej Agencji Rozwoju Przedsiębiorczości – art. 4c ustanawiający: </w:t>
            </w:r>
          </w:p>
          <w:p w14:paraId="3B0FA182" w14:textId="77777777" w:rsidR="00A77B3E" w:rsidRPr="00BF2936" w:rsidRDefault="009F4183">
            <w:pPr>
              <w:spacing w:before="100"/>
              <w:rPr>
                <w:color w:val="000000"/>
                <w:sz w:val="20"/>
                <w:lang w:val="pl-PL"/>
              </w:rPr>
            </w:pPr>
            <w:r w:rsidRPr="00BF2936">
              <w:rPr>
                <w:color w:val="000000"/>
                <w:sz w:val="20"/>
                <w:lang w:val="pl-PL"/>
              </w:rPr>
              <w:t>a) Radę Programową do spraw kompetencji,</w:t>
            </w:r>
          </w:p>
          <w:p w14:paraId="61B3B8E3" w14:textId="77777777" w:rsidR="00A77B3E" w:rsidRPr="00BF2936" w:rsidRDefault="009F4183">
            <w:pPr>
              <w:spacing w:before="100"/>
              <w:rPr>
                <w:color w:val="000000"/>
                <w:sz w:val="20"/>
                <w:lang w:val="pl-PL"/>
              </w:rPr>
            </w:pPr>
            <w:r w:rsidRPr="00BF2936">
              <w:rPr>
                <w:color w:val="000000"/>
                <w:sz w:val="20"/>
                <w:lang w:val="pl-PL"/>
              </w:rPr>
              <w:t>b) sektorowe rady do spraw kompetencji.</w:t>
            </w:r>
          </w:p>
          <w:p w14:paraId="46C8D34D" w14:textId="77777777" w:rsidR="00A77B3E" w:rsidRPr="00BF2936" w:rsidRDefault="009F4183">
            <w:pPr>
              <w:spacing w:before="100"/>
              <w:rPr>
                <w:color w:val="000000"/>
                <w:sz w:val="20"/>
                <w:lang w:val="pl-PL"/>
              </w:rPr>
            </w:pPr>
            <w:r w:rsidRPr="00BF2936">
              <w:rPr>
                <w:color w:val="000000"/>
                <w:sz w:val="20"/>
                <w:lang w:val="pl-PL"/>
              </w:rPr>
              <w:t>Ponadto:</w:t>
            </w:r>
          </w:p>
          <w:p w14:paraId="215F0DF6" w14:textId="77777777" w:rsidR="00A77B3E" w:rsidRPr="00BF2936" w:rsidRDefault="009F4183">
            <w:pPr>
              <w:spacing w:before="100"/>
              <w:rPr>
                <w:color w:val="000000"/>
                <w:sz w:val="20"/>
                <w:lang w:val="pl-PL"/>
              </w:rPr>
            </w:pPr>
            <w:r w:rsidRPr="00BF2936">
              <w:rPr>
                <w:color w:val="000000"/>
                <w:sz w:val="20"/>
                <w:lang w:val="pl-PL"/>
              </w:rPr>
              <w:t>a) funkcjonowanie Międzyresortowego Zespołu do spraw uczenia się przez całe życie i Zintegrowanego Systemu Kwalifikacji,</w:t>
            </w:r>
          </w:p>
          <w:p w14:paraId="56A759CD" w14:textId="77777777" w:rsidR="00A77B3E" w:rsidRPr="00BF2936" w:rsidRDefault="009F4183">
            <w:pPr>
              <w:spacing w:before="100"/>
              <w:rPr>
                <w:color w:val="000000"/>
                <w:sz w:val="20"/>
                <w:lang w:val="pl-PL"/>
              </w:rPr>
            </w:pPr>
            <w:r w:rsidRPr="00BF2936">
              <w:rPr>
                <w:color w:val="000000"/>
                <w:sz w:val="20"/>
                <w:lang w:val="pl-PL"/>
              </w:rPr>
              <w:t>b) projekt MEiN „Wsparcie i rozwój mechanizmów współpracy i koordynacji na szczeblu krajowym i regionalnym w zakresie uczenia się przez całe życie”.</w:t>
            </w:r>
          </w:p>
          <w:p w14:paraId="6D2CF997" w14:textId="77777777" w:rsidR="00A77B3E" w:rsidRPr="00BF2936" w:rsidRDefault="009F4183">
            <w:pPr>
              <w:spacing w:before="100"/>
              <w:rPr>
                <w:color w:val="000000"/>
                <w:sz w:val="20"/>
                <w:lang w:val="pl-PL"/>
              </w:rPr>
            </w:pPr>
            <w:r w:rsidRPr="00BF2936">
              <w:rPr>
                <w:color w:val="000000"/>
                <w:sz w:val="20"/>
                <w:lang w:val="pl-PL"/>
              </w:rPr>
              <w:t>Przegląd śródokresowy i ewaluacja wdrażania ZSU 2030, w tym ewaluacja koordynacji jej wdrażania na poziomie krajowym i wojewódzkim, zostały przewidziane do realizacji przez Ministerstwo Edukacji i Nauki. Planowana data przeglądu śródokresowego i ewaluacji: III kw. 2024 – I kw. 2025).</w:t>
            </w:r>
          </w:p>
          <w:p w14:paraId="71701A2D" w14:textId="77777777" w:rsidR="00A77B3E" w:rsidRPr="00BF2936" w:rsidRDefault="00A77B3E">
            <w:pPr>
              <w:spacing w:before="100"/>
              <w:rPr>
                <w:color w:val="000000"/>
                <w:sz w:val="20"/>
                <w:lang w:val="pl-PL"/>
              </w:rPr>
            </w:pPr>
          </w:p>
        </w:tc>
      </w:tr>
      <w:tr w:rsidR="002B2962" w14:paraId="21B9FAD1" w14:textId="77777777" w:rsidTr="00B52711">
        <w:tc>
          <w:tcPr>
            <w:tcW w:w="1600" w:type="dxa"/>
            <w:vMerge/>
            <w:tcMar>
              <w:top w:w="0" w:type="dxa"/>
              <w:left w:w="60" w:type="dxa"/>
              <w:bottom w:w="80" w:type="dxa"/>
              <w:right w:w="60" w:type="dxa"/>
            </w:tcMar>
          </w:tcPr>
          <w:p w14:paraId="18767175"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12EB50C6"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68868967"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0C522D95"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7AB5597" w14:textId="77777777" w:rsidR="00A77B3E" w:rsidRPr="00884D9B" w:rsidRDefault="009F4183">
            <w:pPr>
              <w:spacing w:before="100"/>
              <w:rPr>
                <w:color w:val="000000"/>
                <w:sz w:val="20"/>
                <w:lang w:val="pl-PL"/>
              </w:rPr>
            </w:pPr>
            <w:r w:rsidRPr="00884D9B">
              <w:rPr>
                <w:color w:val="000000"/>
                <w:sz w:val="20"/>
                <w:lang w:val="pl-PL"/>
              </w:rPr>
              <w:t>6. środki skierowane do osób dorosłych o niskich umiejętnościach zawodowych i niskich kwalifikacjach i osób znajdujących się w niekorzystnej sytuacji społeczno-ekonomicznej oraz ścieżki poprawy umiejętności;</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2FF5EFF"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9EC07A5" w14:textId="77777777" w:rsidR="00A77B3E" w:rsidRDefault="009F4183">
            <w:pPr>
              <w:spacing w:before="100"/>
              <w:rPr>
                <w:color w:val="000000"/>
                <w:sz w:val="20"/>
              </w:rPr>
            </w:pPr>
            <w:r>
              <w:rPr>
                <w:color w:val="000000"/>
                <w:sz w:val="20"/>
              </w:rPr>
              <w:t xml:space="preserve">https://efs.mein.gov.pl/zintegrowana-strategia-umiejetnosci-2030-czesc-ogolna/ </w:t>
            </w:r>
          </w:p>
          <w:p w14:paraId="1EEE28D3" w14:textId="77777777" w:rsidR="00A77B3E" w:rsidRDefault="009F4183">
            <w:pPr>
              <w:spacing w:before="100"/>
              <w:rPr>
                <w:color w:val="000000"/>
                <w:sz w:val="20"/>
              </w:rPr>
            </w:pPr>
            <w:r>
              <w:rPr>
                <w:color w:val="000000"/>
                <w:sz w:val="20"/>
              </w:rPr>
              <w:t xml:space="preserve">https://www.gov.pl/web/edukacja-i-nauka/zintegrowana-strategia-umiejetnosci-2030-czesc-szczegolowa--dokument-przyjety-przez-rade-ministrow </w:t>
            </w:r>
          </w:p>
          <w:p w14:paraId="31A0DF00" w14:textId="77777777" w:rsidR="00A77B3E" w:rsidRDefault="00A77B3E">
            <w:pPr>
              <w:spacing w:before="100"/>
              <w:rPr>
                <w:color w:val="000000"/>
                <w:sz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397CD42" w14:textId="77777777" w:rsidR="00A77B3E" w:rsidRPr="00BF2936" w:rsidRDefault="009F4183">
            <w:pPr>
              <w:spacing w:before="100"/>
              <w:rPr>
                <w:color w:val="000000"/>
                <w:sz w:val="20"/>
                <w:lang w:val="pl-PL"/>
              </w:rPr>
            </w:pPr>
            <w:r w:rsidRPr="00BF2936">
              <w:rPr>
                <w:color w:val="000000"/>
                <w:sz w:val="20"/>
                <w:lang w:val="pl-PL"/>
              </w:rPr>
              <w:t>Ramy zostały określone w:</w:t>
            </w:r>
          </w:p>
          <w:p w14:paraId="71AA10AD" w14:textId="77777777" w:rsidR="00A77B3E" w:rsidRPr="00BF2936" w:rsidRDefault="009F4183">
            <w:pPr>
              <w:spacing w:before="100"/>
              <w:rPr>
                <w:color w:val="000000"/>
                <w:sz w:val="20"/>
                <w:lang w:val="pl-PL"/>
              </w:rPr>
            </w:pPr>
            <w:r w:rsidRPr="00BF2936">
              <w:rPr>
                <w:color w:val="000000"/>
                <w:sz w:val="20"/>
                <w:lang w:val="pl-PL"/>
              </w:rPr>
              <w:t xml:space="preserve">1. Strategii na rzecz Odpowiedzialnego Rozwoju do roku 2020 (z perspektywą do 2030 r.), </w:t>
            </w:r>
          </w:p>
          <w:p w14:paraId="244EA36D" w14:textId="77777777" w:rsidR="00A77B3E" w:rsidRPr="00BF2936" w:rsidRDefault="009F4183">
            <w:pPr>
              <w:spacing w:before="100"/>
              <w:rPr>
                <w:color w:val="000000"/>
                <w:sz w:val="20"/>
                <w:lang w:val="pl-PL"/>
              </w:rPr>
            </w:pPr>
            <w:r w:rsidRPr="00BF2936">
              <w:rPr>
                <w:color w:val="000000"/>
                <w:sz w:val="20"/>
                <w:lang w:val="pl-PL"/>
              </w:rPr>
              <w:t>2. Zintegrowanej Strategii Umiejętności 2030 (część ogólna) – Priorytety: 1. Podnoszenie poziomu umiejętności kluczowych u dzieci, młodzieży i osób dorosłych; 2. Rozwijanie i upowszechnianie kultury uczenia się nastawionej na aktywny i ciągły rozwój umiejętności; 4. Zbudowanie efektywnego systemu diagnozowania i informowania o obecnym stanie i zapotrzebowaniu na umiejętności; 6. Wyrównywanie szans w dostępie do rozwoju (…),</w:t>
            </w:r>
          </w:p>
          <w:p w14:paraId="77E059B2" w14:textId="77777777" w:rsidR="00A77B3E" w:rsidRPr="00BF2936" w:rsidRDefault="009F4183">
            <w:pPr>
              <w:spacing w:before="100"/>
              <w:rPr>
                <w:color w:val="000000"/>
                <w:sz w:val="20"/>
                <w:lang w:val="pl-PL"/>
              </w:rPr>
            </w:pPr>
            <w:r w:rsidRPr="00BF2936">
              <w:rPr>
                <w:color w:val="000000"/>
                <w:sz w:val="20"/>
                <w:lang w:val="pl-PL"/>
              </w:rPr>
              <w:t>3. Zintegrowanej Strategii Umiejętności 2030 (część szczegółowa) – Obszary oddziaływania: I Umiejętności podstawowe, przekrojowe i zawodowe dzieci, młodzieży i dorosłych; IV Rozwijanie umiejętności poza edukacją formalną; V Rozwijanie umiejętności w miejscu pracy; VI Doradztwo zawodowe; VIII Planowanie uczenia się przez całe życie i potwierdzanie umiejętności.</w:t>
            </w:r>
          </w:p>
          <w:p w14:paraId="74DDFE58" w14:textId="77777777" w:rsidR="00A77B3E" w:rsidRPr="00BF2936" w:rsidRDefault="009F4183">
            <w:pPr>
              <w:spacing w:before="100"/>
              <w:rPr>
                <w:color w:val="000000"/>
                <w:sz w:val="20"/>
                <w:lang w:val="pl-PL"/>
              </w:rPr>
            </w:pPr>
            <w:r w:rsidRPr="00BF2936">
              <w:rPr>
                <w:color w:val="000000"/>
                <w:sz w:val="20"/>
                <w:lang w:val="pl-PL"/>
              </w:rPr>
              <w:t>Ponadto:</w:t>
            </w:r>
          </w:p>
          <w:p w14:paraId="03735967" w14:textId="77777777" w:rsidR="00A77B3E" w:rsidRPr="00BF2936" w:rsidRDefault="009F4183">
            <w:pPr>
              <w:spacing w:before="100"/>
              <w:rPr>
                <w:color w:val="000000"/>
                <w:sz w:val="20"/>
                <w:lang w:val="pl-PL"/>
              </w:rPr>
            </w:pPr>
            <w:r w:rsidRPr="00BF2936">
              <w:rPr>
                <w:color w:val="000000"/>
                <w:sz w:val="20"/>
                <w:lang w:val="pl-PL"/>
              </w:rPr>
              <w:t>a) funkcjonowanie Uniwersytetów Drugiego i Trzeciego Wieku,</w:t>
            </w:r>
          </w:p>
          <w:p w14:paraId="7B397964" w14:textId="77777777" w:rsidR="00A77B3E" w:rsidRPr="00BF2936" w:rsidRDefault="009F4183">
            <w:pPr>
              <w:spacing w:before="100"/>
              <w:rPr>
                <w:color w:val="000000"/>
                <w:sz w:val="20"/>
                <w:lang w:val="pl-PL"/>
              </w:rPr>
            </w:pPr>
            <w:r w:rsidRPr="00BF2936">
              <w:rPr>
                <w:color w:val="000000"/>
                <w:sz w:val="20"/>
                <w:lang w:val="pl-PL"/>
              </w:rPr>
              <w:t>b) przedsięwzięcie MEiN: „Lokalne Ośrodki Wiedzy i Edukacji”,</w:t>
            </w:r>
          </w:p>
          <w:p w14:paraId="66F2DB46" w14:textId="77777777" w:rsidR="00A77B3E" w:rsidRPr="00BF2936" w:rsidRDefault="009F4183">
            <w:pPr>
              <w:spacing w:before="100"/>
              <w:rPr>
                <w:color w:val="000000"/>
                <w:sz w:val="20"/>
                <w:lang w:val="pl-PL"/>
              </w:rPr>
            </w:pPr>
            <w:r w:rsidRPr="00BF2936">
              <w:rPr>
                <w:color w:val="000000"/>
                <w:sz w:val="20"/>
                <w:lang w:val="pl-PL"/>
              </w:rPr>
              <w:t>c) projekt FRSE: „Szansa - nowe możliwości dla dorosłych”,</w:t>
            </w:r>
          </w:p>
          <w:p w14:paraId="0DD306A4" w14:textId="77777777" w:rsidR="00A77B3E" w:rsidRDefault="009F4183">
            <w:pPr>
              <w:spacing w:before="100"/>
              <w:rPr>
                <w:color w:val="000000"/>
                <w:sz w:val="20"/>
              </w:rPr>
            </w:pPr>
            <w:r>
              <w:rPr>
                <w:color w:val="000000"/>
                <w:sz w:val="20"/>
              </w:rPr>
              <w:t>d) program Senior+.</w:t>
            </w:r>
          </w:p>
          <w:p w14:paraId="73B27EDE" w14:textId="77777777" w:rsidR="00A77B3E" w:rsidRDefault="00A77B3E">
            <w:pPr>
              <w:spacing w:before="100"/>
              <w:rPr>
                <w:color w:val="000000"/>
                <w:sz w:val="20"/>
              </w:rPr>
            </w:pPr>
          </w:p>
        </w:tc>
      </w:tr>
      <w:tr w:rsidR="002B2962" w:rsidRPr="008D5E98" w14:paraId="36903A02" w14:textId="77777777" w:rsidTr="00B52711">
        <w:tc>
          <w:tcPr>
            <w:tcW w:w="1600" w:type="dxa"/>
            <w:vMerge/>
            <w:tcMar>
              <w:top w:w="0" w:type="dxa"/>
              <w:left w:w="60" w:type="dxa"/>
              <w:bottom w:w="80" w:type="dxa"/>
              <w:right w:w="60" w:type="dxa"/>
            </w:tcMar>
          </w:tcPr>
          <w:p w14:paraId="76D7FA9D" w14:textId="77777777" w:rsidR="00A77B3E" w:rsidRDefault="00A77B3E">
            <w:pPr>
              <w:spacing w:before="100"/>
              <w:rPr>
                <w:color w:val="000000"/>
                <w:sz w:val="20"/>
              </w:rPr>
            </w:pPr>
          </w:p>
        </w:tc>
        <w:tc>
          <w:tcPr>
            <w:tcW w:w="800" w:type="dxa"/>
            <w:vMerge/>
            <w:tcMar>
              <w:top w:w="0" w:type="dxa"/>
              <w:left w:w="60" w:type="dxa"/>
              <w:bottom w:w="80" w:type="dxa"/>
              <w:right w:w="60" w:type="dxa"/>
            </w:tcMar>
          </w:tcPr>
          <w:p w14:paraId="56B65F4E" w14:textId="77777777" w:rsidR="00A77B3E" w:rsidRDefault="00A77B3E">
            <w:pPr>
              <w:spacing w:before="100"/>
              <w:rPr>
                <w:color w:val="000000"/>
                <w:sz w:val="20"/>
              </w:rPr>
            </w:pPr>
          </w:p>
        </w:tc>
        <w:tc>
          <w:tcPr>
            <w:tcW w:w="1600" w:type="dxa"/>
            <w:vMerge/>
            <w:tcMar>
              <w:top w:w="0" w:type="dxa"/>
              <w:left w:w="60" w:type="dxa"/>
              <w:bottom w:w="80" w:type="dxa"/>
              <w:right w:w="60" w:type="dxa"/>
            </w:tcMar>
          </w:tcPr>
          <w:p w14:paraId="2D73205C" w14:textId="77777777" w:rsidR="00A77B3E" w:rsidRDefault="00A77B3E">
            <w:pPr>
              <w:spacing w:before="100"/>
              <w:rPr>
                <w:color w:val="000000"/>
                <w:sz w:val="20"/>
              </w:rPr>
            </w:pPr>
          </w:p>
        </w:tc>
        <w:tc>
          <w:tcPr>
            <w:tcW w:w="1000" w:type="dxa"/>
            <w:vMerge/>
            <w:tcMar>
              <w:top w:w="0" w:type="dxa"/>
              <w:left w:w="60" w:type="dxa"/>
              <w:bottom w:w="80" w:type="dxa"/>
              <w:right w:w="60" w:type="dxa"/>
            </w:tcMar>
          </w:tcPr>
          <w:p w14:paraId="34AD27EA" w14:textId="77777777" w:rsidR="00A77B3E" w:rsidRDefault="00A77B3E">
            <w:pPr>
              <w:spacing w:before="100"/>
              <w:rPr>
                <w:color w:val="000000"/>
                <w:sz w:val="20"/>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1E10237" w14:textId="77777777" w:rsidR="00A77B3E" w:rsidRPr="00BF2936" w:rsidRDefault="009F4183">
            <w:pPr>
              <w:spacing w:before="100"/>
              <w:rPr>
                <w:color w:val="000000"/>
                <w:sz w:val="20"/>
                <w:lang w:val="pl-PL"/>
              </w:rPr>
            </w:pPr>
            <w:r w:rsidRPr="00BF2936">
              <w:rPr>
                <w:color w:val="000000"/>
                <w:sz w:val="20"/>
                <w:lang w:val="pl-PL"/>
              </w:rPr>
              <w:t>7. środki na rzecz wspierania nauczycieli, osób prowadzących szkolenia i kadry akademickiej w odniesieniu do odpowiednich metod nauczania, oceny i walidacji kompetencji kluczowych;</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01ED963"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A8689E7" w14:textId="77777777" w:rsidR="00A77B3E" w:rsidRDefault="009F4183">
            <w:pPr>
              <w:spacing w:before="100"/>
              <w:rPr>
                <w:color w:val="000000"/>
                <w:sz w:val="20"/>
              </w:rPr>
            </w:pPr>
            <w:r>
              <w:rPr>
                <w:color w:val="000000"/>
                <w:sz w:val="20"/>
              </w:rPr>
              <w:t xml:space="preserve">https://efs.mein.gov.pl/zintegrowana-strategia-umiejetnosci-2030-czesc-ogolna/ </w:t>
            </w:r>
          </w:p>
          <w:p w14:paraId="36651BB7" w14:textId="77777777" w:rsidR="00A77B3E" w:rsidRDefault="00A77B3E">
            <w:pPr>
              <w:spacing w:before="100"/>
              <w:rPr>
                <w:color w:val="000000"/>
                <w:sz w:val="20"/>
              </w:rPr>
            </w:pPr>
          </w:p>
          <w:p w14:paraId="5FE5092E" w14:textId="77777777" w:rsidR="00A77B3E" w:rsidRDefault="009F4183">
            <w:pPr>
              <w:spacing w:before="100"/>
              <w:rPr>
                <w:color w:val="000000"/>
                <w:sz w:val="20"/>
              </w:rPr>
            </w:pPr>
            <w:r>
              <w:rPr>
                <w:color w:val="000000"/>
                <w:sz w:val="20"/>
              </w:rPr>
              <w:t xml:space="preserve">https://www.gov.pl/web/edukacja-i-nauka/zintegrowana-strategia-umiejetnosci-2030-czesc-szczegolowa--dokument-przyjety-przez-rade-ministrow </w:t>
            </w:r>
          </w:p>
          <w:p w14:paraId="709E1169" w14:textId="77777777" w:rsidR="00A77B3E" w:rsidRDefault="00A77B3E">
            <w:pPr>
              <w:spacing w:before="100"/>
              <w:rPr>
                <w:color w:val="000000"/>
                <w:sz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B0ED1F7" w14:textId="77777777" w:rsidR="00A77B3E" w:rsidRPr="00BF2936" w:rsidRDefault="009F4183">
            <w:pPr>
              <w:spacing w:before="100"/>
              <w:rPr>
                <w:color w:val="000000"/>
                <w:sz w:val="20"/>
                <w:lang w:val="pl-PL"/>
              </w:rPr>
            </w:pPr>
            <w:r w:rsidRPr="00BF2936">
              <w:rPr>
                <w:color w:val="000000"/>
                <w:sz w:val="20"/>
                <w:lang w:val="pl-PL"/>
              </w:rPr>
              <w:t>Ramy zostały określone w:</w:t>
            </w:r>
          </w:p>
          <w:p w14:paraId="0299F56F" w14:textId="77777777" w:rsidR="00A77B3E" w:rsidRPr="00BF2936" w:rsidRDefault="009F4183">
            <w:pPr>
              <w:spacing w:before="100"/>
              <w:rPr>
                <w:color w:val="000000"/>
                <w:sz w:val="20"/>
                <w:lang w:val="pl-PL"/>
              </w:rPr>
            </w:pPr>
            <w:r w:rsidRPr="00BF2936">
              <w:rPr>
                <w:color w:val="000000"/>
                <w:sz w:val="20"/>
                <w:lang w:val="pl-PL"/>
              </w:rPr>
              <w:t>1. ustawie Karta Nauczyciela – Rozdział 7a: Finansowanie dokształcania i doskonalenia zawodowego nauczycieli,</w:t>
            </w:r>
          </w:p>
          <w:p w14:paraId="67694ACF" w14:textId="77777777" w:rsidR="00A77B3E" w:rsidRPr="00BF2936" w:rsidRDefault="009F4183">
            <w:pPr>
              <w:spacing w:before="100"/>
              <w:rPr>
                <w:color w:val="000000"/>
                <w:sz w:val="20"/>
                <w:lang w:val="pl-PL"/>
              </w:rPr>
            </w:pPr>
            <w:r w:rsidRPr="00BF2936">
              <w:rPr>
                <w:color w:val="000000"/>
                <w:sz w:val="20"/>
                <w:lang w:val="pl-PL"/>
              </w:rPr>
              <w:t>2. rozporządzeniu Ministra Edukacji Narodowej w sprawie dofinansowania doskonalenia zawodowego nauczycieli, szczegółowych celów szkolenia branżowego oraz trybu i warunków kierowania nauczycieli na szkolenia branżowe,</w:t>
            </w:r>
          </w:p>
          <w:p w14:paraId="4D67DCD7" w14:textId="77777777" w:rsidR="00A77B3E" w:rsidRPr="00BF2936" w:rsidRDefault="009F4183">
            <w:pPr>
              <w:spacing w:before="100"/>
              <w:rPr>
                <w:color w:val="000000"/>
                <w:sz w:val="20"/>
                <w:lang w:val="pl-PL"/>
              </w:rPr>
            </w:pPr>
            <w:r w:rsidRPr="00BF2936">
              <w:rPr>
                <w:color w:val="000000"/>
                <w:sz w:val="20"/>
                <w:lang w:val="pl-PL"/>
              </w:rPr>
              <w:t>3. ustawie Prawo o szkolnictwie wyższym i nauce – Dział XII Finansowanie systemu szkolnictwa wyższego i nauki oraz gospodarka finansowa uczelni (m.in. „Doktorat wdrożeniowy”),</w:t>
            </w:r>
          </w:p>
          <w:p w14:paraId="248FF554" w14:textId="77777777" w:rsidR="00A77B3E" w:rsidRPr="00BF2936" w:rsidRDefault="009F4183">
            <w:pPr>
              <w:spacing w:before="100"/>
              <w:rPr>
                <w:color w:val="000000"/>
                <w:sz w:val="20"/>
                <w:lang w:val="pl-PL"/>
              </w:rPr>
            </w:pPr>
            <w:r w:rsidRPr="00BF2936">
              <w:rPr>
                <w:color w:val="000000"/>
                <w:sz w:val="20"/>
                <w:lang w:val="pl-PL"/>
              </w:rPr>
              <w:t>4. Zintegrowanej Strategii Umiejętności 2030 (część ogólna) – Priorytety: 2. Rozwijanie i upowszechnianie kultury uczenia się (…); 5. Wypracowanie skutecznych i trwałych mechanizmów (…); 6. Wyrównywanie szans w dostępie do rozwoju (…),</w:t>
            </w:r>
          </w:p>
          <w:p w14:paraId="41C36D75" w14:textId="77777777" w:rsidR="00A77B3E" w:rsidRPr="00BF2936" w:rsidRDefault="009F4183">
            <w:pPr>
              <w:spacing w:before="100"/>
              <w:rPr>
                <w:color w:val="000000"/>
                <w:sz w:val="20"/>
                <w:lang w:val="pl-PL"/>
              </w:rPr>
            </w:pPr>
            <w:r w:rsidRPr="00BF2936">
              <w:rPr>
                <w:color w:val="000000"/>
                <w:sz w:val="20"/>
                <w:lang w:val="pl-PL"/>
              </w:rPr>
              <w:t>5. Zintegrowanej Strategii Umiejętności 2030 (część szczegółowa) – Obszary oddziaływania: III Rozwijanie umiejętności w edukacji formalnej – kadry uczące; IV Rozwijanie umiejętności poza edukacją formalną; VII Współpraca pracodawców z edukacją formalną i pozaformalną; VIII Planowanie uczenia się przez całe życie i potwierdzanie umiejętności.</w:t>
            </w:r>
          </w:p>
          <w:p w14:paraId="014B0876" w14:textId="77777777" w:rsidR="00A77B3E" w:rsidRPr="00BF2936" w:rsidRDefault="00A77B3E">
            <w:pPr>
              <w:spacing w:before="100"/>
              <w:rPr>
                <w:color w:val="000000"/>
                <w:sz w:val="20"/>
                <w:lang w:val="pl-PL"/>
              </w:rPr>
            </w:pPr>
          </w:p>
        </w:tc>
      </w:tr>
      <w:tr w:rsidR="002B2962" w:rsidRPr="008D5E98" w14:paraId="5AB3022B" w14:textId="77777777" w:rsidTr="00B52711">
        <w:tc>
          <w:tcPr>
            <w:tcW w:w="1600" w:type="dxa"/>
            <w:vMerge/>
            <w:tcMar>
              <w:top w:w="0" w:type="dxa"/>
              <w:left w:w="60" w:type="dxa"/>
              <w:bottom w:w="80" w:type="dxa"/>
              <w:right w:w="60" w:type="dxa"/>
            </w:tcMar>
          </w:tcPr>
          <w:p w14:paraId="560E3FD5"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7BB3C344"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3A56EF54"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34284B73"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8E33DC4" w14:textId="77777777" w:rsidR="00A77B3E" w:rsidRPr="00884D9B" w:rsidRDefault="009F4183">
            <w:pPr>
              <w:spacing w:before="100"/>
              <w:rPr>
                <w:color w:val="000000"/>
                <w:sz w:val="20"/>
                <w:lang w:val="pl-PL"/>
              </w:rPr>
            </w:pPr>
            <w:r w:rsidRPr="00884D9B">
              <w:rPr>
                <w:color w:val="000000"/>
                <w:sz w:val="20"/>
                <w:lang w:val="pl-PL"/>
              </w:rPr>
              <w:t>8. środki na rzecz wspierania mobilności osób uczących się i kadry oraz transnarodowej współpracy podmiotów świadczących usługi w zakresie kształcenia i szkolenia, w tym przez uznawanie efektów uczenia się i kwalifikacji.</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0C54A85" w14:textId="77777777" w:rsidR="00A77B3E" w:rsidRDefault="009F4183">
            <w:pPr>
              <w:spacing w:before="100"/>
              <w:jc w:val="center"/>
              <w:rPr>
                <w:color w:val="000000"/>
                <w:sz w:val="20"/>
              </w:rPr>
            </w:pPr>
            <w:r>
              <w:rPr>
                <w:color w:val="000000"/>
                <w:sz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BC87A46" w14:textId="77777777" w:rsidR="00A77B3E" w:rsidRDefault="009F4183">
            <w:pPr>
              <w:spacing w:before="100"/>
              <w:rPr>
                <w:color w:val="000000"/>
                <w:sz w:val="20"/>
              </w:rPr>
            </w:pPr>
            <w:r>
              <w:rPr>
                <w:color w:val="000000"/>
                <w:sz w:val="20"/>
              </w:rPr>
              <w:t xml:space="preserve">https://efs.mein.gov.pl/zintegrowana-strategia-umiejetnosci-2030-czesc-ogolna/ </w:t>
            </w:r>
          </w:p>
          <w:p w14:paraId="5507C4D7" w14:textId="77777777" w:rsidR="00A77B3E" w:rsidRDefault="009F4183">
            <w:pPr>
              <w:spacing w:before="100"/>
              <w:rPr>
                <w:color w:val="000000"/>
                <w:sz w:val="20"/>
              </w:rPr>
            </w:pPr>
            <w:r>
              <w:rPr>
                <w:color w:val="000000"/>
                <w:sz w:val="20"/>
              </w:rPr>
              <w:t xml:space="preserve">https://www.gov.pl/web/edukacja-i-nauka/zintegrowana-strategia-umiejetnosci-2030-czesc-szczegolowa--dokument-przyjety-przez-rade-ministrow </w:t>
            </w:r>
          </w:p>
          <w:p w14:paraId="26175E39" w14:textId="77777777" w:rsidR="00A77B3E" w:rsidRDefault="00A77B3E">
            <w:pPr>
              <w:spacing w:before="100"/>
              <w:rPr>
                <w:color w:val="000000"/>
                <w:sz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9867CAF" w14:textId="77777777" w:rsidR="00A77B3E" w:rsidRPr="00BF2936" w:rsidRDefault="009F4183">
            <w:pPr>
              <w:spacing w:before="100"/>
              <w:rPr>
                <w:color w:val="000000"/>
                <w:sz w:val="20"/>
                <w:lang w:val="pl-PL"/>
              </w:rPr>
            </w:pPr>
            <w:r w:rsidRPr="00BF2936">
              <w:rPr>
                <w:color w:val="000000"/>
                <w:sz w:val="20"/>
                <w:lang w:val="pl-PL"/>
              </w:rPr>
              <w:t>Ramy zostały określone w:</w:t>
            </w:r>
          </w:p>
          <w:p w14:paraId="676A2674" w14:textId="77777777" w:rsidR="00A77B3E" w:rsidRPr="00BF2936" w:rsidRDefault="009F4183">
            <w:pPr>
              <w:spacing w:before="100"/>
              <w:rPr>
                <w:color w:val="000000"/>
                <w:sz w:val="20"/>
                <w:lang w:val="pl-PL"/>
              </w:rPr>
            </w:pPr>
            <w:r w:rsidRPr="00BF2936">
              <w:rPr>
                <w:color w:val="000000"/>
                <w:sz w:val="20"/>
                <w:lang w:val="pl-PL"/>
              </w:rPr>
              <w:t>1. Rozporządzeniu Ministra Edukacji Narodowej ws. postępowania w celu uznania świadectwa lub innego dokumentu (…),</w:t>
            </w:r>
          </w:p>
          <w:p w14:paraId="6E522B05" w14:textId="77777777" w:rsidR="00A77B3E" w:rsidRPr="00BF2936" w:rsidRDefault="009F4183">
            <w:pPr>
              <w:spacing w:before="100"/>
              <w:rPr>
                <w:color w:val="000000"/>
                <w:sz w:val="20"/>
                <w:lang w:val="pl-PL"/>
              </w:rPr>
            </w:pPr>
            <w:r w:rsidRPr="00BF2936">
              <w:rPr>
                <w:color w:val="000000"/>
                <w:sz w:val="20"/>
                <w:lang w:val="pl-PL"/>
              </w:rPr>
              <w:t>2. Rozporządzeniu Ministra Edukacji Narodowej ws. kształcenia ustawicznego w formach pozaszkolnych,</w:t>
            </w:r>
          </w:p>
          <w:p w14:paraId="61495AD2" w14:textId="77777777" w:rsidR="00A77B3E" w:rsidRPr="00BF2936" w:rsidRDefault="009F4183">
            <w:pPr>
              <w:spacing w:before="100"/>
              <w:rPr>
                <w:color w:val="000000"/>
                <w:sz w:val="20"/>
                <w:lang w:val="pl-PL"/>
              </w:rPr>
            </w:pPr>
            <w:r w:rsidRPr="00BF2936">
              <w:rPr>
                <w:color w:val="000000"/>
                <w:sz w:val="20"/>
                <w:lang w:val="pl-PL"/>
              </w:rPr>
              <w:t>3. Rozporządzeniu Ministra Edukacji Narodowej ws. warunków, jakie musi spełnić osoba ubiegająca się o uzyskanie dyplomu zawodowego (…),</w:t>
            </w:r>
          </w:p>
          <w:p w14:paraId="562E1BCE" w14:textId="77777777" w:rsidR="00A77B3E" w:rsidRPr="00BF2936" w:rsidRDefault="009F4183">
            <w:pPr>
              <w:spacing w:before="100"/>
              <w:rPr>
                <w:color w:val="000000"/>
                <w:sz w:val="20"/>
                <w:lang w:val="pl-PL"/>
              </w:rPr>
            </w:pPr>
            <w:r w:rsidRPr="00BF2936">
              <w:rPr>
                <w:color w:val="000000"/>
                <w:sz w:val="20"/>
                <w:lang w:val="pl-PL"/>
              </w:rPr>
              <w:t>4. Zintegrowanej Strategii Umiejętności 2030 (część ogólna) – Priorytety: 2 Rozwijanie i upowszechnianie kultury uczenia się (…); 5 Wypracowanie skutecznych i trwałych mechanizmów (…),</w:t>
            </w:r>
          </w:p>
          <w:p w14:paraId="41ED8ECB" w14:textId="77777777" w:rsidR="00A77B3E" w:rsidRPr="00BF2936" w:rsidRDefault="009F4183">
            <w:pPr>
              <w:spacing w:before="100"/>
              <w:rPr>
                <w:color w:val="000000"/>
                <w:sz w:val="20"/>
                <w:lang w:val="pl-PL"/>
              </w:rPr>
            </w:pPr>
            <w:r w:rsidRPr="00BF2936">
              <w:rPr>
                <w:color w:val="000000"/>
                <w:sz w:val="20"/>
                <w:lang w:val="pl-PL"/>
              </w:rPr>
              <w:t>5. Zintegrowanej Strategii Umiejętności 2030 (część szczegółowa) – Obszary oddziaływania: III Rozwijanie umiejętności w edukacji formalnej – kadry uczące; IV Rozwijanie umiejętności poza edukacją formalną; VII Współpraca pracodawców z edukacją formalną i pozaformalną; VIII Planowanie uczenia się przez całe życie i potwierdzanie umiejętności.</w:t>
            </w:r>
          </w:p>
          <w:p w14:paraId="518BDD3C" w14:textId="77777777" w:rsidR="00A77B3E" w:rsidRPr="00BF2936" w:rsidRDefault="009F4183">
            <w:pPr>
              <w:spacing w:before="100"/>
              <w:rPr>
                <w:color w:val="000000"/>
                <w:sz w:val="20"/>
                <w:lang w:val="pl-PL"/>
              </w:rPr>
            </w:pPr>
            <w:r w:rsidRPr="00BF2936">
              <w:rPr>
                <w:color w:val="000000"/>
                <w:sz w:val="20"/>
                <w:lang w:val="pl-PL"/>
              </w:rPr>
              <w:t>Ponadto funkcjonowanie:</w:t>
            </w:r>
          </w:p>
          <w:p w14:paraId="7DB31851" w14:textId="77777777" w:rsidR="00A77B3E" w:rsidRPr="00BF2936" w:rsidRDefault="009F4183">
            <w:pPr>
              <w:spacing w:before="100"/>
              <w:rPr>
                <w:color w:val="000000"/>
                <w:sz w:val="20"/>
                <w:lang w:val="pl-PL"/>
              </w:rPr>
            </w:pPr>
            <w:r w:rsidRPr="00BF2936">
              <w:rPr>
                <w:color w:val="000000"/>
                <w:sz w:val="20"/>
                <w:lang w:val="pl-PL"/>
              </w:rPr>
              <w:t xml:space="preserve">a) Narodowej Agencji Wymiany Akademickiej, </w:t>
            </w:r>
          </w:p>
          <w:p w14:paraId="5AB8CD3E" w14:textId="77777777" w:rsidR="00A77B3E" w:rsidRPr="00BF2936" w:rsidRDefault="009F4183">
            <w:pPr>
              <w:spacing w:before="100"/>
              <w:rPr>
                <w:color w:val="000000"/>
                <w:sz w:val="20"/>
                <w:lang w:val="pl-PL"/>
              </w:rPr>
            </w:pPr>
            <w:r w:rsidRPr="00BF2936">
              <w:rPr>
                <w:color w:val="000000"/>
                <w:sz w:val="20"/>
                <w:lang w:val="pl-PL"/>
              </w:rPr>
              <w:t>b) Narodowego Centrum Nauki,</w:t>
            </w:r>
          </w:p>
          <w:p w14:paraId="7EA69A10" w14:textId="77777777" w:rsidR="00A77B3E" w:rsidRPr="00BF2936" w:rsidRDefault="009F4183">
            <w:pPr>
              <w:spacing w:before="100"/>
              <w:rPr>
                <w:color w:val="000000"/>
                <w:sz w:val="20"/>
                <w:lang w:val="pl-PL"/>
              </w:rPr>
            </w:pPr>
            <w:r w:rsidRPr="00BF2936">
              <w:rPr>
                <w:color w:val="000000"/>
                <w:sz w:val="20"/>
                <w:lang w:val="pl-PL"/>
              </w:rPr>
              <w:t>c) Sieci Badawczej Łukasiewicz,</w:t>
            </w:r>
          </w:p>
          <w:p w14:paraId="58715025" w14:textId="77777777" w:rsidR="00A77B3E" w:rsidRPr="00BF2936" w:rsidRDefault="009F4183">
            <w:pPr>
              <w:spacing w:before="100"/>
              <w:rPr>
                <w:color w:val="000000"/>
                <w:sz w:val="20"/>
                <w:lang w:val="pl-PL"/>
              </w:rPr>
            </w:pPr>
            <w:r w:rsidRPr="00BF2936">
              <w:rPr>
                <w:color w:val="000000"/>
                <w:sz w:val="20"/>
                <w:lang w:val="pl-PL"/>
              </w:rPr>
              <w:t>d) Narodowego Centrum Badań i Rozwoju,</w:t>
            </w:r>
          </w:p>
          <w:p w14:paraId="0E1C90DB" w14:textId="77777777" w:rsidR="00A77B3E" w:rsidRPr="00BF2936" w:rsidRDefault="009F4183">
            <w:pPr>
              <w:spacing w:before="100"/>
              <w:rPr>
                <w:color w:val="000000"/>
                <w:sz w:val="20"/>
                <w:lang w:val="pl-PL"/>
              </w:rPr>
            </w:pPr>
            <w:r w:rsidRPr="00BF2936">
              <w:rPr>
                <w:color w:val="000000"/>
                <w:sz w:val="20"/>
                <w:lang w:val="pl-PL"/>
              </w:rPr>
              <w:t>e) Fundacji Rozwoju Systemu Edukacji.</w:t>
            </w:r>
          </w:p>
          <w:p w14:paraId="78EDED3C" w14:textId="77777777" w:rsidR="00A77B3E" w:rsidRPr="00BF2936" w:rsidRDefault="00A77B3E">
            <w:pPr>
              <w:spacing w:before="100"/>
              <w:rPr>
                <w:color w:val="000000"/>
                <w:sz w:val="20"/>
                <w:lang w:val="pl-PL"/>
              </w:rPr>
            </w:pPr>
          </w:p>
        </w:tc>
      </w:tr>
      <w:tr w:rsidR="002B2962" w:rsidRPr="008D5E98" w14:paraId="37A4DBCF" w14:textId="77777777" w:rsidTr="00B52711">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06710B4" w14:textId="77777777" w:rsidR="00A77B3E" w:rsidRPr="00BF2936" w:rsidRDefault="009F4183">
            <w:pPr>
              <w:spacing w:before="100"/>
              <w:rPr>
                <w:color w:val="000000"/>
                <w:sz w:val="20"/>
                <w:lang w:val="pl-PL"/>
              </w:rPr>
            </w:pPr>
            <w:r w:rsidRPr="00BF2936">
              <w:rPr>
                <w:color w:val="000000"/>
                <w:sz w:val="20"/>
                <w:lang w:val="pl-PL"/>
              </w:rPr>
              <w:t>4.4. Krajowe ramy strategiczne polityki na rzecz włączenia społecznego i walki z ubóstwem</w:t>
            </w:r>
          </w:p>
        </w:tc>
        <w:tc>
          <w:tcPr>
            <w:tcW w:w="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CF87E24" w14:textId="77777777" w:rsidR="00A77B3E" w:rsidRPr="00BF2936" w:rsidRDefault="00A77B3E">
            <w:pPr>
              <w:spacing w:before="100"/>
              <w:rPr>
                <w:color w:val="000000"/>
                <w:sz w:val="20"/>
                <w:lang w:val="pl-PL"/>
              </w:rPr>
            </w:pPr>
          </w:p>
          <w:p w14:paraId="540C001F" w14:textId="77777777" w:rsidR="00A77B3E" w:rsidRDefault="009F4183">
            <w:pPr>
              <w:spacing w:before="100"/>
              <w:rPr>
                <w:color w:val="000000"/>
                <w:sz w:val="20"/>
                <w:szCs w:val="20"/>
              </w:rPr>
            </w:pPr>
            <w:r>
              <w:rPr>
                <w:color w:val="000000"/>
                <w:sz w:val="20"/>
                <w:szCs w:val="20"/>
              </w:rPr>
              <w:t>EFS+</w:t>
            </w:r>
            <w:r>
              <w:rPr>
                <w:color w:val="000000"/>
                <w:sz w:val="20"/>
                <w:szCs w:val="20"/>
              </w:rPr>
              <w:br/>
              <w:t>EFRR</w:t>
            </w:r>
          </w:p>
          <w:p w14:paraId="6B6D8551" w14:textId="77777777" w:rsidR="00A77B3E" w:rsidRDefault="00A77B3E">
            <w:pPr>
              <w:spacing w:before="100"/>
              <w:rPr>
                <w:color w:val="000000"/>
                <w:sz w:val="20"/>
              </w:rPr>
            </w:pPr>
          </w:p>
        </w:tc>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3A06F62" w14:textId="77777777" w:rsidR="00A77B3E" w:rsidRPr="00BF2936" w:rsidRDefault="00A77B3E">
            <w:pPr>
              <w:spacing w:before="100"/>
              <w:rPr>
                <w:color w:val="000000"/>
                <w:sz w:val="20"/>
                <w:lang w:val="pl-PL"/>
              </w:rPr>
            </w:pPr>
          </w:p>
          <w:p w14:paraId="1CDDDF4A" w14:textId="77777777" w:rsidR="00A77B3E" w:rsidRPr="00BF2936" w:rsidRDefault="009F4183">
            <w:pPr>
              <w:spacing w:before="100"/>
              <w:rPr>
                <w:color w:val="000000"/>
                <w:sz w:val="20"/>
                <w:szCs w:val="20"/>
                <w:lang w:val="pl-PL"/>
              </w:rPr>
            </w:pPr>
            <w:r w:rsidRPr="00BF2936">
              <w:rPr>
                <w:color w:val="000000"/>
                <w:sz w:val="20"/>
                <w:szCs w:val="20"/>
                <w:lang w:val="pl-PL"/>
              </w:rPr>
              <w:t>ESO4.8. Wspieranie aktywnego włączenia społecznego w celu promowania równości szans, niedyskryminacji i aktywnego uczestnictwa, oraz zwiększanie zdolności do zatrudnienia, w szczególności grup w niekorzystnej sytuacji</w:t>
            </w:r>
            <w:r w:rsidRPr="00BF2936">
              <w:rPr>
                <w:color w:val="000000"/>
                <w:sz w:val="20"/>
                <w:szCs w:val="20"/>
                <w:lang w:val="pl-PL"/>
              </w:rPr>
              <w:br/>
              <w:t>RSO4.3. Wspieranie włączenia społeczno-gospodarczego społeczności marginalizowanych, gospodarstw domowych o niskich dochodach oraz grup w niekorzystnej sytuacji, w tym osób o szczególnych potrzebach, dzięki zintegrowanym działaniom obejmującym usługi mieszkaniowe i usługi społeczne</w:t>
            </w:r>
          </w:p>
          <w:p w14:paraId="06CBE7D0" w14:textId="77777777" w:rsidR="00A77B3E" w:rsidRPr="00BF2936" w:rsidRDefault="00A77B3E">
            <w:pPr>
              <w:spacing w:before="100"/>
              <w:rPr>
                <w:color w:val="000000"/>
                <w:sz w:val="20"/>
                <w:lang w:val="pl-PL"/>
              </w:rPr>
            </w:pPr>
          </w:p>
        </w:tc>
        <w:tc>
          <w:tcPr>
            <w:tcW w:w="10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788C671" w14:textId="69EF5A9E" w:rsidR="00A77B3E" w:rsidRDefault="41047375" w:rsidP="1ADDAEA5">
            <w:pPr>
              <w:spacing w:before="100"/>
              <w:jc w:val="center"/>
              <w:rPr>
                <w:color w:val="000000"/>
                <w:sz w:val="20"/>
                <w:szCs w:val="20"/>
              </w:rPr>
            </w:pPr>
            <w:r w:rsidRPr="1ADDAEA5">
              <w:rPr>
                <w:color w:val="000000" w:themeColor="text1"/>
                <w:sz w:val="20"/>
                <w:szCs w:val="20"/>
              </w:rPr>
              <w:t>Tak</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531B983" w14:textId="77777777" w:rsidR="00A77B3E" w:rsidRPr="00BF2936" w:rsidRDefault="009F4183">
            <w:pPr>
              <w:spacing w:before="100"/>
              <w:rPr>
                <w:color w:val="000000"/>
                <w:sz w:val="20"/>
                <w:lang w:val="pl-PL"/>
              </w:rPr>
            </w:pPr>
            <w:r w:rsidRPr="00BF2936">
              <w:rPr>
                <w:color w:val="000000"/>
                <w:sz w:val="20"/>
                <w:lang w:val="pl-PL"/>
              </w:rPr>
              <w:t>Istnienie krajowych lub regionalnych ram strategicznych polityki lub ram ustawodawczych na rzecz włączenia społecznego i ograniczenia ubóstwa, które obejmują:</w:t>
            </w:r>
          </w:p>
          <w:p w14:paraId="4FA6B5F9" w14:textId="77777777" w:rsidR="00A77B3E" w:rsidRPr="00BF2936" w:rsidRDefault="009F4183">
            <w:pPr>
              <w:spacing w:before="100"/>
              <w:rPr>
                <w:color w:val="000000"/>
                <w:sz w:val="20"/>
                <w:lang w:val="pl-PL"/>
              </w:rPr>
            </w:pPr>
            <w:r w:rsidRPr="00BF2936">
              <w:rPr>
                <w:color w:val="000000"/>
                <w:sz w:val="20"/>
                <w:lang w:val="pl-PL"/>
              </w:rPr>
              <w:t>1. opartą na rzetelnych danych diagnozę ubóstwa i wykluczenia społecznego, w tym ubóstwa dzieci, w szczególności pod względem równego dostępu do dobrej jakości usług dla dzieci znajdujących się w trudnej sytuacji, a także pod względem bezdomności, segregacji przestrzennej i edukacyjnej, ograniczonego dostępu do podstawowych usług i infrastruktury oraz szczególnych potrzeb osób w każdym wieku znajdujących się w trudnej sytuacji;</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99FF410" w14:textId="1E743D70" w:rsidR="00A77B3E" w:rsidRDefault="4D06CFC5" w:rsidP="1ADDAEA5">
            <w:pPr>
              <w:spacing w:before="100"/>
              <w:jc w:val="center"/>
              <w:rPr>
                <w:color w:val="000000"/>
                <w:sz w:val="20"/>
                <w:szCs w:val="20"/>
              </w:rPr>
            </w:pPr>
            <w:r w:rsidRPr="1ADDAEA5">
              <w:rPr>
                <w:color w:val="000000" w:themeColor="text1"/>
                <w:sz w:val="20"/>
                <w:szCs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862E527" w14:textId="77777777" w:rsidR="00A77B3E" w:rsidRDefault="009F4183">
            <w:pPr>
              <w:spacing w:before="100"/>
              <w:rPr>
                <w:color w:val="000000"/>
                <w:sz w:val="20"/>
              </w:rPr>
            </w:pPr>
            <w:r>
              <w:rPr>
                <w:color w:val="000000"/>
                <w:sz w:val="20"/>
              </w:rPr>
              <w:t>http://isap.sejm.gov.pl/isap.nsf/download.xsp/WMP20210000843/O/M20210843.pdf</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4FDCCC1" w14:textId="77777777" w:rsidR="00A77B3E" w:rsidRPr="00BF2936" w:rsidRDefault="009F4183">
            <w:pPr>
              <w:spacing w:before="100"/>
              <w:rPr>
                <w:color w:val="000000"/>
                <w:sz w:val="20"/>
                <w:lang w:val="pl-PL"/>
              </w:rPr>
            </w:pPr>
            <w:r w:rsidRPr="00BF2936">
              <w:rPr>
                <w:color w:val="000000"/>
                <w:sz w:val="20"/>
                <w:lang w:val="pl-PL"/>
              </w:rPr>
              <w:t>Diagnoza w Krajowym Programie Przeciwdziałania Ubóstwu i Wykluczeniu Społecznemu (KPPUiWS) dotyczy ubóstwa i wykluczenia społecznego. Dokument zawiera analizę danych ogólnokrajowych oraz według makroregionów, stopnia urbanizacji, typów gospodarstw domowych. W diagnozie uwzględnione zostały takie problemy jak ubóstwo dzieci, bezdomność, ograniczony dostęp do usług społecznych oraz specyficzne potrzeby grup zagrożonych wykluczeniem. Diagnoza zawiera również informacje dotyczące dostępu do edukacji, w tym edukacji wczesnej i opieki. Opisany został obszar wsparcia rodziny i pieczy zastępczej, wykluczenia mieszkaniowego, ubóstwa osób pracujących i osób starszych oraz przedstawiona została sytuacja cudzoziemców - tytuły pobytowe, dostęp do usług.  Diagnoza obejmuje również usługi w ramach pomocy społecznej - usługi w miejscu zamieszkania a domy pomocy społecznej, środowiskowe domy samopomocy, mieszkania chronione. Przy opracowaniu diagnozy opierano się m.in. na danych Głównego Urzędu Statystycznego, Eurostatu oraz sprawozdaniach resortowych.</w:t>
            </w:r>
          </w:p>
        </w:tc>
      </w:tr>
      <w:tr w:rsidR="002B2962" w:rsidRPr="008D5E98" w14:paraId="38076223" w14:textId="77777777" w:rsidTr="00B52711">
        <w:tc>
          <w:tcPr>
            <w:tcW w:w="1600" w:type="dxa"/>
            <w:vMerge/>
            <w:tcMar>
              <w:top w:w="0" w:type="dxa"/>
              <w:left w:w="60" w:type="dxa"/>
              <w:bottom w:w="80" w:type="dxa"/>
              <w:right w:w="60" w:type="dxa"/>
            </w:tcMar>
          </w:tcPr>
          <w:p w14:paraId="4A9169EB"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47992E6B"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5A9694BD"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5DD4F6A4"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E06E591" w14:textId="77777777" w:rsidR="00A77B3E" w:rsidRPr="00884D9B" w:rsidRDefault="009F4183">
            <w:pPr>
              <w:spacing w:before="100"/>
              <w:rPr>
                <w:color w:val="000000"/>
                <w:sz w:val="20"/>
                <w:lang w:val="pl-PL"/>
              </w:rPr>
            </w:pPr>
            <w:r w:rsidRPr="00884D9B">
              <w:rPr>
                <w:color w:val="000000"/>
                <w:sz w:val="20"/>
                <w:lang w:val="pl-PL"/>
              </w:rPr>
              <w:t>2. środki na rzecz zapobiegania i zwalczania segregacji we wszystkich dziedzinach, w tym ochrony socjalnej, rynków pracy sprzyjających włączeniu społecznemu i dostępu do wysokiej jakości usług dla osób w trudnej sytuacji, w tym migrantów i uchodźców;</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9A1CC68" w14:textId="6C65A396" w:rsidR="00A77B3E" w:rsidRDefault="50575AE0" w:rsidP="1ADDAEA5">
            <w:pPr>
              <w:spacing w:before="100"/>
              <w:jc w:val="center"/>
              <w:rPr>
                <w:color w:val="000000"/>
                <w:sz w:val="20"/>
                <w:szCs w:val="20"/>
              </w:rPr>
            </w:pPr>
            <w:r w:rsidRPr="1ADDAEA5">
              <w:rPr>
                <w:color w:val="000000" w:themeColor="text1"/>
                <w:sz w:val="20"/>
                <w:szCs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F2B9EBA" w14:textId="77777777" w:rsidR="00A77B3E" w:rsidRDefault="009F4183">
            <w:pPr>
              <w:spacing w:before="100"/>
              <w:rPr>
                <w:color w:val="000000"/>
                <w:sz w:val="20"/>
              </w:rPr>
            </w:pPr>
            <w:r>
              <w:rPr>
                <w:color w:val="000000"/>
                <w:sz w:val="20"/>
              </w:rPr>
              <w:t>http://isap.sejm.gov.pl/isap.nsf/download.xsp/WMP20210000843/O/M20210843.pdfdf</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775239B" w14:textId="77777777" w:rsidR="00A77B3E" w:rsidRPr="00BF2936" w:rsidRDefault="009F4183">
            <w:pPr>
              <w:spacing w:before="100"/>
              <w:rPr>
                <w:color w:val="000000"/>
                <w:sz w:val="20"/>
                <w:lang w:val="pl-PL"/>
              </w:rPr>
            </w:pPr>
            <w:r w:rsidRPr="00BF2936">
              <w:rPr>
                <w:color w:val="000000"/>
                <w:sz w:val="20"/>
                <w:lang w:val="pl-PL"/>
              </w:rPr>
              <w:t>KPPUiWS koncentruje się na:</w:t>
            </w:r>
          </w:p>
          <w:p w14:paraId="43E3C993" w14:textId="77777777" w:rsidR="00A77B3E" w:rsidRPr="00BF2936" w:rsidRDefault="009F4183">
            <w:pPr>
              <w:spacing w:before="100"/>
              <w:rPr>
                <w:color w:val="000000"/>
                <w:sz w:val="20"/>
                <w:lang w:val="pl-PL"/>
              </w:rPr>
            </w:pPr>
            <w:r w:rsidRPr="00BF2936">
              <w:rPr>
                <w:color w:val="000000"/>
                <w:sz w:val="20"/>
                <w:lang w:val="pl-PL"/>
              </w:rPr>
              <w:t>• przeciwdziałaniu ubóstwu i wykluczeniu społecznemu dzieci i młodzieży,</w:t>
            </w:r>
          </w:p>
          <w:p w14:paraId="14B8E532" w14:textId="77777777" w:rsidR="00A77B3E" w:rsidRPr="00BF2936" w:rsidRDefault="009F4183">
            <w:pPr>
              <w:spacing w:before="100"/>
              <w:rPr>
                <w:color w:val="000000"/>
                <w:sz w:val="20"/>
                <w:lang w:val="pl-PL"/>
              </w:rPr>
            </w:pPr>
            <w:r w:rsidRPr="00BF2936">
              <w:rPr>
                <w:color w:val="000000"/>
                <w:sz w:val="20"/>
                <w:lang w:val="pl-PL"/>
              </w:rPr>
              <w:t>• przeciwdziałaniu bezdomności,</w:t>
            </w:r>
          </w:p>
          <w:p w14:paraId="143D6C02" w14:textId="77777777" w:rsidR="00A77B3E" w:rsidRPr="00BF2936" w:rsidRDefault="009F4183">
            <w:pPr>
              <w:spacing w:before="100"/>
              <w:rPr>
                <w:color w:val="000000"/>
                <w:sz w:val="20"/>
                <w:lang w:val="pl-PL"/>
              </w:rPr>
            </w:pPr>
            <w:r w:rsidRPr="00BF2936">
              <w:rPr>
                <w:color w:val="000000"/>
                <w:sz w:val="20"/>
                <w:lang w:val="pl-PL"/>
              </w:rPr>
              <w:t>• rozwijaniu usług społecznych dla osób z niepełnosprawnościami, starszych i innych potrzebujących wsparcia w codziennym funkcjonowaniu,</w:t>
            </w:r>
          </w:p>
          <w:p w14:paraId="13654F16" w14:textId="77777777" w:rsidR="00A77B3E" w:rsidRPr="00BF2936" w:rsidRDefault="009F4183">
            <w:pPr>
              <w:spacing w:before="100"/>
              <w:rPr>
                <w:color w:val="000000"/>
                <w:sz w:val="20"/>
                <w:lang w:val="pl-PL"/>
              </w:rPr>
            </w:pPr>
            <w:r w:rsidRPr="00BF2936">
              <w:rPr>
                <w:color w:val="000000"/>
                <w:sz w:val="20"/>
                <w:lang w:val="pl-PL"/>
              </w:rPr>
              <w:t>• wspieraniu osób i rodzin poprzez działania instytucji pomocy społecznej oraz działania podmiotów ekonomii społecznej,</w:t>
            </w:r>
          </w:p>
          <w:p w14:paraId="3097C7F9" w14:textId="77777777" w:rsidR="00A77B3E" w:rsidRPr="00BF2936" w:rsidRDefault="009F4183">
            <w:pPr>
              <w:spacing w:before="100"/>
              <w:rPr>
                <w:color w:val="000000"/>
                <w:sz w:val="20"/>
                <w:lang w:val="pl-PL"/>
              </w:rPr>
            </w:pPr>
            <w:r w:rsidRPr="00BF2936">
              <w:rPr>
                <w:color w:val="000000"/>
                <w:sz w:val="20"/>
                <w:lang w:val="pl-PL"/>
              </w:rPr>
              <w:t>• wspieraniu integracji cudzoziemców poprzez rozwój usług społecznych dla migrantów oraz ich integracji na rynku pracy.</w:t>
            </w:r>
          </w:p>
          <w:p w14:paraId="49DF7226" w14:textId="77777777" w:rsidR="00A77B3E" w:rsidRPr="00BF2936" w:rsidRDefault="009F4183">
            <w:pPr>
              <w:spacing w:before="100"/>
              <w:rPr>
                <w:color w:val="000000"/>
                <w:sz w:val="20"/>
                <w:lang w:val="pl-PL"/>
              </w:rPr>
            </w:pPr>
            <w:r w:rsidRPr="00BF2936">
              <w:rPr>
                <w:color w:val="000000"/>
                <w:sz w:val="20"/>
                <w:lang w:val="pl-PL"/>
              </w:rPr>
              <w:t>We wszystkich obszarach uwzględniono działania na rzecz przejścia z opieki instytucjonalnej do opieki rodzinnej i środowiskowej.</w:t>
            </w:r>
          </w:p>
          <w:p w14:paraId="1C2AFBB7" w14:textId="77777777" w:rsidR="00A77B3E" w:rsidRPr="00BF2936" w:rsidRDefault="00A77B3E">
            <w:pPr>
              <w:spacing w:before="100"/>
              <w:rPr>
                <w:color w:val="000000"/>
                <w:sz w:val="20"/>
                <w:lang w:val="pl-PL"/>
              </w:rPr>
            </w:pPr>
          </w:p>
        </w:tc>
      </w:tr>
      <w:tr w:rsidR="002B2962" w14:paraId="02B0D629" w14:textId="77777777" w:rsidTr="00B52711">
        <w:tc>
          <w:tcPr>
            <w:tcW w:w="1600" w:type="dxa"/>
            <w:vMerge/>
            <w:tcMar>
              <w:top w:w="0" w:type="dxa"/>
              <w:left w:w="60" w:type="dxa"/>
              <w:bottom w:w="80" w:type="dxa"/>
              <w:right w:w="60" w:type="dxa"/>
            </w:tcMar>
          </w:tcPr>
          <w:p w14:paraId="0E4CBD92"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31115040"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0040624C"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4107B62E"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FE4E1DF" w14:textId="77777777" w:rsidR="00A77B3E" w:rsidRPr="00884D9B" w:rsidRDefault="009F4183">
            <w:pPr>
              <w:spacing w:before="100"/>
              <w:rPr>
                <w:color w:val="000000"/>
                <w:sz w:val="20"/>
                <w:lang w:val="pl-PL"/>
              </w:rPr>
            </w:pPr>
            <w:r w:rsidRPr="00884D9B">
              <w:rPr>
                <w:color w:val="000000"/>
                <w:sz w:val="20"/>
                <w:lang w:val="pl-PL"/>
              </w:rPr>
              <w:t>3. środki na rzecz przejścia od opieki instytucjonalnej do opieki rodzinnej i środowiskowej;</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ABA0419" w14:textId="1241B0A6" w:rsidR="00A77B3E" w:rsidRDefault="0B6F964E" w:rsidP="1ADDAEA5">
            <w:pPr>
              <w:spacing w:before="100"/>
              <w:jc w:val="center"/>
              <w:rPr>
                <w:color w:val="000000"/>
                <w:sz w:val="20"/>
                <w:szCs w:val="20"/>
              </w:rPr>
            </w:pPr>
            <w:r w:rsidRPr="1ADDAEA5">
              <w:rPr>
                <w:color w:val="000000" w:themeColor="text1"/>
                <w:sz w:val="20"/>
                <w:szCs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D3C15FC" w14:textId="77777777" w:rsidR="00A77B3E" w:rsidRDefault="009F4183">
            <w:pPr>
              <w:spacing w:before="100"/>
              <w:rPr>
                <w:color w:val="000000"/>
                <w:sz w:val="20"/>
              </w:rPr>
            </w:pPr>
            <w:r>
              <w:rPr>
                <w:color w:val="000000"/>
                <w:sz w:val="20"/>
              </w:rPr>
              <w:t>https://www.gov.pl/web/rodzina/projekt-uchwaly-rady-ministrow-w-sprawie-ustanowienia-polityki-publicznej-pt-strategia-rozwoju-uslug-spolecznych-polityka-publiczna-na-lata-20212035</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05245BC3" w14:textId="77777777" w:rsidR="00A77B3E" w:rsidRPr="00BF2936" w:rsidRDefault="009F4183">
            <w:pPr>
              <w:spacing w:before="100"/>
              <w:rPr>
                <w:color w:val="000000"/>
                <w:sz w:val="20"/>
                <w:lang w:val="pl-PL"/>
              </w:rPr>
            </w:pPr>
            <w:r w:rsidRPr="00BF2936">
              <w:rPr>
                <w:color w:val="000000"/>
                <w:sz w:val="20"/>
                <w:lang w:val="pl-PL"/>
              </w:rPr>
              <w:t>Opracowywano Strategię Strategia rozwoju usług społecznych polityka publiczna do roku 2030 (z perspektywą do 2035 r.- Strategię DI.).Zawiera ona diagnozę obszarów procesu DI wraz z wnioskami, wizję, cele strategiczne oraz kierunki interwencji i zasady realizacji polityki publicznej w danym obszarze. Będzie realizowana w obszarach: opieki nad dzieckiem, w tym z niepełnosprawnością, nad osobami starszymi, wsparcia osób z niepełnosprawnościami, wsparcia osób w kryzysie psychicznym i w kryzysie bezdomności.</w:t>
            </w:r>
          </w:p>
          <w:p w14:paraId="5EE0FB04" w14:textId="77777777" w:rsidR="00A77B3E" w:rsidRPr="00BF2936" w:rsidRDefault="009F4183">
            <w:pPr>
              <w:spacing w:before="100"/>
              <w:rPr>
                <w:color w:val="000000"/>
                <w:sz w:val="20"/>
                <w:lang w:val="pl-PL"/>
              </w:rPr>
            </w:pPr>
            <w:r w:rsidRPr="00BF2936">
              <w:rPr>
                <w:color w:val="000000"/>
                <w:sz w:val="20"/>
                <w:lang w:val="pl-PL"/>
              </w:rPr>
              <w:t>Strategia DI obejmować będzie np:</w:t>
            </w:r>
          </w:p>
          <w:p w14:paraId="780AA49D" w14:textId="77777777" w:rsidR="00A77B3E" w:rsidRPr="00BF2936" w:rsidRDefault="009F4183">
            <w:pPr>
              <w:spacing w:before="100"/>
              <w:rPr>
                <w:color w:val="000000"/>
                <w:sz w:val="20"/>
                <w:lang w:val="pl-PL"/>
              </w:rPr>
            </w:pPr>
            <w:r w:rsidRPr="00BF2936">
              <w:rPr>
                <w:color w:val="000000"/>
                <w:sz w:val="20"/>
                <w:lang w:val="pl-PL"/>
              </w:rPr>
              <w:t>1. priorytetowe podejście do usług społecznych realizowanych w środowisku</w:t>
            </w:r>
          </w:p>
          <w:p w14:paraId="4B5A04E9" w14:textId="77777777" w:rsidR="00A77B3E" w:rsidRPr="00BF2936" w:rsidRDefault="009F4183">
            <w:pPr>
              <w:spacing w:before="100"/>
              <w:rPr>
                <w:color w:val="000000"/>
                <w:sz w:val="20"/>
                <w:lang w:val="pl-PL"/>
              </w:rPr>
            </w:pPr>
            <w:r w:rsidRPr="00BF2936">
              <w:rPr>
                <w:color w:val="000000"/>
                <w:sz w:val="20"/>
                <w:lang w:val="pl-PL"/>
              </w:rPr>
              <w:t>2. rozwój lokalnych i zindywidualizowanych usług, które ograniczą opiekę instytucjonalną</w:t>
            </w:r>
          </w:p>
          <w:p w14:paraId="577B2B72" w14:textId="77777777" w:rsidR="00A77B3E" w:rsidRPr="00BF2936" w:rsidRDefault="009F4183">
            <w:pPr>
              <w:spacing w:before="100"/>
              <w:rPr>
                <w:color w:val="000000"/>
                <w:sz w:val="20"/>
                <w:lang w:val="pl-PL"/>
              </w:rPr>
            </w:pPr>
            <w:r w:rsidRPr="00BF2936">
              <w:rPr>
                <w:color w:val="000000"/>
                <w:sz w:val="20"/>
                <w:lang w:val="pl-PL"/>
              </w:rPr>
              <w:t>3. wykorzystanie potencjału instytucjonalnej opieki długoterminowej na rzecz rozwoju nowych usług środowiskowych</w:t>
            </w:r>
          </w:p>
          <w:p w14:paraId="2B3E9539" w14:textId="77777777" w:rsidR="00A77B3E" w:rsidRPr="00BF2936" w:rsidRDefault="009F4183">
            <w:pPr>
              <w:spacing w:before="100"/>
              <w:rPr>
                <w:color w:val="000000"/>
                <w:sz w:val="20"/>
                <w:lang w:val="pl-PL"/>
              </w:rPr>
            </w:pPr>
            <w:r w:rsidRPr="00BF2936">
              <w:rPr>
                <w:color w:val="000000"/>
                <w:sz w:val="20"/>
                <w:lang w:val="pl-PL"/>
              </w:rPr>
              <w:t>4. zabezpieczenie usług stacjonarnej opieki długoterminowej, jako ostatni i najmniej pożądany element systemu</w:t>
            </w:r>
          </w:p>
          <w:p w14:paraId="1AEF7943" w14:textId="77777777" w:rsidR="00A77B3E" w:rsidRPr="00BF2936" w:rsidRDefault="009F4183">
            <w:pPr>
              <w:spacing w:before="100"/>
              <w:rPr>
                <w:color w:val="000000"/>
                <w:sz w:val="20"/>
                <w:lang w:val="pl-PL"/>
              </w:rPr>
            </w:pPr>
            <w:r w:rsidRPr="00BF2936">
              <w:rPr>
                <w:color w:val="000000"/>
                <w:sz w:val="20"/>
                <w:lang w:val="pl-PL"/>
              </w:rPr>
              <w:t>5. rozwój mieszkalnictwa treningowego i wspomaganego z koszykiem usług</w:t>
            </w:r>
          </w:p>
          <w:p w14:paraId="700BB2BD" w14:textId="77777777" w:rsidR="00A77B3E" w:rsidRPr="00BF2936" w:rsidRDefault="009F4183">
            <w:pPr>
              <w:spacing w:before="100"/>
              <w:rPr>
                <w:color w:val="000000"/>
                <w:sz w:val="20"/>
                <w:lang w:val="pl-PL"/>
              </w:rPr>
            </w:pPr>
            <w:r w:rsidRPr="00BF2936">
              <w:rPr>
                <w:color w:val="000000"/>
                <w:sz w:val="20"/>
                <w:lang w:val="pl-PL"/>
              </w:rPr>
              <w:t>6. system koordynacji i standaryzacji usług społecznych – funkcja koordynatora usług społecznych</w:t>
            </w:r>
          </w:p>
          <w:p w14:paraId="0BD4EDBB" w14:textId="77777777" w:rsidR="00A77B3E" w:rsidRDefault="009F4183">
            <w:pPr>
              <w:spacing w:before="100"/>
              <w:rPr>
                <w:color w:val="000000"/>
                <w:sz w:val="20"/>
              </w:rPr>
            </w:pPr>
            <w:r>
              <w:rPr>
                <w:color w:val="000000"/>
                <w:sz w:val="20"/>
              </w:rPr>
              <w:t>7. systemową usługę asystencji osobistej.</w:t>
            </w:r>
          </w:p>
        </w:tc>
      </w:tr>
      <w:tr w:rsidR="002B2962" w:rsidRPr="008D5E98" w14:paraId="73306D52" w14:textId="77777777" w:rsidTr="00B52711">
        <w:tc>
          <w:tcPr>
            <w:tcW w:w="1600" w:type="dxa"/>
            <w:vMerge/>
            <w:tcMar>
              <w:top w:w="0" w:type="dxa"/>
              <w:left w:w="60" w:type="dxa"/>
              <w:bottom w:w="80" w:type="dxa"/>
              <w:right w:w="60" w:type="dxa"/>
            </w:tcMar>
          </w:tcPr>
          <w:p w14:paraId="55149159" w14:textId="77777777" w:rsidR="00A77B3E" w:rsidRDefault="00A77B3E">
            <w:pPr>
              <w:spacing w:before="100"/>
              <w:rPr>
                <w:color w:val="000000"/>
                <w:sz w:val="20"/>
              </w:rPr>
            </w:pPr>
          </w:p>
        </w:tc>
        <w:tc>
          <w:tcPr>
            <w:tcW w:w="800" w:type="dxa"/>
            <w:vMerge/>
            <w:tcMar>
              <w:top w:w="0" w:type="dxa"/>
              <w:left w:w="60" w:type="dxa"/>
              <w:bottom w:w="80" w:type="dxa"/>
              <w:right w:w="60" w:type="dxa"/>
            </w:tcMar>
          </w:tcPr>
          <w:p w14:paraId="1118F4DB" w14:textId="77777777" w:rsidR="00A77B3E" w:rsidRDefault="00A77B3E">
            <w:pPr>
              <w:spacing w:before="100"/>
              <w:rPr>
                <w:color w:val="000000"/>
                <w:sz w:val="20"/>
              </w:rPr>
            </w:pPr>
          </w:p>
        </w:tc>
        <w:tc>
          <w:tcPr>
            <w:tcW w:w="1600" w:type="dxa"/>
            <w:vMerge/>
            <w:tcMar>
              <w:top w:w="0" w:type="dxa"/>
              <w:left w:w="60" w:type="dxa"/>
              <w:bottom w:w="80" w:type="dxa"/>
              <w:right w:w="60" w:type="dxa"/>
            </w:tcMar>
          </w:tcPr>
          <w:p w14:paraId="057620CC" w14:textId="77777777" w:rsidR="00A77B3E" w:rsidRDefault="00A77B3E">
            <w:pPr>
              <w:spacing w:before="100"/>
              <w:rPr>
                <w:color w:val="000000"/>
                <w:sz w:val="20"/>
              </w:rPr>
            </w:pPr>
          </w:p>
        </w:tc>
        <w:tc>
          <w:tcPr>
            <w:tcW w:w="1000" w:type="dxa"/>
            <w:vMerge/>
            <w:tcMar>
              <w:top w:w="0" w:type="dxa"/>
              <w:left w:w="60" w:type="dxa"/>
              <w:bottom w:w="80" w:type="dxa"/>
              <w:right w:w="60" w:type="dxa"/>
            </w:tcMar>
          </w:tcPr>
          <w:p w14:paraId="1FD4DE2B" w14:textId="77777777" w:rsidR="00A77B3E" w:rsidRDefault="00A77B3E">
            <w:pPr>
              <w:spacing w:before="100"/>
              <w:rPr>
                <w:color w:val="000000"/>
                <w:sz w:val="20"/>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5BE9F8" w14:textId="77777777" w:rsidR="00A77B3E" w:rsidRPr="00BF2936" w:rsidRDefault="009F4183">
            <w:pPr>
              <w:spacing w:before="100"/>
              <w:rPr>
                <w:color w:val="000000"/>
                <w:sz w:val="20"/>
                <w:lang w:val="pl-PL"/>
              </w:rPr>
            </w:pPr>
            <w:r w:rsidRPr="00BF2936">
              <w:rPr>
                <w:color w:val="000000"/>
                <w:sz w:val="20"/>
                <w:lang w:val="pl-PL"/>
              </w:rPr>
              <w:t>4. rozwiązania dotyczące zapewnienia, aby opracowanie tych ram, ich wdrożenie, monitorowanie i przegląd były prowadzone w ścisłej współpracy z odpowiednimi zainteresowanymi stronami, w tym partnerami społecznymi i odpowiednimi organizacjami społeczeństwa obywatelskiego.</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52B9A79" w14:textId="7D228D38" w:rsidR="00A77B3E" w:rsidRDefault="26485293" w:rsidP="1ADDAEA5">
            <w:pPr>
              <w:spacing w:before="100"/>
              <w:jc w:val="center"/>
              <w:rPr>
                <w:color w:val="000000"/>
                <w:sz w:val="20"/>
                <w:szCs w:val="20"/>
              </w:rPr>
            </w:pPr>
            <w:r w:rsidRPr="1ADDAEA5">
              <w:rPr>
                <w:color w:val="000000" w:themeColor="text1"/>
                <w:sz w:val="20"/>
                <w:szCs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D1E375" w14:textId="77777777" w:rsidR="00A77B3E" w:rsidRDefault="009F4183">
            <w:pPr>
              <w:spacing w:before="100"/>
              <w:rPr>
                <w:color w:val="000000"/>
                <w:sz w:val="20"/>
              </w:rPr>
            </w:pPr>
            <w:r>
              <w:rPr>
                <w:color w:val="000000"/>
                <w:sz w:val="20"/>
              </w:rPr>
              <w:t>http://isap.sejm.gov.pl/isap.nsf/download.xsp/WMP20210000843/O/M20210843.pdf</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30FCEA1" w14:textId="77777777" w:rsidR="00A77B3E" w:rsidRPr="00BF2936" w:rsidRDefault="009F4183">
            <w:pPr>
              <w:spacing w:before="100"/>
              <w:rPr>
                <w:color w:val="000000"/>
                <w:sz w:val="20"/>
                <w:lang w:val="pl-PL"/>
              </w:rPr>
            </w:pPr>
            <w:r w:rsidRPr="00BF2936">
              <w:rPr>
                <w:color w:val="000000"/>
                <w:sz w:val="20"/>
                <w:lang w:val="pl-PL"/>
              </w:rPr>
              <w:t>Obydwa dokumenty opracowano we współpracy z przedstawicielami społeczeństwa obywatelskiego i interesariuszy problematyki ubóstwa i wykluczenia społecznego. Uwzględniono rezultaty pracy niezależnych tematycznych grup eksperckich dla obszarów: rodzina i dziecko, os. starsze, z niepełnosprawnościami, z zaburzeniami psychicznymi, bezdomne i cudzoziemcy. Grupy eksperckie wypracowały założenia, wykorzystane do zaplanowania działań w KPPUiWS i Strategii DI.</w:t>
            </w:r>
          </w:p>
          <w:p w14:paraId="5076C922" w14:textId="77777777" w:rsidR="00A77B3E" w:rsidRPr="00BF2936" w:rsidRDefault="009F4183">
            <w:pPr>
              <w:spacing w:before="100"/>
              <w:rPr>
                <w:color w:val="000000"/>
                <w:sz w:val="20"/>
                <w:lang w:val="pl-PL"/>
              </w:rPr>
            </w:pPr>
            <w:r w:rsidRPr="00BF2936">
              <w:rPr>
                <w:color w:val="000000"/>
                <w:sz w:val="20"/>
                <w:lang w:val="pl-PL"/>
              </w:rPr>
              <w:t>Monitorowanie działań  odbywać się będzie w partnerstwie i przy udziale wszystkich interesariuszy, w tym organizacji społeczeństwa obywatelskiego i podmiotów społecznych zaangażowanych bezpośrednio w obszarach objętych dokumentami.</w:t>
            </w:r>
          </w:p>
          <w:p w14:paraId="780F049A" w14:textId="77777777" w:rsidR="00A77B3E" w:rsidRPr="00BF2936" w:rsidRDefault="009F4183">
            <w:pPr>
              <w:spacing w:before="100"/>
              <w:rPr>
                <w:color w:val="000000"/>
                <w:sz w:val="20"/>
                <w:lang w:val="pl-PL"/>
              </w:rPr>
            </w:pPr>
            <w:r w:rsidRPr="00BF2936">
              <w:rPr>
                <w:color w:val="000000"/>
                <w:sz w:val="20"/>
                <w:lang w:val="pl-PL"/>
              </w:rPr>
              <w:t>W resorcie właściwym ds. rodziny i zabezpieczenia społecznego powołane zostaną  Zespoły z udziałem organizacji społeczeństwa obywatelskiego i podmiotów społecznych, administracji centralnej, samorządów wojewódzkich i lokalnych. Dane do monitorowania realizacji działań będą zbierane zgodnie z przyjętym harmonogramem w ramach każdego z Priorytetów (KPPiUWS) i  opracowanego zestawu wskaźników rezultatu (Strategia DI).</w:t>
            </w:r>
          </w:p>
        </w:tc>
      </w:tr>
      <w:tr w:rsidR="002B2962" w:rsidRPr="008D5E98" w14:paraId="4BB0E81A" w14:textId="77777777" w:rsidTr="00B52711">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3DED9DA" w14:textId="77777777" w:rsidR="00A77B3E" w:rsidRPr="00BF2936" w:rsidRDefault="009F4183">
            <w:pPr>
              <w:spacing w:before="100"/>
              <w:rPr>
                <w:color w:val="000000"/>
                <w:sz w:val="20"/>
                <w:lang w:val="pl-PL"/>
              </w:rPr>
            </w:pPr>
            <w:r w:rsidRPr="00BF2936">
              <w:rPr>
                <w:color w:val="000000"/>
                <w:sz w:val="20"/>
                <w:lang w:val="pl-PL"/>
              </w:rPr>
              <w:t>4.6. Ramy strategiczne polityki na rzecz opieki zdrowotnej i opieki długoterminowej</w:t>
            </w:r>
          </w:p>
        </w:tc>
        <w:tc>
          <w:tcPr>
            <w:tcW w:w="8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7584BCC" w14:textId="77777777" w:rsidR="00A77B3E" w:rsidRPr="00BF2936" w:rsidRDefault="00A77B3E">
            <w:pPr>
              <w:spacing w:before="100"/>
              <w:rPr>
                <w:color w:val="000000"/>
                <w:sz w:val="20"/>
                <w:lang w:val="pl-PL"/>
              </w:rPr>
            </w:pPr>
          </w:p>
          <w:p w14:paraId="5160B583" w14:textId="77777777" w:rsidR="00A77B3E" w:rsidRDefault="009F4183">
            <w:pPr>
              <w:spacing w:before="100"/>
              <w:rPr>
                <w:color w:val="000000"/>
                <w:sz w:val="20"/>
                <w:szCs w:val="20"/>
              </w:rPr>
            </w:pPr>
            <w:r>
              <w:rPr>
                <w:color w:val="000000"/>
                <w:sz w:val="20"/>
                <w:szCs w:val="20"/>
              </w:rPr>
              <w:t>EFS+</w:t>
            </w:r>
            <w:r>
              <w:rPr>
                <w:color w:val="000000"/>
                <w:sz w:val="20"/>
                <w:szCs w:val="20"/>
              </w:rPr>
              <w:br/>
              <w:t>EFRR</w:t>
            </w:r>
          </w:p>
          <w:p w14:paraId="06204BB8" w14:textId="77777777" w:rsidR="00A77B3E" w:rsidRDefault="00A77B3E">
            <w:pPr>
              <w:spacing w:before="100"/>
              <w:rPr>
                <w:color w:val="000000"/>
                <w:sz w:val="20"/>
              </w:rPr>
            </w:pPr>
          </w:p>
        </w:tc>
        <w:tc>
          <w:tcPr>
            <w:tcW w:w="16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0057F41" w14:textId="77777777" w:rsidR="00A77B3E" w:rsidRPr="00BF2936" w:rsidRDefault="00A77B3E">
            <w:pPr>
              <w:spacing w:before="100"/>
              <w:rPr>
                <w:color w:val="000000"/>
                <w:sz w:val="20"/>
                <w:lang w:val="pl-PL"/>
              </w:rPr>
            </w:pPr>
          </w:p>
          <w:p w14:paraId="0DEF96F1" w14:textId="77777777" w:rsidR="00A77B3E" w:rsidRPr="00BF2936" w:rsidRDefault="009F4183">
            <w:pPr>
              <w:spacing w:before="100"/>
              <w:rPr>
                <w:color w:val="000000"/>
                <w:sz w:val="20"/>
                <w:szCs w:val="20"/>
                <w:lang w:val="pl-PL"/>
              </w:rPr>
            </w:pPr>
            <w:r w:rsidRPr="00BF2936">
              <w:rPr>
                <w:color w:val="000000"/>
                <w:sz w:val="20"/>
                <w:szCs w:val="20"/>
                <w:lang w:val="pl-PL"/>
              </w:rPr>
              <w:t>ESO4.11.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r w:rsidRPr="00BF2936">
              <w:rPr>
                <w:color w:val="000000"/>
                <w:sz w:val="20"/>
                <w:szCs w:val="20"/>
                <w:lang w:val="pl-PL"/>
              </w:rPr>
              <w:br/>
              <w:t>RSO4.5. Zapewnianie równego dostępu do opieki zdrowotnej i wspieranie odporności systemów opieki zdrowotnej, w tym podstawowej opieki zdrowotnej, oraz wspieranie przechodzenia od opieki instytucjonalnej do opieki rodzinnej i środowiskowej</w:t>
            </w:r>
          </w:p>
          <w:p w14:paraId="3B7E431D" w14:textId="77777777" w:rsidR="00A77B3E" w:rsidRPr="00BF2936" w:rsidRDefault="00A77B3E">
            <w:pPr>
              <w:spacing w:before="100"/>
              <w:rPr>
                <w:color w:val="000000"/>
                <w:sz w:val="20"/>
                <w:lang w:val="pl-PL"/>
              </w:rPr>
            </w:pPr>
          </w:p>
        </w:tc>
        <w:tc>
          <w:tcPr>
            <w:tcW w:w="10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5E185C6" w14:textId="31909109" w:rsidR="00A77B3E" w:rsidRDefault="1C0A59E7" w:rsidP="1ADDAEA5">
            <w:pPr>
              <w:spacing w:before="100"/>
              <w:jc w:val="center"/>
              <w:rPr>
                <w:color w:val="000000"/>
                <w:sz w:val="20"/>
                <w:szCs w:val="20"/>
              </w:rPr>
            </w:pPr>
            <w:r w:rsidRPr="1ADDAEA5">
              <w:rPr>
                <w:color w:val="000000" w:themeColor="text1"/>
                <w:sz w:val="20"/>
                <w:szCs w:val="20"/>
              </w:rPr>
              <w:t>Tak</w:t>
            </w: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7D5FFC1" w14:textId="77777777" w:rsidR="00A77B3E" w:rsidRPr="00BF2936" w:rsidRDefault="009F4183">
            <w:pPr>
              <w:spacing w:before="100"/>
              <w:rPr>
                <w:color w:val="000000"/>
                <w:sz w:val="20"/>
                <w:lang w:val="pl-PL"/>
              </w:rPr>
            </w:pPr>
            <w:r w:rsidRPr="00BF2936">
              <w:rPr>
                <w:color w:val="000000"/>
                <w:sz w:val="20"/>
                <w:lang w:val="pl-PL"/>
              </w:rPr>
              <w:t>Istnienie krajowych lub regionalnych ram strategicznych polityki na rzecz zdrowia, które obejmują:</w:t>
            </w:r>
          </w:p>
          <w:p w14:paraId="17C16EA6" w14:textId="77777777" w:rsidR="00A77B3E" w:rsidRPr="00BF2936" w:rsidRDefault="009F4183">
            <w:pPr>
              <w:spacing w:before="100"/>
              <w:rPr>
                <w:color w:val="000000"/>
                <w:sz w:val="20"/>
                <w:lang w:val="pl-PL"/>
              </w:rPr>
            </w:pPr>
            <w:r w:rsidRPr="00BF2936">
              <w:rPr>
                <w:color w:val="000000"/>
                <w:sz w:val="20"/>
                <w:lang w:val="pl-PL"/>
              </w:rPr>
              <w:t xml:space="preserve">1. mapowanie potrzeb w zakresie opieki zdrowotnej i opieki długoterminowej, w tym pod względem personelu medycznego i pielęgniarskiego, w celu zapewnienia zrównoważonych i skoordynowanych środków; </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2BEA07B" w14:textId="1218CB22" w:rsidR="00A77B3E" w:rsidRDefault="3F7F08E2" w:rsidP="1ADDAEA5">
            <w:pPr>
              <w:spacing w:before="100"/>
              <w:jc w:val="center"/>
              <w:rPr>
                <w:color w:val="000000"/>
                <w:sz w:val="20"/>
                <w:szCs w:val="20"/>
              </w:rPr>
            </w:pPr>
            <w:r w:rsidRPr="1ADDAEA5">
              <w:rPr>
                <w:color w:val="000000" w:themeColor="text1"/>
                <w:sz w:val="20"/>
                <w:szCs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161F8825" w14:textId="77777777" w:rsidR="00A77B3E" w:rsidRDefault="009F4183">
            <w:pPr>
              <w:spacing w:before="100"/>
              <w:rPr>
                <w:color w:val="000000"/>
                <w:sz w:val="20"/>
              </w:rPr>
            </w:pPr>
            <w:r>
              <w:rPr>
                <w:color w:val="000000"/>
                <w:sz w:val="20"/>
              </w:rPr>
              <w:t>https://www.gov.pl/web/zdrowie/zdrowa-przyszlosc-ramy-strategiczne-rozwoju-systemu-ochrony-zdrowia-na-lata-2021-2027-z-perspektywa-do-2030</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2B6B7DA" w14:textId="77777777" w:rsidR="00A77B3E" w:rsidRPr="00BF2936" w:rsidRDefault="009F4183">
            <w:pPr>
              <w:spacing w:before="100"/>
              <w:rPr>
                <w:color w:val="000000"/>
                <w:sz w:val="20"/>
                <w:lang w:val="pl-PL"/>
              </w:rPr>
            </w:pPr>
            <w:r w:rsidRPr="00BF2936">
              <w:rPr>
                <w:color w:val="000000"/>
                <w:sz w:val="20"/>
                <w:lang w:val="pl-PL"/>
              </w:rPr>
              <w:t>Spełnienie kryterium zapewni publikacja MPZ w zmienionej formule, obejmującej analizy oraz wyzwania systemu opieki zdrowotnej.</w:t>
            </w:r>
          </w:p>
          <w:p w14:paraId="46B7F9D1" w14:textId="77777777" w:rsidR="00A77B3E" w:rsidRPr="00BF2936" w:rsidRDefault="009F4183">
            <w:pPr>
              <w:spacing w:before="100"/>
              <w:rPr>
                <w:color w:val="000000"/>
                <w:sz w:val="20"/>
                <w:lang w:val="pl-PL"/>
              </w:rPr>
            </w:pPr>
            <w:r w:rsidRPr="00BF2936">
              <w:rPr>
                <w:color w:val="000000"/>
                <w:sz w:val="20"/>
                <w:lang w:val="pl-PL"/>
              </w:rPr>
              <w:t>Analizy przedstawione w MPZ stanowią diagnozę systemu, a dzięki prognozom i rekomendowanym kierunkom działań, przyczynią się do zapewnienia równego dostępu do opieki, wspierania odporności oraz poprawy jakości.</w:t>
            </w:r>
          </w:p>
          <w:p w14:paraId="1AF795AE" w14:textId="77777777" w:rsidR="00A77B3E" w:rsidRPr="00BF2936" w:rsidRDefault="009F4183">
            <w:pPr>
              <w:spacing w:before="100"/>
              <w:rPr>
                <w:color w:val="000000"/>
                <w:sz w:val="20"/>
                <w:lang w:val="pl-PL"/>
              </w:rPr>
            </w:pPr>
            <w:r w:rsidRPr="00BF2936">
              <w:rPr>
                <w:color w:val="000000"/>
                <w:sz w:val="20"/>
                <w:lang w:val="pl-PL"/>
              </w:rPr>
              <w:t xml:space="preserve">MPZ zostały przygotowane w taki sposób, aby obejmowały wszystkie potrzeby w zakresie systemu opieki zdrowotnej, zidentyfikowane na podstawie gromadzonych danych, możliwych do oceny na dany moment i zgodnie z aktualnym stanem wiedzy. Obejmują one swoim zakresem cały system, czyli wszystkie poziomy opieki opisane rodzajami świadczeń (od POZ po opiekę paliatywną i hospicyjną), z uwzględnieniem zasobów w systemie. </w:t>
            </w:r>
          </w:p>
          <w:p w14:paraId="2735E404" w14:textId="77777777" w:rsidR="00A77B3E" w:rsidRPr="00BF2936" w:rsidRDefault="009F4183">
            <w:pPr>
              <w:spacing w:before="100"/>
              <w:rPr>
                <w:color w:val="000000"/>
                <w:sz w:val="20"/>
                <w:lang w:val="pl-PL"/>
              </w:rPr>
            </w:pPr>
            <w:r w:rsidRPr="00BF2936">
              <w:rPr>
                <w:color w:val="000000"/>
                <w:sz w:val="20"/>
                <w:lang w:val="pl-PL"/>
              </w:rPr>
              <w:t xml:space="preserve">Dokumentami wdrożeniowymi są plany transformacji na poziomie wojewódzkim i krajowym. </w:t>
            </w:r>
          </w:p>
          <w:p w14:paraId="597942F2" w14:textId="77777777" w:rsidR="00A77B3E" w:rsidRPr="00BF2936" w:rsidRDefault="009F4183">
            <w:pPr>
              <w:spacing w:before="100"/>
              <w:rPr>
                <w:color w:val="000000"/>
                <w:sz w:val="20"/>
                <w:lang w:val="pl-PL"/>
              </w:rPr>
            </w:pPr>
            <w:r w:rsidRPr="00BF2936">
              <w:rPr>
                <w:color w:val="000000"/>
                <w:sz w:val="20"/>
                <w:lang w:val="pl-PL"/>
              </w:rPr>
              <w:t>W proces mapowania opieki długoterminowej rozumianej szeroko wpisuje się także przygotowana przez MRiPS Strategia Rozwoju Usług Społecznych.</w:t>
            </w:r>
          </w:p>
          <w:p w14:paraId="1C0A216C" w14:textId="77777777" w:rsidR="00A77B3E" w:rsidRPr="00BF2936" w:rsidRDefault="00A77B3E">
            <w:pPr>
              <w:spacing w:before="100"/>
              <w:rPr>
                <w:color w:val="000000"/>
                <w:sz w:val="20"/>
                <w:lang w:val="pl-PL"/>
              </w:rPr>
            </w:pPr>
          </w:p>
        </w:tc>
      </w:tr>
      <w:tr w:rsidR="002B2962" w:rsidRPr="008D5E98" w14:paraId="226C4815" w14:textId="77777777" w:rsidTr="00B52711">
        <w:tc>
          <w:tcPr>
            <w:tcW w:w="1600" w:type="dxa"/>
            <w:vMerge/>
            <w:tcMar>
              <w:top w:w="0" w:type="dxa"/>
              <w:left w:w="60" w:type="dxa"/>
              <w:bottom w:w="80" w:type="dxa"/>
              <w:right w:w="60" w:type="dxa"/>
            </w:tcMar>
          </w:tcPr>
          <w:p w14:paraId="5CC50C4E"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0E75E488"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5BCCE0DD"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5DDB659C"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D5FE05" w14:textId="77777777" w:rsidR="00A77B3E" w:rsidRPr="00884D9B" w:rsidRDefault="009F4183">
            <w:pPr>
              <w:spacing w:before="100"/>
              <w:rPr>
                <w:color w:val="000000"/>
                <w:sz w:val="20"/>
                <w:lang w:val="pl-PL"/>
              </w:rPr>
            </w:pPr>
            <w:r w:rsidRPr="00884D9B">
              <w:rPr>
                <w:color w:val="000000"/>
                <w:sz w:val="20"/>
                <w:lang w:val="pl-PL"/>
              </w:rPr>
              <w:t>2. środki na rzecz zapewnienia efektywności, trwałości, dostępności i przystępności cenowej usług opieki zdrowotnej i opieki długoterminowej, w tym ze szczególnym uwzględnieniem osób wykluczonych z systemów opieki zdrowotnej i opieki długoterminowej oraz osób, do których najtrudniej jest dotrzeć;</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607ED251" w14:textId="5C35880E" w:rsidR="00A77B3E" w:rsidRDefault="567F5C9F" w:rsidP="1ADDAEA5">
            <w:pPr>
              <w:spacing w:before="100"/>
              <w:jc w:val="center"/>
              <w:rPr>
                <w:color w:val="000000"/>
                <w:sz w:val="20"/>
                <w:szCs w:val="20"/>
              </w:rPr>
            </w:pPr>
            <w:r w:rsidRPr="1ADDAEA5">
              <w:rPr>
                <w:color w:val="000000" w:themeColor="text1"/>
                <w:sz w:val="20"/>
                <w:szCs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7C5758B8" w14:textId="77777777" w:rsidR="00A77B3E" w:rsidRDefault="009F4183">
            <w:pPr>
              <w:spacing w:before="100"/>
              <w:rPr>
                <w:color w:val="000000"/>
                <w:sz w:val="20"/>
              </w:rPr>
            </w:pPr>
            <w:r>
              <w:rPr>
                <w:color w:val="000000"/>
                <w:sz w:val="20"/>
              </w:rPr>
              <w:t>https://www.gov.pl/web/zdrowie/zdrowa-przyszlosc-ramy-strategiczne-rozwoju-systemu-ochrony-zdrowia-na-lata-2021-2027-z-perspektywa-do-2030</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3DF38F3E" w14:textId="77777777" w:rsidR="00A77B3E" w:rsidRPr="00BF2936" w:rsidRDefault="009F4183">
            <w:pPr>
              <w:spacing w:before="100"/>
              <w:rPr>
                <w:color w:val="000000"/>
                <w:sz w:val="20"/>
                <w:lang w:val="pl-PL"/>
              </w:rPr>
            </w:pPr>
            <w:r w:rsidRPr="00BF2936">
              <w:rPr>
                <w:color w:val="000000"/>
                <w:sz w:val="20"/>
                <w:lang w:val="pl-PL"/>
              </w:rPr>
              <w:t xml:space="preserve">Spełnieniem kryterium jest przyjęcie w drodze uchwały RM dokumentu Zdrowa Przyszłość. Jego celem jest zapewnienie obywatelom równego i adekwatnego do potrzeb zdrowotnych dostępu do wysokiej jakości świadczeń zdrowotnych przez przyjazny, nowoczesny i efektywny system ochrony zdrowia. Dokument określa ramy strategiczne działań koniecznych do podjęcia na podstawie diagnozy z MPZ. Stanowi kompleksową odpowiedź na nowe wyzwania stojące przed szeroko definiowaną polityką społeczno-gospodarczą współczesnego państwa, w tym przede wszystkim w obszarze zdrowia. </w:t>
            </w:r>
          </w:p>
          <w:p w14:paraId="43CB15DD" w14:textId="77777777" w:rsidR="00A77B3E" w:rsidRPr="00BF2936" w:rsidRDefault="009F4183">
            <w:pPr>
              <w:spacing w:before="100"/>
              <w:rPr>
                <w:color w:val="000000"/>
                <w:sz w:val="20"/>
                <w:lang w:val="pl-PL"/>
              </w:rPr>
            </w:pPr>
            <w:r w:rsidRPr="00BF2936">
              <w:rPr>
                <w:color w:val="000000"/>
                <w:sz w:val="20"/>
                <w:lang w:val="pl-PL"/>
              </w:rPr>
              <w:t xml:space="preserve">Działania zaplanowane w dokumencie zostały podzielone na obszary, do których dopasowano cele. Dla realizacji celów określono kierunki interwencji oraz wskazano stosowne narzędzia. Przy projektowaniu tego dokumentu strategicznego w centrum został postawiony pacjent, a wszelkie działania są podporządkowane przede wszystkim konieczności zapewnienia równej dostępności do świadczeń zdrowotnych. </w:t>
            </w:r>
          </w:p>
          <w:p w14:paraId="61129F0B" w14:textId="77777777" w:rsidR="00A77B3E" w:rsidRPr="00BF2936" w:rsidRDefault="00A77B3E">
            <w:pPr>
              <w:spacing w:before="100"/>
              <w:rPr>
                <w:color w:val="000000"/>
                <w:sz w:val="20"/>
                <w:lang w:val="pl-PL"/>
              </w:rPr>
            </w:pPr>
          </w:p>
        </w:tc>
      </w:tr>
      <w:tr w:rsidR="002B2962" w:rsidRPr="008D5E98" w14:paraId="491665D0" w14:textId="77777777" w:rsidTr="00B52711">
        <w:tc>
          <w:tcPr>
            <w:tcW w:w="1600" w:type="dxa"/>
            <w:vMerge/>
            <w:tcMar>
              <w:top w:w="0" w:type="dxa"/>
              <w:left w:w="60" w:type="dxa"/>
              <w:bottom w:w="80" w:type="dxa"/>
              <w:right w:w="60" w:type="dxa"/>
            </w:tcMar>
          </w:tcPr>
          <w:p w14:paraId="2F16145D" w14:textId="77777777" w:rsidR="00A77B3E" w:rsidRPr="00884D9B" w:rsidRDefault="00A77B3E">
            <w:pPr>
              <w:spacing w:before="100"/>
              <w:rPr>
                <w:color w:val="000000"/>
                <w:sz w:val="20"/>
                <w:lang w:val="pl-PL"/>
              </w:rPr>
            </w:pPr>
          </w:p>
        </w:tc>
        <w:tc>
          <w:tcPr>
            <w:tcW w:w="800" w:type="dxa"/>
            <w:vMerge/>
            <w:tcMar>
              <w:top w:w="0" w:type="dxa"/>
              <w:left w:w="60" w:type="dxa"/>
              <w:bottom w:w="80" w:type="dxa"/>
              <w:right w:w="60" w:type="dxa"/>
            </w:tcMar>
          </w:tcPr>
          <w:p w14:paraId="7D17F93E" w14:textId="77777777" w:rsidR="00A77B3E" w:rsidRPr="00884D9B" w:rsidRDefault="00A77B3E">
            <w:pPr>
              <w:spacing w:before="100"/>
              <w:rPr>
                <w:color w:val="000000"/>
                <w:sz w:val="20"/>
                <w:lang w:val="pl-PL"/>
              </w:rPr>
            </w:pPr>
          </w:p>
        </w:tc>
        <w:tc>
          <w:tcPr>
            <w:tcW w:w="1600" w:type="dxa"/>
            <w:vMerge/>
            <w:tcMar>
              <w:top w:w="0" w:type="dxa"/>
              <w:left w:w="60" w:type="dxa"/>
              <w:bottom w:w="80" w:type="dxa"/>
              <w:right w:w="60" w:type="dxa"/>
            </w:tcMar>
          </w:tcPr>
          <w:p w14:paraId="1BC1A7FA" w14:textId="77777777" w:rsidR="00A77B3E" w:rsidRPr="00884D9B" w:rsidRDefault="00A77B3E">
            <w:pPr>
              <w:spacing w:before="100"/>
              <w:rPr>
                <w:color w:val="000000"/>
                <w:sz w:val="20"/>
                <w:lang w:val="pl-PL"/>
              </w:rPr>
            </w:pPr>
          </w:p>
        </w:tc>
        <w:tc>
          <w:tcPr>
            <w:tcW w:w="1000" w:type="dxa"/>
            <w:vMerge/>
            <w:tcMar>
              <w:top w:w="0" w:type="dxa"/>
              <w:left w:w="60" w:type="dxa"/>
              <w:bottom w:w="80" w:type="dxa"/>
              <w:right w:w="60" w:type="dxa"/>
            </w:tcMar>
          </w:tcPr>
          <w:p w14:paraId="6F55DD63" w14:textId="77777777" w:rsidR="00A77B3E" w:rsidRPr="00884D9B" w:rsidRDefault="00A77B3E">
            <w:pPr>
              <w:spacing w:before="100"/>
              <w:rPr>
                <w:color w:val="000000"/>
                <w:sz w:val="20"/>
                <w:lang w:val="pl-PL"/>
              </w:rPr>
            </w:pPr>
          </w:p>
        </w:tc>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C1B0850" w14:textId="77777777" w:rsidR="00A77B3E" w:rsidRPr="00884D9B" w:rsidRDefault="009F4183">
            <w:pPr>
              <w:spacing w:before="100"/>
              <w:rPr>
                <w:color w:val="000000"/>
                <w:sz w:val="20"/>
                <w:lang w:val="pl-PL"/>
              </w:rPr>
            </w:pPr>
            <w:r w:rsidRPr="00884D9B">
              <w:rPr>
                <w:color w:val="000000"/>
                <w:sz w:val="20"/>
                <w:lang w:val="pl-PL"/>
              </w:rPr>
              <w:t>3. środki na rzecz wspierania usług środowiskowych i opartych na rodzinie poprzez deinstytucjonalizację, w tym profilaktyki i podstawowej opieki zdrowotnej, opieki w domu i usług środowiskowych.</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441ACDE3" w14:textId="0CB15D7A" w:rsidR="00A77B3E" w:rsidRDefault="43B10C28" w:rsidP="1ADDAEA5">
            <w:pPr>
              <w:spacing w:before="100"/>
              <w:jc w:val="center"/>
              <w:rPr>
                <w:color w:val="000000"/>
                <w:sz w:val="20"/>
                <w:szCs w:val="20"/>
              </w:rPr>
            </w:pPr>
            <w:r w:rsidRPr="1ADDAEA5">
              <w:rPr>
                <w:color w:val="000000" w:themeColor="text1"/>
                <w:sz w:val="20"/>
                <w:szCs w:val="20"/>
              </w:rPr>
              <w:t>Tak</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53595BB9" w14:textId="77777777" w:rsidR="00A77B3E" w:rsidRDefault="009F4183">
            <w:pPr>
              <w:spacing w:before="100"/>
              <w:rPr>
                <w:color w:val="000000"/>
                <w:sz w:val="20"/>
              </w:rPr>
            </w:pPr>
            <w:r>
              <w:rPr>
                <w:color w:val="000000"/>
                <w:sz w:val="20"/>
              </w:rPr>
              <w:t>https://www.gov.pl/web/zdrowie/zdrowa-przyszlosc-ramy-strategiczne-rozwoju-systemu-ochrony-zdrowia-na-lata-2021-2027-z-perspektywa-do-2030</w:t>
            </w: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tcPr>
          <w:p w14:paraId="2620B561" w14:textId="77777777" w:rsidR="00A77B3E" w:rsidRPr="00BF2936" w:rsidRDefault="009F4183">
            <w:pPr>
              <w:spacing w:before="100"/>
              <w:rPr>
                <w:color w:val="000000"/>
                <w:sz w:val="20"/>
                <w:lang w:val="pl-PL"/>
              </w:rPr>
            </w:pPr>
            <w:r w:rsidRPr="00BF2936">
              <w:rPr>
                <w:color w:val="000000"/>
                <w:sz w:val="20"/>
                <w:lang w:val="pl-PL"/>
              </w:rPr>
              <w:t>Celem wypełnienia tego kryterium w zakresie opieki zdrowotnej przygotowano dwa dokumenty o charakterze strategicznym:</w:t>
            </w:r>
          </w:p>
          <w:p w14:paraId="4FDB16AA" w14:textId="77777777" w:rsidR="00A77B3E" w:rsidRPr="00BF2936" w:rsidRDefault="009F4183">
            <w:pPr>
              <w:spacing w:before="100"/>
              <w:rPr>
                <w:color w:val="000000"/>
                <w:sz w:val="20"/>
                <w:lang w:val="pl-PL"/>
              </w:rPr>
            </w:pPr>
            <w:r w:rsidRPr="00BF2936">
              <w:rPr>
                <w:color w:val="000000"/>
                <w:sz w:val="20"/>
                <w:lang w:val="pl-PL"/>
              </w:rPr>
              <w:t>a) Strategia Deinstytucjonalizacji: opieka zdrowotna nad osobami z zaburzeniami psychicznymi,</w:t>
            </w:r>
          </w:p>
          <w:p w14:paraId="23015C17" w14:textId="77777777" w:rsidR="00A77B3E" w:rsidRPr="00BF2936" w:rsidRDefault="009F4183">
            <w:pPr>
              <w:spacing w:before="100"/>
              <w:rPr>
                <w:color w:val="000000"/>
                <w:sz w:val="20"/>
                <w:lang w:val="pl-PL"/>
              </w:rPr>
            </w:pPr>
            <w:r w:rsidRPr="00BF2936">
              <w:rPr>
                <w:color w:val="000000"/>
                <w:sz w:val="20"/>
                <w:lang w:val="pl-PL"/>
              </w:rPr>
              <w:t>b) Strategia Deinstytucjonalizacji: opieka zdrowotna nad osobami starszymi.</w:t>
            </w:r>
          </w:p>
          <w:p w14:paraId="06369A27" w14:textId="77777777" w:rsidR="00A77B3E" w:rsidRPr="00BF2936" w:rsidRDefault="009F4183">
            <w:pPr>
              <w:spacing w:before="100"/>
              <w:rPr>
                <w:color w:val="000000"/>
                <w:sz w:val="20"/>
                <w:lang w:val="pl-PL"/>
              </w:rPr>
            </w:pPr>
            <w:r w:rsidRPr="00BF2936">
              <w:rPr>
                <w:color w:val="000000"/>
                <w:sz w:val="20"/>
                <w:lang w:val="pl-PL"/>
              </w:rPr>
              <w:t>Stanowią one załączniki do dokumentu Zdrowa Przyszłość. Dodatkowo MRiPS przygotowało podobny dokument adresujący kwestie związane z polityką społeczną.</w:t>
            </w:r>
          </w:p>
          <w:p w14:paraId="77C47BB1" w14:textId="77777777" w:rsidR="00A77B3E" w:rsidRPr="00BF2936" w:rsidRDefault="009F4183">
            <w:pPr>
              <w:spacing w:before="100"/>
              <w:rPr>
                <w:color w:val="000000"/>
                <w:sz w:val="20"/>
                <w:lang w:val="pl-PL"/>
              </w:rPr>
            </w:pPr>
            <w:r w:rsidRPr="00BF2936">
              <w:rPr>
                <w:color w:val="000000"/>
                <w:sz w:val="20"/>
                <w:lang w:val="pl-PL"/>
              </w:rPr>
              <w:t>Realizacja założeń dokumentów przyczyni się do:</w:t>
            </w:r>
          </w:p>
          <w:p w14:paraId="47CA37FA" w14:textId="77777777" w:rsidR="00A77B3E" w:rsidRPr="00BF2936" w:rsidRDefault="009F4183">
            <w:pPr>
              <w:spacing w:before="100"/>
              <w:rPr>
                <w:color w:val="000000"/>
                <w:sz w:val="20"/>
                <w:lang w:val="pl-PL"/>
              </w:rPr>
            </w:pPr>
            <w:r w:rsidRPr="00BF2936">
              <w:rPr>
                <w:color w:val="000000"/>
                <w:sz w:val="20"/>
                <w:lang w:val="pl-PL"/>
              </w:rPr>
              <w:t>- poprawy jakości życia i zdrowia seniorów oraz ich opiekunów (rozwój zasobów kadrowych, form opieki dziennej, domowej oraz innowacyjnych form opieki, wsparcie opiekunów nieformalnych i koordynacja opieki środowiskowej),</w:t>
            </w:r>
          </w:p>
          <w:p w14:paraId="33D24345" w14:textId="77777777" w:rsidR="00A77B3E" w:rsidRPr="00BF2936" w:rsidRDefault="009F4183">
            <w:pPr>
              <w:spacing w:before="100"/>
              <w:rPr>
                <w:color w:val="000000"/>
                <w:sz w:val="20"/>
                <w:lang w:val="pl-PL"/>
              </w:rPr>
            </w:pPr>
            <w:r w:rsidRPr="00BF2936">
              <w:rPr>
                <w:color w:val="000000"/>
                <w:sz w:val="20"/>
                <w:lang w:val="pl-PL"/>
              </w:rPr>
              <w:t>- wzmocnienia równego dostępu do opieki zdrowotnej oraz przejścia od opieki instytucjonalnej do opieki rodzinnej i środowiskowej (inwestycje w kadry i poprawa jakości kształcenia, zmiana organizacji udzielania świadczeń zdrowotnych i inwestycje infrastrukturalne).</w:t>
            </w:r>
          </w:p>
          <w:p w14:paraId="246B728E" w14:textId="77777777" w:rsidR="00A77B3E" w:rsidRPr="00BF2936" w:rsidRDefault="00A77B3E">
            <w:pPr>
              <w:spacing w:before="100"/>
              <w:rPr>
                <w:color w:val="000000"/>
                <w:sz w:val="20"/>
                <w:lang w:val="pl-PL"/>
              </w:rPr>
            </w:pPr>
          </w:p>
        </w:tc>
      </w:tr>
    </w:tbl>
    <w:p w14:paraId="7B4CA730" w14:textId="77777777" w:rsidR="00A77B3E" w:rsidRPr="00884D9B" w:rsidRDefault="009F4183">
      <w:pPr>
        <w:pStyle w:val="Nagwek1"/>
        <w:spacing w:before="100" w:after="0"/>
        <w:rPr>
          <w:rFonts w:ascii="Times New Roman" w:hAnsi="Times New Roman" w:cs="Times New Roman"/>
          <w:b w:val="0"/>
          <w:color w:val="000000"/>
          <w:sz w:val="24"/>
          <w:lang w:val="pl-PL"/>
        </w:rPr>
      </w:pPr>
      <w:r w:rsidRPr="00884D9B">
        <w:rPr>
          <w:rFonts w:ascii="Times New Roman" w:hAnsi="Times New Roman" w:cs="Times New Roman"/>
          <w:b w:val="0"/>
          <w:color w:val="000000"/>
          <w:sz w:val="20"/>
          <w:lang w:val="pl-PL"/>
        </w:rPr>
        <w:br w:type="page"/>
      </w:r>
      <w:bookmarkStart w:id="634" w:name="_Toc215824228"/>
      <w:r w:rsidRPr="00884D9B">
        <w:rPr>
          <w:rFonts w:ascii="Times New Roman" w:hAnsi="Times New Roman" w:cs="Times New Roman"/>
          <w:b w:val="0"/>
          <w:color w:val="000000"/>
          <w:sz w:val="24"/>
          <w:lang w:val="pl-PL"/>
        </w:rPr>
        <w:t>5. Instytucje programu</w:t>
      </w:r>
      <w:bookmarkEnd w:id="634"/>
    </w:p>
    <w:p w14:paraId="46B6D958" w14:textId="77777777" w:rsidR="00A77B3E" w:rsidRPr="00884D9B" w:rsidRDefault="009F4183">
      <w:pPr>
        <w:spacing w:before="100"/>
        <w:rPr>
          <w:color w:val="000000"/>
          <w:sz w:val="0"/>
          <w:lang w:val="pl-PL"/>
        </w:rPr>
      </w:pPr>
      <w:r w:rsidRPr="00884D9B">
        <w:rPr>
          <w:color w:val="000000"/>
          <w:lang w:val="pl-PL"/>
        </w:rPr>
        <w:t>Podstawa prawna: art. 22 ust. 3 lit. k) oraz art. 71 i 84 rozporządzenia w sprawie wspólnych przepisów</w:t>
      </w:r>
    </w:p>
    <w:p w14:paraId="6FBCD703" w14:textId="77777777" w:rsidR="00A77B3E" w:rsidRDefault="009F4183" w:rsidP="00E55AA0">
      <w:pPr>
        <w:pStyle w:val="Nagwek2"/>
      </w:pPr>
      <w:bookmarkStart w:id="635" w:name="_Toc215824229"/>
      <w:r>
        <w:t>Tabela 13: Instytucje programu</w:t>
      </w:r>
      <w:bookmarkEnd w:id="635"/>
    </w:p>
    <w:p w14:paraId="3A918A52"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7"/>
        <w:gridCol w:w="3225"/>
        <w:gridCol w:w="6169"/>
        <w:gridCol w:w="909"/>
        <w:gridCol w:w="2232"/>
      </w:tblGrid>
      <w:tr w:rsidR="002B2962" w14:paraId="74B73B99" w14:textId="77777777" w:rsidTr="00BF2936">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C744BEB" w14:textId="77777777" w:rsidR="00A77B3E" w:rsidRDefault="009F4183">
            <w:pPr>
              <w:spacing w:before="100"/>
              <w:jc w:val="center"/>
              <w:rPr>
                <w:color w:val="000000"/>
                <w:sz w:val="20"/>
              </w:rPr>
            </w:pPr>
            <w:r>
              <w:rPr>
                <w:color w:val="000000"/>
                <w:sz w:val="20"/>
              </w:rPr>
              <w:t>Instytucje programu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491784D" w14:textId="77777777" w:rsidR="00A77B3E" w:rsidRDefault="009F4183">
            <w:pPr>
              <w:spacing w:before="100"/>
              <w:jc w:val="center"/>
              <w:rPr>
                <w:color w:val="000000"/>
                <w:sz w:val="20"/>
              </w:rPr>
            </w:pPr>
            <w:r>
              <w:rPr>
                <w:color w:val="000000"/>
                <w:sz w:val="20"/>
              </w:rPr>
              <w:t>Nazwa instytucji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BC0D440" w14:textId="77777777" w:rsidR="00A77B3E" w:rsidRPr="00BF2936" w:rsidRDefault="009F4183">
            <w:pPr>
              <w:spacing w:before="100"/>
              <w:jc w:val="center"/>
              <w:rPr>
                <w:color w:val="000000"/>
                <w:sz w:val="20"/>
                <w:lang w:val="pl-PL"/>
              </w:rPr>
            </w:pPr>
            <w:r w:rsidRPr="00BF2936">
              <w:rPr>
                <w:color w:val="000000"/>
                <w:sz w:val="20"/>
                <w:lang w:val="pl-PL"/>
              </w:rPr>
              <w:t>Imię i nazwisko osoby kontaktowej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F9B7085" w14:textId="77777777" w:rsidR="00A77B3E" w:rsidRDefault="009F4183">
            <w:pPr>
              <w:spacing w:before="100"/>
              <w:jc w:val="center"/>
              <w:rPr>
                <w:color w:val="000000"/>
                <w:sz w:val="20"/>
              </w:rPr>
            </w:pPr>
            <w:r>
              <w:rPr>
                <w:color w:val="000000"/>
                <w:sz w:val="20"/>
              </w:rPr>
              <w:t>Położenie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9386CEB" w14:textId="77777777" w:rsidR="00A77B3E" w:rsidRDefault="009F4183">
            <w:pPr>
              <w:spacing w:before="100"/>
              <w:rPr>
                <w:color w:val="000000"/>
                <w:sz w:val="20"/>
              </w:rPr>
            </w:pPr>
            <w:r>
              <w:rPr>
                <w:color w:val="000000"/>
                <w:sz w:val="20"/>
              </w:rPr>
              <w:t>Adres e-mail</w:t>
            </w:r>
          </w:p>
        </w:tc>
      </w:tr>
      <w:tr w:rsidR="002B2962" w14:paraId="301AC576" w14:textId="77777777" w:rsidTr="00BF293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7660AF" w14:textId="77777777" w:rsidR="00A77B3E" w:rsidRDefault="009F4183">
            <w:pPr>
              <w:spacing w:before="100"/>
              <w:rPr>
                <w:color w:val="000000"/>
                <w:sz w:val="20"/>
              </w:rPr>
            </w:pPr>
            <w:r>
              <w:rPr>
                <w:color w:val="000000"/>
                <w:sz w:val="20"/>
              </w:rPr>
              <w:t>Instytucja zarządzająca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67D60B" w14:textId="77777777" w:rsidR="00A77B3E" w:rsidRDefault="009F4183">
            <w:pPr>
              <w:spacing w:before="100"/>
              <w:rPr>
                <w:color w:val="000000"/>
                <w:sz w:val="20"/>
              </w:rPr>
            </w:pPr>
            <w:r>
              <w:rPr>
                <w:color w:val="000000"/>
                <w:sz w:val="20"/>
              </w:rPr>
              <w:t>Zarząd Województwa Zachodniopomorskiego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8B2DDF" w14:textId="77777777" w:rsidR="00A77B3E" w:rsidRPr="00BF2936" w:rsidRDefault="009F4183">
            <w:pPr>
              <w:spacing w:before="100"/>
              <w:rPr>
                <w:color w:val="000000"/>
                <w:sz w:val="20"/>
                <w:lang w:val="pl-PL"/>
              </w:rPr>
            </w:pPr>
            <w:r w:rsidRPr="00BF2936">
              <w:rPr>
                <w:color w:val="000000"/>
                <w:sz w:val="20"/>
                <w:lang w:val="pl-PL"/>
              </w:rPr>
              <w:t>Olgierd Geblewicz, Marszałek Województwa Zachodniopomorskiego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6BC7F6" w14:textId="77777777" w:rsidR="00A77B3E" w:rsidRPr="00BF2936" w:rsidRDefault="00A77B3E">
            <w:pPr>
              <w:spacing w:before="100"/>
              <w:rPr>
                <w:color w:val="000000"/>
                <w:sz w:val="20"/>
                <w:lang w:val="pl-PL"/>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E2FD43" w14:textId="77777777" w:rsidR="00A77B3E" w:rsidRDefault="009F4183">
            <w:pPr>
              <w:spacing w:before="100"/>
              <w:rPr>
                <w:color w:val="000000"/>
                <w:sz w:val="20"/>
              </w:rPr>
            </w:pPr>
            <w:r>
              <w:rPr>
                <w:color w:val="000000"/>
                <w:sz w:val="20"/>
              </w:rPr>
              <w:t>marszalek@wzp.pl</w:t>
            </w:r>
          </w:p>
        </w:tc>
      </w:tr>
      <w:tr w:rsidR="002B2962" w:rsidRPr="008D5E98" w14:paraId="626C5DFA" w14:textId="77777777" w:rsidTr="00BF293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161CB5" w14:textId="77777777" w:rsidR="00A77B3E" w:rsidRDefault="009F4183">
            <w:pPr>
              <w:spacing w:before="100"/>
              <w:rPr>
                <w:color w:val="000000"/>
                <w:sz w:val="20"/>
              </w:rPr>
            </w:pPr>
            <w:r>
              <w:rPr>
                <w:color w:val="000000"/>
                <w:sz w:val="20"/>
              </w:rPr>
              <w:t>Instytucja audytowa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580142" w14:textId="77777777" w:rsidR="00A77B3E" w:rsidRDefault="009F4183">
            <w:pPr>
              <w:spacing w:before="100"/>
              <w:rPr>
                <w:color w:val="000000"/>
                <w:sz w:val="20"/>
              </w:rPr>
            </w:pPr>
            <w:r>
              <w:rPr>
                <w:color w:val="000000"/>
                <w:sz w:val="20"/>
              </w:rPr>
              <w:t>Szef Krajowej Administracji Skarbowej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34E89E" w14:textId="77777777" w:rsidR="00A77B3E" w:rsidRPr="00BF2936" w:rsidRDefault="009F4183">
            <w:pPr>
              <w:spacing w:before="100"/>
              <w:rPr>
                <w:color w:val="000000"/>
                <w:sz w:val="20"/>
                <w:lang w:val="pl-PL"/>
              </w:rPr>
            </w:pPr>
            <w:r w:rsidRPr="00BF2936">
              <w:rPr>
                <w:color w:val="000000"/>
                <w:sz w:val="20"/>
                <w:lang w:val="pl-PL"/>
              </w:rPr>
              <w:t>Dominik Zalewski, Dyrektor Departamentu Audytu Środków Publicznych w Ministerstwie Finansów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CCAC40" w14:textId="77777777" w:rsidR="00A77B3E" w:rsidRPr="00BF2936" w:rsidRDefault="00A77B3E">
            <w:pPr>
              <w:spacing w:before="100"/>
              <w:rPr>
                <w:color w:val="000000"/>
                <w:sz w:val="20"/>
                <w:lang w:val="pl-PL"/>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F8D0BB" w14:textId="77777777" w:rsidR="00A77B3E" w:rsidRPr="00BF2936" w:rsidRDefault="009F4183">
            <w:pPr>
              <w:spacing w:before="100"/>
              <w:rPr>
                <w:color w:val="000000"/>
                <w:sz w:val="20"/>
                <w:lang w:val="pl-PL"/>
              </w:rPr>
            </w:pPr>
            <w:r w:rsidRPr="00BF2936">
              <w:rPr>
                <w:color w:val="000000"/>
                <w:sz w:val="20"/>
                <w:lang w:val="pl-PL"/>
              </w:rPr>
              <w:t>sekretariat.das@mf.gov.pl</w:t>
            </w:r>
          </w:p>
        </w:tc>
      </w:tr>
      <w:tr w:rsidR="002B2962" w:rsidRPr="008D5E98" w14:paraId="10A8F996" w14:textId="77777777" w:rsidTr="00BF293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5E1F50" w14:textId="77777777" w:rsidR="00A77B3E" w:rsidRPr="00BF2936" w:rsidRDefault="009F4183">
            <w:pPr>
              <w:spacing w:before="100"/>
              <w:rPr>
                <w:color w:val="000000"/>
                <w:sz w:val="20"/>
                <w:lang w:val="pl-PL"/>
              </w:rPr>
            </w:pPr>
            <w:r w:rsidRPr="00BF2936">
              <w:rPr>
                <w:color w:val="000000"/>
                <w:sz w:val="20"/>
                <w:lang w:val="pl-PL"/>
              </w:rPr>
              <w:t>Organ otrzymujący płatności od Komisji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E44058" w14:textId="77777777" w:rsidR="00A77B3E" w:rsidRPr="00BF2936" w:rsidRDefault="009F4183">
            <w:pPr>
              <w:spacing w:before="100"/>
              <w:rPr>
                <w:color w:val="000000"/>
                <w:sz w:val="20"/>
                <w:lang w:val="pl-PL"/>
              </w:rPr>
            </w:pPr>
            <w:r w:rsidRPr="00BF2936">
              <w:rPr>
                <w:color w:val="000000"/>
                <w:sz w:val="20"/>
                <w:lang w:val="pl-PL"/>
              </w:rPr>
              <w:t>Minister właściwy ds. finansów publicznych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852240" w14:textId="77777777" w:rsidR="00A77B3E" w:rsidRPr="00BF2936" w:rsidRDefault="009F4183">
            <w:pPr>
              <w:spacing w:before="100"/>
              <w:rPr>
                <w:color w:val="000000"/>
                <w:sz w:val="20"/>
                <w:lang w:val="pl-PL"/>
              </w:rPr>
            </w:pPr>
            <w:r w:rsidRPr="00BF2936">
              <w:rPr>
                <w:color w:val="000000"/>
                <w:sz w:val="20"/>
                <w:lang w:val="pl-PL"/>
              </w:rPr>
              <w:t>Dorota Jaworska, Dyrektor Departamentu Instytucji Płatniczej w Ministerstwie Finansów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7FA028" w14:textId="77777777" w:rsidR="00A77B3E" w:rsidRPr="00BF2936" w:rsidRDefault="00A77B3E">
            <w:pPr>
              <w:spacing w:before="100"/>
              <w:rPr>
                <w:color w:val="000000"/>
                <w:sz w:val="20"/>
                <w:lang w:val="pl-PL"/>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2FED21" w14:textId="77777777" w:rsidR="00A77B3E" w:rsidRPr="00BF2936" w:rsidRDefault="009F4183">
            <w:pPr>
              <w:spacing w:before="100"/>
              <w:rPr>
                <w:color w:val="000000"/>
                <w:sz w:val="20"/>
                <w:lang w:val="pl-PL"/>
              </w:rPr>
            </w:pPr>
            <w:r w:rsidRPr="00BF2936">
              <w:rPr>
                <w:color w:val="000000"/>
                <w:sz w:val="20"/>
                <w:lang w:val="pl-PL"/>
              </w:rPr>
              <w:t>sekretariat.ip@mf.gov.pl</w:t>
            </w:r>
          </w:p>
        </w:tc>
      </w:tr>
    </w:tbl>
    <w:p w14:paraId="3D7BA6DD" w14:textId="77777777" w:rsidR="00A77B3E" w:rsidRPr="00BF2936" w:rsidRDefault="00A77B3E">
      <w:pPr>
        <w:spacing w:before="100"/>
        <w:rPr>
          <w:color w:val="000000"/>
          <w:sz w:val="20"/>
          <w:lang w:val="pl-PL"/>
        </w:rPr>
      </w:pPr>
    </w:p>
    <w:p w14:paraId="4BBD4F0A" w14:textId="77777777" w:rsidR="00A77B3E" w:rsidRPr="00176F88" w:rsidRDefault="009F4183" w:rsidP="00E55AA0">
      <w:pPr>
        <w:pStyle w:val="Nagwek2"/>
      </w:pPr>
      <w:bookmarkStart w:id="636" w:name="_Toc215824230"/>
      <w:r w:rsidRPr="00E55AA0">
        <w:t>Podział kwot refundowanych z tytułu pomocy technicznej na podstawie art. 36 ust. 5 rozporządzenia w sprawie wspólnych przepisów, jeżeli wskazano więcej niż jeden podmiot otrzymują</w:t>
      </w:r>
      <w:r w:rsidRPr="00176F88">
        <w:t>cy płatności od Komisji</w:t>
      </w:r>
      <w:bookmarkEnd w:id="636"/>
    </w:p>
    <w:p w14:paraId="388E1BE8" w14:textId="77777777" w:rsidR="00A77B3E" w:rsidRPr="00BF2936" w:rsidRDefault="00A77B3E">
      <w:pPr>
        <w:spacing w:before="100"/>
        <w:rPr>
          <w:color w:val="000000"/>
          <w:sz w:val="0"/>
          <w:lang w:val="pl-PL"/>
        </w:rPr>
      </w:pPr>
    </w:p>
    <w:p w14:paraId="3ED174FD" w14:textId="77777777" w:rsidR="00A77B3E" w:rsidRPr="00BF2936" w:rsidRDefault="009F4183">
      <w:pPr>
        <w:spacing w:before="100"/>
        <w:rPr>
          <w:color w:val="000000"/>
          <w:lang w:val="pl-PL"/>
        </w:rPr>
      </w:pPr>
      <w:r w:rsidRPr="00BF2936">
        <w:rPr>
          <w:color w:val="000000"/>
          <w:lang w:val="pl-PL"/>
        </w:rPr>
        <w:t>Podstawa prawna: Art. 22 ust. 3 rozporządzenia w sprawie wspólnych przepisów.</w:t>
      </w:r>
    </w:p>
    <w:p w14:paraId="0481E25C" w14:textId="77777777" w:rsidR="00A77B3E" w:rsidRPr="00BF2936" w:rsidRDefault="009F4183">
      <w:pPr>
        <w:spacing w:before="100"/>
        <w:rPr>
          <w:color w:val="000000"/>
          <w:lang w:val="pl-PL"/>
        </w:rPr>
      </w:pPr>
      <w:r w:rsidRPr="00BF2936">
        <w:rPr>
          <w:color w:val="000000"/>
          <w:lang w:val="pl-PL"/>
        </w:rPr>
        <w:t>Tabela 13A: Część wartości procentowych określonych w art. 36 ust. 5 lit. b) rozporządzenia w sprawie wspólnych przepisów, która zostałaby refundowana podmiotom otrzymującym płatności od Komisji w przypadku pomocy technicznej na podstawie art. 36 ust. 5 rozporządzenia w sprawie wspólnych przepisów (w punktach procentowych)</w:t>
      </w:r>
    </w:p>
    <w:p w14:paraId="05D58BBD" w14:textId="77777777" w:rsidR="00A77B3E" w:rsidRPr="00BF2936" w:rsidRDefault="00A77B3E">
      <w:pPr>
        <w:spacing w:before="100"/>
        <w:rPr>
          <w:color w:val="000000"/>
          <w:sz w:val="12"/>
          <w:lang w:val="pl-PL"/>
        </w:rPr>
      </w:pPr>
    </w:p>
    <w:p w14:paraId="6C5E7A7E" w14:textId="77777777" w:rsidR="00A77B3E" w:rsidRPr="00BF2936" w:rsidRDefault="00A77B3E">
      <w:pPr>
        <w:spacing w:before="100"/>
        <w:rPr>
          <w:color w:val="000000"/>
          <w:lang w:val="pl-PL"/>
        </w:rPr>
        <w:sectPr w:rsidR="00A77B3E" w:rsidRPr="00BF2936">
          <w:headerReference w:type="even" r:id="rId36"/>
          <w:headerReference w:type="default" r:id="rId37"/>
          <w:footerReference w:type="even" r:id="rId38"/>
          <w:footerReference w:type="default" r:id="rId39"/>
          <w:headerReference w:type="first" r:id="rId40"/>
          <w:footerReference w:type="first" r:id="rId41"/>
          <w:pgSz w:w="16838" w:h="11906" w:orient="landscape"/>
          <w:pgMar w:top="720" w:right="720" w:bottom="864" w:left="936" w:header="288" w:footer="72" w:gutter="0"/>
          <w:cols w:space="720"/>
          <w:noEndnote/>
          <w:docGrid w:linePitch="360"/>
        </w:sectPr>
      </w:pPr>
    </w:p>
    <w:p w14:paraId="7F8E33BF" w14:textId="77777777" w:rsidR="00A77B3E" w:rsidRPr="00BF2936" w:rsidRDefault="009F4183">
      <w:pPr>
        <w:pStyle w:val="Nagwek1"/>
        <w:spacing w:before="100" w:after="0"/>
        <w:rPr>
          <w:rFonts w:ascii="Times New Roman" w:hAnsi="Times New Roman" w:cs="Times New Roman"/>
          <w:b w:val="0"/>
          <w:color w:val="000000"/>
          <w:sz w:val="24"/>
          <w:lang w:val="pl-PL"/>
        </w:rPr>
      </w:pPr>
      <w:bookmarkStart w:id="637" w:name="_Toc215824231"/>
      <w:r w:rsidRPr="00BF2936">
        <w:rPr>
          <w:rFonts w:ascii="Times New Roman" w:hAnsi="Times New Roman" w:cs="Times New Roman"/>
          <w:b w:val="0"/>
          <w:color w:val="000000"/>
          <w:sz w:val="24"/>
          <w:lang w:val="pl-PL"/>
        </w:rPr>
        <w:t>6. Partnerstwo</w:t>
      </w:r>
      <w:bookmarkEnd w:id="637"/>
    </w:p>
    <w:p w14:paraId="0D642FE2" w14:textId="77777777" w:rsidR="00A77B3E" w:rsidRPr="00BF2936" w:rsidRDefault="009F4183">
      <w:pPr>
        <w:spacing w:before="100"/>
        <w:rPr>
          <w:color w:val="000000"/>
          <w:sz w:val="16"/>
          <w:lang w:val="pl-PL"/>
        </w:rPr>
      </w:pPr>
      <w:r w:rsidRPr="00BF2936">
        <w:rPr>
          <w:color w:val="000000"/>
          <w:lang w:val="pl-PL"/>
        </w:rPr>
        <w:t>Podstawa prawna: art. 22 ust. 3 lit. h) rozporządzenia w sprawie wspólnych przepisów</w:t>
      </w:r>
    </w:p>
    <w:p w14:paraId="578DB091" w14:textId="77777777" w:rsidR="00A77B3E" w:rsidRPr="00BF2936" w:rsidRDefault="00A77B3E">
      <w:pPr>
        <w:spacing w:before="100"/>
        <w:rPr>
          <w:color w:val="000000"/>
          <w:sz w:val="12"/>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2B2962" w:rsidRPr="008D5E98" w14:paraId="484F0F4E" w14:textId="77777777" w:rsidTr="00BF2936">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1BB7EBE" w14:textId="77777777" w:rsidR="00A77B3E" w:rsidRPr="00BF2936" w:rsidRDefault="00A77B3E">
            <w:pPr>
              <w:spacing w:before="100"/>
              <w:rPr>
                <w:color w:val="000000"/>
                <w:sz w:val="0"/>
                <w:lang w:val="pl-PL"/>
              </w:rPr>
            </w:pPr>
          </w:p>
          <w:p w14:paraId="40FA3795" w14:textId="77777777" w:rsidR="00A77B3E" w:rsidRPr="00BF2936" w:rsidRDefault="009F4183">
            <w:pPr>
              <w:spacing w:before="100"/>
              <w:rPr>
                <w:color w:val="000000"/>
                <w:lang w:val="pl-PL"/>
              </w:rPr>
            </w:pPr>
            <w:r w:rsidRPr="00BF2936">
              <w:rPr>
                <w:color w:val="000000"/>
                <w:lang w:val="pl-PL"/>
              </w:rPr>
              <w:t>Samorządowi Województwa zależało na stworzeniu warunków dla pełnej realizacji zasady partnerstwa w procesie przygotowania programu Fundusze Europejskie dla Pomorza Zachodniego 2021-2027 (FEPZ). Zapewnienie wpływu partnerów na ostateczny kształt FEPZ nie tylko wpisuje się w realizację zasady partnerstwa w taki sposób, jaki określony został w europejskim kodeksie partnerstwa (Rozporządzenie delegowane Komisji (UE) nr 240/2014), ale pozwoli także w ocenie Samorządu Województwa na uzyskanie lepszych i bardziej trwałych efektów interwencji polityki spójności UE w regionie. Stąd zasada partnerstwa jest jedną z naczelnych zasad której realizacja będzie zapewniona nie tylko na etapie programowania FEPZ, ale także jego wdrażania, monitoringu i ewaluacji.</w:t>
            </w:r>
          </w:p>
          <w:p w14:paraId="5A333302" w14:textId="77777777" w:rsidR="00A77B3E" w:rsidRPr="00BF2936" w:rsidRDefault="009F4183">
            <w:pPr>
              <w:spacing w:before="100"/>
              <w:rPr>
                <w:color w:val="000000"/>
                <w:lang w:val="pl-PL"/>
              </w:rPr>
            </w:pPr>
            <w:r w:rsidRPr="00BF2936">
              <w:rPr>
                <w:color w:val="000000"/>
                <w:u w:val="single"/>
                <w:lang w:val="pl-PL"/>
              </w:rPr>
              <w:t>Etap programowania</w:t>
            </w:r>
          </w:p>
          <w:p w14:paraId="7938B26F" w14:textId="77777777" w:rsidR="00A77B3E" w:rsidRPr="00BF2936" w:rsidRDefault="009F4183">
            <w:pPr>
              <w:spacing w:before="100"/>
              <w:rPr>
                <w:color w:val="000000"/>
                <w:lang w:val="pl-PL"/>
              </w:rPr>
            </w:pPr>
            <w:r w:rsidRPr="00BF2936">
              <w:rPr>
                <w:color w:val="000000"/>
                <w:lang w:val="pl-PL"/>
              </w:rPr>
              <w:t>Partnerzy z poziomu samorządów lokalnych i innych instytucji publicznych, partnerzy społeczno-gospodarczy, partnerzy reprezentujący społeczeństwo obywatelskie oraz organizacje badawcze i uczelnie zaangażowani zostali w prace nad określeniem zakresu i kierunków interwencji FEPZ na bardzo wczesnym etapie prac – na długo przed przyjęciem projektu FEPZ i skierowaniem go do konsultacji społecznych.</w:t>
            </w:r>
          </w:p>
          <w:p w14:paraId="0F223CF2" w14:textId="77777777" w:rsidR="00A77B3E" w:rsidRPr="00BF2936" w:rsidRDefault="009F4183">
            <w:pPr>
              <w:spacing w:before="100"/>
              <w:rPr>
                <w:color w:val="000000"/>
                <w:lang w:val="pl-PL"/>
              </w:rPr>
            </w:pPr>
            <w:r w:rsidRPr="00BF2936">
              <w:rPr>
                <w:color w:val="000000"/>
                <w:lang w:val="pl-PL"/>
              </w:rPr>
              <w:t>Proces prac nad projektem FEPZ miał charakter ciągły. Samorząd Województwa dokładał starań, by regionalni partnerzy dysponowali bieżącymi informacjami o postępie w pracach nad Programem, zarówno na poziomie europejskim, jak i krajowym i regionalnym. Cyklicznie podczas posiedzeń Komitetu Monitorującego Regionalny Program Operacyjny Województwa Zachodniopomorskiego 2014-2020 (RPO WZ) prezentowano stan przygotowań tak ram finansowo-legislacyjnych budżetu UE na okres 2021-2027, jak i dokumentów krajowych (najpierw Założeń Umowy Partnerstwa, następnie kolejnych wersji projektu Umowy Partnerstwa). Rozwijano również współpracę z partnerstwami terytorialnymi, budowanymi przy udziale środków UE z RPO WZ w oparciu o mechanizm ZIT oraz autorski instrument Samorządu Województwa – Kontrakt Samorządowy, w kontekście zacieśnienia kooperacji pomiędzy samorządami w obszarach funkcjonalnych w warunkach rosnącego w perspektywie 2021-2027 znaczenia terytorialnego wymiaru interwencji Funduszy Europejskich.</w:t>
            </w:r>
          </w:p>
          <w:p w14:paraId="2F88C3B1" w14:textId="77777777" w:rsidR="00A77B3E" w:rsidRPr="00BF2936" w:rsidRDefault="009F4183">
            <w:pPr>
              <w:spacing w:before="100"/>
              <w:rPr>
                <w:color w:val="000000"/>
                <w:lang w:val="pl-PL"/>
              </w:rPr>
            </w:pPr>
            <w:r w:rsidRPr="00BF2936">
              <w:rPr>
                <w:color w:val="000000"/>
                <w:lang w:val="pl-PL"/>
              </w:rPr>
              <w:t>Partnerzy zostali zaproszeni do prac Grupy roboczej ds. przygotowania FEPZ, które koncentrowały się na analizie założeń projektu FEPZ w postaci opisu planowanego zakresu wsparcia w poszczególnych celach szczegółowych, udostępnionego przez Samorząd Województwa w sierpniu 2021 r.</w:t>
            </w:r>
          </w:p>
          <w:p w14:paraId="2CC8247C" w14:textId="77777777" w:rsidR="00A77B3E" w:rsidRPr="00BF2936" w:rsidRDefault="009F4183">
            <w:pPr>
              <w:spacing w:before="100"/>
              <w:rPr>
                <w:color w:val="000000"/>
                <w:lang w:val="pl-PL"/>
              </w:rPr>
            </w:pPr>
            <w:r w:rsidRPr="00BF2936">
              <w:rPr>
                <w:color w:val="000000"/>
                <w:lang w:val="pl-PL"/>
              </w:rPr>
              <w:t>Poza udziałem w pracach Grupy roboczej interesariuszom, reprezentujących różne środowiska ze sfery gospodarczej, społecznej, naukowej czy społeczeństwa obywatelskiego, a także samorządowej i administracji centralnej, zapewniono możliwość udziału w:</w:t>
            </w:r>
          </w:p>
          <w:p w14:paraId="152C71F4" w14:textId="77777777" w:rsidR="00A77B3E" w:rsidRPr="00BF2936" w:rsidRDefault="009F4183">
            <w:pPr>
              <w:numPr>
                <w:ilvl w:val="0"/>
                <w:numId w:val="143"/>
              </w:numPr>
              <w:spacing w:before="100"/>
              <w:rPr>
                <w:color w:val="000000"/>
                <w:lang w:val="pl-PL"/>
              </w:rPr>
            </w:pPr>
            <w:r w:rsidRPr="00BF2936">
              <w:rPr>
                <w:color w:val="000000"/>
                <w:lang w:val="pl-PL"/>
              </w:rPr>
              <w:t>wysłuchaniu publicznym – przeprowadzonym we wrześniu 2021 r. i otwartym dla wszystkich, którzy zgłosili zainteresowanie zabraniem głosu na temat założeń FEPZ,</w:t>
            </w:r>
          </w:p>
          <w:p w14:paraId="651C6D5D" w14:textId="77777777" w:rsidR="00A77B3E" w:rsidRPr="00BF2936" w:rsidRDefault="009F4183">
            <w:pPr>
              <w:numPr>
                <w:ilvl w:val="0"/>
                <w:numId w:val="143"/>
              </w:numPr>
              <w:spacing w:before="100"/>
              <w:rPr>
                <w:color w:val="000000"/>
                <w:lang w:val="pl-PL"/>
              </w:rPr>
            </w:pPr>
            <w:r w:rsidRPr="00BF2936">
              <w:rPr>
                <w:color w:val="000000"/>
                <w:lang w:val="pl-PL"/>
              </w:rPr>
              <w:t>forach środowiskowych – spotkaniach dla głównych interesariuszy i docelowych beneficjentów FEPZ, zorganizowanych w sierpniu i wrześniu 2021 r. w postaci forum samorządowego (z odrębnym spotkaniem poświęconym terytorializacji), forum pozarządowego i forum gospodarczego.</w:t>
            </w:r>
          </w:p>
          <w:p w14:paraId="0E9C6CD1" w14:textId="77777777" w:rsidR="00A77B3E" w:rsidRPr="00BF2936" w:rsidRDefault="009F4183">
            <w:pPr>
              <w:spacing w:before="100"/>
              <w:rPr>
                <w:color w:val="000000"/>
                <w:lang w:val="pl-PL"/>
              </w:rPr>
            </w:pPr>
            <w:r w:rsidRPr="00BF2936">
              <w:rPr>
                <w:color w:val="000000"/>
                <w:lang w:val="pl-PL"/>
              </w:rPr>
              <w:t>Ten etap procesu prac nad projektem FEPZ został podsumowany w Raporcie z zaangażowania społeczeństwa w przygotowanie FEPZ, przyjętym przez Zarząd Województwa Zachodniopomorskiego (ZWZ) w styczniu 2022 r. Raport zestawia ok. 400 uwag zgłoszone przez osoby reprezentujące partnerów samorządowych społeczno-gospodarczych oraz sfery społeczeństwa obywatelskiego zaangażowanych w prace Grupy roboczej i/lub uczestniczących w spotkaniach forów środowiskowych i wysłuchaniu publicznym oraz zawiera odniesienia Samorządu Województwa do przedstawionych uwag. W wyniku zgłoszonych uwag, projekt FEPZ 2021-2027 został przeformułowany i uzupełniony o dodatkowe zapisy, tym samym zaplanowane wsparcie stało się bardziej przemyślane, a dokument bardziej dostępny dla odbiorców Programu. Najwięcej uwag (34%) dotyczyło zapisów Priorytetu 6 Fundusze Europejskie na rzecz aktywnego Pomorza Zachodniego, najmniej natomiast Priorytetów 8 i 9 Pomoc Techniczna. W zakresie Priorytetu 1 Fundusze Europejskie na rzecz przedsiębiorczego Pomorza Zachodniego największą aktywnością wykazały się klastry, instytucje otoczenia biznesu i uczelnie, w Priorytecie 2 Fundusze Europejskie na rzecz zielonego Pomorza Zachodniego i Priorytecie 6 Fundusze Europejskie na rzecz aktywnego Pomorza Zachodniego, zarówno jednostki samorządu terytorialnego jak i administracja rządowa, natomiast Priorytety 3 Fundusze Europejskie na rzecz mobilnego Pomorza Zachodniego, 4 Fundusze Europejskie na rzecz połączonego Pomorza Zachodniego i 5 Fundusze Europejskie na rzecz przyjaznego mieszkankom i mieszkańcom Pomorza Zachodniego, zdominowały uwagi wniesione przez podmioty reprezentujące administrację rządową, w Priorytecie 7 aktywność wykazały jednostki samorządów terytorialnych. Zadowalająca okazała się również aktywność przedstawicieli Komitetu Monitorującego RPO WZ, który również uczestniczył w procesie.</w:t>
            </w:r>
          </w:p>
          <w:p w14:paraId="22075436" w14:textId="77777777" w:rsidR="00A77B3E" w:rsidRPr="00BF2936" w:rsidRDefault="009F4183">
            <w:pPr>
              <w:spacing w:before="100"/>
              <w:rPr>
                <w:color w:val="000000"/>
                <w:lang w:val="pl-PL"/>
              </w:rPr>
            </w:pPr>
            <w:r w:rsidRPr="00BF2936">
              <w:rPr>
                <w:color w:val="000000"/>
                <w:lang w:val="pl-PL"/>
              </w:rPr>
              <w:t xml:space="preserve">Działaniem wspierającym proces włączania partnerów w dyskusję o kształcie i zakresie nowego programu regionalnego było uruchomienie strony internetowej poświęconej przygotowaniom do perspektywy 2021-2027 w regionie (https://fepz.wzp.pl). </w:t>
            </w:r>
          </w:p>
          <w:p w14:paraId="0E365DA2" w14:textId="77777777" w:rsidR="00A77B3E" w:rsidRPr="00BF2936" w:rsidRDefault="00A77B3E">
            <w:pPr>
              <w:spacing w:before="100"/>
              <w:rPr>
                <w:color w:val="000000"/>
                <w:lang w:val="pl-PL"/>
              </w:rPr>
            </w:pPr>
          </w:p>
          <w:p w14:paraId="56B2C44D" w14:textId="77777777" w:rsidR="00A77B3E" w:rsidRPr="00BF2936" w:rsidRDefault="009F4183">
            <w:pPr>
              <w:spacing w:before="100"/>
              <w:rPr>
                <w:color w:val="000000"/>
                <w:lang w:val="pl-PL"/>
              </w:rPr>
            </w:pPr>
            <w:r w:rsidRPr="00BF2936">
              <w:rPr>
                <w:color w:val="000000"/>
                <w:lang w:val="pl-PL"/>
              </w:rPr>
              <w:t>Kolejnym etapem w programowaniu wsparcia w ramach FEPZ przy udziale partnerów było uruchomienie ustawowych konsultacji społecznych projektu FEPZ, trwających między 25 stycznia, a 28 lutego 2022 r. Kształt projektu FEPZ – przyjętego przez ZWZ 24 stycznia 2022 r. i skierowanego do konsultacji – oparł się w dużej mierze na wnioskach z dyskusji prowadzonych od sierpnia 2021 r. nad założeniami do FEPZ w ramach Grupy roboczej czy podczas spotkań forów środowiskowych.</w:t>
            </w:r>
          </w:p>
          <w:p w14:paraId="23219D82" w14:textId="77777777" w:rsidR="00A77B3E" w:rsidRPr="00BF2936" w:rsidRDefault="009F4183">
            <w:pPr>
              <w:spacing w:before="100"/>
              <w:rPr>
                <w:color w:val="000000"/>
                <w:lang w:val="pl-PL"/>
              </w:rPr>
            </w:pPr>
            <w:r w:rsidRPr="00BF2936">
              <w:rPr>
                <w:color w:val="000000"/>
                <w:lang w:val="pl-PL"/>
              </w:rPr>
              <w:t>Uwagi do projektu FEPZ składane były za pomocą elektronicznego formularza dostępnego na stronie internetowej (https://fepz.wzp.pl). Dyskusja na temat zakresu i kierunków interwencji zaplanowanych w FEPZ odbyła się także podczas zorganizowanej w trybie zdalnym 16 lutego 2022 r. konferencji konsultacyjnej. W toku konsultacji zorganizowano również wysłuchanie publiczne (21 lutego 2022 r.) oraz wysłuchanie odwrócone (28 lutego 2022 r.), a także wideoczat z Marszałkiem Województwa (23 lutego 2022 r.). Ponadto projekt FEPZ został przedstawiony Wojewódzkiej Radzie Dialogu Społecznego (3 lutego 2022 r.) oraz został skonsultowany i pozytywnie zaopiniowany przez Komisję Wspólną Rządu i Samorządu Terytorialnego (23 lutego 2022 r.) oraz Zachodniopomorską Radę Działalności Pożytku Publicznego (ZRDPP) (28 lutego 2022 r.).</w:t>
            </w:r>
          </w:p>
          <w:p w14:paraId="5BA44E67" w14:textId="77777777" w:rsidR="00A77B3E" w:rsidRPr="00BF2936" w:rsidRDefault="009F4183">
            <w:pPr>
              <w:spacing w:before="100"/>
              <w:rPr>
                <w:color w:val="000000"/>
                <w:lang w:val="pl-PL"/>
              </w:rPr>
            </w:pPr>
            <w:r w:rsidRPr="00BF2936">
              <w:rPr>
                <w:color w:val="000000"/>
                <w:lang w:val="pl-PL"/>
              </w:rPr>
              <w:t>W toku trwania konsultacji zgłoszono blisko 400 uwag i propozycji, do których odniesiono się w Sprawozdaniu z przebiegu procesu konsultacji społecznych projektu FEPZ, przyjętym przez ZWZ 15 marca 2022 r. Duża część uwag została uwzględniona w całości lub częściowo, w tym również te, które zgłosili partnerzy społeczni oraz reprezentanci społeczeństwa obywatelskiego (m.in. przedstawiciele organizacji pozarządowych) i wpłynęła na modyfikację treści FEPZ.</w:t>
            </w:r>
          </w:p>
          <w:p w14:paraId="4960BEE0" w14:textId="77777777" w:rsidR="00A77B3E" w:rsidRPr="00BF2936" w:rsidRDefault="009F4183">
            <w:pPr>
              <w:spacing w:before="100"/>
              <w:rPr>
                <w:color w:val="000000"/>
                <w:lang w:val="pl-PL"/>
              </w:rPr>
            </w:pPr>
            <w:r w:rsidRPr="00BF2936">
              <w:rPr>
                <w:color w:val="000000"/>
                <w:lang w:val="pl-PL"/>
              </w:rPr>
              <w:t>Ponad 30 proc. uwag w kolejnej wersji projektu FEPZ zostało uwzględnionych w całości, częściowo lub konsumowało dotychczasowe zapisy projektu FEPZ. Przeszło 15 proc. uwag nie wpływało na zapisy projektu FEPZ, miało charakter zapytań, czy też dotyczyło rozwiązań wdrożeniowych, które przesądzane będą na etapie tworzenia dokumentów programowych niższego rzędu. Nieco ponad połowa uwag nie została uwzględniona – na przykład z uwagi na niemożność uwzględnienia postulatów rozszerzenia katalogu typów projektów w świetle zapisów projektu Umowy Partnerstwa, linii demarkacyjnej pomiędzy programami krajowymi i regionalnymi czy też zakresu wsparcia w poszczególnych Celach Polityki, dookreślanych przez wskazania KE.</w:t>
            </w:r>
          </w:p>
          <w:p w14:paraId="1F878213" w14:textId="77777777" w:rsidR="00A77B3E" w:rsidRPr="00BF2936" w:rsidRDefault="009F4183">
            <w:pPr>
              <w:spacing w:before="100"/>
              <w:rPr>
                <w:color w:val="000000"/>
                <w:lang w:val="pl-PL"/>
              </w:rPr>
            </w:pPr>
            <w:r w:rsidRPr="00BF2936">
              <w:rPr>
                <w:color w:val="000000"/>
                <w:lang w:val="pl-PL"/>
              </w:rPr>
              <w:t>Zaangażowanie partnerów będzie kontynuowane na kolejnych etapach wdrażania FEPZ.</w:t>
            </w:r>
          </w:p>
          <w:p w14:paraId="2C95DF8E" w14:textId="77777777" w:rsidR="00A77B3E" w:rsidRPr="00BF2936" w:rsidRDefault="00A77B3E">
            <w:pPr>
              <w:spacing w:before="100"/>
              <w:rPr>
                <w:color w:val="000000"/>
                <w:lang w:val="pl-PL"/>
              </w:rPr>
            </w:pPr>
          </w:p>
          <w:p w14:paraId="0CAE1D76" w14:textId="77777777" w:rsidR="00A77B3E" w:rsidRPr="00BF2936" w:rsidRDefault="009F4183">
            <w:pPr>
              <w:spacing w:before="100"/>
              <w:rPr>
                <w:color w:val="000000"/>
                <w:lang w:val="pl-PL"/>
              </w:rPr>
            </w:pPr>
            <w:r w:rsidRPr="00BF2936">
              <w:rPr>
                <w:color w:val="000000"/>
                <w:u w:val="single"/>
                <w:lang w:val="pl-PL"/>
              </w:rPr>
              <w:t>Etap wdrażania i monitoringu</w:t>
            </w:r>
          </w:p>
          <w:p w14:paraId="0EACE74D" w14:textId="77777777" w:rsidR="00A77B3E" w:rsidRPr="00BF2936" w:rsidRDefault="009F4183">
            <w:pPr>
              <w:spacing w:before="100"/>
              <w:rPr>
                <w:color w:val="000000"/>
                <w:lang w:val="pl-PL"/>
              </w:rPr>
            </w:pPr>
            <w:r w:rsidRPr="00BF2936">
              <w:rPr>
                <w:color w:val="000000"/>
                <w:lang w:val="pl-PL"/>
              </w:rPr>
              <w:t>Naczelną rolę w procesie wdrażania FEPZ odgrywać będzie Komitet Monitorujący (KM), w którego składzie Instytucja Zarządzająca zapewni odpowiednią i zbalansowaną reprezentację partnerów, wyposażoną w identyczne dla wszystkich członków Komitetu Monitorującego uprawnienia i obowiązki, określone w Regulaminie Komitetu Monitorującego.</w:t>
            </w:r>
          </w:p>
          <w:p w14:paraId="1A3227A0" w14:textId="77777777" w:rsidR="00A77B3E" w:rsidRPr="00BF2936" w:rsidRDefault="009F4183">
            <w:pPr>
              <w:spacing w:before="100"/>
              <w:rPr>
                <w:color w:val="000000"/>
                <w:lang w:val="pl-PL"/>
              </w:rPr>
            </w:pPr>
            <w:r w:rsidRPr="00BF2936">
              <w:rPr>
                <w:color w:val="000000"/>
                <w:lang w:val="pl-PL"/>
              </w:rPr>
              <w:t>Udział partnerów w pracach KM na prawach członka, pozwoli im na faktyczny wpływ na proces realizacji FEPZ oraz kształt dokumentów programowych, zwłaszcza w kontekście poszerzonych w perspektywie finansowej 2021-2027 kompetencji KM, odpowiedzialnego m.in. za ocenę postępów we wdrażaniu programu operacyjnego i operacji o znaczeniu strategicznym, analizę oraz zatwierdzanie kryteriów wyboru operacji, ocenę postępów w wykonywaniu planu ewaluacji oraz realizacji działań komunikacyjnych, a także rozpatrywanie spraw mających wpływ na realizację programu m.in. w drodze powoływania grup roboczych i organizacji warsztatów tematycznych, monitorowanie wypełniania warunków podstawowych czy też budowanie zdolności administracyjnych instytucji i partnerów. W tym ostatnim z wymiarów zapewnione zostaną odpowiednie środki na szkolenia, analizy i ekspertyzy, służące pełniejszemu udziałowi partnerów w określaniu zasad ubiegania się o wsparcie z FEPZ.</w:t>
            </w:r>
          </w:p>
          <w:p w14:paraId="1126F6E0" w14:textId="77777777" w:rsidR="00A77B3E" w:rsidRPr="00BF2936" w:rsidRDefault="009F4183">
            <w:pPr>
              <w:spacing w:before="100"/>
              <w:rPr>
                <w:color w:val="000000"/>
                <w:lang w:val="pl-PL"/>
              </w:rPr>
            </w:pPr>
            <w:r w:rsidRPr="00BF2936">
              <w:rPr>
                <w:color w:val="000000"/>
                <w:lang w:val="pl-PL"/>
              </w:rPr>
              <w:t>W ramach wdrażania FEPZ zapewniony zostanie udział przedstawicieli organizacji pozarządowych reprezentujących grupy zagrożone dyskryminacją, poprzez utworzenie Grupy Roboczej ds. monitorowania zasad horyzontalnych przy KM.</w:t>
            </w:r>
          </w:p>
          <w:p w14:paraId="1ED9A95F" w14:textId="77777777" w:rsidR="00A77B3E" w:rsidRPr="00BF2936" w:rsidRDefault="009F4183">
            <w:pPr>
              <w:spacing w:before="100"/>
              <w:rPr>
                <w:color w:val="000000"/>
                <w:lang w:val="pl-PL"/>
              </w:rPr>
            </w:pPr>
            <w:r w:rsidRPr="00BF2936">
              <w:rPr>
                <w:color w:val="000000"/>
                <w:lang w:val="pl-PL"/>
              </w:rPr>
              <w:t>Obywatelska część Komitetu Monitorującego będzie realizowana poprzez przeprowadzenie przejrzystego i bezstronnego procesu wyłaniania swoich przedstawicieli między sobą, co zagwarantuje szeroki udział organizacji, liczba przedstawicieli części obywatelskiej nie powinna być mniejsza niż liczba partnerów społecznych i gospodarczych łącznie. Przestrzeganie Karty praw podstawowych będzie monitorowane przez cały okres programowania.</w:t>
            </w:r>
          </w:p>
          <w:p w14:paraId="1F436B9E" w14:textId="77777777" w:rsidR="00A77B3E" w:rsidRPr="00BF2936" w:rsidRDefault="00A77B3E">
            <w:pPr>
              <w:spacing w:before="100"/>
              <w:rPr>
                <w:color w:val="000000"/>
                <w:lang w:val="pl-PL"/>
              </w:rPr>
            </w:pPr>
          </w:p>
          <w:p w14:paraId="78845886" w14:textId="77777777" w:rsidR="00A77B3E" w:rsidRPr="00BF2936" w:rsidRDefault="009F4183">
            <w:pPr>
              <w:spacing w:before="100"/>
              <w:rPr>
                <w:color w:val="000000"/>
                <w:lang w:val="pl-PL"/>
              </w:rPr>
            </w:pPr>
            <w:r w:rsidRPr="00BF2936">
              <w:rPr>
                <w:color w:val="000000"/>
                <w:u w:val="single"/>
                <w:lang w:val="pl-PL"/>
              </w:rPr>
              <w:t>Etap ewaluacji</w:t>
            </w:r>
          </w:p>
          <w:p w14:paraId="0844FB81" w14:textId="77777777" w:rsidR="00A77B3E" w:rsidRPr="00BF2936" w:rsidRDefault="009F4183">
            <w:pPr>
              <w:spacing w:before="100"/>
              <w:rPr>
                <w:color w:val="000000"/>
                <w:lang w:val="pl-PL"/>
              </w:rPr>
            </w:pPr>
            <w:r w:rsidRPr="00BF2936">
              <w:rPr>
                <w:color w:val="000000"/>
                <w:lang w:val="pl-PL"/>
              </w:rPr>
              <w:t>Partnerzy uczestniczący w pracach KM zaangażowani będą w proces ewaluacji FEPZ. Zostanie im zapewniona możliwość udziału w przygotowaniu planu ewaluacji, przedkładania propozycji badań ewaluacyjnych oraz prowadzących do ulepszenia i usprawnienia FEPZ. Partnerzy w ramach KM włączeni zostaną w konsultacje aktualizacji planu ewaluacji, założeń poszczególnych badań ewaluacyjnych oraz raportów końcowych z przeprowadzonych badań wraz z zestawieniami rekomendacji.</w:t>
            </w:r>
          </w:p>
          <w:p w14:paraId="597129DA" w14:textId="77777777" w:rsidR="00A77B3E" w:rsidRPr="00BF2936" w:rsidRDefault="00A77B3E">
            <w:pPr>
              <w:spacing w:before="100"/>
              <w:rPr>
                <w:color w:val="000000"/>
                <w:lang w:val="pl-PL"/>
              </w:rPr>
            </w:pPr>
          </w:p>
          <w:p w14:paraId="655F6D8E" w14:textId="77777777" w:rsidR="00A77B3E" w:rsidRPr="00BF2936" w:rsidRDefault="009F4183">
            <w:pPr>
              <w:spacing w:before="100"/>
              <w:rPr>
                <w:color w:val="000000"/>
                <w:lang w:val="pl-PL"/>
              </w:rPr>
            </w:pPr>
            <w:r w:rsidRPr="00BF2936">
              <w:rPr>
                <w:color w:val="000000"/>
                <w:u w:val="single"/>
                <w:lang w:val="pl-PL"/>
              </w:rPr>
              <w:t>Wzmacnianie potencjału partnerów</w:t>
            </w:r>
          </w:p>
          <w:p w14:paraId="18FAC6DE" w14:textId="77777777" w:rsidR="00A77B3E" w:rsidRPr="00BF2936" w:rsidRDefault="009F4183">
            <w:pPr>
              <w:spacing w:before="100"/>
              <w:rPr>
                <w:color w:val="000000"/>
                <w:lang w:val="pl-PL"/>
              </w:rPr>
            </w:pPr>
            <w:r w:rsidRPr="00BF2936">
              <w:rPr>
                <w:color w:val="000000"/>
                <w:lang w:val="pl-PL"/>
              </w:rPr>
              <w:t>Niezależnie od przyjętego w Polsce rozstrzygnięcia , planowane jest przeznaczenie odpowiednich zasobów finansowych FEPZ na poczet budowania zdolności administracyjnych partnerów społecznych i organizacji społeczeństwa obywatelskiego. Zakłada się wypracowanie w ścisłej współpracy z reprezentacją organizacji pozarządowych (ZRDPP) rozwiązań, które najskuteczniej odpowiedzą na podstawowe potrzeby i wyzwania, które same organizacje identyfikują jako bariery uniemożliwiające lub utrudniające pełny udział partnerów w realizacji FEPZ jako beneficjentów i realizatorów przedsięwzięć. Wzmocnienie potencjału organizacji pozarządowych odnosić się będzie w szczególności do zakresu interwencji EFS+ na rzecz świadczenia usług publicznych, w tym m.in. w obszarze włączenia społecznego czy edukacji. Dotyczyć będzie także rozwoju kompetencji organizacji w zakresie dialogu społecznego i obywatelskiego. Wsparcie w obszarze budowania zdolności partnerów społeczeństwa obywatelskiego będzie podlegało cyklicznym przeglądom z udziałem partnerów społeczeństwa obywatelskiego. W wyniku rezultatów powyższych przeglądów wsparcie może być reprogramowane w części lub całości.</w:t>
            </w:r>
          </w:p>
          <w:p w14:paraId="67ABE3CD" w14:textId="77777777" w:rsidR="00A77B3E" w:rsidRPr="00BF2936" w:rsidRDefault="00A77B3E">
            <w:pPr>
              <w:spacing w:before="100"/>
              <w:rPr>
                <w:color w:val="000000"/>
                <w:lang w:val="pl-PL"/>
              </w:rPr>
            </w:pPr>
          </w:p>
        </w:tc>
      </w:tr>
    </w:tbl>
    <w:p w14:paraId="1C0B0964" w14:textId="77777777" w:rsidR="00A77B3E" w:rsidRPr="00884D9B" w:rsidRDefault="009F4183">
      <w:pPr>
        <w:pStyle w:val="Nagwek1"/>
        <w:spacing w:before="100" w:after="0"/>
        <w:rPr>
          <w:rFonts w:ascii="Times New Roman" w:hAnsi="Times New Roman" w:cs="Times New Roman"/>
          <w:b w:val="0"/>
          <w:color w:val="000000"/>
          <w:sz w:val="24"/>
          <w:lang w:val="pl-PL"/>
        </w:rPr>
      </w:pPr>
      <w:r w:rsidRPr="00884D9B">
        <w:rPr>
          <w:rFonts w:ascii="Times New Roman" w:hAnsi="Times New Roman" w:cs="Times New Roman"/>
          <w:b w:val="0"/>
          <w:color w:val="000000"/>
          <w:sz w:val="24"/>
          <w:lang w:val="pl-PL"/>
        </w:rPr>
        <w:br w:type="page"/>
      </w:r>
      <w:bookmarkStart w:id="638" w:name="_Toc215824232"/>
      <w:r w:rsidRPr="00884D9B">
        <w:rPr>
          <w:rFonts w:ascii="Times New Roman" w:hAnsi="Times New Roman" w:cs="Times New Roman"/>
          <w:b w:val="0"/>
          <w:color w:val="000000"/>
          <w:sz w:val="24"/>
          <w:lang w:val="pl-PL"/>
        </w:rPr>
        <w:t>7. Komunikacja i widoczność</w:t>
      </w:r>
      <w:bookmarkEnd w:id="638"/>
    </w:p>
    <w:p w14:paraId="6E7403F0" w14:textId="77777777" w:rsidR="00A77B3E" w:rsidRPr="00884D9B" w:rsidRDefault="009F4183">
      <w:pPr>
        <w:spacing w:before="100"/>
        <w:rPr>
          <w:color w:val="000000"/>
          <w:sz w:val="16"/>
          <w:lang w:val="pl-PL"/>
        </w:rPr>
      </w:pPr>
      <w:r w:rsidRPr="00884D9B">
        <w:rPr>
          <w:color w:val="000000"/>
          <w:lang w:val="pl-PL"/>
        </w:rPr>
        <w:t>Podstawa prawna: art. 22 ust. 3 lit. j) rozporządzenia w sprawie wspólnych przepisów</w:t>
      </w:r>
    </w:p>
    <w:p w14:paraId="73C7FA62" w14:textId="77777777" w:rsidR="00A77B3E" w:rsidRPr="00884D9B" w:rsidRDefault="00A77B3E">
      <w:pPr>
        <w:spacing w:before="100"/>
        <w:rPr>
          <w:color w:val="000000"/>
          <w:sz w:val="12"/>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2B2962" w:rsidRPr="008D5E98" w14:paraId="37E51EA4" w14:textId="77777777" w:rsidTr="00BF2936">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9DD6687" w14:textId="77777777" w:rsidR="00A77B3E" w:rsidRPr="00884D9B" w:rsidRDefault="00A77B3E">
            <w:pPr>
              <w:spacing w:before="100"/>
              <w:rPr>
                <w:color w:val="000000"/>
                <w:sz w:val="0"/>
                <w:lang w:val="pl-PL"/>
              </w:rPr>
            </w:pPr>
          </w:p>
          <w:p w14:paraId="1DB33CA9" w14:textId="77777777" w:rsidR="00A77B3E" w:rsidRPr="00884D9B" w:rsidRDefault="009F4183">
            <w:pPr>
              <w:spacing w:before="100"/>
              <w:rPr>
                <w:color w:val="000000"/>
                <w:lang w:val="pl-PL"/>
              </w:rPr>
            </w:pPr>
            <w:r w:rsidRPr="00884D9B">
              <w:rPr>
                <w:color w:val="000000"/>
                <w:lang w:val="pl-PL"/>
              </w:rPr>
              <w:t>Komunikacja o Programie to informowanie o jego ofercie, rezultatach (w tym oczekiwanych) i wpływie polityki spójności na rozwój kraju i UE poprzez rozwój gospodarczy i ekologiczny Pomorza Zachodniego oraz poprawę jakości życia, w tym aktywizację oraz dostępność usług i infrastruktury dla jego mieszkańców.</w:t>
            </w:r>
          </w:p>
          <w:p w14:paraId="002ADD4A" w14:textId="77777777" w:rsidR="00A77B3E" w:rsidRPr="00884D9B" w:rsidRDefault="009F4183">
            <w:pPr>
              <w:spacing w:before="100"/>
              <w:rPr>
                <w:color w:val="000000"/>
                <w:lang w:val="pl-PL"/>
              </w:rPr>
            </w:pPr>
            <w:r w:rsidRPr="00884D9B">
              <w:rPr>
                <w:color w:val="000000"/>
                <w:lang w:val="pl-PL"/>
              </w:rPr>
              <w:t>Szczególne miejsce w komunikacji mają działania podnoszące świadomość ogółu społeczeństwa o roli i wartości dodanej wsparcia UE oraz wspólnych dla UE wartościach leżących u podstaw projektów realizowanych w ramach programu. Komunikacja wynika także z potrzeby zachowania transparentności wydatków z budżetu UE.</w:t>
            </w:r>
          </w:p>
          <w:p w14:paraId="077814B6" w14:textId="77777777" w:rsidR="00A77B3E" w:rsidRPr="00884D9B" w:rsidRDefault="009F4183">
            <w:pPr>
              <w:spacing w:before="100"/>
              <w:rPr>
                <w:color w:val="000000"/>
                <w:lang w:val="pl-PL"/>
              </w:rPr>
            </w:pPr>
            <w:r w:rsidRPr="00884D9B">
              <w:rPr>
                <w:color w:val="000000"/>
                <w:lang w:val="pl-PL"/>
              </w:rPr>
              <w:t>Informowanie o Programie stanowi element krajowego systemu komunikacji marki Fundusze Europejskie. Działania komunikacyjne wiążą efekty projektów z głównymi celami i wartościami polityki spójności, które są zgodne z celami UE.</w:t>
            </w:r>
          </w:p>
          <w:p w14:paraId="24BF3FC5" w14:textId="77777777" w:rsidR="00A77B3E" w:rsidRPr="00884D9B" w:rsidRDefault="009F4183">
            <w:pPr>
              <w:spacing w:before="100"/>
              <w:rPr>
                <w:color w:val="000000"/>
                <w:lang w:val="pl-PL"/>
              </w:rPr>
            </w:pPr>
            <w:r w:rsidRPr="00884D9B">
              <w:rPr>
                <w:color w:val="000000"/>
                <w:lang w:val="pl-PL"/>
              </w:rPr>
              <w:t>Działania komunikacyjne prowadzone są przez IZ, IP i IK UP we współpracy z instytucjami w systemie wdrażania oraz partnerami społeczno-gospodarczymi i beneficjentami. W celu uniknięcia podwójnych standardów obowiązkiem właściwej komunikacji objęte są również inne organy właściwych władz publicznych, jeżeli ich zakres odpowiedzialności obejmuje planowanie, finansowanie, realizację lub nadzór nad realizacją projektów otrzymujących dofinansowanie UE.</w:t>
            </w:r>
          </w:p>
          <w:p w14:paraId="57FE2C84" w14:textId="77777777" w:rsidR="00A77B3E" w:rsidRPr="00884D9B" w:rsidRDefault="009F4183">
            <w:pPr>
              <w:spacing w:before="100"/>
              <w:rPr>
                <w:color w:val="000000"/>
                <w:lang w:val="pl-PL"/>
              </w:rPr>
            </w:pPr>
            <w:r w:rsidRPr="00884D9B">
              <w:rPr>
                <w:color w:val="000000"/>
                <w:lang w:val="pl-PL"/>
              </w:rPr>
              <w:t>W komunikacji akcentowane są strategie UE, podkreślając wkład projektów w ich realizację. Wymiar unijny zapewniony jest przez m.in. zaproszenia KE na wydarzenia związane z projektami, uwzględnienie wystąpień KE w scenariuszu wydarzeń, włączenie cytatu KE do informacji prasowej itd.</w:t>
            </w:r>
          </w:p>
          <w:p w14:paraId="4CFEAB3E" w14:textId="77777777" w:rsidR="00A77B3E" w:rsidRPr="00884D9B" w:rsidRDefault="009F4183">
            <w:pPr>
              <w:spacing w:before="100"/>
              <w:rPr>
                <w:color w:val="000000"/>
                <w:lang w:val="pl-PL"/>
              </w:rPr>
            </w:pPr>
            <w:r w:rsidRPr="00884D9B">
              <w:rPr>
                <w:color w:val="000000"/>
                <w:lang w:val="pl-PL"/>
              </w:rPr>
              <w:t>Szczegóły założeń przedstawionych w tym rozdziale znajdują się w Strategii komunikacji Programu.</w:t>
            </w:r>
          </w:p>
          <w:p w14:paraId="60FC3F3D" w14:textId="77777777" w:rsidR="00A77B3E" w:rsidRPr="00884D9B" w:rsidRDefault="00A77B3E">
            <w:pPr>
              <w:spacing w:before="100"/>
              <w:rPr>
                <w:color w:val="000000"/>
                <w:lang w:val="pl-PL"/>
              </w:rPr>
            </w:pPr>
          </w:p>
          <w:p w14:paraId="4812FF92" w14:textId="77777777" w:rsidR="00A77B3E" w:rsidRPr="00884D9B" w:rsidRDefault="009F4183">
            <w:pPr>
              <w:spacing w:before="100"/>
              <w:rPr>
                <w:color w:val="000000"/>
                <w:lang w:val="pl-PL"/>
              </w:rPr>
            </w:pPr>
            <w:r w:rsidRPr="00884D9B">
              <w:rPr>
                <w:b/>
                <w:bCs/>
                <w:color w:val="000000"/>
                <w:lang w:val="pl-PL"/>
              </w:rPr>
              <w:t>Cele</w:t>
            </w:r>
          </w:p>
          <w:p w14:paraId="1BE359E9" w14:textId="77777777" w:rsidR="00A77B3E" w:rsidRPr="00884D9B" w:rsidRDefault="009F4183">
            <w:pPr>
              <w:spacing w:before="100"/>
              <w:rPr>
                <w:color w:val="000000"/>
                <w:lang w:val="pl-PL"/>
              </w:rPr>
            </w:pPr>
            <w:r w:rsidRPr="00884D9B">
              <w:rPr>
                <w:color w:val="000000"/>
                <w:lang w:val="pl-PL"/>
              </w:rPr>
              <w:t>Działania komunikacyjne mają na celu:</w:t>
            </w:r>
          </w:p>
          <w:p w14:paraId="7BFCF943" w14:textId="77777777" w:rsidR="00A77B3E" w:rsidRPr="00884D9B" w:rsidRDefault="009F4183">
            <w:pPr>
              <w:numPr>
                <w:ilvl w:val="0"/>
                <w:numId w:val="144"/>
              </w:numPr>
              <w:spacing w:before="100"/>
              <w:rPr>
                <w:color w:val="000000"/>
                <w:lang w:val="pl-PL"/>
              </w:rPr>
            </w:pPr>
            <w:r w:rsidRPr="00884D9B">
              <w:rPr>
                <w:color w:val="000000"/>
                <w:lang w:val="pl-PL"/>
              </w:rPr>
              <w:t>aktywizację do sięgania po FE, w tym poprzez informowanie potencjalnych beneficjentów o możliwościach dofinansowania,</w:t>
            </w:r>
          </w:p>
          <w:p w14:paraId="32F37354" w14:textId="77777777" w:rsidR="00A77B3E" w:rsidRPr="00884D9B" w:rsidRDefault="009F4183">
            <w:pPr>
              <w:numPr>
                <w:ilvl w:val="0"/>
                <w:numId w:val="144"/>
              </w:numPr>
              <w:spacing w:before="100"/>
              <w:rPr>
                <w:color w:val="000000"/>
                <w:lang w:val="pl-PL"/>
              </w:rPr>
            </w:pPr>
            <w:r w:rsidRPr="00884D9B">
              <w:rPr>
                <w:color w:val="000000"/>
                <w:lang w:val="pl-PL"/>
              </w:rPr>
              <w:t>wsparcie beneficjentów w realizacji projektów, w tym w zakresie komunikowania,</w:t>
            </w:r>
          </w:p>
          <w:p w14:paraId="409C3E40" w14:textId="77777777" w:rsidR="00A77B3E" w:rsidRPr="00884D9B" w:rsidRDefault="009F4183">
            <w:pPr>
              <w:numPr>
                <w:ilvl w:val="0"/>
                <w:numId w:val="144"/>
              </w:numPr>
              <w:spacing w:before="100"/>
              <w:rPr>
                <w:color w:val="000000"/>
                <w:lang w:val="pl-PL"/>
              </w:rPr>
            </w:pPr>
            <w:r w:rsidRPr="00884D9B">
              <w:rPr>
                <w:color w:val="000000"/>
                <w:lang w:val="pl-PL"/>
              </w:rPr>
              <w:t>zwiększenie świadomości na temat wartości EU w tym równości, niedyskryminacji, włączenia społecznego w celu zwalczania negatywnych stereotypów dot. grup narażonych na dyskryminację,</w:t>
            </w:r>
          </w:p>
          <w:p w14:paraId="450CE3D5" w14:textId="77777777" w:rsidR="00A77B3E" w:rsidRPr="00884D9B" w:rsidRDefault="009F4183">
            <w:pPr>
              <w:numPr>
                <w:ilvl w:val="0"/>
                <w:numId w:val="144"/>
              </w:numPr>
              <w:spacing w:before="100"/>
              <w:rPr>
                <w:color w:val="000000"/>
                <w:lang w:val="pl-PL"/>
              </w:rPr>
            </w:pPr>
            <w:r w:rsidRPr="00884D9B">
              <w:rPr>
                <w:color w:val="000000"/>
                <w:lang w:val="pl-PL"/>
              </w:rPr>
              <w:t>zapewnienie szerokiej akceptacji społecznej dla działań rozwojowych, realizowanych z udziałem FE oraz znaczenia przynależności do UE i roli w kształtowaniu przyszłości UE.</w:t>
            </w:r>
          </w:p>
          <w:p w14:paraId="1A8D4044" w14:textId="77777777" w:rsidR="00A77B3E" w:rsidRPr="00884D9B" w:rsidRDefault="009F4183">
            <w:pPr>
              <w:spacing w:before="100"/>
              <w:rPr>
                <w:color w:val="000000"/>
                <w:lang w:val="pl-PL"/>
              </w:rPr>
            </w:pPr>
            <w:r w:rsidRPr="00884D9B">
              <w:rPr>
                <w:color w:val="000000"/>
                <w:lang w:val="pl-PL"/>
              </w:rPr>
              <w:t>Działania prowadzone są wyłącznie w obszarze FE w zakresie ww. celów, z wyłączeniem działań mających inny zakres np. promowania instytucji lub osób i działań o charakterze politycznym.</w:t>
            </w:r>
          </w:p>
          <w:p w14:paraId="37E73B08" w14:textId="77777777" w:rsidR="00A77B3E" w:rsidRPr="00884D9B" w:rsidRDefault="00A77B3E">
            <w:pPr>
              <w:spacing w:before="100"/>
              <w:rPr>
                <w:color w:val="000000"/>
                <w:lang w:val="pl-PL"/>
              </w:rPr>
            </w:pPr>
          </w:p>
          <w:p w14:paraId="3CD082F0" w14:textId="77777777" w:rsidR="00A77B3E" w:rsidRDefault="009F4183">
            <w:pPr>
              <w:spacing w:before="100"/>
              <w:rPr>
                <w:color w:val="000000"/>
              </w:rPr>
            </w:pPr>
            <w:r>
              <w:rPr>
                <w:b/>
                <w:bCs/>
                <w:color w:val="000000"/>
              </w:rPr>
              <w:t>Grupy docelowe</w:t>
            </w:r>
          </w:p>
          <w:p w14:paraId="263C13A5" w14:textId="77777777" w:rsidR="00A77B3E" w:rsidRPr="00BF2936" w:rsidRDefault="009F4183">
            <w:pPr>
              <w:numPr>
                <w:ilvl w:val="0"/>
                <w:numId w:val="145"/>
              </w:numPr>
              <w:spacing w:before="100"/>
              <w:rPr>
                <w:color w:val="000000"/>
                <w:lang w:val="pl-PL"/>
              </w:rPr>
            </w:pPr>
            <w:r w:rsidRPr="00BF2936">
              <w:rPr>
                <w:color w:val="000000"/>
                <w:lang w:val="pl-PL"/>
              </w:rPr>
              <w:t>ogół społeczeństwa, w szczególności mieszkańcy regionu, osoby o niskim poziomie wiedzy o FE, </w:t>
            </w:r>
          </w:p>
          <w:p w14:paraId="69CA6E57" w14:textId="77777777" w:rsidR="00A77B3E" w:rsidRPr="00BF2936" w:rsidRDefault="009F4183">
            <w:pPr>
              <w:numPr>
                <w:ilvl w:val="0"/>
                <w:numId w:val="145"/>
              </w:numPr>
              <w:spacing w:before="100"/>
              <w:rPr>
                <w:color w:val="000000"/>
                <w:lang w:val="pl-PL"/>
              </w:rPr>
            </w:pPr>
            <w:r w:rsidRPr="00BF2936">
              <w:rPr>
                <w:color w:val="000000"/>
                <w:lang w:val="pl-PL"/>
              </w:rPr>
              <w:t>potencjalni beneficjenci, w szczególności przedsiębiorcy, szkoły i uczelnie, klastry, JST, podmioty lecznicze, organizacje pozarządowe, osoby zagrożone ubóstwem i wykluczeniem społecznym, klienci PUP, osoby młode, seniorzy.</w:t>
            </w:r>
          </w:p>
          <w:p w14:paraId="15F7F1CD" w14:textId="77777777" w:rsidR="00A77B3E" w:rsidRPr="00BF2936" w:rsidRDefault="00A77B3E">
            <w:pPr>
              <w:spacing w:before="100"/>
              <w:rPr>
                <w:color w:val="000000"/>
                <w:lang w:val="pl-PL"/>
              </w:rPr>
            </w:pPr>
          </w:p>
          <w:p w14:paraId="6403F20E" w14:textId="77777777" w:rsidR="00A77B3E" w:rsidRPr="00BF2936" w:rsidRDefault="009F4183">
            <w:pPr>
              <w:spacing w:before="100"/>
              <w:rPr>
                <w:color w:val="000000"/>
                <w:lang w:val="pl-PL"/>
              </w:rPr>
            </w:pPr>
            <w:r w:rsidRPr="00BF2936">
              <w:rPr>
                <w:b/>
                <w:bCs/>
                <w:color w:val="000000"/>
                <w:lang w:val="pl-PL"/>
              </w:rPr>
              <w:t>Kanały komunikacji</w:t>
            </w:r>
          </w:p>
          <w:p w14:paraId="0669DFDA" w14:textId="77777777" w:rsidR="00A77B3E" w:rsidRPr="00BF2936" w:rsidRDefault="009F4183">
            <w:pPr>
              <w:spacing w:before="100"/>
              <w:rPr>
                <w:color w:val="000000"/>
                <w:lang w:val="pl-PL"/>
              </w:rPr>
            </w:pPr>
            <w:r w:rsidRPr="00BF2936">
              <w:rPr>
                <w:color w:val="000000"/>
                <w:lang w:val="pl-PL"/>
              </w:rPr>
              <w:t>Kanały i narzędzia komunikacji są dobierane do grupy docelowej i wynikają z analizy bieżących trendów konsumpcji mediów, a wybór konkretnych kanałów i narzędzi jest powiązany z wyznaczonymi celami.</w:t>
            </w:r>
          </w:p>
          <w:p w14:paraId="26BD5CBA" w14:textId="77777777" w:rsidR="00A77B3E" w:rsidRPr="00BF2936" w:rsidRDefault="009F4183">
            <w:pPr>
              <w:spacing w:before="100"/>
              <w:rPr>
                <w:color w:val="000000"/>
                <w:lang w:val="pl-PL"/>
              </w:rPr>
            </w:pPr>
            <w:r w:rsidRPr="00BF2936">
              <w:rPr>
                <w:color w:val="000000"/>
                <w:lang w:val="pl-PL"/>
              </w:rPr>
              <w:t>Priorytetowe kanały to m.in.:</w:t>
            </w:r>
          </w:p>
          <w:p w14:paraId="499B1DB1" w14:textId="77777777" w:rsidR="00A77B3E" w:rsidRPr="00BF2936" w:rsidRDefault="009F4183">
            <w:pPr>
              <w:numPr>
                <w:ilvl w:val="0"/>
                <w:numId w:val="146"/>
              </w:numPr>
              <w:spacing w:before="100"/>
              <w:rPr>
                <w:color w:val="000000"/>
                <w:lang w:val="pl-PL"/>
              </w:rPr>
            </w:pPr>
            <w:r w:rsidRPr="00BF2936">
              <w:rPr>
                <w:color w:val="000000"/>
                <w:lang w:val="pl-PL"/>
              </w:rPr>
              <w:t>media o szerokim zasięgu (np. telewizja, radio, prasa, internet, kino),</w:t>
            </w:r>
          </w:p>
          <w:p w14:paraId="5ECEEC23" w14:textId="77777777" w:rsidR="00A77B3E" w:rsidRPr="00BF2936" w:rsidRDefault="009F4183">
            <w:pPr>
              <w:numPr>
                <w:ilvl w:val="0"/>
                <w:numId w:val="146"/>
              </w:numPr>
              <w:spacing w:before="100"/>
              <w:rPr>
                <w:color w:val="000000"/>
                <w:lang w:val="pl-PL"/>
              </w:rPr>
            </w:pPr>
            <w:r w:rsidRPr="00BF2936">
              <w:rPr>
                <w:color w:val="000000"/>
                <w:lang w:val="pl-PL"/>
              </w:rPr>
              <w:t>media społecznościowe (kanały własne, np. Fb, Instagram, YouTube i kampanie w kanałach płatnych),</w:t>
            </w:r>
          </w:p>
          <w:p w14:paraId="4345D694" w14:textId="77777777" w:rsidR="00A77B3E" w:rsidRDefault="009F4183">
            <w:pPr>
              <w:numPr>
                <w:ilvl w:val="0"/>
                <w:numId w:val="146"/>
              </w:numPr>
              <w:spacing w:before="100"/>
              <w:rPr>
                <w:color w:val="000000"/>
              </w:rPr>
            </w:pPr>
            <w:r>
              <w:rPr>
                <w:color w:val="000000"/>
              </w:rPr>
              <w:t>wydarzenia informacyjne i promocyjne,</w:t>
            </w:r>
          </w:p>
          <w:p w14:paraId="6945B9C4" w14:textId="77777777" w:rsidR="00A77B3E" w:rsidRDefault="009F4183">
            <w:pPr>
              <w:numPr>
                <w:ilvl w:val="0"/>
                <w:numId w:val="146"/>
              </w:numPr>
              <w:spacing w:before="100"/>
              <w:rPr>
                <w:color w:val="000000"/>
              </w:rPr>
            </w:pPr>
            <w:r>
              <w:rPr>
                <w:color w:val="000000"/>
              </w:rPr>
              <w:t>reklama zewnętrzna,</w:t>
            </w:r>
          </w:p>
          <w:p w14:paraId="32F4716A" w14:textId="77777777" w:rsidR="00A77B3E" w:rsidRPr="00BF2936" w:rsidRDefault="009F4183">
            <w:pPr>
              <w:numPr>
                <w:ilvl w:val="0"/>
                <w:numId w:val="146"/>
              </w:numPr>
              <w:spacing w:before="100"/>
              <w:rPr>
                <w:color w:val="000000"/>
                <w:lang w:val="pl-PL"/>
              </w:rPr>
            </w:pPr>
            <w:r w:rsidRPr="00BF2936">
              <w:rPr>
                <w:color w:val="000000"/>
                <w:lang w:val="pl-PL"/>
              </w:rPr>
              <w:t>publikacje i materiały audio-video,</w:t>
            </w:r>
          </w:p>
          <w:p w14:paraId="66AFC7D9" w14:textId="77777777" w:rsidR="00A77B3E" w:rsidRDefault="009F4183">
            <w:pPr>
              <w:numPr>
                <w:ilvl w:val="0"/>
                <w:numId w:val="146"/>
              </w:numPr>
              <w:spacing w:before="100"/>
              <w:rPr>
                <w:color w:val="000000"/>
              </w:rPr>
            </w:pPr>
            <w:r>
              <w:rPr>
                <w:color w:val="000000"/>
              </w:rPr>
              <w:t>ekrany LCD,</w:t>
            </w:r>
          </w:p>
          <w:p w14:paraId="0092AF98" w14:textId="77777777" w:rsidR="00A77B3E" w:rsidRDefault="009F4183">
            <w:pPr>
              <w:numPr>
                <w:ilvl w:val="0"/>
                <w:numId w:val="146"/>
              </w:numPr>
              <w:spacing w:before="100"/>
              <w:rPr>
                <w:color w:val="000000"/>
              </w:rPr>
            </w:pPr>
            <w:r>
              <w:rPr>
                <w:color w:val="000000"/>
              </w:rPr>
              <w:t>krajowy portal FE,</w:t>
            </w:r>
          </w:p>
          <w:p w14:paraId="166712F1" w14:textId="77777777" w:rsidR="00A77B3E" w:rsidRDefault="009F4183">
            <w:pPr>
              <w:numPr>
                <w:ilvl w:val="0"/>
                <w:numId w:val="146"/>
              </w:numPr>
              <w:spacing w:before="100"/>
              <w:rPr>
                <w:color w:val="000000"/>
              </w:rPr>
            </w:pPr>
            <w:r>
              <w:rPr>
                <w:color w:val="000000"/>
              </w:rPr>
              <w:t>serwis internetowy Programu,</w:t>
            </w:r>
          </w:p>
          <w:p w14:paraId="0B4E6E4A" w14:textId="77777777" w:rsidR="00A77B3E" w:rsidRDefault="009F4183">
            <w:pPr>
              <w:numPr>
                <w:ilvl w:val="0"/>
                <w:numId w:val="146"/>
              </w:numPr>
              <w:spacing w:before="100"/>
              <w:rPr>
                <w:color w:val="000000"/>
              </w:rPr>
            </w:pPr>
            <w:r>
              <w:rPr>
                <w:color w:val="000000"/>
              </w:rPr>
              <w:t>sieć PIFE w regionie.</w:t>
            </w:r>
          </w:p>
          <w:p w14:paraId="5AE9B77A" w14:textId="77777777" w:rsidR="00A77B3E" w:rsidRPr="00BF2936" w:rsidRDefault="009F4183">
            <w:pPr>
              <w:spacing w:before="100"/>
              <w:rPr>
                <w:color w:val="000000"/>
                <w:lang w:val="pl-PL"/>
              </w:rPr>
            </w:pPr>
            <w:r w:rsidRPr="00BF2936">
              <w:rPr>
                <w:color w:val="000000"/>
                <w:lang w:val="pl-PL"/>
              </w:rPr>
              <w:t>Duży nacisk położony jest na wykorzystanie potencjału komunikacyjnego beneficjentów, zaangażowanie ich w działania komunikacyjne i w rolę ambasadorów marki FE. Aby ich wesprzeć w promocji projektów i w przekazywaniu wiedzy o UE, opracowano m.in. dedykowany przewodnik i wzory grafik. Obowiązki informacyjno-promocyjne beneficjentów są załącznikiem do umowy.</w:t>
            </w:r>
          </w:p>
          <w:p w14:paraId="5330BA6B" w14:textId="77777777" w:rsidR="00A77B3E" w:rsidRPr="00BF2936" w:rsidRDefault="009F4183">
            <w:pPr>
              <w:spacing w:before="100"/>
              <w:rPr>
                <w:color w:val="000000"/>
                <w:lang w:val="pl-PL"/>
              </w:rPr>
            </w:pPr>
            <w:r w:rsidRPr="00BF2936">
              <w:rPr>
                <w:color w:val="000000"/>
                <w:lang w:val="pl-PL"/>
              </w:rPr>
              <w:t>Odpowiednia komunikacja ma zastosowanie do schematów pomocowych, wiązek projektów, a operacje strategiczne podlegają specjalnym działaniom promocyjnym.</w:t>
            </w:r>
          </w:p>
          <w:p w14:paraId="0F6C7D08" w14:textId="77777777" w:rsidR="00A77B3E" w:rsidRPr="00BF2936" w:rsidRDefault="00A77B3E">
            <w:pPr>
              <w:spacing w:before="100"/>
              <w:rPr>
                <w:color w:val="000000"/>
                <w:lang w:val="pl-PL"/>
              </w:rPr>
            </w:pPr>
          </w:p>
          <w:p w14:paraId="50054D6F" w14:textId="77777777" w:rsidR="00A77B3E" w:rsidRPr="00BF2936" w:rsidRDefault="009F4183">
            <w:pPr>
              <w:spacing w:before="100"/>
              <w:rPr>
                <w:color w:val="000000"/>
                <w:lang w:val="pl-PL"/>
              </w:rPr>
            </w:pPr>
            <w:r w:rsidRPr="00BF2936">
              <w:rPr>
                <w:b/>
                <w:bCs/>
                <w:color w:val="000000"/>
                <w:lang w:val="pl-PL"/>
              </w:rPr>
              <w:t>Budżet</w:t>
            </w:r>
          </w:p>
          <w:p w14:paraId="767877A2" w14:textId="77777777" w:rsidR="00A77B3E" w:rsidRPr="00BF2936" w:rsidRDefault="009F4183">
            <w:pPr>
              <w:spacing w:before="100"/>
              <w:rPr>
                <w:color w:val="000000"/>
                <w:lang w:val="pl-PL"/>
              </w:rPr>
            </w:pPr>
            <w:r w:rsidRPr="00BF2936">
              <w:rPr>
                <w:color w:val="000000"/>
                <w:lang w:val="pl-PL"/>
              </w:rPr>
              <w:t>Szacunkowy budżet na działania komunikacyjne wynosi 3 252 350 € (0,2% alokacji na cały program).</w:t>
            </w:r>
          </w:p>
          <w:p w14:paraId="069279AA" w14:textId="77777777" w:rsidR="00A77B3E" w:rsidRPr="00BF2936" w:rsidRDefault="009F4183">
            <w:pPr>
              <w:spacing w:before="100"/>
              <w:rPr>
                <w:color w:val="000000"/>
                <w:lang w:val="pl-PL"/>
              </w:rPr>
            </w:pPr>
            <w:r w:rsidRPr="00BF2936">
              <w:rPr>
                <w:color w:val="000000"/>
                <w:lang w:val="pl-PL"/>
              </w:rPr>
              <w:t>Budżet jest wstępnie podzielony na 3 cele:</w:t>
            </w:r>
          </w:p>
          <w:p w14:paraId="3C523351" w14:textId="77777777" w:rsidR="00A77B3E" w:rsidRDefault="009F4183">
            <w:pPr>
              <w:numPr>
                <w:ilvl w:val="0"/>
                <w:numId w:val="147"/>
              </w:numPr>
              <w:spacing w:before="100"/>
              <w:rPr>
                <w:color w:val="000000"/>
              </w:rPr>
            </w:pPr>
            <w:r>
              <w:rPr>
                <w:color w:val="000000"/>
              </w:rPr>
              <w:t>25%: potencjalni beneficjenci</w:t>
            </w:r>
          </w:p>
          <w:p w14:paraId="38878BFC" w14:textId="77777777" w:rsidR="00A77B3E" w:rsidRDefault="009F4183">
            <w:pPr>
              <w:numPr>
                <w:ilvl w:val="0"/>
                <w:numId w:val="147"/>
              </w:numPr>
              <w:spacing w:before="100"/>
              <w:rPr>
                <w:color w:val="000000"/>
              </w:rPr>
            </w:pPr>
            <w:r>
              <w:rPr>
                <w:color w:val="000000"/>
              </w:rPr>
              <w:t>25%: beneficjenci</w:t>
            </w:r>
          </w:p>
          <w:p w14:paraId="4312090E" w14:textId="77777777" w:rsidR="00A77B3E" w:rsidRDefault="009F4183">
            <w:pPr>
              <w:numPr>
                <w:ilvl w:val="0"/>
                <w:numId w:val="147"/>
              </w:numPr>
              <w:spacing w:before="100"/>
              <w:rPr>
                <w:color w:val="000000"/>
              </w:rPr>
            </w:pPr>
            <w:r>
              <w:rPr>
                <w:color w:val="000000"/>
              </w:rPr>
              <w:t>50%: społeczeństwo regionu</w:t>
            </w:r>
          </w:p>
          <w:p w14:paraId="25F23501" w14:textId="77777777" w:rsidR="00A77B3E" w:rsidRPr="00BF2936" w:rsidRDefault="009F4183">
            <w:pPr>
              <w:spacing w:before="100"/>
              <w:rPr>
                <w:color w:val="000000"/>
                <w:lang w:val="pl-PL"/>
              </w:rPr>
            </w:pPr>
            <w:r w:rsidRPr="00BF2936">
              <w:rPr>
                <w:color w:val="000000"/>
                <w:lang w:val="pl-PL"/>
              </w:rPr>
              <w:t>Szacunkowy udział kwot w poszczególnych latach to (w %): 2021: 0; 2022: 0; 2023: 15%; 2024: 14%; 2025: 14%; 2026: 14%; 2027: 14%; 2028: 14% ; 2029: 15%.</w:t>
            </w:r>
          </w:p>
          <w:p w14:paraId="57E835D0" w14:textId="77777777" w:rsidR="00A77B3E" w:rsidRPr="00BF2936" w:rsidRDefault="00A77B3E">
            <w:pPr>
              <w:spacing w:before="100"/>
              <w:rPr>
                <w:color w:val="000000"/>
                <w:lang w:val="pl-PL"/>
              </w:rPr>
            </w:pPr>
          </w:p>
          <w:p w14:paraId="02654D39" w14:textId="77777777" w:rsidR="00A77B3E" w:rsidRPr="00BF2936" w:rsidRDefault="009F4183">
            <w:pPr>
              <w:spacing w:before="100"/>
              <w:rPr>
                <w:color w:val="000000"/>
                <w:lang w:val="pl-PL"/>
              </w:rPr>
            </w:pPr>
            <w:r w:rsidRPr="00BF2936">
              <w:rPr>
                <w:b/>
                <w:bCs/>
                <w:color w:val="000000"/>
                <w:lang w:val="pl-PL"/>
              </w:rPr>
              <w:t>Monitoring i ewaluacja</w:t>
            </w:r>
          </w:p>
          <w:p w14:paraId="03504353" w14:textId="77777777" w:rsidR="00A77B3E" w:rsidRPr="00BF2936" w:rsidRDefault="009F4183">
            <w:pPr>
              <w:spacing w:before="100"/>
              <w:rPr>
                <w:color w:val="000000"/>
                <w:lang w:val="pl-PL"/>
              </w:rPr>
            </w:pPr>
            <w:r w:rsidRPr="00BF2936">
              <w:rPr>
                <w:color w:val="000000"/>
                <w:lang w:val="pl-PL"/>
              </w:rPr>
              <w:t>Działania komunikacyjne podlegają stałej ewaluacji i monitoringowi pod kątem jakości, trafności w realizacji celów komunikacyjnych i skuteczności w dotarciu do grup docelowych. Służą temu m.in. bieżące badania ankietowe, badania jakościowe i analizy użyteczności, cytowalności i zasięgów.</w:t>
            </w:r>
          </w:p>
          <w:p w14:paraId="393382CC" w14:textId="77777777" w:rsidR="00A77B3E" w:rsidRPr="00BF2936" w:rsidRDefault="009F4183">
            <w:pPr>
              <w:spacing w:before="100"/>
              <w:rPr>
                <w:color w:val="000000"/>
                <w:lang w:val="pl-PL"/>
              </w:rPr>
            </w:pPr>
            <w:r w:rsidRPr="00BF2936">
              <w:rPr>
                <w:color w:val="000000"/>
                <w:lang w:val="pl-PL"/>
              </w:rPr>
              <w:t>Monitoringowi i ocenie podlega szereg wskaźników w tym wskaźniki oddziaływania (jedn. miary: %, sposób pomiaru: bad. społ., częst. pomiaru: co 2 lata, wb. na 2020 r.):</w:t>
            </w:r>
          </w:p>
          <w:p w14:paraId="082DAD11" w14:textId="77777777" w:rsidR="00A77B3E" w:rsidRPr="00BF2936" w:rsidRDefault="009F4183">
            <w:pPr>
              <w:numPr>
                <w:ilvl w:val="0"/>
                <w:numId w:val="148"/>
              </w:numPr>
              <w:spacing w:before="100"/>
              <w:rPr>
                <w:color w:val="000000"/>
                <w:lang w:val="pl-PL"/>
              </w:rPr>
            </w:pPr>
            <w:r w:rsidRPr="00BF2936">
              <w:rPr>
                <w:color w:val="000000"/>
                <w:lang w:val="pl-PL"/>
              </w:rPr>
              <w:t>Odsetek respondentów dostrzegających wpływ FE na rozwój regionu (wb. 78%)</w:t>
            </w:r>
          </w:p>
          <w:p w14:paraId="5B5512A8" w14:textId="77777777" w:rsidR="00A77B3E" w:rsidRPr="00BF2936" w:rsidRDefault="009F4183">
            <w:pPr>
              <w:numPr>
                <w:ilvl w:val="0"/>
                <w:numId w:val="148"/>
              </w:numPr>
              <w:spacing w:before="100"/>
              <w:rPr>
                <w:color w:val="000000"/>
                <w:lang w:val="pl-PL"/>
              </w:rPr>
            </w:pPr>
            <w:r w:rsidRPr="00BF2936">
              <w:rPr>
                <w:color w:val="000000"/>
                <w:lang w:val="pl-PL"/>
              </w:rPr>
              <w:t>Znajomość celów, obszarów lub działań, na które przeznaczane są FE w programie (wb. 17%)</w:t>
            </w:r>
          </w:p>
          <w:p w14:paraId="69B99AAF" w14:textId="77777777" w:rsidR="00A77B3E" w:rsidRPr="00BF2936" w:rsidRDefault="009F4183">
            <w:pPr>
              <w:spacing w:before="100"/>
              <w:rPr>
                <w:color w:val="000000"/>
                <w:lang w:val="pl-PL"/>
              </w:rPr>
            </w:pPr>
            <w:r w:rsidRPr="00BF2936">
              <w:rPr>
                <w:color w:val="000000"/>
                <w:lang w:val="pl-PL"/>
              </w:rPr>
              <w:t>·Odsetek mieszkańców regionu uważających, że osobiście korzystają z FE (wb. 58%).</w:t>
            </w:r>
          </w:p>
          <w:p w14:paraId="10701BBF" w14:textId="77777777" w:rsidR="00A77B3E" w:rsidRPr="00BF2936" w:rsidRDefault="00A77B3E">
            <w:pPr>
              <w:spacing w:before="100"/>
              <w:rPr>
                <w:color w:val="000000"/>
                <w:lang w:val="pl-PL"/>
              </w:rPr>
            </w:pPr>
          </w:p>
        </w:tc>
      </w:tr>
    </w:tbl>
    <w:p w14:paraId="6BD55284" w14:textId="77777777" w:rsidR="00A77B3E" w:rsidRPr="00884D9B" w:rsidRDefault="009F4183">
      <w:pPr>
        <w:pStyle w:val="Nagwek1"/>
        <w:spacing w:before="100" w:after="0"/>
        <w:rPr>
          <w:rFonts w:ascii="Times New Roman" w:hAnsi="Times New Roman" w:cs="Times New Roman"/>
          <w:b w:val="0"/>
          <w:color w:val="000000"/>
          <w:sz w:val="24"/>
          <w:lang w:val="pl-PL"/>
        </w:rPr>
      </w:pPr>
      <w:r w:rsidRPr="00884D9B">
        <w:rPr>
          <w:rFonts w:ascii="Times New Roman" w:hAnsi="Times New Roman" w:cs="Times New Roman"/>
          <w:b w:val="0"/>
          <w:color w:val="000000"/>
          <w:sz w:val="24"/>
          <w:lang w:val="pl-PL"/>
        </w:rPr>
        <w:br w:type="page"/>
      </w:r>
      <w:bookmarkStart w:id="639" w:name="_Toc215824233"/>
      <w:r w:rsidRPr="00884D9B">
        <w:rPr>
          <w:rFonts w:ascii="Times New Roman" w:hAnsi="Times New Roman" w:cs="Times New Roman"/>
          <w:b w:val="0"/>
          <w:color w:val="000000"/>
          <w:sz w:val="24"/>
          <w:lang w:val="pl-PL"/>
        </w:rPr>
        <w:t>8. Stosowanie stawek jednostkowych, kwot ryczałtowych, stawek ryczałtowych i finansowania niepowiązanego z kosztami</w:t>
      </w:r>
      <w:bookmarkEnd w:id="639"/>
    </w:p>
    <w:p w14:paraId="71CB8318" w14:textId="77777777" w:rsidR="00A77B3E" w:rsidRPr="00884D9B" w:rsidRDefault="009F4183">
      <w:pPr>
        <w:spacing w:before="100"/>
        <w:rPr>
          <w:color w:val="000000"/>
          <w:sz w:val="12"/>
          <w:lang w:val="pl-PL"/>
        </w:rPr>
      </w:pPr>
      <w:r w:rsidRPr="00884D9B">
        <w:rPr>
          <w:color w:val="000000"/>
          <w:lang w:val="pl-PL"/>
        </w:rPr>
        <w:t>Podstawa prawna: art. 94 i 95 rozporządzenia w sprawie wspólnych przepisów</w:t>
      </w:r>
    </w:p>
    <w:p w14:paraId="27711459" w14:textId="77777777" w:rsidR="00A77B3E" w:rsidRPr="00176F88" w:rsidRDefault="009F4183" w:rsidP="00E55AA0">
      <w:pPr>
        <w:pStyle w:val="Nagwek2"/>
      </w:pPr>
      <w:bookmarkStart w:id="640" w:name="_Toc215824234"/>
      <w:r w:rsidRPr="00E55AA0">
        <w:t>Tabela 14: Stosowanie stawek jednostkowych, kwot ryczałtowych, stawek ryczałtowych i finansowania niepowiązanego z kosztami</w:t>
      </w:r>
      <w:bookmarkEnd w:id="640"/>
    </w:p>
    <w:p w14:paraId="38267213" w14:textId="77777777" w:rsidR="00A77B3E" w:rsidRPr="00BF2936" w:rsidRDefault="00A77B3E">
      <w:pPr>
        <w:spacing w:before="100"/>
        <w:rPr>
          <w:color w:val="000000"/>
          <w:sz w:val="12"/>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0"/>
        <w:gridCol w:w="431"/>
        <w:gridCol w:w="409"/>
      </w:tblGrid>
      <w:tr w:rsidR="002B2962" w14:paraId="725F4C49" w14:textId="77777777" w:rsidTr="00BF293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5F31147" w14:textId="77777777" w:rsidR="00A77B3E" w:rsidRPr="00BF2936" w:rsidRDefault="009F4183">
            <w:pPr>
              <w:spacing w:before="100"/>
              <w:jc w:val="center"/>
              <w:rPr>
                <w:color w:val="000000"/>
                <w:sz w:val="20"/>
                <w:lang w:val="pl-PL"/>
              </w:rPr>
            </w:pPr>
            <w:r w:rsidRPr="00BF2936">
              <w:rPr>
                <w:color w:val="000000"/>
                <w:sz w:val="20"/>
                <w:lang w:val="pl-PL"/>
              </w:rPr>
              <w:t>Planowane stosowanie art. 94 i 95 rozporządzenia w sprawie wspólnych przepisów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8EAAA7B" w14:textId="77777777" w:rsidR="00A77B3E" w:rsidRDefault="009F4183">
            <w:pPr>
              <w:spacing w:before="100"/>
              <w:jc w:val="center"/>
              <w:rPr>
                <w:color w:val="000000"/>
                <w:sz w:val="20"/>
              </w:rPr>
            </w:pPr>
            <w:r>
              <w:rPr>
                <w:color w:val="000000"/>
                <w:sz w:val="20"/>
              </w:rPr>
              <w:t>Tak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D9B1AC8" w14:textId="77777777" w:rsidR="00A77B3E" w:rsidRDefault="009F4183">
            <w:pPr>
              <w:spacing w:before="100"/>
              <w:jc w:val="center"/>
              <w:rPr>
                <w:color w:val="000000"/>
                <w:sz w:val="20"/>
              </w:rPr>
            </w:pPr>
            <w:r>
              <w:rPr>
                <w:color w:val="000000"/>
                <w:sz w:val="20"/>
              </w:rPr>
              <w:t>Nie</w:t>
            </w:r>
          </w:p>
        </w:tc>
      </w:tr>
      <w:tr w:rsidR="002B2962" w14:paraId="2EF48BDA" w14:textId="77777777" w:rsidTr="00BF293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FE806F" w14:textId="77777777" w:rsidR="00A77B3E" w:rsidRPr="00BF2936" w:rsidRDefault="009F4183">
            <w:pPr>
              <w:spacing w:before="100"/>
              <w:rPr>
                <w:color w:val="000000"/>
                <w:sz w:val="20"/>
                <w:lang w:val="pl-PL"/>
              </w:rPr>
            </w:pPr>
            <w:r w:rsidRPr="00BF2936">
              <w:rPr>
                <w:color w:val="000000"/>
                <w:sz w:val="20"/>
                <w:lang w:val="pl-PL"/>
              </w:rPr>
              <w:t>Od momentu przyjęcia, program będzie wykorzystywał refundację wkładu Unii w oparciu o stawki jednostkowe, kwoty ryczałtowe i stawki ryczałtowe w ramach priorytetu zgodnie z art. 94 rozporządzenia w sprawie wspólnych przepisów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91FC29" w14:textId="77777777" w:rsidR="00A77B3E" w:rsidRDefault="009F4183">
            <w:pPr>
              <w:spacing w:before="100"/>
              <w:rPr>
                <w:color w:val="000000"/>
                <w:sz w:val="20"/>
              </w:rPr>
            </w:pPr>
            <w:r>
              <w:rPr>
                <w:color w:val="000000"/>
                <w:sz w:val="20"/>
              </w:rPr>
              <w:fldChar w:fldCharType="begin">
                <w:ffData>
                  <w:name w:val=""/>
                  <w:enabled/>
                  <w:calcOnExit w:val="0"/>
                  <w:checkBox>
                    <w:size w:val="20"/>
                    <w:default w:val="0"/>
                    <w:checked w:val="0"/>
                  </w:checkBox>
                </w:ffData>
              </w:fldChar>
            </w:r>
            <w:r>
              <w:rPr>
                <w:color w:val="000000"/>
                <w:sz w:val="20"/>
              </w:rPr>
              <w:instrText xml:space="preserve"> FORMCHECKBOX </w:instrText>
            </w:r>
            <w:r w:rsidR="009933FD">
              <w:rPr>
                <w:color w:val="000000"/>
                <w:sz w:val="20"/>
              </w:rPr>
            </w:r>
            <w:r w:rsidR="009933FD">
              <w:rPr>
                <w:color w:val="000000"/>
                <w:sz w:val="20"/>
              </w:rPr>
              <w:fldChar w:fldCharType="separate"/>
            </w:r>
            <w:r>
              <w:rPr>
                <w:color w:val="000000"/>
                <w:sz w:val="20"/>
              </w:rPr>
              <w:fldChar w:fldCharType="end"/>
            </w:r>
            <w:r>
              <w:rPr>
                <w:color w:val="000000"/>
                <w:sz w:val="20"/>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83A8EE" w14:textId="77777777" w:rsidR="00A77B3E" w:rsidRDefault="009F4183">
            <w:pPr>
              <w:spacing w:before="100"/>
              <w:rPr>
                <w:color w:val="000000"/>
                <w:sz w:val="20"/>
              </w:rPr>
            </w:pPr>
            <w:r>
              <w:rPr>
                <w:color w:val="000000"/>
                <w:sz w:val="20"/>
              </w:rPr>
              <w:fldChar w:fldCharType="begin">
                <w:ffData>
                  <w:name w:val=""/>
                  <w:enabled/>
                  <w:calcOnExit w:val="0"/>
                  <w:checkBox>
                    <w:size w:val="20"/>
                    <w:default w:val="1"/>
                    <w:checked/>
                  </w:checkBox>
                </w:ffData>
              </w:fldChar>
            </w:r>
            <w:r>
              <w:rPr>
                <w:color w:val="000000"/>
                <w:sz w:val="20"/>
              </w:rPr>
              <w:instrText xml:space="preserve"> FORMCHECKBOX </w:instrText>
            </w:r>
            <w:r w:rsidR="009933FD">
              <w:rPr>
                <w:color w:val="000000"/>
                <w:sz w:val="20"/>
              </w:rPr>
            </w:r>
            <w:r w:rsidR="009933FD">
              <w:rPr>
                <w:color w:val="000000"/>
                <w:sz w:val="20"/>
              </w:rPr>
              <w:fldChar w:fldCharType="separate"/>
            </w:r>
            <w:r>
              <w:rPr>
                <w:color w:val="000000"/>
                <w:sz w:val="20"/>
              </w:rPr>
              <w:fldChar w:fldCharType="end"/>
            </w:r>
            <w:r>
              <w:rPr>
                <w:color w:val="000000"/>
                <w:sz w:val="20"/>
              </w:rPr>
              <w:t xml:space="preserve"> </w:t>
            </w:r>
          </w:p>
        </w:tc>
      </w:tr>
      <w:tr w:rsidR="002B2962" w14:paraId="1ACBA838" w14:textId="77777777" w:rsidTr="00BF2936">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A5F86B" w14:textId="77777777" w:rsidR="00A77B3E" w:rsidRPr="00BF2936" w:rsidRDefault="009F4183">
            <w:pPr>
              <w:spacing w:before="100"/>
              <w:rPr>
                <w:color w:val="000000"/>
                <w:sz w:val="20"/>
                <w:lang w:val="pl-PL"/>
              </w:rPr>
            </w:pPr>
            <w:r w:rsidRPr="00BF2936">
              <w:rPr>
                <w:color w:val="000000"/>
                <w:sz w:val="20"/>
                <w:lang w:val="pl-PL"/>
              </w:rPr>
              <w:t>Od momentu przyjęcia, program będzie wykorzystywał refundację wkładu Unii w oparciu o finansowanie niepowiązane z kosztami zgodnie z art. 95 rozporządzenia w sprawie wspólnych przepisów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3812FC" w14:textId="77777777" w:rsidR="00A77B3E" w:rsidRDefault="009F4183">
            <w:pPr>
              <w:spacing w:before="100"/>
              <w:rPr>
                <w:color w:val="000000"/>
                <w:sz w:val="20"/>
              </w:rPr>
            </w:pPr>
            <w:r>
              <w:rPr>
                <w:color w:val="000000"/>
                <w:sz w:val="20"/>
              </w:rPr>
              <w:fldChar w:fldCharType="begin">
                <w:ffData>
                  <w:name w:val=""/>
                  <w:enabled/>
                  <w:calcOnExit w:val="0"/>
                  <w:checkBox>
                    <w:size w:val="20"/>
                    <w:default w:val="0"/>
                    <w:checked w:val="0"/>
                  </w:checkBox>
                </w:ffData>
              </w:fldChar>
            </w:r>
            <w:r>
              <w:rPr>
                <w:color w:val="000000"/>
                <w:sz w:val="20"/>
              </w:rPr>
              <w:instrText xml:space="preserve"> FORMCHECKBOX </w:instrText>
            </w:r>
            <w:r w:rsidR="009933FD">
              <w:rPr>
                <w:color w:val="000000"/>
                <w:sz w:val="20"/>
              </w:rPr>
            </w:r>
            <w:r w:rsidR="009933FD">
              <w:rPr>
                <w:color w:val="000000"/>
                <w:sz w:val="20"/>
              </w:rPr>
              <w:fldChar w:fldCharType="separate"/>
            </w:r>
            <w:r>
              <w:rPr>
                <w:color w:val="000000"/>
                <w:sz w:val="20"/>
              </w:rPr>
              <w:fldChar w:fldCharType="end"/>
            </w:r>
            <w:r>
              <w:rPr>
                <w:color w:val="000000"/>
                <w:sz w:val="20"/>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3D3FF6" w14:textId="77777777" w:rsidR="00A77B3E" w:rsidRDefault="009F4183">
            <w:pPr>
              <w:spacing w:before="100"/>
              <w:rPr>
                <w:color w:val="000000"/>
                <w:sz w:val="20"/>
              </w:rPr>
            </w:pPr>
            <w:r>
              <w:rPr>
                <w:color w:val="000000"/>
                <w:sz w:val="20"/>
              </w:rPr>
              <w:fldChar w:fldCharType="begin">
                <w:ffData>
                  <w:name w:val=""/>
                  <w:enabled/>
                  <w:calcOnExit w:val="0"/>
                  <w:checkBox>
                    <w:size w:val="20"/>
                    <w:default w:val="1"/>
                    <w:checked/>
                  </w:checkBox>
                </w:ffData>
              </w:fldChar>
            </w:r>
            <w:r>
              <w:rPr>
                <w:color w:val="000000"/>
                <w:sz w:val="20"/>
              </w:rPr>
              <w:instrText xml:space="preserve"> FORMCHECKBOX </w:instrText>
            </w:r>
            <w:r w:rsidR="009933FD">
              <w:rPr>
                <w:color w:val="000000"/>
                <w:sz w:val="20"/>
              </w:rPr>
            </w:r>
            <w:r w:rsidR="009933FD">
              <w:rPr>
                <w:color w:val="000000"/>
                <w:sz w:val="20"/>
              </w:rPr>
              <w:fldChar w:fldCharType="separate"/>
            </w:r>
            <w:r>
              <w:rPr>
                <w:color w:val="000000"/>
                <w:sz w:val="20"/>
              </w:rPr>
              <w:fldChar w:fldCharType="end"/>
            </w:r>
            <w:r>
              <w:rPr>
                <w:color w:val="000000"/>
                <w:sz w:val="20"/>
              </w:rPr>
              <w:t xml:space="preserve"> </w:t>
            </w:r>
          </w:p>
        </w:tc>
      </w:tr>
    </w:tbl>
    <w:p w14:paraId="12013CE5" w14:textId="77777777" w:rsidR="00A77B3E" w:rsidRDefault="00A77B3E">
      <w:pPr>
        <w:spacing w:before="100"/>
        <w:jc w:val="center"/>
        <w:rPr>
          <w:color w:val="000000"/>
          <w:sz w:val="20"/>
        </w:rPr>
        <w:sectPr w:rsidR="00A77B3E">
          <w:headerReference w:type="even" r:id="rId42"/>
          <w:headerReference w:type="default" r:id="rId43"/>
          <w:footerReference w:type="even" r:id="rId44"/>
          <w:footerReference w:type="default" r:id="rId45"/>
          <w:headerReference w:type="first" r:id="rId46"/>
          <w:footerReference w:type="first" r:id="rId47"/>
          <w:pgSz w:w="11906" w:h="16838"/>
          <w:pgMar w:top="720" w:right="936" w:bottom="864" w:left="720" w:header="0" w:footer="72" w:gutter="0"/>
          <w:cols w:space="720"/>
          <w:noEndnote/>
          <w:docGrid w:linePitch="360"/>
        </w:sectPr>
      </w:pPr>
    </w:p>
    <w:p w14:paraId="5489DAC8" w14:textId="77777777" w:rsidR="00A77B3E" w:rsidRPr="00BF2936" w:rsidRDefault="009F4183">
      <w:pPr>
        <w:pStyle w:val="Nagwek1"/>
        <w:spacing w:before="100" w:after="0"/>
        <w:rPr>
          <w:rFonts w:ascii="Times New Roman" w:hAnsi="Times New Roman" w:cs="Times New Roman"/>
          <w:b w:val="0"/>
          <w:color w:val="000000"/>
          <w:sz w:val="24"/>
          <w:lang w:val="pl-PL"/>
        </w:rPr>
      </w:pPr>
      <w:bookmarkStart w:id="641" w:name="_Toc215824235"/>
      <w:r w:rsidRPr="00BF2936">
        <w:rPr>
          <w:rFonts w:ascii="Times New Roman" w:hAnsi="Times New Roman" w:cs="Times New Roman"/>
          <w:b w:val="0"/>
          <w:color w:val="000000"/>
          <w:sz w:val="24"/>
          <w:lang w:val="pl-PL"/>
        </w:rPr>
        <w:t>Aneks 1: Wkład Unii w oparciu o stawki jednostkowe, kwoty ryczałtowe i stawki ryczałtowe</w:t>
      </w:r>
      <w:bookmarkEnd w:id="641"/>
    </w:p>
    <w:p w14:paraId="479B1055" w14:textId="77777777" w:rsidR="00A77B3E" w:rsidRDefault="009F4183" w:rsidP="00E55AA0">
      <w:pPr>
        <w:pStyle w:val="Nagwek2"/>
      </w:pPr>
      <w:bookmarkStart w:id="642" w:name="_Toc215824236"/>
      <w:r>
        <w:t>A. Podsumowanie głównych elementów</w:t>
      </w:r>
      <w:bookmarkEnd w:id="642"/>
    </w:p>
    <w:p w14:paraId="22CE7961"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998"/>
        <w:gridCol w:w="1996"/>
        <w:gridCol w:w="1995"/>
        <w:gridCol w:w="1497"/>
        <w:gridCol w:w="998"/>
        <w:gridCol w:w="998"/>
        <w:gridCol w:w="998"/>
        <w:gridCol w:w="998"/>
        <w:gridCol w:w="1498"/>
        <w:gridCol w:w="999"/>
        <w:gridCol w:w="1199"/>
      </w:tblGrid>
      <w:tr w:rsidR="002B2962" w:rsidRPr="008D5E98" w14:paraId="50F50F41" w14:textId="77777777" w:rsidTr="00BF2936">
        <w:trPr>
          <w:tblHeader/>
        </w:trPr>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6133250" w14:textId="77777777" w:rsidR="00A77B3E" w:rsidRDefault="009F4183">
            <w:pPr>
              <w:spacing w:before="100"/>
              <w:jc w:val="center"/>
              <w:rPr>
                <w:color w:val="000000"/>
                <w:sz w:val="12"/>
              </w:rPr>
            </w:pPr>
            <w:r>
              <w:rPr>
                <w:color w:val="000000"/>
                <w:sz w:val="12"/>
              </w:rPr>
              <w:t>Priorytet</w:t>
            </w: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97E0A1F" w14:textId="77777777" w:rsidR="00A77B3E" w:rsidRDefault="009F4183">
            <w:pPr>
              <w:spacing w:before="100"/>
              <w:jc w:val="center"/>
              <w:rPr>
                <w:color w:val="000000"/>
                <w:sz w:val="12"/>
              </w:rPr>
            </w:pPr>
            <w:r>
              <w:rPr>
                <w:color w:val="000000"/>
                <w:sz w:val="12"/>
              </w:rPr>
              <w:t>Fundusz</w:t>
            </w:r>
          </w:p>
        </w:tc>
        <w:tc>
          <w:tcPr>
            <w:tcW w:w="2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356FFAF" w14:textId="77777777" w:rsidR="00A77B3E" w:rsidRDefault="009F4183">
            <w:pPr>
              <w:spacing w:before="100"/>
              <w:jc w:val="center"/>
              <w:rPr>
                <w:color w:val="000000"/>
                <w:sz w:val="12"/>
              </w:rPr>
            </w:pPr>
            <w:r>
              <w:rPr>
                <w:color w:val="000000"/>
                <w:sz w:val="12"/>
              </w:rPr>
              <w:t>Cel szczegółowy</w:t>
            </w:r>
          </w:p>
        </w:tc>
        <w:tc>
          <w:tcPr>
            <w:tcW w:w="2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B9BADCB" w14:textId="77777777" w:rsidR="00A77B3E" w:rsidRDefault="009F4183">
            <w:pPr>
              <w:spacing w:before="100"/>
              <w:jc w:val="center"/>
              <w:rPr>
                <w:color w:val="000000"/>
                <w:sz w:val="12"/>
              </w:rPr>
            </w:pPr>
            <w:r>
              <w:rPr>
                <w:color w:val="000000"/>
                <w:sz w:val="12"/>
              </w:rPr>
              <w:t>Kategoria regionu</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67410E" w14:textId="77777777" w:rsidR="00A77B3E" w:rsidRPr="00BF2936" w:rsidRDefault="009F4183">
            <w:pPr>
              <w:spacing w:before="100"/>
              <w:jc w:val="center"/>
              <w:rPr>
                <w:color w:val="000000"/>
                <w:sz w:val="12"/>
                <w:lang w:val="pl-PL"/>
              </w:rPr>
            </w:pPr>
            <w:r w:rsidRPr="00BF2936">
              <w:rPr>
                <w:color w:val="000000"/>
                <w:sz w:val="12"/>
                <w:lang w:val="pl-PL"/>
              </w:rPr>
              <w:t xml:space="preserve">          Szacunkowy udział łącznej alokacji finansowej w ramach priorytetu, do którego stosowane będą uproszczone metody rozliczania kosztów (SCO), w %            </w:t>
            </w:r>
          </w:p>
        </w:tc>
        <w:tc>
          <w:tcPr>
            <w:tcW w:w="20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A3776BF" w14:textId="77777777" w:rsidR="00A77B3E" w:rsidRPr="00BF2936" w:rsidRDefault="009F4183">
            <w:pPr>
              <w:spacing w:before="100"/>
              <w:jc w:val="center"/>
              <w:rPr>
                <w:color w:val="000000"/>
                <w:sz w:val="12"/>
                <w:lang w:val="pl-PL"/>
              </w:rPr>
            </w:pPr>
            <w:r w:rsidRPr="00BF2936">
              <w:rPr>
                <w:color w:val="000000"/>
                <w:sz w:val="12"/>
                <w:lang w:val="pl-PL"/>
              </w:rPr>
              <w:t>Rodzaj(-e) operacji objętej (-ych) finansowaniem</w:t>
            </w:r>
          </w:p>
        </w:tc>
        <w:tc>
          <w:tcPr>
            <w:tcW w:w="20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CD37439" w14:textId="77777777" w:rsidR="00A77B3E" w:rsidRDefault="009F4183">
            <w:pPr>
              <w:spacing w:before="100"/>
              <w:jc w:val="center"/>
              <w:rPr>
                <w:color w:val="000000"/>
                <w:sz w:val="12"/>
              </w:rPr>
            </w:pPr>
            <w:r>
              <w:rPr>
                <w:color w:val="000000"/>
                <w:sz w:val="12"/>
              </w:rPr>
              <w:t>Wskaźnik uruchamiający refundację kosztów</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71E8BD9" w14:textId="77777777" w:rsidR="00A77B3E" w:rsidRPr="00BF2936" w:rsidRDefault="009F4183">
            <w:pPr>
              <w:spacing w:before="100"/>
              <w:jc w:val="center"/>
              <w:rPr>
                <w:color w:val="000000"/>
                <w:sz w:val="12"/>
                <w:lang w:val="pl-PL"/>
              </w:rPr>
            </w:pPr>
            <w:r w:rsidRPr="00BF2936">
              <w:rPr>
                <w:color w:val="000000"/>
                <w:sz w:val="12"/>
                <w:lang w:val="pl-PL"/>
              </w:rPr>
              <w:t xml:space="preserve">            Jednostka miary wskaźnika uruchamiającego refundację kosztów           </w:t>
            </w: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9E7AED8" w14:textId="77777777" w:rsidR="00A77B3E" w:rsidRPr="00BF2936" w:rsidRDefault="009F4183">
            <w:pPr>
              <w:spacing w:before="100"/>
              <w:jc w:val="center"/>
              <w:rPr>
                <w:color w:val="000000"/>
                <w:sz w:val="12"/>
                <w:lang w:val="pl-PL"/>
              </w:rPr>
            </w:pPr>
            <w:r w:rsidRPr="00BF2936">
              <w:rPr>
                <w:color w:val="000000"/>
                <w:sz w:val="12"/>
                <w:lang w:val="pl-PL"/>
              </w:rPr>
              <w:t>Rodzaj uproszczonej metody rozliczania kosztów (standardowe stawki jednostkowe, kwoty ryczałtowe lub stawki ryczałtowe)</w:t>
            </w:r>
          </w:p>
        </w:tc>
        <w:tc>
          <w:tcPr>
            <w:tcW w:w="12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82B51FD" w14:textId="77777777" w:rsidR="00A77B3E" w:rsidRPr="00BF2936" w:rsidRDefault="009F4183">
            <w:pPr>
              <w:spacing w:before="100"/>
              <w:jc w:val="center"/>
              <w:rPr>
                <w:color w:val="000000"/>
                <w:sz w:val="12"/>
                <w:lang w:val="pl-PL"/>
              </w:rPr>
            </w:pPr>
            <w:r w:rsidRPr="00BF2936">
              <w:rPr>
                <w:color w:val="000000"/>
                <w:sz w:val="12"/>
                <w:lang w:val="pl-PL"/>
              </w:rPr>
              <w:t>Kwota (w EUR) lub wartość procentowa (w przypadku stawek ryczałtowych) uproszczonej metody rozliczania kosztów</w:t>
            </w:r>
          </w:p>
        </w:tc>
      </w:tr>
      <w:tr w:rsidR="002B2962" w14:paraId="5B2955E5" w14:textId="77777777" w:rsidTr="00BF2936">
        <w:trPr>
          <w:tblHeader/>
        </w:trPr>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57213B" w14:textId="77777777" w:rsidR="00A77B3E" w:rsidRPr="00884D9B" w:rsidRDefault="00A77B3E">
            <w:pPr>
              <w:spacing w:before="100"/>
              <w:jc w:val="center"/>
              <w:rPr>
                <w:color w:val="000000"/>
                <w:sz w:val="12"/>
                <w:lang w:val="pl-PL"/>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DA2AE7E" w14:textId="77777777" w:rsidR="00A77B3E" w:rsidRPr="00884D9B" w:rsidRDefault="00A77B3E">
            <w:pPr>
              <w:spacing w:before="100"/>
              <w:jc w:val="center"/>
              <w:rPr>
                <w:color w:val="000000"/>
                <w:sz w:val="12"/>
                <w:lang w:val="pl-PL"/>
              </w:rPr>
            </w:pPr>
          </w:p>
        </w:tc>
        <w:tc>
          <w:tcPr>
            <w:tcW w:w="2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0D24B6" w14:textId="77777777" w:rsidR="00A77B3E" w:rsidRPr="00884D9B" w:rsidRDefault="00A77B3E">
            <w:pPr>
              <w:spacing w:before="100"/>
              <w:jc w:val="center"/>
              <w:rPr>
                <w:color w:val="000000"/>
                <w:sz w:val="12"/>
                <w:lang w:val="pl-PL"/>
              </w:rPr>
            </w:pPr>
          </w:p>
        </w:tc>
        <w:tc>
          <w:tcPr>
            <w:tcW w:w="2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4464D95" w14:textId="77777777" w:rsidR="00A77B3E" w:rsidRPr="00884D9B" w:rsidRDefault="00A77B3E">
            <w:pPr>
              <w:spacing w:before="100"/>
              <w:jc w:val="center"/>
              <w:rPr>
                <w:color w:val="000000"/>
                <w:sz w:val="12"/>
                <w:lang w:val="pl-PL"/>
              </w:rPr>
            </w:pP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1B2372" w14:textId="77777777" w:rsidR="00A77B3E" w:rsidRPr="00884D9B" w:rsidRDefault="00A77B3E">
            <w:pPr>
              <w:spacing w:before="100"/>
              <w:jc w:val="center"/>
              <w:rPr>
                <w:color w:val="000000"/>
                <w:sz w:val="12"/>
                <w:lang w:val="pl-PL"/>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42BAFD9" w14:textId="77777777" w:rsidR="00A77B3E" w:rsidRDefault="009F4183">
            <w:pPr>
              <w:spacing w:before="100"/>
              <w:jc w:val="center"/>
              <w:rPr>
                <w:color w:val="000000"/>
                <w:sz w:val="12"/>
              </w:rPr>
            </w:pPr>
            <w:r>
              <w:rPr>
                <w:color w:val="000000"/>
                <w:sz w:val="12"/>
              </w:rPr>
              <w:t>Kod(1)</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B05CCBB" w14:textId="77777777" w:rsidR="00A77B3E" w:rsidRDefault="009F4183">
            <w:pPr>
              <w:spacing w:before="100"/>
              <w:jc w:val="center"/>
              <w:rPr>
                <w:color w:val="000000"/>
                <w:sz w:val="12"/>
              </w:rPr>
            </w:pPr>
            <w:r>
              <w:rPr>
                <w:color w:val="000000"/>
                <w:sz w:val="12"/>
              </w:rPr>
              <w:t>Opis</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8C04E9" w14:textId="77777777" w:rsidR="00A77B3E" w:rsidRDefault="009F4183">
            <w:pPr>
              <w:spacing w:before="100"/>
              <w:jc w:val="center"/>
              <w:rPr>
                <w:color w:val="000000"/>
                <w:sz w:val="12"/>
              </w:rPr>
            </w:pPr>
            <w:r>
              <w:rPr>
                <w:color w:val="000000"/>
                <w:sz w:val="12"/>
              </w:rPr>
              <w:t>Kod(2)</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A55CD2" w14:textId="77777777" w:rsidR="00A77B3E" w:rsidRDefault="009F4183">
            <w:pPr>
              <w:spacing w:before="100"/>
              <w:jc w:val="center"/>
              <w:rPr>
                <w:color w:val="000000"/>
                <w:sz w:val="12"/>
              </w:rPr>
            </w:pPr>
            <w:r>
              <w:rPr>
                <w:color w:val="000000"/>
                <w:sz w:val="12"/>
              </w:rPr>
              <w:t>Opis</w:t>
            </w: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8E6E000" w14:textId="77777777" w:rsidR="00A77B3E" w:rsidRDefault="00A77B3E">
            <w:pPr>
              <w:spacing w:before="100"/>
              <w:jc w:val="center"/>
              <w:rPr>
                <w:color w:val="000000"/>
                <w:sz w:val="12"/>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C2C0F35" w14:textId="77777777" w:rsidR="00A77B3E" w:rsidRDefault="00A77B3E">
            <w:pPr>
              <w:spacing w:before="100"/>
              <w:jc w:val="center"/>
              <w:rPr>
                <w:color w:val="000000"/>
                <w:sz w:val="12"/>
              </w:rPr>
            </w:pPr>
          </w:p>
        </w:tc>
        <w:tc>
          <w:tcPr>
            <w:tcW w:w="12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50285D" w14:textId="77777777" w:rsidR="00A77B3E" w:rsidRDefault="00A77B3E">
            <w:pPr>
              <w:spacing w:before="100"/>
              <w:jc w:val="center"/>
              <w:rPr>
                <w:color w:val="000000"/>
                <w:sz w:val="12"/>
              </w:rPr>
            </w:pPr>
          </w:p>
        </w:tc>
      </w:tr>
    </w:tbl>
    <w:p w14:paraId="5BD1116D" w14:textId="77777777" w:rsidR="00A77B3E" w:rsidRPr="00BF2936" w:rsidRDefault="009F4183">
      <w:pPr>
        <w:spacing w:before="100"/>
        <w:rPr>
          <w:color w:val="000000"/>
          <w:sz w:val="16"/>
          <w:lang w:val="pl-PL"/>
        </w:rPr>
      </w:pPr>
      <w:r w:rsidRPr="00BF2936">
        <w:rPr>
          <w:color w:val="000000"/>
          <w:sz w:val="16"/>
          <w:lang w:val="pl-PL"/>
        </w:rPr>
        <w:t>(1) Oznacza kod dla wymiaru „Zakres interwencji” w tabeli 1 załącznika I do rozporządzenia w sprawie wspólnych przepisów oraz w załączniku IV do rozporządzenia w sprawie EFMRA.</w:t>
      </w:r>
    </w:p>
    <w:p w14:paraId="7E965743" w14:textId="77777777" w:rsidR="00A77B3E" w:rsidRPr="00BF2936" w:rsidRDefault="009F4183">
      <w:pPr>
        <w:spacing w:before="100"/>
        <w:rPr>
          <w:color w:val="000000"/>
          <w:sz w:val="16"/>
          <w:lang w:val="pl-PL"/>
        </w:rPr>
      </w:pPr>
      <w:r w:rsidRPr="00BF2936">
        <w:rPr>
          <w:color w:val="000000"/>
          <w:sz w:val="16"/>
          <w:lang w:val="pl-PL"/>
        </w:rPr>
        <w:t>(2)  Oznacza kod wspólnego wskaźnika, o ile ma zastosowanie.</w:t>
      </w:r>
    </w:p>
    <w:p w14:paraId="689EAF48" w14:textId="77777777" w:rsidR="00A77B3E" w:rsidRPr="00BF2936" w:rsidRDefault="00A77B3E">
      <w:pPr>
        <w:spacing w:before="100"/>
        <w:rPr>
          <w:color w:val="000000"/>
          <w:lang w:val="pl-PL"/>
        </w:rPr>
        <w:sectPr w:rsidR="00A77B3E" w:rsidRPr="00BF2936">
          <w:headerReference w:type="even" r:id="rId48"/>
          <w:headerReference w:type="default" r:id="rId49"/>
          <w:footerReference w:type="even" r:id="rId50"/>
          <w:footerReference w:type="default" r:id="rId51"/>
          <w:headerReference w:type="first" r:id="rId52"/>
          <w:footerReference w:type="first" r:id="rId53"/>
          <w:pgSz w:w="16838" w:h="11906" w:orient="landscape"/>
          <w:pgMar w:top="720" w:right="720" w:bottom="864" w:left="936" w:header="288" w:footer="72" w:gutter="0"/>
          <w:cols w:space="720"/>
          <w:noEndnote/>
          <w:docGrid w:linePitch="360"/>
        </w:sectPr>
      </w:pPr>
    </w:p>
    <w:p w14:paraId="2AB7466F" w14:textId="77777777" w:rsidR="00A77B3E" w:rsidRPr="00BF2936" w:rsidRDefault="009F4183">
      <w:pPr>
        <w:spacing w:before="100"/>
        <w:rPr>
          <w:color w:val="000000"/>
          <w:lang w:val="pl-PL"/>
        </w:rPr>
      </w:pPr>
      <w:r w:rsidRPr="00BF2936">
        <w:rPr>
          <w:color w:val="000000"/>
          <w:lang w:val="pl-PL"/>
        </w:rPr>
        <w:t>Aneks 1: Wkład Unii w oparciu o stawki jednostkowe, kwoty ryczałtowe i stawki ryczałtowe</w:t>
      </w:r>
    </w:p>
    <w:p w14:paraId="5415CBAB" w14:textId="77777777" w:rsidR="00A77B3E" w:rsidRPr="00176F88" w:rsidRDefault="009F4183" w:rsidP="00E55AA0">
      <w:pPr>
        <w:pStyle w:val="Nagwek2"/>
      </w:pPr>
      <w:bookmarkStart w:id="643" w:name="_Toc215824237"/>
      <w:r w:rsidRPr="00E55AA0">
        <w:t>B. Szczegółowe informacje według rodzaju operacji</w:t>
      </w:r>
      <w:bookmarkEnd w:id="643"/>
    </w:p>
    <w:p w14:paraId="63333390" w14:textId="77777777" w:rsidR="00A77B3E" w:rsidRPr="00BF2936" w:rsidRDefault="00A77B3E">
      <w:pPr>
        <w:spacing w:before="100"/>
        <w:rPr>
          <w:color w:val="000000"/>
          <w:lang w:val="pl-PL"/>
        </w:rPr>
      </w:pPr>
    </w:p>
    <w:p w14:paraId="3E4E105A" w14:textId="77777777" w:rsidR="00A77B3E" w:rsidRPr="00176F88" w:rsidRDefault="009F4183" w:rsidP="00E55AA0">
      <w:pPr>
        <w:pStyle w:val="Nagwek2"/>
      </w:pPr>
      <w:bookmarkStart w:id="644" w:name="_Toc215824238"/>
      <w:r w:rsidRPr="00E55AA0">
        <w:t>C. Obliczanie standardowych stawek jednostkowych, kwot ryczałtowych lub stawek rycza</w:t>
      </w:r>
      <w:r w:rsidRPr="00176F88">
        <w:t>łtowych</w:t>
      </w:r>
      <w:bookmarkEnd w:id="644"/>
    </w:p>
    <w:p w14:paraId="53D61BE5" w14:textId="77777777" w:rsidR="00A77B3E" w:rsidRPr="00176F88" w:rsidRDefault="009F4183" w:rsidP="00E55AA0">
      <w:pPr>
        <w:pStyle w:val="Nagwek2"/>
      </w:pPr>
      <w:bookmarkStart w:id="645" w:name="_Toc215824239"/>
      <w:r w:rsidRPr="00176F88">
        <w:t>1. Źródło danych wykorzystanych do obliczenia standardowych stawek jednostkowych, kwot ryczałtowych lub stawek ryczałtowych (kto przygotował, zgromadził i zapisał dane, miejsce przechowywania danych, daty graniczne, walidacja itd.):</w:t>
      </w:r>
      <w:bookmarkEnd w:id="645"/>
    </w:p>
    <w:p w14:paraId="57F8F9CE" w14:textId="77777777" w:rsidR="00A77B3E" w:rsidRPr="00BF2936" w:rsidRDefault="00A77B3E">
      <w:pPr>
        <w:spacing w:before="100"/>
        <w:rPr>
          <w:color w:val="000000"/>
          <w:lang w:val="pl-PL"/>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0"/>
      </w:tblGrid>
      <w:tr w:rsidR="002B2962" w:rsidRPr="008D5E98" w14:paraId="220D877C" w14:textId="77777777" w:rsidTr="00BF2936">
        <w:tc>
          <w:tcPr>
            <w:tcW w:w="1200" w:type="dxa"/>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14:paraId="059436F8" w14:textId="77777777" w:rsidR="00A77B3E" w:rsidRPr="00BF2936" w:rsidRDefault="00A77B3E">
            <w:pPr>
              <w:spacing w:before="100"/>
              <w:rPr>
                <w:color w:val="000000"/>
                <w:lang w:val="pl-PL"/>
              </w:rPr>
            </w:pPr>
          </w:p>
        </w:tc>
      </w:tr>
    </w:tbl>
    <w:p w14:paraId="7C136D25" w14:textId="77777777" w:rsidR="00A77B3E" w:rsidRPr="00BF2936" w:rsidRDefault="00A77B3E">
      <w:pPr>
        <w:spacing w:before="100"/>
        <w:rPr>
          <w:color w:val="000000"/>
          <w:lang w:val="pl-PL"/>
        </w:rPr>
      </w:pPr>
    </w:p>
    <w:p w14:paraId="104F2120" w14:textId="77777777" w:rsidR="00A77B3E" w:rsidRPr="00176F88" w:rsidRDefault="009F4183" w:rsidP="00E55AA0">
      <w:pPr>
        <w:pStyle w:val="Nagwek2"/>
      </w:pPr>
      <w:bookmarkStart w:id="646" w:name="_Toc215824240"/>
      <w:r w:rsidRPr="00E55AA0">
        <w:t>2. Proszę o</w:t>
      </w:r>
      <w:r w:rsidRPr="00176F88">
        <w:t>kreślić, dlaczego proponowana metoda i obliczenia na podstawie art. 94 ust. 2 rozporządzenia w sprawie wspólnych przepisów są właściwe dla danego rodzaju operacji:</w:t>
      </w:r>
      <w:bookmarkEnd w:id="646"/>
    </w:p>
    <w:p w14:paraId="46B685B1" w14:textId="77777777" w:rsidR="00A77B3E" w:rsidRPr="00BF2936" w:rsidRDefault="00A77B3E">
      <w:pPr>
        <w:spacing w:before="100"/>
        <w:rPr>
          <w:color w:val="000000"/>
          <w:lang w:val="pl-PL"/>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0"/>
      </w:tblGrid>
      <w:tr w:rsidR="002B2962" w:rsidRPr="008D5E98" w14:paraId="5156214B" w14:textId="77777777" w:rsidTr="00BF2936">
        <w:tc>
          <w:tcPr>
            <w:tcW w:w="1200" w:type="dxa"/>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14:paraId="6333B290" w14:textId="77777777" w:rsidR="00A77B3E" w:rsidRPr="00BF2936" w:rsidRDefault="00A77B3E">
            <w:pPr>
              <w:spacing w:before="100"/>
              <w:rPr>
                <w:color w:val="000000"/>
                <w:lang w:val="pl-PL"/>
              </w:rPr>
            </w:pPr>
          </w:p>
        </w:tc>
      </w:tr>
    </w:tbl>
    <w:p w14:paraId="7048120F" w14:textId="77777777" w:rsidR="00A77B3E" w:rsidRPr="00BF2936" w:rsidRDefault="00A77B3E">
      <w:pPr>
        <w:spacing w:before="100"/>
        <w:rPr>
          <w:color w:val="000000"/>
          <w:lang w:val="pl-PL"/>
        </w:rPr>
      </w:pPr>
    </w:p>
    <w:p w14:paraId="17E9C529" w14:textId="77777777" w:rsidR="00A77B3E" w:rsidRPr="00176F88" w:rsidRDefault="009F4183" w:rsidP="00E55AA0">
      <w:pPr>
        <w:pStyle w:val="Nagwek2"/>
      </w:pPr>
      <w:bookmarkStart w:id="647" w:name="_Toc215824241"/>
      <w:r w:rsidRPr="00E55AA0">
        <w:t>3. Proszę określić sposób dokonania obliczeń, w tym w szczególności założenia przyjęte w</w:t>
      </w:r>
      <w:r w:rsidRPr="00176F88">
        <w:t> odniesieniu do jakości lub ilości danych. W stosownych przypadkach należy zastosować dane statystyczne i poziomy odniesienia oraz przedstawić je – na wniosek – w formacie pozwalającym na wykorzystanie przez Komisję.</w:t>
      </w:r>
      <w:bookmarkEnd w:id="647"/>
    </w:p>
    <w:p w14:paraId="7E3D652C" w14:textId="77777777" w:rsidR="00A77B3E" w:rsidRPr="00BF2936" w:rsidRDefault="00A77B3E">
      <w:pPr>
        <w:spacing w:before="100"/>
        <w:rPr>
          <w:color w:val="000000"/>
          <w:lang w:val="pl-PL"/>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0"/>
      </w:tblGrid>
      <w:tr w:rsidR="002B2962" w:rsidRPr="008D5E98" w14:paraId="245141BD" w14:textId="77777777" w:rsidTr="00BF2936">
        <w:tc>
          <w:tcPr>
            <w:tcW w:w="1200" w:type="dxa"/>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14:paraId="145F3A6E" w14:textId="77777777" w:rsidR="00A77B3E" w:rsidRPr="00BF2936" w:rsidRDefault="00A77B3E">
            <w:pPr>
              <w:spacing w:before="100"/>
              <w:rPr>
                <w:color w:val="000000"/>
                <w:lang w:val="pl-PL"/>
              </w:rPr>
            </w:pPr>
          </w:p>
        </w:tc>
      </w:tr>
    </w:tbl>
    <w:p w14:paraId="5C53B6D7" w14:textId="77777777" w:rsidR="00A77B3E" w:rsidRPr="00BF2936" w:rsidRDefault="00A77B3E">
      <w:pPr>
        <w:spacing w:before="100"/>
        <w:rPr>
          <w:color w:val="000000"/>
          <w:lang w:val="pl-PL"/>
        </w:rPr>
      </w:pPr>
    </w:p>
    <w:p w14:paraId="129A4561" w14:textId="77777777" w:rsidR="00A77B3E" w:rsidRPr="00176F88" w:rsidRDefault="009F4183" w:rsidP="00E55AA0">
      <w:pPr>
        <w:pStyle w:val="Nagwek2"/>
      </w:pPr>
      <w:bookmarkStart w:id="648" w:name="_Toc215824242"/>
      <w:r w:rsidRPr="00E55AA0">
        <w:t>4. Proszę wyjaśnić, w jaki sposób z</w:t>
      </w:r>
      <w:r w:rsidRPr="00176F88">
        <w:t>apewniono, by jedynie wydatki kwalifikowalne były uwzględniane przy obliczaniu standardowych stawek jednostkowych, kwot ryczałtowych lub stawek ryczałtowych:</w:t>
      </w:r>
      <w:bookmarkEnd w:id="648"/>
    </w:p>
    <w:p w14:paraId="43644399" w14:textId="77777777" w:rsidR="00A77B3E" w:rsidRPr="00BF2936" w:rsidRDefault="00A77B3E">
      <w:pPr>
        <w:spacing w:before="100"/>
        <w:rPr>
          <w:color w:val="000000"/>
          <w:lang w:val="pl-PL"/>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0"/>
      </w:tblGrid>
      <w:tr w:rsidR="002B2962" w:rsidRPr="008D5E98" w14:paraId="345CD552" w14:textId="77777777" w:rsidTr="00BF2936">
        <w:tc>
          <w:tcPr>
            <w:tcW w:w="1200" w:type="dxa"/>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14:paraId="7882289C" w14:textId="77777777" w:rsidR="00A77B3E" w:rsidRPr="00BF2936" w:rsidRDefault="00A77B3E">
            <w:pPr>
              <w:spacing w:before="100"/>
              <w:rPr>
                <w:color w:val="000000"/>
                <w:lang w:val="pl-PL"/>
              </w:rPr>
            </w:pPr>
          </w:p>
        </w:tc>
      </w:tr>
    </w:tbl>
    <w:p w14:paraId="68706CF3" w14:textId="77777777" w:rsidR="00A77B3E" w:rsidRPr="00BF2936" w:rsidRDefault="00A77B3E">
      <w:pPr>
        <w:spacing w:before="100"/>
        <w:rPr>
          <w:color w:val="000000"/>
          <w:lang w:val="pl-PL"/>
        </w:rPr>
      </w:pPr>
    </w:p>
    <w:p w14:paraId="3C108F07" w14:textId="77777777" w:rsidR="00A77B3E" w:rsidRPr="00176F88" w:rsidRDefault="009F4183" w:rsidP="00E55AA0">
      <w:pPr>
        <w:pStyle w:val="Nagwek2"/>
      </w:pPr>
      <w:bookmarkStart w:id="649" w:name="_Toc215824243"/>
      <w:r w:rsidRPr="00E55AA0">
        <w:t>5. Ocena przez instytucję(-e) audytową(-e) metody obliczania i kwot oraz ustaleń mających zape</w:t>
      </w:r>
      <w:r w:rsidRPr="00176F88">
        <w:t>wnić weryfikację danych, ich jakość, sposób gromadzenia i przechowywania.</w:t>
      </w:r>
      <w:bookmarkEnd w:id="649"/>
    </w:p>
    <w:p w14:paraId="624BD6D5" w14:textId="77777777" w:rsidR="00A77B3E" w:rsidRPr="00BF2936" w:rsidRDefault="00A77B3E">
      <w:pPr>
        <w:spacing w:before="100"/>
        <w:rPr>
          <w:color w:val="000000"/>
          <w:lang w:val="pl-PL"/>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0"/>
      </w:tblGrid>
      <w:tr w:rsidR="002B2962" w:rsidRPr="008D5E98" w14:paraId="77A38489" w14:textId="77777777" w:rsidTr="00BF2936">
        <w:tc>
          <w:tcPr>
            <w:tcW w:w="1200" w:type="dxa"/>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14:paraId="127D9AAC" w14:textId="77777777" w:rsidR="00A77B3E" w:rsidRPr="00BF2936" w:rsidRDefault="00A77B3E">
            <w:pPr>
              <w:spacing w:before="100"/>
              <w:rPr>
                <w:color w:val="000000"/>
                <w:lang w:val="pl-PL"/>
              </w:rPr>
            </w:pPr>
          </w:p>
        </w:tc>
      </w:tr>
    </w:tbl>
    <w:p w14:paraId="5720639E" w14:textId="77777777" w:rsidR="00A77B3E" w:rsidRPr="00884D9B" w:rsidRDefault="00A77B3E">
      <w:pPr>
        <w:spacing w:before="100"/>
        <w:rPr>
          <w:color w:val="000000"/>
          <w:lang w:val="pl-PL"/>
        </w:rPr>
        <w:sectPr w:rsidR="00A77B3E" w:rsidRPr="00884D9B">
          <w:pgSz w:w="16838" w:h="11906" w:orient="landscape"/>
          <w:pgMar w:top="720" w:right="720" w:bottom="864" w:left="936" w:header="288" w:footer="72" w:gutter="0"/>
          <w:cols w:space="720"/>
          <w:noEndnote/>
          <w:docGrid w:linePitch="360"/>
        </w:sectPr>
      </w:pPr>
    </w:p>
    <w:p w14:paraId="109A9B50" w14:textId="77777777" w:rsidR="00A77B3E" w:rsidRPr="00884D9B" w:rsidRDefault="009F4183">
      <w:pPr>
        <w:pStyle w:val="Nagwek1"/>
        <w:spacing w:before="100" w:after="0"/>
        <w:rPr>
          <w:rFonts w:ascii="Times New Roman" w:hAnsi="Times New Roman" w:cs="Times New Roman"/>
          <w:b w:val="0"/>
          <w:color w:val="000000"/>
          <w:sz w:val="24"/>
          <w:lang w:val="pl-PL"/>
        </w:rPr>
      </w:pPr>
      <w:bookmarkStart w:id="650" w:name="_Toc215824244"/>
      <w:r w:rsidRPr="00884D9B">
        <w:rPr>
          <w:rFonts w:ascii="Times New Roman" w:hAnsi="Times New Roman" w:cs="Times New Roman"/>
          <w:b w:val="0"/>
          <w:color w:val="000000"/>
          <w:sz w:val="24"/>
          <w:lang w:val="pl-PL"/>
        </w:rPr>
        <w:t>Aneks 2: Wkład Unii w oparciu o finansowanie niepowiązane z kosztami</w:t>
      </w:r>
      <w:bookmarkEnd w:id="650"/>
    </w:p>
    <w:p w14:paraId="164509A8" w14:textId="77777777" w:rsidR="00A77B3E" w:rsidRDefault="009F4183" w:rsidP="00E55AA0">
      <w:pPr>
        <w:pStyle w:val="Nagwek2"/>
      </w:pPr>
      <w:bookmarkStart w:id="651" w:name="_Toc215824245"/>
      <w:r>
        <w:t>A. Podsumowanie głównych elementów</w:t>
      </w:r>
      <w:bookmarkEnd w:id="651"/>
    </w:p>
    <w:p w14:paraId="71903158"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
        <w:gridCol w:w="981"/>
        <w:gridCol w:w="1948"/>
        <w:gridCol w:w="983"/>
        <w:gridCol w:w="1470"/>
        <w:gridCol w:w="977"/>
        <w:gridCol w:w="976"/>
        <w:gridCol w:w="1477"/>
        <w:gridCol w:w="972"/>
        <w:gridCol w:w="973"/>
        <w:gridCol w:w="1481"/>
        <w:gridCol w:w="1952"/>
      </w:tblGrid>
      <w:tr w:rsidR="00D54388" w:rsidRPr="008D5E98" w14:paraId="4BDE0725" w14:textId="77777777">
        <w:trPr>
          <w:tblHeader/>
        </w:trPr>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3C1E977" w14:textId="77777777" w:rsidR="00A77B3E" w:rsidRDefault="009F4183">
            <w:pPr>
              <w:spacing w:before="100"/>
              <w:jc w:val="center"/>
              <w:rPr>
                <w:color w:val="000000"/>
                <w:sz w:val="12"/>
              </w:rPr>
            </w:pPr>
            <w:r>
              <w:rPr>
                <w:color w:val="000000"/>
                <w:sz w:val="12"/>
              </w:rPr>
              <w:t>Priorytet</w:t>
            </w: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12654AC" w14:textId="77777777" w:rsidR="00A77B3E" w:rsidRDefault="009F4183">
            <w:pPr>
              <w:spacing w:before="100"/>
              <w:jc w:val="center"/>
              <w:rPr>
                <w:color w:val="000000"/>
                <w:sz w:val="12"/>
              </w:rPr>
            </w:pPr>
            <w:r>
              <w:rPr>
                <w:color w:val="000000"/>
                <w:sz w:val="12"/>
              </w:rPr>
              <w:t>Fundusz</w:t>
            </w:r>
          </w:p>
        </w:tc>
        <w:tc>
          <w:tcPr>
            <w:tcW w:w="2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68B072D" w14:textId="77777777" w:rsidR="00A77B3E" w:rsidRDefault="009F4183">
            <w:pPr>
              <w:spacing w:before="100"/>
              <w:jc w:val="center"/>
              <w:rPr>
                <w:color w:val="000000"/>
                <w:sz w:val="12"/>
              </w:rPr>
            </w:pPr>
            <w:r>
              <w:rPr>
                <w:color w:val="000000"/>
                <w:sz w:val="12"/>
              </w:rPr>
              <w:t>Cel szczegółowy</w:t>
            </w: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E9F2823" w14:textId="77777777" w:rsidR="00A77B3E" w:rsidRDefault="009F4183">
            <w:pPr>
              <w:spacing w:before="100"/>
              <w:jc w:val="center"/>
              <w:rPr>
                <w:color w:val="000000"/>
                <w:sz w:val="12"/>
              </w:rPr>
            </w:pPr>
            <w:r>
              <w:rPr>
                <w:color w:val="000000"/>
                <w:sz w:val="12"/>
              </w:rPr>
              <w:t>Kategoria regionu</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D37D0B" w14:textId="77777777" w:rsidR="00A77B3E" w:rsidRPr="00BF2936" w:rsidRDefault="009F4183">
            <w:pPr>
              <w:spacing w:before="100"/>
              <w:jc w:val="center"/>
              <w:rPr>
                <w:color w:val="000000"/>
                <w:sz w:val="12"/>
                <w:lang w:val="pl-PL"/>
              </w:rPr>
            </w:pPr>
            <w:r w:rsidRPr="00BF2936">
              <w:rPr>
                <w:color w:val="000000"/>
                <w:sz w:val="12"/>
                <w:lang w:val="pl-PL"/>
              </w:rPr>
              <w:t>Kwota, której dotyczy finansowanie niepowiązane z kosztami</w:t>
            </w:r>
          </w:p>
        </w:tc>
        <w:tc>
          <w:tcPr>
            <w:tcW w:w="20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70B68E" w14:textId="77777777" w:rsidR="00A77B3E" w:rsidRPr="00BF2936" w:rsidRDefault="009F4183">
            <w:pPr>
              <w:spacing w:before="100"/>
              <w:jc w:val="center"/>
              <w:rPr>
                <w:color w:val="000000"/>
                <w:sz w:val="12"/>
                <w:lang w:val="pl-PL"/>
              </w:rPr>
            </w:pPr>
            <w:r w:rsidRPr="00BF2936">
              <w:rPr>
                <w:color w:val="000000"/>
                <w:sz w:val="12"/>
                <w:lang w:val="pl-PL"/>
              </w:rPr>
              <w:t>Rodzaj(-e) operacji objętej (-ych) finansowaniem</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5186230" w14:textId="77777777" w:rsidR="00A77B3E" w:rsidRPr="00BF2936" w:rsidRDefault="009F4183">
            <w:pPr>
              <w:spacing w:before="100"/>
              <w:jc w:val="center"/>
              <w:rPr>
                <w:color w:val="000000"/>
                <w:sz w:val="12"/>
                <w:lang w:val="pl-PL"/>
              </w:rPr>
            </w:pPr>
            <w:r w:rsidRPr="00BF2936">
              <w:rPr>
                <w:color w:val="000000"/>
                <w:sz w:val="12"/>
                <w:lang w:val="pl-PL"/>
              </w:rPr>
              <w:t>Warunki, które należy spełnić/rezultaty, które należy osiągnąć, uruchamiające refundację przez Komisję</w:t>
            </w:r>
          </w:p>
        </w:tc>
        <w:tc>
          <w:tcPr>
            <w:tcW w:w="20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37BCE56" w14:textId="77777777" w:rsidR="00A77B3E" w:rsidRDefault="009F4183">
            <w:pPr>
              <w:spacing w:before="100"/>
              <w:jc w:val="center"/>
              <w:rPr>
                <w:color w:val="000000"/>
                <w:sz w:val="12"/>
              </w:rPr>
            </w:pPr>
            <w:r>
              <w:rPr>
                <w:color w:val="000000"/>
                <w:sz w:val="12"/>
              </w:rPr>
              <w:t>Wskaźnik</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FA79FAA" w14:textId="77777777" w:rsidR="00A77B3E" w:rsidRPr="00BF2936" w:rsidRDefault="009F4183">
            <w:pPr>
              <w:spacing w:before="100"/>
              <w:jc w:val="center"/>
              <w:rPr>
                <w:color w:val="000000"/>
                <w:sz w:val="12"/>
                <w:lang w:val="pl-PL"/>
              </w:rPr>
            </w:pPr>
            <w:r w:rsidRPr="00BF2936">
              <w:rPr>
                <w:color w:val="000000"/>
                <w:sz w:val="12"/>
                <w:lang w:val="pl-PL"/>
              </w:rPr>
              <w:t>Jednostka miary warunków, które należy spełnić/rezultatów, które należy osiągnąć, uruchamiających refundację przez Komisję</w:t>
            </w:r>
          </w:p>
        </w:tc>
        <w:tc>
          <w:tcPr>
            <w:tcW w:w="2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A54893" w14:textId="77777777" w:rsidR="00A77B3E" w:rsidRPr="00BF2936" w:rsidRDefault="009F4183">
            <w:pPr>
              <w:spacing w:before="100"/>
              <w:jc w:val="center"/>
              <w:rPr>
                <w:color w:val="000000"/>
                <w:sz w:val="12"/>
                <w:lang w:val="pl-PL"/>
              </w:rPr>
            </w:pPr>
            <w:r w:rsidRPr="00BF2936">
              <w:rPr>
                <w:color w:val="000000"/>
                <w:sz w:val="12"/>
                <w:lang w:val="pl-PL"/>
              </w:rPr>
              <w:t>Przewidywany rodzaj metody stosowanej do refundacji kosztów beneficjentowi lub beneficjentom</w:t>
            </w:r>
          </w:p>
        </w:tc>
      </w:tr>
      <w:tr w:rsidR="00D54388" w14:paraId="3C7AD9D8" w14:textId="77777777">
        <w:trPr>
          <w:tblHeader/>
        </w:trPr>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FC4E4D2" w14:textId="77777777" w:rsidR="00A77B3E" w:rsidRPr="00884D9B" w:rsidRDefault="00A77B3E">
            <w:pPr>
              <w:spacing w:before="100"/>
              <w:jc w:val="center"/>
              <w:rPr>
                <w:color w:val="000000"/>
                <w:sz w:val="12"/>
                <w:lang w:val="pl-PL"/>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F8AFF9D" w14:textId="77777777" w:rsidR="00A77B3E" w:rsidRPr="00884D9B" w:rsidRDefault="00A77B3E">
            <w:pPr>
              <w:spacing w:before="100"/>
              <w:jc w:val="center"/>
              <w:rPr>
                <w:color w:val="000000"/>
                <w:sz w:val="12"/>
                <w:lang w:val="pl-PL"/>
              </w:rPr>
            </w:pPr>
          </w:p>
        </w:tc>
        <w:tc>
          <w:tcPr>
            <w:tcW w:w="2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27D1422" w14:textId="77777777" w:rsidR="00A77B3E" w:rsidRPr="00884D9B" w:rsidRDefault="00A77B3E">
            <w:pPr>
              <w:spacing w:before="100"/>
              <w:jc w:val="center"/>
              <w:rPr>
                <w:color w:val="000000"/>
                <w:sz w:val="12"/>
                <w:lang w:val="pl-PL"/>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37A3DFC" w14:textId="77777777" w:rsidR="00A77B3E" w:rsidRPr="00884D9B" w:rsidRDefault="00A77B3E">
            <w:pPr>
              <w:spacing w:before="100"/>
              <w:jc w:val="center"/>
              <w:rPr>
                <w:color w:val="000000"/>
                <w:sz w:val="12"/>
                <w:lang w:val="pl-PL"/>
              </w:rPr>
            </w:pP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3A8BA19" w14:textId="77777777" w:rsidR="00A77B3E" w:rsidRPr="00884D9B" w:rsidRDefault="00A77B3E">
            <w:pPr>
              <w:spacing w:before="100"/>
              <w:jc w:val="center"/>
              <w:rPr>
                <w:color w:val="000000"/>
                <w:sz w:val="12"/>
                <w:lang w:val="pl-PL"/>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AF82AD9" w14:textId="77777777" w:rsidR="00A77B3E" w:rsidRDefault="009F4183">
            <w:pPr>
              <w:spacing w:before="100"/>
              <w:jc w:val="center"/>
              <w:rPr>
                <w:color w:val="000000"/>
                <w:sz w:val="12"/>
              </w:rPr>
            </w:pPr>
            <w:r>
              <w:rPr>
                <w:color w:val="000000"/>
                <w:sz w:val="12"/>
              </w:rPr>
              <w:t>Kod (1)</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D909189" w14:textId="77777777" w:rsidR="00A77B3E" w:rsidRDefault="009F4183">
            <w:pPr>
              <w:spacing w:before="100"/>
              <w:jc w:val="center"/>
              <w:rPr>
                <w:color w:val="000000"/>
                <w:sz w:val="12"/>
              </w:rPr>
            </w:pPr>
            <w:r>
              <w:rPr>
                <w:color w:val="000000"/>
                <w:sz w:val="12"/>
              </w:rPr>
              <w:t>Opis</w:t>
            </w: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E2C1249" w14:textId="77777777" w:rsidR="00A77B3E" w:rsidRDefault="00A77B3E">
            <w:pPr>
              <w:spacing w:before="100"/>
              <w:jc w:val="center"/>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BC62202" w14:textId="77777777" w:rsidR="00A77B3E" w:rsidRDefault="009F4183">
            <w:pPr>
              <w:spacing w:before="100"/>
              <w:jc w:val="center"/>
              <w:rPr>
                <w:color w:val="000000"/>
                <w:sz w:val="12"/>
              </w:rPr>
            </w:pPr>
            <w:r>
              <w:rPr>
                <w:color w:val="000000"/>
                <w:sz w:val="12"/>
              </w:rPr>
              <w:t>Kod (2)</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B137601" w14:textId="77777777" w:rsidR="00A77B3E" w:rsidRDefault="009F4183">
            <w:pPr>
              <w:spacing w:before="100"/>
              <w:jc w:val="center"/>
              <w:rPr>
                <w:color w:val="000000"/>
                <w:sz w:val="12"/>
              </w:rPr>
            </w:pPr>
            <w:r>
              <w:rPr>
                <w:color w:val="000000"/>
                <w:sz w:val="12"/>
              </w:rPr>
              <w:t>Opis</w:t>
            </w: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A2BE96" w14:textId="77777777" w:rsidR="00A77B3E" w:rsidRDefault="00A77B3E">
            <w:pPr>
              <w:spacing w:before="100"/>
              <w:jc w:val="center"/>
              <w:rPr>
                <w:color w:val="000000"/>
                <w:sz w:val="12"/>
              </w:rPr>
            </w:pPr>
          </w:p>
        </w:tc>
        <w:tc>
          <w:tcPr>
            <w:tcW w:w="2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2763923" w14:textId="77777777" w:rsidR="00A77B3E" w:rsidRDefault="00A77B3E">
            <w:pPr>
              <w:spacing w:before="100"/>
              <w:jc w:val="center"/>
              <w:rPr>
                <w:color w:val="000000"/>
                <w:sz w:val="12"/>
              </w:rPr>
            </w:pPr>
          </w:p>
        </w:tc>
      </w:tr>
    </w:tbl>
    <w:p w14:paraId="5003FD1F" w14:textId="77777777" w:rsidR="00A77B3E" w:rsidRPr="00BF2936" w:rsidRDefault="009F4183">
      <w:pPr>
        <w:spacing w:before="100"/>
        <w:rPr>
          <w:color w:val="000000"/>
          <w:sz w:val="12"/>
          <w:lang w:val="pl-PL"/>
        </w:rPr>
      </w:pPr>
      <w:r w:rsidRPr="00BF2936">
        <w:rPr>
          <w:color w:val="000000"/>
          <w:sz w:val="12"/>
          <w:lang w:val="pl-PL"/>
        </w:rPr>
        <w:t>(1) Oznacza kod dla wymiaru „Zakres interwencji” w tabeli 1 załącznika I do rozporządzenia w sprawie wspólnych przepisów oraz w załączniku IV do rozporządzenia w sprawie EFMRA.</w:t>
      </w:r>
    </w:p>
    <w:p w14:paraId="44127D4E" w14:textId="77777777" w:rsidR="00A77B3E" w:rsidRPr="00BF2936" w:rsidRDefault="009F4183">
      <w:pPr>
        <w:spacing w:before="100"/>
        <w:rPr>
          <w:color w:val="000000"/>
          <w:sz w:val="12"/>
          <w:lang w:val="pl-PL"/>
        </w:rPr>
      </w:pPr>
      <w:r w:rsidRPr="00BF2936">
        <w:rPr>
          <w:color w:val="000000"/>
          <w:sz w:val="12"/>
          <w:lang w:val="pl-PL"/>
        </w:rPr>
        <w:t>(2)  Oznacza kod wspólnego wskaźnika, o ile ma zastosowanie.</w:t>
      </w:r>
    </w:p>
    <w:p w14:paraId="145DFA85" w14:textId="77777777" w:rsidR="00A77B3E" w:rsidRPr="00BF2936" w:rsidRDefault="00A77B3E">
      <w:pPr>
        <w:spacing w:before="100"/>
        <w:rPr>
          <w:color w:val="000000"/>
          <w:sz w:val="12"/>
          <w:lang w:val="pl-PL"/>
        </w:rPr>
        <w:sectPr w:rsidR="00A77B3E" w:rsidRPr="00BF2936">
          <w:headerReference w:type="even" r:id="rId54"/>
          <w:headerReference w:type="default" r:id="rId55"/>
          <w:footerReference w:type="even" r:id="rId56"/>
          <w:footerReference w:type="default" r:id="rId57"/>
          <w:headerReference w:type="first" r:id="rId58"/>
          <w:footerReference w:type="first" r:id="rId59"/>
          <w:pgSz w:w="16838" w:h="11906" w:orient="landscape"/>
          <w:pgMar w:top="720" w:right="720" w:bottom="864" w:left="936" w:header="288" w:footer="72" w:gutter="0"/>
          <w:cols w:space="720"/>
          <w:noEndnote/>
          <w:docGrid w:linePitch="360"/>
        </w:sectPr>
      </w:pPr>
    </w:p>
    <w:p w14:paraId="74608A58" w14:textId="77777777" w:rsidR="00A77B3E" w:rsidRPr="00176F88" w:rsidRDefault="009F4183" w:rsidP="00E55AA0">
      <w:pPr>
        <w:pStyle w:val="Nagwek2"/>
      </w:pPr>
      <w:bookmarkStart w:id="652" w:name="_Toc215824246"/>
      <w:r w:rsidRPr="00E55AA0">
        <w:t>B. Szczegółowe informacje według rodzaju operacji</w:t>
      </w:r>
      <w:bookmarkEnd w:id="652"/>
    </w:p>
    <w:p w14:paraId="36A83D7E" w14:textId="77777777" w:rsidR="00A77B3E" w:rsidRPr="00884D9B" w:rsidRDefault="00A77B3E">
      <w:pPr>
        <w:spacing w:before="100"/>
        <w:rPr>
          <w:color w:val="000000"/>
          <w:lang w:val="pl-PL"/>
        </w:rPr>
        <w:sectPr w:rsidR="00A77B3E" w:rsidRPr="00884D9B">
          <w:headerReference w:type="even" r:id="rId60"/>
          <w:headerReference w:type="default" r:id="rId61"/>
          <w:footerReference w:type="even" r:id="rId62"/>
          <w:footerReference w:type="default" r:id="rId63"/>
          <w:headerReference w:type="first" r:id="rId64"/>
          <w:footerReference w:type="first" r:id="rId65"/>
          <w:pgSz w:w="11906" w:h="16838"/>
          <w:pgMar w:top="720" w:right="936" w:bottom="864" w:left="720" w:header="0" w:footer="72" w:gutter="0"/>
          <w:cols w:space="720"/>
          <w:noEndnote/>
          <w:docGrid w:linePitch="360"/>
        </w:sectPr>
      </w:pPr>
    </w:p>
    <w:p w14:paraId="6F4BD76C" w14:textId="77777777" w:rsidR="00A77B3E" w:rsidRPr="00884D9B" w:rsidRDefault="009F4183">
      <w:pPr>
        <w:pStyle w:val="Nagwek1"/>
        <w:spacing w:before="100" w:after="0"/>
        <w:rPr>
          <w:rFonts w:ascii="Times New Roman" w:hAnsi="Times New Roman" w:cs="Times New Roman"/>
          <w:b w:val="0"/>
          <w:color w:val="000000"/>
          <w:sz w:val="24"/>
          <w:lang w:val="pl-PL"/>
        </w:rPr>
      </w:pPr>
      <w:bookmarkStart w:id="653" w:name="_Toc215824247"/>
      <w:r w:rsidRPr="00884D9B">
        <w:rPr>
          <w:rFonts w:ascii="Times New Roman" w:hAnsi="Times New Roman" w:cs="Times New Roman"/>
          <w:b w:val="0"/>
          <w:color w:val="000000"/>
          <w:sz w:val="24"/>
          <w:lang w:val="pl-PL"/>
        </w:rPr>
        <w:t>Aneks 3: Wykaz planowanych operacji o znaczeniu strategicznym wraz z harmonogramem</w:t>
      </w:r>
      <w:bookmarkEnd w:id="653"/>
    </w:p>
    <w:p w14:paraId="4B944378" w14:textId="77777777" w:rsidR="00A77B3E" w:rsidRPr="00884D9B" w:rsidRDefault="00A77B3E">
      <w:pPr>
        <w:spacing w:before="100"/>
        <w:rPr>
          <w:color w:val="000000"/>
          <w:sz w:val="0"/>
          <w:lang w:val="pl-PL"/>
        </w:rPr>
      </w:pPr>
    </w:p>
    <w:p w14:paraId="11ED288A" w14:textId="77777777" w:rsidR="00A77B3E" w:rsidRPr="00884D9B" w:rsidRDefault="009F4183">
      <w:pPr>
        <w:spacing w:before="100"/>
        <w:rPr>
          <w:color w:val="000000"/>
          <w:sz w:val="0"/>
          <w:lang w:val="pl-PL"/>
        </w:rPr>
      </w:pPr>
      <w:r w:rsidRPr="00884D9B">
        <w:rPr>
          <w:color w:val="000000"/>
          <w:lang w:val="pl-PL"/>
        </w:rPr>
        <w:t>Art. 22 ust. 3 rozporządzenia w sprawie wspólnych przepisów.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2B2962" w:rsidRPr="008D5E98" w14:paraId="18CA7FF3" w14:textId="77777777" w:rsidTr="00BF2936">
        <w:trPr>
          <w:trHeight w:val="160"/>
        </w:trPr>
        <w:tc>
          <w:tcPr>
            <w:tcW w:w="500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80" w:type="dxa"/>
              <w:right w:w="60" w:type="dxa"/>
            </w:tcMar>
            <w:vAlign w:val="center"/>
          </w:tcPr>
          <w:p w14:paraId="5238F6B8" w14:textId="77777777" w:rsidR="00A77B3E" w:rsidRPr="00884D9B" w:rsidRDefault="00A77B3E">
            <w:pPr>
              <w:spacing w:before="100"/>
              <w:rPr>
                <w:color w:val="000000"/>
                <w:sz w:val="0"/>
                <w:lang w:val="pl-PL"/>
              </w:rPr>
            </w:pPr>
          </w:p>
          <w:p w14:paraId="6E5DE0B6" w14:textId="77777777" w:rsidR="00A77B3E" w:rsidRPr="00884D9B" w:rsidRDefault="009F4183">
            <w:pPr>
              <w:spacing w:before="100"/>
              <w:rPr>
                <w:color w:val="000000"/>
                <w:lang w:val="pl-PL"/>
              </w:rPr>
            </w:pPr>
            <w:r w:rsidRPr="00884D9B">
              <w:rPr>
                <w:color w:val="000000"/>
                <w:lang w:val="pl-PL"/>
              </w:rPr>
              <w:t>W ramach programu wspierane będą operacje o znaczeniu strategicznym, wynikające z Polityk rozwojowych Samorządu Województwa Zachodniopomorskiego. Poniższy wykaz nie wyczerpuje docelowego katalogu operacji strategicznych.</w:t>
            </w:r>
          </w:p>
          <w:p w14:paraId="2282873A" w14:textId="77777777" w:rsidR="00A77B3E" w:rsidRPr="00884D9B" w:rsidRDefault="00A77B3E">
            <w:pPr>
              <w:spacing w:before="100"/>
              <w:rPr>
                <w:color w:val="000000"/>
                <w:lang w:val="pl-PL"/>
              </w:rPr>
            </w:pPr>
          </w:p>
          <w:p w14:paraId="048A7F23" w14:textId="77777777" w:rsidR="00A77B3E" w:rsidRPr="00884D9B" w:rsidRDefault="009F4183">
            <w:pPr>
              <w:spacing w:before="100"/>
              <w:rPr>
                <w:color w:val="000000"/>
                <w:lang w:val="pl-PL"/>
              </w:rPr>
            </w:pPr>
            <w:r w:rsidRPr="00884D9B">
              <w:rPr>
                <w:color w:val="000000"/>
                <w:lang w:val="pl-PL"/>
              </w:rPr>
              <w:t>Harmonogram realizacji operacji wskazany został w nawiasie.</w:t>
            </w:r>
          </w:p>
          <w:p w14:paraId="503C04A1" w14:textId="77777777" w:rsidR="00A77B3E" w:rsidRPr="00884D9B" w:rsidRDefault="00A77B3E">
            <w:pPr>
              <w:spacing w:before="100"/>
              <w:rPr>
                <w:color w:val="000000"/>
                <w:lang w:val="pl-PL"/>
              </w:rPr>
            </w:pPr>
          </w:p>
          <w:p w14:paraId="298A870E" w14:textId="77777777" w:rsidR="00A77B3E" w:rsidRDefault="009F4183">
            <w:pPr>
              <w:spacing w:before="100"/>
              <w:rPr>
                <w:color w:val="000000"/>
              </w:rPr>
            </w:pPr>
            <w:r>
              <w:rPr>
                <w:color w:val="000000"/>
                <w:u w:val="single"/>
              </w:rPr>
              <w:t>Priorytet 1</w:t>
            </w:r>
          </w:p>
          <w:p w14:paraId="426BF383" w14:textId="77777777" w:rsidR="00A77B3E" w:rsidRDefault="009F4183">
            <w:pPr>
              <w:numPr>
                <w:ilvl w:val="0"/>
                <w:numId w:val="149"/>
              </w:numPr>
              <w:spacing w:before="100"/>
              <w:rPr>
                <w:color w:val="000000"/>
              </w:rPr>
            </w:pPr>
            <w:r>
              <w:rPr>
                <w:color w:val="000000"/>
              </w:rPr>
              <w:t>Zachodniopomorska Infrastruktura Informacji Przestrzennej (2022-2027)</w:t>
            </w:r>
          </w:p>
          <w:p w14:paraId="4269B0BF" w14:textId="77777777" w:rsidR="00A77B3E" w:rsidRDefault="009F4183">
            <w:pPr>
              <w:numPr>
                <w:ilvl w:val="0"/>
                <w:numId w:val="149"/>
              </w:numPr>
              <w:spacing w:before="100"/>
              <w:rPr>
                <w:color w:val="000000"/>
              </w:rPr>
            </w:pPr>
            <w:r>
              <w:rPr>
                <w:color w:val="000000"/>
              </w:rPr>
              <w:t>Zachodniopomorskie e-Zdrowie (2023-2027)</w:t>
            </w:r>
          </w:p>
          <w:p w14:paraId="207407F9" w14:textId="77777777" w:rsidR="00A77B3E" w:rsidRPr="00BF2936" w:rsidRDefault="00A77B3E">
            <w:pPr>
              <w:spacing w:before="100"/>
              <w:rPr>
                <w:color w:val="000000"/>
                <w:lang w:val="pl-PL"/>
              </w:rPr>
            </w:pPr>
          </w:p>
          <w:p w14:paraId="1E62A14B" w14:textId="77777777" w:rsidR="00A77B3E" w:rsidRDefault="009F4183">
            <w:pPr>
              <w:spacing w:before="100"/>
              <w:rPr>
                <w:color w:val="000000"/>
              </w:rPr>
            </w:pPr>
            <w:r>
              <w:rPr>
                <w:color w:val="000000"/>
                <w:u w:val="single"/>
              </w:rPr>
              <w:t>Priorytet 5</w:t>
            </w:r>
          </w:p>
          <w:p w14:paraId="48D278D0" w14:textId="77777777" w:rsidR="00A77B3E" w:rsidRPr="00BF2936" w:rsidRDefault="009F4183">
            <w:pPr>
              <w:numPr>
                <w:ilvl w:val="0"/>
                <w:numId w:val="151"/>
              </w:numPr>
              <w:spacing w:before="100"/>
              <w:rPr>
                <w:color w:val="000000"/>
                <w:lang w:val="pl-PL"/>
              </w:rPr>
            </w:pPr>
            <w:r w:rsidRPr="00BF2936">
              <w:rPr>
                <w:color w:val="000000"/>
                <w:lang w:val="pl-PL"/>
              </w:rPr>
              <w:t>Budowa sieci tras rowerowych Pomorza Zachodniego (2022-2029)</w:t>
            </w:r>
          </w:p>
          <w:p w14:paraId="4D7190BD" w14:textId="77777777" w:rsidR="00A77B3E" w:rsidRPr="00BF2936" w:rsidRDefault="00A77B3E">
            <w:pPr>
              <w:spacing w:before="100"/>
              <w:rPr>
                <w:color w:val="000000"/>
                <w:lang w:val="pl-PL"/>
              </w:rPr>
            </w:pPr>
          </w:p>
        </w:tc>
      </w:tr>
    </w:tbl>
    <w:p w14:paraId="2B9B4639" w14:textId="77777777" w:rsidR="00A77B3E" w:rsidRPr="00884D9B" w:rsidRDefault="00A77B3E">
      <w:pPr>
        <w:spacing w:before="100"/>
        <w:rPr>
          <w:color w:val="000000"/>
          <w:lang w:val="pl-PL"/>
        </w:rPr>
        <w:sectPr w:rsidR="00A77B3E" w:rsidRPr="00884D9B">
          <w:headerReference w:type="even" r:id="rId66"/>
          <w:headerReference w:type="default" r:id="rId67"/>
          <w:footerReference w:type="even" r:id="rId68"/>
          <w:footerReference w:type="default" r:id="rId69"/>
          <w:headerReference w:type="first" r:id="rId70"/>
          <w:footerReference w:type="first" r:id="rId71"/>
          <w:pgSz w:w="11906" w:h="16838"/>
          <w:pgMar w:top="720" w:right="936" w:bottom="864" w:left="720" w:header="0" w:footer="72" w:gutter="0"/>
          <w:cols w:space="720"/>
          <w:noEndnote/>
          <w:docGrid w:linePitch="360"/>
        </w:sectPr>
      </w:pPr>
    </w:p>
    <w:p w14:paraId="7EE1D457" w14:textId="77777777" w:rsidR="00A77B3E" w:rsidRDefault="009F4183">
      <w:pPr>
        <w:pStyle w:val="Nagwek1"/>
        <w:spacing w:before="100" w:after="0"/>
        <w:rPr>
          <w:rFonts w:ascii="Times New Roman" w:hAnsi="Times New Roman" w:cs="Times New Roman"/>
          <w:b w:val="0"/>
          <w:color w:val="000000"/>
          <w:sz w:val="24"/>
        </w:rPr>
      </w:pPr>
      <w:bookmarkStart w:id="654" w:name="_Toc215824248"/>
      <w:r>
        <w:rPr>
          <w:rFonts w:ascii="Times New Roman" w:hAnsi="Times New Roman" w:cs="Times New Roman"/>
          <w:b w:val="0"/>
          <w:color w:val="000000"/>
          <w:sz w:val="24"/>
        </w:rPr>
        <w:t>DOKUMENTY</w:t>
      </w:r>
      <w:bookmarkEnd w:id="654"/>
    </w:p>
    <w:p w14:paraId="389C136E"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1"/>
        <w:gridCol w:w="2079"/>
        <w:gridCol w:w="1299"/>
        <w:gridCol w:w="2078"/>
        <w:gridCol w:w="2078"/>
        <w:gridCol w:w="2130"/>
        <w:gridCol w:w="1299"/>
        <w:gridCol w:w="2078"/>
      </w:tblGrid>
      <w:tr w:rsidR="002B2962" w14:paraId="36C7AE01" w14:textId="77777777" w:rsidTr="00BF2936">
        <w:trPr>
          <w:trHeight w:val="240"/>
          <w:tblHeader/>
        </w:trPr>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56A22652" w14:textId="77777777" w:rsidR="00A77B3E" w:rsidRDefault="009F4183">
            <w:pPr>
              <w:spacing w:before="100"/>
              <w:jc w:val="center"/>
              <w:rPr>
                <w:color w:val="000000"/>
                <w:sz w:val="16"/>
              </w:rPr>
            </w:pPr>
            <w:r>
              <w:rPr>
                <w:color w:val="000000"/>
                <w:sz w:val="16"/>
              </w:rPr>
              <w:t>Tytuł dokumentu</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25A4FCF2" w14:textId="77777777" w:rsidR="00A77B3E" w:rsidRDefault="009F4183">
            <w:pPr>
              <w:spacing w:before="100"/>
              <w:jc w:val="center"/>
              <w:rPr>
                <w:color w:val="000000"/>
                <w:sz w:val="16"/>
              </w:rPr>
            </w:pPr>
            <w:r>
              <w:rPr>
                <w:color w:val="000000"/>
                <w:sz w:val="16"/>
              </w:rPr>
              <w:t>Rodzaj dokumentu</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45888BA2" w14:textId="77777777" w:rsidR="00A77B3E" w:rsidRDefault="009F4183">
            <w:pPr>
              <w:spacing w:before="100"/>
              <w:jc w:val="center"/>
              <w:rPr>
                <w:color w:val="000000"/>
                <w:sz w:val="16"/>
              </w:rPr>
            </w:pPr>
            <w:r>
              <w:rPr>
                <w:color w:val="000000"/>
                <w:sz w:val="16"/>
              </w:rPr>
              <w:t>Data dokumentu</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226196C7" w14:textId="77777777" w:rsidR="00A77B3E" w:rsidRDefault="009F4183">
            <w:pPr>
              <w:spacing w:before="100"/>
              <w:jc w:val="center"/>
              <w:rPr>
                <w:color w:val="000000"/>
                <w:sz w:val="16"/>
              </w:rPr>
            </w:pPr>
            <w:r>
              <w:rPr>
                <w:color w:val="000000"/>
                <w:sz w:val="16"/>
              </w:rPr>
              <w:t>Lokalny numer referencyjny</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14E20A5E" w14:textId="77777777" w:rsidR="00A77B3E" w:rsidRDefault="009F4183">
            <w:pPr>
              <w:spacing w:before="100"/>
              <w:jc w:val="center"/>
              <w:rPr>
                <w:color w:val="000000"/>
                <w:sz w:val="16"/>
              </w:rPr>
            </w:pPr>
            <w:r>
              <w:rPr>
                <w:color w:val="000000"/>
                <w:sz w:val="16"/>
              </w:rPr>
              <w:t>Nr referencyjny Komisji</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3EB462DC" w14:textId="77777777" w:rsidR="00A77B3E" w:rsidRDefault="009F4183">
            <w:pPr>
              <w:spacing w:before="100"/>
              <w:jc w:val="center"/>
              <w:rPr>
                <w:color w:val="000000"/>
                <w:sz w:val="16"/>
              </w:rPr>
            </w:pPr>
            <w:r>
              <w:rPr>
                <w:color w:val="000000"/>
                <w:sz w:val="16"/>
              </w:rPr>
              <w:t>Pliki</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294159EE" w14:textId="77777777" w:rsidR="00A77B3E" w:rsidRDefault="009F4183">
            <w:pPr>
              <w:spacing w:before="100"/>
              <w:jc w:val="center"/>
              <w:rPr>
                <w:color w:val="000000"/>
                <w:sz w:val="16"/>
              </w:rPr>
            </w:pPr>
            <w:r>
              <w:rPr>
                <w:color w:val="000000"/>
                <w:sz w:val="16"/>
              </w:rPr>
              <w:t>Data wysłania</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4B23C84A" w14:textId="77777777" w:rsidR="00A77B3E" w:rsidRDefault="009F4183">
            <w:pPr>
              <w:spacing w:before="100"/>
              <w:jc w:val="center"/>
              <w:rPr>
                <w:color w:val="000000"/>
                <w:sz w:val="16"/>
              </w:rPr>
            </w:pPr>
            <w:r>
              <w:rPr>
                <w:color w:val="000000"/>
                <w:sz w:val="16"/>
              </w:rPr>
              <w:t>Nadawca</w:t>
            </w:r>
          </w:p>
        </w:tc>
      </w:tr>
      <w:tr w:rsidR="002B2962" w14:paraId="03CBA188" w14:textId="77777777" w:rsidTr="00BF2936">
        <w:trPr>
          <w:trHeight w:val="240"/>
        </w:trPr>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256B1E27" w14:textId="77777777" w:rsidR="00A77B3E" w:rsidRPr="00BF2936" w:rsidRDefault="009F4183">
            <w:pPr>
              <w:spacing w:before="100"/>
              <w:rPr>
                <w:color w:val="000000"/>
                <w:sz w:val="16"/>
                <w:lang w:val="pl-PL"/>
              </w:rPr>
            </w:pPr>
            <w:r w:rsidRPr="00BF2936">
              <w:rPr>
                <w:color w:val="000000"/>
                <w:sz w:val="16"/>
                <w:lang w:val="pl-PL"/>
              </w:rPr>
              <w:t>Ocena pod kątem zasady DNSH dla projektu FEPZ</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19708414" w14:textId="77777777" w:rsidR="00A77B3E" w:rsidRDefault="009F4183">
            <w:pPr>
              <w:spacing w:before="100"/>
              <w:rPr>
                <w:color w:val="000000"/>
                <w:sz w:val="16"/>
              </w:rPr>
            </w:pPr>
            <w:r>
              <w:rPr>
                <w:color w:val="000000"/>
                <w:sz w:val="16"/>
              </w:rPr>
              <w:t>Informacje uzupełniające</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0C87B8CD" w14:textId="77777777" w:rsidR="00A77B3E" w:rsidRDefault="009F4183">
            <w:pPr>
              <w:spacing w:before="100"/>
              <w:rPr>
                <w:color w:val="000000"/>
                <w:sz w:val="16"/>
              </w:rPr>
            </w:pPr>
            <w:r>
              <w:rPr>
                <w:color w:val="000000"/>
                <w:sz w:val="16"/>
              </w:rPr>
              <w:t>2022-09-12</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4DC95987" w14:textId="77777777" w:rsidR="00A77B3E" w:rsidRDefault="00A77B3E">
            <w:pPr>
              <w:spacing w:before="100"/>
              <w:rPr>
                <w:color w:val="000000"/>
                <w:sz w:val="16"/>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407C6DB4" w14:textId="77777777" w:rsidR="00A77B3E" w:rsidRDefault="00A77B3E">
            <w:pPr>
              <w:spacing w:before="100"/>
              <w:rPr>
                <w:color w:val="000000"/>
                <w:sz w:val="16"/>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00896E2F" w14:textId="77777777" w:rsidR="00A77B3E" w:rsidRDefault="009F4183">
            <w:pPr>
              <w:spacing w:before="100"/>
              <w:rPr>
                <w:color w:val="000000"/>
                <w:sz w:val="16"/>
              </w:rPr>
            </w:pPr>
            <w:r>
              <w:rPr>
                <w:color w:val="000000"/>
                <w:sz w:val="16"/>
              </w:rPr>
              <w:t>Ocena DNSH FEPZ 2021-2027</w:t>
            </w:r>
            <w:r>
              <w:rPr>
                <w:color w:val="000000"/>
                <w:sz w:val="16"/>
              </w:rPr>
              <w:br/>
              <w:t>Summary_ENG</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3354A1BE" w14:textId="77777777" w:rsidR="00A77B3E" w:rsidRDefault="009F4183">
            <w:pPr>
              <w:spacing w:before="100"/>
              <w:rPr>
                <w:color w:val="000000"/>
                <w:sz w:val="16"/>
              </w:rPr>
            </w:pPr>
            <w:r>
              <w:rPr>
                <w:color w:val="000000"/>
                <w:sz w:val="16"/>
              </w:rPr>
              <w:t>2022-11-14</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50CDD75B" w14:textId="77777777" w:rsidR="00A77B3E" w:rsidRDefault="009F4183">
            <w:pPr>
              <w:spacing w:before="100"/>
              <w:rPr>
                <w:color w:val="000000"/>
                <w:sz w:val="16"/>
              </w:rPr>
            </w:pPr>
            <w:r>
              <w:rPr>
                <w:color w:val="000000"/>
                <w:sz w:val="16"/>
              </w:rPr>
              <w:t>Szmyt, Marcin</w:t>
            </w:r>
          </w:p>
        </w:tc>
      </w:tr>
      <w:tr w:rsidR="002B2962" w14:paraId="47BFC03F" w14:textId="77777777" w:rsidTr="00BF2936">
        <w:trPr>
          <w:trHeight w:val="240"/>
        </w:trPr>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36008392" w14:textId="77777777" w:rsidR="00A77B3E" w:rsidRPr="00BF2936" w:rsidRDefault="009F4183">
            <w:pPr>
              <w:spacing w:before="100"/>
              <w:rPr>
                <w:color w:val="000000"/>
                <w:sz w:val="16"/>
                <w:lang w:val="pl-PL"/>
              </w:rPr>
            </w:pPr>
            <w:r w:rsidRPr="00BF2936">
              <w:rPr>
                <w:color w:val="000000"/>
                <w:sz w:val="16"/>
                <w:lang w:val="pl-PL"/>
              </w:rPr>
              <w:t>Prognoza oddziaływania na środowisko projektu FEPZ</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4CC45579" w14:textId="77777777" w:rsidR="00A77B3E" w:rsidRDefault="009F4183">
            <w:pPr>
              <w:spacing w:before="100"/>
              <w:rPr>
                <w:color w:val="000000"/>
                <w:sz w:val="16"/>
              </w:rPr>
            </w:pPr>
            <w:r>
              <w:rPr>
                <w:color w:val="000000"/>
                <w:sz w:val="16"/>
              </w:rPr>
              <w:t>Informacje uzupełniające</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230FF034" w14:textId="77777777" w:rsidR="00A77B3E" w:rsidRDefault="009F4183">
            <w:pPr>
              <w:spacing w:before="100"/>
              <w:rPr>
                <w:color w:val="000000"/>
                <w:sz w:val="16"/>
              </w:rPr>
            </w:pPr>
            <w:r>
              <w:rPr>
                <w:color w:val="000000"/>
                <w:sz w:val="16"/>
              </w:rPr>
              <w:t>2022-10-18</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357ECE49" w14:textId="77777777" w:rsidR="00A77B3E" w:rsidRDefault="00A77B3E">
            <w:pPr>
              <w:spacing w:before="100"/>
              <w:rPr>
                <w:color w:val="000000"/>
                <w:sz w:val="16"/>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5CBCA6BA" w14:textId="77777777" w:rsidR="00A77B3E" w:rsidRDefault="00A77B3E">
            <w:pPr>
              <w:spacing w:before="100"/>
              <w:rPr>
                <w:color w:val="000000"/>
                <w:sz w:val="16"/>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4C55101A" w14:textId="77777777" w:rsidR="00A77B3E" w:rsidRPr="00BF2936" w:rsidRDefault="009F4183">
            <w:pPr>
              <w:spacing w:before="100"/>
              <w:rPr>
                <w:color w:val="000000"/>
                <w:sz w:val="16"/>
                <w:lang w:val="pl-PL"/>
              </w:rPr>
            </w:pPr>
            <w:r w:rsidRPr="00BF2936">
              <w:rPr>
                <w:color w:val="000000"/>
                <w:sz w:val="16"/>
                <w:lang w:val="pl-PL"/>
              </w:rPr>
              <w:t>Prognoza FEPZ 2021-2027</w:t>
            </w:r>
            <w:r w:rsidRPr="00BF2936">
              <w:rPr>
                <w:color w:val="000000"/>
                <w:sz w:val="16"/>
                <w:lang w:val="pl-PL"/>
              </w:rPr>
              <w:br/>
              <w:t>Podsumowanie SOOŚ FEPZ 2021-2027</w:t>
            </w:r>
            <w:r w:rsidRPr="00BF2936">
              <w:rPr>
                <w:color w:val="000000"/>
                <w:sz w:val="16"/>
                <w:lang w:val="pl-PL"/>
              </w:rPr>
              <w:br/>
              <w:t>Sprawozdanie z konsultacji SOOŚ FEPZ 2021-2027</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765789D0" w14:textId="77777777" w:rsidR="00A77B3E" w:rsidRDefault="009F4183">
            <w:pPr>
              <w:spacing w:before="100"/>
              <w:rPr>
                <w:color w:val="000000"/>
                <w:sz w:val="16"/>
              </w:rPr>
            </w:pPr>
            <w:r>
              <w:rPr>
                <w:color w:val="000000"/>
                <w:sz w:val="16"/>
              </w:rPr>
              <w:t>2022-11-14</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174EDEA3" w14:textId="77777777" w:rsidR="00A77B3E" w:rsidRDefault="009F4183">
            <w:pPr>
              <w:spacing w:before="100"/>
              <w:rPr>
                <w:color w:val="000000"/>
                <w:sz w:val="16"/>
              </w:rPr>
            </w:pPr>
            <w:r>
              <w:rPr>
                <w:color w:val="000000"/>
                <w:sz w:val="16"/>
              </w:rPr>
              <w:t>Szmyt, Marcin</w:t>
            </w:r>
          </w:p>
        </w:tc>
      </w:tr>
      <w:tr w:rsidR="002B2962" w14:paraId="00457FF6" w14:textId="77777777" w:rsidTr="00BF2936">
        <w:trPr>
          <w:trHeight w:val="240"/>
        </w:trPr>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223F1119" w14:textId="77777777" w:rsidR="00A77B3E" w:rsidRPr="00BF2936" w:rsidRDefault="009F4183">
            <w:pPr>
              <w:spacing w:before="100"/>
              <w:rPr>
                <w:color w:val="000000"/>
                <w:sz w:val="16"/>
                <w:lang w:val="pl-PL"/>
              </w:rPr>
            </w:pPr>
            <w:r w:rsidRPr="00BF2936">
              <w:rPr>
                <w:color w:val="000000"/>
                <w:sz w:val="16"/>
                <w:lang w:val="pl-PL"/>
              </w:rPr>
              <w:t>Raport z wypełnienia przez Województwo Zachodniopomorskie warunku podstawowego pn. Dobre zarzadzanie krajowa lub regionalna strategia inteligentnej specjalizacji w ramach Celu Polityki 1</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687FA83F" w14:textId="77777777" w:rsidR="00A77B3E" w:rsidRDefault="009F4183">
            <w:pPr>
              <w:spacing w:before="100"/>
              <w:rPr>
                <w:color w:val="000000"/>
                <w:sz w:val="16"/>
              </w:rPr>
            </w:pPr>
            <w:r>
              <w:rPr>
                <w:color w:val="000000"/>
                <w:sz w:val="16"/>
              </w:rPr>
              <w:t>Informacje uzupełniające</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046673A0" w14:textId="77777777" w:rsidR="00A77B3E" w:rsidRDefault="009F4183">
            <w:pPr>
              <w:spacing w:before="100"/>
              <w:rPr>
                <w:color w:val="000000"/>
                <w:sz w:val="16"/>
              </w:rPr>
            </w:pPr>
            <w:r>
              <w:rPr>
                <w:color w:val="000000"/>
                <w:sz w:val="16"/>
              </w:rPr>
              <w:t>2021-01-29</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696E6277" w14:textId="77777777" w:rsidR="00A77B3E" w:rsidRDefault="00A77B3E">
            <w:pPr>
              <w:spacing w:before="100"/>
              <w:rPr>
                <w:color w:val="000000"/>
                <w:sz w:val="16"/>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4AC468EA" w14:textId="77777777" w:rsidR="00A77B3E" w:rsidRDefault="00A77B3E">
            <w:pPr>
              <w:spacing w:before="100"/>
              <w:rPr>
                <w:color w:val="000000"/>
                <w:sz w:val="16"/>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6BF9B23F" w14:textId="77777777" w:rsidR="00A77B3E" w:rsidRPr="00BF2936" w:rsidRDefault="009F4183">
            <w:pPr>
              <w:spacing w:before="100"/>
              <w:rPr>
                <w:color w:val="000000"/>
                <w:sz w:val="16"/>
                <w:lang w:val="pl-PL"/>
              </w:rPr>
            </w:pPr>
            <w:r w:rsidRPr="00BF2936">
              <w:rPr>
                <w:color w:val="000000"/>
                <w:sz w:val="16"/>
                <w:lang w:val="pl-PL"/>
              </w:rPr>
              <w:t>Raport z wypełnienia przez Województwo Zachodniopomorskie warunku podstawowego pn. Dobre zarzadzanie krajowa lub regionalna strategia inteligentnej specjalizacji w ramach Celu Polityki 1</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65380189" w14:textId="77777777" w:rsidR="00A77B3E" w:rsidRDefault="009F4183">
            <w:pPr>
              <w:spacing w:before="100"/>
              <w:rPr>
                <w:color w:val="000000"/>
                <w:sz w:val="16"/>
              </w:rPr>
            </w:pPr>
            <w:r>
              <w:rPr>
                <w:color w:val="000000"/>
                <w:sz w:val="16"/>
              </w:rPr>
              <w:t>2022-11-14</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309FDF47" w14:textId="77777777" w:rsidR="00A77B3E" w:rsidRDefault="009F4183">
            <w:pPr>
              <w:spacing w:before="100"/>
              <w:rPr>
                <w:color w:val="000000"/>
                <w:sz w:val="16"/>
              </w:rPr>
            </w:pPr>
            <w:r>
              <w:rPr>
                <w:color w:val="000000"/>
                <w:sz w:val="16"/>
              </w:rPr>
              <w:t>Szmyt, Marcin</w:t>
            </w:r>
          </w:p>
        </w:tc>
      </w:tr>
      <w:tr w:rsidR="002B2962" w14:paraId="1F432DF7" w14:textId="77777777" w:rsidTr="00BF2936">
        <w:trPr>
          <w:trHeight w:val="240"/>
        </w:trPr>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054AB9B1" w14:textId="77777777" w:rsidR="00A77B3E" w:rsidRPr="00BF2936" w:rsidRDefault="009F4183">
            <w:pPr>
              <w:spacing w:before="100"/>
              <w:rPr>
                <w:color w:val="000000"/>
                <w:sz w:val="16"/>
                <w:lang w:val="pl-PL"/>
              </w:rPr>
            </w:pPr>
            <w:r w:rsidRPr="00BF2936">
              <w:rPr>
                <w:color w:val="000000"/>
                <w:sz w:val="16"/>
                <w:lang w:val="pl-PL"/>
              </w:rPr>
              <w:t>Aneks do Raportu z wypełnienia  przez Województwo Zachodniopomorskiego  warunku podstawowego Celu Polityki 1</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1EC26D0F" w14:textId="77777777" w:rsidR="00A77B3E" w:rsidRDefault="009F4183">
            <w:pPr>
              <w:spacing w:before="100"/>
              <w:rPr>
                <w:color w:val="000000"/>
                <w:sz w:val="16"/>
              </w:rPr>
            </w:pPr>
            <w:r>
              <w:rPr>
                <w:color w:val="000000"/>
                <w:sz w:val="16"/>
              </w:rPr>
              <w:t>Informacje uzupełniające</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23DE8B50" w14:textId="77777777" w:rsidR="00A77B3E" w:rsidRDefault="009F4183">
            <w:pPr>
              <w:spacing w:before="100"/>
              <w:rPr>
                <w:color w:val="000000"/>
                <w:sz w:val="16"/>
              </w:rPr>
            </w:pPr>
            <w:r>
              <w:rPr>
                <w:color w:val="000000"/>
                <w:sz w:val="16"/>
              </w:rPr>
              <w:t>2022-08-04</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2B934BD3" w14:textId="77777777" w:rsidR="00A77B3E" w:rsidRDefault="00A77B3E">
            <w:pPr>
              <w:spacing w:before="100"/>
              <w:rPr>
                <w:color w:val="000000"/>
                <w:sz w:val="16"/>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4CD0B1FC" w14:textId="77777777" w:rsidR="00A77B3E" w:rsidRDefault="00A77B3E">
            <w:pPr>
              <w:spacing w:before="100"/>
              <w:rPr>
                <w:color w:val="000000"/>
                <w:sz w:val="16"/>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7D48E7F3" w14:textId="77777777" w:rsidR="00A77B3E" w:rsidRPr="00BF2936" w:rsidRDefault="009F4183">
            <w:pPr>
              <w:spacing w:before="100"/>
              <w:rPr>
                <w:color w:val="000000"/>
                <w:sz w:val="16"/>
                <w:lang w:val="pl-PL"/>
              </w:rPr>
            </w:pPr>
            <w:r w:rsidRPr="00BF2936">
              <w:rPr>
                <w:color w:val="000000"/>
                <w:sz w:val="16"/>
                <w:lang w:val="pl-PL"/>
              </w:rPr>
              <w:t>Aneks do Raportu z wypełnienia przez Województwo Zachodniopomorskiego warunku podstawowego Celu Polityki 1</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70F73DE0" w14:textId="77777777" w:rsidR="00A77B3E" w:rsidRDefault="009F4183">
            <w:pPr>
              <w:spacing w:before="100"/>
              <w:rPr>
                <w:color w:val="000000"/>
                <w:sz w:val="16"/>
              </w:rPr>
            </w:pPr>
            <w:r>
              <w:rPr>
                <w:color w:val="000000"/>
                <w:sz w:val="16"/>
              </w:rPr>
              <w:t>2022-11-14</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580DAA18" w14:textId="77777777" w:rsidR="00A77B3E" w:rsidRDefault="009F4183">
            <w:pPr>
              <w:spacing w:before="100"/>
              <w:rPr>
                <w:color w:val="000000"/>
                <w:sz w:val="16"/>
              </w:rPr>
            </w:pPr>
            <w:r>
              <w:rPr>
                <w:color w:val="000000"/>
                <w:sz w:val="16"/>
              </w:rPr>
              <w:t>Szmyt, Marcin</w:t>
            </w:r>
          </w:p>
        </w:tc>
      </w:tr>
      <w:tr w:rsidR="002B2962" w14:paraId="050F5CD3" w14:textId="77777777" w:rsidTr="00BF2936">
        <w:trPr>
          <w:trHeight w:val="240"/>
        </w:trPr>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6F472F00" w14:textId="77777777" w:rsidR="00A77B3E" w:rsidRPr="00BF2936" w:rsidRDefault="009F4183">
            <w:pPr>
              <w:spacing w:before="100"/>
              <w:rPr>
                <w:color w:val="000000"/>
                <w:sz w:val="16"/>
                <w:lang w:val="pl-PL"/>
              </w:rPr>
            </w:pPr>
            <w:r w:rsidRPr="00BF2936">
              <w:rPr>
                <w:color w:val="000000"/>
                <w:sz w:val="16"/>
                <w:lang w:val="pl-PL"/>
              </w:rPr>
              <w:t>Metodologia szacowania wartości docelowych wskaźników wybranych do realizacji programu FEPZ</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18E2FDC7" w14:textId="77777777" w:rsidR="00A77B3E" w:rsidRDefault="009F4183">
            <w:pPr>
              <w:spacing w:before="100"/>
              <w:rPr>
                <w:color w:val="000000"/>
                <w:sz w:val="16"/>
              </w:rPr>
            </w:pPr>
            <w:r>
              <w:rPr>
                <w:color w:val="000000"/>
                <w:sz w:val="16"/>
              </w:rPr>
              <w:t>Informacje uzupełniające</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572E68A0" w14:textId="77777777" w:rsidR="00A77B3E" w:rsidRDefault="009F4183">
            <w:pPr>
              <w:spacing w:before="100"/>
              <w:rPr>
                <w:color w:val="000000"/>
                <w:sz w:val="16"/>
              </w:rPr>
            </w:pPr>
            <w:r>
              <w:rPr>
                <w:color w:val="000000"/>
                <w:sz w:val="16"/>
              </w:rPr>
              <w:t>2022-10-24</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2A7097D8" w14:textId="77777777" w:rsidR="00A77B3E" w:rsidRDefault="00A77B3E">
            <w:pPr>
              <w:spacing w:before="100"/>
              <w:rPr>
                <w:color w:val="000000"/>
                <w:sz w:val="16"/>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3C7E0B84" w14:textId="77777777" w:rsidR="00A77B3E" w:rsidRDefault="00A77B3E">
            <w:pPr>
              <w:spacing w:before="100"/>
              <w:rPr>
                <w:color w:val="000000"/>
                <w:sz w:val="16"/>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4A8C9CD2" w14:textId="77777777" w:rsidR="00A77B3E" w:rsidRPr="00BF2936" w:rsidRDefault="009F4183">
            <w:pPr>
              <w:spacing w:before="100"/>
              <w:rPr>
                <w:color w:val="000000"/>
                <w:sz w:val="16"/>
                <w:lang w:val="pl-PL"/>
              </w:rPr>
            </w:pPr>
            <w:r w:rsidRPr="00BF2936">
              <w:rPr>
                <w:color w:val="000000"/>
                <w:sz w:val="16"/>
                <w:lang w:val="pl-PL"/>
              </w:rPr>
              <w:t>Metodologia szacowania wartości docelowych wskaźników wybranych do realizacji programu FEPZ 2021-2027</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0F690447" w14:textId="77777777" w:rsidR="00A77B3E" w:rsidRDefault="009F4183">
            <w:pPr>
              <w:spacing w:before="100"/>
              <w:rPr>
                <w:color w:val="000000"/>
                <w:sz w:val="16"/>
              </w:rPr>
            </w:pPr>
            <w:r>
              <w:rPr>
                <w:color w:val="000000"/>
                <w:sz w:val="16"/>
              </w:rPr>
              <w:t>2022-11-14</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4AD5BF0E" w14:textId="77777777" w:rsidR="00A77B3E" w:rsidRDefault="009F4183">
            <w:pPr>
              <w:spacing w:before="100"/>
              <w:rPr>
                <w:color w:val="000000"/>
                <w:sz w:val="16"/>
              </w:rPr>
            </w:pPr>
            <w:r>
              <w:rPr>
                <w:color w:val="000000"/>
                <w:sz w:val="16"/>
              </w:rPr>
              <w:t>Szmyt, Marcin</w:t>
            </w:r>
          </w:p>
        </w:tc>
      </w:tr>
      <w:tr w:rsidR="002B2962" w14:paraId="0C8C7D24" w14:textId="77777777" w:rsidTr="00BF2936">
        <w:trPr>
          <w:trHeight w:val="240"/>
        </w:trPr>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3968AADF" w14:textId="77777777" w:rsidR="00A77B3E" w:rsidRPr="00BF2936" w:rsidRDefault="009F4183">
            <w:pPr>
              <w:spacing w:before="100"/>
              <w:rPr>
                <w:color w:val="000000"/>
                <w:sz w:val="16"/>
                <w:lang w:val="pl-PL"/>
              </w:rPr>
            </w:pPr>
            <w:r w:rsidRPr="00BF2936">
              <w:rPr>
                <w:color w:val="000000"/>
                <w:sz w:val="16"/>
                <w:lang w:val="pl-PL"/>
              </w:rPr>
              <w:t>Przypisy do programu Fundusze Europejskie dla Pomorza Zachodniego 2021-2027</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7F700AE5" w14:textId="77777777" w:rsidR="00A77B3E" w:rsidRDefault="009F4183">
            <w:pPr>
              <w:spacing w:before="100"/>
              <w:rPr>
                <w:color w:val="000000"/>
                <w:sz w:val="16"/>
              </w:rPr>
            </w:pPr>
            <w:r>
              <w:rPr>
                <w:color w:val="000000"/>
                <w:sz w:val="16"/>
              </w:rPr>
              <w:t>Informacje uzupełniające</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085EE3E3" w14:textId="77777777" w:rsidR="00A77B3E" w:rsidRDefault="009F4183">
            <w:pPr>
              <w:spacing w:before="100"/>
              <w:rPr>
                <w:color w:val="000000"/>
                <w:sz w:val="16"/>
              </w:rPr>
            </w:pPr>
            <w:r>
              <w:rPr>
                <w:color w:val="000000"/>
                <w:sz w:val="16"/>
              </w:rPr>
              <w:t>2022-10-24</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3B593622" w14:textId="77777777" w:rsidR="00A77B3E" w:rsidRDefault="00A77B3E">
            <w:pPr>
              <w:spacing w:before="100"/>
              <w:rPr>
                <w:color w:val="000000"/>
                <w:sz w:val="16"/>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687E98CE" w14:textId="77777777" w:rsidR="00A77B3E" w:rsidRDefault="00A77B3E">
            <w:pPr>
              <w:spacing w:before="100"/>
              <w:rPr>
                <w:color w:val="000000"/>
                <w:sz w:val="16"/>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5BB90A99" w14:textId="77777777" w:rsidR="00A77B3E" w:rsidRPr="00BF2936" w:rsidRDefault="009F4183">
            <w:pPr>
              <w:spacing w:before="100"/>
              <w:rPr>
                <w:color w:val="000000"/>
                <w:sz w:val="16"/>
                <w:lang w:val="pl-PL"/>
              </w:rPr>
            </w:pPr>
            <w:r w:rsidRPr="00BF2936">
              <w:rPr>
                <w:color w:val="000000"/>
                <w:sz w:val="16"/>
                <w:lang w:val="pl-PL"/>
              </w:rPr>
              <w:t>Przypisy do programu Fundusze Europejskie dla Pomorza Zachodniego 2021-2027</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64D881C5" w14:textId="77777777" w:rsidR="00A77B3E" w:rsidRDefault="009F4183">
            <w:pPr>
              <w:spacing w:before="100"/>
              <w:rPr>
                <w:color w:val="000000"/>
                <w:sz w:val="16"/>
              </w:rPr>
            </w:pPr>
            <w:r>
              <w:rPr>
                <w:color w:val="000000"/>
                <w:sz w:val="16"/>
              </w:rPr>
              <w:t>2022-11-14</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60F75BE0" w14:textId="77777777" w:rsidR="00A77B3E" w:rsidRDefault="009F4183">
            <w:pPr>
              <w:spacing w:before="100"/>
              <w:rPr>
                <w:color w:val="000000"/>
                <w:sz w:val="16"/>
              </w:rPr>
            </w:pPr>
            <w:r>
              <w:rPr>
                <w:color w:val="000000"/>
                <w:sz w:val="16"/>
              </w:rPr>
              <w:t>Szmyt, Marcin</w:t>
            </w:r>
          </w:p>
        </w:tc>
      </w:tr>
      <w:tr w:rsidR="002B2962" w14:paraId="255EB363" w14:textId="77777777" w:rsidTr="00BF2936">
        <w:trPr>
          <w:trHeight w:val="240"/>
        </w:trPr>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04A97C9D" w14:textId="77777777" w:rsidR="00A77B3E" w:rsidRPr="00BF2936" w:rsidRDefault="009F4183">
            <w:pPr>
              <w:spacing w:before="100"/>
              <w:rPr>
                <w:color w:val="000000"/>
                <w:sz w:val="16"/>
                <w:lang w:val="pl-PL"/>
              </w:rPr>
            </w:pPr>
            <w:r w:rsidRPr="00BF2936">
              <w:rPr>
                <w:color w:val="000000"/>
                <w:sz w:val="16"/>
                <w:lang w:val="pl-PL"/>
              </w:rPr>
              <w:t>Skróty użyte w programie Fundusze Europejskie dla Pomorza Zachodniego 2021-2027</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751E3ECA" w14:textId="77777777" w:rsidR="00A77B3E" w:rsidRDefault="009F4183">
            <w:pPr>
              <w:spacing w:before="100"/>
              <w:rPr>
                <w:color w:val="000000"/>
                <w:sz w:val="16"/>
              </w:rPr>
            </w:pPr>
            <w:r>
              <w:rPr>
                <w:color w:val="000000"/>
                <w:sz w:val="16"/>
              </w:rPr>
              <w:t>Informacje uzupełniające</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245BCE96" w14:textId="77777777" w:rsidR="00A77B3E" w:rsidRDefault="009F4183">
            <w:pPr>
              <w:spacing w:before="100"/>
              <w:rPr>
                <w:color w:val="000000"/>
                <w:sz w:val="16"/>
              </w:rPr>
            </w:pPr>
            <w:r>
              <w:rPr>
                <w:color w:val="000000"/>
                <w:sz w:val="16"/>
              </w:rPr>
              <w:t>2022-10-24</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71110610" w14:textId="77777777" w:rsidR="00A77B3E" w:rsidRDefault="00A77B3E">
            <w:pPr>
              <w:spacing w:before="100"/>
              <w:rPr>
                <w:color w:val="000000"/>
                <w:sz w:val="16"/>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35228F25" w14:textId="77777777" w:rsidR="00A77B3E" w:rsidRDefault="00A77B3E">
            <w:pPr>
              <w:spacing w:before="100"/>
              <w:rPr>
                <w:color w:val="000000"/>
                <w:sz w:val="16"/>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09DA57AF" w14:textId="77777777" w:rsidR="00A77B3E" w:rsidRPr="00BF2936" w:rsidRDefault="009F4183">
            <w:pPr>
              <w:spacing w:before="100"/>
              <w:rPr>
                <w:color w:val="000000"/>
                <w:sz w:val="16"/>
                <w:lang w:val="pl-PL"/>
              </w:rPr>
            </w:pPr>
            <w:r w:rsidRPr="00BF2936">
              <w:rPr>
                <w:color w:val="000000"/>
                <w:sz w:val="16"/>
                <w:lang w:val="pl-PL"/>
              </w:rPr>
              <w:t>Skróty użyte w programie Fundusze Europejskie dla Pomorza Zachodniego 2021-2027</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186294DE" w14:textId="77777777" w:rsidR="00A77B3E" w:rsidRDefault="009F4183">
            <w:pPr>
              <w:spacing w:before="100"/>
              <w:rPr>
                <w:color w:val="000000"/>
                <w:sz w:val="16"/>
              </w:rPr>
            </w:pPr>
            <w:r>
              <w:rPr>
                <w:color w:val="000000"/>
                <w:sz w:val="16"/>
              </w:rPr>
              <w:t>2022-11-14</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18F5B648" w14:textId="77777777" w:rsidR="00A77B3E" w:rsidRDefault="009F4183">
            <w:pPr>
              <w:spacing w:before="100"/>
              <w:rPr>
                <w:color w:val="000000"/>
                <w:sz w:val="16"/>
              </w:rPr>
            </w:pPr>
            <w:r>
              <w:rPr>
                <w:color w:val="000000"/>
                <w:sz w:val="16"/>
              </w:rPr>
              <w:t>Szmyt, Marcin</w:t>
            </w:r>
          </w:p>
        </w:tc>
      </w:tr>
      <w:tr w:rsidR="002B2962" w14:paraId="7E13F197" w14:textId="77777777" w:rsidTr="00BF2936">
        <w:trPr>
          <w:trHeight w:val="240"/>
        </w:trPr>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3D149E87" w14:textId="77777777" w:rsidR="00A77B3E" w:rsidRPr="00BF2936" w:rsidRDefault="009F4183">
            <w:pPr>
              <w:spacing w:before="100"/>
              <w:rPr>
                <w:color w:val="000000"/>
                <w:sz w:val="16"/>
                <w:lang w:val="pl-PL"/>
              </w:rPr>
            </w:pPr>
            <w:r w:rsidRPr="00BF2936">
              <w:rPr>
                <w:color w:val="000000"/>
                <w:sz w:val="16"/>
                <w:lang w:val="pl-PL"/>
              </w:rPr>
              <w:t>Regionalna Strategia Innowacji Województwa Zachodniopomorskiego 2030</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5B127868" w14:textId="77777777" w:rsidR="00A77B3E" w:rsidRDefault="009F4183">
            <w:pPr>
              <w:spacing w:before="100"/>
              <w:rPr>
                <w:color w:val="000000"/>
                <w:sz w:val="16"/>
              </w:rPr>
            </w:pPr>
            <w:r>
              <w:rPr>
                <w:color w:val="000000"/>
                <w:sz w:val="16"/>
              </w:rPr>
              <w:t>Informacje uzupełniające</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6EA2260A" w14:textId="77777777" w:rsidR="00A77B3E" w:rsidRDefault="009F4183">
            <w:pPr>
              <w:spacing w:before="100"/>
              <w:rPr>
                <w:color w:val="000000"/>
                <w:sz w:val="16"/>
              </w:rPr>
            </w:pPr>
            <w:r>
              <w:rPr>
                <w:color w:val="000000"/>
                <w:sz w:val="16"/>
              </w:rPr>
              <w:t>2021-12-13</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5D9A3BED" w14:textId="77777777" w:rsidR="00A77B3E" w:rsidRDefault="00A77B3E">
            <w:pPr>
              <w:spacing w:before="100"/>
              <w:rPr>
                <w:color w:val="000000"/>
                <w:sz w:val="16"/>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00F9DB54" w14:textId="77777777" w:rsidR="00A77B3E" w:rsidRDefault="00A77B3E">
            <w:pPr>
              <w:spacing w:before="100"/>
              <w:rPr>
                <w:color w:val="000000"/>
                <w:sz w:val="16"/>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0C5FCC08" w14:textId="77777777" w:rsidR="00A77B3E" w:rsidRPr="00BF2936" w:rsidRDefault="009F4183">
            <w:pPr>
              <w:spacing w:before="100"/>
              <w:rPr>
                <w:color w:val="000000"/>
                <w:sz w:val="16"/>
                <w:lang w:val="pl-PL"/>
              </w:rPr>
            </w:pPr>
            <w:r w:rsidRPr="00BF2936">
              <w:rPr>
                <w:color w:val="000000"/>
                <w:sz w:val="16"/>
                <w:lang w:val="pl-PL"/>
              </w:rPr>
              <w:t>Regionalna Strategia Innowacji Województwa Zachodniopomorskiego 2030</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52231052" w14:textId="77777777" w:rsidR="00A77B3E" w:rsidRDefault="009F4183">
            <w:pPr>
              <w:spacing w:before="100"/>
              <w:rPr>
                <w:color w:val="000000"/>
                <w:sz w:val="16"/>
              </w:rPr>
            </w:pPr>
            <w:r>
              <w:rPr>
                <w:color w:val="000000"/>
                <w:sz w:val="16"/>
              </w:rPr>
              <w:t>2022-11-14</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2635EEB9" w14:textId="77777777" w:rsidR="00A77B3E" w:rsidRDefault="009F4183">
            <w:pPr>
              <w:spacing w:before="100"/>
              <w:rPr>
                <w:color w:val="000000"/>
                <w:sz w:val="16"/>
              </w:rPr>
            </w:pPr>
            <w:r>
              <w:rPr>
                <w:color w:val="000000"/>
                <w:sz w:val="16"/>
              </w:rPr>
              <w:t>Szmyt, Marcin</w:t>
            </w:r>
          </w:p>
        </w:tc>
      </w:tr>
      <w:tr w:rsidR="002B2962" w14:paraId="524A36CE" w14:textId="77777777" w:rsidTr="00BF2936">
        <w:trPr>
          <w:trHeight w:val="240"/>
        </w:trPr>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5E282B82" w14:textId="77777777" w:rsidR="00A77B3E" w:rsidRDefault="009F4183">
            <w:pPr>
              <w:spacing w:before="100"/>
              <w:rPr>
                <w:color w:val="000000"/>
                <w:sz w:val="16"/>
              </w:rPr>
            </w:pPr>
            <w:r>
              <w:rPr>
                <w:color w:val="000000"/>
                <w:sz w:val="16"/>
              </w:rPr>
              <w:t>Programme snapshot 2021PL16FFPR016 1.3</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461A0B98" w14:textId="77777777" w:rsidR="00A77B3E" w:rsidRDefault="009F4183">
            <w:pPr>
              <w:spacing w:before="100"/>
              <w:rPr>
                <w:color w:val="000000"/>
                <w:sz w:val="16"/>
              </w:rPr>
            </w:pPr>
            <w:r>
              <w:rPr>
                <w:color w:val="000000"/>
                <w:sz w:val="16"/>
              </w:rPr>
              <w:t>Podgląd danych przed wysłaniem</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703B993D" w14:textId="77777777" w:rsidR="00A77B3E" w:rsidRDefault="009F4183">
            <w:pPr>
              <w:spacing w:before="100"/>
              <w:rPr>
                <w:color w:val="000000"/>
                <w:sz w:val="16"/>
              </w:rPr>
            </w:pPr>
            <w:r>
              <w:rPr>
                <w:color w:val="000000"/>
                <w:sz w:val="16"/>
              </w:rPr>
              <w:t>2022-11-14</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39729CE4" w14:textId="77777777" w:rsidR="00A77B3E" w:rsidRDefault="00A77B3E">
            <w:pPr>
              <w:spacing w:before="100"/>
              <w:rPr>
                <w:color w:val="000000"/>
                <w:sz w:val="16"/>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7CF9A7AC" w14:textId="51A3FE88" w:rsidR="00A77B3E" w:rsidRDefault="00A77B3E" w:rsidP="1ADDAEA5">
            <w:pPr>
              <w:spacing w:before="100"/>
              <w:rPr>
                <w:color w:val="000000"/>
                <w:sz w:val="16"/>
                <w:szCs w:val="16"/>
              </w:rPr>
            </w:pP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10A27151" w14:textId="77777777" w:rsidR="00A77B3E" w:rsidRDefault="009F4183">
            <w:pPr>
              <w:spacing w:before="100"/>
              <w:rPr>
                <w:color w:val="000000"/>
                <w:sz w:val="16"/>
              </w:rPr>
            </w:pPr>
            <w:r>
              <w:rPr>
                <w:color w:val="000000"/>
                <w:sz w:val="16"/>
              </w:rPr>
              <w:t>Programme snapshot 2021PL16FFPR016 1.3</w:t>
            </w:r>
            <w:r>
              <w:rPr>
                <w:color w:val="000000"/>
                <w:sz w:val="16"/>
              </w:rPr>
              <w:br/>
              <w:t>Programme snapshot 2021PL16FFPR016 1.3</w:t>
            </w:r>
          </w:p>
        </w:tc>
        <w:tc>
          <w:tcPr>
            <w:tcW w:w="10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42E1DF68" w14:textId="77777777" w:rsidR="00A77B3E" w:rsidRDefault="009F4183">
            <w:pPr>
              <w:spacing w:before="100"/>
              <w:rPr>
                <w:color w:val="000000"/>
                <w:sz w:val="16"/>
              </w:rPr>
            </w:pPr>
            <w:r>
              <w:rPr>
                <w:color w:val="000000"/>
                <w:sz w:val="16"/>
              </w:rPr>
              <w:t>2022-11-14</w:t>
            </w:r>
          </w:p>
        </w:tc>
        <w:tc>
          <w:tcPr>
            <w:tcW w:w="1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60" w:type="dxa"/>
              <w:bottom w:w="100" w:type="dxa"/>
              <w:right w:w="60" w:type="dxa"/>
            </w:tcMar>
          </w:tcPr>
          <w:p w14:paraId="6E446E59" w14:textId="77777777" w:rsidR="00A77B3E" w:rsidRDefault="009F4183">
            <w:pPr>
              <w:spacing w:before="100"/>
              <w:rPr>
                <w:color w:val="000000"/>
                <w:sz w:val="16"/>
              </w:rPr>
            </w:pPr>
            <w:r>
              <w:rPr>
                <w:color w:val="000000"/>
                <w:sz w:val="16"/>
              </w:rPr>
              <w:t>Szmyt, Marcin</w:t>
            </w:r>
          </w:p>
        </w:tc>
      </w:tr>
    </w:tbl>
    <w:p w14:paraId="04255B06" w14:textId="77777777" w:rsidR="00A77B3E" w:rsidRDefault="00A77B3E">
      <w:pPr>
        <w:spacing w:before="100"/>
        <w:jc w:val="center"/>
        <w:rPr>
          <w:color w:val="000000"/>
          <w:sz w:val="16"/>
        </w:rPr>
      </w:pPr>
    </w:p>
    <w:sectPr w:rsidR="00A77B3E">
      <w:headerReference w:type="even" r:id="rId72"/>
      <w:headerReference w:type="default" r:id="rId73"/>
      <w:footerReference w:type="even" r:id="rId74"/>
      <w:footerReference w:type="default" r:id="rId75"/>
      <w:headerReference w:type="first" r:id="rId76"/>
      <w:footerReference w:type="first" r:id="rId77"/>
      <w:pgSz w:w="16838" w:h="11906" w:orient="landscape"/>
      <w:pgMar w:top="720" w:right="720" w:bottom="864" w:left="936" w:header="288" w:footer="72" w:gutter="0"/>
      <w:cols w:space="720"/>
      <w:noEndnote/>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9974A3A" w16cex:dateUtc="2025-09-15T11:12:08.236Z"/>
  <w16cex:commentExtensible w16cex:durableId="0FDDA2F6" w16cex:dateUtc="2025-09-15T11:15:11.035Z"/>
  <w16cex:commentExtensible w16cex:durableId="6388DB43" w16cex:dateUtc="2025-09-24T11:44:49.848Z"/>
  <w16cex:commentExtensible w16cex:durableId="20232C2B" w16cex:dateUtc="2025-09-26T11:26:16.63Z"/>
  <w16cex:commentExtensible w16cex:durableId="350CAC1F" w16cex:dateUtc="2025-09-26T07:29:12.207Z"/>
  <w16cex:commentExtensible w16cex:durableId="710ABDE0" w16cex:dateUtc="2025-09-26T07:43:15.221Z"/>
  <w16cex:commentExtensible w16cex:durableId="5F4C3798" w16cex:dateUtc="2025-09-26T07:43:49.752Z"/>
  <w16cex:commentExtensible w16cex:durableId="25D3720F" w16cex:dateUtc="2025-09-26T07:29:12.207Z"/>
  <w16cex:commentExtensible w16cex:durableId="55C26193" w16cex:dateUtc="2025-10-03T13:18:14.629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D225E7" w14:textId="77777777" w:rsidR="00B572C4" w:rsidRDefault="00B572C4">
      <w:r>
        <w:separator/>
      </w:r>
    </w:p>
  </w:endnote>
  <w:endnote w:type="continuationSeparator" w:id="0">
    <w:p w14:paraId="2B98472A" w14:textId="77777777" w:rsidR="00B572C4" w:rsidRDefault="00B572C4">
      <w:r>
        <w:continuationSeparator/>
      </w:r>
    </w:p>
  </w:endnote>
  <w:endnote w:type="continuationNotice" w:id="1">
    <w:p w14:paraId="6444F161" w14:textId="77777777" w:rsidR="00B572C4" w:rsidRDefault="00B572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4058"/>
      <w:gridCol w:w="2133"/>
      <w:gridCol w:w="4059"/>
    </w:tblGrid>
    <w:tr w:rsidR="00B572C4" w14:paraId="067048A7" w14:textId="77777777" w:rsidTr="00614DD2">
      <w:trPr>
        <w:trHeight w:val="240"/>
      </w:trPr>
      <w:tc>
        <w:tcPr>
          <w:tcW w:w="0" w:type="auto"/>
          <w:tcMar>
            <w:left w:w="100" w:type="dxa"/>
            <w:right w:w="100" w:type="dxa"/>
          </w:tcMar>
        </w:tcPr>
        <w:p w14:paraId="0EA75595" w14:textId="77777777" w:rsidR="00B572C4" w:rsidRDefault="00B572C4">
          <w:pPr>
            <w:rPr>
              <w:b/>
              <w:color w:val="000000"/>
            </w:rPr>
          </w:pPr>
          <w:r>
            <w:rPr>
              <w:b/>
              <w:color w:val="000000"/>
              <w:sz w:val="32"/>
            </w:rPr>
            <w:t>PL</w:t>
          </w:r>
        </w:p>
      </w:tc>
      <w:tc>
        <w:tcPr>
          <w:tcW w:w="0" w:type="auto"/>
          <w:tcMar>
            <w:left w:w="100" w:type="dxa"/>
            <w:right w:w="100" w:type="dxa"/>
          </w:tcMar>
        </w:tcPr>
        <w:p w14:paraId="448AE263" w14:textId="77777777" w:rsidR="00B572C4" w:rsidRDefault="00B572C4">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30</w:t>
          </w:r>
          <w:r>
            <w:rPr>
              <w:b/>
              <w:color w:val="000000"/>
            </w:rPr>
            <w:fldChar w:fldCharType="end"/>
          </w:r>
        </w:p>
      </w:tc>
      <w:tc>
        <w:tcPr>
          <w:tcW w:w="0" w:type="auto"/>
          <w:tcMar>
            <w:left w:w="100" w:type="dxa"/>
            <w:right w:w="100" w:type="dxa"/>
          </w:tcMar>
        </w:tcPr>
        <w:p w14:paraId="1F1BBEB8" w14:textId="77777777" w:rsidR="00B572C4" w:rsidRDefault="00B572C4">
          <w:pPr>
            <w:jc w:val="right"/>
            <w:rPr>
              <w:b/>
              <w:color w:val="000000"/>
              <w:sz w:val="32"/>
            </w:rPr>
          </w:pPr>
          <w:r>
            <w:rPr>
              <w:b/>
              <w:color w:val="000000"/>
              <w:sz w:val="32"/>
            </w:rPr>
            <w:t>PL</w:t>
          </w:r>
        </w:p>
      </w:tc>
    </w:tr>
  </w:tbl>
  <w:p w14:paraId="1C9FDDCD" w14:textId="77777777" w:rsidR="00B572C4" w:rsidRDefault="00B572C4">
    <w:pPr>
      <w:rPr>
        <w:b/>
        <w:color w:val="000000"/>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65F1F" w14:textId="77777777" w:rsidR="00B572C4" w:rsidRDefault="00B572C4"/>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BDABF" w14:textId="77777777" w:rsidR="00B572C4" w:rsidRDefault="00B572C4"/>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6188"/>
      <w:gridCol w:w="2807"/>
      <w:gridCol w:w="6187"/>
    </w:tblGrid>
    <w:tr w:rsidR="00B572C4" w14:paraId="1CFC3381" w14:textId="77777777" w:rsidTr="00BF2936">
      <w:tc>
        <w:tcPr>
          <w:tcW w:w="0" w:type="auto"/>
          <w:tcMar>
            <w:top w:w="0" w:type="dxa"/>
            <w:left w:w="60" w:type="dxa"/>
            <w:bottom w:w="80" w:type="dxa"/>
            <w:right w:w="60" w:type="dxa"/>
          </w:tcMar>
        </w:tcPr>
        <w:p w14:paraId="59CCD98E" w14:textId="77777777" w:rsidR="00B572C4" w:rsidRDefault="00B572C4">
          <w:pPr>
            <w:rPr>
              <w:b/>
              <w:color w:val="000000"/>
            </w:rPr>
          </w:pPr>
          <w:r>
            <w:rPr>
              <w:b/>
              <w:color w:val="000000"/>
              <w:sz w:val="32"/>
            </w:rPr>
            <w:t>PL</w:t>
          </w:r>
        </w:p>
      </w:tc>
      <w:tc>
        <w:tcPr>
          <w:tcW w:w="0" w:type="auto"/>
          <w:tcMar>
            <w:top w:w="0" w:type="dxa"/>
            <w:left w:w="60" w:type="dxa"/>
            <w:bottom w:w="80" w:type="dxa"/>
            <w:right w:w="60" w:type="dxa"/>
          </w:tcMar>
        </w:tcPr>
        <w:p w14:paraId="22C2F3A8" w14:textId="77777777" w:rsidR="00B572C4" w:rsidRDefault="00B572C4">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300</w:t>
          </w:r>
          <w:r>
            <w:rPr>
              <w:b/>
              <w:color w:val="000000"/>
            </w:rPr>
            <w:fldChar w:fldCharType="end"/>
          </w:r>
        </w:p>
      </w:tc>
      <w:tc>
        <w:tcPr>
          <w:tcW w:w="0" w:type="auto"/>
          <w:tcMar>
            <w:top w:w="0" w:type="dxa"/>
            <w:left w:w="60" w:type="dxa"/>
            <w:bottom w:w="80" w:type="dxa"/>
            <w:right w:w="60" w:type="dxa"/>
          </w:tcMar>
        </w:tcPr>
        <w:p w14:paraId="2C0A2A0E" w14:textId="77777777" w:rsidR="00B572C4" w:rsidRDefault="00B572C4">
          <w:pPr>
            <w:jc w:val="right"/>
            <w:rPr>
              <w:b/>
              <w:color w:val="000000"/>
              <w:sz w:val="32"/>
            </w:rPr>
          </w:pPr>
          <w:r>
            <w:rPr>
              <w:b/>
              <w:color w:val="000000"/>
              <w:sz w:val="32"/>
            </w:rPr>
            <w:t>PL</w:t>
          </w:r>
        </w:p>
      </w:tc>
    </w:tr>
  </w:tbl>
  <w:p w14:paraId="12509C3B" w14:textId="77777777" w:rsidR="00B572C4" w:rsidRDefault="00B572C4">
    <w:pPr>
      <w:rPr>
        <w:b/>
        <w:color w:val="00000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60932" w14:textId="77777777" w:rsidR="00B572C4" w:rsidRDefault="00B572C4"/>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57793" w14:textId="77777777" w:rsidR="00B572C4" w:rsidRDefault="00B572C4"/>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6188"/>
      <w:gridCol w:w="2807"/>
      <w:gridCol w:w="6187"/>
    </w:tblGrid>
    <w:tr w:rsidR="00B572C4" w14:paraId="439B2BE8" w14:textId="77777777" w:rsidTr="00BF2936">
      <w:tc>
        <w:tcPr>
          <w:tcW w:w="0" w:type="auto"/>
          <w:tcMar>
            <w:top w:w="0" w:type="dxa"/>
            <w:left w:w="60" w:type="dxa"/>
            <w:bottom w:w="80" w:type="dxa"/>
            <w:right w:w="60" w:type="dxa"/>
          </w:tcMar>
        </w:tcPr>
        <w:p w14:paraId="578301C9" w14:textId="2CFA1C57" w:rsidR="00B572C4" w:rsidRDefault="00B572C4">
          <w:pPr>
            <w:rPr>
              <w:b/>
              <w:color w:val="000000"/>
            </w:rPr>
          </w:pPr>
          <w:r>
            <w:rPr>
              <w:b/>
              <w:color w:val="000000"/>
              <w:sz w:val="32"/>
            </w:rPr>
            <w:t>PL</w:t>
          </w:r>
        </w:p>
      </w:tc>
      <w:tc>
        <w:tcPr>
          <w:tcW w:w="0" w:type="auto"/>
          <w:tcMar>
            <w:top w:w="0" w:type="dxa"/>
            <w:left w:w="60" w:type="dxa"/>
            <w:bottom w:w="80" w:type="dxa"/>
            <w:right w:w="60" w:type="dxa"/>
          </w:tcMar>
        </w:tcPr>
        <w:p w14:paraId="57E85914" w14:textId="77777777" w:rsidR="00B572C4" w:rsidRDefault="00B572C4">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357</w:t>
          </w:r>
          <w:r>
            <w:rPr>
              <w:b/>
              <w:color w:val="000000"/>
            </w:rPr>
            <w:fldChar w:fldCharType="end"/>
          </w:r>
        </w:p>
      </w:tc>
      <w:tc>
        <w:tcPr>
          <w:tcW w:w="0" w:type="auto"/>
          <w:tcMar>
            <w:top w:w="0" w:type="dxa"/>
            <w:left w:w="60" w:type="dxa"/>
            <w:bottom w:w="80" w:type="dxa"/>
            <w:right w:w="60" w:type="dxa"/>
          </w:tcMar>
        </w:tcPr>
        <w:p w14:paraId="07AE4509" w14:textId="77777777" w:rsidR="00B572C4" w:rsidRDefault="00B572C4">
          <w:pPr>
            <w:jc w:val="right"/>
            <w:rPr>
              <w:b/>
              <w:color w:val="000000"/>
              <w:sz w:val="32"/>
            </w:rPr>
          </w:pPr>
          <w:r>
            <w:rPr>
              <w:b/>
              <w:color w:val="000000"/>
              <w:sz w:val="32"/>
            </w:rPr>
            <w:t>PL</w:t>
          </w:r>
        </w:p>
      </w:tc>
    </w:tr>
  </w:tbl>
  <w:p w14:paraId="32F0419E" w14:textId="77777777" w:rsidR="00B572C4" w:rsidRDefault="00B572C4">
    <w:pPr>
      <w:rPr>
        <w:b/>
        <w:color w:val="000000"/>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02826" w14:textId="77777777" w:rsidR="00B572C4" w:rsidRDefault="00B572C4"/>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1A5EB" w14:textId="77777777" w:rsidR="00B572C4" w:rsidRDefault="00B572C4"/>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4178"/>
      <w:gridCol w:w="1895"/>
      <w:gridCol w:w="4177"/>
    </w:tblGrid>
    <w:tr w:rsidR="00B572C4" w14:paraId="3E6F793C" w14:textId="77777777" w:rsidTr="00BF2936">
      <w:trPr>
        <w:trHeight w:val="160"/>
      </w:trPr>
      <w:tc>
        <w:tcPr>
          <w:tcW w:w="0" w:type="auto"/>
          <w:tcMar>
            <w:top w:w="0" w:type="dxa"/>
            <w:left w:w="60" w:type="dxa"/>
            <w:bottom w:w="80" w:type="dxa"/>
            <w:right w:w="60" w:type="dxa"/>
          </w:tcMar>
          <w:vAlign w:val="center"/>
        </w:tcPr>
        <w:p w14:paraId="6F9B4308" w14:textId="77777777" w:rsidR="00B572C4" w:rsidRDefault="00B572C4">
          <w:pPr>
            <w:rPr>
              <w:b/>
              <w:color w:val="000000"/>
            </w:rPr>
          </w:pPr>
          <w:r>
            <w:rPr>
              <w:b/>
              <w:color w:val="000000"/>
              <w:sz w:val="32"/>
            </w:rPr>
            <w:t>PL</w:t>
          </w:r>
        </w:p>
      </w:tc>
      <w:tc>
        <w:tcPr>
          <w:tcW w:w="0" w:type="auto"/>
          <w:tcMar>
            <w:top w:w="0" w:type="dxa"/>
            <w:left w:w="60" w:type="dxa"/>
            <w:bottom w:w="80" w:type="dxa"/>
            <w:right w:w="60" w:type="dxa"/>
          </w:tcMar>
          <w:vAlign w:val="center"/>
        </w:tcPr>
        <w:p w14:paraId="32676FCF" w14:textId="77777777" w:rsidR="00B572C4" w:rsidRDefault="00B572C4">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363</w:t>
          </w:r>
          <w:r>
            <w:rPr>
              <w:b/>
              <w:color w:val="000000"/>
            </w:rPr>
            <w:fldChar w:fldCharType="end"/>
          </w:r>
        </w:p>
      </w:tc>
      <w:tc>
        <w:tcPr>
          <w:tcW w:w="0" w:type="auto"/>
          <w:tcMar>
            <w:top w:w="0" w:type="dxa"/>
            <w:left w:w="60" w:type="dxa"/>
            <w:bottom w:w="80" w:type="dxa"/>
            <w:right w:w="60" w:type="dxa"/>
          </w:tcMar>
          <w:vAlign w:val="center"/>
        </w:tcPr>
        <w:p w14:paraId="4539333D" w14:textId="77777777" w:rsidR="00B572C4" w:rsidRDefault="00B572C4">
          <w:pPr>
            <w:jc w:val="right"/>
            <w:rPr>
              <w:b/>
              <w:color w:val="000000"/>
              <w:sz w:val="32"/>
            </w:rPr>
          </w:pPr>
          <w:r>
            <w:rPr>
              <w:b/>
              <w:color w:val="000000"/>
              <w:sz w:val="32"/>
            </w:rPr>
            <w:t>PL</w:t>
          </w:r>
        </w:p>
      </w:tc>
    </w:tr>
  </w:tbl>
  <w:p w14:paraId="558AD6FA" w14:textId="77777777" w:rsidR="00B572C4" w:rsidRDefault="00B572C4">
    <w:pPr>
      <w:rPr>
        <w:b/>
        <w:color w:val="00000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F0DB2" w14:textId="77777777" w:rsidR="00B572C4" w:rsidRDefault="00B572C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8BAC0" w14:textId="77777777" w:rsidR="00B572C4" w:rsidRDefault="00B572C4"/>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23DBE" w14:textId="77777777" w:rsidR="00B572C4" w:rsidRDefault="00B572C4"/>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6188"/>
      <w:gridCol w:w="2807"/>
      <w:gridCol w:w="6187"/>
    </w:tblGrid>
    <w:tr w:rsidR="00B572C4" w14:paraId="54C3CF07" w14:textId="77777777" w:rsidTr="00BF2936">
      <w:tc>
        <w:tcPr>
          <w:tcW w:w="0" w:type="auto"/>
          <w:tcMar>
            <w:top w:w="0" w:type="dxa"/>
            <w:left w:w="60" w:type="dxa"/>
            <w:bottom w:w="80" w:type="dxa"/>
            <w:right w:w="60" w:type="dxa"/>
          </w:tcMar>
        </w:tcPr>
        <w:p w14:paraId="0D659CE4" w14:textId="77777777" w:rsidR="00B572C4" w:rsidRDefault="00B572C4">
          <w:pPr>
            <w:rPr>
              <w:b/>
              <w:color w:val="000000"/>
            </w:rPr>
          </w:pPr>
          <w:r>
            <w:rPr>
              <w:b/>
              <w:color w:val="000000"/>
              <w:sz w:val="32"/>
            </w:rPr>
            <w:t>PL</w:t>
          </w:r>
        </w:p>
      </w:tc>
      <w:tc>
        <w:tcPr>
          <w:tcW w:w="0" w:type="auto"/>
          <w:tcMar>
            <w:top w:w="0" w:type="dxa"/>
            <w:left w:w="60" w:type="dxa"/>
            <w:bottom w:w="80" w:type="dxa"/>
            <w:right w:w="60" w:type="dxa"/>
          </w:tcMar>
        </w:tcPr>
        <w:p w14:paraId="0E4094A6" w14:textId="77777777" w:rsidR="00B572C4" w:rsidRDefault="00B572C4">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366</w:t>
          </w:r>
          <w:r>
            <w:rPr>
              <w:b/>
              <w:color w:val="000000"/>
            </w:rPr>
            <w:fldChar w:fldCharType="end"/>
          </w:r>
        </w:p>
      </w:tc>
      <w:tc>
        <w:tcPr>
          <w:tcW w:w="0" w:type="auto"/>
          <w:tcMar>
            <w:top w:w="0" w:type="dxa"/>
            <w:left w:w="60" w:type="dxa"/>
            <w:bottom w:w="80" w:type="dxa"/>
            <w:right w:w="60" w:type="dxa"/>
          </w:tcMar>
        </w:tcPr>
        <w:p w14:paraId="5E935229" w14:textId="77777777" w:rsidR="00B572C4" w:rsidRDefault="00B572C4">
          <w:pPr>
            <w:jc w:val="right"/>
            <w:rPr>
              <w:b/>
              <w:color w:val="000000"/>
              <w:sz w:val="32"/>
            </w:rPr>
          </w:pPr>
          <w:r>
            <w:rPr>
              <w:b/>
              <w:color w:val="000000"/>
              <w:sz w:val="32"/>
            </w:rPr>
            <w:t>PL</w:t>
          </w:r>
        </w:p>
      </w:tc>
    </w:tr>
  </w:tbl>
  <w:p w14:paraId="76EA1B1A" w14:textId="77777777" w:rsidR="00B572C4" w:rsidRDefault="00B572C4">
    <w:pPr>
      <w:rPr>
        <w:b/>
        <w:color w:val="00000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33914" w14:textId="77777777" w:rsidR="00B572C4" w:rsidRDefault="00B572C4"/>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B4DB6" w14:textId="77777777" w:rsidR="00B572C4" w:rsidRDefault="00B572C4"/>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5943"/>
      <w:gridCol w:w="3296"/>
      <w:gridCol w:w="5943"/>
    </w:tblGrid>
    <w:tr w:rsidR="00B572C4" w14:paraId="243550EF" w14:textId="77777777" w:rsidTr="00BF2936">
      <w:tc>
        <w:tcPr>
          <w:tcW w:w="0" w:type="auto"/>
          <w:tcMar>
            <w:top w:w="20" w:type="dxa"/>
            <w:left w:w="120" w:type="dxa"/>
            <w:bottom w:w="120" w:type="dxa"/>
            <w:right w:w="120" w:type="dxa"/>
          </w:tcMar>
          <w:vAlign w:val="bottom"/>
        </w:tcPr>
        <w:p w14:paraId="3B3D82F3" w14:textId="77777777" w:rsidR="00B572C4" w:rsidRDefault="00B572C4">
          <w:pPr>
            <w:rPr>
              <w:b/>
              <w:color w:val="000000"/>
            </w:rPr>
          </w:pPr>
          <w:r>
            <w:rPr>
              <w:b/>
              <w:color w:val="000000"/>
              <w:sz w:val="32"/>
            </w:rPr>
            <w:t>PL</w:t>
          </w:r>
        </w:p>
      </w:tc>
      <w:tc>
        <w:tcPr>
          <w:tcW w:w="0" w:type="auto"/>
          <w:tcMar>
            <w:top w:w="20" w:type="dxa"/>
            <w:left w:w="120" w:type="dxa"/>
            <w:bottom w:w="120" w:type="dxa"/>
            <w:right w:w="120" w:type="dxa"/>
          </w:tcMar>
          <w:vAlign w:val="bottom"/>
        </w:tcPr>
        <w:p w14:paraId="41D56936" w14:textId="77777777" w:rsidR="00B572C4" w:rsidRDefault="00B572C4">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367</w:t>
          </w:r>
          <w:r>
            <w:rPr>
              <w:b/>
              <w:color w:val="000000"/>
            </w:rPr>
            <w:fldChar w:fldCharType="end"/>
          </w:r>
        </w:p>
      </w:tc>
      <w:tc>
        <w:tcPr>
          <w:tcW w:w="0" w:type="auto"/>
          <w:tcMar>
            <w:top w:w="20" w:type="dxa"/>
            <w:left w:w="120" w:type="dxa"/>
            <w:bottom w:w="120" w:type="dxa"/>
            <w:right w:w="120" w:type="dxa"/>
          </w:tcMar>
          <w:vAlign w:val="bottom"/>
        </w:tcPr>
        <w:p w14:paraId="33321AA7" w14:textId="77777777" w:rsidR="00B572C4" w:rsidRDefault="00B572C4">
          <w:pPr>
            <w:jc w:val="right"/>
            <w:rPr>
              <w:b/>
              <w:color w:val="000000"/>
              <w:sz w:val="32"/>
            </w:rPr>
          </w:pPr>
          <w:r>
            <w:rPr>
              <w:b/>
              <w:color w:val="000000"/>
              <w:sz w:val="32"/>
            </w:rPr>
            <w:t>PL</w:t>
          </w:r>
        </w:p>
      </w:tc>
    </w:tr>
  </w:tbl>
  <w:p w14:paraId="2C6EB99E" w14:textId="77777777" w:rsidR="00B572C4" w:rsidRDefault="00B572C4">
    <w:pPr>
      <w:rPr>
        <w:b/>
        <w:color w:val="000000"/>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95252" w14:textId="77777777" w:rsidR="00B572C4" w:rsidRDefault="00B572C4"/>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E5A7A" w14:textId="77777777" w:rsidR="00B572C4" w:rsidRDefault="00B572C4"/>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4178"/>
      <w:gridCol w:w="1895"/>
      <w:gridCol w:w="4177"/>
    </w:tblGrid>
    <w:tr w:rsidR="00B572C4" w14:paraId="7C2ABE5E" w14:textId="77777777" w:rsidTr="00BF2936">
      <w:tc>
        <w:tcPr>
          <w:tcW w:w="0" w:type="auto"/>
          <w:tcMar>
            <w:top w:w="0" w:type="dxa"/>
            <w:left w:w="60" w:type="dxa"/>
            <w:bottom w:w="80" w:type="dxa"/>
            <w:right w:w="60" w:type="dxa"/>
          </w:tcMar>
          <w:vAlign w:val="center"/>
        </w:tcPr>
        <w:p w14:paraId="0CC11163" w14:textId="77777777" w:rsidR="00B572C4" w:rsidRDefault="00B572C4">
          <w:pPr>
            <w:rPr>
              <w:b/>
              <w:color w:val="000000"/>
            </w:rPr>
          </w:pPr>
          <w:r>
            <w:rPr>
              <w:b/>
              <w:color w:val="000000"/>
              <w:sz w:val="32"/>
            </w:rPr>
            <w:t>PL</w:t>
          </w:r>
        </w:p>
      </w:tc>
      <w:tc>
        <w:tcPr>
          <w:tcW w:w="0" w:type="auto"/>
          <w:tcMar>
            <w:top w:w="0" w:type="dxa"/>
            <w:left w:w="60" w:type="dxa"/>
            <w:bottom w:w="80" w:type="dxa"/>
            <w:right w:w="60" w:type="dxa"/>
          </w:tcMar>
          <w:vAlign w:val="center"/>
        </w:tcPr>
        <w:p w14:paraId="65C4C44D" w14:textId="77777777" w:rsidR="00B572C4" w:rsidRDefault="00B572C4">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368</w:t>
          </w:r>
          <w:r>
            <w:rPr>
              <w:b/>
              <w:color w:val="000000"/>
            </w:rPr>
            <w:fldChar w:fldCharType="end"/>
          </w:r>
        </w:p>
      </w:tc>
      <w:tc>
        <w:tcPr>
          <w:tcW w:w="0" w:type="auto"/>
          <w:tcMar>
            <w:top w:w="0" w:type="dxa"/>
            <w:left w:w="60" w:type="dxa"/>
            <w:bottom w:w="80" w:type="dxa"/>
            <w:right w:w="60" w:type="dxa"/>
          </w:tcMar>
          <w:vAlign w:val="center"/>
        </w:tcPr>
        <w:p w14:paraId="48ABA6CC" w14:textId="77777777" w:rsidR="00B572C4" w:rsidRDefault="00B572C4">
          <w:pPr>
            <w:jc w:val="right"/>
            <w:rPr>
              <w:b/>
              <w:color w:val="000000"/>
              <w:sz w:val="32"/>
            </w:rPr>
          </w:pPr>
          <w:r>
            <w:rPr>
              <w:b/>
              <w:color w:val="000000"/>
              <w:sz w:val="32"/>
            </w:rPr>
            <w:t>PL</w:t>
          </w:r>
        </w:p>
      </w:tc>
    </w:tr>
  </w:tbl>
  <w:p w14:paraId="0ED60953" w14:textId="77777777" w:rsidR="00B572C4" w:rsidRDefault="00B572C4">
    <w:pPr>
      <w:rPr>
        <w:b/>
        <w:color w:val="00000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04AA6" w14:textId="77777777" w:rsidR="00B572C4" w:rsidRDefault="00B572C4"/>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8AE0A" w14:textId="77777777" w:rsidR="00B572C4" w:rsidRDefault="00B572C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6188"/>
      <w:gridCol w:w="2807"/>
      <w:gridCol w:w="6187"/>
    </w:tblGrid>
    <w:tr w:rsidR="00B572C4" w14:paraId="145D631A" w14:textId="77777777" w:rsidTr="00614DD2">
      <w:trPr>
        <w:trHeight w:val="160"/>
      </w:trPr>
      <w:tc>
        <w:tcPr>
          <w:tcW w:w="0" w:type="auto"/>
          <w:tcMar>
            <w:top w:w="0" w:type="dxa"/>
            <w:left w:w="60" w:type="dxa"/>
            <w:bottom w:w="80" w:type="dxa"/>
            <w:right w:w="60" w:type="dxa"/>
          </w:tcMar>
          <w:vAlign w:val="center"/>
        </w:tcPr>
        <w:p w14:paraId="1116078C" w14:textId="77777777" w:rsidR="00B572C4" w:rsidRDefault="00B572C4">
          <w:pPr>
            <w:rPr>
              <w:b/>
              <w:color w:val="000000"/>
            </w:rPr>
          </w:pPr>
          <w:r>
            <w:rPr>
              <w:b/>
              <w:color w:val="000000"/>
              <w:sz w:val="32"/>
            </w:rPr>
            <w:t>PL</w:t>
          </w:r>
        </w:p>
      </w:tc>
      <w:tc>
        <w:tcPr>
          <w:tcW w:w="0" w:type="auto"/>
          <w:tcMar>
            <w:top w:w="0" w:type="dxa"/>
            <w:left w:w="60" w:type="dxa"/>
            <w:bottom w:w="80" w:type="dxa"/>
            <w:right w:w="60" w:type="dxa"/>
          </w:tcMar>
          <w:vAlign w:val="center"/>
        </w:tcPr>
        <w:p w14:paraId="152C5237" w14:textId="77777777" w:rsidR="00B572C4" w:rsidRDefault="00B572C4">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61</w:t>
          </w:r>
          <w:r>
            <w:rPr>
              <w:b/>
              <w:color w:val="000000"/>
            </w:rPr>
            <w:fldChar w:fldCharType="end"/>
          </w:r>
        </w:p>
      </w:tc>
      <w:tc>
        <w:tcPr>
          <w:tcW w:w="0" w:type="auto"/>
          <w:tcMar>
            <w:top w:w="0" w:type="dxa"/>
            <w:left w:w="60" w:type="dxa"/>
            <w:bottom w:w="80" w:type="dxa"/>
            <w:right w:w="60" w:type="dxa"/>
          </w:tcMar>
          <w:vAlign w:val="center"/>
        </w:tcPr>
        <w:p w14:paraId="605ABEFA" w14:textId="77777777" w:rsidR="00B572C4" w:rsidRDefault="00B572C4">
          <w:pPr>
            <w:jc w:val="right"/>
            <w:rPr>
              <w:b/>
              <w:color w:val="000000"/>
              <w:sz w:val="32"/>
            </w:rPr>
          </w:pPr>
          <w:r>
            <w:rPr>
              <w:b/>
              <w:color w:val="000000"/>
              <w:sz w:val="32"/>
            </w:rPr>
            <w:t>PL</w:t>
          </w:r>
        </w:p>
      </w:tc>
    </w:tr>
  </w:tbl>
  <w:p w14:paraId="5DAF8D99" w14:textId="77777777" w:rsidR="00B572C4" w:rsidRDefault="00B572C4">
    <w:pPr>
      <w:rPr>
        <w:b/>
        <w:color w:val="000000"/>
      </w:rP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4178"/>
      <w:gridCol w:w="1895"/>
      <w:gridCol w:w="4177"/>
    </w:tblGrid>
    <w:tr w:rsidR="00B572C4" w14:paraId="56ED668C" w14:textId="77777777" w:rsidTr="00BF2936">
      <w:tc>
        <w:tcPr>
          <w:tcW w:w="0" w:type="auto"/>
          <w:tcMar>
            <w:top w:w="0" w:type="dxa"/>
            <w:left w:w="60" w:type="dxa"/>
            <w:bottom w:w="80" w:type="dxa"/>
            <w:right w:w="60" w:type="dxa"/>
          </w:tcMar>
          <w:vAlign w:val="center"/>
        </w:tcPr>
        <w:p w14:paraId="3AAB8B4D" w14:textId="77777777" w:rsidR="00B572C4" w:rsidRDefault="00B572C4">
          <w:pPr>
            <w:rPr>
              <w:b/>
              <w:color w:val="000000"/>
            </w:rPr>
          </w:pPr>
          <w:r>
            <w:rPr>
              <w:b/>
              <w:color w:val="000000"/>
              <w:sz w:val="32"/>
            </w:rPr>
            <w:t>PL</w:t>
          </w:r>
        </w:p>
      </w:tc>
      <w:tc>
        <w:tcPr>
          <w:tcW w:w="0" w:type="auto"/>
          <w:tcMar>
            <w:top w:w="0" w:type="dxa"/>
            <w:left w:w="60" w:type="dxa"/>
            <w:bottom w:w="80" w:type="dxa"/>
            <w:right w:w="60" w:type="dxa"/>
          </w:tcMar>
          <w:vAlign w:val="center"/>
        </w:tcPr>
        <w:p w14:paraId="620BE3EF" w14:textId="77777777" w:rsidR="00B572C4" w:rsidRDefault="00B572C4">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369</w:t>
          </w:r>
          <w:r>
            <w:rPr>
              <w:b/>
              <w:color w:val="000000"/>
            </w:rPr>
            <w:fldChar w:fldCharType="end"/>
          </w:r>
        </w:p>
      </w:tc>
      <w:tc>
        <w:tcPr>
          <w:tcW w:w="0" w:type="auto"/>
          <w:tcMar>
            <w:top w:w="0" w:type="dxa"/>
            <w:left w:w="60" w:type="dxa"/>
            <w:bottom w:w="80" w:type="dxa"/>
            <w:right w:w="60" w:type="dxa"/>
          </w:tcMar>
          <w:vAlign w:val="center"/>
        </w:tcPr>
        <w:p w14:paraId="7D34354B" w14:textId="77777777" w:rsidR="00B572C4" w:rsidRDefault="00B572C4">
          <w:pPr>
            <w:jc w:val="right"/>
            <w:rPr>
              <w:b/>
              <w:color w:val="000000"/>
              <w:sz w:val="32"/>
            </w:rPr>
          </w:pPr>
          <w:r>
            <w:rPr>
              <w:b/>
              <w:color w:val="000000"/>
              <w:sz w:val="32"/>
            </w:rPr>
            <w:t>PL</w:t>
          </w:r>
        </w:p>
      </w:tc>
    </w:tr>
  </w:tbl>
  <w:p w14:paraId="6C83DCB4" w14:textId="77777777" w:rsidR="00B572C4" w:rsidRDefault="00B572C4">
    <w:pPr>
      <w:rPr>
        <w:b/>
        <w:color w:val="000000"/>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FEE1A" w14:textId="77777777" w:rsidR="00B572C4" w:rsidRDefault="00B572C4"/>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DFE23" w14:textId="77777777" w:rsidR="00B572C4" w:rsidRDefault="00B572C4"/>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6188"/>
      <w:gridCol w:w="2807"/>
      <w:gridCol w:w="6187"/>
    </w:tblGrid>
    <w:tr w:rsidR="00B572C4" w14:paraId="2264F0C5" w14:textId="77777777" w:rsidTr="00BF2936">
      <w:trPr>
        <w:trHeight w:val="160"/>
      </w:trPr>
      <w:tc>
        <w:tcPr>
          <w:tcW w:w="0" w:type="auto"/>
          <w:tcMar>
            <w:top w:w="0" w:type="dxa"/>
            <w:left w:w="60" w:type="dxa"/>
            <w:bottom w:w="80" w:type="dxa"/>
            <w:right w:w="60" w:type="dxa"/>
          </w:tcMar>
          <w:vAlign w:val="center"/>
        </w:tcPr>
        <w:p w14:paraId="3534C523" w14:textId="77777777" w:rsidR="00B572C4" w:rsidRDefault="00B572C4">
          <w:pPr>
            <w:rPr>
              <w:b/>
              <w:color w:val="000000"/>
            </w:rPr>
          </w:pPr>
          <w:r>
            <w:rPr>
              <w:b/>
              <w:color w:val="000000"/>
              <w:sz w:val="32"/>
            </w:rPr>
            <w:t>PL</w:t>
          </w:r>
        </w:p>
      </w:tc>
      <w:tc>
        <w:tcPr>
          <w:tcW w:w="0" w:type="auto"/>
          <w:tcMar>
            <w:top w:w="0" w:type="dxa"/>
            <w:left w:w="60" w:type="dxa"/>
            <w:bottom w:w="80" w:type="dxa"/>
            <w:right w:w="60" w:type="dxa"/>
          </w:tcMar>
          <w:vAlign w:val="center"/>
        </w:tcPr>
        <w:p w14:paraId="447BA31C" w14:textId="77777777" w:rsidR="00B572C4" w:rsidRDefault="00B572C4">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371</w:t>
          </w:r>
          <w:r>
            <w:rPr>
              <w:b/>
              <w:color w:val="000000"/>
            </w:rPr>
            <w:fldChar w:fldCharType="end"/>
          </w:r>
        </w:p>
      </w:tc>
      <w:tc>
        <w:tcPr>
          <w:tcW w:w="0" w:type="auto"/>
          <w:tcMar>
            <w:top w:w="0" w:type="dxa"/>
            <w:left w:w="60" w:type="dxa"/>
            <w:bottom w:w="80" w:type="dxa"/>
            <w:right w:w="60" w:type="dxa"/>
          </w:tcMar>
          <w:vAlign w:val="center"/>
        </w:tcPr>
        <w:p w14:paraId="562D4961" w14:textId="77777777" w:rsidR="00B572C4" w:rsidRDefault="00B572C4">
          <w:pPr>
            <w:jc w:val="right"/>
            <w:rPr>
              <w:b/>
              <w:color w:val="000000"/>
              <w:sz w:val="32"/>
            </w:rPr>
          </w:pPr>
          <w:r>
            <w:rPr>
              <w:b/>
              <w:color w:val="000000"/>
              <w:sz w:val="32"/>
            </w:rPr>
            <w:t>PL</w:t>
          </w:r>
        </w:p>
      </w:tc>
    </w:tr>
  </w:tbl>
  <w:p w14:paraId="157589F0" w14:textId="77777777" w:rsidR="00B572C4" w:rsidRDefault="00B572C4">
    <w:pPr>
      <w:rPr>
        <w:b/>
        <w:color w:val="00000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3D0AA" w14:textId="77777777" w:rsidR="00B572C4" w:rsidRDefault="00B572C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6ADEF" w14:textId="77777777" w:rsidR="00B572C4" w:rsidRDefault="00B572C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FD8B7" w14:textId="77777777" w:rsidR="00B572C4" w:rsidRDefault="00B572C4"/>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6011"/>
      <w:gridCol w:w="3159"/>
      <w:gridCol w:w="6012"/>
    </w:tblGrid>
    <w:tr w:rsidR="00B572C4" w14:paraId="61DB375D" w14:textId="77777777" w:rsidTr="000E120C">
      <w:trPr>
        <w:trHeight w:val="160"/>
      </w:trPr>
      <w:tc>
        <w:tcPr>
          <w:tcW w:w="0" w:type="auto"/>
          <w:tcMar>
            <w:top w:w="0" w:type="dxa"/>
            <w:left w:w="100" w:type="dxa"/>
            <w:bottom w:w="80" w:type="dxa"/>
            <w:right w:w="100" w:type="dxa"/>
          </w:tcMar>
        </w:tcPr>
        <w:p w14:paraId="2F2A5343" w14:textId="77777777" w:rsidR="00B572C4" w:rsidRDefault="00B572C4">
          <w:pPr>
            <w:rPr>
              <w:b/>
              <w:color w:val="000000"/>
            </w:rPr>
          </w:pPr>
          <w:r>
            <w:rPr>
              <w:b/>
              <w:color w:val="000000"/>
              <w:sz w:val="32"/>
            </w:rPr>
            <w:t>PL</w:t>
          </w:r>
        </w:p>
      </w:tc>
      <w:tc>
        <w:tcPr>
          <w:tcW w:w="0" w:type="auto"/>
          <w:tcMar>
            <w:top w:w="0" w:type="dxa"/>
            <w:left w:w="100" w:type="dxa"/>
            <w:bottom w:w="80" w:type="dxa"/>
            <w:right w:w="100" w:type="dxa"/>
          </w:tcMar>
        </w:tcPr>
        <w:p w14:paraId="05C90CFB" w14:textId="77777777" w:rsidR="00B572C4" w:rsidRDefault="00B572C4">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281</w:t>
          </w:r>
          <w:r>
            <w:rPr>
              <w:b/>
              <w:color w:val="000000"/>
            </w:rPr>
            <w:fldChar w:fldCharType="end"/>
          </w:r>
        </w:p>
      </w:tc>
      <w:tc>
        <w:tcPr>
          <w:tcW w:w="0" w:type="auto"/>
          <w:tcMar>
            <w:top w:w="0" w:type="dxa"/>
            <w:left w:w="100" w:type="dxa"/>
            <w:bottom w:w="80" w:type="dxa"/>
            <w:right w:w="100" w:type="dxa"/>
          </w:tcMar>
        </w:tcPr>
        <w:p w14:paraId="0D03B248" w14:textId="77777777" w:rsidR="00B572C4" w:rsidRDefault="00B572C4">
          <w:pPr>
            <w:jc w:val="right"/>
            <w:rPr>
              <w:b/>
              <w:color w:val="000000"/>
              <w:sz w:val="32"/>
            </w:rPr>
          </w:pPr>
          <w:r>
            <w:rPr>
              <w:b/>
              <w:color w:val="000000"/>
              <w:sz w:val="32"/>
            </w:rPr>
            <w:t>PL</w:t>
          </w:r>
        </w:p>
      </w:tc>
    </w:tr>
  </w:tbl>
  <w:p w14:paraId="31E7E85E" w14:textId="77777777" w:rsidR="00B572C4" w:rsidRDefault="00B572C4">
    <w:pPr>
      <w:rPr>
        <w:b/>
        <w:color w:val="00000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98068" w14:textId="77777777" w:rsidR="00B572C4" w:rsidRDefault="00B572C4"/>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4B8BF" w14:textId="77777777" w:rsidR="00B572C4" w:rsidRDefault="00B572C4"/>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6188"/>
      <w:gridCol w:w="2807"/>
      <w:gridCol w:w="6187"/>
    </w:tblGrid>
    <w:tr w:rsidR="00B572C4" w14:paraId="745CACBD" w14:textId="77777777" w:rsidTr="00BF2936">
      <w:tc>
        <w:tcPr>
          <w:tcW w:w="0" w:type="auto"/>
          <w:tcMar>
            <w:top w:w="0" w:type="dxa"/>
            <w:left w:w="60" w:type="dxa"/>
            <w:bottom w:w="80" w:type="dxa"/>
            <w:right w:w="60" w:type="dxa"/>
          </w:tcMar>
        </w:tcPr>
        <w:p w14:paraId="73504A0D" w14:textId="77777777" w:rsidR="00B572C4" w:rsidRDefault="00B572C4">
          <w:pPr>
            <w:rPr>
              <w:b/>
              <w:color w:val="000000"/>
            </w:rPr>
          </w:pPr>
          <w:r>
            <w:rPr>
              <w:b/>
              <w:color w:val="000000"/>
              <w:sz w:val="32"/>
            </w:rPr>
            <w:t>PL</w:t>
          </w:r>
        </w:p>
      </w:tc>
      <w:tc>
        <w:tcPr>
          <w:tcW w:w="0" w:type="auto"/>
          <w:tcMar>
            <w:top w:w="0" w:type="dxa"/>
            <w:left w:w="60" w:type="dxa"/>
            <w:bottom w:w="80" w:type="dxa"/>
            <w:right w:w="60" w:type="dxa"/>
          </w:tcMar>
        </w:tcPr>
        <w:p w14:paraId="6A35CD5B" w14:textId="77777777" w:rsidR="00B572C4" w:rsidRDefault="00B572C4">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298</w:t>
          </w:r>
          <w:r>
            <w:rPr>
              <w:b/>
              <w:color w:val="000000"/>
            </w:rPr>
            <w:fldChar w:fldCharType="end"/>
          </w:r>
        </w:p>
      </w:tc>
      <w:tc>
        <w:tcPr>
          <w:tcW w:w="0" w:type="auto"/>
          <w:tcMar>
            <w:top w:w="0" w:type="dxa"/>
            <w:left w:w="60" w:type="dxa"/>
            <w:bottom w:w="80" w:type="dxa"/>
            <w:right w:w="60" w:type="dxa"/>
          </w:tcMar>
        </w:tcPr>
        <w:p w14:paraId="2D1406FC" w14:textId="77777777" w:rsidR="00B572C4" w:rsidRDefault="00B572C4">
          <w:pPr>
            <w:jc w:val="right"/>
            <w:rPr>
              <w:b/>
              <w:color w:val="000000"/>
              <w:sz w:val="32"/>
            </w:rPr>
          </w:pPr>
          <w:r>
            <w:rPr>
              <w:b/>
              <w:color w:val="000000"/>
              <w:sz w:val="32"/>
            </w:rPr>
            <w:t>PL</w:t>
          </w:r>
        </w:p>
      </w:tc>
    </w:tr>
  </w:tbl>
  <w:p w14:paraId="225BBB88" w14:textId="77777777" w:rsidR="00B572C4" w:rsidRDefault="00B572C4">
    <w:pPr>
      <w:rPr>
        <w:b/>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93AE2C" w14:textId="77777777" w:rsidR="00B572C4" w:rsidRDefault="00B572C4">
      <w:r>
        <w:separator/>
      </w:r>
    </w:p>
  </w:footnote>
  <w:footnote w:type="continuationSeparator" w:id="0">
    <w:p w14:paraId="3F383224" w14:textId="77777777" w:rsidR="00B572C4" w:rsidRDefault="00B572C4">
      <w:r>
        <w:continuationSeparator/>
      </w:r>
    </w:p>
  </w:footnote>
  <w:footnote w:type="continuationNotice" w:id="1">
    <w:p w14:paraId="162478FE" w14:textId="77777777" w:rsidR="00B572C4" w:rsidRDefault="00B572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3A4E6" w14:textId="77777777" w:rsidR="00B572C4" w:rsidRDefault="00B572C4"/>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B66F5" w14:textId="77777777" w:rsidR="00B572C4" w:rsidRDefault="00B572C4"/>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DD463" w14:textId="77777777" w:rsidR="00B572C4" w:rsidRDefault="00B572C4"/>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07860" w14:textId="77777777" w:rsidR="00B572C4" w:rsidRDefault="00B572C4"/>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BD24E" w14:textId="77777777" w:rsidR="00B572C4" w:rsidRDefault="00B572C4"/>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FB75E" w14:textId="77777777" w:rsidR="00B572C4" w:rsidRDefault="00B572C4"/>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63EA7" w14:textId="77777777" w:rsidR="00B572C4" w:rsidRDefault="00B572C4"/>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A398B" w14:textId="77777777" w:rsidR="00B572C4" w:rsidRDefault="00B572C4"/>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038CA" w14:textId="77777777" w:rsidR="00B572C4" w:rsidRDefault="00B572C4"/>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5A4C4" w14:textId="77777777" w:rsidR="00B572C4" w:rsidRDefault="00B572C4"/>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4097A" w14:textId="77777777" w:rsidR="00B572C4" w:rsidRDefault="00B572C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B055D" w14:textId="77777777" w:rsidR="00B572C4" w:rsidRDefault="00B572C4"/>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0BEE8" w14:textId="77777777" w:rsidR="00B572C4" w:rsidRDefault="00B572C4"/>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15861" w14:textId="77777777" w:rsidR="00B572C4" w:rsidRDefault="00B572C4"/>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73DE3" w14:textId="77777777" w:rsidR="00B572C4" w:rsidRDefault="00B572C4"/>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BA457" w14:textId="77777777" w:rsidR="00B572C4" w:rsidRDefault="00B572C4"/>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0D3E3" w14:textId="77777777" w:rsidR="00B572C4" w:rsidRDefault="00B572C4"/>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CE0B0" w14:textId="77777777" w:rsidR="00B572C4" w:rsidRDefault="00B572C4"/>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3082A" w14:textId="77777777" w:rsidR="00B572C4" w:rsidRDefault="00B572C4"/>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B112F" w14:textId="77777777" w:rsidR="00B572C4" w:rsidRDefault="00B572C4"/>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688C9" w14:textId="77777777" w:rsidR="00B572C4" w:rsidRDefault="00B572C4"/>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29F31" w14:textId="77777777" w:rsidR="00B572C4" w:rsidRDefault="00B572C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AF690" w14:textId="77777777" w:rsidR="00B572C4" w:rsidRDefault="00B572C4"/>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B9B51" w14:textId="77777777" w:rsidR="00B572C4" w:rsidRDefault="00B572C4"/>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A3E1B" w14:textId="77777777" w:rsidR="00B572C4" w:rsidRDefault="00B572C4"/>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00FA1" w14:textId="77777777" w:rsidR="00B572C4" w:rsidRDefault="00B572C4"/>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5BB84" w14:textId="77777777" w:rsidR="00B572C4" w:rsidRDefault="00B572C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09181" w14:textId="77777777" w:rsidR="00B572C4" w:rsidRDefault="00B572C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F9F94" w14:textId="77777777" w:rsidR="00B572C4" w:rsidRDefault="00B572C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B5C58" w14:textId="77777777" w:rsidR="00B572C4" w:rsidRDefault="00B572C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7AF70" w14:textId="77777777" w:rsidR="00B572C4" w:rsidRDefault="00B572C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51DB" w14:textId="77777777" w:rsidR="00B572C4" w:rsidRDefault="00B572C4"/>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2497A" w14:textId="77777777" w:rsidR="00B572C4" w:rsidRDefault="00B572C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303E2908">
      <w:start w:val="1"/>
      <w:numFmt w:val="bullet"/>
      <w:lvlText w:val=""/>
      <w:lvlJc w:val="left"/>
      <w:pPr>
        <w:ind w:left="720" w:hanging="360"/>
      </w:pPr>
      <w:rPr>
        <w:rFonts w:ascii="Symbol" w:hAnsi="Symbol"/>
      </w:rPr>
    </w:lvl>
    <w:lvl w:ilvl="1" w:tplc="5CF6BFEC">
      <w:start w:val="1"/>
      <w:numFmt w:val="bullet"/>
      <w:lvlText w:val="o"/>
      <w:lvlJc w:val="left"/>
      <w:pPr>
        <w:tabs>
          <w:tab w:val="num" w:pos="1440"/>
        </w:tabs>
        <w:ind w:left="1440" w:hanging="360"/>
      </w:pPr>
      <w:rPr>
        <w:rFonts w:ascii="Courier New" w:hAnsi="Courier New"/>
      </w:rPr>
    </w:lvl>
    <w:lvl w:ilvl="2" w:tplc="6898F2C4">
      <w:start w:val="1"/>
      <w:numFmt w:val="bullet"/>
      <w:lvlText w:val=""/>
      <w:lvlJc w:val="left"/>
      <w:pPr>
        <w:tabs>
          <w:tab w:val="num" w:pos="2160"/>
        </w:tabs>
        <w:ind w:left="2160" w:hanging="360"/>
      </w:pPr>
      <w:rPr>
        <w:rFonts w:ascii="Wingdings" w:hAnsi="Wingdings"/>
      </w:rPr>
    </w:lvl>
    <w:lvl w:ilvl="3" w:tplc="CBD67BF2">
      <w:start w:val="1"/>
      <w:numFmt w:val="bullet"/>
      <w:lvlText w:val=""/>
      <w:lvlJc w:val="left"/>
      <w:pPr>
        <w:tabs>
          <w:tab w:val="num" w:pos="2880"/>
        </w:tabs>
        <w:ind w:left="2880" w:hanging="360"/>
      </w:pPr>
      <w:rPr>
        <w:rFonts w:ascii="Symbol" w:hAnsi="Symbol"/>
      </w:rPr>
    </w:lvl>
    <w:lvl w:ilvl="4" w:tplc="4FA293B4">
      <w:start w:val="1"/>
      <w:numFmt w:val="bullet"/>
      <w:lvlText w:val="o"/>
      <w:lvlJc w:val="left"/>
      <w:pPr>
        <w:tabs>
          <w:tab w:val="num" w:pos="3600"/>
        </w:tabs>
        <w:ind w:left="3600" w:hanging="360"/>
      </w:pPr>
      <w:rPr>
        <w:rFonts w:ascii="Courier New" w:hAnsi="Courier New"/>
      </w:rPr>
    </w:lvl>
    <w:lvl w:ilvl="5" w:tplc="DB74B194">
      <w:start w:val="1"/>
      <w:numFmt w:val="bullet"/>
      <w:lvlText w:val=""/>
      <w:lvlJc w:val="left"/>
      <w:pPr>
        <w:tabs>
          <w:tab w:val="num" w:pos="4320"/>
        </w:tabs>
        <w:ind w:left="4320" w:hanging="360"/>
      </w:pPr>
      <w:rPr>
        <w:rFonts w:ascii="Wingdings" w:hAnsi="Wingdings"/>
      </w:rPr>
    </w:lvl>
    <w:lvl w:ilvl="6" w:tplc="FEBE74A4">
      <w:start w:val="1"/>
      <w:numFmt w:val="bullet"/>
      <w:lvlText w:val=""/>
      <w:lvlJc w:val="left"/>
      <w:pPr>
        <w:tabs>
          <w:tab w:val="num" w:pos="5040"/>
        </w:tabs>
        <w:ind w:left="5040" w:hanging="360"/>
      </w:pPr>
      <w:rPr>
        <w:rFonts w:ascii="Symbol" w:hAnsi="Symbol"/>
      </w:rPr>
    </w:lvl>
    <w:lvl w:ilvl="7" w:tplc="15CEC0B0">
      <w:start w:val="1"/>
      <w:numFmt w:val="bullet"/>
      <w:lvlText w:val="o"/>
      <w:lvlJc w:val="left"/>
      <w:pPr>
        <w:tabs>
          <w:tab w:val="num" w:pos="5760"/>
        </w:tabs>
        <w:ind w:left="5760" w:hanging="360"/>
      </w:pPr>
      <w:rPr>
        <w:rFonts w:ascii="Courier New" w:hAnsi="Courier New"/>
      </w:rPr>
    </w:lvl>
    <w:lvl w:ilvl="8" w:tplc="D54EB33E">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7412546C">
      <w:start w:val="1"/>
      <w:numFmt w:val="bullet"/>
      <w:lvlText w:val=""/>
      <w:lvlJc w:val="left"/>
      <w:pPr>
        <w:ind w:left="720" w:hanging="360"/>
      </w:pPr>
      <w:rPr>
        <w:rFonts w:ascii="Symbol" w:hAnsi="Symbol"/>
      </w:rPr>
    </w:lvl>
    <w:lvl w:ilvl="1" w:tplc="45B6C40E">
      <w:start w:val="1"/>
      <w:numFmt w:val="bullet"/>
      <w:lvlText w:val="o"/>
      <w:lvlJc w:val="left"/>
      <w:pPr>
        <w:tabs>
          <w:tab w:val="num" w:pos="1440"/>
        </w:tabs>
        <w:ind w:left="1440" w:hanging="360"/>
      </w:pPr>
      <w:rPr>
        <w:rFonts w:ascii="Courier New" w:hAnsi="Courier New"/>
      </w:rPr>
    </w:lvl>
    <w:lvl w:ilvl="2" w:tplc="CCE05BD8">
      <w:start w:val="1"/>
      <w:numFmt w:val="bullet"/>
      <w:lvlText w:val=""/>
      <w:lvlJc w:val="left"/>
      <w:pPr>
        <w:tabs>
          <w:tab w:val="num" w:pos="2160"/>
        </w:tabs>
        <w:ind w:left="2160" w:hanging="360"/>
      </w:pPr>
      <w:rPr>
        <w:rFonts w:ascii="Wingdings" w:hAnsi="Wingdings"/>
      </w:rPr>
    </w:lvl>
    <w:lvl w:ilvl="3" w:tplc="E244C732">
      <w:start w:val="1"/>
      <w:numFmt w:val="bullet"/>
      <w:lvlText w:val=""/>
      <w:lvlJc w:val="left"/>
      <w:pPr>
        <w:tabs>
          <w:tab w:val="num" w:pos="2880"/>
        </w:tabs>
        <w:ind w:left="2880" w:hanging="360"/>
      </w:pPr>
      <w:rPr>
        <w:rFonts w:ascii="Symbol" w:hAnsi="Symbol"/>
      </w:rPr>
    </w:lvl>
    <w:lvl w:ilvl="4" w:tplc="58C88722">
      <w:start w:val="1"/>
      <w:numFmt w:val="bullet"/>
      <w:lvlText w:val="o"/>
      <w:lvlJc w:val="left"/>
      <w:pPr>
        <w:tabs>
          <w:tab w:val="num" w:pos="3600"/>
        </w:tabs>
        <w:ind w:left="3600" w:hanging="360"/>
      </w:pPr>
      <w:rPr>
        <w:rFonts w:ascii="Courier New" w:hAnsi="Courier New"/>
      </w:rPr>
    </w:lvl>
    <w:lvl w:ilvl="5" w:tplc="A57021AE">
      <w:start w:val="1"/>
      <w:numFmt w:val="bullet"/>
      <w:lvlText w:val=""/>
      <w:lvlJc w:val="left"/>
      <w:pPr>
        <w:tabs>
          <w:tab w:val="num" w:pos="4320"/>
        </w:tabs>
        <w:ind w:left="4320" w:hanging="360"/>
      </w:pPr>
      <w:rPr>
        <w:rFonts w:ascii="Wingdings" w:hAnsi="Wingdings"/>
      </w:rPr>
    </w:lvl>
    <w:lvl w:ilvl="6" w:tplc="566E1038">
      <w:start w:val="1"/>
      <w:numFmt w:val="bullet"/>
      <w:lvlText w:val=""/>
      <w:lvlJc w:val="left"/>
      <w:pPr>
        <w:tabs>
          <w:tab w:val="num" w:pos="5040"/>
        </w:tabs>
        <w:ind w:left="5040" w:hanging="360"/>
      </w:pPr>
      <w:rPr>
        <w:rFonts w:ascii="Symbol" w:hAnsi="Symbol"/>
      </w:rPr>
    </w:lvl>
    <w:lvl w:ilvl="7" w:tplc="9D28A90E">
      <w:start w:val="1"/>
      <w:numFmt w:val="bullet"/>
      <w:lvlText w:val="o"/>
      <w:lvlJc w:val="left"/>
      <w:pPr>
        <w:tabs>
          <w:tab w:val="num" w:pos="5760"/>
        </w:tabs>
        <w:ind w:left="5760" w:hanging="360"/>
      </w:pPr>
      <w:rPr>
        <w:rFonts w:ascii="Courier New" w:hAnsi="Courier New"/>
      </w:rPr>
    </w:lvl>
    <w:lvl w:ilvl="8" w:tplc="01BA8A4C">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hybridMultilevel"/>
    <w:tmpl w:val="00000003"/>
    <w:lvl w:ilvl="0" w:tplc="8E96954C">
      <w:start w:val="1"/>
      <w:numFmt w:val="bullet"/>
      <w:lvlText w:val=""/>
      <w:lvlJc w:val="left"/>
      <w:pPr>
        <w:ind w:left="720" w:hanging="360"/>
      </w:pPr>
      <w:rPr>
        <w:rFonts w:ascii="Symbol" w:hAnsi="Symbol"/>
      </w:rPr>
    </w:lvl>
    <w:lvl w:ilvl="1" w:tplc="30325786">
      <w:start w:val="1"/>
      <w:numFmt w:val="bullet"/>
      <w:lvlText w:val="o"/>
      <w:lvlJc w:val="left"/>
      <w:pPr>
        <w:tabs>
          <w:tab w:val="num" w:pos="1440"/>
        </w:tabs>
        <w:ind w:left="1440" w:hanging="360"/>
      </w:pPr>
      <w:rPr>
        <w:rFonts w:ascii="Courier New" w:hAnsi="Courier New"/>
      </w:rPr>
    </w:lvl>
    <w:lvl w:ilvl="2" w:tplc="07B4F1AE">
      <w:start w:val="1"/>
      <w:numFmt w:val="bullet"/>
      <w:lvlText w:val=""/>
      <w:lvlJc w:val="left"/>
      <w:pPr>
        <w:tabs>
          <w:tab w:val="num" w:pos="2160"/>
        </w:tabs>
        <w:ind w:left="2160" w:hanging="360"/>
      </w:pPr>
      <w:rPr>
        <w:rFonts w:ascii="Wingdings" w:hAnsi="Wingdings"/>
      </w:rPr>
    </w:lvl>
    <w:lvl w:ilvl="3" w:tplc="3DDA4220">
      <w:start w:val="1"/>
      <w:numFmt w:val="bullet"/>
      <w:lvlText w:val=""/>
      <w:lvlJc w:val="left"/>
      <w:pPr>
        <w:tabs>
          <w:tab w:val="num" w:pos="2880"/>
        </w:tabs>
        <w:ind w:left="2880" w:hanging="360"/>
      </w:pPr>
      <w:rPr>
        <w:rFonts w:ascii="Symbol" w:hAnsi="Symbol"/>
      </w:rPr>
    </w:lvl>
    <w:lvl w:ilvl="4" w:tplc="34982424">
      <w:start w:val="1"/>
      <w:numFmt w:val="bullet"/>
      <w:lvlText w:val="o"/>
      <w:lvlJc w:val="left"/>
      <w:pPr>
        <w:tabs>
          <w:tab w:val="num" w:pos="3600"/>
        </w:tabs>
        <w:ind w:left="3600" w:hanging="360"/>
      </w:pPr>
      <w:rPr>
        <w:rFonts w:ascii="Courier New" w:hAnsi="Courier New"/>
      </w:rPr>
    </w:lvl>
    <w:lvl w:ilvl="5" w:tplc="E6026C3A">
      <w:start w:val="1"/>
      <w:numFmt w:val="bullet"/>
      <w:lvlText w:val=""/>
      <w:lvlJc w:val="left"/>
      <w:pPr>
        <w:tabs>
          <w:tab w:val="num" w:pos="4320"/>
        </w:tabs>
        <w:ind w:left="4320" w:hanging="360"/>
      </w:pPr>
      <w:rPr>
        <w:rFonts w:ascii="Wingdings" w:hAnsi="Wingdings"/>
      </w:rPr>
    </w:lvl>
    <w:lvl w:ilvl="6" w:tplc="8E50054A">
      <w:start w:val="1"/>
      <w:numFmt w:val="bullet"/>
      <w:lvlText w:val=""/>
      <w:lvlJc w:val="left"/>
      <w:pPr>
        <w:tabs>
          <w:tab w:val="num" w:pos="5040"/>
        </w:tabs>
        <w:ind w:left="5040" w:hanging="360"/>
      </w:pPr>
      <w:rPr>
        <w:rFonts w:ascii="Symbol" w:hAnsi="Symbol"/>
      </w:rPr>
    </w:lvl>
    <w:lvl w:ilvl="7" w:tplc="41500492">
      <w:start w:val="1"/>
      <w:numFmt w:val="bullet"/>
      <w:lvlText w:val="o"/>
      <w:lvlJc w:val="left"/>
      <w:pPr>
        <w:tabs>
          <w:tab w:val="num" w:pos="5760"/>
        </w:tabs>
        <w:ind w:left="5760" w:hanging="360"/>
      </w:pPr>
      <w:rPr>
        <w:rFonts w:ascii="Courier New" w:hAnsi="Courier New"/>
      </w:rPr>
    </w:lvl>
    <w:lvl w:ilvl="8" w:tplc="C360D67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hybridMultilevel"/>
    <w:tmpl w:val="00000004"/>
    <w:lvl w:ilvl="0" w:tplc="3D487538">
      <w:start w:val="1"/>
      <w:numFmt w:val="bullet"/>
      <w:lvlText w:val=""/>
      <w:lvlJc w:val="left"/>
      <w:pPr>
        <w:ind w:left="720" w:hanging="360"/>
      </w:pPr>
      <w:rPr>
        <w:rFonts w:ascii="Symbol" w:hAnsi="Symbol"/>
      </w:rPr>
    </w:lvl>
    <w:lvl w:ilvl="1" w:tplc="7BD0514C">
      <w:start w:val="1"/>
      <w:numFmt w:val="bullet"/>
      <w:lvlText w:val="o"/>
      <w:lvlJc w:val="left"/>
      <w:pPr>
        <w:tabs>
          <w:tab w:val="num" w:pos="1440"/>
        </w:tabs>
        <w:ind w:left="1440" w:hanging="360"/>
      </w:pPr>
      <w:rPr>
        <w:rFonts w:ascii="Courier New" w:hAnsi="Courier New"/>
      </w:rPr>
    </w:lvl>
    <w:lvl w:ilvl="2" w:tplc="4A588F94">
      <w:start w:val="1"/>
      <w:numFmt w:val="bullet"/>
      <w:lvlText w:val=""/>
      <w:lvlJc w:val="left"/>
      <w:pPr>
        <w:tabs>
          <w:tab w:val="num" w:pos="2160"/>
        </w:tabs>
        <w:ind w:left="2160" w:hanging="360"/>
      </w:pPr>
      <w:rPr>
        <w:rFonts w:ascii="Wingdings" w:hAnsi="Wingdings"/>
      </w:rPr>
    </w:lvl>
    <w:lvl w:ilvl="3" w:tplc="8BA006C0">
      <w:start w:val="1"/>
      <w:numFmt w:val="bullet"/>
      <w:lvlText w:val=""/>
      <w:lvlJc w:val="left"/>
      <w:pPr>
        <w:tabs>
          <w:tab w:val="num" w:pos="2880"/>
        </w:tabs>
        <w:ind w:left="2880" w:hanging="360"/>
      </w:pPr>
      <w:rPr>
        <w:rFonts w:ascii="Symbol" w:hAnsi="Symbol"/>
      </w:rPr>
    </w:lvl>
    <w:lvl w:ilvl="4" w:tplc="466E77DA">
      <w:start w:val="1"/>
      <w:numFmt w:val="bullet"/>
      <w:lvlText w:val="o"/>
      <w:lvlJc w:val="left"/>
      <w:pPr>
        <w:tabs>
          <w:tab w:val="num" w:pos="3600"/>
        </w:tabs>
        <w:ind w:left="3600" w:hanging="360"/>
      </w:pPr>
      <w:rPr>
        <w:rFonts w:ascii="Courier New" w:hAnsi="Courier New"/>
      </w:rPr>
    </w:lvl>
    <w:lvl w:ilvl="5" w:tplc="6E8A2736">
      <w:start w:val="1"/>
      <w:numFmt w:val="bullet"/>
      <w:lvlText w:val=""/>
      <w:lvlJc w:val="left"/>
      <w:pPr>
        <w:tabs>
          <w:tab w:val="num" w:pos="4320"/>
        </w:tabs>
        <w:ind w:left="4320" w:hanging="360"/>
      </w:pPr>
      <w:rPr>
        <w:rFonts w:ascii="Wingdings" w:hAnsi="Wingdings"/>
      </w:rPr>
    </w:lvl>
    <w:lvl w:ilvl="6" w:tplc="8854839E">
      <w:start w:val="1"/>
      <w:numFmt w:val="bullet"/>
      <w:lvlText w:val=""/>
      <w:lvlJc w:val="left"/>
      <w:pPr>
        <w:tabs>
          <w:tab w:val="num" w:pos="5040"/>
        </w:tabs>
        <w:ind w:left="5040" w:hanging="360"/>
      </w:pPr>
      <w:rPr>
        <w:rFonts w:ascii="Symbol" w:hAnsi="Symbol"/>
      </w:rPr>
    </w:lvl>
    <w:lvl w:ilvl="7" w:tplc="C13A77CA">
      <w:start w:val="1"/>
      <w:numFmt w:val="bullet"/>
      <w:lvlText w:val="o"/>
      <w:lvlJc w:val="left"/>
      <w:pPr>
        <w:tabs>
          <w:tab w:val="num" w:pos="5760"/>
        </w:tabs>
        <w:ind w:left="5760" w:hanging="360"/>
      </w:pPr>
      <w:rPr>
        <w:rFonts w:ascii="Courier New" w:hAnsi="Courier New"/>
      </w:rPr>
    </w:lvl>
    <w:lvl w:ilvl="8" w:tplc="FF76F876">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hybridMultilevel"/>
    <w:tmpl w:val="00000005"/>
    <w:lvl w:ilvl="0" w:tplc="7C6007FE">
      <w:start w:val="1"/>
      <w:numFmt w:val="bullet"/>
      <w:lvlText w:val=""/>
      <w:lvlJc w:val="left"/>
      <w:pPr>
        <w:ind w:left="720" w:hanging="360"/>
      </w:pPr>
      <w:rPr>
        <w:rFonts w:ascii="Symbol" w:hAnsi="Symbol"/>
      </w:rPr>
    </w:lvl>
    <w:lvl w:ilvl="1" w:tplc="01EC047C">
      <w:start w:val="1"/>
      <w:numFmt w:val="bullet"/>
      <w:lvlText w:val="o"/>
      <w:lvlJc w:val="left"/>
      <w:pPr>
        <w:tabs>
          <w:tab w:val="num" w:pos="1440"/>
        </w:tabs>
        <w:ind w:left="1440" w:hanging="360"/>
      </w:pPr>
      <w:rPr>
        <w:rFonts w:ascii="Courier New" w:hAnsi="Courier New"/>
      </w:rPr>
    </w:lvl>
    <w:lvl w:ilvl="2" w:tplc="62828032">
      <w:start w:val="1"/>
      <w:numFmt w:val="bullet"/>
      <w:lvlText w:val=""/>
      <w:lvlJc w:val="left"/>
      <w:pPr>
        <w:tabs>
          <w:tab w:val="num" w:pos="2160"/>
        </w:tabs>
        <w:ind w:left="2160" w:hanging="360"/>
      </w:pPr>
      <w:rPr>
        <w:rFonts w:ascii="Wingdings" w:hAnsi="Wingdings"/>
      </w:rPr>
    </w:lvl>
    <w:lvl w:ilvl="3" w:tplc="801C271A">
      <w:start w:val="1"/>
      <w:numFmt w:val="bullet"/>
      <w:lvlText w:val=""/>
      <w:lvlJc w:val="left"/>
      <w:pPr>
        <w:tabs>
          <w:tab w:val="num" w:pos="2880"/>
        </w:tabs>
        <w:ind w:left="2880" w:hanging="360"/>
      </w:pPr>
      <w:rPr>
        <w:rFonts w:ascii="Symbol" w:hAnsi="Symbol"/>
      </w:rPr>
    </w:lvl>
    <w:lvl w:ilvl="4" w:tplc="83E203B6">
      <w:start w:val="1"/>
      <w:numFmt w:val="bullet"/>
      <w:lvlText w:val="o"/>
      <w:lvlJc w:val="left"/>
      <w:pPr>
        <w:tabs>
          <w:tab w:val="num" w:pos="3600"/>
        </w:tabs>
        <w:ind w:left="3600" w:hanging="360"/>
      </w:pPr>
      <w:rPr>
        <w:rFonts w:ascii="Courier New" w:hAnsi="Courier New"/>
      </w:rPr>
    </w:lvl>
    <w:lvl w:ilvl="5" w:tplc="ACBAFA3C">
      <w:start w:val="1"/>
      <w:numFmt w:val="bullet"/>
      <w:lvlText w:val=""/>
      <w:lvlJc w:val="left"/>
      <w:pPr>
        <w:tabs>
          <w:tab w:val="num" w:pos="4320"/>
        </w:tabs>
        <w:ind w:left="4320" w:hanging="360"/>
      </w:pPr>
      <w:rPr>
        <w:rFonts w:ascii="Wingdings" w:hAnsi="Wingdings"/>
      </w:rPr>
    </w:lvl>
    <w:lvl w:ilvl="6" w:tplc="5D0AC37A">
      <w:start w:val="1"/>
      <w:numFmt w:val="bullet"/>
      <w:lvlText w:val=""/>
      <w:lvlJc w:val="left"/>
      <w:pPr>
        <w:tabs>
          <w:tab w:val="num" w:pos="5040"/>
        </w:tabs>
        <w:ind w:left="5040" w:hanging="360"/>
      </w:pPr>
      <w:rPr>
        <w:rFonts w:ascii="Symbol" w:hAnsi="Symbol"/>
      </w:rPr>
    </w:lvl>
    <w:lvl w:ilvl="7" w:tplc="9D8CA9C6">
      <w:start w:val="1"/>
      <w:numFmt w:val="bullet"/>
      <w:lvlText w:val="o"/>
      <w:lvlJc w:val="left"/>
      <w:pPr>
        <w:tabs>
          <w:tab w:val="num" w:pos="5760"/>
        </w:tabs>
        <w:ind w:left="5760" w:hanging="360"/>
      </w:pPr>
      <w:rPr>
        <w:rFonts w:ascii="Courier New" w:hAnsi="Courier New"/>
      </w:rPr>
    </w:lvl>
    <w:lvl w:ilvl="8" w:tplc="86FE3F7A">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hybridMultilevel"/>
    <w:tmpl w:val="00000006"/>
    <w:lvl w:ilvl="0" w:tplc="09BCC55C">
      <w:start w:val="1"/>
      <w:numFmt w:val="bullet"/>
      <w:lvlText w:val=""/>
      <w:lvlJc w:val="left"/>
      <w:pPr>
        <w:ind w:left="720" w:hanging="360"/>
      </w:pPr>
      <w:rPr>
        <w:rFonts w:ascii="Symbol" w:hAnsi="Symbol"/>
      </w:rPr>
    </w:lvl>
    <w:lvl w:ilvl="1" w:tplc="F15AC578">
      <w:start w:val="1"/>
      <w:numFmt w:val="bullet"/>
      <w:lvlText w:val="o"/>
      <w:lvlJc w:val="left"/>
      <w:pPr>
        <w:tabs>
          <w:tab w:val="num" w:pos="1440"/>
        </w:tabs>
        <w:ind w:left="1440" w:hanging="360"/>
      </w:pPr>
      <w:rPr>
        <w:rFonts w:ascii="Courier New" w:hAnsi="Courier New"/>
      </w:rPr>
    </w:lvl>
    <w:lvl w:ilvl="2" w:tplc="488CAB36">
      <w:start w:val="1"/>
      <w:numFmt w:val="bullet"/>
      <w:lvlText w:val=""/>
      <w:lvlJc w:val="left"/>
      <w:pPr>
        <w:tabs>
          <w:tab w:val="num" w:pos="2160"/>
        </w:tabs>
        <w:ind w:left="2160" w:hanging="360"/>
      </w:pPr>
      <w:rPr>
        <w:rFonts w:ascii="Wingdings" w:hAnsi="Wingdings"/>
      </w:rPr>
    </w:lvl>
    <w:lvl w:ilvl="3" w:tplc="BC1AAE60">
      <w:start w:val="1"/>
      <w:numFmt w:val="bullet"/>
      <w:lvlText w:val=""/>
      <w:lvlJc w:val="left"/>
      <w:pPr>
        <w:tabs>
          <w:tab w:val="num" w:pos="2880"/>
        </w:tabs>
        <w:ind w:left="2880" w:hanging="360"/>
      </w:pPr>
      <w:rPr>
        <w:rFonts w:ascii="Symbol" w:hAnsi="Symbol"/>
      </w:rPr>
    </w:lvl>
    <w:lvl w:ilvl="4" w:tplc="4FF02A30">
      <w:start w:val="1"/>
      <w:numFmt w:val="bullet"/>
      <w:lvlText w:val="o"/>
      <w:lvlJc w:val="left"/>
      <w:pPr>
        <w:tabs>
          <w:tab w:val="num" w:pos="3600"/>
        </w:tabs>
        <w:ind w:left="3600" w:hanging="360"/>
      </w:pPr>
      <w:rPr>
        <w:rFonts w:ascii="Courier New" w:hAnsi="Courier New"/>
      </w:rPr>
    </w:lvl>
    <w:lvl w:ilvl="5" w:tplc="B88E9F5A">
      <w:start w:val="1"/>
      <w:numFmt w:val="bullet"/>
      <w:lvlText w:val=""/>
      <w:lvlJc w:val="left"/>
      <w:pPr>
        <w:tabs>
          <w:tab w:val="num" w:pos="4320"/>
        </w:tabs>
        <w:ind w:left="4320" w:hanging="360"/>
      </w:pPr>
      <w:rPr>
        <w:rFonts w:ascii="Wingdings" w:hAnsi="Wingdings"/>
      </w:rPr>
    </w:lvl>
    <w:lvl w:ilvl="6" w:tplc="EFFAD2BA">
      <w:start w:val="1"/>
      <w:numFmt w:val="bullet"/>
      <w:lvlText w:val=""/>
      <w:lvlJc w:val="left"/>
      <w:pPr>
        <w:tabs>
          <w:tab w:val="num" w:pos="5040"/>
        </w:tabs>
        <w:ind w:left="5040" w:hanging="360"/>
      </w:pPr>
      <w:rPr>
        <w:rFonts w:ascii="Symbol" w:hAnsi="Symbol"/>
      </w:rPr>
    </w:lvl>
    <w:lvl w:ilvl="7" w:tplc="DEF61D34">
      <w:start w:val="1"/>
      <w:numFmt w:val="bullet"/>
      <w:lvlText w:val="o"/>
      <w:lvlJc w:val="left"/>
      <w:pPr>
        <w:tabs>
          <w:tab w:val="num" w:pos="5760"/>
        </w:tabs>
        <w:ind w:left="5760" w:hanging="360"/>
      </w:pPr>
      <w:rPr>
        <w:rFonts w:ascii="Courier New" w:hAnsi="Courier New"/>
      </w:rPr>
    </w:lvl>
    <w:lvl w:ilvl="8" w:tplc="9B72FD70">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hybridMultilevel"/>
    <w:tmpl w:val="00000007"/>
    <w:lvl w:ilvl="0" w:tplc="2746247A">
      <w:start w:val="1"/>
      <w:numFmt w:val="bullet"/>
      <w:lvlText w:val=""/>
      <w:lvlJc w:val="left"/>
      <w:pPr>
        <w:ind w:left="720" w:hanging="360"/>
      </w:pPr>
      <w:rPr>
        <w:rFonts w:ascii="Symbol" w:hAnsi="Symbol"/>
      </w:rPr>
    </w:lvl>
    <w:lvl w:ilvl="1" w:tplc="CDF6FABA">
      <w:start w:val="1"/>
      <w:numFmt w:val="bullet"/>
      <w:lvlText w:val="o"/>
      <w:lvlJc w:val="left"/>
      <w:pPr>
        <w:tabs>
          <w:tab w:val="num" w:pos="1440"/>
        </w:tabs>
        <w:ind w:left="1440" w:hanging="360"/>
      </w:pPr>
      <w:rPr>
        <w:rFonts w:ascii="Courier New" w:hAnsi="Courier New"/>
      </w:rPr>
    </w:lvl>
    <w:lvl w:ilvl="2" w:tplc="7D0CBA86">
      <w:start w:val="1"/>
      <w:numFmt w:val="bullet"/>
      <w:lvlText w:val=""/>
      <w:lvlJc w:val="left"/>
      <w:pPr>
        <w:tabs>
          <w:tab w:val="num" w:pos="2160"/>
        </w:tabs>
        <w:ind w:left="2160" w:hanging="360"/>
      </w:pPr>
      <w:rPr>
        <w:rFonts w:ascii="Wingdings" w:hAnsi="Wingdings"/>
      </w:rPr>
    </w:lvl>
    <w:lvl w:ilvl="3" w:tplc="373695E4">
      <w:start w:val="1"/>
      <w:numFmt w:val="bullet"/>
      <w:lvlText w:val=""/>
      <w:lvlJc w:val="left"/>
      <w:pPr>
        <w:tabs>
          <w:tab w:val="num" w:pos="2880"/>
        </w:tabs>
        <w:ind w:left="2880" w:hanging="360"/>
      </w:pPr>
      <w:rPr>
        <w:rFonts w:ascii="Symbol" w:hAnsi="Symbol"/>
      </w:rPr>
    </w:lvl>
    <w:lvl w:ilvl="4" w:tplc="B06A76B8">
      <w:start w:val="1"/>
      <w:numFmt w:val="bullet"/>
      <w:lvlText w:val="o"/>
      <w:lvlJc w:val="left"/>
      <w:pPr>
        <w:tabs>
          <w:tab w:val="num" w:pos="3600"/>
        </w:tabs>
        <w:ind w:left="3600" w:hanging="360"/>
      </w:pPr>
      <w:rPr>
        <w:rFonts w:ascii="Courier New" w:hAnsi="Courier New"/>
      </w:rPr>
    </w:lvl>
    <w:lvl w:ilvl="5" w:tplc="0DA6D8F4">
      <w:start w:val="1"/>
      <w:numFmt w:val="bullet"/>
      <w:lvlText w:val=""/>
      <w:lvlJc w:val="left"/>
      <w:pPr>
        <w:tabs>
          <w:tab w:val="num" w:pos="4320"/>
        </w:tabs>
        <w:ind w:left="4320" w:hanging="360"/>
      </w:pPr>
      <w:rPr>
        <w:rFonts w:ascii="Wingdings" w:hAnsi="Wingdings"/>
      </w:rPr>
    </w:lvl>
    <w:lvl w:ilvl="6" w:tplc="92403C76">
      <w:start w:val="1"/>
      <w:numFmt w:val="bullet"/>
      <w:lvlText w:val=""/>
      <w:lvlJc w:val="left"/>
      <w:pPr>
        <w:tabs>
          <w:tab w:val="num" w:pos="5040"/>
        </w:tabs>
        <w:ind w:left="5040" w:hanging="360"/>
      </w:pPr>
      <w:rPr>
        <w:rFonts w:ascii="Symbol" w:hAnsi="Symbol"/>
      </w:rPr>
    </w:lvl>
    <w:lvl w:ilvl="7" w:tplc="DB1C5D92">
      <w:start w:val="1"/>
      <w:numFmt w:val="bullet"/>
      <w:lvlText w:val="o"/>
      <w:lvlJc w:val="left"/>
      <w:pPr>
        <w:tabs>
          <w:tab w:val="num" w:pos="5760"/>
        </w:tabs>
        <w:ind w:left="5760" w:hanging="360"/>
      </w:pPr>
      <w:rPr>
        <w:rFonts w:ascii="Courier New" w:hAnsi="Courier New"/>
      </w:rPr>
    </w:lvl>
    <w:lvl w:ilvl="8" w:tplc="0032FDDA">
      <w:start w:val="1"/>
      <w:numFmt w:val="bullet"/>
      <w:lvlText w:val=""/>
      <w:lvlJc w:val="left"/>
      <w:pPr>
        <w:tabs>
          <w:tab w:val="num" w:pos="6480"/>
        </w:tabs>
        <w:ind w:left="6480" w:hanging="360"/>
      </w:pPr>
      <w:rPr>
        <w:rFonts w:ascii="Wingdings" w:hAnsi="Wingdings"/>
      </w:rPr>
    </w:lvl>
  </w:abstractNum>
  <w:abstractNum w:abstractNumId="7" w15:restartNumberingAfterBreak="0">
    <w:nsid w:val="00000008"/>
    <w:multiLevelType w:val="hybridMultilevel"/>
    <w:tmpl w:val="00000008"/>
    <w:lvl w:ilvl="0" w:tplc="5B4244A2">
      <w:start w:val="1"/>
      <w:numFmt w:val="bullet"/>
      <w:lvlText w:val=""/>
      <w:lvlJc w:val="left"/>
      <w:pPr>
        <w:ind w:left="720" w:hanging="360"/>
      </w:pPr>
      <w:rPr>
        <w:rFonts w:ascii="Symbol" w:hAnsi="Symbol"/>
      </w:rPr>
    </w:lvl>
    <w:lvl w:ilvl="1" w:tplc="5D423226">
      <w:start w:val="1"/>
      <w:numFmt w:val="bullet"/>
      <w:lvlText w:val="o"/>
      <w:lvlJc w:val="left"/>
      <w:pPr>
        <w:tabs>
          <w:tab w:val="num" w:pos="1440"/>
        </w:tabs>
        <w:ind w:left="1440" w:hanging="360"/>
      </w:pPr>
      <w:rPr>
        <w:rFonts w:ascii="Courier New" w:hAnsi="Courier New"/>
      </w:rPr>
    </w:lvl>
    <w:lvl w:ilvl="2" w:tplc="2BF6FD80">
      <w:start w:val="1"/>
      <w:numFmt w:val="bullet"/>
      <w:lvlText w:val=""/>
      <w:lvlJc w:val="left"/>
      <w:pPr>
        <w:tabs>
          <w:tab w:val="num" w:pos="2160"/>
        </w:tabs>
        <w:ind w:left="2160" w:hanging="360"/>
      </w:pPr>
      <w:rPr>
        <w:rFonts w:ascii="Wingdings" w:hAnsi="Wingdings"/>
      </w:rPr>
    </w:lvl>
    <w:lvl w:ilvl="3" w:tplc="A26A2BD4">
      <w:start w:val="1"/>
      <w:numFmt w:val="bullet"/>
      <w:lvlText w:val=""/>
      <w:lvlJc w:val="left"/>
      <w:pPr>
        <w:tabs>
          <w:tab w:val="num" w:pos="2880"/>
        </w:tabs>
        <w:ind w:left="2880" w:hanging="360"/>
      </w:pPr>
      <w:rPr>
        <w:rFonts w:ascii="Symbol" w:hAnsi="Symbol"/>
      </w:rPr>
    </w:lvl>
    <w:lvl w:ilvl="4" w:tplc="EA5C7DA6">
      <w:start w:val="1"/>
      <w:numFmt w:val="bullet"/>
      <w:lvlText w:val="o"/>
      <w:lvlJc w:val="left"/>
      <w:pPr>
        <w:tabs>
          <w:tab w:val="num" w:pos="3600"/>
        </w:tabs>
        <w:ind w:left="3600" w:hanging="360"/>
      </w:pPr>
      <w:rPr>
        <w:rFonts w:ascii="Courier New" w:hAnsi="Courier New"/>
      </w:rPr>
    </w:lvl>
    <w:lvl w:ilvl="5" w:tplc="B8C29088">
      <w:start w:val="1"/>
      <w:numFmt w:val="bullet"/>
      <w:lvlText w:val=""/>
      <w:lvlJc w:val="left"/>
      <w:pPr>
        <w:tabs>
          <w:tab w:val="num" w:pos="4320"/>
        </w:tabs>
        <w:ind w:left="4320" w:hanging="360"/>
      </w:pPr>
      <w:rPr>
        <w:rFonts w:ascii="Wingdings" w:hAnsi="Wingdings"/>
      </w:rPr>
    </w:lvl>
    <w:lvl w:ilvl="6" w:tplc="25DCCAEC">
      <w:start w:val="1"/>
      <w:numFmt w:val="bullet"/>
      <w:lvlText w:val=""/>
      <w:lvlJc w:val="left"/>
      <w:pPr>
        <w:tabs>
          <w:tab w:val="num" w:pos="5040"/>
        </w:tabs>
        <w:ind w:left="5040" w:hanging="360"/>
      </w:pPr>
      <w:rPr>
        <w:rFonts w:ascii="Symbol" w:hAnsi="Symbol"/>
      </w:rPr>
    </w:lvl>
    <w:lvl w:ilvl="7" w:tplc="65947CEC">
      <w:start w:val="1"/>
      <w:numFmt w:val="bullet"/>
      <w:lvlText w:val="o"/>
      <w:lvlJc w:val="left"/>
      <w:pPr>
        <w:tabs>
          <w:tab w:val="num" w:pos="5760"/>
        </w:tabs>
        <w:ind w:left="5760" w:hanging="360"/>
      </w:pPr>
      <w:rPr>
        <w:rFonts w:ascii="Courier New" w:hAnsi="Courier New"/>
      </w:rPr>
    </w:lvl>
    <w:lvl w:ilvl="8" w:tplc="F51012FA">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hybridMultilevel"/>
    <w:tmpl w:val="00000009"/>
    <w:lvl w:ilvl="0" w:tplc="E7DC94DC">
      <w:start w:val="1"/>
      <w:numFmt w:val="bullet"/>
      <w:lvlText w:val=""/>
      <w:lvlJc w:val="left"/>
      <w:pPr>
        <w:ind w:left="720" w:hanging="360"/>
      </w:pPr>
      <w:rPr>
        <w:rFonts w:ascii="Symbol" w:hAnsi="Symbol"/>
      </w:rPr>
    </w:lvl>
    <w:lvl w:ilvl="1" w:tplc="2ADE0632">
      <w:start w:val="1"/>
      <w:numFmt w:val="bullet"/>
      <w:lvlText w:val="o"/>
      <w:lvlJc w:val="left"/>
      <w:pPr>
        <w:tabs>
          <w:tab w:val="num" w:pos="1440"/>
        </w:tabs>
        <w:ind w:left="1440" w:hanging="360"/>
      </w:pPr>
      <w:rPr>
        <w:rFonts w:ascii="Courier New" w:hAnsi="Courier New"/>
      </w:rPr>
    </w:lvl>
    <w:lvl w:ilvl="2" w:tplc="EB5E1A92">
      <w:start w:val="1"/>
      <w:numFmt w:val="bullet"/>
      <w:lvlText w:val=""/>
      <w:lvlJc w:val="left"/>
      <w:pPr>
        <w:tabs>
          <w:tab w:val="num" w:pos="2160"/>
        </w:tabs>
        <w:ind w:left="2160" w:hanging="360"/>
      </w:pPr>
      <w:rPr>
        <w:rFonts w:ascii="Wingdings" w:hAnsi="Wingdings"/>
      </w:rPr>
    </w:lvl>
    <w:lvl w:ilvl="3" w:tplc="B52E1F54">
      <w:start w:val="1"/>
      <w:numFmt w:val="bullet"/>
      <w:lvlText w:val=""/>
      <w:lvlJc w:val="left"/>
      <w:pPr>
        <w:tabs>
          <w:tab w:val="num" w:pos="2880"/>
        </w:tabs>
        <w:ind w:left="2880" w:hanging="360"/>
      </w:pPr>
      <w:rPr>
        <w:rFonts w:ascii="Symbol" w:hAnsi="Symbol"/>
      </w:rPr>
    </w:lvl>
    <w:lvl w:ilvl="4" w:tplc="1BC6D0B2">
      <w:start w:val="1"/>
      <w:numFmt w:val="bullet"/>
      <w:lvlText w:val="o"/>
      <w:lvlJc w:val="left"/>
      <w:pPr>
        <w:tabs>
          <w:tab w:val="num" w:pos="3600"/>
        </w:tabs>
        <w:ind w:left="3600" w:hanging="360"/>
      </w:pPr>
      <w:rPr>
        <w:rFonts w:ascii="Courier New" w:hAnsi="Courier New"/>
      </w:rPr>
    </w:lvl>
    <w:lvl w:ilvl="5" w:tplc="E5F8FF72">
      <w:start w:val="1"/>
      <w:numFmt w:val="bullet"/>
      <w:lvlText w:val=""/>
      <w:lvlJc w:val="left"/>
      <w:pPr>
        <w:tabs>
          <w:tab w:val="num" w:pos="4320"/>
        </w:tabs>
        <w:ind w:left="4320" w:hanging="360"/>
      </w:pPr>
      <w:rPr>
        <w:rFonts w:ascii="Wingdings" w:hAnsi="Wingdings"/>
      </w:rPr>
    </w:lvl>
    <w:lvl w:ilvl="6" w:tplc="69B26578">
      <w:start w:val="1"/>
      <w:numFmt w:val="bullet"/>
      <w:lvlText w:val=""/>
      <w:lvlJc w:val="left"/>
      <w:pPr>
        <w:tabs>
          <w:tab w:val="num" w:pos="5040"/>
        </w:tabs>
        <w:ind w:left="5040" w:hanging="360"/>
      </w:pPr>
      <w:rPr>
        <w:rFonts w:ascii="Symbol" w:hAnsi="Symbol"/>
      </w:rPr>
    </w:lvl>
    <w:lvl w:ilvl="7" w:tplc="4198DE9C">
      <w:start w:val="1"/>
      <w:numFmt w:val="bullet"/>
      <w:lvlText w:val="o"/>
      <w:lvlJc w:val="left"/>
      <w:pPr>
        <w:tabs>
          <w:tab w:val="num" w:pos="5760"/>
        </w:tabs>
        <w:ind w:left="5760" w:hanging="360"/>
      </w:pPr>
      <w:rPr>
        <w:rFonts w:ascii="Courier New" w:hAnsi="Courier New"/>
      </w:rPr>
    </w:lvl>
    <w:lvl w:ilvl="8" w:tplc="8C4A5AC6">
      <w:start w:val="1"/>
      <w:numFmt w:val="bullet"/>
      <w:lvlText w:val=""/>
      <w:lvlJc w:val="left"/>
      <w:pPr>
        <w:tabs>
          <w:tab w:val="num" w:pos="6480"/>
        </w:tabs>
        <w:ind w:left="6480" w:hanging="360"/>
      </w:pPr>
      <w:rPr>
        <w:rFonts w:ascii="Wingdings" w:hAnsi="Wingdings"/>
      </w:rPr>
    </w:lvl>
  </w:abstractNum>
  <w:abstractNum w:abstractNumId="9" w15:restartNumberingAfterBreak="0">
    <w:nsid w:val="0000000A"/>
    <w:multiLevelType w:val="hybridMultilevel"/>
    <w:tmpl w:val="0000000A"/>
    <w:lvl w:ilvl="0" w:tplc="60D2EA6A">
      <w:start w:val="1"/>
      <w:numFmt w:val="bullet"/>
      <w:lvlText w:val=""/>
      <w:lvlJc w:val="left"/>
      <w:pPr>
        <w:ind w:left="720" w:hanging="360"/>
      </w:pPr>
      <w:rPr>
        <w:rFonts w:ascii="Symbol" w:hAnsi="Symbol"/>
      </w:rPr>
    </w:lvl>
    <w:lvl w:ilvl="1" w:tplc="975AF220">
      <w:start w:val="1"/>
      <w:numFmt w:val="bullet"/>
      <w:lvlText w:val="o"/>
      <w:lvlJc w:val="left"/>
      <w:pPr>
        <w:tabs>
          <w:tab w:val="num" w:pos="1440"/>
        </w:tabs>
        <w:ind w:left="1440" w:hanging="360"/>
      </w:pPr>
      <w:rPr>
        <w:rFonts w:ascii="Courier New" w:hAnsi="Courier New"/>
      </w:rPr>
    </w:lvl>
    <w:lvl w:ilvl="2" w:tplc="3988A33E">
      <w:start w:val="1"/>
      <w:numFmt w:val="bullet"/>
      <w:lvlText w:val=""/>
      <w:lvlJc w:val="left"/>
      <w:pPr>
        <w:tabs>
          <w:tab w:val="num" w:pos="2160"/>
        </w:tabs>
        <w:ind w:left="2160" w:hanging="360"/>
      </w:pPr>
      <w:rPr>
        <w:rFonts w:ascii="Wingdings" w:hAnsi="Wingdings"/>
      </w:rPr>
    </w:lvl>
    <w:lvl w:ilvl="3" w:tplc="325C6ADE">
      <w:start w:val="1"/>
      <w:numFmt w:val="bullet"/>
      <w:lvlText w:val=""/>
      <w:lvlJc w:val="left"/>
      <w:pPr>
        <w:tabs>
          <w:tab w:val="num" w:pos="2880"/>
        </w:tabs>
        <w:ind w:left="2880" w:hanging="360"/>
      </w:pPr>
      <w:rPr>
        <w:rFonts w:ascii="Symbol" w:hAnsi="Symbol"/>
      </w:rPr>
    </w:lvl>
    <w:lvl w:ilvl="4" w:tplc="66BA5D84">
      <w:start w:val="1"/>
      <w:numFmt w:val="bullet"/>
      <w:lvlText w:val="o"/>
      <w:lvlJc w:val="left"/>
      <w:pPr>
        <w:tabs>
          <w:tab w:val="num" w:pos="3600"/>
        </w:tabs>
        <w:ind w:left="3600" w:hanging="360"/>
      </w:pPr>
      <w:rPr>
        <w:rFonts w:ascii="Courier New" w:hAnsi="Courier New"/>
      </w:rPr>
    </w:lvl>
    <w:lvl w:ilvl="5" w:tplc="F204498C">
      <w:start w:val="1"/>
      <w:numFmt w:val="bullet"/>
      <w:lvlText w:val=""/>
      <w:lvlJc w:val="left"/>
      <w:pPr>
        <w:tabs>
          <w:tab w:val="num" w:pos="4320"/>
        </w:tabs>
        <w:ind w:left="4320" w:hanging="360"/>
      </w:pPr>
      <w:rPr>
        <w:rFonts w:ascii="Wingdings" w:hAnsi="Wingdings"/>
      </w:rPr>
    </w:lvl>
    <w:lvl w:ilvl="6" w:tplc="15E2F924">
      <w:start w:val="1"/>
      <w:numFmt w:val="bullet"/>
      <w:lvlText w:val=""/>
      <w:lvlJc w:val="left"/>
      <w:pPr>
        <w:tabs>
          <w:tab w:val="num" w:pos="5040"/>
        </w:tabs>
        <w:ind w:left="5040" w:hanging="360"/>
      </w:pPr>
      <w:rPr>
        <w:rFonts w:ascii="Symbol" w:hAnsi="Symbol"/>
      </w:rPr>
    </w:lvl>
    <w:lvl w:ilvl="7" w:tplc="61CE96B2">
      <w:start w:val="1"/>
      <w:numFmt w:val="bullet"/>
      <w:lvlText w:val="o"/>
      <w:lvlJc w:val="left"/>
      <w:pPr>
        <w:tabs>
          <w:tab w:val="num" w:pos="5760"/>
        </w:tabs>
        <w:ind w:left="5760" w:hanging="360"/>
      </w:pPr>
      <w:rPr>
        <w:rFonts w:ascii="Courier New" w:hAnsi="Courier New"/>
      </w:rPr>
    </w:lvl>
    <w:lvl w:ilvl="8" w:tplc="C9A6A316">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B"/>
    <w:multiLevelType w:val="multilevel"/>
    <w:tmpl w:val="0000000B"/>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0C"/>
    <w:multiLevelType w:val="hybridMultilevel"/>
    <w:tmpl w:val="0000000C"/>
    <w:lvl w:ilvl="0" w:tplc="D50A9E3C">
      <w:start w:val="1"/>
      <w:numFmt w:val="bullet"/>
      <w:lvlText w:val=""/>
      <w:lvlJc w:val="left"/>
      <w:pPr>
        <w:ind w:left="720" w:hanging="360"/>
      </w:pPr>
      <w:rPr>
        <w:rFonts w:ascii="Symbol" w:hAnsi="Symbol"/>
      </w:rPr>
    </w:lvl>
    <w:lvl w:ilvl="1" w:tplc="FC7A8F54">
      <w:start w:val="1"/>
      <w:numFmt w:val="bullet"/>
      <w:lvlText w:val="o"/>
      <w:lvlJc w:val="left"/>
      <w:pPr>
        <w:tabs>
          <w:tab w:val="num" w:pos="1440"/>
        </w:tabs>
        <w:ind w:left="1440" w:hanging="360"/>
      </w:pPr>
      <w:rPr>
        <w:rFonts w:ascii="Courier New" w:hAnsi="Courier New"/>
      </w:rPr>
    </w:lvl>
    <w:lvl w:ilvl="2" w:tplc="F0A47690">
      <w:start w:val="1"/>
      <w:numFmt w:val="bullet"/>
      <w:lvlText w:val=""/>
      <w:lvlJc w:val="left"/>
      <w:pPr>
        <w:tabs>
          <w:tab w:val="num" w:pos="2160"/>
        </w:tabs>
        <w:ind w:left="2160" w:hanging="360"/>
      </w:pPr>
      <w:rPr>
        <w:rFonts w:ascii="Wingdings" w:hAnsi="Wingdings"/>
      </w:rPr>
    </w:lvl>
    <w:lvl w:ilvl="3" w:tplc="16566284">
      <w:start w:val="1"/>
      <w:numFmt w:val="bullet"/>
      <w:lvlText w:val=""/>
      <w:lvlJc w:val="left"/>
      <w:pPr>
        <w:tabs>
          <w:tab w:val="num" w:pos="2880"/>
        </w:tabs>
        <w:ind w:left="2880" w:hanging="360"/>
      </w:pPr>
      <w:rPr>
        <w:rFonts w:ascii="Symbol" w:hAnsi="Symbol"/>
      </w:rPr>
    </w:lvl>
    <w:lvl w:ilvl="4" w:tplc="F1A03F54">
      <w:start w:val="1"/>
      <w:numFmt w:val="bullet"/>
      <w:lvlText w:val="o"/>
      <w:lvlJc w:val="left"/>
      <w:pPr>
        <w:tabs>
          <w:tab w:val="num" w:pos="3600"/>
        </w:tabs>
        <w:ind w:left="3600" w:hanging="360"/>
      </w:pPr>
      <w:rPr>
        <w:rFonts w:ascii="Courier New" w:hAnsi="Courier New"/>
      </w:rPr>
    </w:lvl>
    <w:lvl w:ilvl="5" w:tplc="F4A4DBC4">
      <w:start w:val="1"/>
      <w:numFmt w:val="bullet"/>
      <w:lvlText w:val=""/>
      <w:lvlJc w:val="left"/>
      <w:pPr>
        <w:tabs>
          <w:tab w:val="num" w:pos="4320"/>
        </w:tabs>
        <w:ind w:left="4320" w:hanging="360"/>
      </w:pPr>
      <w:rPr>
        <w:rFonts w:ascii="Wingdings" w:hAnsi="Wingdings"/>
      </w:rPr>
    </w:lvl>
    <w:lvl w:ilvl="6" w:tplc="94E6CE22">
      <w:start w:val="1"/>
      <w:numFmt w:val="bullet"/>
      <w:lvlText w:val=""/>
      <w:lvlJc w:val="left"/>
      <w:pPr>
        <w:tabs>
          <w:tab w:val="num" w:pos="5040"/>
        </w:tabs>
        <w:ind w:left="5040" w:hanging="360"/>
      </w:pPr>
      <w:rPr>
        <w:rFonts w:ascii="Symbol" w:hAnsi="Symbol"/>
      </w:rPr>
    </w:lvl>
    <w:lvl w:ilvl="7" w:tplc="96A0F62C">
      <w:start w:val="1"/>
      <w:numFmt w:val="bullet"/>
      <w:lvlText w:val="o"/>
      <w:lvlJc w:val="left"/>
      <w:pPr>
        <w:tabs>
          <w:tab w:val="num" w:pos="5760"/>
        </w:tabs>
        <w:ind w:left="5760" w:hanging="360"/>
      </w:pPr>
      <w:rPr>
        <w:rFonts w:ascii="Courier New" w:hAnsi="Courier New"/>
      </w:rPr>
    </w:lvl>
    <w:lvl w:ilvl="8" w:tplc="9950FF00">
      <w:start w:val="1"/>
      <w:numFmt w:val="bullet"/>
      <w:lvlText w:val=""/>
      <w:lvlJc w:val="left"/>
      <w:pPr>
        <w:tabs>
          <w:tab w:val="num" w:pos="6480"/>
        </w:tabs>
        <w:ind w:left="6480" w:hanging="360"/>
      </w:pPr>
      <w:rPr>
        <w:rFonts w:ascii="Wingdings" w:hAnsi="Wingdings"/>
      </w:rPr>
    </w:lvl>
  </w:abstractNum>
  <w:abstractNum w:abstractNumId="12" w15:restartNumberingAfterBreak="0">
    <w:nsid w:val="0000000D"/>
    <w:multiLevelType w:val="multilevel"/>
    <w:tmpl w:val="0000000D"/>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hybridMultilevel"/>
    <w:tmpl w:val="0000000E"/>
    <w:lvl w:ilvl="0" w:tplc="81E4A32A">
      <w:start w:val="1"/>
      <w:numFmt w:val="bullet"/>
      <w:lvlText w:val=""/>
      <w:lvlJc w:val="left"/>
      <w:pPr>
        <w:ind w:left="720" w:hanging="360"/>
      </w:pPr>
      <w:rPr>
        <w:rFonts w:ascii="Symbol" w:hAnsi="Symbol"/>
      </w:rPr>
    </w:lvl>
    <w:lvl w:ilvl="1" w:tplc="0A22F646">
      <w:start w:val="1"/>
      <w:numFmt w:val="bullet"/>
      <w:lvlText w:val="o"/>
      <w:lvlJc w:val="left"/>
      <w:pPr>
        <w:tabs>
          <w:tab w:val="num" w:pos="1440"/>
        </w:tabs>
        <w:ind w:left="1440" w:hanging="360"/>
      </w:pPr>
      <w:rPr>
        <w:rFonts w:ascii="Courier New" w:hAnsi="Courier New"/>
      </w:rPr>
    </w:lvl>
    <w:lvl w:ilvl="2" w:tplc="A0846D0E">
      <w:start w:val="1"/>
      <w:numFmt w:val="bullet"/>
      <w:lvlText w:val=""/>
      <w:lvlJc w:val="left"/>
      <w:pPr>
        <w:tabs>
          <w:tab w:val="num" w:pos="2160"/>
        </w:tabs>
        <w:ind w:left="2160" w:hanging="360"/>
      </w:pPr>
      <w:rPr>
        <w:rFonts w:ascii="Wingdings" w:hAnsi="Wingdings"/>
      </w:rPr>
    </w:lvl>
    <w:lvl w:ilvl="3" w:tplc="252C89FA">
      <w:start w:val="1"/>
      <w:numFmt w:val="bullet"/>
      <w:lvlText w:val=""/>
      <w:lvlJc w:val="left"/>
      <w:pPr>
        <w:tabs>
          <w:tab w:val="num" w:pos="2880"/>
        </w:tabs>
        <w:ind w:left="2880" w:hanging="360"/>
      </w:pPr>
      <w:rPr>
        <w:rFonts w:ascii="Symbol" w:hAnsi="Symbol"/>
      </w:rPr>
    </w:lvl>
    <w:lvl w:ilvl="4" w:tplc="DFE6238E">
      <w:start w:val="1"/>
      <w:numFmt w:val="bullet"/>
      <w:lvlText w:val="o"/>
      <w:lvlJc w:val="left"/>
      <w:pPr>
        <w:tabs>
          <w:tab w:val="num" w:pos="3600"/>
        </w:tabs>
        <w:ind w:left="3600" w:hanging="360"/>
      </w:pPr>
      <w:rPr>
        <w:rFonts w:ascii="Courier New" w:hAnsi="Courier New"/>
      </w:rPr>
    </w:lvl>
    <w:lvl w:ilvl="5" w:tplc="60308E3A">
      <w:start w:val="1"/>
      <w:numFmt w:val="bullet"/>
      <w:lvlText w:val=""/>
      <w:lvlJc w:val="left"/>
      <w:pPr>
        <w:tabs>
          <w:tab w:val="num" w:pos="4320"/>
        </w:tabs>
        <w:ind w:left="4320" w:hanging="360"/>
      </w:pPr>
      <w:rPr>
        <w:rFonts w:ascii="Wingdings" w:hAnsi="Wingdings"/>
      </w:rPr>
    </w:lvl>
    <w:lvl w:ilvl="6" w:tplc="B164DFE4">
      <w:start w:val="1"/>
      <w:numFmt w:val="bullet"/>
      <w:lvlText w:val=""/>
      <w:lvlJc w:val="left"/>
      <w:pPr>
        <w:tabs>
          <w:tab w:val="num" w:pos="5040"/>
        </w:tabs>
        <w:ind w:left="5040" w:hanging="360"/>
      </w:pPr>
      <w:rPr>
        <w:rFonts w:ascii="Symbol" w:hAnsi="Symbol"/>
      </w:rPr>
    </w:lvl>
    <w:lvl w:ilvl="7" w:tplc="E1C01C10">
      <w:start w:val="1"/>
      <w:numFmt w:val="bullet"/>
      <w:lvlText w:val="o"/>
      <w:lvlJc w:val="left"/>
      <w:pPr>
        <w:tabs>
          <w:tab w:val="num" w:pos="5760"/>
        </w:tabs>
        <w:ind w:left="5760" w:hanging="360"/>
      </w:pPr>
      <w:rPr>
        <w:rFonts w:ascii="Courier New" w:hAnsi="Courier New"/>
      </w:rPr>
    </w:lvl>
    <w:lvl w:ilvl="8" w:tplc="FFA89B50">
      <w:start w:val="1"/>
      <w:numFmt w:val="bullet"/>
      <w:lvlText w:val=""/>
      <w:lvlJc w:val="left"/>
      <w:pPr>
        <w:tabs>
          <w:tab w:val="num" w:pos="6480"/>
        </w:tabs>
        <w:ind w:left="6480" w:hanging="360"/>
      </w:pPr>
      <w:rPr>
        <w:rFonts w:ascii="Wingdings" w:hAnsi="Wingdings"/>
      </w:rPr>
    </w:lvl>
  </w:abstractNum>
  <w:abstractNum w:abstractNumId="14" w15:restartNumberingAfterBreak="0">
    <w:nsid w:val="0000000F"/>
    <w:multiLevelType w:val="hybridMultilevel"/>
    <w:tmpl w:val="0000000F"/>
    <w:lvl w:ilvl="0" w:tplc="3954B96E">
      <w:start w:val="1"/>
      <w:numFmt w:val="bullet"/>
      <w:lvlText w:val=""/>
      <w:lvlJc w:val="left"/>
      <w:pPr>
        <w:ind w:left="720" w:hanging="360"/>
      </w:pPr>
      <w:rPr>
        <w:rFonts w:ascii="Symbol" w:hAnsi="Symbol"/>
      </w:rPr>
    </w:lvl>
    <w:lvl w:ilvl="1" w:tplc="51EC532E">
      <w:start w:val="1"/>
      <w:numFmt w:val="bullet"/>
      <w:lvlText w:val="o"/>
      <w:lvlJc w:val="left"/>
      <w:pPr>
        <w:tabs>
          <w:tab w:val="num" w:pos="1440"/>
        </w:tabs>
        <w:ind w:left="1440" w:hanging="360"/>
      </w:pPr>
      <w:rPr>
        <w:rFonts w:ascii="Courier New" w:hAnsi="Courier New"/>
      </w:rPr>
    </w:lvl>
    <w:lvl w:ilvl="2" w:tplc="95EE4326">
      <w:start w:val="1"/>
      <w:numFmt w:val="bullet"/>
      <w:lvlText w:val=""/>
      <w:lvlJc w:val="left"/>
      <w:pPr>
        <w:tabs>
          <w:tab w:val="num" w:pos="2160"/>
        </w:tabs>
        <w:ind w:left="2160" w:hanging="360"/>
      </w:pPr>
      <w:rPr>
        <w:rFonts w:ascii="Wingdings" w:hAnsi="Wingdings"/>
      </w:rPr>
    </w:lvl>
    <w:lvl w:ilvl="3" w:tplc="6C9E576A">
      <w:start w:val="1"/>
      <w:numFmt w:val="bullet"/>
      <w:lvlText w:val=""/>
      <w:lvlJc w:val="left"/>
      <w:pPr>
        <w:tabs>
          <w:tab w:val="num" w:pos="2880"/>
        </w:tabs>
        <w:ind w:left="2880" w:hanging="360"/>
      </w:pPr>
      <w:rPr>
        <w:rFonts w:ascii="Symbol" w:hAnsi="Symbol"/>
      </w:rPr>
    </w:lvl>
    <w:lvl w:ilvl="4" w:tplc="DE4A58F4">
      <w:start w:val="1"/>
      <w:numFmt w:val="bullet"/>
      <w:lvlText w:val="o"/>
      <w:lvlJc w:val="left"/>
      <w:pPr>
        <w:tabs>
          <w:tab w:val="num" w:pos="3600"/>
        </w:tabs>
        <w:ind w:left="3600" w:hanging="360"/>
      </w:pPr>
      <w:rPr>
        <w:rFonts w:ascii="Courier New" w:hAnsi="Courier New"/>
      </w:rPr>
    </w:lvl>
    <w:lvl w:ilvl="5" w:tplc="08201B4C">
      <w:start w:val="1"/>
      <w:numFmt w:val="bullet"/>
      <w:lvlText w:val=""/>
      <w:lvlJc w:val="left"/>
      <w:pPr>
        <w:tabs>
          <w:tab w:val="num" w:pos="4320"/>
        </w:tabs>
        <w:ind w:left="4320" w:hanging="360"/>
      </w:pPr>
      <w:rPr>
        <w:rFonts w:ascii="Wingdings" w:hAnsi="Wingdings"/>
      </w:rPr>
    </w:lvl>
    <w:lvl w:ilvl="6" w:tplc="A03A579E">
      <w:start w:val="1"/>
      <w:numFmt w:val="bullet"/>
      <w:lvlText w:val=""/>
      <w:lvlJc w:val="left"/>
      <w:pPr>
        <w:tabs>
          <w:tab w:val="num" w:pos="5040"/>
        </w:tabs>
        <w:ind w:left="5040" w:hanging="360"/>
      </w:pPr>
      <w:rPr>
        <w:rFonts w:ascii="Symbol" w:hAnsi="Symbol"/>
      </w:rPr>
    </w:lvl>
    <w:lvl w:ilvl="7" w:tplc="D5384558">
      <w:start w:val="1"/>
      <w:numFmt w:val="bullet"/>
      <w:lvlText w:val="o"/>
      <w:lvlJc w:val="left"/>
      <w:pPr>
        <w:tabs>
          <w:tab w:val="num" w:pos="5760"/>
        </w:tabs>
        <w:ind w:left="5760" w:hanging="360"/>
      </w:pPr>
      <w:rPr>
        <w:rFonts w:ascii="Courier New" w:hAnsi="Courier New"/>
      </w:rPr>
    </w:lvl>
    <w:lvl w:ilvl="8" w:tplc="95F0B622">
      <w:start w:val="1"/>
      <w:numFmt w:val="bullet"/>
      <w:lvlText w:val=""/>
      <w:lvlJc w:val="left"/>
      <w:pPr>
        <w:tabs>
          <w:tab w:val="num" w:pos="6480"/>
        </w:tabs>
        <w:ind w:left="6480" w:hanging="360"/>
      </w:pPr>
      <w:rPr>
        <w:rFonts w:ascii="Wingdings" w:hAnsi="Wingdings"/>
      </w:rPr>
    </w:lvl>
  </w:abstractNum>
  <w:abstractNum w:abstractNumId="15" w15:restartNumberingAfterBreak="0">
    <w:nsid w:val="00000010"/>
    <w:multiLevelType w:val="hybridMultilevel"/>
    <w:tmpl w:val="00000010"/>
    <w:lvl w:ilvl="0" w:tplc="B708229A">
      <w:start w:val="1"/>
      <w:numFmt w:val="bullet"/>
      <w:lvlText w:val=""/>
      <w:lvlJc w:val="left"/>
      <w:pPr>
        <w:ind w:left="720" w:hanging="360"/>
      </w:pPr>
      <w:rPr>
        <w:rFonts w:ascii="Symbol" w:hAnsi="Symbol"/>
      </w:rPr>
    </w:lvl>
    <w:lvl w:ilvl="1" w:tplc="E94A3F22">
      <w:start w:val="1"/>
      <w:numFmt w:val="bullet"/>
      <w:lvlText w:val="o"/>
      <w:lvlJc w:val="left"/>
      <w:pPr>
        <w:tabs>
          <w:tab w:val="num" w:pos="1440"/>
        </w:tabs>
        <w:ind w:left="1440" w:hanging="360"/>
      </w:pPr>
      <w:rPr>
        <w:rFonts w:ascii="Courier New" w:hAnsi="Courier New"/>
      </w:rPr>
    </w:lvl>
    <w:lvl w:ilvl="2" w:tplc="8834A8DC">
      <w:start w:val="1"/>
      <w:numFmt w:val="bullet"/>
      <w:lvlText w:val=""/>
      <w:lvlJc w:val="left"/>
      <w:pPr>
        <w:tabs>
          <w:tab w:val="num" w:pos="2160"/>
        </w:tabs>
        <w:ind w:left="2160" w:hanging="360"/>
      </w:pPr>
      <w:rPr>
        <w:rFonts w:ascii="Wingdings" w:hAnsi="Wingdings"/>
      </w:rPr>
    </w:lvl>
    <w:lvl w:ilvl="3" w:tplc="93EE76A2">
      <w:start w:val="1"/>
      <w:numFmt w:val="bullet"/>
      <w:lvlText w:val=""/>
      <w:lvlJc w:val="left"/>
      <w:pPr>
        <w:tabs>
          <w:tab w:val="num" w:pos="2880"/>
        </w:tabs>
        <w:ind w:left="2880" w:hanging="360"/>
      </w:pPr>
      <w:rPr>
        <w:rFonts w:ascii="Symbol" w:hAnsi="Symbol"/>
      </w:rPr>
    </w:lvl>
    <w:lvl w:ilvl="4" w:tplc="C1C4031A">
      <w:start w:val="1"/>
      <w:numFmt w:val="bullet"/>
      <w:lvlText w:val="o"/>
      <w:lvlJc w:val="left"/>
      <w:pPr>
        <w:tabs>
          <w:tab w:val="num" w:pos="3600"/>
        </w:tabs>
        <w:ind w:left="3600" w:hanging="360"/>
      </w:pPr>
      <w:rPr>
        <w:rFonts w:ascii="Courier New" w:hAnsi="Courier New"/>
      </w:rPr>
    </w:lvl>
    <w:lvl w:ilvl="5" w:tplc="6802878E">
      <w:start w:val="1"/>
      <w:numFmt w:val="bullet"/>
      <w:lvlText w:val=""/>
      <w:lvlJc w:val="left"/>
      <w:pPr>
        <w:tabs>
          <w:tab w:val="num" w:pos="4320"/>
        </w:tabs>
        <w:ind w:left="4320" w:hanging="360"/>
      </w:pPr>
      <w:rPr>
        <w:rFonts w:ascii="Wingdings" w:hAnsi="Wingdings"/>
      </w:rPr>
    </w:lvl>
    <w:lvl w:ilvl="6" w:tplc="D63AFB9C">
      <w:start w:val="1"/>
      <w:numFmt w:val="bullet"/>
      <w:lvlText w:val=""/>
      <w:lvlJc w:val="left"/>
      <w:pPr>
        <w:tabs>
          <w:tab w:val="num" w:pos="5040"/>
        </w:tabs>
        <w:ind w:left="5040" w:hanging="360"/>
      </w:pPr>
      <w:rPr>
        <w:rFonts w:ascii="Symbol" w:hAnsi="Symbol"/>
      </w:rPr>
    </w:lvl>
    <w:lvl w:ilvl="7" w:tplc="5D7A6726">
      <w:start w:val="1"/>
      <w:numFmt w:val="bullet"/>
      <w:lvlText w:val="o"/>
      <w:lvlJc w:val="left"/>
      <w:pPr>
        <w:tabs>
          <w:tab w:val="num" w:pos="5760"/>
        </w:tabs>
        <w:ind w:left="5760" w:hanging="360"/>
      </w:pPr>
      <w:rPr>
        <w:rFonts w:ascii="Courier New" w:hAnsi="Courier New"/>
      </w:rPr>
    </w:lvl>
    <w:lvl w:ilvl="8" w:tplc="A154C2F4">
      <w:start w:val="1"/>
      <w:numFmt w:val="bullet"/>
      <w:lvlText w:val=""/>
      <w:lvlJc w:val="left"/>
      <w:pPr>
        <w:tabs>
          <w:tab w:val="num" w:pos="6480"/>
        </w:tabs>
        <w:ind w:left="6480" w:hanging="360"/>
      </w:pPr>
      <w:rPr>
        <w:rFonts w:ascii="Wingdings" w:hAnsi="Wingdings"/>
      </w:rPr>
    </w:lvl>
  </w:abstractNum>
  <w:abstractNum w:abstractNumId="16" w15:restartNumberingAfterBreak="0">
    <w:nsid w:val="00000011"/>
    <w:multiLevelType w:val="hybridMultilevel"/>
    <w:tmpl w:val="00000011"/>
    <w:lvl w:ilvl="0" w:tplc="D3367428">
      <w:start w:val="1"/>
      <w:numFmt w:val="bullet"/>
      <w:lvlText w:val=""/>
      <w:lvlJc w:val="left"/>
      <w:pPr>
        <w:ind w:left="720" w:hanging="360"/>
      </w:pPr>
      <w:rPr>
        <w:rFonts w:ascii="Symbol" w:hAnsi="Symbol"/>
      </w:rPr>
    </w:lvl>
    <w:lvl w:ilvl="1" w:tplc="92288262">
      <w:start w:val="1"/>
      <w:numFmt w:val="bullet"/>
      <w:lvlText w:val="o"/>
      <w:lvlJc w:val="left"/>
      <w:pPr>
        <w:tabs>
          <w:tab w:val="num" w:pos="1440"/>
        </w:tabs>
        <w:ind w:left="1440" w:hanging="360"/>
      </w:pPr>
      <w:rPr>
        <w:rFonts w:ascii="Courier New" w:hAnsi="Courier New"/>
      </w:rPr>
    </w:lvl>
    <w:lvl w:ilvl="2" w:tplc="7C8A5EF0">
      <w:start w:val="1"/>
      <w:numFmt w:val="bullet"/>
      <w:lvlText w:val=""/>
      <w:lvlJc w:val="left"/>
      <w:pPr>
        <w:tabs>
          <w:tab w:val="num" w:pos="2160"/>
        </w:tabs>
        <w:ind w:left="2160" w:hanging="360"/>
      </w:pPr>
      <w:rPr>
        <w:rFonts w:ascii="Wingdings" w:hAnsi="Wingdings"/>
      </w:rPr>
    </w:lvl>
    <w:lvl w:ilvl="3" w:tplc="7946EDEE">
      <w:start w:val="1"/>
      <w:numFmt w:val="bullet"/>
      <w:lvlText w:val=""/>
      <w:lvlJc w:val="left"/>
      <w:pPr>
        <w:tabs>
          <w:tab w:val="num" w:pos="2880"/>
        </w:tabs>
        <w:ind w:left="2880" w:hanging="360"/>
      </w:pPr>
      <w:rPr>
        <w:rFonts w:ascii="Symbol" w:hAnsi="Symbol"/>
      </w:rPr>
    </w:lvl>
    <w:lvl w:ilvl="4" w:tplc="6400ACC8">
      <w:start w:val="1"/>
      <w:numFmt w:val="bullet"/>
      <w:lvlText w:val="o"/>
      <w:lvlJc w:val="left"/>
      <w:pPr>
        <w:tabs>
          <w:tab w:val="num" w:pos="3600"/>
        </w:tabs>
        <w:ind w:left="3600" w:hanging="360"/>
      </w:pPr>
      <w:rPr>
        <w:rFonts w:ascii="Courier New" w:hAnsi="Courier New"/>
      </w:rPr>
    </w:lvl>
    <w:lvl w:ilvl="5" w:tplc="E4181FDA">
      <w:start w:val="1"/>
      <w:numFmt w:val="bullet"/>
      <w:lvlText w:val=""/>
      <w:lvlJc w:val="left"/>
      <w:pPr>
        <w:tabs>
          <w:tab w:val="num" w:pos="4320"/>
        </w:tabs>
        <w:ind w:left="4320" w:hanging="360"/>
      </w:pPr>
      <w:rPr>
        <w:rFonts w:ascii="Wingdings" w:hAnsi="Wingdings"/>
      </w:rPr>
    </w:lvl>
    <w:lvl w:ilvl="6" w:tplc="3ECEE2E0">
      <w:start w:val="1"/>
      <w:numFmt w:val="bullet"/>
      <w:lvlText w:val=""/>
      <w:lvlJc w:val="left"/>
      <w:pPr>
        <w:tabs>
          <w:tab w:val="num" w:pos="5040"/>
        </w:tabs>
        <w:ind w:left="5040" w:hanging="360"/>
      </w:pPr>
      <w:rPr>
        <w:rFonts w:ascii="Symbol" w:hAnsi="Symbol"/>
      </w:rPr>
    </w:lvl>
    <w:lvl w:ilvl="7" w:tplc="29C60BD0">
      <w:start w:val="1"/>
      <w:numFmt w:val="bullet"/>
      <w:lvlText w:val="o"/>
      <w:lvlJc w:val="left"/>
      <w:pPr>
        <w:tabs>
          <w:tab w:val="num" w:pos="5760"/>
        </w:tabs>
        <w:ind w:left="5760" w:hanging="360"/>
      </w:pPr>
      <w:rPr>
        <w:rFonts w:ascii="Courier New" w:hAnsi="Courier New"/>
      </w:rPr>
    </w:lvl>
    <w:lvl w:ilvl="8" w:tplc="96C2252E">
      <w:start w:val="1"/>
      <w:numFmt w:val="bullet"/>
      <w:lvlText w:val=""/>
      <w:lvlJc w:val="left"/>
      <w:pPr>
        <w:tabs>
          <w:tab w:val="num" w:pos="6480"/>
        </w:tabs>
        <w:ind w:left="6480" w:hanging="360"/>
      </w:pPr>
      <w:rPr>
        <w:rFonts w:ascii="Wingdings" w:hAnsi="Wingdings"/>
      </w:rPr>
    </w:lvl>
  </w:abstractNum>
  <w:abstractNum w:abstractNumId="17" w15:restartNumberingAfterBreak="0">
    <w:nsid w:val="00000012"/>
    <w:multiLevelType w:val="multilevel"/>
    <w:tmpl w:val="00000012"/>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0000013"/>
    <w:multiLevelType w:val="multilevel"/>
    <w:tmpl w:val="0000001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4"/>
    <w:multiLevelType w:val="hybridMultilevel"/>
    <w:tmpl w:val="00000014"/>
    <w:lvl w:ilvl="0" w:tplc="2F5C370C">
      <w:start w:val="1"/>
      <w:numFmt w:val="bullet"/>
      <w:lvlText w:val=""/>
      <w:lvlJc w:val="left"/>
      <w:pPr>
        <w:ind w:left="720" w:hanging="360"/>
      </w:pPr>
      <w:rPr>
        <w:rFonts w:ascii="Symbol" w:hAnsi="Symbol"/>
      </w:rPr>
    </w:lvl>
    <w:lvl w:ilvl="1" w:tplc="22F69324">
      <w:start w:val="1"/>
      <w:numFmt w:val="bullet"/>
      <w:lvlText w:val="o"/>
      <w:lvlJc w:val="left"/>
      <w:pPr>
        <w:tabs>
          <w:tab w:val="num" w:pos="1440"/>
        </w:tabs>
        <w:ind w:left="1440" w:hanging="360"/>
      </w:pPr>
      <w:rPr>
        <w:rFonts w:ascii="Courier New" w:hAnsi="Courier New"/>
      </w:rPr>
    </w:lvl>
    <w:lvl w:ilvl="2" w:tplc="6ABAE544">
      <w:start w:val="1"/>
      <w:numFmt w:val="bullet"/>
      <w:lvlText w:val=""/>
      <w:lvlJc w:val="left"/>
      <w:pPr>
        <w:tabs>
          <w:tab w:val="num" w:pos="2160"/>
        </w:tabs>
        <w:ind w:left="2160" w:hanging="360"/>
      </w:pPr>
      <w:rPr>
        <w:rFonts w:ascii="Wingdings" w:hAnsi="Wingdings"/>
      </w:rPr>
    </w:lvl>
    <w:lvl w:ilvl="3" w:tplc="1BFCDFF4">
      <w:start w:val="1"/>
      <w:numFmt w:val="bullet"/>
      <w:lvlText w:val=""/>
      <w:lvlJc w:val="left"/>
      <w:pPr>
        <w:tabs>
          <w:tab w:val="num" w:pos="2880"/>
        </w:tabs>
        <w:ind w:left="2880" w:hanging="360"/>
      </w:pPr>
      <w:rPr>
        <w:rFonts w:ascii="Symbol" w:hAnsi="Symbol"/>
      </w:rPr>
    </w:lvl>
    <w:lvl w:ilvl="4" w:tplc="5792EDD8">
      <w:start w:val="1"/>
      <w:numFmt w:val="bullet"/>
      <w:lvlText w:val="o"/>
      <w:lvlJc w:val="left"/>
      <w:pPr>
        <w:tabs>
          <w:tab w:val="num" w:pos="3600"/>
        </w:tabs>
        <w:ind w:left="3600" w:hanging="360"/>
      </w:pPr>
      <w:rPr>
        <w:rFonts w:ascii="Courier New" w:hAnsi="Courier New"/>
      </w:rPr>
    </w:lvl>
    <w:lvl w:ilvl="5" w:tplc="07D03B6A">
      <w:start w:val="1"/>
      <w:numFmt w:val="bullet"/>
      <w:lvlText w:val=""/>
      <w:lvlJc w:val="left"/>
      <w:pPr>
        <w:tabs>
          <w:tab w:val="num" w:pos="4320"/>
        </w:tabs>
        <w:ind w:left="4320" w:hanging="360"/>
      </w:pPr>
      <w:rPr>
        <w:rFonts w:ascii="Wingdings" w:hAnsi="Wingdings"/>
      </w:rPr>
    </w:lvl>
    <w:lvl w:ilvl="6" w:tplc="D3F0167E">
      <w:start w:val="1"/>
      <w:numFmt w:val="bullet"/>
      <w:lvlText w:val=""/>
      <w:lvlJc w:val="left"/>
      <w:pPr>
        <w:tabs>
          <w:tab w:val="num" w:pos="5040"/>
        </w:tabs>
        <w:ind w:left="5040" w:hanging="360"/>
      </w:pPr>
      <w:rPr>
        <w:rFonts w:ascii="Symbol" w:hAnsi="Symbol"/>
      </w:rPr>
    </w:lvl>
    <w:lvl w:ilvl="7" w:tplc="514668D2">
      <w:start w:val="1"/>
      <w:numFmt w:val="bullet"/>
      <w:lvlText w:val="o"/>
      <w:lvlJc w:val="left"/>
      <w:pPr>
        <w:tabs>
          <w:tab w:val="num" w:pos="5760"/>
        </w:tabs>
        <w:ind w:left="5760" w:hanging="360"/>
      </w:pPr>
      <w:rPr>
        <w:rFonts w:ascii="Courier New" w:hAnsi="Courier New"/>
      </w:rPr>
    </w:lvl>
    <w:lvl w:ilvl="8" w:tplc="A5E4BE10">
      <w:start w:val="1"/>
      <w:numFmt w:val="bullet"/>
      <w:lvlText w:val=""/>
      <w:lvlJc w:val="left"/>
      <w:pPr>
        <w:tabs>
          <w:tab w:val="num" w:pos="6480"/>
        </w:tabs>
        <w:ind w:left="6480" w:hanging="360"/>
      </w:pPr>
      <w:rPr>
        <w:rFonts w:ascii="Wingdings" w:hAnsi="Wingdings"/>
      </w:rPr>
    </w:lvl>
  </w:abstractNum>
  <w:abstractNum w:abstractNumId="20" w15:restartNumberingAfterBreak="0">
    <w:nsid w:val="00000015"/>
    <w:multiLevelType w:val="hybridMultilevel"/>
    <w:tmpl w:val="00000015"/>
    <w:lvl w:ilvl="0" w:tplc="1EC26CB2">
      <w:start w:val="1"/>
      <w:numFmt w:val="bullet"/>
      <w:lvlText w:val=""/>
      <w:lvlJc w:val="left"/>
      <w:pPr>
        <w:ind w:left="720" w:hanging="360"/>
      </w:pPr>
      <w:rPr>
        <w:rFonts w:ascii="Symbol" w:hAnsi="Symbol"/>
      </w:rPr>
    </w:lvl>
    <w:lvl w:ilvl="1" w:tplc="581A34DC">
      <w:start w:val="1"/>
      <w:numFmt w:val="bullet"/>
      <w:lvlText w:val="o"/>
      <w:lvlJc w:val="left"/>
      <w:pPr>
        <w:tabs>
          <w:tab w:val="num" w:pos="1440"/>
        </w:tabs>
        <w:ind w:left="1440" w:hanging="360"/>
      </w:pPr>
      <w:rPr>
        <w:rFonts w:ascii="Courier New" w:hAnsi="Courier New"/>
      </w:rPr>
    </w:lvl>
    <w:lvl w:ilvl="2" w:tplc="57BE7C06">
      <w:start w:val="1"/>
      <w:numFmt w:val="bullet"/>
      <w:lvlText w:val=""/>
      <w:lvlJc w:val="left"/>
      <w:pPr>
        <w:tabs>
          <w:tab w:val="num" w:pos="2160"/>
        </w:tabs>
        <w:ind w:left="2160" w:hanging="360"/>
      </w:pPr>
      <w:rPr>
        <w:rFonts w:ascii="Wingdings" w:hAnsi="Wingdings"/>
      </w:rPr>
    </w:lvl>
    <w:lvl w:ilvl="3" w:tplc="5504E44A">
      <w:start w:val="1"/>
      <w:numFmt w:val="bullet"/>
      <w:lvlText w:val=""/>
      <w:lvlJc w:val="left"/>
      <w:pPr>
        <w:tabs>
          <w:tab w:val="num" w:pos="2880"/>
        </w:tabs>
        <w:ind w:left="2880" w:hanging="360"/>
      </w:pPr>
      <w:rPr>
        <w:rFonts w:ascii="Symbol" w:hAnsi="Symbol"/>
      </w:rPr>
    </w:lvl>
    <w:lvl w:ilvl="4" w:tplc="6F9AEDD8">
      <w:start w:val="1"/>
      <w:numFmt w:val="bullet"/>
      <w:lvlText w:val="o"/>
      <w:lvlJc w:val="left"/>
      <w:pPr>
        <w:tabs>
          <w:tab w:val="num" w:pos="3600"/>
        </w:tabs>
        <w:ind w:left="3600" w:hanging="360"/>
      </w:pPr>
      <w:rPr>
        <w:rFonts w:ascii="Courier New" w:hAnsi="Courier New"/>
      </w:rPr>
    </w:lvl>
    <w:lvl w:ilvl="5" w:tplc="1F10F72A">
      <w:start w:val="1"/>
      <w:numFmt w:val="bullet"/>
      <w:lvlText w:val=""/>
      <w:lvlJc w:val="left"/>
      <w:pPr>
        <w:tabs>
          <w:tab w:val="num" w:pos="4320"/>
        </w:tabs>
        <w:ind w:left="4320" w:hanging="360"/>
      </w:pPr>
      <w:rPr>
        <w:rFonts w:ascii="Wingdings" w:hAnsi="Wingdings"/>
      </w:rPr>
    </w:lvl>
    <w:lvl w:ilvl="6" w:tplc="BB9E3336">
      <w:start w:val="1"/>
      <w:numFmt w:val="bullet"/>
      <w:lvlText w:val=""/>
      <w:lvlJc w:val="left"/>
      <w:pPr>
        <w:tabs>
          <w:tab w:val="num" w:pos="5040"/>
        </w:tabs>
        <w:ind w:left="5040" w:hanging="360"/>
      </w:pPr>
      <w:rPr>
        <w:rFonts w:ascii="Symbol" w:hAnsi="Symbol"/>
      </w:rPr>
    </w:lvl>
    <w:lvl w:ilvl="7" w:tplc="EDA8EBCE">
      <w:start w:val="1"/>
      <w:numFmt w:val="bullet"/>
      <w:lvlText w:val="o"/>
      <w:lvlJc w:val="left"/>
      <w:pPr>
        <w:tabs>
          <w:tab w:val="num" w:pos="5760"/>
        </w:tabs>
        <w:ind w:left="5760" w:hanging="360"/>
      </w:pPr>
      <w:rPr>
        <w:rFonts w:ascii="Courier New" w:hAnsi="Courier New"/>
      </w:rPr>
    </w:lvl>
    <w:lvl w:ilvl="8" w:tplc="01C2BC44">
      <w:start w:val="1"/>
      <w:numFmt w:val="bullet"/>
      <w:lvlText w:val=""/>
      <w:lvlJc w:val="left"/>
      <w:pPr>
        <w:tabs>
          <w:tab w:val="num" w:pos="6480"/>
        </w:tabs>
        <w:ind w:left="6480" w:hanging="360"/>
      </w:pPr>
      <w:rPr>
        <w:rFonts w:ascii="Wingdings" w:hAnsi="Wingdings"/>
      </w:rPr>
    </w:lvl>
  </w:abstractNum>
  <w:abstractNum w:abstractNumId="21" w15:restartNumberingAfterBreak="0">
    <w:nsid w:val="00000016"/>
    <w:multiLevelType w:val="hybridMultilevel"/>
    <w:tmpl w:val="00000016"/>
    <w:lvl w:ilvl="0" w:tplc="99028A14">
      <w:start w:val="1"/>
      <w:numFmt w:val="bullet"/>
      <w:lvlText w:val=""/>
      <w:lvlJc w:val="left"/>
      <w:pPr>
        <w:ind w:left="720" w:hanging="360"/>
      </w:pPr>
      <w:rPr>
        <w:rFonts w:ascii="Symbol" w:hAnsi="Symbol"/>
      </w:rPr>
    </w:lvl>
    <w:lvl w:ilvl="1" w:tplc="88467638">
      <w:start w:val="1"/>
      <w:numFmt w:val="bullet"/>
      <w:lvlText w:val="o"/>
      <w:lvlJc w:val="left"/>
      <w:pPr>
        <w:tabs>
          <w:tab w:val="num" w:pos="1440"/>
        </w:tabs>
        <w:ind w:left="1440" w:hanging="360"/>
      </w:pPr>
      <w:rPr>
        <w:rFonts w:ascii="Courier New" w:hAnsi="Courier New"/>
      </w:rPr>
    </w:lvl>
    <w:lvl w:ilvl="2" w:tplc="A5DC9ABA">
      <w:start w:val="1"/>
      <w:numFmt w:val="bullet"/>
      <w:lvlText w:val=""/>
      <w:lvlJc w:val="left"/>
      <w:pPr>
        <w:tabs>
          <w:tab w:val="num" w:pos="2160"/>
        </w:tabs>
        <w:ind w:left="2160" w:hanging="360"/>
      </w:pPr>
      <w:rPr>
        <w:rFonts w:ascii="Wingdings" w:hAnsi="Wingdings"/>
      </w:rPr>
    </w:lvl>
    <w:lvl w:ilvl="3" w:tplc="5D8ACBA2">
      <w:start w:val="1"/>
      <w:numFmt w:val="bullet"/>
      <w:lvlText w:val=""/>
      <w:lvlJc w:val="left"/>
      <w:pPr>
        <w:tabs>
          <w:tab w:val="num" w:pos="2880"/>
        </w:tabs>
        <w:ind w:left="2880" w:hanging="360"/>
      </w:pPr>
      <w:rPr>
        <w:rFonts w:ascii="Symbol" w:hAnsi="Symbol"/>
      </w:rPr>
    </w:lvl>
    <w:lvl w:ilvl="4" w:tplc="C34E37D0">
      <w:start w:val="1"/>
      <w:numFmt w:val="bullet"/>
      <w:lvlText w:val="o"/>
      <w:lvlJc w:val="left"/>
      <w:pPr>
        <w:tabs>
          <w:tab w:val="num" w:pos="3600"/>
        </w:tabs>
        <w:ind w:left="3600" w:hanging="360"/>
      </w:pPr>
      <w:rPr>
        <w:rFonts w:ascii="Courier New" w:hAnsi="Courier New"/>
      </w:rPr>
    </w:lvl>
    <w:lvl w:ilvl="5" w:tplc="A8B013F2">
      <w:start w:val="1"/>
      <w:numFmt w:val="bullet"/>
      <w:lvlText w:val=""/>
      <w:lvlJc w:val="left"/>
      <w:pPr>
        <w:tabs>
          <w:tab w:val="num" w:pos="4320"/>
        </w:tabs>
        <w:ind w:left="4320" w:hanging="360"/>
      </w:pPr>
      <w:rPr>
        <w:rFonts w:ascii="Wingdings" w:hAnsi="Wingdings"/>
      </w:rPr>
    </w:lvl>
    <w:lvl w:ilvl="6" w:tplc="B1908700">
      <w:start w:val="1"/>
      <w:numFmt w:val="bullet"/>
      <w:lvlText w:val=""/>
      <w:lvlJc w:val="left"/>
      <w:pPr>
        <w:tabs>
          <w:tab w:val="num" w:pos="5040"/>
        </w:tabs>
        <w:ind w:left="5040" w:hanging="360"/>
      </w:pPr>
      <w:rPr>
        <w:rFonts w:ascii="Symbol" w:hAnsi="Symbol"/>
      </w:rPr>
    </w:lvl>
    <w:lvl w:ilvl="7" w:tplc="6E6E0DDE">
      <w:start w:val="1"/>
      <w:numFmt w:val="bullet"/>
      <w:lvlText w:val="o"/>
      <w:lvlJc w:val="left"/>
      <w:pPr>
        <w:tabs>
          <w:tab w:val="num" w:pos="5760"/>
        </w:tabs>
        <w:ind w:left="5760" w:hanging="360"/>
      </w:pPr>
      <w:rPr>
        <w:rFonts w:ascii="Courier New" w:hAnsi="Courier New"/>
      </w:rPr>
    </w:lvl>
    <w:lvl w:ilvl="8" w:tplc="4E7076BC">
      <w:start w:val="1"/>
      <w:numFmt w:val="bullet"/>
      <w:lvlText w:val=""/>
      <w:lvlJc w:val="left"/>
      <w:pPr>
        <w:tabs>
          <w:tab w:val="num" w:pos="6480"/>
        </w:tabs>
        <w:ind w:left="6480" w:hanging="360"/>
      </w:pPr>
      <w:rPr>
        <w:rFonts w:ascii="Wingdings" w:hAnsi="Wingdings"/>
      </w:rPr>
    </w:lvl>
  </w:abstractNum>
  <w:abstractNum w:abstractNumId="22" w15:restartNumberingAfterBreak="0">
    <w:nsid w:val="00000017"/>
    <w:multiLevelType w:val="hybridMultilevel"/>
    <w:tmpl w:val="00000017"/>
    <w:lvl w:ilvl="0" w:tplc="824E5BBC">
      <w:start w:val="1"/>
      <w:numFmt w:val="bullet"/>
      <w:lvlText w:val=""/>
      <w:lvlJc w:val="left"/>
      <w:pPr>
        <w:ind w:left="720" w:hanging="360"/>
      </w:pPr>
      <w:rPr>
        <w:rFonts w:ascii="Symbol" w:hAnsi="Symbol"/>
      </w:rPr>
    </w:lvl>
    <w:lvl w:ilvl="1" w:tplc="B3426A18">
      <w:start w:val="1"/>
      <w:numFmt w:val="bullet"/>
      <w:lvlText w:val="o"/>
      <w:lvlJc w:val="left"/>
      <w:pPr>
        <w:tabs>
          <w:tab w:val="num" w:pos="1440"/>
        </w:tabs>
        <w:ind w:left="1440" w:hanging="360"/>
      </w:pPr>
      <w:rPr>
        <w:rFonts w:ascii="Courier New" w:hAnsi="Courier New"/>
      </w:rPr>
    </w:lvl>
    <w:lvl w:ilvl="2" w:tplc="A3A6BE5A">
      <w:start w:val="1"/>
      <w:numFmt w:val="bullet"/>
      <w:lvlText w:val=""/>
      <w:lvlJc w:val="left"/>
      <w:pPr>
        <w:tabs>
          <w:tab w:val="num" w:pos="2160"/>
        </w:tabs>
        <w:ind w:left="2160" w:hanging="360"/>
      </w:pPr>
      <w:rPr>
        <w:rFonts w:ascii="Wingdings" w:hAnsi="Wingdings"/>
      </w:rPr>
    </w:lvl>
    <w:lvl w:ilvl="3" w:tplc="0ADC0400">
      <w:start w:val="1"/>
      <w:numFmt w:val="bullet"/>
      <w:lvlText w:val=""/>
      <w:lvlJc w:val="left"/>
      <w:pPr>
        <w:tabs>
          <w:tab w:val="num" w:pos="2880"/>
        </w:tabs>
        <w:ind w:left="2880" w:hanging="360"/>
      </w:pPr>
      <w:rPr>
        <w:rFonts w:ascii="Symbol" w:hAnsi="Symbol"/>
      </w:rPr>
    </w:lvl>
    <w:lvl w:ilvl="4" w:tplc="C4161E26">
      <w:start w:val="1"/>
      <w:numFmt w:val="bullet"/>
      <w:lvlText w:val="o"/>
      <w:lvlJc w:val="left"/>
      <w:pPr>
        <w:tabs>
          <w:tab w:val="num" w:pos="3600"/>
        </w:tabs>
        <w:ind w:left="3600" w:hanging="360"/>
      </w:pPr>
      <w:rPr>
        <w:rFonts w:ascii="Courier New" w:hAnsi="Courier New"/>
      </w:rPr>
    </w:lvl>
    <w:lvl w:ilvl="5" w:tplc="23303B82">
      <w:start w:val="1"/>
      <w:numFmt w:val="bullet"/>
      <w:lvlText w:val=""/>
      <w:lvlJc w:val="left"/>
      <w:pPr>
        <w:tabs>
          <w:tab w:val="num" w:pos="4320"/>
        </w:tabs>
        <w:ind w:left="4320" w:hanging="360"/>
      </w:pPr>
      <w:rPr>
        <w:rFonts w:ascii="Wingdings" w:hAnsi="Wingdings"/>
      </w:rPr>
    </w:lvl>
    <w:lvl w:ilvl="6" w:tplc="632ACE2C">
      <w:start w:val="1"/>
      <w:numFmt w:val="bullet"/>
      <w:lvlText w:val=""/>
      <w:lvlJc w:val="left"/>
      <w:pPr>
        <w:tabs>
          <w:tab w:val="num" w:pos="5040"/>
        </w:tabs>
        <w:ind w:left="5040" w:hanging="360"/>
      </w:pPr>
      <w:rPr>
        <w:rFonts w:ascii="Symbol" w:hAnsi="Symbol"/>
      </w:rPr>
    </w:lvl>
    <w:lvl w:ilvl="7" w:tplc="10D4F7EA">
      <w:start w:val="1"/>
      <w:numFmt w:val="bullet"/>
      <w:lvlText w:val="o"/>
      <w:lvlJc w:val="left"/>
      <w:pPr>
        <w:tabs>
          <w:tab w:val="num" w:pos="5760"/>
        </w:tabs>
        <w:ind w:left="5760" w:hanging="360"/>
      </w:pPr>
      <w:rPr>
        <w:rFonts w:ascii="Courier New" w:hAnsi="Courier New"/>
      </w:rPr>
    </w:lvl>
    <w:lvl w:ilvl="8" w:tplc="9020A31E">
      <w:start w:val="1"/>
      <w:numFmt w:val="bullet"/>
      <w:lvlText w:val=""/>
      <w:lvlJc w:val="left"/>
      <w:pPr>
        <w:tabs>
          <w:tab w:val="num" w:pos="6480"/>
        </w:tabs>
        <w:ind w:left="6480" w:hanging="360"/>
      </w:pPr>
      <w:rPr>
        <w:rFonts w:ascii="Wingdings" w:hAnsi="Wingdings"/>
      </w:rPr>
    </w:lvl>
  </w:abstractNum>
  <w:abstractNum w:abstractNumId="23" w15:restartNumberingAfterBreak="0">
    <w:nsid w:val="00000018"/>
    <w:multiLevelType w:val="hybridMultilevel"/>
    <w:tmpl w:val="00000018"/>
    <w:lvl w:ilvl="0" w:tplc="D4EABDC0">
      <w:start w:val="1"/>
      <w:numFmt w:val="bullet"/>
      <w:lvlText w:val=""/>
      <w:lvlJc w:val="left"/>
      <w:pPr>
        <w:ind w:left="720" w:hanging="360"/>
      </w:pPr>
      <w:rPr>
        <w:rFonts w:ascii="Symbol" w:hAnsi="Symbol"/>
      </w:rPr>
    </w:lvl>
    <w:lvl w:ilvl="1" w:tplc="E6E4582E">
      <w:start w:val="1"/>
      <w:numFmt w:val="bullet"/>
      <w:lvlText w:val="o"/>
      <w:lvlJc w:val="left"/>
      <w:pPr>
        <w:tabs>
          <w:tab w:val="num" w:pos="1440"/>
        </w:tabs>
        <w:ind w:left="1440" w:hanging="360"/>
      </w:pPr>
      <w:rPr>
        <w:rFonts w:ascii="Courier New" w:hAnsi="Courier New"/>
      </w:rPr>
    </w:lvl>
    <w:lvl w:ilvl="2" w:tplc="3B9C1F96">
      <w:start w:val="1"/>
      <w:numFmt w:val="bullet"/>
      <w:lvlText w:val=""/>
      <w:lvlJc w:val="left"/>
      <w:pPr>
        <w:tabs>
          <w:tab w:val="num" w:pos="2160"/>
        </w:tabs>
        <w:ind w:left="2160" w:hanging="360"/>
      </w:pPr>
      <w:rPr>
        <w:rFonts w:ascii="Wingdings" w:hAnsi="Wingdings"/>
      </w:rPr>
    </w:lvl>
    <w:lvl w:ilvl="3" w:tplc="244823EA">
      <w:start w:val="1"/>
      <w:numFmt w:val="bullet"/>
      <w:lvlText w:val=""/>
      <w:lvlJc w:val="left"/>
      <w:pPr>
        <w:tabs>
          <w:tab w:val="num" w:pos="2880"/>
        </w:tabs>
        <w:ind w:left="2880" w:hanging="360"/>
      </w:pPr>
      <w:rPr>
        <w:rFonts w:ascii="Symbol" w:hAnsi="Symbol"/>
      </w:rPr>
    </w:lvl>
    <w:lvl w:ilvl="4" w:tplc="1990F0B8">
      <w:start w:val="1"/>
      <w:numFmt w:val="bullet"/>
      <w:lvlText w:val="o"/>
      <w:lvlJc w:val="left"/>
      <w:pPr>
        <w:tabs>
          <w:tab w:val="num" w:pos="3600"/>
        </w:tabs>
        <w:ind w:left="3600" w:hanging="360"/>
      </w:pPr>
      <w:rPr>
        <w:rFonts w:ascii="Courier New" w:hAnsi="Courier New"/>
      </w:rPr>
    </w:lvl>
    <w:lvl w:ilvl="5" w:tplc="5EAA2BC8">
      <w:start w:val="1"/>
      <w:numFmt w:val="bullet"/>
      <w:lvlText w:val=""/>
      <w:lvlJc w:val="left"/>
      <w:pPr>
        <w:tabs>
          <w:tab w:val="num" w:pos="4320"/>
        </w:tabs>
        <w:ind w:left="4320" w:hanging="360"/>
      </w:pPr>
      <w:rPr>
        <w:rFonts w:ascii="Wingdings" w:hAnsi="Wingdings"/>
      </w:rPr>
    </w:lvl>
    <w:lvl w:ilvl="6" w:tplc="DEBA1A62">
      <w:start w:val="1"/>
      <w:numFmt w:val="bullet"/>
      <w:lvlText w:val=""/>
      <w:lvlJc w:val="left"/>
      <w:pPr>
        <w:tabs>
          <w:tab w:val="num" w:pos="5040"/>
        </w:tabs>
        <w:ind w:left="5040" w:hanging="360"/>
      </w:pPr>
      <w:rPr>
        <w:rFonts w:ascii="Symbol" w:hAnsi="Symbol"/>
      </w:rPr>
    </w:lvl>
    <w:lvl w:ilvl="7" w:tplc="90E2CAA8">
      <w:start w:val="1"/>
      <w:numFmt w:val="bullet"/>
      <w:lvlText w:val="o"/>
      <w:lvlJc w:val="left"/>
      <w:pPr>
        <w:tabs>
          <w:tab w:val="num" w:pos="5760"/>
        </w:tabs>
        <w:ind w:left="5760" w:hanging="360"/>
      </w:pPr>
      <w:rPr>
        <w:rFonts w:ascii="Courier New" w:hAnsi="Courier New"/>
      </w:rPr>
    </w:lvl>
    <w:lvl w:ilvl="8" w:tplc="3814C306">
      <w:start w:val="1"/>
      <w:numFmt w:val="bullet"/>
      <w:lvlText w:val=""/>
      <w:lvlJc w:val="left"/>
      <w:pPr>
        <w:tabs>
          <w:tab w:val="num" w:pos="6480"/>
        </w:tabs>
        <w:ind w:left="6480" w:hanging="360"/>
      </w:pPr>
      <w:rPr>
        <w:rFonts w:ascii="Wingdings" w:hAnsi="Wingdings"/>
      </w:rPr>
    </w:lvl>
  </w:abstractNum>
  <w:abstractNum w:abstractNumId="24" w15:restartNumberingAfterBreak="0">
    <w:nsid w:val="00000019"/>
    <w:multiLevelType w:val="hybridMultilevel"/>
    <w:tmpl w:val="00000019"/>
    <w:lvl w:ilvl="0" w:tplc="9E9C445A">
      <w:start w:val="1"/>
      <w:numFmt w:val="bullet"/>
      <w:lvlText w:val=""/>
      <w:lvlJc w:val="left"/>
      <w:pPr>
        <w:ind w:left="720" w:hanging="360"/>
      </w:pPr>
      <w:rPr>
        <w:rFonts w:ascii="Symbol" w:hAnsi="Symbol"/>
      </w:rPr>
    </w:lvl>
    <w:lvl w:ilvl="1" w:tplc="7FCAF35E">
      <w:start w:val="1"/>
      <w:numFmt w:val="bullet"/>
      <w:lvlText w:val="o"/>
      <w:lvlJc w:val="left"/>
      <w:pPr>
        <w:tabs>
          <w:tab w:val="num" w:pos="1440"/>
        </w:tabs>
        <w:ind w:left="1440" w:hanging="360"/>
      </w:pPr>
      <w:rPr>
        <w:rFonts w:ascii="Courier New" w:hAnsi="Courier New"/>
      </w:rPr>
    </w:lvl>
    <w:lvl w:ilvl="2" w:tplc="DF86B408">
      <w:start w:val="1"/>
      <w:numFmt w:val="bullet"/>
      <w:lvlText w:val=""/>
      <w:lvlJc w:val="left"/>
      <w:pPr>
        <w:tabs>
          <w:tab w:val="num" w:pos="2160"/>
        </w:tabs>
        <w:ind w:left="2160" w:hanging="360"/>
      </w:pPr>
      <w:rPr>
        <w:rFonts w:ascii="Wingdings" w:hAnsi="Wingdings"/>
      </w:rPr>
    </w:lvl>
    <w:lvl w:ilvl="3" w:tplc="13A4BFD4">
      <w:start w:val="1"/>
      <w:numFmt w:val="bullet"/>
      <w:lvlText w:val=""/>
      <w:lvlJc w:val="left"/>
      <w:pPr>
        <w:tabs>
          <w:tab w:val="num" w:pos="2880"/>
        </w:tabs>
        <w:ind w:left="2880" w:hanging="360"/>
      </w:pPr>
      <w:rPr>
        <w:rFonts w:ascii="Symbol" w:hAnsi="Symbol"/>
      </w:rPr>
    </w:lvl>
    <w:lvl w:ilvl="4" w:tplc="AE8A781C">
      <w:start w:val="1"/>
      <w:numFmt w:val="bullet"/>
      <w:lvlText w:val="o"/>
      <w:lvlJc w:val="left"/>
      <w:pPr>
        <w:tabs>
          <w:tab w:val="num" w:pos="3600"/>
        </w:tabs>
        <w:ind w:left="3600" w:hanging="360"/>
      </w:pPr>
      <w:rPr>
        <w:rFonts w:ascii="Courier New" w:hAnsi="Courier New"/>
      </w:rPr>
    </w:lvl>
    <w:lvl w:ilvl="5" w:tplc="683E75D4">
      <w:start w:val="1"/>
      <w:numFmt w:val="bullet"/>
      <w:lvlText w:val=""/>
      <w:lvlJc w:val="left"/>
      <w:pPr>
        <w:tabs>
          <w:tab w:val="num" w:pos="4320"/>
        </w:tabs>
        <w:ind w:left="4320" w:hanging="360"/>
      </w:pPr>
      <w:rPr>
        <w:rFonts w:ascii="Wingdings" w:hAnsi="Wingdings"/>
      </w:rPr>
    </w:lvl>
    <w:lvl w:ilvl="6" w:tplc="CCB0F0AA">
      <w:start w:val="1"/>
      <w:numFmt w:val="bullet"/>
      <w:lvlText w:val=""/>
      <w:lvlJc w:val="left"/>
      <w:pPr>
        <w:tabs>
          <w:tab w:val="num" w:pos="5040"/>
        </w:tabs>
        <w:ind w:left="5040" w:hanging="360"/>
      </w:pPr>
      <w:rPr>
        <w:rFonts w:ascii="Symbol" w:hAnsi="Symbol"/>
      </w:rPr>
    </w:lvl>
    <w:lvl w:ilvl="7" w:tplc="6734D4AE">
      <w:start w:val="1"/>
      <w:numFmt w:val="bullet"/>
      <w:lvlText w:val="o"/>
      <w:lvlJc w:val="left"/>
      <w:pPr>
        <w:tabs>
          <w:tab w:val="num" w:pos="5760"/>
        </w:tabs>
        <w:ind w:left="5760" w:hanging="360"/>
      </w:pPr>
      <w:rPr>
        <w:rFonts w:ascii="Courier New" w:hAnsi="Courier New"/>
      </w:rPr>
    </w:lvl>
    <w:lvl w:ilvl="8" w:tplc="C938119E">
      <w:start w:val="1"/>
      <w:numFmt w:val="bullet"/>
      <w:lvlText w:val=""/>
      <w:lvlJc w:val="left"/>
      <w:pPr>
        <w:tabs>
          <w:tab w:val="num" w:pos="6480"/>
        </w:tabs>
        <w:ind w:left="6480" w:hanging="360"/>
      </w:pPr>
      <w:rPr>
        <w:rFonts w:ascii="Wingdings" w:hAnsi="Wingdings"/>
      </w:rPr>
    </w:lvl>
  </w:abstractNum>
  <w:abstractNum w:abstractNumId="25" w15:restartNumberingAfterBreak="0">
    <w:nsid w:val="0000001A"/>
    <w:multiLevelType w:val="hybridMultilevel"/>
    <w:tmpl w:val="0000001A"/>
    <w:lvl w:ilvl="0" w:tplc="0F5CC336">
      <w:start w:val="1"/>
      <w:numFmt w:val="bullet"/>
      <w:lvlText w:val=""/>
      <w:lvlJc w:val="left"/>
      <w:pPr>
        <w:ind w:left="720" w:hanging="360"/>
      </w:pPr>
      <w:rPr>
        <w:rFonts w:ascii="Symbol" w:hAnsi="Symbol"/>
      </w:rPr>
    </w:lvl>
    <w:lvl w:ilvl="1" w:tplc="8E5AB4BA">
      <w:start w:val="1"/>
      <w:numFmt w:val="bullet"/>
      <w:lvlText w:val="o"/>
      <w:lvlJc w:val="left"/>
      <w:pPr>
        <w:tabs>
          <w:tab w:val="num" w:pos="1440"/>
        </w:tabs>
        <w:ind w:left="1440" w:hanging="360"/>
      </w:pPr>
      <w:rPr>
        <w:rFonts w:ascii="Courier New" w:hAnsi="Courier New"/>
      </w:rPr>
    </w:lvl>
    <w:lvl w:ilvl="2" w:tplc="BCF6D086">
      <w:start w:val="1"/>
      <w:numFmt w:val="bullet"/>
      <w:lvlText w:val=""/>
      <w:lvlJc w:val="left"/>
      <w:pPr>
        <w:tabs>
          <w:tab w:val="num" w:pos="2160"/>
        </w:tabs>
        <w:ind w:left="2160" w:hanging="360"/>
      </w:pPr>
      <w:rPr>
        <w:rFonts w:ascii="Wingdings" w:hAnsi="Wingdings"/>
      </w:rPr>
    </w:lvl>
    <w:lvl w:ilvl="3" w:tplc="5CF6AA22">
      <w:start w:val="1"/>
      <w:numFmt w:val="bullet"/>
      <w:lvlText w:val=""/>
      <w:lvlJc w:val="left"/>
      <w:pPr>
        <w:tabs>
          <w:tab w:val="num" w:pos="2880"/>
        </w:tabs>
        <w:ind w:left="2880" w:hanging="360"/>
      </w:pPr>
      <w:rPr>
        <w:rFonts w:ascii="Symbol" w:hAnsi="Symbol"/>
      </w:rPr>
    </w:lvl>
    <w:lvl w:ilvl="4" w:tplc="4B602E6E">
      <w:start w:val="1"/>
      <w:numFmt w:val="bullet"/>
      <w:lvlText w:val="o"/>
      <w:lvlJc w:val="left"/>
      <w:pPr>
        <w:tabs>
          <w:tab w:val="num" w:pos="3600"/>
        </w:tabs>
        <w:ind w:left="3600" w:hanging="360"/>
      </w:pPr>
      <w:rPr>
        <w:rFonts w:ascii="Courier New" w:hAnsi="Courier New"/>
      </w:rPr>
    </w:lvl>
    <w:lvl w:ilvl="5" w:tplc="81DC77D4">
      <w:start w:val="1"/>
      <w:numFmt w:val="bullet"/>
      <w:lvlText w:val=""/>
      <w:lvlJc w:val="left"/>
      <w:pPr>
        <w:tabs>
          <w:tab w:val="num" w:pos="4320"/>
        </w:tabs>
        <w:ind w:left="4320" w:hanging="360"/>
      </w:pPr>
      <w:rPr>
        <w:rFonts w:ascii="Wingdings" w:hAnsi="Wingdings"/>
      </w:rPr>
    </w:lvl>
    <w:lvl w:ilvl="6" w:tplc="73C4BF34">
      <w:start w:val="1"/>
      <w:numFmt w:val="bullet"/>
      <w:lvlText w:val=""/>
      <w:lvlJc w:val="left"/>
      <w:pPr>
        <w:tabs>
          <w:tab w:val="num" w:pos="5040"/>
        </w:tabs>
        <w:ind w:left="5040" w:hanging="360"/>
      </w:pPr>
      <w:rPr>
        <w:rFonts w:ascii="Symbol" w:hAnsi="Symbol"/>
      </w:rPr>
    </w:lvl>
    <w:lvl w:ilvl="7" w:tplc="BED2FCDE">
      <w:start w:val="1"/>
      <w:numFmt w:val="bullet"/>
      <w:lvlText w:val="o"/>
      <w:lvlJc w:val="left"/>
      <w:pPr>
        <w:tabs>
          <w:tab w:val="num" w:pos="5760"/>
        </w:tabs>
        <w:ind w:left="5760" w:hanging="360"/>
      </w:pPr>
      <w:rPr>
        <w:rFonts w:ascii="Courier New" w:hAnsi="Courier New"/>
      </w:rPr>
    </w:lvl>
    <w:lvl w:ilvl="8" w:tplc="9B429FD0">
      <w:start w:val="1"/>
      <w:numFmt w:val="bullet"/>
      <w:lvlText w:val=""/>
      <w:lvlJc w:val="left"/>
      <w:pPr>
        <w:tabs>
          <w:tab w:val="num" w:pos="6480"/>
        </w:tabs>
        <w:ind w:left="6480" w:hanging="360"/>
      </w:pPr>
      <w:rPr>
        <w:rFonts w:ascii="Wingdings" w:hAnsi="Wingdings"/>
      </w:rPr>
    </w:lvl>
  </w:abstractNum>
  <w:abstractNum w:abstractNumId="26" w15:restartNumberingAfterBreak="0">
    <w:nsid w:val="0000001B"/>
    <w:multiLevelType w:val="hybridMultilevel"/>
    <w:tmpl w:val="0000001B"/>
    <w:lvl w:ilvl="0" w:tplc="8DBABDE8">
      <w:start w:val="1"/>
      <w:numFmt w:val="bullet"/>
      <w:lvlText w:val=""/>
      <w:lvlJc w:val="left"/>
      <w:pPr>
        <w:ind w:left="720" w:hanging="360"/>
      </w:pPr>
      <w:rPr>
        <w:rFonts w:ascii="Symbol" w:hAnsi="Symbol"/>
      </w:rPr>
    </w:lvl>
    <w:lvl w:ilvl="1" w:tplc="1BFE496A">
      <w:start w:val="1"/>
      <w:numFmt w:val="bullet"/>
      <w:lvlText w:val="o"/>
      <w:lvlJc w:val="left"/>
      <w:pPr>
        <w:tabs>
          <w:tab w:val="num" w:pos="1440"/>
        </w:tabs>
        <w:ind w:left="1440" w:hanging="360"/>
      </w:pPr>
      <w:rPr>
        <w:rFonts w:ascii="Courier New" w:hAnsi="Courier New"/>
      </w:rPr>
    </w:lvl>
    <w:lvl w:ilvl="2" w:tplc="CF962764">
      <w:start w:val="1"/>
      <w:numFmt w:val="bullet"/>
      <w:lvlText w:val=""/>
      <w:lvlJc w:val="left"/>
      <w:pPr>
        <w:tabs>
          <w:tab w:val="num" w:pos="2160"/>
        </w:tabs>
        <w:ind w:left="2160" w:hanging="360"/>
      </w:pPr>
      <w:rPr>
        <w:rFonts w:ascii="Wingdings" w:hAnsi="Wingdings"/>
      </w:rPr>
    </w:lvl>
    <w:lvl w:ilvl="3" w:tplc="988CBD02">
      <w:start w:val="1"/>
      <w:numFmt w:val="bullet"/>
      <w:lvlText w:val=""/>
      <w:lvlJc w:val="left"/>
      <w:pPr>
        <w:tabs>
          <w:tab w:val="num" w:pos="2880"/>
        </w:tabs>
        <w:ind w:left="2880" w:hanging="360"/>
      </w:pPr>
      <w:rPr>
        <w:rFonts w:ascii="Symbol" w:hAnsi="Symbol"/>
      </w:rPr>
    </w:lvl>
    <w:lvl w:ilvl="4" w:tplc="64A45D22">
      <w:start w:val="1"/>
      <w:numFmt w:val="bullet"/>
      <w:lvlText w:val="o"/>
      <w:lvlJc w:val="left"/>
      <w:pPr>
        <w:tabs>
          <w:tab w:val="num" w:pos="3600"/>
        </w:tabs>
        <w:ind w:left="3600" w:hanging="360"/>
      </w:pPr>
      <w:rPr>
        <w:rFonts w:ascii="Courier New" w:hAnsi="Courier New"/>
      </w:rPr>
    </w:lvl>
    <w:lvl w:ilvl="5" w:tplc="6D9094A6">
      <w:start w:val="1"/>
      <w:numFmt w:val="bullet"/>
      <w:lvlText w:val=""/>
      <w:lvlJc w:val="left"/>
      <w:pPr>
        <w:tabs>
          <w:tab w:val="num" w:pos="4320"/>
        </w:tabs>
        <w:ind w:left="4320" w:hanging="360"/>
      </w:pPr>
      <w:rPr>
        <w:rFonts w:ascii="Wingdings" w:hAnsi="Wingdings"/>
      </w:rPr>
    </w:lvl>
    <w:lvl w:ilvl="6" w:tplc="10DE6A9A">
      <w:start w:val="1"/>
      <w:numFmt w:val="bullet"/>
      <w:lvlText w:val=""/>
      <w:lvlJc w:val="left"/>
      <w:pPr>
        <w:tabs>
          <w:tab w:val="num" w:pos="5040"/>
        </w:tabs>
        <w:ind w:left="5040" w:hanging="360"/>
      </w:pPr>
      <w:rPr>
        <w:rFonts w:ascii="Symbol" w:hAnsi="Symbol"/>
      </w:rPr>
    </w:lvl>
    <w:lvl w:ilvl="7" w:tplc="0DDE46E0">
      <w:start w:val="1"/>
      <w:numFmt w:val="bullet"/>
      <w:lvlText w:val="o"/>
      <w:lvlJc w:val="left"/>
      <w:pPr>
        <w:tabs>
          <w:tab w:val="num" w:pos="5760"/>
        </w:tabs>
        <w:ind w:left="5760" w:hanging="360"/>
      </w:pPr>
      <w:rPr>
        <w:rFonts w:ascii="Courier New" w:hAnsi="Courier New"/>
      </w:rPr>
    </w:lvl>
    <w:lvl w:ilvl="8" w:tplc="4C4431E2">
      <w:start w:val="1"/>
      <w:numFmt w:val="bullet"/>
      <w:lvlText w:val=""/>
      <w:lvlJc w:val="left"/>
      <w:pPr>
        <w:tabs>
          <w:tab w:val="num" w:pos="6480"/>
        </w:tabs>
        <w:ind w:left="6480" w:hanging="360"/>
      </w:pPr>
      <w:rPr>
        <w:rFonts w:ascii="Wingdings" w:hAnsi="Wingdings"/>
      </w:rPr>
    </w:lvl>
  </w:abstractNum>
  <w:abstractNum w:abstractNumId="27" w15:restartNumberingAfterBreak="0">
    <w:nsid w:val="0000001C"/>
    <w:multiLevelType w:val="hybridMultilevel"/>
    <w:tmpl w:val="0000001C"/>
    <w:lvl w:ilvl="0" w:tplc="35D6A3CE">
      <w:start w:val="1"/>
      <w:numFmt w:val="bullet"/>
      <w:lvlText w:val=""/>
      <w:lvlJc w:val="left"/>
      <w:pPr>
        <w:ind w:left="720" w:hanging="360"/>
      </w:pPr>
      <w:rPr>
        <w:rFonts w:ascii="Symbol" w:hAnsi="Symbol"/>
      </w:rPr>
    </w:lvl>
    <w:lvl w:ilvl="1" w:tplc="C61CD90A">
      <w:start w:val="1"/>
      <w:numFmt w:val="bullet"/>
      <w:lvlText w:val="o"/>
      <w:lvlJc w:val="left"/>
      <w:pPr>
        <w:tabs>
          <w:tab w:val="num" w:pos="1440"/>
        </w:tabs>
        <w:ind w:left="1440" w:hanging="360"/>
      </w:pPr>
      <w:rPr>
        <w:rFonts w:ascii="Courier New" w:hAnsi="Courier New"/>
      </w:rPr>
    </w:lvl>
    <w:lvl w:ilvl="2" w:tplc="F88A6A2C">
      <w:start w:val="1"/>
      <w:numFmt w:val="bullet"/>
      <w:lvlText w:val=""/>
      <w:lvlJc w:val="left"/>
      <w:pPr>
        <w:tabs>
          <w:tab w:val="num" w:pos="2160"/>
        </w:tabs>
        <w:ind w:left="2160" w:hanging="360"/>
      </w:pPr>
      <w:rPr>
        <w:rFonts w:ascii="Wingdings" w:hAnsi="Wingdings"/>
      </w:rPr>
    </w:lvl>
    <w:lvl w:ilvl="3" w:tplc="9536D66E">
      <w:start w:val="1"/>
      <w:numFmt w:val="bullet"/>
      <w:lvlText w:val=""/>
      <w:lvlJc w:val="left"/>
      <w:pPr>
        <w:tabs>
          <w:tab w:val="num" w:pos="2880"/>
        </w:tabs>
        <w:ind w:left="2880" w:hanging="360"/>
      </w:pPr>
      <w:rPr>
        <w:rFonts w:ascii="Symbol" w:hAnsi="Symbol"/>
      </w:rPr>
    </w:lvl>
    <w:lvl w:ilvl="4" w:tplc="F06ACFD4">
      <w:start w:val="1"/>
      <w:numFmt w:val="bullet"/>
      <w:lvlText w:val="o"/>
      <w:lvlJc w:val="left"/>
      <w:pPr>
        <w:tabs>
          <w:tab w:val="num" w:pos="3600"/>
        </w:tabs>
        <w:ind w:left="3600" w:hanging="360"/>
      </w:pPr>
      <w:rPr>
        <w:rFonts w:ascii="Courier New" w:hAnsi="Courier New"/>
      </w:rPr>
    </w:lvl>
    <w:lvl w:ilvl="5" w:tplc="768E91E6">
      <w:start w:val="1"/>
      <w:numFmt w:val="bullet"/>
      <w:lvlText w:val=""/>
      <w:lvlJc w:val="left"/>
      <w:pPr>
        <w:tabs>
          <w:tab w:val="num" w:pos="4320"/>
        </w:tabs>
        <w:ind w:left="4320" w:hanging="360"/>
      </w:pPr>
      <w:rPr>
        <w:rFonts w:ascii="Wingdings" w:hAnsi="Wingdings"/>
      </w:rPr>
    </w:lvl>
    <w:lvl w:ilvl="6" w:tplc="917CCA74">
      <w:start w:val="1"/>
      <w:numFmt w:val="bullet"/>
      <w:lvlText w:val=""/>
      <w:lvlJc w:val="left"/>
      <w:pPr>
        <w:tabs>
          <w:tab w:val="num" w:pos="5040"/>
        </w:tabs>
        <w:ind w:left="5040" w:hanging="360"/>
      </w:pPr>
      <w:rPr>
        <w:rFonts w:ascii="Symbol" w:hAnsi="Symbol"/>
      </w:rPr>
    </w:lvl>
    <w:lvl w:ilvl="7" w:tplc="584E3F30">
      <w:start w:val="1"/>
      <w:numFmt w:val="bullet"/>
      <w:lvlText w:val="o"/>
      <w:lvlJc w:val="left"/>
      <w:pPr>
        <w:tabs>
          <w:tab w:val="num" w:pos="5760"/>
        </w:tabs>
        <w:ind w:left="5760" w:hanging="360"/>
      </w:pPr>
      <w:rPr>
        <w:rFonts w:ascii="Courier New" w:hAnsi="Courier New"/>
      </w:rPr>
    </w:lvl>
    <w:lvl w:ilvl="8" w:tplc="8074425C">
      <w:start w:val="1"/>
      <w:numFmt w:val="bullet"/>
      <w:lvlText w:val=""/>
      <w:lvlJc w:val="left"/>
      <w:pPr>
        <w:tabs>
          <w:tab w:val="num" w:pos="6480"/>
        </w:tabs>
        <w:ind w:left="6480" w:hanging="360"/>
      </w:pPr>
      <w:rPr>
        <w:rFonts w:ascii="Wingdings" w:hAnsi="Wingdings"/>
      </w:rPr>
    </w:lvl>
  </w:abstractNum>
  <w:abstractNum w:abstractNumId="28" w15:restartNumberingAfterBreak="0">
    <w:nsid w:val="0000001D"/>
    <w:multiLevelType w:val="hybridMultilevel"/>
    <w:tmpl w:val="0000001D"/>
    <w:lvl w:ilvl="0" w:tplc="8BE077EA">
      <w:start w:val="1"/>
      <w:numFmt w:val="bullet"/>
      <w:lvlText w:val=""/>
      <w:lvlJc w:val="left"/>
      <w:pPr>
        <w:ind w:left="720" w:hanging="360"/>
      </w:pPr>
      <w:rPr>
        <w:rFonts w:ascii="Symbol" w:hAnsi="Symbol"/>
      </w:rPr>
    </w:lvl>
    <w:lvl w:ilvl="1" w:tplc="C474243C">
      <w:start w:val="1"/>
      <w:numFmt w:val="bullet"/>
      <w:lvlText w:val="o"/>
      <w:lvlJc w:val="left"/>
      <w:pPr>
        <w:tabs>
          <w:tab w:val="num" w:pos="1440"/>
        </w:tabs>
        <w:ind w:left="1440" w:hanging="360"/>
      </w:pPr>
      <w:rPr>
        <w:rFonts w:ascii="Courier New" w:hAnsi="Courier New"/>
      </w:rPr>
    </w:lvl>
    <w:lvl w:ilvl="2" w:tplc="7FFC8382">
      <w:start w:val="1"/>
      <w:numFmt w:val="bullet"/>
      <w:lvlText w:val=""/>
      <w:lvlJc w:val="left"/>
      <w:pPr>
        <w:tabs>
          <w:tab w:val="num" w:pos="2160"/>
        </w:tabs>
        <w:ind w:left="2160" w:hanging="360"/>
      </w:pPr>
      <w:rPr>
        <w:rFonts w:ascii="Wingdings" w:hAnsi="Wingdings"/>
      </w:rPr>
    </w:lvl>
    <w:lvl w:ilvl="3" w:tplc="B2144B1E">
      <w:start w:val="1"/>
      <w:numFmt w:val="bullet"/>
      <w:lvlText w:val=""/>
      <w:lvlJc w:val="left"/>
      <w:pPr>
        <w:tabs>
          <w:tab w:val="num" w:pos="2880"/>
        </w:tabs>
        <w:ind w:left="2880" w:hanging="360"/>
      </w:pPr>
      <w:rPr>
        <w:rFonts w:ascii="Symbol" w:hAnsi="Symbol"/>
      </w:rPr>
    </w:lvl>
    <w:lvl w:ilvl="4" w:tplc="3676AE56">
      <w:start w:val="1"/>
      <w:numFmt w:val="bullet"/>
      <w:lvlText w:val="o"/>
      <w:lvlJc w:val="left"/>
      <w:pPr>
        <w:tabs>
          <w:tab w:val="num" w:pos="3600"/>
        </w:tabs>
        <w:ind w:left="3600" w:hanging="360"/>
      </w:pPr>
      <w:rPr>
        <w:rFonts w:ascii="Courier New" w:hAnsi="Courier New"/>
      </w:rPr>
    </w:lvl>
    <w:lvl w:ilvl="5" w:tplc="A35A2ADA">
      <w:start w:val="1"/>
      <w:numFmt w:val="bullet"/>
      <w:lvlText w:val=""/>
      <w:lvlJc w:val="left"/>
      <w:pPr>
        <w:tabs>
          <w:tab w:val="num" w:pos="4320"/>
        </w:tabs>
        <w:ind w:left="4320" w:hanging="360"/>
      </w:pPr>
      <w:rPr>
        <w:rFonts w:ascii="Wingdings" w:hAnsi="Wingdings"/>
      </w:rPr>
    </w:lvl>
    <w:lvl w:ilvl="6" w:tplc="5E80C76E">
      <w:start w:val="1"/>
      <w:numFmt w:val="bullet"/>
      <w:lvlText w:val=""/>
      <w:lvlJc w:val="left"/>
      <w:pPr>
        <w:tabs>
          <w:tab w:val="num" w:pos="5040"/>
        </w:tabs>
        <w:ind w:left="5040" w:hanging="360"/>
      </w:pPr>
      <w:rPr>
        <w:rFonts w:ascii="Symbol" w:hAnsi="Symbol"/>
      </w:rPr>
    </w:lvl>
    <w:lvl w:ilvl="7" w:tplc="7BCA66E6">
      <w:start w:val="1"/>
      <w:numFmt w:val="bullet"/>
      <w:lvlText w:val="o"/>
      <w:lvlJc w:val="left"/>
      <w:pPr>
        <w:tabs>
          <w:tab w:val="num" w:pos="5760"/>
        </w:tabs>
        <w:ind w:left="5760" w:hanging="360"/>
      </w:pPr>
      <w:rPr>
        <w:rFonts w:ascii="Courier New" w:hAnsi="Courier New"/>
      </w:rPr>
    </w:lvl>
    <w:lvl w:ilvl="8" w:tplc="EC44AAC8">
      <w:start w:val="1"/>
      <w:numFmt w:val="bullet"/>
      <w:lvlText w:val=""/>
      <w:lvlJc w:val="left"/>
      <w:pPr>
        <w:tabs>
          <w:tab w:val="num" w:pos="6480"/>
        </w:tabs>
        <w:ind w:left="6480" w:hanging="360"/>
      </w:pPr>
      <w:rPr>
        <w:rFonts w:ascii="Wingdings" w:hAnsi="Wingdings"/>
      </w:rPr>
    </w:lvl>
  </w:abstractNum>
  <w:abstractNum w:abstractNumId="29" w15:restartNumberingAfterBreak="0">
    <w:nsid w:val="0000001E"/>
    <w:multiLevelType w:val="multilevel"/>
    <w:tmpl w:val="0000001E"/>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000001F"/>
    <w:multiLevelType w:val="multilevel"/>
    <w:tmpl w:val="0000001F"/>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00000020"/>
    <w:multiLevelType w:val="hybridMultilevel"/>
    <w:tmpl w:val="00000020"/>
    <w:lvl w:ilvl="0" w:tplc="9CE6ACFC">
      <w:start w:val="1"/>
      <w:numFmt w:val="bullet"/>
      <w:lvlText w:val=""/>
      <w:lvlJc w:val="left"/>
      <w:pPr>
        <w:ind w:left="720" w:hanging="360"/>
      </w:pPr>
      <w:rPr>
        <w:rFonts w:ascii="Symbol" w:hAnsi="Symbol"/>
      </w:rPr>
    </w:lvl>
    <w:lvl w:ilvl="1" w:tplc="D64EE572">
      <w:start w:val="1"/>
      <w:numFmt w:val="bullet"/>
      <w:lvlText w:val="o"/>
      <w:lvlJc w:val="left"/>
      <w:pPr>
        <w:tabs>
          <w:tab w:val="num" w:pos="1440"/>
        </w:tabs>
        <w:ind w:left="1440" w:hanging="360"/>
      </w:pPr>
      <w:rPr>
        <w:rFonts w:ascii="Courier New" w:hAnsi="Courier New"/>
      </w:rPr>
    </w:lvl>
    <w:lvl w:ilvl="2" w:tplc="D3B09E7E">
      <w:start w:val="1"/>
      <w:numFmt w:val="bullet"/>
      <w:lvlText w:val=""/>
      <w:lvlJc w:val="left"/>
      <w:pPr>
        <w:tabs>
          <w:tab w:val="num" w:pos="2160"/>
        </w:tabs>
        <w:ind w:left="2160" w:hanging="360"/>
      </w:pPr>
      <w:rPr>
        <w:rFonts w:ascii="Wingdings" w:hAnsi="Wingdings"/>
      </w:rPr>
    </w:lvl>
    <w:lvl w:ilvl="3" w:tplc="DEECA27A">
      <w:start w:val="1"/>
      <w:numFmt w:val="bullet"/>
      <w:lvlText w:val=""/>
      <w:lvlJc w:val="left"/>
      <w:pPr>
        <w:tabs>
          <w:tab w:val="num" w:pos="2880"/>
        </w:tabs>
        <w:ind w:left="2880" w:hanging="360"/>
      </w:pPr>
      <w:rPr>
        <w:rFonts w:ascii="Symbol" w:hAnsi="Symbol"/>
      </w:rPr>
    </w:lvl>
    <w:lvl w:ilvl="4" w:tplc="D0DC3E54">
      <w:start w:val="1"/>
      <w:numFmt w:val="bullet"/>
      <w:lvlText w:val="o"/>
      <w:lvlJc w:val="left"/>
      <w:pPr>
        <w:tabs>
          <w:tab w:val="num" w:pos="3600"/>
        </w:tabs>
        <w:ind w:left="3600" w:hanging="360"/>
      </w:pPr>
      <w:rPr>
        <w:rFonts w:ascii="Courier New" w:hAnsi="Courier New"/>
      </w:rPr>
    </w:lvl>
    <w:lvl w:ilvl="5" w:tplc="A1D84614">
      <w:start w:val="1"/>
      <w:numFmt w:val="bullet"/>
      <w:lvlText w:val=""/>
      <w:lvlJc w:val="left"/>
      <w:pPr>
        <w:tabs>
          <w:tab w:val="num" w:pos="4320"/>
        </w:tabs>
        <w:ind w:left="4320" w:hanging="360"/>
      </w:pPr>
      <w:rPr>
        <w:rFonts w:ascii="Wingdings" w:hAnsi="Wingdings"/>
      </w:rPr>
    </w:lvl>
    <w:lvl w:ilvl="6" w:tplc="F8C0A5CE">
      <w:start w:val="1"/>
      <w:numFmt w:val="bullet"/>
      <w:lvlText w:val=""/>
      <w:lvlJc w:val="left"/>
      <w:pPr>
        <w:tabs>
          <w:tab w:val="num" w:pos="5040"/>
        </w:tabs>
        <w:ind w:left="5040" w:hanging="360"/>
      </w:pPr>
      <w:rPr>
        <w:rFonts w:ascii="Symbol" w:hAnsi="Symbol"/>
      </w:rPr>
    </w:lvl>
    <w:lvl w:ilvl="7" w:tplc="39DAD1C8">
      <w:start w:val="1"/>
      <w:numFmt w:val="bullet"/>
      <w:lvlText w:val="o"/>
      <w:lvlJc w:val="left"/>
      <w:pPr>
        <w:tabs>
          <w:tab w:val="num" w:pos="5760"/>
        </w:tabs>
        <w:ind w:left="5760" w:hanging="360"/>
      </w:pPr>
      <w:rPr>
        <w:rFonts w:ascii="Courier New" w:hAnsi="Courier New"/>
      </w:rPr>
    </w:lvl>
    <w:lvl w:ilvl="8" w:tplc="91922C6A">
      <w:start w:val="1"/>
      <w:numFmt w:val="bullet"/>
      <w:lvlText w:val=""/>
      <w:lvlJc w:val="left"/>
      <w:pPr>
        <w:tabs>
          <w:tab w:val="num" w:pos="6480"/>
        </w:tabs>
        <w:ind w:left="6480" w:hanging="360"/>
      </w:pPr>
      <w:rPr>
        <w:rFonts w:ascii="Wingdings" w:hAnsi="Wingdings"/>
      </w:rPr>
    </w:lvl>
  </w:abstractNum>
  <w:abstractNum w:abstractNumId="32" w15:restartNumberingAfterBreak="0">
    <w:nsid w:val="00000021"/>
    <w:multiLevelType w:val="hybridMultilevel"/>
    <w:tmpl w:val="00000021"/>
    <w:lvl w:ilvl="0" w:tplc="55CE3AA4">
      <w:start w:val="1"/>
      <w:numFmt w:val="bullet"/>
      <w:lvlText w:val=""/>
      <w:lvlJc w:val="left"/>
      <w:pPr>
        <w:ind w:left="720" w:hanging="360"/>
      </w:pPr>
      <w:rPr>
        <w:rFonts w:ascii="Symbol" w:hAnsi="Symbol"/>
      </w:rPr>
    </w:lvl>
    <w:lvl w:ilvl="1" w:tplc="38626408">
      <w:start w:val="1"/>
      <w:numFmt w:val="bullet"/>
      <w:lvlText w:val="o"/>
      <w:lvlJc w:val="left"/>
      <w:pPr>
        <w:tabs>
          <w:tab w:val="num" w:pos="1440"/>
        </w:tabs>
        <w:ind w:left="1440" w:hanging="360"/>
      </w:pPr>
      <w:rPr>
        <w:rFonts w:ascii="Courier New" w:hAnsi="Courier New"/>
      </w:rPr>
    </w:lvl>
    <w:lvl w:ilvl="2" w:tplc="EA484DEC">
      <w:start w:val="1"/>
      <w:numFmt w:val="bullet"/>
      <w:lvlText w:val=""/>
      <w:lvlJc w:val="left"/>
      <w:pPr>
        <w:tabs>
          <w:tab w:val="num" w:pos="2160"/>
        </w:tabs>
        <w:ind w:left="2160" w:hanging="360"/>
      </w:pPr>
      <w:rPr>
        <w:rFonts w:ascii="Wingdings" w:hAnsi="Wingdings"/>
      </w:rPr>
    </w:lvl>
    <w:lvl w:ilvl="3" w:tplc="DAEAE9A0">
      <w:start w:val="1"/>
      <w:numFmt w:val="bullet"/>
      <w:lvlText w:val=""/>
      <w:lvlJc w:val="left"/>
      <w:pPr>
        <w:tabs>
          <w:tab w:val="num" w:pos="2880"/>
        </w:tabs>
        <w:ind w:left="2880" w:hanging="360"/>
      </w:pPr>
      <w:rPr>
        <w:rFonts w:ascii="Symbol" w:hAnsi="Symbol"/>
      </w:rPr>
    </w:lvl>
    <w:lvl w:ilvl="4" w:tplc="471C77B4">
      <w:start w:val="1"/>
      <w:numFmt w:val="bullet"/>
      <w:lvlText w:val="o"/>
      <w:lvlJc w:val="left"/>
      <w:pPr>
        <w:tabs>
          <w:tab w:val="num" w:pos="3600"/>
        </w:tabs>
        <w:ind w:left="3600" w:hanging="360"/>
      </w:pPr>
      <w:rPr>
        <w:rFonts w:ascii="Courier New" w:hAnsi="Courier New"/>
      </w:rPr>
    </w:lvl>
    <w:lvl w:ilvl="5" w:tplc="A342B818">
      <w:start w:val="1"/>
      <w:numFmt w:val="bullet"/>
      <w:lvlText w:val=""/>
      <w:lvlJc w:val="left"/>
      <w:pPr>
        <w:tabs>
          <w:tab w:val="num" w:pos="4320"/>
        </w:tabs>
        <w:ind w:left="4320" w:hanging="360"/>
      </w:pPr>
      <w:rPr>
        <w:rFonts w:ascii="Wingdings" w:hAnsi="Wingdings"/>
      </w:rPr>
    </w:lvl>
    <w:lvl w:ilvl="6" w:tplc="E724CE6A">
      <w:start w:val="1"/>
      <w:numFmt w:val="bullet"/>
      <w:lvlText w:val=""/>
      <w:lvlJc w:val="left"/>
      <w:pPr>
        <w:tabs>
          <w:tab w:val="num" w:pos="5040"/>
        </w:tabs>
        <w:ind w:left="5040" w:hanging="360"/>
      </w:pPr>
      <w:rPr>
        <w:rFonts w:ascii="Symbol" w:hAnsi="Symbol"/>
      </w:rPr>
    </w:lvl>
    <w:lvl w:ilvl="7" w:tplc="4E00ABE6">
      <w:start w:val="1"/>
      <w:numFmt w:val="bullet"/>
      <w:lvlText w:val="o"/>
      <w:lvlJc w:val="left"/>
      <w:pPr>
        <w:tabs>
          <w:tab w:val="num" w:pos="5760"/>
        </w:tabs>
        <w:ind w:left="5760" w:hanging="360"/>
      </w:pPr>
      <w:rPr>
        <w:rFonts w:ascii="Courier New" w:hAnsi="Courier New"/>
      </w:rPr>
    </w:lvl>
    <w:lvl w:ilvl="8" w:tplc="3F52A4AA">
      <w:start w:val="1"/>
      <w:numFmt w:val="bullet"/>
      <w:lvlText w:val=""/>
      <w:lvlJc w:val="left"/>
      <w:pPr>
        <w:tabs>
          <w:tab w:val="num" w:pos="6480"/>
        </w:tabs>
        <w:ind w:left="6480" w:hanging="360"/>
      </w:pPr>
      <w:rPr>
        <w:rFonts w:ascii="Wingdings" w:hAnsi="Wingdings"/>
      </w:rPr>
    </w:lvl>
  </w:abstractNum>
  <w:abstractNum w:abstractNumId="33" w15:restartNumberingAfterBreak="0">
    <w:nsid w:val="00000022"/>
    <w:multiLevelType w:val="hybridMultilevel"/>
    <w:tmpl w:val="00000022"/>
    <w:lvl w:ilvl="0" w:tplc="5FA6D9A4">
      <w:start w:val="1"/>
      <w:numFmt w:val="bullet"/>
      <w:lvlText w:val=""/>
      <w:lvlJc w:val="left"/>
      <w:pPr>
        <w:ind w:left="720" w:hanging="360"/>
      </w:pPr>
      <w:rPr>
        <w:rFonts w:ascii="Symbol" w:hAnsi="Symbol"/>
      </w:rPr>
    </w:lvl>
    <w:lvl w:ilvl="1" w:tplc="13BC7720">
      <w:start w:val="1"/>
      <w:numFmt w:val="bullet"/>
      <w:lvlText w:val="o"/>
      <w:lvlJc w:val="left"/>
      <w:pPr>
        <w:tabs>
          <w:tab w:val="num" w:pos="1440"/>
        </w:tabs>
        <w:ind w:left="1440" w:hanging="360"/>
      </w:pPr>
      <w:rPr>
        <w:rFonts w:ascii="Courier New" w:hAnsi="Courier New"/>
      </w:rPr>
    </w:lvl>
    <w:lvl w:ilvl="2" w:tplc="A5ECF794">
      <w:start w:val="1"/>
      <w:numFmt w:val="bullet"/>
      <w:lvlText w:val=""/>
      <w:lvlJc w:val="left"/>
      <w:pPr>
        <w:tabs>
          <w:tab w:val="num" w:pos="2160"/>
        </w:tabs>
        <w:ind w:left="2160" w:hanging="360"/>
      </w:pPr>
      <w:rPr>
        <w:rFonts w:ascii="Wingdings" w:hAnsi="Wingdings"/>
      </w:rPr>
    </w:lvl>
    <w:lvl w:ilvl="3" w:tplc="9BE2CB52">
      <w:start w:val="1"/>
      <w:numFmt w:val="bullet"/>
      <w:lvlText w:val=""/>
      <w:lvlJc w:val="left"/>
      <w:pPr>
        <w:tabs>
          <w:tab w:val="num" w:pos="2880"/>
        </w:tabs>
        <w:ind w:left="2880" w:hanging="360"/>
      </w:pPr>
      <w:rPr>
        <w:rFonts w:ascii="Symbol" w:hAnsi="Symbol"/>
      </w:rPr>
    </w:lvl>
    <w:lvl w:ilvl="4" w:tplc="C690161A">
      <w:start w:val="1"/>
      <w:numFmt w:val="bullet"/>
      <w:lvlText w:val="o"/>
      <w:lvlJc w:val="left"/>
      <w:pPr>
        <w:tabs>
          <w:tab w:val="num" w:pos="3600"/>
        </w:tabs>
        <w:ind w:left="3600" w:hanging="360"/>
      </w:pPr>
      <w:rPr>
        <w:rFonts w:ascii="Courier New" w:hAnsi="Courier New"/>
      </w:rPr>
    </w:lvl>
    <w:lvl w:ilvl="5" w:tplc="3F9216A6">
      <w:start w:val="1"/>
      <w:numFmt w:val="bullet"/>
      <w:lvlText w:val=""/>
      <w:lvlJc w:val="left"/>
      <w:pPr>
        <w:tabs>
          <w:tab w:val="num" w:pos="4320"/>
        </w:tabs>
        <w:ind w:left="4320" w:hanging="360"/>
      </w:pPr>
      <w:rPr>
        <w:rFonts w:ascii="Wingdings" w:hAnsi="Wingdings"/>
      </w:rPr>
    </w:lvl>
    <w:lvl w:ilvl="6" w:tplc="5B8A5B3C">
      <w:start w:val="1"/>
      <w:numFmt w:val="bullet"/>
      <w:lvlText w:val=""/>
      <w:lvlJc w:val="left"/>
      <w:pPr>
        <w:tabs>
          <w:tab w:val="num" w:pos="5040"/>
        </w:tabs>
        <w:ind w:left="5040" w:hanging="360"/>
      </w:pPr>
      <w:rPr>
        <w:rFonts w:ascii="Symbol" w:hAnsi="Symbol"/>
      </w:rPr>
    </w:lvl>
    <w:lvl w:ilvl="7" w:tplc="9FCAA404">
      <w:start w:val="1"/>
      <w:numFmt w:val="bullet"/>
      <w:lvlText w:val="o"/>
      <w:lvlJc w:val="left"/>
      <w:pPr>
        <w:tabs>
          <w:tab w:val="num" w:pos="5760"/>
        </w:tabs>
        <w:ind w:left="5760" w:hanging="360"/>
      </w:pPr>
      <w:rPr>
        <w:rFonts w:ascii="Courier New" w:hAnsi="Courier New"/>
      </w:rPr>
    </w:lvl>
    <w:lvl w:ilvl="8" w:tplc="B96E6552">
      <w:start w:val="1"/>
      <w:numFmt w:val="bullet"/>
      <w:lvlText w:val=""/>
      <w:lvlJc w:val="left"/>
      <w:pPr>
        <w:tabs>
          <w:tab w:val="num" w:pos="6480"/>
        </w:tabs>
        <w:ind w:left="6480" w:hanging="360"/>
      </w:pPr>
      <w:rPr>
        <w:rFonts w:ascii="Wingdings" w:hAnsi="Wingdings"/>
      </w:rPr>
    </w:lvl>
  </w:abstractNum>
  <w:abstractNum w:abstractNumId="34" w15:restartNumberingAfterBreak="0">
    <w:nsid w:val="00000023"/>
    <w:multiLevelType w:val="hybridMultilevel"/>
    <w:tmpl w:val="00000023"/>
    <w:lvl w:ilvl="0" w:tplc="8EF6E7D8">
      <w:start w:val="1"/>
      <w:numFmt w:val="bullet"/>
      <w:lvlText w:val=""/>
      <w:lvlJc w:val="left"/>
      <w:pPr>
        <w:ind w:left="720" w:hanging="360"/>
      </w:pPr>
      <w:rPr>
        <w:rFonts w:ascii="Symbol" w:hAnsi="Symbol"/>
      </w:rPr>
    </w:lvl>
    <w:lvl w:ilvl="1" w:tplc="F67A69AE">
      <w:start w:val="1"/>
      <w:numFmt w:val="bullet"/>
      <w:lvlText w:val="o"/>
      <w:lvlJc w:val="left"/>
      <w:pPr>
        <w:tabs>
          <w:tab w:val="num" w:pos="1440"/>
        </w:tabs>
        <w:ind w:left="1440" w:hanging="360"/>
      </w:pPr>
      <w:rPr>
        <w:rFonts w:ascii="Courier New" w:hAnsi="Courier New"/>
      </w:rPr>
    </w:lvl>
    <w:lvl w:ilvl="2" w:tplc="A10E05C0">
      <w:start w:val="1"/>
      <w:numFmt w:val="bullet"/>
      <w:lvlText w:val=""/>
      <w:lvlJc w:val="left"/>
      <w:pPr>
        <w:tabs>
          <w:tab w:val="num" w:pos="2160"/>
        </w:tabs>
        <w:ind w:left="2160" w:hanging="360"/>
      </w:pPr>
      <w:rPr>
        <w:rFonts w:ascii="Wingdings" w:hAnsi="Wingdings"/>
      </w:rPr>
    </w:lvl>
    <w:lvl w:ilvl="3" w:tplc="F18AF9B4">
      <w:start w:val="1"/>
      <w:numFmt w:val="bullet"/>
      <w:lvlText w:val=""/>
      <w:lvlJc w:val="left"/>
      <w:pPr>
        <w:tabs>
          <w:tab w:val="num" w:pos="2880"/>
        </w:tabs>
        <w:ind w:left="2880" w:hanging="360"/>
      </w:pPr>
      <w:rPr>
        <w:rFonts w:ascii="Symbol" w:hAnsi="Symbol"/>
      </w:rPr>
    </w:lvl>
    <w:lvl w:ilvl="4" w:tplc="1904F94E">
      <w:start w:val="1"/>
      <w:numFmt w:val="bullet"/>
      <w:lvlText w:val="o"/>
      <w:lvlJc w:val="left"/>
      <w:pPr>
        <w:tabs>
          <w:tab w:val="num" w:pos="3600"/>
        </w:tabs>
        <w:ind w:left="3600" w:hanging="360"/>
      </w:pPr>
      <w:rPr>
        <w:rFonts w:ascii="Courier New" w:hAnsi="Courier New"/>
      </w:rPr>
    </w:lvl>
    <w:lvl w:ilvl="5" w:tplc="C8D8823C">
      <w:start w:val="1"/>
      <w:numFmt w:val="bullet"/>
      <w:lvlText w:val=""/>
      <w:lvlJc w:val="left"/>
      <w:pPr>
        <w:tabs>
          <w:tab w:val="num" w:pos="4320"/>
        </w:tabs>
        <w:ind w:left="4320" w:hanging="360"/>
      </w:pPr>
      <w:rPr>
        <w:rFonts w:ascii="Wingdings" w:hAnsi="Wingdings"/>
      </w:rPr>
    </w:lvl>
    <w:lvl w:ilvl="6" w:tplc="ADCA9F4E">
      <w:start w:val="1"/>
      <w:numFmt w:val="bullet"/>
      <w:lvlText w:val=""/>
      <w:lvlJc w:val="left"/>
      <w:pPr>
        <w:tabs>
          <w:tab w:val="num" w:pos="5040"/>
        </w:tabs>
        <w:ind w:left="5040" w:hanging="360"/>
      </w:pPr>
      <w:rPr>
        <w:rFonts w:ascii="Symbol" w:hAnsi="Symbol"/>
      </w:rPr>
    </w:lvl>
    <w:lvl w:ilvl="7" w:tplc="EBCA4E8E">
      <w:start w:val="1"/>
      <w:numFmt w:val="bullet"/>
      <w:lvlText w:val="o"/>
      <w:lvlJc w:val="left"/>
      <w:pPr>
        <w:tabs>
          <w:tab w:val="num" w:pos="5760"/>
        </w:tabs>
        <w:ind w:left="5760" w:hanging="360"/>
      </w:pPr>
      <w:rPr>
        <w:rFonts w:ascii="Courier New" w:hAnsi="Courier New"/>
      </w:rPr>
    </w:lvl>
    <w:lvl w:ilvl="8" w:tplc="204A28A2">
      <w:start w:val="1"/>
      <w:numFmt w:val="bullet"/>
      <w:lvlText w:val=""/>
      <w:lvlJc w:val="left"/>
      <w:pPr>
        <w:tabs>
          <w:tab w:val="num" w:pos="6480"/>
        </w:tabs>
        <w:ind w:left="6480" w:hanging="360"/>
      </w:pPr>
      <w:rPr>
        <w:rFonts w:ascii="Wingdings" w:hAnsi="Wingdings"/>
      </w:rPr>
    </w:lvl>
  </w:abstractNum>
  <w:abstractNum w:abstractNumId="35" w15:restartNumberingAfterBreak="0">
    <w:nsid w:val="00000024"/>
    <w:multiLevelType w:val="hybridMultilevel"/>
    <w:tmpl w:val="00000024"/>
    <w:lvl w:ilvl="0" w:tplc="01823292">
      <w:start w:val="1"/>
      <w:numFmt w:val="bullet"/>
      <w:lvlText w:val=""/>
      <w:lvlJc w:val="left"/>
      <w:pPr>
        <w:ind w:left="720" w:hanging="360"/>
      </w:pPr>
      <w:rPr>
        <w:rFonts w:ascii="Symbol" w:hAnsi="Symbol"/>
      </w:rPr>
    </w:lvl>
    <w:lvl w:ilvl="1" w:tplc="807A450E">
      <w:start w:val="1"/>
      <w:numFmt w:val="bullet"/>
      <w:lvlText w:val="o"/>
      <w:lvlJc w:val="left"/>
      <w:pPr>
        <w:tabs>
          <w:tab w:val="num" w:pos="1440"/>
        </w:tabs>
        <w:ind w:left="1440" w:hanging="360"/>
      </w:pPr>
      <w:rPr>
        <w:rFonts w:ascii="Courier New" w:hAnsi="Courier New"/>
      </w:rPr>
    </w:lvl>
    <w:lvl w:ilvl="2" w:tplc="BA4EEF48">
      <w:start w:val="1"/>
      <w:numFmt w:val="bullet"/>
      <w:lvlText w:val=""/>
      <w:lvlJc w:val="left"/>
      <w:pPr>
        <w:tabs>
          <w:tab w:val="num" w:pos="2160"/>
        </w:tabs>
        <w:ind w:left="2160" w:hanging="360"/>
      </w:pPr>
      <w:rPr>
        <w:rFonts w:ascii="Wingdings" w:hAnsi="Wingdings"/>
      </w:rPr>
    </w:lvl>
    <w:lvl w:ilvl="3" w:tplc="5650C38C">
      <w:start w:val="1"/>
      <w:numFmt w:val="bullet"/>
      <w:lvlText w:val=""/>
      <w:lvlJc w:val="left"/>
      <w:pPr>
        <w:tabs>
          <w:tab w:val="num" w:pos="2880"/>
        </w:tabs>
        <w:ind w:left="2880" w:hanging="360"/>
      </w:pPr>
      <w:rPr>
        <w:rFonts w:ascii="Symbol" w:hAnsi="Symbol"/>
      </w:rPr>
    </w:lvl>
    <w:lvl w:ilvl="4" w:tplc="5984ABDA">
      <w:start w:val="1"/>
      <w:numFmt w:val="bullet"/>
      <w:lvlText w:val="o"/>
      <w:lvlJc w:val="left"/>
      <w:pPr>
        <w:tabs>
          <w:tab w:val="num" w:pos="3600"/>
        </w:tabs>
        <w:ind w:left="3600" w:hanging="360"/>
      </w:pPr>
      <w:rPr>
        <w:rFonts w:ascii="Courier New" w:hAnsi="Courier New"/>
      </w:rPr>
    </w:lvl>
    <w:lvl w:ilvl="5" w:tplc="79228EC4">
      <w:start w:val="1"/>
      <w:numFmt w:val="bullet"/>
      <w:lvlText w:val=""/>
      <w:lvlJc w:val="left"/>
      <w:pPr>
        <w:tabs>
          <w:tab w:val="num" w:pos="4320"/>
        </w:tabs>
        <w:ind w:left="4320" w:hanging="360"/>
      </w:pPr>
      <w:rPr>
        <w:rFonts w:ascii="Wingdings" w:hAnsi="Wingdings"/>
      </w:rPr>
    </w:lvl>
    <w:lvl w:ilvl="6" w:tplc="90E07612">
      <w:start w:val="1"/>
      <w:numFmt w:val="bullet"/>
      <w:lvlText w:val=""/>
      <w:lvlJc w:val="left"/>
      <w:pPr>
        <w:tabs>
          <w:tab w:val="num" w:pos="5040"/>
        </w:tabs>
        <w:ind w:left="5040" w:hanging="360"/>
      </w:pPr>
      <w:rPr>
        <w:rFonts w:ascii="Symbol" w:hAnsi="Symbol"/>
      </w:rPr>
    </w:lvl>
    <w:lvl w:ilvl="7" w:tplc="0F1E6B98">
      <w:start w:val="1"/>
      <w:numFmt w:val="bullet"/>
      <w:lvlText w:val="o"/>
      <w:lvlJc w:val="left"/>
      <w:pPr>
        <w:tabs>
          <w:tab w:val="num" w:pos="5760"/>
        </w:tabs>
        <w:ind w:left="5760" w:hanging="360"/>
      </w:pPr>
      <w:rPr>
        <w:rFonts w:ascii="Courier New" w:hAnsi="Courier New"/>
      </w:rPr>
    </w:lvl>
    <w:lvl w:ilvl="8" w:tplc="2208FB3E">
      <w:start w:val="1"/>
      <w:numFmt w:val="bullet"/>
      <w:lvlText w:val=""/>
      <w:lvlJc w:val="left"/>
      <w:pPr>
        <w:tabs>
          <w:tab w:val="num" w:pos="6480"/>
        </w:tabs>
        <w:ind w:left="6480" w:hanging="360"/>
      </w:pPr>
      <w:rPr>
        <w:rFonts w:ascii="Wingdings" w:hAnsi="Wingdings"/>
      </w:rPr>
    </w:lvl>
  </w:abstractNum>
  <w:abstractNum w:abstractNumId="36" w15:restartNumberingAfterBreak="0">
    <w:nsid w:val="00000025"/>
    <w:multiLevelType w:val="hybridMultilevel"/>
    <w:tmpl w:val="00000025"/>
    <w:lvl w:ilvl="0" w:tplc="E18C5E68">
      <w:start w:val="1"/>
      <w:numFmt w:val="bullet"/>
      <w:lvlText w:val=""/>
      <w:lvlJc w:val="left"/>
      <w:pPr>
        <w:ind w:left="720" w:hanging="360"/>
      </w:pPr>
      <w:rPr>
        <w:rFonts w:ascii="Symbol" w:hAnsi="Symbol"/>
      </w:rPr>
    </w:lvl>
    <w:lvl w:ilvl="1" w:tplc="106A2FA0">
      <w:start w:val="1"/>
      <w:numFmt w:val="bullet"/>
      <w:lvlText w:val="o"/>
      <w:lvlJc w:val="left"/>
      <w:pPr>
        <w:tabs>
          <w:tab w:val="num" w:pos="1440"/>
        </w:tabs>
        <w:ind w:left="1440" w:hanging="360"/>
      </w:pPr>
      <w:rPr>
        <w:rFonts w:ascii="Courier New" w:hAnsi="Courier New"/>
      </w:rPr>
    </w:lvl>
    <w:lvl w:ilvl="2" w:tplc="6F626E2E">
      <w:start w:val="1"/>
      <w:numFmt w:val="bullet"/>
      <w:lvlText w:val=""/>
      <w:lvlJc w:val="left"/>
      <w:pPr>
        <w:tabs>
          <w:tab w:val="num" w:pos="2160"/>
        </w:tabs>
        <w:ind w:left="2160" w:hanging="360"/>
      </w:pPr>
      <w:rPr>
        <w:rFonts w:ascii="Wingdings" w:hAnsi="Wingdings"/>
      </w:rPr>
    </w:lvl>
    <w:lvl w:ilvl="3" w:tplc="3DA4090A">
      <w:start w:val="1"/>
      <w:numFmt w:val="bullet"/>
      <w:lvlText w:val=""/>
      <w:lvlJc w:val="left"/>
      <w:pPr>
        <w:tabs>
          <w:tab w:val="num" w:pos="2880"/>
        </w:tabs>
        <w:ind w:left="2880" w:hanging="360"/>
      </w:pPr>
      <w:rPr>
        <w:rFonts w:ascii="Symbol" w:hAnsi="Symbol"/>
      </w:rPr>
    </w:lvl>
    <w:lvl w:ilvl="4" w:tplc="28AA6A2E">
      <w:start w:val="1"/>
      <w:numFmt w:val="bullet"/>
      <w:lvlText w:val="o"/>
      <w:lvlJc w:val="left"/>
      <w:pPr>
        <w:tabs>
          <w:tab w:val="num" w:pos="3600"/>
        </w:tabs>
        <w:ind w:left="3600" w:hanging="360"/>
      </w:pPr>
      <w:rPr>
        <w:rFonts w:ascii="Courier New" w:hAnsi="Courier New"/>
      </w:rPr>
    </w:lvl>
    <w:lvl w:ilvl="5" w:tplc="04B62AE2">
      <w:start w:val="1"/>
      <w:numFmt w:val="bullet"/>
      <w:lvlText w:val=""/>
      <w:lvlJc w:val="left"/>
      <w:pPr>
        <w:tabs>
          <w:tab w:val="num" w:pos="4320"/>
        </w:tabs>
        <w:ind w:left="4320" w:hanging="360"/>
      </w:pPr>
      <w:rPr>
        <w:rFonts w:ascii="Wingdings" w:hAnsi="Wingdings"/>
      </w:rPr>
    </w:lvl>
    <w:lvl w:ilvl="6" w:tplc="A554F402">
      <w:start w:val="1"/>
      <w:numFmt w:val="bullet"/>
      <w:lvlText w:val=""/>
      <w:lvlJc w:val="left"/>
      <w:pPr>
        <w:tabs>
          <w:tab w:val="num" w:pos="5040"/>
        </w:tabs>
        <w:ind w:left="5040" w:hanging="360"/>
      </w:pPr>
      <w:rPr>
        <w:rFonts w:ascii="Symbol" w:hAnsi="Symbol"/>
      </w:rPr>
    </w:lvl>
    <w:lvl w:ilvl="7" w:tplc="7B1A1DFC">
      <w:start w:val="1"/>
      <w:numFmt w:val="bullet"/>
      <w:lvlText w:val="o"/>
      <w:lvlJc w:val="left"/>
      <w:pPr>
        <w:tabs>
          <w:tab w:val="num" w:pos="5760"/>
        </w:tabs>
        <w:ind w:left="5760" w:hanging="360"/>
      </w:pPr>
      <w:rPr>
        <w:rFonts w:ascii="Courier New" w:hAnsi="Courier New"/>
      </w:rPr>
    </w:lvl>
    <w:lvl w:ilvl="8" w:tplc="BFF817D8">
      <w:start w:val="1"/>
      <w:numFmt w:val="bullet"/>
      <w:lvlText w:val=""/>
      <w:lvlJc w:val="left"/>
      <w:pPr>
        <w:tabs>
          <w:tab w:val="num" w:pos="6480"/>
        </w:tabs>
        <w:ind w:left="6480" w:hanging="360"/>
      </w:pPr>
      <w:rPr>
        <w:rFonts w:ascii="Wingdings" w:hAnsi="Wingdings"/>
      </w:rPr>
    </w:lvl>
  </w:abstractNum>
  <w:abstractNum w:abstractNumId="37" w15:restartNumberingAfterBreak="0">
    <w:nsid w:val="00000026"/>
    <w:multiLevelType w:val="hybridMultilevel"/>
    <w:tmpl w:val="00000026"/>
    <w:lvl w:ilvl="0" w:tplc="25FA4C3E">
      <w:start w:val="1"/>
      <w:numFmt w:val="bullet"/>
      <w:lvlText w:val=""/>
      <w:lvlJc w:val="left"/>
      <w:pPr>
        <w:ind w:left="720" w:hanging="360"/>
      </w:pPr>
      <w:rPr>
        <w:rFonts w:ascii="Symbol" w:hAnsi="Symbol"/>
      </w:rPr>
    </w:lvl>
    <w:lvl w:ilvl="1" w:tplc="519ADD02">
      <w:start w:val="1"/>
      <w:numFmt w:val="bullet"/>
      <w:lvlText w:val="o"/>
      <w:lvlJc w:val="left"/>
      <w:pPr>
        <w:tabs>
          <w:tab w:val="num" w:pos="1440"/>
        </w:tabs>
        <w:ind w:left="1440" w:hanging="360"/>
      </w:pPr>
      <w:rPr>
        <w:rFonts w:ascii="Courier New" w:hAnsi="Courier New"/>
      </w:rPr>
    </w:lvl>
    <w:lvl w:ilvl="2" w:tplc="119CF812">
      <w:start w:val="1"/>
      <w:numFmt w:val="bullet"/>
      <w:lvlText w:val=""/>
      <w:lvlJc w:val="left"/>
      <w:pPr>
        <w:tabs>
          <w:tab w:val="num" w:pos="2160"/>
        </w:tabs>
        <w:ind w:left="2160" w:hanging="360"/>
      </w:pPr>
      <w:rPr>
        <w:rFonts w:ascii="Wingdings" w:hAnsi="Wingdings"/>
      </w:rPr>
    </w:lvl>
    <w:lvl w:ilvl="3" w:tplc="84AE7CFA">
      <w:start w:val="1"/>
      <w:numFmt w:val="bullet"/>
      <w:lvlText w:val=""/>
      <w:lvlJc w:val="left"/>
      <w:pPr>
        <w:tabs>
          <w:tab w:val="num" w:pos="2880"/>
        </w:tabs>
        <w:ind w:left="2880" w:hanging="360"/>
      </w:pPr>
      <w:rPr>
        <w:rFonts w:ascii="Symbol" w:hAnsi="Symbol"/>
      </w:rPr>
    </w:lvl>
    <w:lvl w:ilvl="4" w:tplc="F32C94F0">
      <w:start w:val="1"/>
      <w:numFmt w:val="bullet"/>
      <w:lvlText w:val="o"/>
      <w:lvlJc w:val="left"/>
      <w:pPr>
        <w:tabs>
          <w:tab w:val="num" w:pos="3600"/>
        </w:tabs>
        <w:ind w:left="3600" w:hanging="360"/>
      </w:pPr>
      <w:rPr>
        <w:rFonts w:ascii="Courier New" w:hAnsi="Courier New"/>
      </w:rPr>
    </w:lvl>
    <w:lvl w:ilvl="5" w:tplc="31C8220A">
      <w:start w:val="1"/>
      <w:numFmt w:val="bullet"/>
      <w:lvlText w:val=""/>
      <w:lvlJc w:val="left"/>
      <w:pPr>
        <w:tabs>
          <w:tab w:val="num" w:pos="4320"/>
        </w:tabs>
        <w:ind w:left="4320" w:hanging="360"/>
      </w:pPr>
      <w:rPr>
        <w:rFonts w:ascii="Wingdings" w:hAnsi="Wingdings"/>
      </w:rPr>
    </w:lvl>
    <w:lvl w:ilvl="6" w:tplc="2F36A5F6">
      <w:start w:val="1"/>
      <w:numFmt w:val="bullet"/>
      <w:lvlText w:val=""/>
      <w:lvlJc w:val="left"/>
      <w:pPr>
        <w:tabs>
          <w:tab w:val="num" w:pos="5040"/>
        </w:tabs>
        <w:ind w:left="5040" w:hanging="360"/>
      </w:pPr>
      <w:rPr>
        <w:rFonts w:ascii="Symbol" w:hAnsi="Symbol"/>
      </w:rPr>
    </w:lvl>
    <w:lvl w:ilvl="7" w:tplc="791459CA">
      <w:start w:val="1"/>
      <w:numFmt w:val="bullet"/>
      <w:lvlText w:val="o"/>
      <w:lvlJc w:val="left"/>
      <w:pPr>
        <w:tabs>
          <w:tab w:val="num" w:pos="5760"/>
        </w:tabs>
        <w:ind w:left="5760" w:hanging="360"/>
      </w:pPr>
      <w:rPr>
        <w:rFonts w:ascii="Courier New" w:hAnsi="Courier New"/>
      </w:rPr>
    </w:lvl>
    <w:lvl w:ilvl="8" w:tplc="FDBCCC24">
      <w:start w:val="1"/>
      <w:numFmt w:val="bullet"/>
      <w:lvlText w:val=""/>
      <w:lvlJc w:val="left"/>
      <w:pPr>
        <w:tabs>
          <w:tab w:val="num" w:pos="6480"/>
        </w:tabs>
        <w:ind w:left="6480" w:hanging="360"/>
      </w:pPr>
      <w:rPr>
        <w:rFonts w:ascii="Wingdings" w:hAnsi="Wingdings"/>
      </w:rPr>
    </w:lvl>
  </w:abstractNum>
  <w:abstractNum w:abstractNumId="38" w15:restartNumberingAfterBreak="0">
    <w:nsid w:val="00000027"/>
    <w:multiLevelType w:val="hybridMultilevel"/>
    <w:tmpl w:val="00000027"/>
    <w:lvl w:ilvl="0" w:tplc="9F7AA888">
      <w:start w:val="1"/>
      <w:numFmt w:val="bullet"/>
      <w:lvlText w:val=""/>
      <w:lvlJc w:val="left"/>
      <w:pPr>
        <w:ind w:left="720" w:hanging="360"/>
      </w:pPr>
      <w:rPr>
        <w:rFonts w:ascii="Symbol" w:hAnsi="Symbol"/>
      </w:rPr>
    </w:lvl>
    <w:lvl w:ilvl="1" w:tplc="1922B532">
      <w:start w:val="1"/>
      <w:numFmt w:val="bullet"/>
      <w:lvlText w:val="o"/>
      <w:lvlJc w:val="left"/>
      <w:pPr>
        <w:tabs>
          <w:tab w:val="num" w:pos="1440"/>
        </w:tabs>
        <w:ind w:left="1440" w:hanging="360"/>
      </w:pPr>
      <w:rPr>
        <w:rFonts w:ascii="Courier New" w:hAnsi="Courier New"/>
      </w:rPr>
    </w:lvl>
    <w:lvl w:ilvl="2" w:tplc="E6B684B6">
      <w:start w:val="1"/>
      <w:numFmt w:val="bullet"/>
      <w:lvlText w:val=""/>
      <w:lvlJc w:val="left"/>
      <w:pPr>
        <w:tabs>
          <w:tab w:val="num" w:pos="2160"/>
        </w:tabs>
        <w:ind w:left="2160" w:hanging="360"/>
      </w:pPr>
      <w:rPr>
        <w:rFonts w:ascii="Wingdings" w:hAnsi="Wingdings"/>
      </w:rPr>
    </w:lvl>
    <w:lvl w:ilvl="3" w:tplc="DDDCF4E4">
      <w:start w:val="1"/>
      <w:numFmt w:val="bullet"/>
      <w:lvlText w:val=""/>
      <w:lvlJc w:val="left"/>
      <w:pPr>
        <w:tabs>
          <w:tab w:val="num" w:pos="2880"/>
        </w:tabs>
        <w:ind w:left="2880" w:hanging="360"/>
      </w:pPr>
      <w:rPr>
        <w:rFonts w:ascii="Symbol" w:hAnsi="Symbol"/>
      </w:rPr>
    </w:lvl>
    <w:lvl w:ilvl="4" w:tplc="84820D80">
      <w:start w:val="1"/>
      <w:numFmt w:val="bullet"/>
      <w:lvlText w:val="o"/>
      <w:lvlJc w:val="left"/>
      <w:pPr>
        <w:tabs>
          <w:tab w:val="num" w:pos="3600"/>
        </w:tabs>
        <w:ind w:left="3600" w:hanging="360"/>
      </w:pPr>
      <w:rPr>
        <w:rFonts w:ascii="Courier New" w:hAnsi="Courier New"/>
      </w:rPr>
    </w:lvl>
    <w:lvl w:ilvl="5" w:tplc="5862FA00">
      <w:start w:val="1"/>
      <w:numFmt w:val="bullet"/>
      <w:lvlText w:val=""/>
      <w:lvlJc w:val="left"/>
      <w:pPr>
        <w:tabs>
          <w:tab w:val="num" w:pos="4320"/>
        </w:tabs>
        <w:ind w:left="4320" w:hanging="360"/>
      </w:pPr>
      <w:rPr>
        <w:rFonts w:ascii="Wingdings" w:hAnsi="Wingdings"/>
      </w:rPr>
    </w:lvl>
    <w:lvl w:ilvl="6" w:tplc="8B781876">
      <w:start w:val="1"/>
      <w:numFmt w:val="bullet"/>
      <w:lvlText w:val=""/>
      <w:lvlJc w:val="left"/>
      <w:pPr>
        <w:tabs>
          <w:tab w:val="num" w:pos="5040"/>
        </w:tabs>
        <w:ind w:left="5040" w:hanging="360"/>
      </w:pPr>
      <w:rPr>
        <w:rFonts w:ascii="Symbol" w:hAnsi="Symbol"/>
      </w:rPr>
    </w:lvl>
    <w:lvl w:ilvl="7" w:tplc="C6925268">
      <w:start w:val="1"/>
      <w:numFmt w:val="bullet"/>
      <w:lvlText w:val="o"/>
      <w:lvlJc w:val="left"/>
      <w:pPr>
        <w:tabs>
          <w:tab w:val="num" w:pos="5760"/>
        </w:tabs>
        <w:ind w:left="5760" w:hanging="360"/>
      </w:pPr>
      <w:rPr>
        <w:rFonts w:ascii="Courier New" w:hAnsi="Courier New"/>
      </w:rPr>
    </w:lvl>
    <w:lvl w:ilvl="8" w:tplc="C1F6927A">
      <w:start w:val="1"/>
      <w:numFmt w:val="bullet"/>
      <w:lvlText w:val=""/>
      <w:lvlJc w:val="left"/>
      <w:pPr>
        <w:tabs>
          <w:tab w:val="num" w:pos="6480"/>
        </w:tabs>
        <w:ind w:left="6480" w:hanging="360"/>
      </w:pPr>
      <w:rPr>
        <w:rFonts w:ascii="Wingdings" w:hAnsi="Wingdings"/>
      </w:rPr>
    </w:lvl>
  </w:abstractNum>
  <w:abstractNum w:abstractNumId="39" w15:restartNumberingAfterBreak="0">
    <w:nsid w:val="00000028"/>
    <w:multiLevelType w:val="hybridMultilevel"/>
    <w:tmpl w:val="00000028"/>
    <w:lvl w:ilvl="0" w:tplc="AF8AF02C">
      <w:start w:val="1"/>
      <w:numFmt w:val="bullet"/>
      <w:lvlText w:val=""/>
      <w:lvlJc w:val="left"/>
      <w:pPr>
        <w:ind w:left="720" w:hanging="360"/>
      </w:pPr>
      <w:rPr>
        <w:rFonts w:ascii="Symbol" w:hAnsi="Symbol"/>
      </w:rPr>
    </w:lvl>
    <w:lvl w:ilvl="1" w:tplc="5BCC2B62">
      <w:start w:val="1"/>
      <w:numFmt w:val="bullet"/>
      <w:lvlText w:val="o"/>
      <w:lvlJc w:val="left"/>
      <w:pPr>
        <w:tabs>
          <w:tab w:val="num" w:pos="1440"/>
        </w:tabs>
        <w:ind w:left="1440" w:hanging="360"/>
      </w:pPr>
      <w:rPr>
        <w:rFonts w:ascii="Courier New" w:hAnsi="Courier New"/>
      </w:rPr>
    </w:lvl>
    <w:lvl w:ilvl="2" w:tplc="D3CCDF36">
      <w:start w:val="1"/>
      <w:numFmt w:val="bullet"/>
      <w:lvlText w:val=""/>
      <w:lvlJc w:val="left"/>
      <w:pPr>
        <w:tabs>
          <w:tab w:val="num" w:pos="2160"/>
        </w:tabs>
        <w:ind w:left="2160" w:hanging="360"/>
      </w:pPr>
      <w:rPr>
        <w:rFonts w:ascii="Wingdings" w:hAnsi="Wingdings"/>
      </w:rPr>
    </w:lvl>
    <w:lvl w:ilvl="3" w:tplc="AFFA8136">
      <w:start w:val="1"/>
      <w:numFmt w:val="bullet"/>
      <w:lvlText w:val=""/>
      <w:lvlJc w:val="left"/>
      <w:pPr>
        <w:tabs>
          <w:tab w:val="num" w:pos="2880"/>
        </w:tabs>
        <w:ind w:left="2880" w:hanging="360"/>
      </w:pPr>
      <w:rPr>
        <w:rFonts w:ascii="Symbol" w:hAnsi="Symbol"/>
      </w:rPr>
    </w:lvl>
    <w:lvl w:ilvl="4" w:tplc="743A49CC">
      <w:start w:val="1"/>
      <w:numFmt w:val="bullet"/>
      <w:lvlText w:val="o"/>
      <w:lvlJc w:val="left"/>
      <w:pPr>
        <w:tabs>
          <w:tab w:val="num" w:pos="3600"/>
        </w:tabs>
        <w:ind w:left="3600" w:hanging="360"/>
      </w:pPr>
      <w:rPr>
        <w:rFonts w:ascii="Courier New" w:hAnsi="Courier New"/>
      </w:rPr>
    </w:lvl>
    <w:lvl w:ilvl="5" w:tplc="954047A2">
      <w:start w:val="1"/>
      <w:numFmt w:val="bullet"/>
      <w:lvlText w:val=""/>
      <w:lvlJc w:val="left"/>
      <w:pPr>
        <w:tabs>
          <w:tab w:val="num" w:pos="4320"/>
        </w:tabs>
        <w:ind w:left="4320" w:hanging="360"/>
      </w:pPr>
      <w:rPr>
        <w:rFonts w:ascii="Wingdings" w:hAnsi="Wingdings"/>
      </w:rPr>
    </w:lvl>
    <w:lvl w:ilvl="6" w:tplc="742EAD8A">
      <w:start w:val="1"/>
      <w:numFmt w:val="bullet"/>
      <w:lvlText w:val=""/>
      <w:lvlJc w:val="left"/>
      <w:pPr>
        <w:tabs>
          <w:tab w:val="num" w:pos="5040"/>
        </w:tabs>
        <w:ind w:left="5040" w:hanging="360"/>
      </w:pPr>
      <w:rPr>
        <w:rFonts w:ascii="Symbol" w:hAnsi="Symbol"/>
      </w:rPr>
    </w:lvl>
    <w:lvl w:ilvl="7" w:tplc="27AC6F74">
      <w:start w:val="1"/>
      <w:numFmt w:val="bullet"/>
      <w:lvlText w:val="o"/>
      <w:lvlJc w:val="left"/>
      <w:pPr>
        <w:tabs>
          <w:tab w:val="num" w:pos="5760"/>
        </w:tabs>
        <w:ind w:left="5760" w:hanging="360"/>
      </w:pPr>
      <w:rPr>
        <w:rFonts w:ascii="Courier New" w:hAnsi="Courier New"/>
      </w:rPr>
    </w:lvl>
    <w:lvl w:ilvl="8" w:tplc="3120FD82">
      <w:start w:val="1"/>
      <w:numFmt w:val="bullet"/>
      <w:lvlText w:val=""/>
      <w:lvlJc w:val="left"/>
      <w:pPr>
        <w:tabs>
          <w:tab w:val="num" w:pos="6480"/>
        </w:tabs>
        <w:ind w:left="6480" w:hanging="360"/>
      </w:pPr>
      <w:rPr>
        <w:rFonts w:ascii="Wingdings" w:hAnsi="Wingdings"/>
      </w:rPr>
    </w:lvl>
  </w:abstractNum>
  <w:abstractNum w:abstractNumId="40" w15:restartNumberingAfterBreak="0">
    <w:nsid w:val="00000029"/>
    <w:multiLevelType w:val="hybridMultilevel"/>
    <w:tmpl w:val="00000029"/>
    <w:lvl w:ilvl="0" w:tplc="857A4126">
      <w:start w:val="1"/>
      <w:numFmt w:val="bullet"/>
      <w:lvlText w:val=""/>
      <w:lvlJc w:val="left"/>
      <w:pPr>
        <w:ind w:left="720" w:hanging="360"/>
      </w:pPr>
      <w:rPr>
        <w:rFonts w:ascii="Symbol" w:hAnsi="Symbol"/>
      </w:rPr>
    </w:lvl>
    <w:lvl w:ilvl="1" w:tplc="C7105BF4">
      <w:start w:val="1"/>
      <w:numFmt w:val="bullet"/>
      <w:lvlText w:val="o"/>
      <w:lvlJc w:val="left"/>
      <w:pPr>
        <w:tabs>
          <w:tab w:val="num" w:pos="1440"/>
        </w:tabs>
        <w:ind w:left="1440" w:hanging="360"/>
      </w:pPr>
      <w:rPr>
        <w:rFonts w:ascii="Courier New" w:hAnsi="Courier New"/>
      </w:rPr>
    </w:lvl>
    <w:lvl w:ilvl="2" w:tplc="05D0775E">
      <w:start w:val="1"/>
      <w:numFmt w:val="bullet"/>
      <w:lvlText w:val=""/>
      <w:lvlJc w:val="left"/>
      <w:pPr>
        <w:tabs>
          <w:tab w:val="num" w:pos="2160"/>
        </w:tabs>
        <w:ind w:left="2160" w:hanging="360"/>
      </w:pPr>
      <w:rPr>
        <w:rFonts w:ascii="Wingdings" w:hAnsi="Wingdings"/>
      </w:rPr>
    </w:lvl>
    <w:lvl w:ilvl="3" w:tplc="DEF04566">
      <w:start w:val="1"/>
      <w:numFmt w:val="bullet"/>
      <w:lvlText w:val=""/>
      <w:lvlJc w:val="left"/>
      <w:pPr>
        <w:tabs>
          <w:tab w:val="num" w:pos="2880"/>
        </w:tabs>
        <w:ind w:left="2880" w:hanging="360"/>
      </w:pPr>
      <w:rPr>
        <w:rFonts w:ascii="Symbol" w:hAnsi="Symbol"/>
      </w:rPr>
    </w:lvl>
    <w:lvl w:ilvl="4" w:tplc="B1DAA87C">
      <w:start w:val="1"/>
      <w:numFmt w:val="bullet"/>
      <w:lvlText w:val="o"/>
      <w:lvlJc w:val="left"/>
      <w:pPr>
        <w:tabs>
          <w:tab w:val="num" w:pos="3600"/>
        </w:tabs>
        <w:ind w:left="3600" w:hanging="360"/>
      </w:pPr>
      <w:rPr>
        <w:rFonts w:ascii="Courier New" w:hAnsi="Courier New"/>
      </w:rPr>
    </w:lvl>
    <w:lvl w:ilvl="5" w:tplc="2B187C9A">
      <w:start w:val="1"/>
      <w:numFmt w:val="bullet"/>
      <w:lvlText w:val=""/>
      <w:lvlJc w:val="left"/>
      <w:pPr>
        <w:tabs>
          <w:tab w:val="num" w:pos="4320"/>
        </w:tabs>
        <w:ind w:left="4320" w:hanging="360"/>
      </w:pPr>
      <w:rPr>
        <w:rFonts w:ascii="Wingdings" w:hAnsi="Wingdings"/>
      </w:rPr>
    </w:lvl>
    <w:lvl w:ilvl="6" w:tplc="A2D67C28">
      <w:start w:val="1"/>
      <w:numFmt w:val="bullet"/>
      <w:lvlText w:val=""/>
      <w:lvlJc w:val="left"/>
      <w:pPr>
        <w:tabs>
          <w:tab w:val="num" w:pos="5040"/>
        </w:tabs>
        <w:ind w:left="5040" w:hanging="360"/>
      </w:pPr>
      <w:rPr>
        <w:rFonts w:ascii="Symbol" w:hAnsi="Symbol"/>
      </w:rPr>
    </w:lvl>
    <w:lvl w:ilvl="7" w:tplc="7BF2943C">
      <w:start w:val="1"/>
      <w:numFmt w:val="bullet"/>
      <w:lvlText w:val="o"/>
      <w:lvlJc w:val="left"/>
      <w:pPr>
        <w:tabs>
          <w:tab w:val="num" w:pos="5760"/>
        </w:tabs>
        <w:ind w:left="5760" w:hanging="360"/>
      </w:pPr>
      <w:rPr>
        <w:rFonts w:ascii="Courier New" w:hAnsi="Courier New"/>
      </w:rPr>
    </w:lvl>
    <w:lvl w:ilvl="8" w:tplc="5388DAA4">
      <w:start w:val="1"/>
      <w:numFmt w:val="bullet"/>
      <w:lvlText w:val=""/>
      <w:lvlJc w:val="left"/>
      <w:pPr>
        <w:tabs>
          <w:tab w:val="num" w:pos="6480"/>
        </w:tabs>
        <w:ind w:left="6480" w:hanging="360"/>
      </w:pPr>
      <w:rPr>
        <w:rFonts w:ascii="Wingdings" w:hAnsi="Wingdings"/>
      </w:rPr>
    </w:lvl>
  </w:abstractNum>
  <w:abstractNum w:abstractNumId="41" w15:restartNumberingAfterBreak="0">
    <w:nsid w:val="0000002A"/>
    <w:multiLevelType w:val="hybridMultilevel"/>
    <w:tmpl w:val="0000002A"/>
    <w:lvl w:ilvl="0" w:tplc="693EDB1E">
      <w:start w:val="1"/>
      <w:numFmt w:val="bullet"/>
      <w:lvlText w:val=""/>
      <w:lvlJc w:val="left"/>
      <w:pPr>
        <w:ind w:left="720" w:hanging="360"/>
      </w:pPr>
      <w:rPr>
        <w:rFonts w:ascii="Symbol" w:hAnsi="Symbol"/>
      </w:rPr>
    </w:lvl>
    <w:lvl w:ilvl="1" w:tplc="BC2EDB5E">
      <w:start w:val="1"/>
      <w:numFmt w:val="bullet"/>
      <w:lvlText w:val="o"/>
      <w:lvlJc w:val="left"/>
      <w:pPr>
        <w:tabs>
          <w:tab w:val="num" w:pos="1440"/>
        </w:tabs>
        <w:ind w:left="1440" w:hanging="360"/>
      </w:pPr>
      <w:rPr>
        <w:rFonts w:ascii="Courier New" w:hAnsi="Courier New"/>
      </w:rPr>
    </w:lvl>
    <w:lvl w:ilvl="2" w:tplc="31FAA32C">
      <w:start w:val="1"/>
      <w:numFmt w:val="bullet"/>
      <w:lvlText w:val=""/>
      <w:lvlJc w:val="left"/>
      <w:pPr>
        <w:tabs>
          <w:tab w:val="num" w:pos="2160"/>
        </w:tabs>
        <w:ind w:left="2160" w:hanging="360"/>
      </w:pPr>
      <w:rPr>
        <w:rFonts w:ascii="Wingdings" w:hAnsi="Wingdings"/>
      </w:rPr>
    </w:lvl>
    <w:lvl w:ilvl="3" w:tplc="5498D352">
      <w:start w:val="1"/>
      <w:numFmt w:val="bullet"/>
      <w:lvlText w:val=""/>
      <w:lvlJc w:val="left"/>
      <w:pPr>
        <w:tabs>
          <w:tab w:val="num" w:pos="2880"/>
        </w:tabs>
        <w:ind w:left="2880" w:hanging="360"/>
      </w:pPr>
      <w:rPr>
        <w:rFonts w:ascii="Symbol" w:hAnsi="Symbol"/>
      </w:rPr>
    </w:lvl>
    <w:lvl w:ilvl="4" w:tplc="9544EE10">
      <w:start w:val="1"/>
      <w:numFmt w:val="bullet"/>
      <w:lvlText w:val="o"/>
      <w:lvlJc w:val="left"/>
      <w:pPr>
        <w:tabs>
          <w:tab w:val="num" w:pos="3600"/>
        </w:tabs>
        <w:ind w:left="3600" w:hanging="360"/>
      </w:pPr>
      <w:rPr>
        <w:rFonts w:ascii="Courier New" w:hAnsi="Courier New"/>
      </w:rPr>
    </w:lvl>
    <w:lvl w:ilvl="5" w:tplc="779C0D08">
      <w:start w:val="1"/>
      <w:numFmt w:val="bullet"/>
      <w:lvlText w:val=""/>
      <w:lvlJc w:val="left"/>
      <w:pPr>
        <w:tabs>
          <w:tab w:val="num" w:pos="4320"/>
        </w:tabs>
        <w:ind w:left="4320" w:hanging="360"/>
      </w:pPr>
      <w:rPr>
        <w:rFonts w:ascii="Wingdings" w:hAnsi="Wingdings"/>
      </w:rPr>
    </w:lvl>
    <w:lvl w:ilvl="6" w:tplc="51E88310">
      <w:start w:val="1"/>
      <w:numFmt w:val="bullet"/>
      <w:lvlText w:val=""/>
      <w:lvlJc w:val="left"/>
      <w:pPr>
        <w:tabs>
          <w:tab w:val="num" w:pos="5040"/>
        </w:tabs>
        <w:ind w:left="5040" w:hanging="360"/>
      </w:pPr>
      <w:rPr>
        <w:rFonts w:ascii="Symbol" w:hAnsi="Symbol"/>
      </w:rPr>
    </w:lvl>
    <w:lvl w:ilvl="7" w:tplc="82881448">
      <w:start w:val="1"/>
      <w:numFmt w:val="bullet"/>
      <w:lvlText w:val="o"/>
      <w:lvlJc w:val="left"/>
      <w:pPr>
        <w:tabs>
          <w:tab w:val="num" w:pos="5760"/>
        </w:tabs>
        <w:ind w:left="5760" w:hanging="360"/>
      </w:pPr>
      <w:rPr>
        <w:rFonts w:ascii="Courier New" w:hAnsi="Courier New"/>
      </w:rPr>
    </w:lvl>
    <w:lvl w:ilvl="8" w:tplc="6072704E">
      <w:start w:val="1"/>
      <w:numFmt w:val="bullet"/>
      <w:lvlText w:val=""/>
      <w:lvlJc w:val="left"/>
      <w:pPr>
        <w:tabs>
          <w:tab w:val="num" w:pos="6480"/>
        </w:tabs>
        <w:ind w:left="6480" w:hanging="360"/>
      </w:pPr>
      <w:rPr>
        <w:rFonts w:ascii="Wingdings" w:hAnsi="Wingdings"/>
      </w:rPr>
    </w:lvl>
  </w:abstractNum>
  <w:abstractNum w:abstractNumId="42" w15:restartNumberingAfterBreak="0">
    <w:nsid w:val="0000002B"/>
    <w:multiLevelType w:val="hybridMultilevel"/>
    <w:tmpl w:val="0000002B"/>
    <w:lvl w:ilvl="0" w:tplc="F3E2D312">
      <w:start w:val="1"/>
      <w:numFmt w:val="bullet"/>
      <w:lvlText w:val=""/>
      <w:lvlJc w:val="left"/>
      <w:pPr>
        <w:ind w:left="720" w:hanging="360"/>
      </w:pPr>
      <w:rPr>
        <w:rFonts w:ascii="Symbol" w:hAnsi="Symbol"/>
      </w:rPr>
    </w:lvl>
    <w:lvl w:ilvl="1" w:tplc="12D838B6">
      <w:start w:val="1"/>
      <w:numFmt w:val="bullet"/>
      <w:lvlText w:val="o"/>
      <w:lvlJc w:val="left"/>
      <w:pPr>
        <w:tabs>
          <w:tab w:val="num" w:pos="1440"/>
        </w:tabs>
        <w:ind w:left="1440" w:hanging="360"/>
      </w:pPr>
      <w:rPr>
        <w:rFonts w:ascii="Courier New" w:hAnsi="Courier New"/>
      </w:rPr>
    </w:lvl>
    <w:lvl w:ilvl="2" w:tplc="2D2A0510">
      <w:start w:val="1"/>
      <w:numFmt w:val="bullet"/>
      <w:lvlText w:val=""/>
      <w:lvlJc w:val="left"/>
      <w:pPr>
        <w:tabs>
          <w:tab w:val="num" w:pos="2160"/>
        </w:tabs>
        <w:ind w:left="2160" w:hanging="360"/>
      </w:pPr>
      <w:rPr>
        <w:rFonts w:ascii="Wingdings" w:hAnsi="Wingdings"/>
      </w:rPr>
    </w:lvl>
    <w:lvl w:ilvl="3" w:tplc="8F16E2B0">
      <w:start w:val="1"/>
      <w:numFmt w:val="bullet"/>
      <w:lvlText w:val=""/>
      <w:lvlJc w:val="left"/>
      <w:pPr>
        <w:tabs>
          <w:tab w:val="num" w:pos="2880"/>
        </w:tabs>
        <w:ind w:left="2880" w:hanging="360"/>
      </w:pPr>
      <w:rPr>
        <w:rFonts w:ascii="Symbol" w:hAnsi="Symbol"/>
      </w:rPr>
    </w:lvl>
    <w:lvl w:ilvl="4" w:tplc="2E28FC24">
      <w:start w:val="1"/>
      <w:numFmt w:val="bullet"/>
      <w:lvlText w:val="o"/>
      <w:lvlJc w:val="left"/>
      <w:pPr>
        <w:tabs>
          <w:tab w:val="num" w:pos="3600"/>
        </w:tabs>
        <w:ind w:left="3600" w:hanging="360"/>
      </w:pPr>
      <w:rPr>
        <w:rFonts w:ascii="Courier New" w:hAnsi="Courier New"/>
      </w:rPr>
    </w:lvl>
    <w:lvl w:ilvl="5" w:tplc="B538A540">
      <w:start w:val="1"/>
      <w:numFmt w:val="bullet"/>
      <w:lvlText w:val=""/>
      <w:lvlJc w:val="left"/>
      <w:pPr>
        <w:tabs>
          <w:tab w:val="num" w:pos="4320"/>
        </w:tabs>
        <w:ind w:left="4320" w:hanging="360"/>
      </w:pPr>
      <w:rPr>
        <w:rFonts w:ascii="Wingdings" w:hAnsi="Wingdings"/>
      </w:rPr>
    </w:lvl>
    <w:lvl w:ilvl="6" w:tplc="F870A30C">
      <w:start w:val="1"/>
      <w:numFmt w:val="bullet"/>
      <w:lvlText w:val=""/>
      <w:lvlJc w:val="left"/>
      <w:pPr>
        <w:tabs>
          <w:tab w:val="num" w:pos="5040"/>
        </w:tabs>
        <w:ind w:left="5040" w:hanging="360"/>
      </w:pPr>
      <w:rPr>
        <w:rFonts w:ascii="Symbol" w:hAnsi="Symbol"/>
      </w:rPr>
    </w:lvl>
    <w:lvl w:ilvl="7" w:tplc="9DC2B64C">
      <w:start w:val="1"/>
      <w:numFmt w:val="bullet"/>
      <w:lvlText w:val="o"/>
      <w:lvlJc w:val="left"/>
      <w:pPr>
        <w:tabs>
          <w:tab w:val="num" w:pos="5760"/>
        </w:tabs>
        <w:ind w:left="5760" w:hanging="360"/>
      </w:pPr>
      <w:rPr>
        <w:rFonts w:ascii="Courier New" w:hAnsi="Courier New"/>
      </w:rPr>
    </w:lvl>
    <w:lvl w:ilvl="8" w:tplc="1914851E">
      <w:start w:val="1"/>
      <w:numFmt w:val="bullet"/>
      <w:lvlText w:val=""/>
      <w:lvlJc w:val="left"/>
      <w:pPr>
        <w:tabs>
          <w:tab w:val="num" w:pos="6480"/>
        </w:tabs>
        <w:ind w:left="6480" w:hanging="360"/>
      </w:pPr>
      <w:rPr>
        <w:rFonts w:ascii="Wingdings" w:hAnsi="Wingdings"/>
      </w:rPr>
    </w:lvl>
  </w:abstractNum>
  <w:abstractNum w:abstractNumId="43" w15:restartNumberingAfterBreak="0">
    <w:nsid w:val="0000002C"/>
    <w:multiLevelType w:val="hybridMultilevel"/>
    <w:tmpl w:val="0000002C"/>
    <w:lvl w:ilvl="0" w:tplc="20828AAE">
      <w:start w:val="1"/>
      <w:numFmt w:val="bullet"/>
      <w:lvlText w:val=""/>
      <w:lvlJc w:val="left"/>
      <w:pPr>
        <w:ind w:left="720" w:hanging="360"/>
      </w:pPr>
      <w:rPr>
        <w:rFonts w:ascii="Symbol" w:hAnsi="Symbol"/>
      </w:rPr>
    </w:lvl>
    <w:lvl w:ilvl="1" w:tplc="C924F436">
      <w:start w:val="1"/>
      <w:numFmt w:val="bullet"/>
      <w:lvlText w:val="o"/>
      <w:lvlJc w:val="left"/>
      <w:pPr>
        <w:tabs>
          <w:tab w:val="num" w:pos="1440"/>
        </w:tabs>
        <w:ind w:left="1440" w:hanging="360"/>
      </w:pPr>
      <w:rPr>
        <w:rFonts w:ascii="Courier New" w:hAnsi="Courier New"/>
      </w:rPr>
    </w:lvl>
    <w:lvl w:ilvl="2" w:tplc="7968F132">
      <w:start w:val="1"/>
      <w:numFmt w:val="bullet"/>
      <w:lvlText w:val=""/>
      <w:lvlJc w:val="left"/>
      <w:pPr>
        <w:tabs>
          <w:tab w:val="num" w:pos="2160"/>
        </w:tabs>
        <w:ind w:left="2160" w:hanging="360"/>
      </w:pPr>
      <w:rPr>
        <w:rFonts w:ascii="Wingdings" w:hAnsi="Wingdings"/>
      </w:rPr>
    </w:lvl>
    <w:lvl w:ilvl="3" w:tplc="AFB414D8">
      <w:start w:val="1"/>
      <w:numFmt w:val="bullet"/>
      <w:lvlText w:val=""/>
      <w:lvlJc w:val="left"/>
      <w:pPr>
        <w:tabs>
          <w:tab w:val="num" w:pos="2880"/>
        </w:tabs>
        <w:ind w:left="2880" w:hanging="360"/>
      </w:pPr>
      <w:rPr>
        <w:rFonts w:ascii="Symbol" w:hAnsi="Symbol"/>
      </w:rPr>
    </w:lvl>
    <w:lvl w:ilvl="4" w:tplc="E924B50C">
      <w:start w:val="1"/>
      <w:numFmt w:val="bullet"/>
      <w:lvlText w:val="o"/>
      <w:lvlJc w:val="left"/>
      <w:pPr>
        <w:tabs>
          <w:tab w:val="num" w:pos="3600"/>
        </w:tabs>
        <w:ind w:left="3600" w:hanging="360"/>
      </w:pPr>
      <w:rPr>
        <w:rFonts w:ascii="Courier New" w:hAnsi="Courier New"/>
      </w:rPr>
    </w:lvl>
    <w:lvl w:ilvl="5" w:tplc="FEBC3788">
      <w:start w:val="1"/>
      <w:numFmt w:val="bullet"/>
      <w:lvlText w:val=""/>
      <w:lvlJc w:val="left"/>
      <w:pPr>
        <w:tabs>
          <w:tab w:val="num" w:pos="4320"/>
        </w:tabs>
        <w:ind w:left="4320" w:hanging="360"/>
      </w:pPr>
      <w:rPr>
        <w:rFonts w:ascii="Wingdings" w:hAnsi="Wingdings"/>
      </w:rPr>
    </w:lvl>
    <w:lvl w:ilvl="6" w:tplc="BA201144">
      <w:start w:val="1"/>
      <w:numFmt w:val="bullet"/>
      <w:lvlText w:val=""/>
      <w:lvlJc w:val="left"/>
      <w:pPr>
        <w:tabs>
          <w:tab w:val="num" w:pos="5040"/>
        </w:tabs>
        <w:ind w:left="5040" w:hanging="360"/>
      </w:pPr>
      <w:rPr>
        <w:rFonts w:ascii="Symbol" w:hAnsi="Symbol"/>
      </w:rPr>
    </w:lvl>
    <w:lvl w:ilvl="7" w:tplc="A8400F98">
      <w:start w:val="1"/>
      <w:numFmt w:val="bullet"/>
      <w:lvlText w:val="o"/>
      <w:lvlJc w:val="left"/>
      <w:pPr>
        <w:tabs>
          <w:tab w:val="num" w:pos="5760"/>
        </w:tabs>
        <w:ind w:left="5760" w:hanging="360"/>
      </w:pPr>
      <w:rPr>
        <w:rFonts w:ascii="Courier New" w:hAnsi="Courier New"/>
      </w:rPr>
    </w:lvl>
    <w:lvl w:ilvl="8" w:tplc="79C015B8">
      <w:start w:val="1"/>
      <w:numFmt w:val="bullet"/>
      <w:lvlText w:val=""/>
      <w:lvlJc w:val="left"/>
      <w:pPr>
        <w:tabs>
          <w:tab w:val="num" w:pos="6480"/>
        </w:tabs>
        <w:ind w:left="6480" w:hanging="360"/>
      </w:pPr>
      <w:rPr>
        <w:rFonts w:ascii="Wingdings" w:hAnsi="Wingdings"/>
      </w:rPr>
    </w:lvl>
  </w:abstractNum>
  <w:abstractNum w:abstractNumId="44" w15:restartNumberingAfterBreak="0">
    <w:nsid w:val="0000002D"/>
    <w:multiLevelType w:val="hybridMultilevel"/>
    <w:tmpl w:val="0000002D"/>
    <w:lvl w:ilvl="0" w:tplc="7A9E85CA">
      <w:start w:val="1"/>
      <w:numFmt w:val="bullet"/>
      <w:lvlText w:val=""/>
      <w:lvlJc w:val="left"/>
      <w:pPr>
        <w:ind w:left="720" w:hanging="360"/>
      </w:pPr>
      <w:rPr>
        <w:rFonts w:ascii="Symbol" w:hAnsi="Symbol"/>
      </w:rPr>
    </w:lvl>
    <w:lvl w:ilvl="1" w:tplc="1BCCB5E0">
      <w:start w:val="1"/>
      <w:numFmt w:val="bullet"/>
      <w:lvlText w:val="o"/>
      <w:lvlJc w:val="left"/>
      <w:pPr>
        <w:tabs>
          <w:tab w:val="num" w:pos="1440"/>
        </w:tabs>
        <w:ind w:left="1440" w:hanging="360"/>
      </w:pPr>
      <w:rPr>
        <w:rFonts w:ascii="Courier New" w:hAnsi="Courier New"/>
      </w:rPr>
    </w:lvl>
    <w:lvl w:ilvl="2" w:tplc="F176C5EE">
      <w:start w:val="1"/>
      <w:numFmt w:val="bullet"/>
      <w:lvlText w:val=""/>
      <w:lvlJc w:val="left"/>
      <w:pPr>
        <w:tabs>
          <w:tab w:val="num" w:pos="2160"/>
        </w:tabs>
        <w:ind w:left="2160" w:hanging="360"/>
      </w:pPr>
      <w:rPr>
        <w:rFonts w:ascii="Wingdings" w:hAnsi="Wingdings"/>
      </w:rPr>
    </w:lvl>
    <w:lvl w:ilvl="3" w:tplc="D5360CB4">
      <w:start w:val="1"/>
      <w:numFmt w:val="bullet"/>
      <w:lvlText w:val=""/>
      <w:lvlJc w:val="left"/>
      <w:pPr>
        <w:tabs>
          <w:tab w:val="num" w:pos="2880"/>
        </w:tabs>
        <w:ind w:left="2880" w:hanging="360"/>
      </w:pPr>
      <w:rPr>
        <w:rFonts w:ascii="Symbol" w:hAnsi="Symbol"/>
      </w:rPr>
    </w:lvl>
    <w:lvl w:ilvl="4" w:tplc="AC5A6A40">
      <w:start w:val="1"/>
      <w:numFmt w:val="bullet"/>
      <w:lvlText w:val="o"/>
      <w:lvlJc w:val="left"/>
      <w:pPr>
        <w:tabs>
          <w:tab w:val="num" w:pos="3600"/>
        </w:tabs>
        <w:ind w:left="3600" w:hanging="360"/>
      </w:pPr>
      <w:rPr>
        <w:rFonts w:ascii="Courier New" w:hAnsi="Courier New"/>
      </w:rPr>
    </w:lvl>
    <w:lvl w:ilvl="5" w:tplc="74DE03FA">
      <w:start w:val="1"/>
      <w:numFmt w:val="bullet"/>
      <w:lvlText w:val=""/>
      <w:lvlJc w:val="left"/>
      <w:pPr>
        <w:tabs>
          <w:tab w:val="num" w:pos="4320"/>
        </w:tabs>
        <w:ind w:left="4320" w:hanging="360"/>
      </w:pPr>
      <w:rPr>
        <w:rFonts w:ascii="Wingdings" w:hAnsi="Wingdings"/>
      </w:rPr>
    </w:lvl>
    <w:lvl w:ilvl="6" w:tplc="F26C99C8">
      <w:start w:val="1"/>
      <w:numFmt w:val="bullet"/>
      <w:lvlText w:val=""/>
      <w:lvlJc w:val="left"/>
      <w:pPr>
        <w:tabs>
          <w:tab w:val="num" w:pos="5040"/>
        </w:tabs>
        <w:ind w:left="5040" w:hanging="360"/>
      </w:pPr>
      <w:rPr>
        <w:rFonts w:ascii="Symbol" w:hAnsi="Symbol"/>
      </w:rPr>
    </w:lvl>
    <w:lvl w:ilvl="7" w:tplc="1562BEE2">
      <w:start w:val="1"/>
      <w:numFmt w:val="bullet"/>
      <w:lvlText w:val="o"/>
      <w:lvlJc w:val="left"/>
      <w:pPr>
        <w:tabs>
          <w:tab w:val="num" w:pos="5760"/>
        </w:tabs>
        <w:ind w:left="5760" w:hanging="360"/>
      </w:pPr>
      <w:rPr>
        <w:rFonts w:ascii="Courier New" w:hAnsi="Courier New"/>
      </w:rPr>
    </w:lvl>
    <w:lvl w:ilvl="8" w:tplc="98C67A8E">
      <w:start w:val="1"/>
      <w:numFmt w:val="bullet"/>
      <w:lvlText w:val=""/>
      <w:lvlJc w:val="left"/>
      <w:pPr>
        <w:tabs>
          <w:tab w:val="num" w:pos="6480"/>
        </w:tabs>
        <w:ind w:left="6480" w:hanging="360"/>
      </w:pPr>
      <w:rPr>
        <w:rFonts w:ascii="Wingdings" w:hAnsi="Wingdings"/>
      </w:rPr>
    </w:lvl>
  </w:abstractNum>
  <w:abstractNum w:abstractNumId="45" w15:restartNumberingAfterBreak="0">
    <w:nsid w:val="0000002E"/>
    <w:multiLevelType w:val="hybridMultilevel"/>
    <w:tmpl w:val="0000002E"/>
    <w:lvl w:ilvl="0" w:tplc="4980012E">
      <w:start w:val="1"/>
      <w:numFmt w:val="bullet"/>
      <w:lvlText w:val=""/>
      <w:lvlJc w:val="left"/>
      <w:pPr>
        <w:ind w:left="720" w:hanging="360"/>
      </w:pPr>
      <w:rPr>
        <w:rFonts w:ascii="Symbol" w:hAnsi="Symbol"/>
      </w:rPr>
    </w:lvl>
    <w:lvl w:ilvl="1" w:tplc="9C003804">
      <w:start w:val="1"/>
      <w:numFmt w:val="bullet"/>
      <w:lvlText w:val="o"/>
      <w:lvlJc w:val="left"/>
      <w:pPr>
        <w:tabs>
          <w:tab w:val="num" w:pos="1440"/>
        </w:tabs>
        <w:ind w:left="1440" w:hanging="360"/>
      </w:pPr>
      <w:rPr>
        <w:rFonts w:ascii="Courier New" w:hAnsi="Courier New"/>
      </w:rPr>
    </w:lvl>
    <w:lvl w:ilvl="2" w:tplc="43EE543C">
      <w:start w:val="1"/>
      <w:numFmt w:val="bullet"/>
      <w:lvlText w:val=""/>
      <w:lvlJc w:val="left"/>
      <w:pPr>
        <w:tabs>
          <w:tab w:val="num" w:pos="2160"/>
        </w:tabs>
        <w:ind w:left="2160" w:hanging="360"/>
      </w:pPr>
      <w:rPr>
        <w:rFonts w:ascii="Wingdings" w:hAnsi="Wingdings"/>
      </w:rPr>
    </w:lvl>
    <w:lvl w:ilvl="3" w:tplc="19EE091C">
      <w:start w:val="1"/>
      <w:numFmt w:val="bullet"/>
      <w:lvlText w:val=""/>
      <w:lvlJc w:val="left"/>
      <w:pPr>
        <w:tabs>
          <w:tab w:val="num" w:pos="2880"/>
        </w:tabs>
        <w:ind w:left="2880" w:hanging="360"/>
      </w:pPr>
      <w:rPr>
        <w:rFonts w:ascii="Symbol" w:hAnsi="Symbol"/>
      </w:rPr>
    </w:lvl>
    <w:lvl w:ilvl="4" w:tplc="C120A320">
      <w:start w:val="1"/>
      <w:numFmt w:val="bullet"/>
      <w:lvlText w:val="o"/>
      <w:lvlJc w:val="left"/>
      <w:pPr>
        <w:tabs>
          <w:tab w:val="num" w:pos="3600"/>
        </w:tabs>
        <w:ind w:left="3600" w:hanging="360"/>
      </w:pPr>
      <w:rPr>
        <w:rFonts w:ascii="Courier New" w:hAnsi="Courier New"/>
      </w:rPr>
    </w:lvl>
    <w:lvl w:ilvl="5" w:tplc="AC34E270">
      <w:start w:val="1"/>
      <w:numFmt w:val="bullet"/>
      <w:lvlText w:val=""/>
      <w:lvlJc w:val="left"/>
      <w:pPr>
        <w:tabs>
          <w:tab w:val="num" w:pos="4320"/>
        </w:tabs>
        <w:ind w:left="4320" w:hanging="360"/>
      </w:pPr>
      <w:rPr>
        <w:rFonts w:ascii="Wingdings" w:hAnsi="Wingdings"/>
      </w:rPr>
    </w:lvl>
    <w:lvl w:ilvl="6" w:tplc="A07E856C">
      <w:start w:val="1"/>
      <w:numFmt w:val="bullet"/>
      <w:lvlText w:val=""/>
      <w:lvlJc w:val="left"/>
      <w:pPr>
        <w:tabs>
          <w:tab w:val="num" w:pos="5040"/>
        </w:tabs>
        <w:ind w:left="5040" w:hanging="360"/>
      </w:pPr>
      <w:rPr>
        <w:rFonts w:ascii="Symbol" w:hAnsi="Symbol"/>
      </w:rPr>
    </w:lvl>
    <w:lvl w:ilvl="7" w:tplc="25FA60CE">
      <w:start w:val="1"/>
      <w:numFmt w:val="bullet"/>
      <w:lvlText w:val="o"/>
      <w:lvlJc w:val="left"/>
      <w:pPr>
        <w:tabs>
          <w:tab w:val="num" w:pos="5760"/>
        </w:tabs>
        <w:ind w:left="5760" w:hanging="360"/>
      </w:pPr>
      <w:rPr>
        <w:rFonts w:ascii="Courier New" w:hAnsi="Courier New"/>
      </w:rPr>
    </w:lvl>
    <w:lvl w:ilvl="8" w:tplc="559CC00E">
      <w:start w:val="1"/>
      <w:numFmt w:val="bullet"/>
      <w:lvlText w:val=""/>
      <w:lvlJc w:val="left"/>
      <w:pPr>
        <w:tabs>
          <w:tab w:val="num" w:pos="6480"/>
        </w:tabs>
        <w:ind w:left="6480" w:hanging="360"/>
      </w:pPr>
      <w:rPr>
        <w:rFonts w:ascii="Wingdings" w:hAnsi="Wingdings"/>
      </w:rPr>
    </w:lvl>
  </w:abstractNum>
  <w:abstractNum w:abstractNumId="46" w15:restartNumberingAfterBreak="0">
    <w:nsid w:val="0000002F"/>
    <w:multiLevelType w:val="hybridMultilevel"/>
    <w:tmpl w:val="0000002F"/>
    <w:lvl w:ilvl="0" w:tplc="74820E18">
      <w:start w:val="1"/>
      <w:numFmt w:val="bullet"/>
      <w:lvlText w:val=""/>
      <w:lvlJc w:val="left"/>
      <w:pPr>
        <w:ind w:left="720" w:hanging="360"/>
      </w:pPr>
      <w:rPr>
        <w:rFonts w:ascii="Symbol" w:hAnsi="Symbol"/>
      </w:rPr>
    </w:lvl>
    <w:lvl w:ilvl="1" w:tplc="343C5100">
      <w:start w:val="1"/>
      <w:numFmt w:val="bullet"/>
      <w:lvlText w:val="o"/>
      <w:lvlJc w:val="left"/>
      <w:pPr>
        <w:tabs>
          <w:tab w:val="num" w:pos="1440"/>
        </w:tabs>
        <w:ind w:left="1440" w:hanging="360"/>
      </w:pPr>
      <w:rPr>
        <w:rFonts w:ascii="Courier New" w:hAnsi="Courier New"/>
      </w:rPr>
    </w:lvl>
    <w:lvl w:ilvl="2" w:tplc="FFFC340E">
      <w:start w:val="1"/>
      <w:numFmt w:val="bullet"/>
      <w:lvlText w:val=""/>
      <w:lvlJc w:val="left"/>
      <w:pPr>
        <w:tabs>
          <w:tab w:val="num" w:pos="2160"/>
        </w:tabs>
        <w:ind w:left="2160" w:hanging="360"/>
      </w:pPr>
      <w:rPr>
        <w:rFonts w:ascii="Wingdings" w:hAnsi="Wingdings"/>
      </w:rPr>
    </w:lvl>
    <w:lvl w:ilvl="3" w:tplc="44561550">
      <w:start w:val="1"/>
      <w:numFmt w:val="bullet"/>
      <w:lvlText w:val=""/>
      <w:lvlJc w:val="left"/>
      <w:pPr>
        <w:tabs>
          <w:tab w:val="num" w:pos="2880"/>
        </w:tabs>
        <w:ind w:left="2880" w:hanging="360"/>
      </w:pPr>
      <w:rPr>
        <w:rFonts w:ascii="Symbol" w:hAnsi="Symbol"/>
      </w:rPr>
    </w:lvl>
    <w:lvl w:ilvl="4" w:tplc="F576623C">
      <w:start w:val="1"/>
      <w:numFmt w:val="bullet"/>
      <w:lvlText w:val="o"/>
      <w:lvlJc w:val="left"/>
      <w:pPr>
        <w:tabs>
          <w:tab w:val="num" w:pos="3600"/>
        </w:tabs>
        <w:ind w:left="3600" w:hanging="360"/>
      </w:pPr>
      <w:rPr>
        <w:rFonts w:ascii="Courier New" w:hAnsi="Courier New"/>
      </w:rPr>
    </w:lvl>
    <w:lvl w:ilvl="5" w:tplc="37680E72">
      <w:start w:val="1"/>
      <w:numFmt w:val="bullet"/>
      <w:lvlText w:val=""/>
      <w:lvlJc w:val="left"/>
      <w:pPr>
        <w:tabs>
          <w:tab w:val="num" w:pos="4320"/>
        </w:tabs>
        <w:ind w:left="4320" w:hanging="360"/>
      </w:pPr>
      <w:rPr>
        <w:rFonts w:ascii="Wingdings" w:hAnsi="Wingdings"/>
      </w:rPr>
    </w:lvl>
    <w:lvl w:ilvl="6" w:tplc="A956CB72">
      <w:start w:val="1"/>
      <w:numFmt w:val="bullet"/>
      <w:lvlText w:val=""/>
      <w:lvlJc w:val="left"/>
      <w:pPr>
        <w:tabs>
          <w:tab w:val="num" w:pos="5040"/>
        </w:tabs>
        <w:ind w:left="5040" w:hanging="360"/>
      </w:pPr>
      <w:rPr>
        <w:rFonts w:ascii="Symbol" w:hAnsi="Symbol"/>
      </w:rPr>
    </w:lvl>
    <w:lvl w:ilvl="7" w:tplc="5B541AB0">
      <w:start w:val="1"/>
      <w:numFmt w:val="bullet"/>
      <w:lvlText w:val="o"/>
      <w:lvlJc w:val="left"/>
      <w:pPr>
        <w:tabs>
          <w:tab w:val="num" w:pos="5760"/>
        </w:tabs>
        <w:ind w:left="5760" w:hanging="360"/>
      </w:pPr>
      <w:rPr>
        <w:rFonts w:ascii="Courier New" w:hAnsi="Courier New"/>
      </w:rPr>
    </w:lvl>
    <w:lvl w:ilvl="8" w:tplc="2E48D646">
      <w:start w:val="1"/>
      <w:numFmt w:val="bullet"/>
      <w:lvlText w:val=""/>
      <w:lvlJc w:val="left"/>
      <w:pPr>
        <w:tabs>
          <w:tab w:val="num" w:pos="6480"/>
        </w:tabs>
        <w:ind w:left="6480" w:hanging="360"/>
      </w:pPr>
      <w:rPr>
        <w:rFonts w:ascii="Wingdings" w:hAnsi="Wingdings"/>
      </w:rPr>
    </w:lvl>
  </w:abstractNum>
  <w:abstractNum w:abstractNumId="47" w15:restartNumberingAfterBreak="0">
    <w:nsid w:val="00000030"/>
    <w:multiLevelType w:val="hybridMultilevel"/>
    <w:tmpl w:val="00000030"/>
    <w:lvl w:ilvl="0" w:tplc="F8B82C3A">
      <w:start w:val="1"/>
      <w:numFmt w:val="bullet"/>
      <w:lvlText w:val=""/>
      <w:lvlJc w:val="left"/>
      <w:pPr>
        <w:ind w:left="720" w:hanging="360"/>
      </w:pPr>
      <w:rPr>
        <w:rFonts w:ascii="Symbol" w:hAnsi="Symbol"/>
      </w:rPr>
    </w:lvl>
    <w:lvl w:ilvl="1" w:tplc="1646D9A0">
      <w:start w:val="1"/>
      <w:numFmt w:val="bullet"/>
      <w:lvlText w:val="o"/>
      <w:lvlJc w:val="left"/>
      <w:pPr>
        <w:tabs>
          <w:tab w:val="num" w:pos="1440"/>
        </w:tabs>
        <w:ind w:left="1440" w:hanging="360"/>
      </w:pPr>
      <w:rPr>
        <w:rFonts w:ascii="Courier New" w:hAnsi="Courier New"/>
      </w:rPr>
    </w:lvl>
    <w:lvl w:ilvl="2" w:tplc="633EA2F6">
      <w:start w:val="1"/>
      <w:numFmt w:val="bullet"/>
      <w:lvlText w:val=""/>
      <w:lvlJc w:val="left"/>
      <w:pPr>
        <w:tabs>
          <w:tab w:val="num" w:pos="2160"/>
        </w:tabs>
        <w:ind w:left="2160" w:hanging="360"/>
      </w:pPr>
      <w:rPr>
        <w:rFonts w:ascii="Wingdings" w:hAnsi="Wingdings"/>
      </w:rPr>
    </w:lvl>
    <w:lvl w:ilvl="3" w:tplc="3B00BA04">
      <w:start w:val="1"/>
      <w:numFmt w:val="bullet"/>
      <w:lvlText w:val=""/>
      <w:lvlJc w:val="left"/>
      <w:pPr>
        <w:tabs>
          <w:tab w:val="num" w:pos="2880"/>
        </w:tabs>
        <w:ind w:left="2880" w:hanging="360"/>
      </w:pPr>
      <w:rPr>
        <w:rFonts w:ascii="Symbol" w:hAnsi="Symbol"/>
      </w:rPr>
    </w:lvl>
    <w:lvl w:ilvl="4" w:tplc="D3D67920">
      <w:start w:val="1"/>
      <w:numFmt w:val="bullet"/>
      <w:lvlText w:val="o"/>
      <w:lvlJc w:val="left"/>
      <w:pPr>
        <w:tabs>
          <w:tab w:val="num" w:pos="3600"/>
        </w:tabs>
        <w:ind w:left="3600" w:hanging="360"/>
      </w:pPr>
      <w:rPr>
        <w:rFonts w:ascii="Courier New" w:hAnsi="Courier New"/>
      </w:rPr>
    </w:lvl>
    <w:lvl w:ilvl="5" w:tplc="1E701300">
      <w:start w:val="1"/>
      <w:numFmt w:val="bullet"/>
      <w:lvlText w:val=""/>
      <w:lvlJc w:val="left"/>
      <w:pPr>
        <w:tabs>
          <w:tab w:val="num" w:pos="4320"/>
        </w:tabs>
        <w:ind w:left="4320" w:hanging="360"/>
      </w:pPr>
      <w:rPr>
        <w:rFonts w:ascii="Wingdings" w:hAnsi="Wingdings"/>
      </w:rPr>
    </w:lvl>
    <w:lvl w:ilvl="6" w:tplc="6710286C">
      <w:start w:val="1"/>
      <w:numFmt w:val="bullet"/>
      <w:lvlText w:val=""/>
      <w:lvlJc w:val="left"/>
      <w:pPr>
        <w:tabs>
          <w:tab w:val="num" w:pos="5040"/>
        </w:tabs>
        <w:ind w:left="5040" w:hanging="360"/>
      </w:pPr>
      <w:rPr>
        <w:rFonts w:ascii="Symbol" w:hAnsi="Symbol"/>
      </w:rPr>
    </w:lvl>
    <w:lvl w:ilvl="7" w:tplc="FF761A96">
      <w:start w:val="1"/>
      <w:numFmt w:val="bullet"/>
      <w:lvlText w:val="o"/>
      <w:lvlJc w:val="left"/>
      <w:pPr>
        <w:tabs>
          <w:tab w:val="num" w:pos="5760"/>
        </w:tabs>
        <w:ind w:left="5760" w:hanging="360"/>
      </w:pPr>
      <w:rPr>
        <w:rFonts w:ascii="Courier New" w:hAnsi="Courier New"/>
      </w:rPr>
    </w:lvl>
    <w:lvl w:ilvl="8" w:tplc="2C9A89DA">
      <w:start w:val="1"/>
      <w:numFmt w:val="bullet"/>
      <w:lvlText w:val=""/>
      <w:lvlJc w:val="left"/>
      <w:pPr>
        <w:tabs>
          <w:tab w:val="num" w:pos="6480"/>
        </w:tabs>
        <w:ind w:left="6480" w:hanging="360"/>
      </w:pPr>
      <w:rPr>
        <w:rFonts w:ascii="Wingdings" w:hAnsi="Wingdings"/>
      </w:rPr>
    </w:lvl>
  </w:abstractNum>
  <w:abstractNum w:abstractNumId="48" w15:restartNumberingAfterBreak="0">
    <w:nsid w:val="00000031"/>
    <w:multiLevelType w:val="hybridMultilevel"/>
    <w:tmpl w:val="00000031"/>
    <w:lvl w:ilvl="0" w:tplc="DC0A2A18">
      <w:start w:val="1"/>
      <w:numFmt w:val="bullet"/>
      <w:lvlText w:val=""/>
      <w:lvlJc w:val="left"/>
      <w:pPr>
        <w:ind w:left="720" w:hanging="360"/>
      </w:pPr>
      <w:rPr>
        <w:rFonts w:ascii="Symbol" w:hAnsi="Symbol"/>
      </w:rPr>
    </w:lvl>
    <w:lvl w:ilvl="1" w:tplc="2C2048A6">
      <w:start w:val="1"/>
      <w:numFmt w:val="bullet"/>
      <w:lvlText w:val="o"/>
      <w:lvlJc w:val="left"/>
      <w:pPr>
        <w:tabs>
          <w:tab w:val="num" w:pos="1440"/>
        </w:tabs>
        <w:ind w:left="1440" w:hanging="360"/>
      </w:pPr>
      <w:rPr>
        <w:rFonts w:ascii="Courier New" w:hAnsi="Courier New"/>
      </w:rPr>
    </w:lvl>
    <w:lvl w:ilvl="2" w:tplc="6A6C306A">
      <w:start w:val="1"/>
      <w:numFmt w:val="bullet"/>
      <w:lvlText w:val=""/>
      <w:lvlJc w:val="left"/>
      <w:pPr>
        <w:tabs>
          <w:tab w:val="num" w:pos="2160"/>
        </w:tabs>
        <w:ind w:left="2160" w:hanging="360"/>
      </w:pPr>
      <w:rPr>
        <w:rFonts w:ascii="Wingdings" w:hAnsi="Wingdings"/>
      </w:rPr>
    </w:lvl>
    <w:lvl w:ilvl="3" w:tplc="ABFEC3DC">
      <w:start w:val="1"/>
      <w:numFmt w:val="bullet"/>
      <w:lvlText w:val=""/>
      <w:lvlJc w:val="left"/>
      <w:pPr>
        <w:tabs>
          <w:tab w:val="num" w:pos="2880"/>
        </w:tabs>
        <w:ind w:left="2880" w:hanging="360"/>
      </w:pPr>
      <w:rPr>
        <w:rFonts w:ascii="Symbol" w:hAnsi="Symbol"/>
      </w:rPr>
    </w:lvl>
    <w:lvl w:ilvl="4" w:tplc="4E4068A4">
      <w:start w:val="1"/>
      <w:numFmt w:val="bullet"/>
      <w:lvlText w:val="o"/>
      <w:lvlJc w:val="left"/>
      <w:pPr>
        <w:tabs>
          <w:tab w:val="num" w:pos="3600"/>
        </w:tabs>
        <w:ind w:left="3600" w:hanging="360"/>
      </w:pPr>
      <w:rPr>
        <w:rFonts w:ascii="Courier New" w:hAnsi="Courier New"/>
      </w:rPr>
    </w:lvl>
    <w:lvl w:ilvl="5" w:tplc="BBDEEB1C">
      <w:start w:val="1"/>
      <w:numFmt w:val="bullet"/>
      <w:lvlText w:val=""/>
      <w:lvlJc w:val="left"/>
      <w:pPr>
        <w:tabs>
          <w:tab w:val="num" w:pos="4320"/>
        </w:tabs>
        <w:ind w:left="4320" w:hanging="360"/>
      </w:pPr>
      <w:rPr>
        <w:rFonts w:ascii="Wingdings" w:hAnsi="Wingdings"/>
      </w:rPr>
    </w:lvl>
    <w:lvl w:ilvl="6" w:tplc="2D28D3DC">
      <w:start w:val="1"/>
      <w:numFmt w:val="bullet"/>
      <w:lvlText w:val=""/>
      <w:lvlJc w:val="left"/>
      <w:pPr>
        <w:tabs>
          <w:tab w:val="num" w:pos="5040"/>
        </w:tabs>
        <w:ind w:left="5040" w:hanging="360"/>
      </w:pPr>
      <w:rPr>
        <w:rFonts w:ascii="Symbol" w:hAnsi="Symbol"/>
      </w:rPr>
    </w:lvl>
    <w:lvl w:ilvl="7" w:tplc="27C075DC">
      <w:start w:val="1"/>
      <w:numFmt w:val="bullet"/>
      <w:lvlText w:val="o"/>
      <w:lvlJc w:val="left"/>
      <w:pPr>
        <w:tabs>
          <w:tab w:val="num" w:pos="5760"/>
        </w:tabs>
        <w:ind w:left="5760" w:hanging="360"/>
      </w:pPr>
      <w:rPr>
        <w:rFonts w:ascii="Courier New" w:hAnsi="Courier New"/>
      </w:rPr>
    </w:lvl>
    <w:lvl w:ilvl="8" w:tplc="06F2D970">
      <w:start w:val="1"/>
      <w:numFmt w:val="bullet"/>
      <w:lvlText w:val=""/>
      <w:lvlJc w:val="left"/>
      <w:pPr>
        <w:tabs>
          <w:tab w:val="num" w:pos="6480"/>
        </w:tabs>
        <w:ind w:left="6480" w:hanging="360"/>
      </w:pPr>
      <w:rPr>
        <w:rFonts w:ascii="Wingdings" w:hAnsi="Wingdings"/>
      </w:rPr>
    </w:lvl>
  </w:abstractNum>
  <w:abstractNum w:abstractNumId="49" w15:restartNumberingAfterBreak="0">
    <w:nsid w:val="00000032"/>
    <w:multiLevelType w:val="hybridMultilevel"/>
    <w:tmpl w:val="00000032"/>
    <w:lvl w:ilvl="0" w:tplc="3CDAC670">
      <w:start w:val="1"/>
      <w:numFmt w:val="bullet"/>
      <w:lvlText w:val=""/>
      <w:lvlJc w:val="left"/>
      <w:pPr>
        <w:ind w:left="720" w:hanging="360"/>
      </w:pPr>
      <w:rPr>
        <w:rFonts w:ascii="Symbol" w:hAnsi="Symbol"/>
      </w:rPr>
    </w:lvl>
    <w:lvl w:ilvl="1" w:tplc="66E017B8">
      <w:start w:val="1"/>
      <w:numFmt w:val="bullet"/>
      <w:lvlText w:val="o"/>
      <w:lvlJc w:val="left"/>
      <w:pPr>
        <w:tabs>
          <w:tab w:val="num" w:pos="1440"/>
        </w:tabs>
        <w:ind w:left="1440" w:hanging="360"/>
      </w:pPr>
      <w:rPr>
        <w:rFonts w:ascii="Courier New" w:hAnsi="Courier New"/>
      </w:rPr>
    </w:lvl>
    <w:lvl w:ilvl="2" w:tplc="669876A8">
      <w:start w:val="1"/>
      <w:numFmt w:val="bullet"/>
      <w:lvlText w:val=""/>
      <w:lvlJc w:val="left"/>
      <w:pPr>
        <w:tabs>
          <w:tab w:val="num" w:pos="2160"/>
        </w:tabs>
        <w:ind w:left="2160" w:hanging="360"/>
      </w:pPr>
      <w:rPr>
        <w:rFonts w:ascii="Wingdings" w:hAnsi="Wingdings"/>
      </w:rPr>
    </w:lvl>
    <w:lvl w:ilvl="3" w:tplc="A93E5E28">
      <w:start w:val="1"/>
      <w:numFmt w:val="bullet"/>
      <w:lvlText w:val=""/>
      <w:lvlJc w:val="left"/>
      <w:pPr>
        <w:tabs>
          <w:tab w:val="num" w:pos="2880"/>
        </w:tabs>
        <w:ind w:left="2880" w:hanging="360"/>
      </w:pPr>
      <w:rPr>
        <w:rFonts w:ascii="Symbol" w:hAnsi="Symbol"/>
      </w:rPr>
    </w:lvl>
    <w:lvl w:ilvl="4" w:tplc="8D7A1C2C">
      <w:start w:val="1"/>
      <w:numFmt w:val="bullet"/>
      <w:lvlText w:val="o"/>
      <w:lvlJc w:val="left"/>
      <w:pPr>
        <w:tabs>
          <w:tab w:val="num" w:pos="3600"/>
        </w:tabs>
        <w:ind w:left="3600" w:hanging="360"/>
      </w:pPr>
      <w:rPr>
        <w:rFonts w:ascii="Courier New" w:hAnsi="Courier New"/>
      </w:rPr>
    </w:lvl>
    <w:lvl w:ilvl="5" w:tplc="2F52A482">
      <w:start w:val="1"/>
      <w:numFmt w:val="bullet"/>
      <w:lvlText w:val=""/>
      <w:lvlJc w:val="left"/>
      <w:pPr>
        <w:tabs>
          <w:tab w:val="num" w:pos="4320"/>
        </w:tabs>
        <w:ind w:left="4320" w:hanging="360"/>
      </w:pPr>
      <w:rPr>
        <w:rFonts w:ascii="Wingdings" w:hAnsi="Wingdings"/>
      </w:rPr>
    </w:lvl>
    <w:lvl w:ilvl="6" w:tplc="9E443F50">
      <w:start w:val="1"/>
      <w:numFmt w:val="bullet"/>
      <w:lvlText w:val=""/>
      <w:lvlJc w:val="left"/>
      <w:pPr>
        <w:tabs>
          <w:tab w:val="num" w:pos="5040"/>
        </w:tabs>
        <w:ind w:left="5040" w:hanging="360"/>
      </w:pPr>
      <w:rPr>
        <w:rFonts w:ascii="Symbol" w:hAnsi="Symbol"/>
      </w:rPr>
    </w:lvl>
    <w:lvl w:ilvl="7" w:tplc="5D9A53AC">
      <w:start w:val="1"/>
      <w:numFmt w:val="bullet"/>
      <w:lvlText w:val="o"/>
      <w:lvlJc w:val="left"/>
      <w:pPr>
        <w:tabs>
          <w:tab w:val="num" w:pos="5760"/>
        </w:tabs>
        <w:ind w:left="5760" w:hanging="360"/>
      </w:pPr>
      <w:rPr>
        <w:rFonts w:ascii="Courier New" w:hAnsi="Courier New"/>
      </w:rPr>
    </w:lvl>
    <w:lvl w:ilvl="8" w:tplc="72D25D36">
      <w:start w:val="1"/>
      <w:numFmt w:val="bullet"/>
      <w:lvlText w:val=""/>
      <w:lvlJc w:val="left"/>
      <w:pPr>
        <w:tabs>
          <w:tab w:val="num" w:pos="6480"/>
        </w:tabs>
        <w:ind w:left="6480" w:hanging="360"/>
      </w:pPr>
      <w:rPr>
        <w:rFonts w:ascii="Wingdings" w:hAnsi="Wingdings"/>
      </w:rPr>
    </w:lvl>
  </w:abstractNum>
  <w:abstractNum w:abstractNumId="50" w15:restartNumberingAfterBreak="0">
    <w:nsid w:val="00000033"/>
    <w:multiLevelType w:val="hybridMultilevel"/>
    <w:tmpl w:val="00000033"/>
    <w:lvl w:ilvl="0" w:tplc="264EC54A">
      <w:start w:val="1"/>
      <w:numFmt w:val="bullet"/>
      <w:lvlText w:val=""/>
      <w:lvlJc w:val="left"/>
      <w:pPr>
        <w:ind w:left="720" w:hanging="360"/>
      </w:pPr>
      <w:rPr>
        <w:rFonts w:ascii="Symbol" w:hAnsi="Symbol"/>
      </w:rPr>
    </w:lvl>
    <w:lvl w:ilvl="1" w:tplc="436E5E20">
      <w:start w:val="1"/>
      <w:numFmt w:val="bullet"/>
      <w:lvlText w:val="o"/>
      <w:lvlJc w:val="left"/>
      <w:pPr>
        <w:tabs>
          <w:tab w:val="num" w:pos="1440"/>
        </w:tabs>
        <w:ind w:left="1440" w:hanging="360"/>
      </w:pPr>
      <w:rPr>
        <w:rFonts w:ascii="Courier New" w:hAnsi="Courier New"/>
      </w:rPr>
    </w:lvl>
    <w:lvl w:ilvl="2" w:tplc="765E6078">
      <w:start w:val="1"/>
      <w:numFmt w:val="bullet"/>
      <w:lvlText w:val=""/>
      <w:lvlJc w:val="left"/>
      <w:pPr>
        <w:tabs>
          <w:tab w:val="num" w:pos="2160"/>
        </w:tabs>
        <w:ind w:left="2160" w:hanging="360"/>
      </w:pPr>
      <w:rPr>
        <w:rFonts w:ascii="Wingdings" w:hAnsi="Wingdings"/>
      </w:rPr>
    </w:lvl>
    <w:lvl w:ilvl="3" w:tplc="43822202">
      <w:start w:val="1"/>
      <w:numFmt w:val="bullet"/>
      <w:lvlText w:val=""/>
      <w:lvlJc w:val="left"/>
      <w:pPr>
        <w:tabs>
          <w:tab w:val="num" w:pos="2880"/>
        </w:tabs>
        <w:ind w:left="2880" w:hanging="360"/>
      </w:pPr>
      <w:rPr>
        <w:rFonts w:ascii="Symbol" w:hAnsi="Symbol"/>
      </w:rPr>
    </w:lvl>
    <w:lvl w:ilvl="4" w:tplc="26C82AFC">
      <w:start w:val="1"/>
      <w:numFmt w:val="bullet"/>
      <w:lvlText w:val="o"/>
      <w:lvlJc w:val="left"/>
      <w:pPr>
        <w:tabs>
          <w:tab w:val="num" w:pos="3600"/>
        </w:tabs>
        <w:ind w:left="3600" w:hanging="360"/>
      </w:pPr>
      <w:rPr>
        <w:rFonts w:ascii="Courier New" w:hAnsi="Courier New"/>
      </w:rPr>
    </w:lvl>
    <w:lvl w:ilvl="5" w:tplc="82B4BA0C">
      <w:start w:val="1"/>
      <w:numFmt w:val="bullet"/>
      <w:lvlText w:val=""/>
      <w:lvlJc w:val="left"/>
      <w:pPr>
        <w:tabs>
          <w:tab w:val="num" w:pos="4320"/>
        </w:tabs>
        <w:ind w:left="4320" w:hanging="360"/>
      </w:pPr>
      <w:rPr>
        <w:rFonts w:ascii="Wingdings" w:hAnsi="Wingdings"/>
      </w:rPr>
    </w:lvl>
    <w:lvl w:ilvl="6" w:tplc="F4389C1C">
      <w:start w:val="1"/>
      <w:numFmt w:val="bullet"/>
      <w:lvlText w:val=""/>
      <w:lvlJc w:val="left"/>
      <w:pPr>
        <w:tabs>
          <w:tab w:val="num" w:pos="5040"/>
        </w:tabs>
        <w:ind w:left="5040" w:hanging="360"/>
      </w:pPr>
      <w:rPr>
        <w:rFonts w:ascii="Symbol" w:hAnsi="Symbol"/>
      </w:rPr>
    </w:lvl>
    <w:lvl w:ilvl="7" w:tplc="6922BFE2">
      <w:start w:val="1"/>
      <w:numFmt w:val="bullet"/>
      <w:lvlText w:val="o"/>
      <w:lvlJc w:val="left"/>
      <w:pPr>
        <w:tabs>
          <w:tab w:val="num" w:pos="5760"/>
        </w:tabs>
        <w:ind w:left="5760" w:hanging="360"/>
      </w:pPr>
      <w:rPr>
        <w:rFonts w:ascii="Courier New" w:hAnsi="Courier New"/>
      </w:rPr>
    </w:lvl>
    <w:lvl w:ilvl="8" w:tplc="BAE443B6">
      <w:start w:val="1"/>
      <w:numFmt w:val="bullet"/>
      <w:lvlText w:val=""/>
      <w:lvlJc w:val="left"/>
      <w:pPr>
        <w:tabs>
          <w:tab w:val="num" w:pos="6480"/>
        </w:tabs>
        <w:ind w:left="6480" w:hanging="360"/>
      </w:pPr>
      <w:rPr>
        <w:rFonts w:ascii="Wingdings" w:hAnsi="Wingdings"/>
      </w:rPr>
    </w:lvl>
  </w:abstractNum>
  <w:abstractNum w:abstractNumId="51" w15:restartNumberingAfterBreak="0">
    <w:nsid w:val="00000034"/>
    <w:multiLevelType w:val="hybridMultilevel"/>
    <w:tmpl w:val="00000034"/>
    <w:lvl w:ilvl="0" w:tplc="A674215A">
      <w:start w:val="1"/>
      <w:numFmt w:val="bullet"/>
      <w:lvlText w:val=""/>
      <w:lvlJc w:val="left"/>
      <w:pPr>
        <w:ind w:left="720" w:hanging="360"/>
      </w:pPr>
      <w:rPr>
        <w:rFonts w:ascii="Symbol" w:hAnsi="Symbol"/>
      </w:rPr>
    </w:lvl>
    <w:lvl w:ilvl="1" w:tplc="D8EA2CFC">
      <w:start w:val="1"/>
      <w:numFmt w:val="bullet"/>
      <w:lvlText w:val="o"/>
      <w:lvlJc w:val="left"/>
      <w:pPr>
        <w:tabs>
          <w:tab w:val="num" w:pos="1440"/>
        </w:tabs>
        <w:ind w:left="1440" w:hanging="360"/>
      </w:pPr>
      <w:rPr>
        <w:rFonts w:ascii="Courier New" w:hAnsi="Courier New"/>
      </w:rPr>
    </w:lvl>
    <w:lvl w:ilvl="2" w:tplc="40A8E85A">
      <w:start w:val="1"/>
      <w:numFmt w:val="bullet"/>
      <w:lvlText w:val=""/>
      <w:lvlJc w:val="left"/>
      <w:pPr>
        <w:tabs>
          <w:tab w:val="num" w:pos="2160"/>
        </w:tabs>
        <w:ind w:left="2160" w:hanging="360"/>
      </w:pPr>
      <w:rPr>
        <w:rFonts w:ascii="Wingdings" w:hAnsi="Wingdings"/>
      </w:rPr>
    </w:lvl>
    <w:lvl w:ilvl="3" w:tplc="5C942D70">
      <w:start w:val="1"/>
      <w:numFmt w:val="bullet"/>
      <w:lvlText w:val=""/>
      <w:lvlJc w:val="left"/>
      <w:pPr>
        <w:tabs>
          <w:tab w:val="num" w:pos="2880"/>
        </w:tabs>
        <w:ind w:left="2880" w:hanging="360"/>
      </w:pPr>
      <w:rPr>
        <w:rFonts w:ascii="Symbol" w:hAnsi="Symbol"/>
      </w:rPr>
    </w:lvl>
    <w:lvl w:ilvl="4" w:tplc="67325A5C">
      <w:start w:val="1"/>
      <w:numFmt w:val="bullet"/>
      <w:lvlText w:val="o"/>
      <w:lvlJc w:val="left"/>
      <w:pPr>
        <w:tabs>
          <w:tab w:val="num" w:pos="3600"/>
        </w:tabs>
        <w:ind w:left="3600" w:hanging="360"/>
      </w:pPr>
      <w:rPr>
        <w:rFonts w:ascii="Courier New" w:hAnsi="Courier New"/>
      </w:rPr>
    </w:lvl>
    <w:lvl w:ilvl="5" w:tplc="FDE62D7C">
      <w:start w:val="1"/>
      <w:numFmt w:val="bullet"/>
      <w:lvlText w:val=""/>
      <w:lvlJc w:val="left"/>
      <w:pPr>
        <w:tabs>
          <w:tab w:val="num" w:pos="4320"/>
        </w:tabs>
        <w:ind w:left="4320" w:hanging="360"/>
      </w:pPr>
      <w:rPr>
        <w:rFonts w:ascii="Wingdings" w:hAnsi="Wingdings"/>
      </w:rPr>
    </w:lvl>
    <w:lvl w:ilvl="6" w:tplc="71FC56F0">
      <w:start w:val="1"/>
      <w:numFmt w:val="bullet"/>
      <w:lvlText w:val=""/>
      <w:lvlJc w:val="left"/>
      <w:pPr>
        <w:tabs>
          <w:tab w:val="num" w:pos="5040"/>
        </w:tabs>
        <w:ind w:left="5040" w:hanging="360"/>
      </w:pPr>
      <w:rPr>
        <w:rFonts w:ascii="Symbol" w:hAnsi="Symbol"/>
      </w:rPr>
    </w:lvl>
    <w:lvl w:ilvl="7" w:tplc="8EFCE668">
      <w:start w:val="1"/>
      <w:numFmt w:val="bullet"/>
      <w:lvlText w:val="o"/>
      <w:lvlJc w:val="left"/>
      <w:pPr>
        <w:tabs>
          <w:tab w:val="num" w:pos="5760"/>
        </w:tabs>
        <w:ind w:left="5760" w:hanging="360"/>
      </w:pPr>
      <w:rPr>
        <w:rFonts w:ascii="Courier New" w:hAnsi="Courier New"/>
      </w:rPr>
    </w:lvl>
    <w:lvl w:ilvl="8" w:tplc="AD643FB2">
      <w:start w:val="1"/>
      <w:numFmt w:val="bullet"/>
      <w:lvlText w:val=""/>
      <w:lvlJc w:val="left"/>
      <w:pPr>
        <w:tabs>
          <w:tab w:val="num" w:pos="6480"/>
        </w:tabs>
        <w:ind w:left="6480" w:hanging="360"/>
      </w:pPr>
      <w:rPr>
        <w:rFonts w:ascii="Wingdings" w:hAnsi="Wingdings"/>
      </w:rPr>
    </w:lvl>
  </w:abstractNum>
  <w:abstractNum w:abstractNumId="52" w15:restartNumberingAfterBreak="0">
    <w:nsid w:val="00000035"/>
    <w:multiLevelType w:val="multilevel"/>
    <w:tmpl w:val="00000035"/>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00000036"/>
    <w:multiLevelType w:val="hybridMultilevel"/>
    <w:tmpl w:val="00000036"/>
    <w:lvl w:ilvl="0" w:tplc="6C86D73A">
      <w:start w:val="1"/>
      <w:numFmt w:val="bullet"/>
      <w:lvlText w:val=""/>
      <w:lvlJc w:val="left"/>
      <w:pPr>
        <w:ind w:left="720" w:hanging="360"/>
      </w:pPr>
      <w:rPr>
        <w:rFonts w:ascii="Symbol" w:hAnsi="Symbol"/>
      </w:rPr>
    </w:lvl>
    <w:lvl w:ilvl="1" w:tplc="6AF829AA">
      <w:start w:val="1"/>
      <w:numFmt w:val="bullet"/>
      <w:lvlText w:val="o"/>
      <w:lvlJc w:val="left"/>
      <w:pPr>
        <w:tabs>
          <w:tab w:val="num" w:pos="1440"/>
        </w:tabs>
        <w:ind w:left="1440" w:hanging="360"/>
      </w:pPr>
      <w:rPr>
        <w:rFonts w:ascii="Courier New" w:hAnsi="Courier New"/>
      </w:rPr>
    </w:lvl>
    <w:lvl w:ilvl="2" w:tplc="B1EC580A">
      <w:start w:val="1"/>
      <w:numFmt w:val="bullet"/>
      <w:lvlText w:val=""/>
      <w:lvlJc w:val="left"/>
      <w:pPr>
        <w:tabs>
          <w:tab w:val="num" w:pos="2160"/>
        </w:tabs>
        <w:ind w:left="2160" w:hanging="360"/>
      </w:pPr>
      <w:rPr>
        <w:rFonts w:ascii="Wingdings" w:hAnsi="Wingdings"/>
      </w:rPr>
    </w:lvl>
    <w:lvl w:ilvl="3" w:tplc="EF38EC42">
      <w:start w:val="1"/>
      <w:numFmt w:val="bullet"/>
      <w:lvlText w:val=""/>
      <w:lvlJc w:val="left"/>
      <w:pPr>
        <w:tabs>
          <w:tab w:val="num" w:pos="2880"/>
        </w:tabs>
        <w:ind w:left="2880" w:hanging="360"/>
      </w:pPr>
      <w:rPr>
        <w:rFonts w:ascii="Symbol" w:hAnsi="Symbol"/>
      </w:rPr>
    </w:lvl>
    <w:lvl w:ilvl="4" w:tplc="636A3BEE">
      <w:start w:val="1"/>
      <w:numFmt w:val="bullet"/>
      <w:lvlText w:val="o"/>
      <w:lvlJc w:val="left"/>
      <w:pPr>
        <w:tabs>
          <w:tab w:val="num" w:pos="3600"/>
        </w:tabs>
        <w:ind w:left="3600" w:hanging="360"/>
      </w:pPr>
      <w:rPr>
        <w:rFonts w:ascii="Courier New" w:hAnsi="Courier New"/>
      </w:rPr>
    </w:lvl>
    <w:lvl w:ilvl="5" w:tplc="80420902">
      <w:start w:val="1"/>
      <w:numFmt w:val="bullet"/>
      <w:lvlText w:val=""/>
      <w:lvlJc w:val="left"/>
      <w:pPr>
        <w:tabs>
          <w:tab w:val="num" w:pos="4320"/>
        </w:tabs>
        <w:ind w:left="4320" w:hanging="360"/>
      </w:pPr>
      <w:rPr>
        <w:rFonts w:ascii="Wingdings" w:hAnsi="Wingdings"/>
      </w:rPr>
    </w:lvl>
    <w:lvl w:ilvl="6" w:tplc="D08AD4D6">
      <w:start w:val="1"/>
      <w:numFmt w:val="bullet"/>
      <w:lvlText w:val=""/>
      <w:lvlJc w:val="left"/>
      <w:pPr>
        <w:tabs>
          <w:tab w:val="num" w:pos="5040"/>
        </w:tabs>
        <w:ind w:left="5040" w:hanging="360"/>
      </w:pPr>
      <w:rPr>
        <w:rFonts w:ascii="Symbol" w:hAnsi="Symbol"/>
      </w:rPr>
    </w:lvl>
    <w:lvl w:ilvl="7" w:tplc="D8388746">
      <w:start w:val="1"/>
      <w:numFmt w:val="bullet"/>
      <w:lvlText w:val="o"/>
      <w:lvlJc w:val="left"/>
      <w:pPr>
        <w:tabs>
          <w:tab w:val="num" w:pos="5760"/>
        </w:tabs>
        <w:ind w:left="5760" w:hanging="360"/>
      </w:pPr>
      <w:rPr>
        <w:rFonts w:ascii="Courier New" w:hAnsi="Courier New"/>
      </w:rPr>
    </w:lvl>
    <w:lvl w:ilvl="8" w:tplc="0590AD28">
      <w:start w:val="1"/>
      <w:numFmt w:val="bullet"/>
      <w:lvlText w:val=""/>
      <w:lvlJc w:val="left"/>
      <w:pPr>
        <w:tabs>
          <w:tab w:val="num" w:pos="6480"/>
        </w:tabs>
        <w:ind w:left="6480" w:hanging="360"/>
      </w:pPr>
      <w:rPr>
        <w:rFonts w:ascii="Wingdings" w:hAnsi="Wingdings"/>
      </w:rPr>
    </w:lvl>
  </w:abstractNum>
  <w:abstractNum w:abstractNumId="54" w15:restartNumberingAfterBreak="0">
    <w:nsid w:val="00000037"/>
    <w:multiLevelType w:val="multilevel"/>
    <w:tmpl w:val="0000003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00000038"/>
    <w:multiLevelType w:val="hybridMultilevel"/>
    <w:tmpl w:val="00000038"/>
    <w:lvl w:ilvl="0" w:tplc="9258A59E">
      <w:start w:val="1"/>
      <w:numFmt w:val="bullet"/>
      <w:lvlText w:val=""/>
      <w:lvlJc w:val="left"/>
      <w:pPr>
        <w:ind w:left="720" w:hanging="360"/>
      </w:pPr>
      <w:rPr>
        <w:rFonts w:ascii="Symbol" w:hAnsi="Symbol"/>
      </w:rPr>
    </w:lvl>
    <w:lvl w:ilvl="1" w:tplc="33383568">
      <w:start w:val="1"/>
      <w:numFmt w:val="bullet"/>
      <w:lvlText w:val="o"/>
      <w:lvlJc w:val="left"/>
      <w:pPr>
        <w:tabs>
          <w:tab w:val="num" w:pos="1440"/>
        </w:tabs>
        <w:ind w:left="1440" w:hanging="360"/>
      </w:pPr>
      <w:rPr>
        <w:rFonts w:ascii="Courier New" w:hAnsi="Courier New"/>
      </w:rPr>
    </w:lvl>
    <w:lvl w:ilvl="2" w:tplc="38BACA60">
      <w:start w:val="1"/>
      <w:numFmt w:val="bullet"/>
      <w:lvlText w:val=""/>
      <w:lvlJc w:val="left"/>
      <w:pPr>
        <w:tabs>
          <w:tab w:val="num" w:pos="2160"/>
        </w:tabs>
        <w:ind w:left="2160" w:hanging="360"/>
      </w:pPr>
      <w:rPr>
        <w:rFonts w:ascii="Wingdings" w:hAnsi="Wingdings"/>
      </w:rPr>
    </w:lvl>
    <w:lvl w:ilvl="3" w:tplc="63D2E620">
      <w:start w:val="1"/>
      <w:numFmt w:val="bullet"/>
      <w:lvlText w:val=""/>
      <w:lvlJc w:val="left"/>
      <w:pPr>
        <w:tabs>
          <w:tab w:val="num" w:pos="2880"/>
        </w:tabs>
        <w:ind w:left="2880" w:hanging="360"/>
      </w:pPr>
      <w:rPr>
        <w:rFonts w:ascii="Symbol" w:hAnsi="Symbol"/>
      </w:rPr>
    </w:lvl>
    <w:lvl w:ilvl="4" w:tplc="E9D29F40">
      <w:start w:val="1"/>
      <w:numFmt w:val="bullet"/>
      <w:lvlText w:val="o"/>
      <w:lvlJc w:val="left"/>
      <w:pPr>
        <w:tabs>
          <w:tab w:val="num" w:pos="3600"/>
        </w:tabs>
        <w:ind w:left="3600" w:hanging="360"/>
      </w:pPr>
      <w:rPr>
        <w:rFonts w:ascii="Courier New" w:hAnsi="Courier New"/>
      </w:rPr>
    </w:lvl>
    <w:lvl w:ilvl="5" w:tplc="F836CE38">
      <w:start w:val="1"/>
      <w:numFmt w:val="bullet"/>
      <w:lvlText w:val=""/>
      <w:lvlJc w:val="left"/>
      <w:pPr>
        <w:tabs>
          <w:tab w:val="num" w:pos="4320"/>
        </w:tabs>
        <w:ind w:left="4320" w:hanging="360"/>
      </w:pPr>
      <w:rPr>
        <w:rFonts w:ascii="Wingdings" w:hAnsi="Wingdings"/>
      </w:rPr>
    </w:lvl>
    <w:lvl w:ilvl="6" w:tplc="B3FAF1BE">
      <w:start w:val="1"/>
      <w:numFmt w:val="bullet"/>
      <w:lvlText w:val=""/>
      <w:lvlJc w:val="left"/>
      <w:pPr>
        <w:tabs>
          <w:tab w:val="num" w:pos="5040"/>
        </w:tabs>
        <w:ind w:left="5040" w:hanging="360"/>
      </w:pPr>
      <w:rPr>
        <w:rFonts w:ascii="Symbol" w:hAnsi="Symbol"/>
      </w:rPr>
    </w:lvl>
    <w:lvl w:ilvl="7" w:tplc="999C6BBE">
      <w:start w:val="1"/>
      <w:numFmt w:val="bullet"/>
      <w:lvlText w:val="o"/>
      <w:lvlJc w:val="left"/>
      <w:pPr>
        <w:tabs>
          <w:tab w:val="num" w:pos="5760"/>
        </w:tabs>
        <w:ind w:left="5760" w:hanging="360"/>
      </w:pPr>
      <w:rPr>
        <w:rFonts w:ascii="Courier New" w:hAnsi="Courier New"/>
      </w:rPr>
    </w:lvl>
    <w:lvl w:ilvl="8" w:tplc="E76EE26C">
      <w:start w:val="1"/>
      <w:numFmt w:val="bullet"/>
      <w:lvlText w:val=""/>
      <w:lvlJc w:val="left"/>
      <w:pPr>
        <w:tabs>
          <w:tab w:val="num" w:pos="6480"/>
        </w:tabs>
        <w:ind w:left="6480" w:hanging="360"/>
      </w:pPr>
      <w:rPr>
        <w:rFonts w:ascii="Wingdings" w:hAnsi="Wingdings"/>
      </w:rPr>
    </w:lvl>
  </w:abstractNum>
  <w:abstractNum w:abstractNumId="56" w15:restartNumberingAfterBreak="0">
    <w:nsid w:val="00000039"/>
    <w:multiLevelType w:val="hybridMultilevel"/>
    <w:tmpl w:val="00000039"/>
    <w:lvl w:ilvl="0" w:tplc="20A6F17A">
      <w:start w:val="1"/>
      <w:numFmt w:val="bullet"/>
      <w:lvlText w:val=""/>
      <w:lvlJc w:val="left"/>
      <w:pPr>
        <w:ind w:left="720" w:hanging="360"/>
      </w:pPr>
      <w:rPr>
        <w:rFonts w:ascii="Symbol" w:hAnsi="Symbol"/>
      </w:rPr>
    </w:lvl>
    <w:lvl w:ilvl="1" w:tplc="81589FDA">
      <w:start w:val="1"/>
      <w:numFmt w:val="bullet"/>
      <w:lvlText w:val="o"/>
      <w:lvlJc w:val="left"/>
      <w:pPr>
        <w:tabs>
          <w:tab w:val="num" w:pos="1440"/>
        </w:tabs>
        <w:ind w:left="1440" w:hanging="360"/>
      </w:pPr>
      <w:rPr>
        <w:rFonts w:ascii="Courier New" w:hAnsi="Courier New"/>
      </w:rPr>
    </w:lvl>
    <w:lvl w:ilvl="2" w:tplc="15AEF530">
      <w:start w:val="1"/>
      <w:numFmt w:val="bullet"/>
      <w:lvlText w:val=""/>
      <w:lvlJc w:val="left"/>
      <w:pPr>
        <w:tabs>
          <w:tab w:val="num" w:pos="2160"/>
        </w:tabs>
        <w:ind w:left="2160" w:hanging="360"/>
      </w:pPr>
      <w:rPr>
        <w:rFonts w:ascii="Wingdings" w:hAnsi="Wingdings"/>
      </w:rPr>
    </w:lvl>
    <w:lvl w:ilvl="3" w:tplc="E50ECB14">
      <w:start w:val="1"/>
      <w:numFmt w:val="bullet"/>
      <w:lvlText w:val=""/>
      <w:lvlJc w:val="left"/>
      <w:pPr>
        <w:tabs>
          <w:tab w:val="num" w:pos="2880"/>
        </w:tabs>
        <w:ind w:left="2880" w:hanging="360"/>
      </w:pPr>
      <w:rPr>
        <w:rFonts w:ascii="Symbol" w:hAnsi="Symbol"/>
      </w:rPr>
    </w:lvl>
    <w:lvl w:ilvl="4" w:tplc="5EFA387A">
      <w:start w:val="1"/>
      <w:numFmt w:val="bullet"/>
      <w:lvlText w:val="o"/>
      <w:lvlJc w:val="left"/>
      <w:pPr>
        <w:tabs>
          <w:tab w:val="num" w:pos="3600"/>
        </w:tabs>
        <w:ind w:left="3600" w:hanging="360"/>
      </w:pPr>
      <w:rPr>
        <w:rFonts w:ascii="Courier New" w:hAnsi="Courier New"/>
      </w:rPr>
    </w:lvl>
    <w:lvl w:ilvl="5" w:tplc="F4D06C8A">
      <w:start w:val="1"/>
      <w:numFmt w:val="bullet"/>
      <w:lvlText w:val=""/>
      <w:lvlJc w:val="left"/>
      <w:pPr>
        <w:tabs>
          <w:tab w:val="num" w:pos="4320"/>
        </w:tabs>
        <w:ind w:left="4320" w:hanging="360"/>
      </w:pPr>
      <w:rPr>
        <w:rFonts w:ascii="Wingdings" w:hAnsi="Wingdings"/>
      </w:rPr>
    </w:lvl>
    <w:lvl w:ilvl="6" w:tplc="6756A952">
      <w:start w:val="1"/>
      <w:numFmt w:val="bullet"/>
      <w:lvlText w:val=""/>
      <w:lvlJc w:val="left"/>
      <w:pPr>
        <w:tabs>
          <w:tab w:val="num" w:pos="5040"/>
        </w:tabs>
        <w:ind w:left="5040" w:hanging="360"/>
      </w:pPr>
      <w:rPr>
        <w:rFonts w:ascii="Symbol" w:hAnsi="Symbol"/>
      </w:rPr>
    </w:lvl>
    <w:lvl w:ilvl="7" w:tplc="316C75E0">
      <w:start w:val="1"/>
      <w:numFmt w:val="bullet"/>
      <w:lvlText w:val="o"/>
      <w:lvlJc w:val="left"/>
      <w:pPr>
        <w:tabs>
          <w:tab w:val="num" w:pos="5760"/>
        </w:tabs>
        <w:ind w:left="5760" w:hanging="360"/>
      </w:pPr>
      <w:rPr>
        <w:rFonts w:ascii="Courier New" w:hAnsi="Courier New"/>
      </w:rPr>
    </w:lvl>
    <w:lvl w:ilvl="8" w:tplc="6E52E1D2">
      <w:start w:val="1"/>
      <w:numFmt w:val="bullet"/>
      <w:lvlText w:val=""/>
      <w:lvlJc w:val="left"/>
      <w:pPr>
        <w:tabs>
          <w:tab w:val="num" w:pos="6480"/>
        </w:tabs>
        <w:ind w:left="6480" w:hanging="360"/>
      </w:pPr>
      <w:rPr>
        <w:rFonts w:ascii="Wingdings" w:hAnsi="Wingdings"/>
      </w:rPr>
    </w:lvl>
  </w:abstractNum>
  <w:abstractNum w:abstractNumId="57" w15:restartNumberingAfterBreak="0">
    <w:nsid w:val="0000003A"/>
    <w:multiLevelType w:val="hybridMultilevel"/>
    <w:tmpl w:val="0000003A"/>
    <w:lvl w:ilvl="0" w:tplc="9AA2B836">
      <w:start w:val="1"/>
      <w:numFmt w:val="bullet"/>
      <w:lvlText w:val=""/>
      <w:lvlJc w:val="left"/>
      <w:pPr>
        <w:ind w:left="720" w:hanging="360"/>
      </w:pPr>
      <w:rPr>
        <w:rFonts w:ascii="Symbol" w:hAnsi="Symbol"/>
      </w:rPr>
    </w:lvl>
    <w:lvl w:ilvl="1" w:tplc="7DF83056">
      <w:start w:val="1"/>
      <w:numFmt w:val="bullet"/>
      <w:lvlText w:val="o"/>
      <w:lvlJc w:val="left"/>
      <w:pPr>
        <w:tabs>
          <w:tab w:val="num" w:pos="1440"/>
        </w:tabs>
        <w:ind w:left="1440" w:hanging="360"/>
      </w:pPr>
      <w:rPr>
        <w:rFonts w:ascii="Courier New" w:hAnsi="Courier New"/>
      </w:rPr>
    </w:lvl>
    <w:lvl w:ilvl="2" w:tplc="D22ED894">
      <w:start w:val="1"/>
      <w:numFmt w:val="bullet"/>
      <w:lvlText w:val=""/>
      <w:lvlJc w:val="left"/>
      <w:pPr>
        <w:tabs>
          <w:tab w:val="num" w:pos="2160"/>
        </w:tabs>
        <w:ind w:left="2160" w:hanging="360"/>
      </w:pPr>
      <w:rPr>
        <w:rFonts w:ascii="Wingdings" w:hAnsi="Wingdings"/>
      </w:rPr>
    </w:lvl>
    <w:lvl w:ilvl="3" w:tplc="66483A68">
      <w:start w:val="1"/>
      <w:numFmt w:val="bullet"/>
      <w:lvlText w:val=""/>
      <w:lvlJc w:val="left"/>
      <w:pPr>
        <w:tabs>
          <w:tab w:val="num" w:pos="2880"/>
        </w:tabs>
        <w:ind w:left="2880" w:hanging="360"/>
      </w:pPr>
      <w:rPr>
        <w:rFonts w:ascii="Symbol" w:hAnsi="Symbol"/>
      </w:rPr>
    </w:lvl>
    <w:lvl w:ilvl="4" w:tplc="36F23F20">
      <w:start w:val="1"/>
      <w:numFmt w:val="bullet"/>
      <w:lvlText w:val="o"/>
      <w:lvlJc w:val="left"/>
      <w:pPr>
        <w:tabs>
          <w:tab w:val="num" w:pos="3600"/>
        </w:tabs>
        <w:ind w:left="3600" w:hanging="360"/>
      </w:pPr>
      <w:rPr>
        <w:rFonts w:ascii="Courier New" w:hAnsi="Courier New"/>
      </w:rPr>
    </w:lvl>
    <w:lvl w:ilvl="5" w:tplc="0BF64428">
      <w:start w:val="1"/>
      <w:numFmt w:val="bullet"/>
      <w:lvlText w:val=""/>
      <w:lvlJc w:val="left"/>
      <w:pPr>
        <w:tabs>
          <w:tab w:val="num" w:pos="4320"/>
        </w:tabs>
        <w:ind w:left="4320" w:hanging="360"/>
      </w:pPr>
      <w:rPr>
        <w:rFonts w:ascii="Wingdings" w:hAnsi="Wingdings"/>
      </w:rPr>
    </w:lvl>
    <w:lvl w:ilvl="6" w:tplc="08FABF7E">
      <w:start w:val="1"/>
      <w:numFmt w:val="bullet"/>
      <w:lvlText w:val=""/>
      <w:lvlJc w:val="left"/>
      <w:pPr>
        <w:tabs>
          <w:tab w:val="num" w:pos="5040"/>
        </w:tabs>
        <w:ind w:left="5040" w:hanging="360"/>
      </w:pPr>
      <w:rPr>
        <w:rFonts w:ascii="Symbol" w:hAnsi="Symbol"/>
      </w:rPr>
    </w:lvl>
    <w:lvl w:ilvl="7" w:tplc="FA2E63C2">
      <w:start w:val="1"/>
      <w:numFmt w:val="bullet"/>
      <w:lvlText w:val="o"/>
      <w:lvlJc w:val="left"/>
      <w:pPr>
        <w:tabs>
          <w:tab w:val="num" w:pos="5760"/>
        </w:tabs>
        <w:ind w:left="5760" w:hanging="360"/>
      </w:pPr>
      <w:rPr>
        <w:rFonts w:ascii="Courier New" w:hAnsi="Courier New"/>
      </w:rPr>
    </w:lvl>
    <w:lvl w:ilvl="8" w:tplc="9D0C439A">
      <w:start w:val="1"/>
      <w:numFmt w:val="bullet"/>
      <w:lvlText w:val=""/>
      <w:lvlJc w:val="left"/>
      <w:pPr>
        <w:tabs>
          <w:tab w:val="num" w:pos="6480"/>
        </w:tabs>
        <w:ind w:left="6480" w:hanging="360"/>
      </w:pPr>
      <w:rPr>
        <w:rFonts w:ascii="Wingdings" w:hAnsi="Wingdings"/>
      </w:rPr>
    </w:lvl>
  </w:abstractNum>
  <w:abstractNum w:abstractNumId="58" w15:restartNumberingAfterBreak="0">
    <w:nsid w:val="0000003B"/>
    <w:multiLevelType w:val="hybridMultilevel"/>
    <w:tmpl w:val="0000003B"/>
    <w:lvl w:ilvl="0" w:tplc="8692F204">
      <w:start w:val="1"/>
      <w:numFmt w:val="bullet"/>
      <w:lvlText w:val=""/>
      <w:lvlJc w:val="left"/>
      <w:pPr>
        <w:ind w:left="720" w:hanging="360"/>
      </w:pPr>
      <w:rPr>
        <w:rFonts w:ascii="Symbol" w:hAnsi="Symbol"/>
      </w:rPr>
    </w:lvl>
    <w:lvl w:ilvl="1" w:tplc="494E8920">
      <w:start w:val="1"/>
      <w:numFmt w:val="bullet"/>
      <w:lvlText w:val="o"/>
      <w:lvlJc w:val="left"/>
      <w:pPr>
        <w:tabs>
          <w:tab w:val="num" w:pos="1440"/>
        </w:tabs>
        <w:ind w:left="1440" w:hanging="360"/>
      </w:pPr>
      <w:rPr>
        <w:rFonts w:ascii="Courier New" w:hAnsi="Courier New"/>
      </w:rPr>
    </w:lvl>
    <w:lvl w:ilvl="2" w:tplc="0A5A595A">
      <w:start w:val="1"/>
      <w:numFmt w:val="bullet"/>
      <w:lvlText w:val=""/>
      <w:lvlJc w:val="left"/>
      <w:pPr>
        <w:tabs>
          <w:tab w:val="num" w:pos="2160"/>
        </w:tabs>
        <w:ind w:left="2160" w:hanging="360"/>
      </w:pPr>
      <w:rPr>
        <w:rFonts w:ascii="Wingdings" w:hAnsi="Wingdings"/>
      </w:rPr>
    </w:lvl>
    <w:lvl w:ilvl="3" w:tplc="3B300C5A">
      <w:start w:val="1"/>
      <w:numFmt w:val="bullet"/>
      <w:lvlText w:val=""/>
      <w:lvlJc w:val="left"/>
      <w:pPr>
        <w:tabs>
          <w:tab w:val="num" w:pos="2880"/>
        </w:tabs>
        <w:ind w:left="2880" w:hanging="360"/>
      </w:pPr>
      <w:rPr>
        <w:rFonts w:ascii="Symbol" w:hAnsi="Symbol"/>
      </w:rPr>
    </w:lvl>
    <w:lvl w:ilvl="4" w:tplc="56265416">
      <w:start w:val="1"/>
      <w:numFmt w:val="bullet"/>
      <w:lvlText w:val="o"/>
      <w:lvlJc w:val="left"/>
      <w:pPr>
        <w:tabs>
          <w:tab w:val="num" w:pos="3600"/>
        </w:tabs>
        <w:ind w:left="3600" w:hanging="360"/>
      </w:pPr>
      <w:rPr>
        <w:rFonts w:ascii="Courier New" w:hAnsi="Courier New"/>
      </w:rPr>
    </w:lvl>
    <w:lvl w:ilvl="5" w:tplc="4DBA4002">
      <w:start w:val="1"/>
      <w:numFmt w:val="bullet"/>
      <w:lvlText w:val=""/>
      <w:lvlJc w:val="left"/>
      <w:pPr>
        <w:tabs>
          <w:tab w:val="num" w:pos="4320"/>
        </w:tabs>
        <w:ind w:left="4320" w:hanging="360"/>
      </w:pPr>
      <w:rPr>
        <w:rFonts w:ascii="Wingdings" w:hAnsi="Wingdings"/>
      </w:rPr>
    </w:lvl>
    <w:lvl w:ilvl="6" w:tplc="E7684712">
      <w:start w:val="1"/>
      <w:numFmt w:val="bullet"/>
      <w:lvlText w:val=""/>
      <w:lvlJc w:val="left"/>
      <w:pPr>
        <w:tabs>
          <w:tab w:val="num" w:pos="5040"/>
        </w:tabs>
        <w:ind w:left="5040" w:hanging="360"/>
      </w:pPr>
      <w:rPr>
        <w:rFonts w:ascii="Symbol" w:hAnsi="Symbol"/>
      </w:rPr>
    </w:lvl>
    <w:lvl w:ilvl="7" w:tplc="E44A7178">
      <w:start w:val="1"/>
      <w:numFmt w:val="bullet"/>
      <w:lvlText w:val="o"/>
      <w:lvlJc w:val="left"/>
      <w:pPr>
        <w:tabs>
          <w:tab w:val="num" w:pos="5760"/>
        </w:tabs>
        <w:ind w:left="5760" w:hanging="360"/>
      </w:pPr>
      <w:rPr>
        <w:rFonts w:ascii="Courier New" w:hAnsi="Courier New"/>
      </w:rPr>
    </w:lvl>
    <w:lvl w:ilvl="8" w:tplc="8DAA4962">
      <w:start w:val="1"/>
      <w:numFmt w:val="bullet"/>
      <w:lvlText w:val=""/>
      <w:lvlJc w:val="left"/>
      <w:pPr>
        <w:tabs>
          <w:tab w:val="num" w:pos="6480"/>
        </w:tabs>
        <w:ind w:left="6480" w:hanging="360"/>
      </w:pPr>
      <w:rPr>
        <w:rFonts w:ascii="Wingdings" w:hAnsi="Wingdings"/>
      </w:rPr>
    </w:lvl>
  </w:abstractNum>
  <w:abstractNum w:abstractNumId="59" w15:restartNumberingAfterBreak="0">
    <w:nsid w:val="0000003C"/>
    <w:multiLevelType w:val="hybridMultilevel"/>
    <w:tmpl w:val="0000003C"/>
    <w:lvl w:ilvl="0" w:tplc="050611E8">
      <w:start w:val="1"/>
      <w:numFmt w:val="bullet"/>
      <w:lvlText w:val=""/>
      <w:lvlJc w:val="left"/>
      <w:pPr>
        <w:ind w:left="720" w:hanging="360"/>
      </w:pPr>
      <w:rPr>
        <w:rFonts w:ascii="Symbol" w:hAnsi="Symbol"/>
      </w:rPr>
    </w:lvl>
    <w:lvl w:ilvl="1" w:tplc="5F3CDE6E">
      <w:start w:val="1"/>
      <w:numFmt w:val="bullet"/>
      <w:lvlText w:val="o"/>
      <w:lvlJc w:val="left"/>
      <w:pPr>
        <w:tabs>
          <w:tab w:val="num" w:pos="1440"/>
        </w:tabs>
        <w:ind w:left="1440" w:hanging="360"/>
      </w:pPr>
      <w:rPr>
        <w:rFonts w:ascii="Courier New" w:hAnsi="Courier New"/>
      </w:rPr>
    </w:lvl>
    <w:lvl w:ilvl="2" w:tplc="C5363F84">
      <w:start w:val="1"/>
      <w:numFmt w:val="bullet"/>
      <w:lvlText w:val=""/>
      <w:lvlJc w:val="left"/>
      <w:pPr>
        <w:tabs>
          <w:tab w:val="num" w:pos="2160"/>
        </w:tabs>
        <w:ind w:left="2160" w:hanging="360"/>
      </w:pPr>
      <w:rPr>
        <w:rFonts w:ascii="Wingdings" w:hAnsi="Wingdings"/>
      </w:rPr>
    </w:lvl>
    <w:lvl w:ilvl="3" w:tplc="36CCA792">
      <w:start w:val="1"/>
      <w:numFmt w:val="bullet"/>
      <w:lvlText w:val=""/>
      <w:lvlJc w:val="left"/>
      <w:pPr>
        <w:tabs>
          <w:tab w:val="num" w:pos="2880"/>
        </w:tabs>
        <w:ind w:left="2880" w:hanging="360"/>
      </w:pPr>
      <w:rPr>
        <w:rFonts w:ascii="Symbol" w:hAnsi="Symbol"/>
      </w:rPr>
    </w:lvl>
    <w:lvl w:ilvl="4" w:tplc="1FA69944">
      <w:start w:val="1"/>
      <w:numFmt w:val="bullet"/>
      <w:lvlText w:val="o"/>
      <w:lvlJc w:val="left"/>
      <w:pPr>
        <w:tabs>
          <w:tab w:val="num" w:pos="3600"/>
        </w:tabs>
        <w:ind w:left="3600" w:hanging="360"/>
      </w:pPr>
      <w:rPr>
        <w:rFonts w:ascii="Courier New" w:hAnsi="Courier New"/>
      </w:rPr>
    </w:lvl>
    <w:lvl w:ilvl="5" w:tplc="6464BE00">
      <w:start w:val="1"/>
      <w:numFmt w:val="bullet"/>
      <w:lvlText w:val=""/>
      <w:lvlJc w:val="left"/>
      <w:pPr>
        <w:tabs>
          <w:tab w:val="num" w:pos="4320"/>
        </w:tabs>
        <w:ind w:left="4320" w:hanging="360"/>
      </w:pPr>
      <w:rPr>
        <w:rFonts w:ascii="Wingdings" w:hAnsi="Wingdings"/>
      </w:rPr>
    </w:lvl>
    <w:lvl w:ilvl="6" w:tplc="7C6CA40E">
      <w:start w:val="1"/>
      <w:numFmt w:val="bullet"/>
      <w:lvlText w:val=""/>
      <w:lvlJc w:val="left"/>
      <w:pPr>
        <w:tabs>
          <w:tab w:val="num" w:pos="5040"/>
        </w:tabs>
        <w:ind w:left="5040" w:hanging="360"/>
      </w:pPr>
      <w:rPr>
        <w:rFonts w:ascii="Symbol" w:hAnsi="Symbol"/>
      </w:rPr>
    </w:lvl>
    <w:lvl w:ilvl="7" w:tplc="54862722">
      <w:start w:val="1"/>
      <w:numFmt w:val="bullet"/>
      <w:lvlText w:val="o"/>
      <w:lvlJc w:val="left"/>
      <w:pPr>
        <w:tabs>
          <w:tab w:val="num" w:pos="5760"/>
        </w:tabs>
        <w:ind w:left="5760" w:hanging="360"/>
      </w:pPr>
      <w:rPr>
        <w:rFonts w:ascii="Courier New" w:hAnsi="Courier New"/>
      </w:rPr>
    </w:lvl>
    <w:lvl w:ilvl="8" w:tplc="9EC0D45C">
      <w:start w:val="1"/>
      <w:numFmt w:val="bullet"/>
      <w:lvlText w:val=""/>
      <w:lvlJc w:val="left"/>
      <w:pPr>
        <w:tabs>
          <w:tab w:val="num" w:pos="6480"/>
        </w:tabs>
        <w:ind w:left="6480" w:hanging="360"/>
      </w:pPr>
      <w:rPr>
        <w:rFonts w:ascii="Wingdings" w:hAnsi="Wingdings"/>
      </w:rPr>
    </w:lvl>
  </w:abstractNum>
  <w:abstractNum w:abstractNumId="60" w15:restartNumberingAfterBreak="0">
    <w:nsid w:val="0000003D"/>
    <w:multiLevelType w:val="hybridMultilevel"/>
    <w:tmpl w:val="0000003D"/>
    <w:lvl w:ilvl="0" w:tplc="B47C86A0">
      <w:start w:val="1"/>
      <w:numFmt w:val="bullet"/>
      <w:lvlText w:val=""/>
      <w:lvlJc w:val="left"/>
      <w:pPr>
        <w:ind w:left="720" w:hanging="360"/>
      </w:pPr>
      <w:rPr>
        <w:rFonts w:ascii="Symbol" w:hAnsi="Symbol"/>
      </w:rPr>
    </w:lvl>
    <w:lvl w:ilvl="1" w:tplc="1136B3F8">
      <w:start w:val="1"/>
      <w:numFmt w:val="bullet"/>
      <w:lvlText w:val="o"/>
      <w:lvlJc w:val="left"/>
      <w:pPr>
        <w:tabs>
          <w:tab w:val="num" w:pos="1440"/>
        </w:tabs>
        <w:ind w:left="1440" w:hanging="360"/>
      </w:pPr>
      <w:rPr>
        <w:rFonts w:ascii="Courier New" w:hAnsi="Courier New"/>
      </w:rPr>
    </w:lvl>
    <w:lvl w:ilvl="2" w:tplc="CF1AA932">
      <w:start w:val="1"/>
      <w:numFmt w:val="bullet"/>
      <w:lvlText w:val=""/>
      <w:lvlJc w:val="left"/>
      <w:pPr>
        <w:tabs>
          <w:tab w:val="num" w:pos="2160"/>
        </w:tabs>
        <w:ind w:left="2160" w:hanging="360"/>
      </w:pPr>
      <w:rPr>
        <w:rFonts w:ascii="Wingdings" w:hAnsi="Wingdings"/>
      </w:rPr>
    </w:lvl>
    <w:lvl w:ilvl="3" w:tplc="8956341E">
      <w:start w:val="1"/>
      <w:numFmt w:val="bullet"/>
      <w:lvlText w:val=""/>
      <w:lvlJc w:val="left"/>
      <w:pPr>
        <w:tabs>
          <w:tab w:val="num" w:pos="2880"/>
        </w:tabs>
        <w:ind w:left="2880" w:hanging="360"/>
      </w:pPr>
      <w:rPr>
        <w:rFonts w:ascii="Symbol" w:hAnsi="Symbol"/>
      </w:rPr>
    </w:lvl>
    <w:lvl w:ilvl="4" w:tplc="CB482162">
      <w:start w:val="1"/>
      <w:numFmt w:val="bullet"/>
      <w:lvlText w:val="o"/>
      <w:lvlJc w:val="left"/>
      <w:pPr>
        <w:tabs>
          <w:tab w:val="num" w:pos="3600"/>
        </w:tabs>
        <w:ind w:left="3600" w:hanging="360"/>
      </w:pPr>
      <w:rPr>
        <w:rFonts w:ascii="Courier New" w:hAnsi="Courier New"/>
      </w:rPr>
    </w:lvl>
    <w:lvl w:ilvl="5" w:tplc="314EE0F6">
      <w:start w:val="1"/>
      <w:numFmt w:val="bullet"/>
      <w:lvlText w:val=""/>
      <w:lvlJc w:val="left"/>
      <w:pPr>
        <w:tabs>
          <w:tab w:val="num" w:pos="4320"/>
        </w:tabs>
        <w:ind w:left="4320" w:hanging="360"/>
      </w:pPr>
      <w:rPr>
        <w:rFonts w:ascii="Wingdings" w:hAnsi="Wingdings"/>
      </w:rPr>
    </w:lvl>
    <w:lvl w:ilvl="6" w:tplc="D16EF550">
      <w:start w:val="1"/>
      <w:numFmt w:val="bullet"/>
      <w:lvlText w:val=""/>
      <w:lvlJc w:val="left"/>
      <w:pPr>
        <w:tabs>
          <w:tab w:val="num" w:pos="5040"/>
        </w:tabs>
        <w:ind w:left="5040" w:hanging="360"/>
      </w:pPr>
      <w:rPr>
        <w:rFonts w:ascii="Symbol" w:hAnsi="Symbol"/>
      </w:rPr>
    </w:lvl>
    <w:lvl w:ilvl="7" w:tplc="BA9A3074">
      <w:start w:val="1"/>
      <w:numFmt w:val="bullet"/>
      <w:lvlText w:val="o"/>
      <w:lvlJc w:val="left"/>
      <w:pPr>
        <w:tabs>
          <w:tab w:val="num" w:pos="5760"/>
        </w:tabs>
        <w:ind w:left="5760" w:hanging="360"/>
      </w:pPr>
      <w:rPr>
        <w:rFonts w:ascii="Courier New" w:hAnsi="Courier New"/>
      </w:rPr>
    </w:lvl>
    <w:lvl w:ilvl="8" w:tplc="4E3A5AB6">
      <w:start w:val="1"/>
      <w:numFmt w:val="bullet"/>
      <w:lvlText w:val=""/>
      <w:lvlJc w:val="left"/>
      <w:pPr>
        <w:tabs>
          <w:tab w:val="num" w:pos="6480"/>
        </w:tabs>
        <w:ind w:left="6480" w:hanging="360"/>
      </w:pPr>
      <w:rPr>
        <w:rFonts w:ascii="Wingdings" w:hAnsi="Wingdings"/>
      </w:rPr>
    </w:lvl>
  </w:abstractNum>
  <w:abstractNum w:abstractNumId="61" w15:restartNumberingAfterBreak="0">
    <w:nsid w:val="0000003E"/>
    <w:multiLevelType w:val="hybridMultilevel"/>
    <w:tmpl w:val="0000003E"/>
    <w:lvl w:ilvl="0" w:tplc="715C5140">
      <w:start w:val="1"/>
      <w:numFmt w:val="bullet"/>
      <w:lvlText w:val=""/>
      <w:lvlJc w:val="left"/>
      <w:pPr>
        <w:ind w:left="720" w:hanging="360"/>
      </w:pPr>
      <w:rPr>
        <w:rFonts w:ascii="Symbol" w:hAnsi="Symbol"/>
      </w:rPr>
    </w:lvl>
    <w:lvl w:ilvl="1" w:tplc="637890CC">
      <w:start w:val="1"/>
      <w:numFmt w:val="bullet"/>
      <w:lvlText w:val="o"/>
      <w:lvlJc w:val="left"/>
      <w:pPr>
        <w:tabs>
          <w:tab w:val="num" w:pos="1440"/>
        </w:tabs>
        <w:ind w:left="1440" w:hanging="360"/>
      </w:pPr>
      <w:rPr>
        <w:rFonts w:ascii="Courier New" w:hAnsi="Courier New"/>
      </w:rPr>
    </w:lvl>
    <w:lvl w:ilvl="2" w:tplc="76C6EDE6">
      <w:start w:val="1"/>
      <w:numFmt w:val="bullet"/>
      <w:lvlText w:val=""/>
      <w:lvlJc w:val="left"/>
      <w:pPr>
        <w:tabs>
          <w:tab w:val="num" w:pos="2160"/>
        </w:tabs>
        <w:ind w:left="2160" w:hanging="360"/>
      </w:pPr>
      <w:rPr>
        <w:rFonts w:ascii="Wingdings" w:hAnsi="Wingdings"/>
      </w:rPr>
    </w:lvl>
    <w:lvl w:ilvl="3" w:tplc="4D925D92">
      <w:start w:val="1"/>
      <w:numFmt w:val="bullet"/>
      <w:lvlText w:val=""/>
      <w:lvlJc w:val="left"/>
      <w:pPr>
        <w:tabs>
          <w:tab w:val="num" w:pos="2880"/>
        </w:tabs>
        <w:ind w:left="2880" w:hanging="360"/>
      </w:pPr>
      <w:rPr>
        <w:rFonts w:ascii="Symbol" w:hAnsi="Symbol"/>
      </w:rPr>
    </w:lvl>
    <w:lvl w:ilvl="4" w:tplc="2F60F7FC">
      <w:start w:val="1"/>
      <w:numFmt w:val="bullet"/>
      <w:lvlText w:val="o"/>
      <w:lvlJc w:val="left"/>
      <w:pPr>
        <w:tabs>
          <w:tab w:val="num" w:pos="3600"/>
        </w:tabs>
        <w:ind w:left="3600" w:hanging="360"/>
      </w:pPr>
      <w:rPr>
        <w:rFonts w:ascii="Courier New" w:hAnsi="Courier New"/>
      </w:rPr>
    </w:lvl>
    <w:lvl w:ilvl="5" w:tplc="00181840">
      <w:start w:val="1"/>
      <w:numFmt w:val="bullet"/>
      <w:lvlText w:val=""/>
      <w:lvlJc w:val="left"/>
      <w:pPr>
        <w:tabs>
          <w:tab w:val="num" w:pos="4320"/>
        </w:tabs>
        <w:ind w:left="4320" w:hanging="360"/>
      </w:pPr>
      <w:rPr>
        <w:rFonts w:ascii="Wingdings" w:hAnsi="Wingdings"/>
      </w:rPr>
    </w:lvl>
    <w:lvl w:ilvl="6" w:tplc="CA549C68">
      <w:start w:val="1"/>
      <w:numFmt w:val="bullet"/>
      <w:lvlText w:val=""/>
      <w:lvlJc w:val="left"/>
      <w:pPr>
        <w:tabs>
          <w:tab w:val="num" w:pos="5040"/>
        </w:tabs>
        <w:ind w:left="5040" w:hanging="360"/>
      </w:pPr>
      <w:rPr>
        <w:rFonts w:ascii="Symbol" w:hAnsi="Symbol"/>
      </w:rPr>
    </w:lvl>
    <w:lvl w:ilvl="7" w:tplc="C5445238">
      <w:start w:val="1"/>
      <w:numFmt w:val="bullet"/>
      <w:lvlText w:val="o"/>
      <w:lvlJc w:val="left"/>
      <w:pPr>
        <w:tabs>
          <w:tab w:val="num" w:pos="5760"/>
        </w:tabs>
        <w:ind w:left="5760" w:hanging="360"/>
      </w:pPr>
      <w:rPr>
        <w:rFonts w:ascii="Courier New" w:hAnsi="Courier New"/>
      </w:rPr>
    </w:lvl>
    <w:lvl w:ilvl="8" w:tplc="7EEE15AA">
      <w:start w:val="1"/>
      <w:numFmt w:val="bullet"/>
      <w:lvlText w:val=""/>
      <w:lvlJc w:val="left"/>
      <w:pPr>
        <w:tabs>
          <w:tab w:val="num" w:pos="6480"/>
        </w:tabs>
        <w:ind w:left="6480" w:hanging="360"/>
      </w:pPr>
      <w:rPr>
        <w:rFonts w:ascii="Wingdings" w:hAnsi="Wingdings"/>
      </w:rPr>
    </w:lvl>
  </w:abstractNum>
  <w:abstractNum w:abstractNumId="62" w15:restartNumberingAfterBreak="0">
    <w:nsid w:val="0000003F"/>
    <w:multiLevelType w:val="hybridMultilevel"/>
    <w:tmpl w:val="0000003F"/>
    <w:lvl w:ilvl="0" w:tplc="C75A6838">
      <w:start w:val="1"/>
      <w:numFmt w:val="bullet"/>
      <w:lvlText w:val=""/>
      <w:lvlJc w:val="left"/>
      <w:pPr>
        <w:ind w:left="720" w:hanging="360"/>
      </w:pPr>
      <w:rPr>
        <w:rFonts w:ascii="Symbol" w:hAnsi="Symbol"/>
      </w:rPr>
    </w:lvl>
    <w:lvl w:ilvl="1" w:tplc="C8BEC4B2">
      <w:start w:val="1"/>
      <w:numFmt w:val="bullet"/>
      <w:lvlText w:val="o"/>
      <w:lvlJc w:val="left"/>
      <w:pPr>
        <w:tabs>
          <w:tab w:val="num" w:pos="1440"/>
        </w:tabs>
        <w:ind w:left="1440" w:hanging="360"/>
      </w:pPr>
      <w:rPr>
        <w:rFonts w:ascii="Courier New" w:hAnsi="Courier New"/>
      </w:rPr>
    </w:lvl>
    <w:lvl w:ilvl="2" w:tplc="9A5AED2A">
      <w:start w:val="1"/>
      <w:numFmt w:val="bullet"/>
      <w:lvlText w:val=""/>
      <w:lvlJc w:val="left"/>
      <w:pPr>
        <w:tabs>
          <w:tab w:val="num" w:pos="2160"/>
        </w:tabs>
        <w:ind w:left="2160" w:hanging="360"/>
      </w:pPr>
      <w:rPr>
        <w:rFonts w:ascii="Wingdings" w:hAnsi="Wingdings"/>
      </w:rPr>
    </w:lvl>
    <w:lvl w:ilvl="3" w:tplc="10F2577C">
      <w:start w:val="1"/>
      <w:numFmt w:val="bullet"/>
      <w:lvlText w:val=""/>
      <w:lvlJc w:val="left"/>
      <w:pPr>
        <w:tabs>
          <w:tab w:val="num" w:pos="2880"/>
        </w:tabs>
        <w:ind w:left="2880" w:hanging="360"/>
      </w:pPr>
      <w:rPr>
        <w:rFonts w:ascii="Symbol" w:hAnsi="Symbol"/>
      </w:rPr>
    </w:lvl>
    <w:lvl w:ilvl="4" w:tplc="9A1839E6">
      <w:start w:val="1"/>
      <w:numFmt w:val="bullet"/>
      <w:lvlText w:val="o"/>
      <w:lvlJc w:val="left"/>
      <w:pPr>
        <w:tabs>
          <w:tab w:val="num" w:pos="3600"/>
        </w:tabs>
        <w:ind w:left="3600" w:hanging="360"/>
      </w:pPr>
      <w:rPr>
        <w:rFonts w:ascii="Courier New" w:hAnsi="Courier New"/>
      </w:rPr>
    </w:lvl>
    <w:lvl w:ilvl="5" w:tplc="B8AA0A7A">
      <w:start w:val="1"/>
      <w:numFmt w:val="bullet"/>
      <w:lvlText w:val=""/>
      <w:lvlJc w:val="left"/>
      <w:pPr>
        <w:tabs>
          <w:tab w:val="num" w:pos="4320"/>
        </w:tabs>
        <w:ind w:left="4320" w:hanging="360"/>
      </w:pPr>
      <w:rPr>
        <w:rFonts w:ascii="Wingdings" w:hAnsi="Wingdings"/>
      </w:rPr>
    </w:lvl>
    <w:lvl w:ilvl="6" w:tplc="38C07286">
      <w:start w:val="1"/>
      <w:numFmt w:val="bullet"/>
      <w:lvlText w:val=""/>
      <w:lvlJc w:val="left"/>
      <w:pPr>
        <w:tabs>
          <w:tab w:val="num" w:pos="5040"/>
        </w:tabs>
        <w:ind w:left="5040" w:hanging="360"/>
      </w:pPr>
      <w:rPr>
        <w:rFonts w:ascii="Symbol" w:hAnsi="Symbol"/>
      </w:rPr>
    </w:lvl>
    <w:lvl w:ilvl="7" w:tplc="05364898">
      <w:start w:val="1"/>
      <w:numFmt w:val="bullet"/>
      <w:lvlText w:val="o"/>
      <w:lvlJc w:val="left"/>
      <w:pPr>
        <w:tabs>
          <w:tab w:val="num" w:pos="5760"/>
        </w:tabs>
        <w:ind w:left="5760" w:hanging="360"/>
      </w:pPr>
      <w:rPr>
        <w:rFonts w:ascii="Courier New" w:hAnsi="Courier New"/>
      </w:rPr>
    </w:lvl>
    <w:lvl w:ilvl="8" w:tplc="7F625590">
      <w:start w:val="1"/>
      <w:numFmt w:val="bullet"/>
      <w:lvlText w:val=""/>
      <w:lvlJc w:val="left"/>
      <w:pPr>
        <w:tabs>
          <w:tab w:val="num" w:pos="6480"/>
        </w:tabs>
        <w:ind w:left="6480" w:hanging="360"/>
      </w:pPr>
      <w:rPr>
        <w:rFonts w:ascii="Wingdings" w:hAnsi="Wingdings"/>
      </w:rPr>
    </w:lvl>
  </w:abstractNum>
  <w:abstractNum w:abstractNumId="63" w15:restartNumberingAfterBreak="0">
    <w:nsid w:val="00000040"/>
    <w:multiLevelType w:val="hybridMultilevel"/>
    <w:tmpl w:val="00000040"/>
    <w:lvl w:ilvl="0" w:tplc="9754F13A">
      <w:start w:val="1"/>
      <w:numFmt w:val="bullet"/>
      <w:lvlText w:val=""/>
      <w:lvlJc w:val="left"/>
      <w:pPr>
        <w:ind w:left="720" w:hanging="360"/>
      </w:pPr>
      <w:rPr>
        <w:rFonts w:ascii="Symbol" w:hAnsi="Symbol"/>
      </w:rPr>
    </w:lvl>
    <w:lvl w:ilvl="1" w:tplc="EE721A74">
      <w:start w:val="1"/>
      <w:numFmt w:val="bullet"/>
      <w:lvlText w:val="o"/>
      <w:lvlJc w:val="left"/>
      <w:pPr>
        <w:tabs>
          <w:tab w:val="num" w:pos="1440"/>
        </w:tabs>
        <w:ind w:left="1440" w:hanging="360"/>
      </w:pPr>
      <w:rPr>
        <w:rFonts w:ascii="Courier New" w:hAnsi="Courier New"/>
      </w:rPr>
    </w:lvl>
    <w:lvl w:ilvl="2" w:tplc="485C5FEA">
      <w:start w:val="1"/>
      <w:numFmt w:val="bullet"/>
      <w:lvlText w:val=""/>
      <w:lvlJc w:val="left"/>
      <w:pPr>
        <w:tabs>
          <w:tab w:val="num" w:pos="2160"/>
        </w:tabs>
        <w:ind w:left="2160" w:hanging="360"/>
      </w:pPr>
      <w:rPr>
        <w:rFonts w:ascii="Wingdings" w:hAnsi="Wingdings"/>
      </w:rPr>
    </w:lvl>
    <w:lvl w:ilvl="3" w:tplc="003C5D06">
      <w:start w:val="1"/>
      <w:numFmt w:val="bullet"/>
      <w:lvlText w:val=""/>
      <w:lvlJc w:val="left"/>
      <w:pPr>
        <w:tabs>
          <w:tab w:val="num" w:pos="2880"/>
        </w:tabs>
        <w:ind w:left="2880" w:hanging="360"/>
      </w:pPr>
      <w:rPr>
        <w:rFonts w:ascii="Symbol" w:hAnsi="Symbol"/>
      </w:rPr>
    </w:lvl>
    <w:lvl w:ilvl="4" w:tplc="0B0AC7D6">
      <w:start w:val="1"/>
      <w:numFmt w:val="bullet"/>
      <w:lvlText w:val="o"/>
      <w:lvlJc w:val="left"/>
      <w:pPr>
        <w:tabs>
          <w:tab w:val="num" w:pos="3600"/>
        </w:tabs>
        <w:ind w:left="3600" w:hanging="360"/>
      </w:pPr>
      <w:rPr>
        <w:rFonts w:ascii="Courier New" w:hAnsi="Courier New"/>
      </w:rPr>
    </w:lvl>
    <w:lvl w:ilvl="5" w:tplc="1966B306">
      <w:start w:val="1"/>
      <w:numFmt w:val="bullet"/>
      <w:lvlText w:val=""/>
      <w:lvlJc w:val="left"/>
      <w:pPr>
        <w:tabs>
          <w:tab w:val="num" w:pos="4320"/>
        </w:tabs>
        <w:ind w:left="4320" w:hanging="360"/>
      </w:pPr>
      <w:rPr>
        <w:rFonts w:ascii="Wingdings" w:hAnsi="Wingdings"/>
      </w:rPr>
    </w:lvl>
    <w:lvl w:ilvl="6" w:tplc="77C07E34">
      <w:start w:val="1"/>
      <w:numFmt w:val="bullet"/>
      <w:lvlText w:val=""/>
      <w:lvlJc w:val="left"/>
      <w:pPr>
        <w:tabs>
          <w:tab w:val="num" w:pos="5040"/>
        </w:tabs>
        <w:ind w:left="5040" w:hanging="360"/>
      </w:pPr>
      <w:rPr>
        <w:rFonts w:ascii="Symbol" w:hAnsi="Symbol"/>
      </w:rPr>
    </w:lvl>
    <w:lvl w:ilvl="7" w:tplc="2A729F92">
      <w:start w:val="1"/>
      <w:numFmt w:val="bullet"/>
      <w:lvlText w:val="o"/>
      <w:lvlJc w:val="left"/>
      <w:pPr>
        <w:tabs>
          <w:tab w:val="num" w:pos="5760"/>
        </w:tabs>
        <w:ind w:left="5760" w:hanging="360"/>
      </w:pPr>
      <w:rPr>
        <w:rFonts w:ascii="Courier New" w:hAnsi="Courier New"/>
      </w:rPr>
    </w:lvl>
    <w:lvl w:ilvl="8" w:tplc="16761170">
      <w:start w:val="1"/>
      <w:numFmt w:val="bullet"/>
      <w:lvlText w:val=""/>
      <w:lvlJc w:val="left"/>
      <w:pPr>
        <w:tabs>
          <w:tab w:val="num" w:pos="6480"/>
        </w:tabs>
        <w:ind w:left="6480" w:hanging="360"/>
      </w:pPr>
      <w:rPr>
        <w:rFonts w:ascii="Wingdings" w:hAnsi="Wingdings"/>
      </w:rPr>
    </w:lvl>
  </w:abstractNum>
  <w:abstractNum w:abstractNumId="64" w15:restartNumberingAfterBreak="0">
    <w:nsid w:val="00000041"/>
    <w:multiLevelType w:val="hybridMultilevel"/>
    <w:tmpl w:val="00000041"/>
    <w:lvl w:ilvl="0" w:tplc="07162B6E">
      <w:start w:val="1"/>
      <w:numFmt w:val="bullet"/>
      <w:lvlText w:val=""/>
      <w:lvlJc w:val="left"/>
      <w:pPr>
        <w:ind w:left="720" w:hanging="360"/>
      </w:pPr>
      <w:rPr>
        <w:rFonts w:ascii="Symbol" w:hAnsi="Symbol"/>
      </w:rPr>
    </w:lvl>
    <w:lvl w:ilvl="1" w:tplc="A2B8FF12">
      <w:start w:val="1"/>
      <w:numFmt w:val="bullet"/>
      <w:lvlText w:val="o"/>
      <w:lvlJc w:val="left"/>
      <w:pPr>
        <w:tabs>
          <w:tab w:val="num" w:pos="1440"/>
        </w:tabs>
        <w:ind w:left="1440" w:hanging="360"/>
      </w:pPr>
      <w:rPr>
        <w:rFonts w:ascii="Courier New" w:hAnsi="Courier New"/>
      </w:rPr>
    </w:lvl>
    <w:lvl w:ilvl="2" w:tplc="E7EC07F6">
      <w:start w:val="1"/>
      <w:numFmt w:val="bullet"/>
      <w:lvlText w:val=""/>
      <w:lvlJc w:val="left"/>
      <w:pPr>
        <w:tabs>
          <w:tab w:val="num" w:pos="2160"/>
        </w:tabs>
        <w:ind w:left="2160" w:hanging="360"/>
      </w:pPr>
      <w:rPr>
        <w:rFonts w:ascii="Wingdings" w:hAnsi="Wingdings"/>
      </w:rPr>
    </w:lvl>
    <w:lvl w:ilvl="3" w:tplc="D3F03374">
      <w:start w:val="1"/>
      <w:numFmt w:val="bullet"/>
      <w:lvlText w:val=""/>
      <w:lvlJc w:val="left"/>
      <w:pPr>
        <w:tabs>
          <w:tab w:val="num" w:pos="2880"/>
        </w:tabs>
        <w:ind w:left="2880" w:hanging="360"/>
      </w:pPr>
      <w:rPr>
        <w:rFonts w:ascii="Symbol" w:hAnsi="Symbol"/>
      </w:rPr>
    </w:lvl>
    <w:lvl w:ilvl="4" w:tplc="598EFEF4">
      <w:start w:val="1"/>
      <w:numFmt w:val="bullet"/>
      <w:lvlText w:val="o"/>
      <w:lvlJc w:val="left"/>
      <w:pPr>
        <w:tabs>
          <w:tab w:val="num" w:pos="3600"/>
        </w:tabs>
        <w:ind w:left="3600" w:hanging="360"/>
      </w:pPr>
      <w:rPr>
        <w:rFonts w:ascii="Courier New" w:hAnsi="Courier New"/>
      </w:rPr>
    </w:lvl>
    <w:lvl w:ilvl="5" w:tplc="82BA9070">
      <w:start w:val="1"/>
      <w:numFmt w:val="bullet"/>
      <w:lvlText w:val=""/>
      <w:lvlJc w:val="left"/>
      <w:pPr>
        <w:tabs>
          <w:tab w:val="num" w:pos="4320"/>
        </w:tabs>
        <w:ind w:left="4320" w:hanging="360"/>
      </w:pPr>
      <w:rPr>
        <w:rFonts w:ascii="Wingdings" w:hAnsi="Wingdings"/>
      </w:rPr>
    </w:lvl>
    <w:lvl w:ilvl="6" w:tplc="82904D10">
      <w:start w:val="1"/>
      <w:numFmt w:val="bullet"/>
      <w:lvlText w:val=""/>
      <w:lvlJc w:val="left"/>
      <w:pPr>
        <w:tabs>
          <w:tab w:val="num" w:pos="5040"/>
        </w:tabs>
        <w:ind w:left="5040" w:hanging="360"/>
      </w:pPr>
      <w:rPr>
        <w:rFonts w:ascii="Symbol" w:hAnsi="Symbol"/>
      </w:rPr>
    </w:lvl>
    <w:lvl w:ilvl="7" w:tplc="B618667C">
      <w:start w:val="1"/>
      <w:numFmt w:val="bullet"/>
      <w:lvlText w:val="o"/>
      <w:lvlJc w:val="left"/>
      <w:pPr>
        <w:tabs>
          <w:tab w:val="num" w:pos="5760"/>
        </w:tabs>
        <w:ind w:left="5760" w:hanging="360"/>
      </w:pPr>
      <w:rPr>
        <w:rFonts w:ascii="Courier New" w:hAnsi="Courier New"/>
      </w:rPr>
    </w:lvl>
    <w:lvl w:ilvl="8" w:tplc="21F05482">
      <w:start w:val="1"/>
      <w:numFmt w:val="bullet"/>
      <w:lvlText w:val=""/>
      <w:lvlJc w:val="left"/>
      <w:pPr>
        <w:tabs>
          <w:tab w:val="num" w:pos="6480"/>
        </w:tabs>
        <w:ind w:left="6480" w:hanging="360"/>
      </w:pPr>
      <w:rPr>
        <w:rFonts w:ascii="Wingdings" w:hAnsi="Wingdings"/>
      </w:rPr>
    </w:lvl>
  </w:abstractNum>
  <w:abstractNum w:abstractNumId="65" w15:restartNumberingAfterBreak="0">
    <w:nsid w:val="00000042"/>
    <w:multiLevelType w:val="hybridMultilevel"/>
    <w:tmpl w:val="00000042"/>
    <w:lvl w:ilvl="0" w:tplc="1916EA08">
      <w:start w:val="1"/>
      <w:numFmt w:val="bullet"/>
      <w:lvlText w:val=""/>
      <w:lvlJc w:val="left"/>
      <w:pPr>
        <w:ind w:left="720" w:hanging="360"/>
      </w:pPr>
      <w:rPr>
        <w:rFonts w:ascii="Symbol" w:hAnsi="Symbol"/>
      </w:rPr>
    </w:lvl>
    <w:lvl w:ilvl="1" w:tplc="D8364B32">
      <w:start w:val="1"/>
      <w:numFmt w:val="bullet"/>
      <w:lvlText w:val="o"/>
      <w:lvlJc w:val="left"/>
      <w:pPr>
        <w:tabs>
          <w:tab w:val="num" w:pos="1440"/>
        </w:tabs>
        <w:ind w:left="1440" w:hanging="360"/>
      </w:pPr>
      <w:rPr>
        <w:rFonts w:ascii="Courier New" w:hAnsi="Courier New"/>
      </w:rPr>
    </w:lvl>
    <w:lvl w:ilvl="2" w:tplc="41B89D0C">
      <w:start w:val="1"/>
      <w:numFmt w:val="bullet"/>
      <w:lvlText w:val=""/>
      <w:lvlJc w:val="left"/>
      <w:pPr>
        <w:tabs>
          <w:tab w:val="num" w:pos="2160"/>
        </w:tabs>
        <w:ind w:left="2160" w:hanging="360"/>
      </w:pPr>
      <w:rPr>
        <w:rFonts w:ascii="Wingdings" w:hAnsi="Wingdings"/>
      </w:rPr>
    </w:lvl>
    <w:lvl w:ilvl="3" w:tplc="52AC21F2">
      <w:start w:val="1"/>
      <w:numFmt w:val="bullet"/>
      <w:lvlText w:val=""/>
      <w:lvlJc w:val="left"/>
      <w:pPr>
        <w:tabs>
          <w:tab w:val="num" w:pos="2880"/>
        </w:tabs>
        <w:ind w:left="2880" w:hanging="360"/>
      </w:pPr>
      <w:rPr>
        <w:rFonts w:ascii="Symbol" w:hAnsi="Symbol"/>
      </w:rPr>
    </w:lvl>
    <w:lvl w:ilvl="4" w:tplc="B9023B52">
      <w:start w:val="1"/>
      <w:numFmt w:val="bullet"/>
      <w:lvlText w:val="o"/>
      <w:lvlJc w:val="left"/>
      <w:pPr>
        <w:tabs>
          <w:tab w:val="num" w:pos="3600"/>
        </w:tabs>
        <w:ind w:left="3600" w:hanging="360"/>
      </w:pPr>
      <w:rPr>
        <w:rFonts w:ascii="Courier New" w:hAnsi="Courier New"/>
      </w:rPr>
    </w:lvl>
    <w:lvl w:ilvl="5" w:tplc="227AF348">
      <w:start w:val="1"/>
      <w:numFmt w:val="bullet"/>
      <w:lvlText w:val=""/>
      <w:lvlJc w:val="left"/>
      <w:pPr>
        <w:tabs>
          <w:tab w:val="num" w:pos="4320"/>
        </w:tabs>
        <w:ind w:left="4320" w:hanging="360"/>
      </w:pPr>
      <w:rPr>
        <w:rFonts w:ascii="Wingdings" w:hAnsi="Wingdings"/>
      </w:rPr>
    </w:lvl>
    <w:lvl w:ilvl="6" w:tplc="BB368256">
      <w:start w:val="1"/>
      <w:numFmt w:val="bullet"/>
      <w:lvlText w:val=""/>
      <w:lvlJc w:val="left"/>
      <w:pPr>
        <w:tabs>
          <w:tab w:val="num" w:pos="5040"/>
        </w:tabs>
        <w:ind w:left="5040" w:hanging="360"/>
      </w:pPr>
      <w:rPr>
        <w:rFonts w:ascii="Symbol" w:hAnsi="Symbol"/>
      </w:rPr>
    </w:lvl>
    <w:lvl w:ilvl="7" w:tplc="92986E8E">
      <w:start w:val="1"/>
      <w:numFmt w:val="bullet"/>
      <w:lvlText w:val="o"/>
      <w:lvlJc w:val="left"/>
      <w:pPr>
        <w:tabs>
          <w:tab w:val="num" w:pos="5760"/>
        </w:tabs>
        <w:ind w:left="5760" w:hanging="360"/>
      </w:pPr>
      <w:rPr>
        <w:rFonts w:ascii="Courier New" w:hAnsi="Courier New"/>
      </w:rPr>
    </w:lvl>
    <w:lvl w:ilvl="8" w:tplc="ADCAB4A8">
      <w:start w:val="1"/>
      <w:numFmt w:val="bullet"/>
      <w:lvlText w:val=""/>
      <w:lvlJc w:val="left"/>
      <w:pPr>
        <w:tabs>
          <w:tab w:val="num" w:pos="6480"/>
        </w:tabs>
        <w:ind w:left="6480" w:hanging="360"/>
      </w:pPr>
      <w:rPr>
        <w:rFonts w:ascii="Wingdings" w:hAnsi="Wingdings"/>
      </w:rPr>
    </w:lvl>
  </w:abstractNum>
  <w:abstractNum w:abstractNumId="66" w15:restartNumberingAfterBreak="0">
    <w:nsid w:val="00000043"/>
    <w:multiLevelType w:val="hybridMultilevel"/>
    <w:tmpl w:val="00000043"/>
    <w:lvl w:ilvl="0" w:tplc="114019DE">
      <w:start w:val="1"/>
      <w:numFmt w:val="bullet"/>
      <w:lvlText w:val=""/>
      <w:lvlJc w:val="left"/>
      <w:pPr>
        <w:ind w:left="720" w:hanging="360"/>
      </w:pPr>
      <w:rPr>
        <w:rFonts w:ascii="Symbol" w:hAnsi="Symbol"/>
      </w:rPr>
    </w:lvl>
    <w:lvl w:ilvl="1" w:tplc="C494F878">
      <w:start w:val="1"/>
      <w:numFmt w:val="bullet"/>
      <w:lvlText w:val="o"/>
      <w:lvlJc w:val="left"/>
      <w:pPr>
        <w:tabs>
          <w:tab w:val="num" w:pos="1440"/>
        </w:tabs>
        <w:ind w:left="1440" w:hanging="360"/>
      </w:pPr>
      <w:rPr>
        <w:rFonts w:ascii="Courier New" w:hAnsi="Courier New"/>
      </w:rPr>
    </w:lvl>
    <w:lvl w:ilvl="2" w:tplc="B3E4DE34">
      <w:start w:val="1"/>
      <w:numFmt w:val="bullet"/>
      <w:lvlText w:val=""/>
      <w:lvlJc w:val="left"/>
      <w:pPr>
        <w:tabs>
          <w:tab w:val="num" w:pos="2160"/>
        </w:tabs>
        <w:ind w:left="2160" w:hanging="360"/>
      </w:pPr>
      <w:rPr>
        <w:rFonts w:ascii="Wingdings" w:hAnsi="Wingdings"/>
      </w:rPr>
    </w:lvl>
    <w:lvl w:ilvl="3" w:tplc="105021E4">
      <w:start w:val="1"/>
      <w:numFmt w:val="bullet"/>
      <w:lvlText w:val=""/>
      <w:lvlJc w:val="left"/>
      <w:pPr>
        <w:tabs>
          <w:tab w:val="num" w:pos="2880"/>
        </w:tabs>
        <w:ind w:left="2880" w:hanging="360"/>
      </w:pPr>
      <w:rPr>
        <w:rFonts w:ascii="Symbol" w:hAnsi="Symbol"/>
      </w:rPr>
    </w:lvl>
    <w:lvl w:ilvl="4" w:tplc="7CF2D884">
      <w:start w:val="1"/>
      <w:numFmt w:val="bullet"/>
      <w:lvlText w:val="o"/>
      <w:lvlJc w:val="left"/>
      <w:pPr>
        <w:tabs>
          <w:tab w:val="num" w:pos="3600"/>
        </w:tabs>
        <w:ind w:left="3600" w:hanging="360"/>
      </w:pPr>
      <w:rPr>
        <w:rFonts w:ascii="Courier New" w:hAnsi="Courier New"/>
      </w:rPr>
    </w:lvl>
    <w:lvl w:ilvl="5" w:tplc="F6F82D9C">
      <w:start w:val="1"/>
      <w:numFmt w:val="bullet"/>
      <w:lvlText w:val=""/>
      <w:lvlJc w:val="left"/>
      <w:pPr>
        <w:tabs>
          <w:tab w:val="num" w:pos="4320"/>
        </w:tabs>
        <w:ind w:left="4320" w:hanging="360"/>
      </w:pPr>
      <w:rPr>
        <w:rFonts w:ascii="Wingdings" w:hAnsi="Wingdings"/>
      </w:rPr>
    </w:lvl>
    <w:lvl w:ilvl="6" w:tplc="094E5AF8">
      <w:start w:val="1"/>
      <w:numFmt w:val="bullet"/>
      <w:lvlText w:val=""/>
      <w:lvlJc w:val="left"/>
      <w:pPr>
        <w:tabs>
          <w:tab w:val="num" w:pos="5040"/>
        </w:tabs>
        <w:ind w:left="5040" w:hanging="360"/>
      </w:pPr>
      <w:rPr>
        <w:rFonts w:ascii="Symbol" w:hAnsi="Symbol"/>
      </w:rPr>
    </w:lvl>
    <w:lvl w:ilvl="7" w:tplc="37DA240A">
      <w:start w:val="1"/>
      <w:numFmt w:val="bullet"/>
      <w:lvlText w:val="o"/>
      <w:lvlJc w:val="left"/>
      <w:pPr>
        <w:tabs>
          <w:tab w:val="num" w:pos="5760"/>
        </w:tabs>
        <w:ind w:left="5760" w:hanging="360"/>
      </w:pPr>
      <w:rPr>
        <w:rFonts w:ascii="Courier New" w:hAnsi="Courier New"/>
      </w:rPr>
    </w:lvl>
    <w:lvl w:ilvl="8" w:tplc="12BAEEBE">
      <w:start w:val="1"/>
      <w:numFmt w:val="bullet"/>
      <w:lvlText w:val=""/>
      <w:lvlJc w:val="left"/>
      <w:pPr>
        <w:tabs>
          <w:tab w:val="num" w:pos="6480"/>
        </w:tabs>
        <w:ind w:left="6480" w:hanging="360"/>
      </w:pPr>
      <w:rPr>
        <w:rFonts w:ascii="Wingdings" w:hAnsi="Wingdings"/>
      </w:rPr>
    </w:lvl>
  </w:abstractNum>
  <w:abstractNum w:abstractNumId="67" w15:restartNumberingAfterBreak="0">
    <w:nsid w:val="00000044"/>
    <w:multiLevelType w:val="multilevel"/>
    <w:tmpl w:val="00000044"/>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00000045"/>
    <w:multiLevelType w:val="hybridMultilevel"/>
    <w:tmpl w:val="00000045"/>
    <w:lvl w:ilvl="0" w:tplc="6E682C88">
      <w:start w:val="1"/>
      <w:numFmt w:val="bullet"/>
      <w:lvlText w:val=""/>
      <w:lvlJc w:val="left"/>
      <w:pPr>
        <w:ind w:left="720" w:hanging="360"/>
      </w:pPr>
      <w:rPr>
        <w:rFonts w:ascii="Symbol" w:hAnsi="Symbol"/>
      </w:rPr>
    </w:lvl>
    <w:lvl w:ilvl="1" w:tplc="BB58B73C">
      <w:start w:val="1"/>
      <w:numFmt w:val="bullet"/>
      <w:lvlText w:val="o"/>
      <w:lvlJc w:val="left"/>
      <w:pPr>
        <w:tabs>
          <w:tab w:val="num" w:pos="1440"/>
        </w:tabs>
        <w:ind w:left="1440" w:hanging="360"/>
      </w:pPr>
      <w:rPr>
        <w:rFonts w:ascii="Courier New" w:hAnsi="Courier New"/>
      </w:rPr>
    </w:lvl>
    <w:lvl w:ilvl="2" w:tplc="EC9C9D10">
      <w:start w:val="1"/>
      <w:numFmt w:val="bullet"/>
      <w:lvlText w:val=""/>
      <w:lvlJc w:val="left"/>
      <w:pPr>
        <w:tabs>
          <w:tab w:val="num" w:pos="2160"/>
        </w:tabs>
        <w:ind w:left="2160" w:hanging="360"/>
      </w:pPr>
      <w:rPr>
        <w:rFonts w:ascii="Wingdings" w:hAnsi="Wingdings"/>
      </w:rPr>
    </w:lvl>
    <w:lvl w:ilvl="3" w:tplc="0900A142">
      <w:start w:val="1"/>
      <w:numFmt w:val="bullet"/>
      <w:lvlText w:val=""/>
      <w:lvlJc w:val="left"/>
      <w:pPr>
        <w:tabs>
          <w:tab w:val="num" w:pos="2880"/>
        </w:tabs>
        <w:ind w:left="2880" w:hanging="360"/>
      </w:pPr>
      <w:rPr>
        <w:rFonts w:ascii="Symbol" w:hAnsi="Symbol"/>
      </w:rPr>
    </w:lvl>
    <w:lvl w:ilvl="4" w:tplc="0C568F58">
      <w:start w:val="1"/>
      <w:numFmt w:val="bullet"/>
      <w:lvlText w:val="o"/>
      <w:lvlJc w:val="left"/>
      <w:pPr>
        <w:tabs>
          <w:tab w:val="num" w:pos="3600"/>
        </w:tabs>
        <w:ind w:left="3600" w:hanging="360"/>
      </w:pPr>
      <w:rPr>
        <w:rFonts w:ascii="Courier New" w:hAnsi="Courier New"/>
      </w:rPr>
    </w:lvl>
    <w:lvl w:ilvl="5" w:tplc="9788BCF0">
      <w:start w:val="1"/>
      <w:numFmt w:val="bullet"/>
      <w:lvlText w:val=""/>
      <w:lvlJc w:val="left"/>
      <w:pPr>
        <w:tabs>
          <w:tab w:val="num" w:pos="4320"/>
        </w:tabs>
        <w:ind w:left="4320" w:hanging="360"/>
      </w:pPr>
      <w:rPr>
        <w:rFonts w:ascii="Wingdings" w:hAnsi="Wingdings"/>
      </w:rPr>
    </w:lvl>
    <w:lvl w:ilvl="6" w:tplc="F47AB4E2">
      <w:start w:val="1"/>
      <w:numFmt w:val="bullet"/>
      <w:lvlText w:val=""/>
      <w:lvlJc w:val="left"/>
      <w:pPr>
        <w:tabs>
          <w:tab w:val="num" w:pos="5040"/>
        </w:tabs>
        <w:ind w:left="5040" w:hanging="360"/>
      </w:pPr>
      <w:rPr>
        <w:rFonts w:ascii="Symbol" w:hAnsi="Symbol"/>
      </w:rPr>
    </w:lvl>
    <w:lvl w:ilvl="7" w:tplc="F0F2F99A">
      <w:start w:val="1"/>
      <w:numFmt w:val="bullet"/>
      <w:lvlText w:val="o"/>
      <w:lvlJc w:val="left"/>
      <w:pPr>
        <w:tabs>
          <w:tab w:val="num" w:pos="5760"/>
        </w:tabs>
        <w:ind w:left="5760" w:hanging="360"/>
      </w:pPr>
      <w:rPr>
        <w:rFonts w:ascii="Courier New" w:hAnsi="Courier New"/>
      </w:rPr>
    </w:lvl>
    <w:lvl w:ilvl="8" w:tplc="10BE8D6C">
      <w:start w:val="1"/>
      <w:numFmt w:val="bullet"/>
      <w:lvlText w:val=""/>
      <w:lvlJc w:val="left"/>
      <w:pPr>
        <w:tabs>
          <w:tab w:val="num" w:pos="6480"/>
        </w:tabs>
        <w:ind w:left="6480" w:hanging="360"/>
      </w:pPr>
      <w:rPr>
        <w:rFonts w:ascii="Wingdings" w:hAnsi="Wingdings"/>
      </w:rPr>
    </w:lvl>
  </w:abstractNum>
  <w:abstractNum w:abstractNumId="69" w15:restartNumberingAfterBreak="0">
    <w:nsid w:val="00000046"/>
    <w:multiLevelType w:val="hybridMultilevel"/>
    <w:tmpl w:val="00000046"/>
    <w:lvl w:ilvl="0" w:tplc="BB148C7A">
      <w:start w:val="1"/>
      <w:numFmt w:val="bullet"/>
      <w:lvlText w:val=""/>
      <w:lvlJc w:val="left"/>
      <w:pPr>
        <w:ind w:left="720" w:hanging="360"/>
      </w:pPr>
      <w:rPr>
        <w:rFonts w:ascii="Symbol" w:hAnsi="Symbol"/>
      </w:rPr>
    </w:lvl>
    <w:lvl w:ilvl="1" w:tplc="870673AE">
      <w:start w:val="1"/>
      <w:numFmt w:val="bullet"/>
      <w:lvlText w:val="o"/>
      <w:lvlJc w:val="left"/>
      <w:pPr>
        <w:tabs>
          <w:tab w:val="num" w:pos="1440"/>
        </w:tabs>
        <w:ind w:left="1440" w:hanging="360"/>
      </w:pPr>
      <w:rPr>
        <w:rFonts w:ascii="Courier New" w:hAnsi="Courier New"/>
      </w:rPr>
    </w:lvl>
    <w:lvl w:ilvl="2" w:tplc="4E9AC2D4">
      <w:start w:val="1"/>
      <w:numFmt w:val="bullet"/>
      <w:lvlText w:val=""/>
      <w:lvlJc w:val="left"/>
      <w:pPr>
        <w:tabs>
          <w:tab w:val="num" w:pos="2160"/>
        </w:tabs>
        <w:ind w:left="2160" w:hanging="360"/>
      </w:pPr>
      <w:rPr>
        <w:rFonts w:ascii="Wingdings" w:hAnsi="Wingdings"/>
      </w:rPr>
    </w:lvl>
    <w:lvl w:ilvl="3" w:tplc="B5EA7D06">
      <w:start w:val="1"/>
      <w:numFmt w:val="bullet"/>
      <w:lvlText w:val=""/>
      <w:lvlJc w:val="left"/>
      <w:pPr>
        <w:tabs>
          <w:tab w:val="num" w:pos="2880"/>
        </w:tabs>
        <w:ind w:left="2880" w:hanging="360"/>
      </w:pPr>
      <w:rPr>
        <w:rFonts w:ascii="Symbol" w:hAnsi="Symbol"/>
      </w:rPr>
    </w:lvl>
    <w:lvl w:ilvl="4" w:tplc="BB2E6088">
      <w:start w:val="1"/>
      <w:numFmt w:val="bullet"/>
      <w:lvlText w:val="o"/>
      <w:lvlJc w:val="left"/>
      <w:pPr>
        <w:tabs>
          <w:tab w:val="num" w:pos="3600"/>
        </w:tabs>
        <w:ind w:left="3600" w:hanging="360"/>
      </w:pPr>
      <w:rPr>
        <w:rFonts w:ascii="Courier New" w:hAnsi="Courier New"/>
      </w:rPr>
    </w:lvl>
    <w:lvl w:ilvl="5" w:tplc="BC302822">
      <w:start w:val="1"/>
      <w:numFmt w:val="bullet"/>
      <w:lvlText w:val=""/>
      <w:lvlJc w:val="left"/>
      <w:pPr>
        <w:tabs>
          <w:tab w:val="num" w:pos="4320"/>
        </w:tabs>
        <w:ind w:left="4320" w:hanging="360"/>
      </w:pPr>
      <w:rPr>
        <w:rFonts w:ascii="Wingdings" w:hAnsi="Wingdings"/>
      </w:rPr>
    </w:lvl>
    <w:lvl w:ilvl="6" w:tplc="F460D176">
      <w:start w:val="1"/>
      <w:numFmt w:val="bullet"/>
      <w:lvlText w:val=""/>
      <w:lvlJc w:val="left"/>
      <w:pPr>
        <w:tabs>
          <w:tab w:val="num" w:pos="5040"/>
        </w:tabs>
        <w:ind w:left="5040" w:hanging="360"/>
      </w:pPr>
      <w:rPr>
        <w:rFonts w:ascii="Symbol" w:hAnsi="Symbol"/>
      </w:rPr>
    </w:lvl>
    <w:lvl w:ilvl="7" w:tplc="253E3C42">
      <w:start w:val="1"/>
      <w:numFmt w:val="bullet"/>
      <w:lvlText w:val="o"/>
      <w:lvlJc w:val="left"/>
      <w:pPr>
        <w:tabs>
          <w:tab w:val="num" w:pos="5760"/>
        </w:tabs>
        <w:ind w:left="5760" w:hanging="360"/>
      </w:pPr>
      <w:rPr>
        <w:rFonts w:ascii="Courier New" w:hAnsi="Courier New"/>
      </w:rPr>
    </w:lvl>
    <w:lvl w:ilvl="8" w:tplc="10422BBA">
      <w:start w:val="1"/>
      <w:numFmt w:val="bullet"/>
      <w:lvlText w:val=""/>
      <w:lvlJc w:val="left"/>
      <w:pPr>
        <w:tabs>
          <w:tab w:val="num" w:pos="6480"/>
        </w:tabs>
        <w:ind w:left="6480" w:hanging="360"/>
      </w:pPr>
      <w:rPr>
        <w:rFonts w:ascii="Wingdings" w:hAnsi="Wingdings"/>
      </w:rPr>
    </w:lvl>
  </w:abstractNum>
  <w:abstractNum w:abstractNumId="70" w15:restartNumberingAfterBreak="0">
    <w:nsid w:val="00000047"/>
    <w:multiLevelType w:val="hybridMultilevel"/>
    <w:tmpl w:val="00000047"/>
    <w:lvl w:ilvl="0" w:tplc="3E663F50">
      <w:start w:val="1"/>
      <w:numFmt w:val="bullet"/>
      <w:lvlText w:val=""/>
      <w:lvlJc w:val="left"/>
      <w:pPr>
        <w:ind w:left="720" w:hanging="360"/>
      </w:pPr>
      <w:rPr>
        <w:rFonts w:ascii="Symbol" w:hAnsi="Symbol"/>
      </w:rPr>
    </w:lvl>
    <w:lvl w:ilvl="1" w:tplc="7472C78E">
      <w:start w:val="1"/>
      <w:numFmt w:val="bullet"/>
      <w:lvlText w:val="o"/>
      <w:lvlJc w:val="left"/>
      <w:pPr>
        <w:tabs>
          <w:tab w:val="num" w:pos="1440"/>
        </w:tabs>
        <w:ind w:left="1440" w:hanging="360"/>
      </w:pPr>
      <w:rPr>
        <w:rFonts w:ascii="Courier New" w:hAnsi="Courier New"/>
      </w:rPr>
    </w:lvl>
    <w:lvl w:ilvl="2" w:tplc="11401FE2">
      <w:start w:val="1"/>
      <w:numFmt w:val="bullet"/>
      <w:lvlText w:val=""/>
      <w:lvlJc w:val="left"/>
      <w:pPr>
        <w:tabs>
          <w:tab w:val="num" w:pos="2160"/>
        </w:tabs>
        <w:ind w:left="2160" w:hanging="360"/>
      </w:pPr>
      <w:rPr>
        <w:rFonts w:ascii="Wingdings" w:hAnsi="Wingdings"/>
      </w:rPr>
    </w:lvl>
    <w:lvl w:ilvl="3" w:tplc="AB824612">
      <w:start w:val="1"/>
      <w:numFmt w:val="bullet"/>
      <w:lvlText w:val=""/>
      <w:lvlJc w:val="left"/>
      <w:pPr>
        <w:tabs>
          <w:tab w:val="num" w:pos="2880"/>
        </w:tabs>
        <w:ind w:left="2880" w:hanging="360"/>
      </w:pPr>
      <w:rPr>
        <w:rFonts w:ascii="Symbol" w:hAnsi="Symbol"/>
      </w:rPr>
    </w:lvl>
    <w:lvl w:ilvl="4" w:tplc="99AA8858">
      <w:start w:val="1"/>
      <w:numFmt w:val="bullet"/>
      <w:lvlText w:val="o"/>
      <w:lvlJc w:val="left"/>
      <w:pPr>
        <w:tabs>
          <w:tab w:val="num" w:pos="3600"/>
        </w:tabs>
        <w:ind w:left="3600" w:hanging="360"/>
      </w:pPr>
      <w:rPr>
        <w:rFonts w:ascii="Courier New" w:hAnsi="Courier New"/>
      </w:rPr>
    </w:lvl>
    <w:lvl w:ilvl="5" w:tplc="00644C00">
      <w:start w:val="1"/>
      <w:numFmt w:val="bullet"/>
      <w:lvlText w:val=""/>
      <w:lvlJc w:val="left"/>
      <w:pPr>
        <w:tabs>
          <w:tab w:val="num" w:pos="4320"/>
        </w:tabs>
        <w:ind w:left="4320" w:hanging="360"/>
      </w:pPr>
      <w:rPr>
        <w:rFonts w:ascii="Wingdings" w:hAnsi="Wingdings"/>
      </w:rPr>
    </w:lvl>
    <w:lvl w:ilvl="6" w:tplc="FA82E4D8">
      <w:start w:val="1"/>
      <w:numFmt w:val="bullet"/>
      <w:lvlText w:val=""/>
      <w:lvlJc w:val="left"/>
      <w:pPr>
        <w:tabs>
          <w:tab w:val="num" w:pos="5040"/>
        </w:tabs>
        <w:ind w:left="5040" w:hanging="360"/>
      </w:pPr>
      <w:rPr>
        <w:rFonts w:ascii="Symbol" w:hAnsi="Symbol"/>
      </w:rPr>
    </w:lvl>
    <w:lvl w:ilvl="7" w:tplc="B57AB338">
      <w:start w:val="1"/>
      <w:numFmt w:val="bullet"/>
      <w:lvlText w:val="o"/>
      <w:lvlJc w:val="left"/>
      <w:pPr>
        <w:tabs>
          <w:tab w:val="num" w:pos="5760"/>
        </w:tabs>
        <w:ind w:left="5760" w:hanging="360"/>
      </w:pPr>
      <w:rPr>
        <w:rFonts w:ascii="Courier New" w:hAnsi="Courier New"/>
      </w:rPr>
    </w:lvl>
    <w:lvl w:ilvl="8" w:tplc="05F83C9E">
      <w:start w:val="1"/>
      <w:numFmt w:val="bullet"/>
      <w:lvlText w:val=""/>
      <w:lvlJc w:val="left"/>
      <w:pPr>
        <w:tabs>
          <w:tab w:val="num" w:pos="6480"/>
        </w:tabs>
        <w:ind w:left="6480" w:hanging="360"/>
      </w:pPr>
      <w:rPr>
        <w:rFonts w:ascii="Wingdings" w:hAnsi="Wingdings"/>
      </w:rPr>
    </w:lvl>
  </w:abstractNum>
  <w:abstractNum w:abstractNumId="71" w15:restartNumberingAfterBreak="0">
    <w:nsid w:val="00000048"/>
    <w:multiLevelType w:val="hybridMultilevel"/>
    <w:tmpl w:val="00000048"/>
    <w:lvl w:ilvl="0" w:tplc="90E674FA">
      <w:start w:val="1"/>
      <w:numFmt w:val="bullet"/>
      <w:lvlText w:val=""/>
      <w:lvlJc w:val="left"/>
      <w:pPr>
        <w:ind w:left="720" w:hanging="360"/>
      </w:pPr>
      <w:rPr>
        <w:rFonts w:ascii="Symbol" w:hAnsi="Symbol"/>
      </w:rPr>
    </w:lvl>
    <w:lvl w:ilvl="1" w:tplc="27E84E02">
      <w:start w:val="1"/>
      <w:numFmt w:val="bullet"/>
      <w:lvlText w:val="o"/>
      <w:lvlJc w:val="left"/>
      <w:pPr>
        <w:tabs>
          <w:tab w:val="num" w:pos="1440"/>
        </w:tabs>
        <w:ind w:left="1440" w:hanging="360"/>
      </w:pPr>
      <w:rPr>
        <w:rFonts w:ascii="Courier New" w:hAnsi="Courier New"/>
      </w:rPr>
    </w:lvl>
    <w:lvl w:ilvl="2" w:tplc="2C9CA9FA">
      <w:start w:val="1"/>
      <w:numFmt w:val="bullet"/>
      <w:lvlText w:val=""/>
      <w:lvlJc w:val="left"/>
      <w:pPr>
        <w:tabs>
          <w:tab w:val="num" w:pos="2160"/>
        </w:tabs>
        <w:ind w:left="2160" w:hanging="360"/>
      </w:pPr>
      <w:rPr>
        <w:rFonts w:ascii="Wingdings" w:hAnsi="Wingdings"/>
      </w:rPr>
    </w:lvl>
    <w:lvl w:ilvl="3" w:tplc="565C59B2">
      <w:start w:val="1"/>
      <w:numFmt w:val="bullet"/>
      <w:lvlText w:val=""/>
      <w:lvlJc w:val="left"/>
      <w:pPr>
        <w:tabs>
          <w:tab w:val="num" w:pos="2880"/>
        </w:tabs>
        <w:ind w:left="2880" w:hanging="360"/>
      </w:pPr>
      <w:rPr>
        <w:rFonts w:ascii="Symbol" w:hAnsi="Symbol"/>
      </w:rPr>
    </w:lvl>
    <w:lvl w:ilvl="4" w:tplc="554E280A">
      <w:start w:val="1"/>
      <w:numFmt w:val="bullet"/>
      <w:lvlText w:val="o"/>
      <w:lvlJc w:val="left"/>
      <w:pPr>
        <w:tabs>
          <w:tab w:val="num" w:pos="3600"/>
        </w:tabs>
        <w:ind w:left="3600" w:hanging="360"/>
      </w:pPr>
      <w:rPr>
        <w:rFonts w:ascii="Courier New" w:hAnsi="Courier New"/>
      </w:rPr>
    </w:lvl>
    <w:lvl w:ilvl="5" w:tplc="56C675C2">
      <w:start w:val="1"/>
      <w:numFmt w:val="bullet"/>
      <w:lvlText w:val=""/>
      <w:lvlJc w:val="left"/>
      <w:pPr>
        <w:tabs>
          <w:tab w:val="num" w:pos="4320"/>
        </w:tabs>
        <w:ind w:left="4320" w:hanging="360"/>
      </w:pPr>
      <w:rPr>
        <w:rFonts w:ascii="Wingdings" w:hAnsi="Wingdings"/>
      </w:rPr>
    </w:lvl>
    <w:lvl w:ilvl="6" w:tplc="EF8090D4">
      <w:start w:val="1"/>
      <w:numFmt w:val="bullet"/>
      <w:lvlText w:val=""/>
      <w:lvlJc w:val="left"/>
      <w:pPr>
        <w:tabs>
          <w:tab w:val="num" w:pos="5040"/>
        </w:tabs>
        <w:ind w:left="5040" w:hanging="360"/>
      </w:pPr>
      <w:rPr>
        <w:rFonts w:ascii="Symbol" w:hAnsi="Symbol"/>
      </w:rPr>
    </w:lvl>
    <w:lvl w:ilvl="7" w:tplc="97C846D2">
      <w:start w:val="1"/>
      <w:numFmt w:val="bullet"/>
      <w:lvlText w:val="o"/>
      <w:lvlJc w:val="left"/>
      <w:pPr>
        <w:tabs>
          <w:tab w:val="num" w:pos="5760"/>
        </w:tabs>
        <w:ind w:left="5760" w:hanging="360"/>
      </w:pPr>
      <w:rPr>
        <w:rFonts w:ascii="Courier New" w:hAnsi="Courier New"/>
      </w:rPr>
    </w:lvl>
    <w:lvl w:ilvl="8" w:tplc="6CB8559A">
      <w:start w:val="1"/>
      <w:numFmt w:val="bullet"/>
      <w:lvlText w:val=""/>
      <w:lvlJc w:val="left"/>
      <w:pPr>
        <w:tabs>
          <w:tab w:val="num" w:pos="6480"/>
        </w:tabs>
        <w:ind w:left="6480" w:hanging="360"/>
      </w:pPr>
      <w:rPr>
        <w:rFonts w:ascii="Wingdings" w:hAnsi="Wingdings"/>
      </w:rPr>
    </w:lvl>
  </w:abstractNum>
  <w:abstractNum w:abstractNumId="72" w15:restartNumberingAfterBreak="0">
    <w:nsid w:val="00000049"/>
    <w:multiLevelType w:val="hybridMultilevel"/>
    <w:tmpl w:val="00000049"/>
    <w:lvl w:ilvl="0" w:tplc="BB7E7620">
      <w:start w:val="1"/>
      <w:numFmt w:val="bullet"/>
      <w:lvlText w:val=""/>
      <w:lvlJc w:val="left"/>
      <w:pPr>
        <w:ind w:left="720" w:hanging="360"/>
      </w:pPr>
      <w:rPr>
        <w:rFonts w:ascii="Symbol" w:hAnsi="Symbol"/>
      </w:rPr>
    </w:lvl>
    <w:lvl w:ilvl="1" w:tplc="0E0C2D5E">
      <w:start w:val="1"/>
      <w:numFmt w:val="bullet"/>
      <w:lvlText w:val="o"/>
      <w:lvlJc w:val="left"/>
      <w:pPr>
        <w:tabs>
          <w:tab w:val="num" w:pos="1440"/>
        </w:tabs>
        <w:ind w:left="1440" w:hanging="360"/>
      </w:pPr>
      <w:rPr>
        <w:rFonts w:ascii="Courier New" w:hAnsi="Courier New"/>
      </w:rPr>
    </w:lvl>
    <w:lvl w:ilvl="2" w:tplc="DC32FF42">
      <w:start w:val="1"/>
      <w:numFmt w:val="bullet"/>
      <w:lvlText w:val=""/>
      <w:lvlJc w:val="left"/>
      <w:pPr>
        <w:tabs>
          <w:tab w:val="num" w:pos="2160"/>
        </w:tabs>
        <w:ind w:left="2160" w:hanging="360"/>
      </w:pPr>
      <w:rPr>
        <w:rFonts w:ascii="Wingdings" w:hAnsi="Wingdings"/>
      </w:rPr>
    </w:lvl>
    <w:lvl w:ilvl="3" w:tplc="20E0838A">
      <w:start w:val="1"/>
      <w:numFmt w:val="bullet"/>
      <w:lvlText w:val=""/>
      <w:lvlJc w:val="left"/>
      <w:pPr>
        <w:tabs>
          <w:tab w:val="num" w:pos="2880"/>
        </w:tabs>
        <w:ind w:left="2880" w:hanging="360"/>
      </w:pPr>
      <w:rPr>
        <w:rFonts w:ascii="Symbol" w:hAnsi="Symbol"/>
      </w:rPr>
    </w:lvl>
    <w:lvl w:ilvl="4" w:tplc="AA9EE0B2">
      <w:start w:val="1"/>
      <w:numFmt w:val="bullet"/>
      <w:lvlText w:val="o"/>
      <w:lvlJc w:val="left"/>
      <w:pPr>
        <w:tabs>
          <w:tab w:val="num" w:pos="3600"/>
        </w:tabs>
        <w:ind w:left="3600" w:hanging="360"/>
      </w:pPr>
      <w:rPr>
        <w:rFonts w:ascii="Courier New" w:hAnsi="Courier New"/>
      </w:rPr>
    </w:lvl>
    <w:lvl w:ilvl="5" w:tplc="C898174E">
      <w:start w:val="1"/>
      <w:numFmt w:val="bullet"/>
      <w:lvlText w:val=""/>
      <w:lvlJc w:val="left"/>
      <w:pPr>
        <w:tabs>
          <w:tab w:val="num" w:pos="4320"/>
        </w:tabs>
        <w:ind w:left="4320" w:hanging="360"/>
      </w:pPr>
      <w:rPr>
        <w:rFonts w:ascii="Wingdings" w:hAnsi="Wingdings"/>
      </w:rPr>
    </w:lvl>
    <w:lvl w:ilvl="6" w:tplc="4AF28C22">
      <w:start w:val="1"/>
      <w:numFmt w:val="bullet"/>
      <w:lvlText w:val=""/>
      <w:lvlJc w:val="left"/>
      <w:pPr>
        <w:tabs>
          <w:tab w:val="num" w:pos="5040"/>
        </w:tabs>
        <w:ind w:left="5040" w:hanging="360"/>
      </w:pPr>
      <w:rPr>
        <w:rFonts w:ascii="Symbol" w:hAnsi="Symbol"/>
      </w:rPr>
    </w:lvl>
    <w:lvl w:ilvl="7" w:tplc="804E8ED2">
      <w:start w:val="1"/>
      <w:numFmt w:val="bullet"/>
      <w:lvlText w:val="o"/>
      <w:lvlJc w:val="left"/>
      <w:pPr>
        <w:tabs>
          <w:tab w:val="num" w:pos="5760"/>
        </w:tabs>
        <w:ind w:left="5760" w:hanging="360"/>
      </w:pPr>
      <w:rPr>
        <w:rFonts w:ascii="Courier New" w:hAnsi="Courier New"/>
      </w:rPr>
    </w:lvl>
    <w:lvl w:ilvl="8" w:tplc="73B6869C">
      <w:start w:val="1"/>
      <w:numFmt w:val="bullet"/>
      <w:lvlText w:val=""/>
      <w:lvlJc w:val="left"/>
      <w:pPr>
        <w:tabs>
          <w:tab w:val="num" w:pos="6480"/>
        </w:tabs>
        <w:ind w:left="6480" w:hanging="360"/>
      </w:pPr>
      <w:rPr>
        <w:rFonts w:ascii="Wingdings" w:hAnsi="Wingdings"/>
      </w:rPr>
    </w:lvl>
  </w:abstractNum>
  <w:abstractNum w:abstractNumId="73" w15:restartNumberingAfterBreak="0">
    <w:nsid w:val="0000004A"/>
    <w:multiLevelType w:val="hybridMultilevel"/>
    <w:tmpl w:val="0000004A"/>
    <w:lvl w:ilvl="0" w:tplc="1D5A7CFA">
      <w:start w:val="1"/>
      <w:numFmt w:val="bullet"/>
      <w:lvlText w:val=""/>
      <w:lvlJc w:val="left"/>
      <w:pPr>
        <w:ind w:left="720" w:hanging="360"/>
      </w:pPr>
      <w:rPr>
        <w:rFonts w:ascii="Symbol" w:hAnsi="Symbol"/>
      </w:rPr>
    </w:lvl>
    <w:lvl w:ilvl="1" w:tplc="0152F078">
      <w:start w:val="1"/>
      <w:numFmt w:val="bullet"/>
      <w:lvlText w:val="o"/>
      <w:lvlJc w:val="left"/>
      <w:pPr>
        <w:tabs>
          <w:tab w:val="num" w:pos="1440"/>
        </w:tabs>
        <w:ind w:left="1440" w:hanging="360"/>
      </w:pPr>
      <w:rPr>
        <w:rFonts w:ascii="Courier New" w:hAnsi="Courier New"/>
      </w:rPr>
    </w:lvl>
    <w:lvl w:ilvl="2" w:tplc="C17E8A4C">
      <w:start w:val="1"/>
      <w:numFmt w:val="bullet"/>
      <w:lvlText w:val=""/>
      <w:lvlJc w:val="left"/>
      <w:pPr>
        <w:tabs>
          <w:tab w:val="num" w:pos="2160"/>
        </w:tabs>
        <w:ind w:left="2160" w:hanging="360"/>
      </w:pPr>
      <w:rPr>
        <w:rFonts w:ascii="Wingdings" w:hAnsi="Wingdings"/>
      </w:rPr>
    </w:lvl>
    <w:lvl w:ilvl="3" w:tplc="184804CA">
      <w:start w:val="1"/>
      <w:numFmt w:val="bullet"/>
      <w:lvlText w:val=""/>
      <w:lvlJc w:val="left"/>
      <w:pPr>
        <w:tabs>
          <w:tab w:val="num" w:pos="2880"/>
        </w:tabs>
        <w:ind w:left="2880" w:hanging="360"/>
      </w:pPr>
      <w:rPr>
        <w:rFonts w:ascii="Symbol" w:hAnsi="Symbol"/>
      </w:rPr>
    </w:lvl>
    <w:lvl w:ilvl="4" w:tplc="250231DE">
      <w:start w:val="1"/>
      <w:numFmt w:val="bullet"/>
      <w:lvlText w:val="o"/>
      <w:lvlJc w:val="left"/>
      <w:pPr>
        <w:tabs>
          <w:tab w:val="num" w:pos="3600"/>
        </w:tabs>
        <w:ind w:left="3600" w:hanging="360"/>
      </w:pPr>
      <w:rPr>
        <w:rFonts w:ascii="Courier New" w:hAnsi="Courier New"/>
      </w:rPr>
    </w:lvl>
    <w:lvl w:ilvl="5" w:tplc="5EA2F432">
      <w:start w:val="1"/>
      <w:numFmt w:val="bullet"/>
      <w:lvlText w:val=""/>
      <w:lvlJc w:val="left"/>
      <w:pPr>
        <w:tabs>
          <w:tab w:val="num" w:pos="4320"/>
        </w:tabs>
        <w:ind w:left="4320" w:hanging="360"/>
      </w:pPr>
      <w:rPr>
        <w:rFonts w:ascii="Wingdings" w:hAnsi="Wingdings"/>
      </w:rPr>
    </w:lvl>
    <w:lvl w:ilvl="6" w:tplc="D29E82AA">
      <w:start w:val="1"/>
      <w:numFmt w:val="bullet"/>
      <w:lvlText w:val=""/>
      <w:lvlJc w:val="left"/>
      <w:pPr>
        <w:tabs>
          <w:tab w:val="num" w:pos="5040"/>
        </w:tabs>
        <w:ind w:left="5040" w:hanging="360"/>
      </w:pPr>
      <w:rPr>
        <w:rFonts w:ascii="Symbol" w:hAnsi="Symbol"/>
      </w:rPr>
    </w:lvl>
    <w:lvl w:ilvl="7" w:tplc="2DBA95E2">
      <w:start w:val="1"/>
      <w:numFmt w:val="bullet"/>
      <w:lvlText w:val="o"/>
      <w:lvlJc w:val="left"/>
      <w:pPr>
        <w:tabs>
          <w:tab w:val="num" w:pos="5760"/>
        </w:tabs>
        <w:ind w:left="5760" w:hanging="360"/>
      </w:pPr>
      <w:rPr>
        <w:rFonts w:ascii="Courier New" w:hAnsi="Courier New"/>
      </w:rPr>
    </w:lvl>
    <w:lvl w:ilvl="8" w:tplc="8C3A1A38">
      <w:start w:val="1"/>
      <w:numFmt w:val="bullet"/>
      <w:lvlText w:val=""/>
      <w:lvlJc w:val="left"/>
      <w:pPr>
        <w:tabs>
          <w:tab w:val="num" w:pos="6480"/>
        </w:tabs>
        <w:ind w:left="6480" w:hanging="360"/>
      </w:pPr>
      <w:rPr>
        <w:rFonts w:ascii="Wingdings" w:hAnsi="Wingdings"/>
      </w:rPr>
    </w:lvl>
  </w:abstractNum>
  <w:abstractNum w:abstractNumId="74" w15:restartNumberingAfterBreak="0">
    <w:nsid w:val="0000004B"/>
    <w:multiLevelType w:val="hybridMultilevel"/>
    <w:tmpl w:val="0000004B"/>
    <w:lvl w:ilvl="0" w:tplc="D480B39A">
      <w:start w:val="1"/>
      <w:numFmt w:val="bullet"/>
      <w:lvlText w:val=""/>
      <w:lvlJc w:val="left"/>
      <w:pPr>
        <w:ind w:left="720" w:hanging="360"/>
      </w:pPr>
      <w:rPr>
        <w:rFonts w:ascii="Symbol" w:hAnsi="Symbol"/>
      </w:rPr>
    </w:lvl>
    <w:lvl w:ilvl="1" w:tplc="B4D27724">
      <w:start w:val="1"/>
      <w:numFmt w:val="bullet"/>
      <w:lvlText w:val="o"/>
      <w:lvlJc w:val="left"/>
      <w:pPr>
        <w:tabs>
          <w:tab w:val="num" w:pos="1440"/>
        </w:tabs>
        <w:ind w:left="1440" w:hanging="360"/>
      </w:pPr>
      <w:rPr>
        <w:rFonts w:ascii="Courier New" w:hAnsi="Courier New"/>
      </w:rPr>
    </w:lvl>
    <w:lvl w:ilvl="2" w:tplc="126CF4DC">
      <w:start w:val="1"/>
      <w:numFmt w:val="bullet"/>
      <w:lvlText w:val=""/>
      <w:lvlJc w:val="left"/>
      <w:pPr>
        <w:tabs>
          <w:tab w:val="num" w:pos="2160"/>
        </w:tabs>
        <w:ind w:left="2160" w:hanging="360"/>
      </w:pPr>
      <w:rPr>
        <w:rFonts w:ascii="Wingdings" w:hAnsi="Wingdings"/>
      </w:rPr>
    </w:lvl>
    <w:lvl w:ilvl="3" w:tplc="2F2273D4">
      <w:start w:val="1"/>
      <w:numFmt w:val="bullet"/>
      <w:lvlText w:val=""/>
      <w:lvlJc w:val="left"/>
      <w:pPr>
        <w:tabs>
          <w:tab w:val="num" w:pos="2880"/>
        </w:tabs>
        <w:ind w:left="2880" w:hanging="360"/>
      </w:pPr>
      <w:rPr>
        <w:rFonts w:ascii="Symbol" w:hAnsi="Symbol"/>
      </w:rPr>
    </w:lvl>
    <w:lvl w:ilvl="4" w:tplc="2E807192">
      <w:start w:val="1"/>
      <w:numFmt w:val="bullet"/>
      <w:lvlText w:val="o"/>
      <w:lvlJc w:val="left"/>
      <w:pPr>
        <w:tabs>
          <w:tab w:val="num" w:pos="3600"/>
        </w:tabs>
        <w:ind w:left="3600" w:hanging="360"/>
      </w:pPr>
      <w:rPr>
        <w:rFonts w:ascii="Courier New" w:hAnsi="Courier New"/>
      </w:rPr>
    </w:lvl>
    <w:lvl w:ilvl="5" w:tplc="74905022">
      <w:start w:val="1"/>
      <w:numFmt w:val="bullet"/>
      <w:lvlText w:val=""/>
      <w:lvlJc w:val="left"/>
      <w:pPr>
        <w:tabs>
          <w:tab w:val="num" w:pos="4320"/>
        </w:tabs>
        <w:ind w:left="4320" w:hanging="360"/>
      </w:pPr>
      <w:rPr>
        <w:rFonts w:ascii="Wingdings" w:hAnsi="Wingdings"/>
      </w:rPr>
    </w:lvl>
    <w:lvl w:ilvl="6" w:tplc="A3046BE6">
      <w:start w:val="1"/>
      <w:numFmt w:val="bullet"/>
      <w:lvlText w:val=""/>
      <w:lvlJc w:val="left"/>
      <w:pPr>
        <w:tabs>
          <w:tab w:val="num" w:pos="5040"/>
        </w:tabs>
        <w:ind w:left="5040" w:hanging="360"/>
      </w:pPr>
      <w:rPr>
        <w:rFonts w:ascii="Symbol" w:hAnsi="Symbol"/>
      </w:rPr>
    </w:lvl>
    <w:lvl w:ilvl="7" w:tplc="BC7464D8">
      <w:start w:val="1"/>
      <w:numFmt w:val="bullet"/>
      <w:lvlText w:val="o"/>
      <w:lvlJc w:val="left"/>
      <w:pPr>
        <w:tabs>
          <w:tab w:val="num" w:pos="5760"/>
        </w:tabs>
        <w:ind w:left="5760" w:hanging="360"/>
      </w:pPr>
      <w:rPr>
        <w:rFonts w:ascii="Courier New" w:hAnsi="Courier New"/>
      </w:rPr>
    </w:lvl>
    <w:lvl w:ilvl="8" w:tplc="0B84341E">
      <w:start w:val="1"/>
      <w:numFmt w:val="bullet"/>
      <w:lvlText w:val=""/>
      <w:lvlJc w:val="left"/>
      <w:pPr>
        <w:tabs>
          <w:tab w:val="num" w:pos="6480"/>
        </w:tabs>
        <w:ind w:left="6480" w:hanging="360"/>
      </w:pPr>
      <w:rPr>
        <w:rFonts w:ascii="Wingdings" w:hAnsi="Wingdings"/>
      </w:rPr>
    </w:lvl>
  </w:abstractNum>
  <w:abstractNum w:abstractNumId="75" w15:restartNumberingAfterBreak="0">
    <w:nsid w:val="0000004C"/>
    <w:multiLevelType w:val="hybridMultilevel"/>
    <w:tmpl w:val="0000004C"/>
    <w:lvl w:ilvl="0" w:tplc="70668706">
      <w:start w:val="1"/>
      <w:numFmt w:val="bullet"/>
      <w:lvlText w:val=""/>
      <w:lvlJc w:val="left"/>
      <w:pPr>
        <w:ind w:left="720" w:hanging="360"/>
      </w:pPr>
      <w:rPr>
        <w:rFonts w:ascii="Symbol" w:hAnsi="Symbol"/>
      </w:rPr>
    </w:lvl>
    <w:lvl w:ilvl="1" w:tplc="64EE878A">
      <w:start w:val="1"/>
      <w:numFmt w:val="bullet"/>
      <w:lvlText w:val="o"/>
      <w:lvlJc w:val="left"/>
      <w:pPr>
        <w:tabs>
          <w:tab w:val="num" w:pos="1440"/>
        </w:tabs>
        <w:ind w:left="1440" w:hanging="360"/>
      </w:pPr>
      <w:rPr>
        <w:rFonts w:ascii="Courier New" w:hAnsi="Courier New"/>
      </w:rPr>
    </w:lvl>
    <w:lvl w:ilvl="2" w:tplc="48C63DFE">
      <w:start w:val="1"/>
      <w:numFmt w:val="bullet"/>
      <w:lvlText w:val=""/>
      <w:lvlJc w:val="left"/>
      <w:pPr>
        <w:tabs>
          <w:tab w:val="num" w:pos="2160"/>
        </w:tabs>
        <w:ind w:left="2160" w:hanging="360"/>
      </w:pPr>
      <w:rPr>
        <w:rFonts w:ascii="Wingdings" w:hAnsi="Wingdings"/>
      </w:rPr>
    </w:lvl>
    <w:lvl w:ilvl="3" w:tplc="ADA2B544">
      <w:start w:val="1"/>
      <w:numFmt w:val="bullet"/>
      <w:lvlText w:val=""/>
      <w:lvlJc w:val="left"/>
      <w:pPr>
        <w:tabs>
          <w:tab w:val="num" w:pos="2880"/>
        </w:tabs>
        <w:ind w:left="2880" w:hanging="360"/>
      </w:pPr>
      <w:rPr>
        <w:rFonts w:ascii="Symbol" w:hAnsi="Symbol"/>
      </w:rPr>
    </w:lvl>
    <w:lvl w:ilvl="4" w:tplc="62442974">
      <w:start w:val="1"/>
      <w:numFmt w:val="bullet"/>
      <w:lvlText w:val="o"/>
      <w:lvlJc w:val="left"/>
      <w:pPr>
        <w:tabs>
          <w:tab w:val="num" w:pos="3600"/>
        </w:tabs>
        <w:ind w:left="3600" w:hanging="360"/>
      </w:pPr>
      <w:rPr>
        <w:rFonts w:ascii="Courier New" w:hAnsi="Courier New"/>
      </w:rPr>
    </w:lvl>
    <w:lvl w:ilvl="5" w:tplc="A962B56C">
      <w:start w:val="1"/>
      <w:numFmt w:val="bullet"/>
      <w:lvlText w:val=""/>
      <w:lvlJc w:val="left"/>
      <w:pPr>
        <w:tabs>
          <w:tab w:val="num" w:pos="4320"/>
        </w:tabs>
        <w:ind w:left="4320" w:hanging="360"/>
      </w:pPr>
      <w:rPr>
        <w:rFonts w:ascii="Wingdings" w:hAnsi="Wingdings"/>
      </w:rPr>
    </w:lvl>
    <w:lvl w:ilvl="6" w:tplc="A03452E2">
      <w:start w:val="1"/>
      <w:numFmt w:val="bullet"/>
      <w:lvlText w:val=""/>
      <w:lvlJc w:val="left"/>
      <w:pPr>
        <w:tabs>
          <w:tab w:val="num" w:pos="5040"/>
        </w:tabs>
        <w:ind w:left="5040" w:hanging="360"/>
      </w:pPr>
      <w:rPr>
        <w:rFonts w:ascii="Symbol" w:hAnsi="Symbol"/>
      </w:rPr>
    </w:lvl>
    <w:lvl w:ilvl="7" w:tplc="131A431E">
      <w:start w:val="1"/>
      <w:numFmt w:val="bullet"/>
      <w:lvlText w:val="o"/>
      <w:lvlJc w:val="left"/>
      <w:pPr>
        <w:tabs>
          <w:tab w:val="num" w:pos="5760"/>
        </w:tabs>
        <w:ind w:left="5760" w:hanging="360"/>
      </w:pPr>
      <w:rPr>
        <w:rFonts w:ascii="Courier New" w:hAnsi="Courier New"/>
      </w:rPr>
    </w:lvl>
    <w:lvl w:ilvl="8" w:tplc="67C092C6">
      <w:start w:val="1"/>
      <w:numFmt w:val="bullet"/>
      <w:lvlText w:val=""/>
      <w:lvlJc w:val="left"/>
      <w:pPr>
        <w:tabs>
          <w:tab w:val="num" w:pos="6480"/>
        </w:tabs>
        <w:ind w:left="6480" w:hanging="360"/>
      </w:pPr>
      <w:rPr>
        <w:rFonts w:ascii="Wingdings" w:hAnsi="Wingdings"/>
      </w:rPr>
    </w:lvl>
  </w:abstractNum>
  <w:abstractNum w:abstractNumId="76" w15:restartNumberingAfterBreak="0">
    <w:nsid w:val="0000004D"/>
    <w:multiLevelType w:val="hybridMultilevel"/>
    <w:tmpl w:val="0000004D"/>
    <w:lvl w:ilvl="0" w:tplc="89E6D3F8">
      <w:start w:val="1"/>
      <w:numFmt w:val="bullet"/>
      <w:lvlText w:val=""/>
      <w:lvlJc w:val="left"/>
      <w:pPr>
        <w:ind w:left="720" w:hanging="360"/>
      </w:pPr>
      <w:rPr>
        <w:rFonts w:ascii="Symbol" w:hAnsi="Symbol"/>
      </w:rPr>
    </w:lvl>
    <w:lvl w:ilvl="1" w:tplc="5248F486">
      <w:start w:val="1"/>
      <w:numFmt w:val="bullet"/>
      <w:lvlText w:val="o"/>
      <w:lvlJc w:val="left"/>
      <w:pPr>
        <w:tabs>
          <w:tab w:val="num" w:pos="1440"/>
        </w:tabs>
        <w:ind w:left="1440" w:hanging="360"/>
      </w:pPr>
      <w:rPr>
        <w:rFonts w:ascii="Courier New" w:hAnsi="Courier New"/>
      </w:rPr>
    </w:lvl>
    <w:lvl w:ilvl="2" w:tplc="7E504F6A">
      <w:start w:val="1"/>
      <w:numFmt w:val="bullet"/>
      <w:lvlText w:val=""/>
      <w:lvlJc w:val="left"/>
      <w:pPr>
        <w:tabs>
          <w:tab w:val="num" w:pos="2160"/>
        </w:tabs>
        <w:ind w:left="2160" w:hanging="360"/>
      </w:pPr>
      <w:rPr>
        <w:rFonts w:ascii="Wingdings" w:hAnsi="Wingdings"/>
      </w:rPr>
    </w:lvl>
    <w:lvl w:ilvl="3" w:tplc="26AAAA10">
      <w:start w:val="1"/>
      <w:numFmt w:val="bullet"/>
      <w:lvlText w:val=""/>
      <w:lvlJc w:val="left"/>
      <w:pPr>
        <w:tabs>
          <w:tab w:val="num" w:pos="2880"/>
        </w:tabs>
        <w:ind w:left="2880" w:hanging="360"/>
      </w:pPr>
      <w:rPr>
        <w:rFonts w:ascii="Symbol" w:hAnsi="Symbol"/>
      </w:rPr>
    </w:lvl>
    <w:lvl w:ilvl="4" w:tplc="98D49B24">
      <w:start w:val="1"/>
      <w:numFmt w:val="bullet"/>
      <w:lvlText w:val="o"/>
      <w:lvlJc w:val="left"/>
      <w:pPr>
        <w:tabs>
          <w:tab w:val="num" w:pos="3600"/>
        </w:tabs>
        <w:ind w:left="3600" w:hanging="360"/>
      </w:pPr>
      <w:rPr>
        <w:rFonts w:ascii="Courier New" w:hAnsi="Courier New"/>
      </w:rPr>
    </w:lvl>
    <w:lvl w:ilvl="5" w:tplc="30884CC0">
      <w:start w:val="1"/>
      <w:numFmt w:val="bullet"/>
      <w:lvlText w:val=""/>
      <w:lvlJc w:val="left"/>
      <w:pPr>
        <w:tabs>
          <w:tab w:val="num" w:pos="4320"/>
        </w:tabs>
        <w:ind w:left="4320" w:hanging="360"/>
      </w:pPr>
      <w:rPr>
        <w:rFonts w:ascii="Wingdings" w:hAnsi="Wingdings"/>
      </w:rPr>
    </w:lvl>
    <w:lvl w:ilvl="6" w:tplc="C54A451A">
      <w:start w:val="1"/>
      <w:numFmt w:val="bullet"/>
      <w:lvlText w:val=""/>
      <w:lvlJc w:val="left"/>
      <w:pPr>
        <w:tabs>
          <w:tab w:val="num" w:pos="5040"/>
        </w:tabs>
        <w:ind w:left="5040" w:hanging="360"/>
      </w:pPr>
      <w:rPr>
        <w:rFonts w:ascii="Symbol" w:hAnsi="Symbol"/>
      </w:rPr>
    </w:lvl>
    <w:lvl w:ilvl="7" w:tplc="685622FC">
      <w:start w:val="1"/>
      <w:numFmt w:val="bullet"/>
      <w:lvlText w:val="o"/>
      <w:lvlJc w:val="left"/>
      <w:pPr>
        <w:tabs>
          <w:tab w:val="num" w:pos="5760"/>
        </w:tabs>
        <w:ind w:left="5760" w:hanging="360"/>
      </w:pPr>
      <w:rPr>
        <w:rFonts w:ascii="Courier New" w:hAnsi="Courier New"/>
      </w:rPr>
    </w:lvl>
    <w:lvl w:ilvl="8" w:tplc="8ACE9B62">
      <w:start w:val="1"/>
      <w:numFmt w:val="bullet"/>
      <w:lvlText w:val=""/>
      <w:lvlJc w:val="left"/>
      <w:pPr>
        <w:tabs>
          <w:tab w:val="num" w:pos="6480"/>
        </w:tabs>
        <w:ind w:left="6480" w:hanging="360"/>
      </w:pPr>
      <w:rPr>
        <w:rFonts w:ascii="Wingdings" w:hAnsi="Wingdings"/>
      </w:rPr>
    </w:lvl>
  </w:abstractNum>
  <w:abstractNum w:abstractNumId="77" w15:restartNumberingAfterBreak="0">
    <w:nsid w:val="0000004E"/>
    <w:multiLevelType w:val="hybridMultilevel"/>
    <w:tmpl w:val="0000004E"/>
    <w:lvl w:ilvl="0" w:tplc="97843532">
      <w:start w:val="1"/>
      <w:numFmt w:val="bullet"/>
      <w:lvlText w:val=""/>
      <w:lvlJc w:val="left"/>
      <w:pPr>
        <w:ind w:left="720" w:hanging="360"/>
      </w:pPr>
      <w:rPr>
        <w:rFonts w:ascii="Symbol" w:hAnsi="Symbol"/>
      </w:rPr>
    </w:lvl>
    <w:lvl w:ilvl="1" w:tplc="4E0E034C">
      <w:start w:val="1"/>
      <w:numFmt w:val="bullet"/>
      <w:lvlText w:val="o"/>
      <w:lvlJc w:val="left"/>
      <w:pPr>
        <w:tabs>
          <w:tab w:val="num" w:pos="1440"/>
        </w:tabs>
        <w:ind w:left="1440" w:hanging="360"/>
      </w:pPr>
      <w:rPr>
        <w:rFonts w:ascii="Courier New" w:hAnsi="Courier New"/>
      </w:rPr>
    </w:lvl>
    <w:lvl w:ilvl="2" w:tplc="BED23740">
      <w:start w:val="1"/>
      <w:numFmt w:val="bullet"/>
      <w:lvlText w:val=""/>
      <w:lvlJc w:val="left"/>
      <w:pPr>
        <w:tabs>
          <w:tab w:val="num" w:pos="2160"/>
        </w:tabs>
        <w:ind w:left="2160" w:hanging="360"/>
      </w:pPr>
      <w:rPr>
        <w:rFonts w:ascii="Wingdings" w:hAnsi="Wingdings"/>
      </w:rPr>
    </w:lvl>
    <w:lvl w:ilvl="3" w:tplc="0D2215F0">
      <w:start w:val="1"/>
      <w:numFmt w:val="bullet"/>
      <w:lvlText w:val=""/>
      <w:lvlJc w:val="left"/>
      <w:pPr>
        <w:tabs>
          <w:tab w:val="num" w:pos="2880"/>
        </w:tabs>
        <w:ind w:left="2880" w:hanging="360"/>
      </w:pPr>
      <w:rPr>
        <w:rFonts w:ascii="Symbol" w:hAnsi="Symbol"/>
      </w:rPr>
    </w:lvl>
    <w:lvl w:ilvl="4" w:tplc="FE2C6D7C">
      <w:start w:val="1"/>
      <w:numFmt w:val="bullet"/>
      <w:lvlText w:val="o"/>
      <w:lvlJc w:val="left"/>
      <w:pPr>
        <w:tabs>
          <w:tab w:val="num" w:pos="3600"/>
        </w:tabs>
        <w:ind w:left="3600" w:hanging="360"/>
      </w:pPr>
      <w:rPr>
        <w:rFonts w:ascii="Courier New" w:hAnsi="Courier New"/>
      </w:rPr>
    </w:lvl>
    <w:lvl w:ilvl="5" w:tplc="9BE07038">
      <w:start w:val="1"/>
      <w:numFmt w:val="bullet"/>
      <w:lvlText w:val=""/>
      <w:lvlJc w:val="left"/>
      <w:pPr>
        <w:tabs>
          <w:tab w:val="num" w:pos="4320"/>
        </w:tabs>
        <w:ind w:left="4320" w:hanging="360"/>
      </w:pPr>
      <w:rPr>
        <w:rFonts w:ascii="Wingdings" w:hAnsi="Wingdings"/>
      </w:rPr>
    </w:lvl>
    <w:lvl w:ilvl="6" w:tplc="76203F64">
      <w:start w:val="1"/>
      <w:numFmt w:val="bullet"/>
      <w:lvlText w:val=""/>
      <w:lvlJc w:val="left"/>
      <w:pPr>
        <w:tabs>
          <w:tab w:val="num" w:pos="5040"/>
        </w:tabs>
        <w:ind w:left="5040" w:hanging="360"/>
      </w:pPr>
      <w:rPr>
        <w:rFonts w:ascii="Symbol" w:hAnsi="Symbol"/>
      </w:rPr>
    </w:lvl>
    <w:lvl w:ilvl="7" w:tplc="48E84A0E">
      <w:start w:val="1"/>
      <w:numFmt w:val="bullet"/>
      <w:lvlText w:val="o"/>
      <w:lvlJc w:val="left"/>
      <w:pPr>
        <w:tabs>
          <w:tab w:val="num" w:pos="5760"/>
        </w:tabs>
        <w:ind w:left="5760" w:hanging="360"/>
      </w:pPr>
      <w:rPr>
        <w:rFonts w:ascii="Courier New" w:hAnsi="Courier New"/>
      </w:rPr>
    </w:lvl>
    <w:lvl w:ilvl="8" w:tplc="886E4D8A">
      <w:start w:val="1"/>
      <w:numFmt w:val="bullet"/>
      <w:lvlText w:val=""/>
      <w:lvlJc w:val="left"/>
      <w:pPr>
        <w:tabs>
          <w:tab w:val="num" w:pos="6480"/>
        </w:tabs>
        <w:ind w:left="6480" w:hanging="360"/>
      </w:pPr>
      <w:rPr>
        <w:rFonts w:ascii="Wingdings" w:hAnsi="Wingdings"/>
      </w:rPr>
    </w:lvl>
  </w:abstractNum>
  <w:abstractNum w:abstractNumId="78" w15:restartNumberingAfterBreak="0">
    <w:nsid w:val="0000004F"/>
    <w:multiLevelType w:val="hybridMultilevel"/>
    <w:tmpl w:val="0000004F"/>
    <w:lvl w:ilvl="0" w:tplc="C8D636CC">
      <w:start w:val="1"/>
      <w:numFmt w:val="bullet"/>
      <w:lvlText w:val=""/>
      <w:lvlJc w:val="left"/>
      <w:pPr>
        <w:ind w:left="720" w:hanging="360"/>
      </w:pPr>
      <w:rPr>
        <w:rFonts w:ascii="Symbol" w:hAnsi="Symbol"/>
      </w:rPr>
    </w:lvl>
    <w:lvl w:ilvl="1" w:tplc="9A4A7E6A">
      <w:start w:val="1"/>
      <w:numFmt w:val="bullet"/>
      <w:lvlText w:val="o"/>
      <w:lvlJc w:val="left"/>
      <w:pPr>
        <w:tabs>
          <w:tab w:val="num" w:pos="1440"/>
        </w:tabs>
        <w:ind w:left="1440" w:hanging="360"/>
      </w:pPr>
      <w:rPr>
        <w:rFonts w:ascii="Courier New" w:hAnsi="Courier New"/>
      </w:rPr>
    </w:lvl>
    <w:lvl w:ilvl="2" w:tplc="1466F6B0">
      <w:start w:val="1"/>
      <w:numFmt w:val="bullet"/>
      <w:lvlText w:val=""/>
      <w:lvlJc w:val="left"/>
      <w:pPr>
        <w:tabs>
          <w:tab w:val="num" w:pos="2160"/>
        </w:tabs>
        <w:ind w:left="2160" w:hanging="360"/>
      </w:pPr>
      <w:rPr>
        <w:rFonts w:ascii="Wingdings" w:hAnsi="Wingdings"/>
      </w:rPr>
    </w:lvl>
    <w:lvl w:ilvl="3" w:tplc="786EB134">
      <w:start w:val="1"/>
      <w:numFmt w:val="bullet"/>
      <w:lvlText w:val=""/>
      <w:lvlJc w:val="left"/>
      <w:pPr>
        <w:tabs>
          <w:tab w:val="num" w:pos="2880"/>
        </w:tabs>
        <w:ind w:left="2880" w:hanging="360"/>
      </w:pPr>
      <w:rPr>
        <w:rFonts w:ascii="Symbol" w:hAnsi="Symbol"/>
      </w:rPr>
    </w:lvl>
    <w:lvl w:ilvl="4" w:tplc="A08EF714">
      <w:start w:val="1"/>
      <w:numFmt w:val="bullet"/>
      <w:lvlText w:val="o"/>
      <w:lvlJc w:val="left"/>
      <w:pPr>
        <w:tabs>
          <w:tab w:val="num" w:pos="3600"/>
        </w:tabs>
        <w:ind w:left="3600" w:hanging="360"/>
      </w:pPr>
      <w:rPr>
        <w:rFonts w:ascii="Courier New" w:hAnsi="Courier New"/>
      </w:rPr>
    </w:lvl>
    <w:lvl w:ilvl="5" w:tplc="82C42DC0">
      <w:start w:val="1"/>
      <w:numFmt w:val="bullet"/>
      <w:lvlText w:val=""/>
      <w:lvlJc w:val="left"/>
      <w:pPr>
        <w:tabs>
          <w:tab w:val="num" w:pos="4320"/>
        </w:tabs>
        <w:ind w:left="4320" w:hanging="360"/>
      </w:pPr>
      <w:rPr>
        <w:rFonts w:ascii="Wingdings" w:hAnsi="Wingdings"/>
      </w:rPr>
    </w:lvl>
    <w:lvl w:ilvl="6" w:tplc="7660B472">
      <w:start w:val="1"/>
      <w:numFmt w:val="bullet"/>
      <w:lvlText w:val=""/>
      <w:lvlJc w:val="left"/>
      <w:pPr>
        <w:tabs>
          <w:tab w:val="num" w:pos="5040"/>
        </w:tabs>
        <w:ind w:left="5040" w:hanging="360"/>
      </w:pPr>
      <w:rPr>
        <w:rFonts w:ascii="Symbol" w:hAnsi="Symbol"/>
      </w:rPr>
    </w:lvl>
    <w:lvl w:ilvl="7" w:tplc="049AFCC4">
      <w:start w:val="1"/>
      <w:numFmt w:val="bullet"/>
      <w:lvlText w:val="o"/>
      <w:lvlJc w:val="left"/>
      <w:pPr>
        <w:tabs>
          <w:tab w:val="num" w:pos="5760"/>
        </w:tabs>
        <w:ind w:left="5760" w:hanging="360"/>
      </w:pPr>
      <w:rPr>
        <w:rFonts w:ascii="Courier New" w:hAnsi="Courier New"/>
      </w:rPr>
    </w:lvl>
    <w:lvl w:ilvl="8" w:tplc="821CFA16">
      <w:start w:val="1"/>
      <w:numFmt w:val="bullet"/>
      <w:lvlText w:val=""/>
      <w:lvlJc w:val="left"/>
      <w:pPr>
        <w:tabs>
          <w:tab w:val="num" w:pos="6480"/>
        </w:tabs>
        <w:ind w:left="6480" w:hanging="360"/>
      </w:pPr>
      <w:rPr>
        <w:rFonts w:ascii="Wingdings" w:hAnsi="Wingdings"/>
      </w:rPr>
    </w:lvl>
  </w:abstractNum>
  <w:abstractNum w:abstractNumId="79" w15:restartNumberingAfterBreak="0">
    <w:nsid w:val="00000050"/>
    <w:multiLevelType w:val="hybridMultilevel"/>
    <w:tmpl w:val="00000050"/>
    <w:lvl w:ilvl="0" w:tplc="F4AAE7AE">
      <w:start w:val="1"/>
      <w:numFmt w:val="bullet"/>
      <w:lvlText w:val=""/>
      <w:lvlJc w:val="left"/>
      <w:pPr>
        <w:ind w:left="720" w:hanging="360"/>
      </w:pPr>
      <w:rPr>
        <w:rFonts w:ascii="Symbol" w:hAnsi="Symbol"/>
      </w:rPr>
    </w:lvl>
    <w:lvl w:ilvl="1" w:tplc="7B922268">
      <w:start w:val="1"/>
      <w:numFmt w:val="bullet"/>
      <w:lvlText w:val="o"/>
      <w:lvlJc w:val="left"/>
      <w:pPr>
        <w:tabs>
          <w:tab w:val="num" w:pos="1440"/>
        </w:tabs>
        <w:ind w:left="1440" w:hanging="360"/>
      </w:pPr>
      <w:rPr>
        <w:rFonts w:ascii="Courier New" w:hAnsi="Courier New"/>
      </w:rPr>
    </w:lvl>
    <w:lvl w:ilvl="2" w:tplc="71647206">
      <w:start w:val="1"/>
      <w:numFmt w:val="bullet"/>
      <w:lvlText w:val=""/>
      <w:lvlJc w:val="left"/>
      <w:pPr>
        <w:tabs>
          <w:tab w:val="num" w:pos="2160"/>
        </w:tabs>
        <w:ind w:left="2160" w:hanging="360"/>
      </w:pPr>
      <w:rPr>
        <w:rFonts w:ascii="Wingdings" w:hAnsi="Wingdings"/>
      </w:rPr>
    </w:lvl>
    <w:lvl w:ilvl="3" w:tplc="DB0AC41C">
      <w:start w:val="1"/>
      <w:numFmt w:val="bullet"/>
      <w:lvlText w:val=""/>
      <w:lvlJc w:val="left"/>
      <w:pPr>
        <w:tabs>
          <w:tab w:val="num" w:pos="2880"/>
        </w:tabs>
        <w:ind w:left="2880" w:hanging="360"/>
      </w:pPr>
      <w:rPr>
        <w:rFonts w:ascii="Symbol" w:hAnsi="Symbol"/>
      </w:rPr>
    </w:lvl>
    <w:lvl w:ilvl="4" w:tplc="132013D4">
      <w:start w:val="1"/>
      <w:numFmt w:val="bullet"/>
      <w:lvlText w:val="o"/>
      <w:lvlJc w:val="left"/>
      <w:pPr>
        <w:tabs>
          <w:tab w:val="num" w:pos="3600"/>
        </w:tabs>
        <w:ind w:left="3600" w:hanging="360"/>
      </w:pPr>
      <w:rPr>
        <w:rFonts w:ascii="Courier New" w:hAnsi="Courier New"/>
      </w:rPr>
    </w:lvl>
    <w:lvl w:ilvl="5" w:tplc="21865A9A">
      <w:start w:val="1"/>
      <w:numFmt w:val="bullet"/>
      <w:lvlText w:val=""/>
      <w:lvlJc w:val="left"/>
      <w:pPr>
        <w:tabs>
          <w:tab w:val="num" w:pos="4320"/>
        </w:tabs>
        <w:ind w:left="4320" w:hanging="360"/>
      </w:pPr>
      <w:rPr>
        <w:rFonts w:ascii="Wingdings" w:hAnsi="Wingdings"/>
      </w:rPr>
    </w:lvl>
    <w:lvl w:ilvl="6" w:tplc="2348FECA">
      <w:start w:val="1"/>
      <w:numFmt w:val="bullet"/>
      <w:lvlText w:val=""/>
      <w:lvlJc w:val="left"/>
      <w:pPr>
        <w:tabs>
          <w:tab w:val="num" w:pos="5040"/>
        </w:tabs>
        <w:ind w:left="5040" w:hanging="360"/>
      </w:pPr>
      <w:rPr>
        <w:rFonts w:ascii="Symbol" w:hAnsi="Symbol"/>
      </w:rPr>
    </w:lvl>
    <w:lvl w:ilvl="7" w:tplc="259C5634">
      <w:start w:val="1"/>
      <w:numFmt w:val="bullet"/>
      <w:lvlText w:val="o"/>
      <w:lvlJc w:val="left"/>
      <w:pPr>
        <w:tabs>
          <w:tab w:val="num" w:pos="5760"/>
        </w:tabs>
        <w:ind w:left="5760" w:hanging="360"/>
      </w:pPr>
      <w:rPr>
        <w:rFonts w:ascii="Courier New" w:hAnsi="Courier New"/>
      </w:rPr>
    </w:lvl>
    <w:lvl w:ilvl="8" w:tplc="64CC6892">
      <w:start w:val="1"/>
      <w:numFmt w:val="bullet"/>
      <w:lvlText w:val=""/>
      <w:lvlJc w:val="left"/>
      <w:pPr>
        <w:tabs>
          <w:tab w:val="num" w:pos="6480"/>
        </w:tabs>
        <w:ind w:left="6480" w:hanging="360"/>
      </w:pPr>
      <w:rPr>
        <w:rFonts w:ascii="Wingdings" w:hAnsi="Wingdings"/>
      </w:rPr>
    </w:lvl>
  </w:abstractNum>
  <w:abstractNum w:abstractNumId="80" w15:restartNumberingAfterBreak="0">
    <w:nsid w:val="00000051"/>
    <w:multiLevelType w:val="hybridMultilevel"/>
    <w:tmpl w:val="00000051"/>
    <w:lvl w:ilvl="0" w:tplc="8B9C40AC">
      <w:start w:val="1"/>
      <w:numFmt w:val="bullet"/>
      <w:lvlText w:val=""/>
      <w:lvlJc w:val="left"/>
      <w:pPr>
        <w:ind w:left="720" w:hanging="360"/>
      </w:pPr>
      <w:rPr>
        <w:rFonts w:ascii="Symbol" w:hAnsi="Symbol"/>
      </w:rPr>
    </w:lvl>
    <w:lvl w:ilvl="1" w:tplc="7264D310">
      <w:start w:val="1"/>
      <w:numFmt w:val="bullet"/>
      <w:lvlText w:val="o"/>
      <w:lvlJc w:val="left"/>
      <w:pPr>
        <w:tabs>
          <w:tab w:val="num" w:pos="1440"/>
        </w:tabs>
        <w:ind w:left="1440" w:hanging="360"/>
      </w:pPr>
      <w:rPr>
        <w:rFonts w:ascii="Courier New" w:hAnsi="Courier New"/>
      </w:rPr>
    </w:lvl>
    <w:lvl w:ilvl="2" w:tplc="8284752E">
      <w:start w:val="1"/>
      <w:numFmt w:val="bullet"/>
      <w:lvlText w:val=""/>
      <w:lvlJc w:val="left"/>
      <w:pPr>
        <w:tabs>
          <w:tab w:val="num" w:pos="2160"/>
        </w:tabs>
        <w:ind w:left="2160" w:hanging="360"/>
      </w:pPr>
      <w:rPr>
        <w:rFonts w:ascii="Wingdings" w:hAnsi="Wingdings"/>
      </w:rPr>
    </w:lvl>
    <w:lvl w:ilvl="3" w:tplc="EB32A43A">
      <w:start w:val="1"/>
      <w:numFmt w:val="bullet"/>
      <w:lvlText w:val=""/>
      <w:lvlJc w:val="left"/>
      <w:pPr>
        <w:tabs>
          <w:tab w:val="num" w:pos="2880"/>
        </w:tabs>
        <w:ind w:left="2880" w:hanging="360"/>
      </w:pPr>
      <w:rPr>
        <w:rFonts w:ascii="Symbol" w:hAnsi="Symbol"/>
      </w:rPr>
    </w:lvl>
    <w:lvl w:ilvl="4" w:tplc="E5AEE3B8">
      <w:start w:val="1"/>
      <w:numFmt w:val="bullet"/>
      <w:lvlText w:val="o"/>
      <w:lvlJc w:val="left"/>
      <w:pPr>
        <w:tabs>
          <w:tab w:val="num" w:pos="3600"/>
        </w:tabs>
        <w:ind w:left="3600" w:hanging="360"/>
      </w:pPr>
      <w:rPr>
        <w:rFonts w:ascii="Courier New" w:hAnsi="Courier New"/>
      </w:rPr>
    </w:lvl>
    <w:lvl w:ilvl="5" w:tplc="9FA4FC70">
      <w:start w:val="1"/>
      <w:numFmt w:val="bullet"/>
      <w:lvlText w:val=""/>
      <w:lvlJc w:val="left"/>
      <w:pPr>
        <w:tabs>
          <w:tab w:val="num" w:pos="4320"/>
        </w:tabs>
        <w:ind w:left="4320" w:hanging="360"/>
      </w:pPr>
      <w:rPr>
        <w:rFonts w:ascii="Wingdings" w:hAnsi="Wingdings"/>
      </w:rPr>
    </w:lvl>
    <w:lvl w:ilvl="6" w:tplc="F4D65480">
      <w:start w:val="1"/>
      <w:numFmt w:val="bullet"/>
      <w:lvlText w:val=""/>
      <w:lvlJc w:val="left"/>
      <w:pPr>
        <w:tabs>
          <w:tab w:val="num" w:pos="5040"/>
        </w:tabs>
        <w:ind w:left="5040" w:hanging="360"/>
      </w:pPr>
      <w:rPr>
        <w:rFonts w:ascii="Symbol" w:hAnsi="Symbol"/>
      </w:rPr>
    </w:lvl>
    <w:lvl w:ilvl="7" w:tplc="201E9C6A">
      <w:start w:val="1"/>
      <w:numFmt w:val="bullet"/>
      <w:lvlText w:val="o"/>
      <w:lvlJc w:val="left"/>
      <w:pPr>
        <w:tabs>
          <w:tab w:val="num" w:pos="5760"/>
        </w:tabs>
        <w:ind w:left="5760" w:hanging="360"/>
      </w:pPr>
      <w:rPr>
        <w:rFonts w:ascii="Courier New" w:hAnsi="Courier New"/>
      </w:rPr>
    </w:lvl>
    <w:lvl w:ilvl="8" w:tplc="3E18891E">
      <w:start w:val="1"/>
      <w:numFmt w:val="bullet"/>
      <w:lvlText w:val=""/>
      <w:lvlJc w:val="left"/>
      <w:pPr>
        <w:tabs>
          <w:tab w:val="num" w:pos="6480"/>
        </w:tabs>
        <w:ind w:left="6480" w:hanging="360"/>
      </w:pPr>
      <w:rPr>
        <w:rFonts w:ascii="Wingdings" w:hAnsi="Wingdings"/>
      </w:rPr>
    </w:lvl>
  </w:abstractNum>
  <w:abstractNum w:abstractNumId="81" w15:restartNumberingAfterBreak="0">
    <w:nsid w:val="00000052"/>
    <w:multiLevelType w:val="hybridMultilevel"/>
    <w:tmpl w:val="00000052"/>
    <w:lvl w:ilvl="0" w:tplc="18C6C20C">
      <w:start w:val="1"/>
      <w:numFmt w:val="bullet"/>
      <w:lvlText w:val=""/>
      <w:lvlJc w:val="left"/>
      <w:pPr>
        <w:ind w:left="720" w:hanging="360"/>
      </w:pPr>
      <w:rPr>
        <w:rFonts w:ascii="Symbol" w:hAnsi="Symbol"/>
      </w:rPr>
    </w:lvl>
    <w:lvl w:ilvl="1" w:tplc="BAC463C6">
      <w:start w:val="1"/>
      <w:numFmt w:val="bullet"/>
      <w:lvlText w:val="o"/>
      <w:lvlJc w:val="left"/>
      <w:pPr>
        <w:tabs>
          <w:tab w:val="num" w:pos="1440"/>
        </w:tabs>
        <w:ind w:left="1440" w:hanging="360"/>
      </w:pPr>
      <w:rPr>
        <w:rFonts w:ascii="Courier New" w:hAnsi="Courier New"/>
      </w:rPr>
    </w:lvl>
    <w:lvl w:ilvl="2" w:tplc="0DF6D3A2">
      <w:start w:val="1"/>
      <w:numFmt w:val="bullet"/>
      <w:lvlText w:val=""/>
      <w:lvlJc w:val="left"/>
      <w:pPr>
        <w:tabs>
          <w:tab w:val="num" w:pos="2160"/>
        </w:tabs>
        <w:ind w:left="2160" w:hanging="360"/>
      </w:pPr>
      <w:rPr>
        <w:rFonts w:ascii="Wingdings" w:hAnsi="Wingdings"/>
      </w:rPr>
    </w:lvl>
    <w:lvl w:ilvl="3" w:tplc="63E25CAC">
      <w:start w:val="1"/>
      <w:numFmt w:val="bullet"/>
      <w:lvlText w:val=""/>
      <w:lvlJc w:val="left"/>
      <w:pPr>
        <w:tabs>
          <w:tab w:val="num" w:pos="2880"/>
        </w:tabs>
        <w:ind w:left="2880" w:hanging="360"/>
      </w:pPr>
      <w:rPr>
        <w:rFonts w:ascii="Symbol" w:hAnsi="Symbol"/>
      </w:rPr>
    </w:lvl>
    <w:lvl w:ilvl="4" w:tplc="9F169826">
      <w:start w:val="1"/>
      <w:numFmt w:val="bullet"/>
      <w:lvlText w:val="o"/>
      <w:lvlJc w:val="left"/>
      <w:pPr>
        <w:tabs>
          <w:tab w:val="num" w:pos="3600"/>
        </w:tabs>
        <w:ind w:left="3600" w:hanging="360"/>
      </w:pPr>
      <w:rPr>
        <w:rFonts w:ascii="Courier New" w:hAnsi="Courier New"/>
      </w:rPr>
    </w:lvl>
    <w:lvl w:ilvl="5" w:tplc="55B2E7F0">
      <w:start w:val="1"/>
      <w:numFmt w:val="bullet"/>
      <w:lvlText w:val=""/>
      <w:lvlJc w:val="left"/>
      <w:pPr>
        <w:tabs>
          <w:tab w:val="num" w:pos="4320"/>
        </w:tabs>
        <w:ind w:left="4320" w:hanging="360"/>
      </w:pPr>
      <w:rPr>
        <w:rFonts w:ascii="Wingdings" w:hAnsi="Wingdings"/>
      </w:rPr>
    </w:lvl>
    <w:lvl w:ilvl="6" w:tplc="90D4B7E4">
      <w:start w:val="1"/>
      <w:numFmt w:val="bullet"/>
      <w:lvlText w:val=""/>
      <w:lvlJc w:val="left"/>
      <w:pPr>
        <w:tabs>
          <w:tab w:val="num" w:pos="5040"/>
        </w:tabs>
        <w:ind w:left="5040" w:hanging="360"/>
      </w:pPr>
      <w:rPr>
        <w:rFonts w:ascii="Symbol" w:hAnsi="Symbol"/>
      </w:rPr>
    </w:lvl>
    <w:lvl w:ilvl="7" w:tplc="181C57FC">
      <w:start w:val="1"/>
      <w:numFmt w:val="bullet"/>
      <w:lvlText w:val="o"/>
      <w:lvlJc w:val="left"/>
      <w:pPr>
        <w:tabs>
          <w:tab w:val="num" w:pos="5760"/>
        </w:tabs>
        <w:ind w:left="5760" w:hanging="360"/>
      </w:pPr>
      <w:rPr>
        <w:rFonts w:ascii="Courier New" w:hAnsi="Courier New"/>
      </w:rPr>
    </w:lvl>
    <w:lvl w:ilvl="8" w:tplc="EC4CE136">
      <w:start w:val="1"/>
      <w:numFmt w:val="bullet"/>
      <w:lvlText w:val=""/>
      <w:lvlJc w:val="left"/>
      <w:pPr>
        <w:tabs>
          <w:tab w:val="num" w:pos="6480"/>
        </w:tabs>
        <w:ind w:left="6480" w:hanging="360"/>
      </w:pPr>
      <w:rPr>
        <w:rFonts w:ascii="Wingdings" w:hAnsi="Wingdings"/>
      </w:rPr>
    </w:lvl>
  </w:abstractNum>
  <w:abstractNum w:abstractNumId="82" w15:restartNumberingAfterBreak="0">
    <w:nsid w:val="00000053"/>
    <w:multiLevelType w:val="hybridMultilevel"/>
    <w:tmpl w:val="00000053"/>
    <w:lvl w:ilvl="0" w:tplc="52F4F3E4">
      <w:start w:val="1"/>
      <w:numFmt w:val="bullet"/>
      <w:lvlText w:val=""/>
      <w:lvlJc w:val="left"/>
      <w:pPr>
        <w:ind w:left="720" w:hanging="360"/>
      </w:pPr>
      <w:rPr>
        <w:rFonts w:ascii="Symbol" w:hAnsi="Symbol"/>
      </w:rPr>
    </w:lvl>
    <w:lvl w:ilvl="1" w:tplc="2BD4D6A6">
      <w:start w:val="1"/>
      <w:numFmt w:val="bullet"/>
      <w:lvlText w:val="o"/>
      <w:lvlJc w:val="left"/>
      <w:pPr>
        <w:tabs>
          <w:tab w:val="num" w:pos="1440"/>
        </w:tabs>
        <w:ind w:left="1440" w:hanging="360"/>
      </w:pPr>
      <w:rPr>
        <w:rFonts w:ascii="Courier New" w:hAnsi="Courier New"/>
      </w:rPr>
    </w:lvl>
    <w:lvl w:ilvl="2" w:tplc="52C4BFDA">
      <w:start w:val="1"/>
      <w:numFmt w:val="bullet"/>
      <w:lvlText w:val=""/>
      <w:lvlJc w:val="left"/>
      <w:pPr>
        <w:tabs>
          <w:tab w:val="num" w:pos="2160"/>
        </w:tabs>
        <w:ind w:left="2160" w:hanging="360"/>
      </w:pPr>
      <w:rPr>
        <w:rFonts w:ascii="Wingdings" w:hAnsi="Wingdings"/>
      </w:rPr>
    </w:lvl>
    <w:lvl w:ilvl="3" w:tplc="A96C3C7A">
      <w:start w:val="1"/>
      <w:numFmt w:val="bullet"/>
      <w:lvlText w:val=""/>
      <w:lvlJc w:val="left"/>
      <w:pPr>
        <w:tabs>
          <w:tab w:val="num" w:pos="2880"/>
        </w:tabs>
        <w:ind w:left="2880" w:hanging="360"/>
      </w:pPr>
      <w:rPr>
        <w:rFonts w:ascii="Symbol" w:hAnsi="Symbol"/>
      </w:rPr>
    </w:lvl>
    <w:lvl w:ilvl="4" w:tplc="6818DC26">
      <w:start w:val="1"/>
      <w:numFmt w:val="bullet"/>
      <w:lvlText w:val="o"/>
      <w:lvlJc w:val="left"/>
      <w:pPr>
        <w:tabs>
          <w:tab w:val="num" w:pos="3600"/>
        </w:tabs>
        <w:ind w:left="3600" w:hanging="360"/>
      </w:pPr>
      <w:rPr>
        <w:rFonts w:ascii="Courier New" w:hAnsi="Courier New"/>
      </w:rPr>
    </w:lvl>
    <w:lvl w:ilvl="5" w:tplc="28245B9A">
      <w:start w:val="1"/>
      <w:numFmt w:val="bullet"/>
      <w:lvlText w:val=""/>
      <w:lvlJc w:val="left"/>
      <w:pPr>
        <w:tabs>
          <w:tab w:val="num" w:pos="4320"/>
        </w:tabs>
        <w:ind w:left="4320" w:hanging="360"/>
      </w:pPr>
      <w:rPr>
        <w:rFonts w:ascii="Wingdings" w:hAnsi="Wingdings"/>
      </w:rPr>
    </w:lvl>
    <w:lvl w:ilvl="6" w:tplc="9578A842">
      <w:start w:val="1"/>
      <w:numFmt w:val="bullet"/>
      <w:lvlText w:val=""/>
      <w:lvlJc w:val="left"/>
      <w:pPr>
        <w:tabs>
          <w:tab w:val="num" w:pos="5040"/>
        </w:tabs>
        <w:ind w:left="5040" w:hanging="360"/>
      </w:pPr>
      <w:rPr>
        <w:rFonts w:ascii="Symbol" w:hAnsi="Symbol"/>
      </w:rPr>
    </w:lvl>
    <w:lvl w:ilvl="7" w:tplc="927C0D6C">
      <w:start w:val="1"/>
      <w:numFmt w:val="bullet"/>
      <w:lvlText w:val="o"/>
      <w:lvlJc w:val="left"/>
      <w:pPr>
        <w:tabs>
          <w:tab w:val="num" w:pos="5760"/>
        </w:tabs>
        <w:ind w:left="5760" w:hanging="360"/>
      </w:pPr>
      <w:rPr>
        <w:rFonts w:ascii="Courier New" w:hAnsi="Courier New"/>
      </w:rPr>
    </w:lvl>
    <w:lvl w:ilvl="8" w:tplc="261C63D0">
      <w:start w:val="1"/>
      <w:numFmt w:val="bullet"/>
      <w:lvlText w:val=""/>
      <w:lvlJc w:val="left"/>
      <w:pPr>
        <w:tabs>
          <w:tab w:val="num" w:pos="6480"/>
        </w:tabs>
        <w:ind w:left="6480" w:hanging="360"/>
      </w:pPr>
      <w:rPr>
        <w:rFonts w:ascii="Wingdings" w:hAnsi="Wingdings"/>
      </w:rPr>
    </w:lvl>
  </w:abstractNum>
  <w:abstractNum w:abstractNumId="83" w15:restartNumberingAfterBreak="0">
    <w:nsid w:val="00000054"/>
    <w:multiLevelType w:val="hybridMultilevel"/>
    <w:tmpl w:val="00000054"/>
    <w:lvl w:ilvl="0" w:tplc="618E053E">
      <w:start w:val="1"/>
      <w:numFmt w:val="bullet"/>
      <w:lvlText w:val=""/>
      <w:lvlJc w:val="left"/>
      <w:pPr>
        <w:ind w:left="720" w:hanging="360"/>
      </w:pPr>
      <w:rPr>
        <w:rFonts w:ascii="Symbol" w:hAnsi="Symbol"/>
      </w:rPr>
    </w:lvl>
    <w:lvl w:ilvl="1" w:tplc="8C7269FA">
      <w:start w:val="1"/>
      <w:numFmt w:val="bullet"/>
      <w:lvlText w:val="o"/>
      <w:lvlJc w:val="left"/>
      <w:pPr>
        <w:tabs>
          <w:tab w:val="num" w:pos="1440"/>
        </w:tabs>
        <w:ind w:left="1440" w:hanging="360"/>
      </w:pPr>
      <w:rPr>
        <w:rFonts w:ascii="Courier New" w:hAnsi="Courier New"/>
      </w:rPr>
    </w:lvl>
    <w:lvl w:ilvl="2" w:tplc="F648C540">
      <w:start w:val="1"/>
      <w:numFmt w:val="bullet"/>
      <w:lvlText w:val=""/>
      <w:lvlJc w:val="left"/>
      <w:pPr>
        <w:tabs>
          <w:tab w:val="num" w:pos="2160"/>
        </w:tabs>
        <w:ind w:left="2160" w:hanging="360"/>
      </w:pPr>
      <w:rPr>
        <w:rFonts w:ascii="Wingdings" w:hAnsi="Wingdings"/>
      </w:rPr>
    </w:lvl>
    <w:lvl w:ilvl="3" w:tplc="BF4C4A40">
      <w:start w:val="1"/>
      <w:numFmt w:val="bullet"/>
      <w:lvlText w:val=""/>
      <w:lvlJc w:val="left"/>
      <w:pPr>
        <w:tabs>
          <w:tab w:val="num" w:pos="2880"/>
        </w:tabs>
        <w:ind w:left="2880" w:hanging="360"/>
      </w:pPr>
      <w:rPr>
        <w:rFonts w:ascii="Symbol" w:hAnsi="Symbol"/>
      </w:rPr>
    </w:lvl>
    <w:lvl w:ilvl="4" w:tplc="D524665E">
      <w:start w:val="1"/>
      <w:numFmt w:val="bullet"/>
      <w:lvlText w:val="o"/>
      <w:lvlJc w:val="left"/>
      <w:pPr>
        <w:tabs>
          <w:tab w:val="num" w:pos="3600"/>
        </w:tabs>
        <w:ind w:left="3600" w:hanging="360"/>
      </w:pPr>
      <w:rPr>
        <w:rFonts w:ascii="Courier New" w:hAnsi="Courier New"/>
      </w:rPr>
    </w:lvl>
    <w:lvl w:ilvl="5" w:tplc="9A485772">
      <w:start w:val="1"/>
      <w:numFmt w:val="bullet"/>
      <w:lvlText w:val=""/>
      <w:lvlJc w:val="left"/>
      <w:pPr>
        <w:tabs>
          <w:tab w:val="num" w:pos="4320"/>
        </w:tabs>
        <w:ind w:left="4320" w:hanging="360"/>
      </w:pPr>
      <w:rPr>
        <w:rFonts w:ascii="Wingdings" w:hAnsi="Wingdings"/>
      </w:rPr>
    </w:lvl>
    <w:lvl w:ilvl="6" w:tplc="394A17CE">
      <w:start w:val="1"/>
      <w:numFmt w:val="bullet"/>
      <w:lvlText w:val=""/>
      <w:lvlJc w:val="left"/>
      <w:pPr>
        <w:tabs>
          <w:tab w:val="num" w:pos="5040"/>
        </w:tabs>
        <w:ind w:left="5040" w:hanging="360"/>
      </w:pPr>
      <w:rPr>
        <w:rFonts w:ascii="Symbol" w:hAnsi="Symbol"/>
      </w:rPr>
    </w:lvl>
    <w:lvl w:ilvl="7" w:tplc="B8EE3672">
      <w:start w:val="1"/>
      <w:numFmt w:val="bullet"/>
      <w:lvlText w:val="o"/>
      <w:lvlJc w:val="left"/>
      <w:pPr>
        <w:tabs>
          <w:tab w:val="num" w:pos="5760"/>
        </w:tabs>
        <w:ind w:left="5760" w:hanging="360"/>
      </w:pPr>
      <w:rPr>
        <w:rFonts w:ascii="Courier New" w:hAnsi="Courier New"/>
      </w:rPr>
    </w:lvl>
    <w:lvl w:ilvl="8" w:tplc="010EBF0A">
      <w:start w:val="1"/>
      <w:numFmt w:val="bullet"/>
      <w:lvlText w:val=""/>
      <w:lvlJc w:val="left"/>
      <w:pPr>
        <w:tabs>
          <w:tab w:val="num" w:pos="6480"/>
        </w:tabs>
        <w:ind w:left="6480" w:hanging="360"/>
      </w:pPr>
      <w:rPr>
        <w:rFonts w:ascii="Wingdings" w:hAnsi="Wingdings"/>
      </w:rPr>
    </w:lvl>
  </w:abstractNum>
  <w:abstractNum w:abstractNumId="84" w15:restartNumberingAfterBreak="0">
    <w:nsid w:val="00000055"/>
    <w:multiLevelType w:val="hybridMultilevel"/>
    <w:tmpl w:val="00000055"/>
    <w:lvl w:ilvl="0" w:tplc="D02CB4E6">
      <w:start w:val="1"/>
      <w:numFmt w:val="bullet"/>
      <w:lvlText w:val=""/>
      <w:lvlJc w:val="left"/>
      <w:pPr>
        <w:ind w:left="720" w:hanging="360"/>
      </w:pPr>
      <w:rPr>
        <w:rFonts w:ascii="Symbol" w:hAnsi="Symbol"/>
      </w:rPr>
    </w:lvl>
    <w:lvl w:ilvl="1" w:tplc="4E6A879C">
      <w:start w:val="1"/>
      <w:numFmt w:val="bullet"/>
      <w:lvlText w:val="o"/>
      <w:lvlJc w:val="left"/>
      <w:pPr>
        <w:tabs>
          <w:tab w:val="num" w:pos="1440"/>
        </w:tabs>
        <w:ind w:left="1440" w:hanging="360"/>
      </w:pPr>
      <w:rPr>
        <w:rFonts w:ascii="Courier New" w:hAnsi="Courier New"/>
      </w:rPr>
    </w:lvl>
    <w:lvl w:ilvl="2" w:tplc="13AE7C4A">
      <w:start w:val="1"/>
      <w:numFmt w:val="bullet"/>
      <w:lvlText w:val=""/>
      <w:lvlJc w:val="left"/>
      <w:pPr>
        <w:tabs>
          <w:tab w:val="num" w:pos="2160"/>
        </w:tabs>
        <w:ind w:left="2160" w:hanging="360"/>
      </w:pPr>
      <w:rPr>
        <w:rFonts w:ascii="Wingdings" w:hAnsi="Wingdings"/>
      </w:rPr>
    </w:lvl>
    <w:lvl w:ilvl="3" w:tplc="B096FD9E">
      <w:start w:val="1"/>
      <w:numFmt w:val="bullet"/>
      <w:lvlText w:val=""/>
      <w:lvlJc w:val="left"/>
      <w:pPr>
        <w:tabs>
          <w:tab w:val="num" w:pos="2880"/>
        </w:tabs>
        <w:ind w:left="2880" w:hanging="360"/>
      </w:pPr>
      <w:rPr>
        <w:rFonts w:ascii="Symbol" w:hAnsi="Symbol"/>
      </w:rPr>
    </w:lvl>
    <w:lvl w:ilvl="4" w:tplc="60EC981A">
      <w:start w:val="1"/>
      <w:numFmt w:val="bullet"/>
      <w:lvlText w:val="o"/>
      <w:lvlJc w:val="left"/>
      <w:pPr>
        <w:tabs>
          <w:tab w:val="num" w:pos="3600"/>
        </w:tabs>
        <w:ind w:left="3600" w:hanging="360"/>
      </w:pPr>
      <w:rPr>
        <w:rFonts w:ascii="Courier New" w:hAnsi="Courier New"/>
      </w:rPr>
    </w:lvl>
    <w:lvl w:ilvl="5" w:tplc="A7085A2A">
      <w:start w:val="1"/>
      <w:numFmt w:val="bullet"/>
      <w:lvlText w:val=""/>
      <w:lvlJc w:val="left"/>
      <w:pPr>
        <w:tabs>
          <w:tab w:val="num" w:pos="4320"/>
        </w:tabs>
        <w:ind w:left="4320" w:hanging="360"/>
      </w:pPr>
      <w:rPr>
        <w:rFonts w:ascii="Wingdings" w:hAnsi="Wingdings"/>
      </w:rPr>
    </w:lvl>
    <w:lvl w:ilvl="6" w:tplc="7A381902">
      <w:start w:val="1"/>
      <w:numFmt w:val="bullet"/>
      <w:lvlText w:val=""/>
      <w:lvlJc w:val="left"/>
      <w:pPr>
        <w:tabs>
          <w:tab w:val="num" w:pos="5040"/>
        </w:tabs>
        <w:ind w:left="5040" w:hanging="360"/>
      </w:pPr>
      <w:rPr>
        <w:rFonts w:ascii="Symbol" w:hAnsi="Symbol"/>
      </w:rPr>
    </w:lvl>
    <w:lvl w:ilvl="7" w:tplc="BAF27EBE">
      <w:start w:val="1"/>
      <w:numFmt w:val="bullet"/>
      <w:lvlText w:val="o"/>
      <w:lvlJc w:val="left"/>
      <w:pPr>
        <w:tabs>
          <w:tab w:val="num" w:pos="5760"/>
        </w:tabs>
        <w:ind w:left="5760" w:hanging="360"/>
      </w:pPr>
      <w:rPr>
        <w:rFonts w:ascii="Courier New" w:hAnsi="Courier New"/>
      </w:rPr>
    </w:lvl>
    <w:lvl w:ilvl="8" w:tplc="C64A8B36">
      <w:start w:val="1"/>
      <w:numFmt w:val="bullet"/>
      <w:lvlText w:val=""/>
      <w:lvlJc w:val="left"/>
      <w:pPr>
        <w:tabs>
          <w:tab w:val="num" w:pos="6480"/>
        </w:tabs>
        <w:ind w:left="6480" w:hanging="360"/>
      </w:pPr>
      <w:rPr>
        <w:rFonts w:ascii="Wingdings" w:hAnsi="Wingdings"/>
      </w:rPr>
    </w:lvl>
  </w:abstractNum>
  <w:abstractNum w:abstractNumId="85" w15:restartNumberingAfterBreak="0">
    <w:nsid w:val="00000056"/>
    <w:multiLevelType w:val="hybridMultilevel"/>
    <w:tmpl w:val="00000056"/>
    <w:lvl w:ilvl="0" w:tplc="A1DE4DD4">
      <w:start w:val="1"/>
      <w:numFmt w:val="bullet"/>
      <w:lvlText w:val=""/>
      <w:lvlJc w:val="left"/>
      <w:pPr>
        <w:ind w:left="720" w:hanging="360"/>
      </w:pPr>
      <w:rPr>
        <w:rFonts w:ascii="Symbol" w:hAnsi="Symbol"/>
      </w:rPr>
    </w:lvl>
    <w:lvl w:ilvl="1" w:tplc="40EAC9C2">
      <w:start w:val="1"/>
      <w:numFmt w:val="bullet"/>
      <w:lvlText w:val="o"/>
      <w:lvlJc w:val="left"/>
      <w:pPr>
        <w:tabs>
          <w:tab w:val="num" w:pos="1440"/>
        </w:tabs>
        <w:ind w:left="1440" w:hanging="360"/>
      </w:pPr>
      <w:rPr>
        <w:rFonts w:ascii="Courier New" w:hAnsi="Courier New"/>
      </w:rPr>
    </w:lvl>
    <w:lvl w:ilvl="2" w:tplc="A9FC9D66">
      <w:start w:val="1"/>
      <w:numFmt w:val="bullet"/>
      <w:lvlText w:val=""/>
      <w:lvlJc w:val="left"/>
      <w:pPr>
        <w:tabs>
          <w:tab w:val="num" w:pos="2160"/>
        </w:tabs>
        <w:ind w:left="2160" w:hanging="360"/>
      </w:pPr>
      <w:rPr>
        <w:rFonts w:ascii="Wingdings" w:hAnsi="Wingdings"/>
      </w:rPr>
    </w:lvl>
    <w:lvl w:ilvl="3" w:tplc="FB80F924">
      <w:start w:val="1"/>
      <w:numFmt w:val="bullet"/>
      <w:lvlText w:val=""/>
      <w:lvlJc w:val="left"/>
      <w:pPr>
        <w:tabs>
          <w:tab w:val="num" w:pos="2880"/>
        </w:tabs>
        <w:ind w:left="2880" w:hanging="360"/>
      </w:pPr>
      <w:rPr>
        <w:rFonts w:ascii="Symbol" w:hAnsi="Symbol"/>
      </w:rPr>
    </w:lvl>
    <w:lvl w:ilvl="4" w:tplc="9EC68CA2">
      <w:start w:val="1"/>
      <w:numFmt w:val="bullet"/>
      <w:lvlText w:val="o"/>
      <w:lvlJc w:val="left"/>
      <w:pPr>
        <w:tabs>
          <w:tab w:val="num" w:pos="3600"/>
        </w:tabs>
        <w:ind w:left="3600" w:hanging="360"/>
      </w:pPr>
      <w:rPr>
        <w:rFonts w:ascii="Courier New" w:hAnsi="Courier New"/>
      </w:rPr>
    </w:lvl>
    <w:lvl w:ilvl="5" w:tplc="A216BC32">
      <w:start w:val="1"/>
      <w:numFmt w:val="bullet"/>
      <w:lvlText w:val=""/>
      <w:lvlJc w:val="left"/>
      <w:pPr>
        <w:tabs>
          <w:tab w:val="num" w:pos="4320"/>
        </w:tabs>
        <w:ind w:left="4320" w:hanging="360"/>
      </w:pPr>
      <w:rPr>
        <w:rFonts w:ascii="Wingdings" w:hAnsi="Wingdings"/>
      </w:rPr>
    </w:lvl>
    <w:lvl w:ilvl="6" w:tplc="62C0DD1C">
      <w:start w:val="1"/>
      <w:numFmt w:val="bullet"/>
      <w:lvlText w:val=""/>
      <w:lvlJc w:val="left"/>
      <w:pPr>
        <w:tabs>
          <w:tab w:val="num" w:pos="5040"/>
        </w:tabs>
        <w:ind w:left="5040" w:hanging="360"/>
      </w:pPr>
      <w:rPr>
        <w:rFonts w:ascii="Symbol" w:hAnsi="Symbol"/>
      </w:rPr>
    </w:lvl>
    <w:lvl w:ilvl="7" w:tplc="3698C650">
      <w:start w:val="1"/>
      <w:numFmt w:val="bullet"/>
      <w:lvlText w:val="o"/>
      <w:lvlJc w:val="left"/>
      <w:pPr>
        <w:tabs>
          <w:tab w:val="num" w:pos="5760"/>
        </w:tabs>
        <w:ind w:left="5760" w:hanging="360"/>
      </w:pPr>
      <w:rPr>
        <w:rFonts w:ascii="Courier New" w:hAnsi="Courier New"/>
      </w:rPr>
    </w:lvl>
    <w:lvl w:ilvl="8" w:tplc="6704A520">
      <w:start w:val="1"/>
      <w:numFmt w:val="bullet"/>
      <w:lvlText w:val=""/>
      <w:lvlJc w:val="left"/>
      <w:pPr>
        <w:tabs>
          <w:tab w:val="num" w:pos="6480"/>
        </w:tabs>
        <w:ind w:left="6480" w:hanging="360"/>
      </w:pPr>
      <w:rPr>
        <w:rFonts w:ascii="Wingdings" w:hAnsi="Wingdings"/>
      </w:rPr>
    </w:lvl>
  </w:abstractNum>
  <w:abstractNum w:abstractNumId="86" w15:restartNumberingAfterBreak="0">
    <w:nsid w:val="00000057"/>
    <w:multiLevelType w:val="hybridMultilevel"/>
    <w:tmpl w:val="00000057"/>
    <w:lvl w:ilvl="0" w:tplc="ABD46554">
      <w:start w:val="1"/>
      <w:numFmt w:val="bullet"/>
      <w:lvlText w:val=""/>
      <w:lvlJc w:val="left"/>
      <w:pPr>
        <w:ind w:left="720" w:hanging="360"/>
      </w:pPr>
      <w:rPr>
        <w:rFonts w:ascii="Symbol" w:hAnsi="Symbol"/>
      </w:rPr>
    </w:lvl>
    <w:lvl w:ilvl="1" w:tplc="CEB45C52">
      <w:start w:val="1"/>
      <w:numFmt w:val="bullet"/>
      <w:lvlText w:val="o"/>
      <w:lvlJc w:val="left"/>
      <w:pPr>
        <w:tabs>
          <w:tab w:val="num" w:pos="1440"/>
        </w:tabs>
        <w:ind w:left="1440" w:hanging="360"/>
      </w:pPr>
      <w:rPr>
        <w:rFonts w:ascii="Courier New" w:hAnsi="Courier New"/>
      </w:rPr>
    </w:lvl>
    <w:lvl w:ilvl="2" w:tplc="1FFED476">
      <w:start w:val="1"/>
      <w:numFmt w:val="bullet"/>
      <w:lvlText w:val=""/>
      <w:lvlJc w:val="left"/>
      <w:pPr>
        <w:tabs>
          <w:tab w:val="num" w:pos="2160"/>
        </w:tabs>
        <w:ind w:left="2160" w:hanging="360"/>
      </w:pPr>
      <w:rPr>
        <w:rFonts w:ascii="Wingdings" w:hAnsi="Wingdings"/>
      </w:rPr>
    </w:lvl>
    <w:lvl w:ilvl="3" w:tplc="401CFD8A">
      <w:start w:val="1"/>
      <w:numFmt w:val="bullet"/>
      <w:lvlText w:val=""/>
      <w:lvlJc w:val="left"/>
      <w:pPr>
        <w:tabs>
          <w:tab w:val="num" w:pos="2880"/>
        </w:tabs>
        <w:ind w:left="2880" w:hanging="360"/>
      </w:pPr>
      <w:rPr>
        <w:rFonts w:ascii="Symbol" w:hAnsi="Symbol"/>
      </w:rPr>
    </w:lvl>
    <w:lvl w:ilvl="4" w:tplc="458466D4">
      <w:start w:val="1"/>
      <w:numFmt w:val="bullet"/>
      <w:lvlText w:val="o"/>
      <w:lvlJc w:val="left"/>
      <w:pPr>
        <w:tabs>
          <w:tab w:val="num" w:pos="3600"/>
        </w:tabs>
        <w:ind w:left="3600" w:hanging="360"/>
      </w:pPr>
      <w:rPr>
        <w:rFonts w:ascii="Courier New" w:hAnsi="Courier New"/>
      </w:rPr>
    </w:lvl>
    <w:lvl w:ilvl="5" w:tplc="3656E0A0">
      <w:start w:val="1"/>
      <w:numFmt w:val="bullet"/>
      <w:lvlText w:val=""/>
      <w:lvlJc w:val="left"/>
      <w:pPr>
        <w:tabs>
          <w:tab w:val="num" w:pos="4320"/>
        </w:tabs>
        <w:ind w:left="4320" w:hanging="360"/>
      </w:pPr>
      <w:rPr>
        <w:rFonts w:ascii="Wingdings" w:hAnsi="Wingdings"/>
      </w:rPr>
    </w:lvl>
    <w:lvl w:ilvl="6" w:tplc="165898BC">
      <w:start w:val="1"/>
      <w:numFmt w:val="bullet"/>
      <w:lvlText w:val=""/>
      <w:lvlJc w:val="left"/>
      <w:pPr>
        <w:tabs>
          <w:tab w:val="num" w:pos="5040"/>
        </w:tabs>
        <w:ind w:left="5040" w:hanging="360"/>
      </w:pPr>
      <w:rPr>
        <w:rFonts w:ascii="Symbol" w:hAnsi="Symbol"/>
      </w:rPr>
    </w:lvl>
    <w:lvl w:ilvl="7" w:tplc="F1F6238C">
      <w:start w:val="1"/>
      <w:numFmt w:val="bullet"/>
      <w:lvlText w:val="o"/>
      <w:lvlJc w:val="left"/>
      <w:pPr>
        <w:tabs>
          <w:tab w:val="num" w:pos="5760"/>
        </w:tabs>
        <w:ind w:left="5760" w:hanging="360"/>
      </w:pPr>
      <w:rPr>
        <w:rFonts w:ascii="Courier New" w:hAnsi="Courier New"/>
      </w:rPr>
    </w:lvl>
    <w:lvl w:ilvl="8" w:tplc="01902A50">
      <w:start w:val="1"/>
      <w:numFmt w:val="bullet"/>
      <w:lvlText w:val=""/>
      <w:lvlJc w:val="left"/>
      <w:pPr>
        <w:tabs>
          <w:tab w:val="num" w:pos="6480"/>
        </w:tabs>
        <w:ind w:left="6480" w:hanging="360"/>
      </w:pPr>
      <w:rPr>
        <w:rFonts w:ascii="Wingdings" w:hAnsi="Wingdings"/>
      </w:rPr>
    </w:lvl>
  </w:abstractNum>
  <w:abstractNum w:abstractNumId="87" w15:restartNumberingAfterBreak="0">
    <w:nsid w:val="00000058"/>
    <w:multiLevelType w:val="hybridMultilevel"/>
    <w:tmpl w:val="00000058"/>
    <w:lvl w:ilvl="0" w:tplc="6AE69410">
      <w:start w:val="1"/>
      <w:numFmt w:val="bullet"/>
      <w:lvlText w:val=""/>
      <w:lvlJc w:val="left"/>
      <w:pPr>
        <w:ind w:left="720" w:hanging="360"/>
      </w:pPr>
      <w:rPr>
        <w:rFonts w:ascii="Symbol" w:hAnsi="Symbol"/>
      </w:rPr>
    </w:lvl>
    <w:lvl w:ilvl="1" w:tplc="A9744766">
      <w:start w:val="1"/>
      <w:numFmt w:val="bullet"/>
      <w:lvlText w:val="o"/>
      <w:lvlJc w:val="left"/>
      <w:pPr>
        <w:tabs>
          <w:tab w:val="num" w:pos="1440"/>
        </w:tabs>
        <w:ind w:left="1440" w:hanging="360"/>
      </w:pPr>
      <w:rPr>
        <w:rFonts w:ascii="Courier New" w:hAnsi="Courier New"/>
      </w:rPr>
    </w:lvl>
    <w:lvl w:ilvl="2" w:tplc="AC04BFB0">
      <w:start w:val="1"/>
      <w:numFmt w:val="bullet"/>
      <w:lvlText w:val=""/>
      <w:lvlJc w:val="left"/>
      <w:pPr>
        <w:tabs>
          <w:tab w:val="num" w:pos="2160"/>
        </w:tabs>
        <w:ind w:left="2160" w:hanging="360"/>
      </w:pPr>
      <w:rPr>
        <w:rFonts w:ascii="Wingdings" w:hAnsi="Wingdings"/>
      </w:rPr>
    </w:lvl>
    <w:lvl w:ilvl="3" w:tplc="4A34257A">
      <w:start w:val="1"/>
      <w:numFmt w:val="bullet"/>
      <w:lvlText w:val=""/>
      <w:lvlJc w:val="left"/>
      <w:pPr>
        <w:tabs>
          <w:tab w:val="num" w:pos="2880"/>
        </w:tabs>
        <w:ind w:left="2880" w:hanging="360"/>
      </w:pPr>
      <w:rPr>
        <w:rFonts w:ascii="Symbol" w:hAnsi="Symbol"/>
      </w:rPr>
    </w:lvl>
    <w:lvl w:ilvl="4" w:tplc="0C569B1A">
      <w:start w:val="1"/>
      <w:numFmt w:val="bullet"/>
      <w:lvlText w:val="o"/>
      <w:lvlJc w:val="left"/>
      <w:pPr>
        <w:tabs>
          <w:tab w:val="num" w:pos="3600"/>
        </w:tabs>
        <w:ind w:left="3600" w:hanging="360"/>
      </w:pPr>
      <w:rPr>
        <w:rFonts w:ascii="Courier New" w:hAnsi="Courier New"/>
      </w:rPr>
    </w:lvl>
    <w:lvl w:ilvl="5" w:tplc="C8E21C82">
      <w:start w:val="1"/>
      <w:numFmt w:val="bullet"/>
      <w:lvlText w:val=""/>
      <w:lvlJc w:val="left"/>
      <w:pPr>
        <w:tabs>
          <w:tab w:val="num" w:pos="4320"/>
        </w:tabs>
        <w:ind w:left="4320" w:hanging="360"/>
      </w:pPr>
      <w:rPr>
        <w:rFonts w:ascii="Wingdings" w:hAnsi="Wingdings"/>
      </w:rPr>
    </w:lvl>
    <w:lvl w:ilvl="6" w:tplc="EAFA0BDE">
      <w:start w:val="1"/>
      <w:numFmt w:val="bullet"/>
      <w:lvlText w:val=""/>
      <w:lvlJc w:val="left"/>
      <w:pPr>
        <w:tabs>
          <w:tab w:val="num" w:pos="5040"/>
        </w:tabs>
        <w:ind w:left="5040" w:hanging="360"/>
      </w:pPr>
      <w:rPr>
        <w:rFonts w:ascii="Symbol" w:hAnsi="Symbol"/>
      </w:rPr>
    </w:lvl>
    <w:lvl w:ilvl="7" w:tplc="8020E5B6">
      <w:start w:val="1"/>
      <w:numFmt w:val="bullet"/>
      <w:lvlText w:val="o"/>
      <w:lvlJc w:val="left"/>
      <w:pPr>
        <w:tabs>
          <w:tab w:val="num" w:pos="5760"/>
        </w:tabs>
        <w:ind w:left="5760" w:hanging="360"/>
      </w:pPr>
      <w:rPr>
        <w:rFonts w:ascii="Courier New" w:hAnsi="Courier New"/>
      </w:rPr>
    </w:lvl>
    <w:lvl w:ilvl="8" w:tplc="1C903EEA">
      <w:start w:val="1"/>
      <w:numFmt w:val="bullet"/>
      <w:lvlText w:val=""/>
      <w:lvlJc w:val="left"/>
      <w:pPr>
        <w:tabs>
          <w:tab w:val="num" w:pos="6480"/>
        </w:tabs>
        <w:ind w:left="6480" w:hanging="360"/>
      </w:pPr>
      <w:rPr>
        <w:rFonts w:ascii="Wingdings" w:hAnsi="Wingdings"/>
      </w:rPr>
    </w:lvl>
  </w:abstractNum>
  <w:abstractNum w:abstractNumId="88" w15:restartNumberingAfterBreak="0">
    <w:nsid w:val="00000059"/>
    <w:multiLevelType w:val="hybridMultilevel"/>
    <w:tmpl w:val="00000059"/>
    <w:lvl w:ilvl="0" w:tplc="AF1433F2">
      <w:start w:val="1"/>
      <w:numFmt w:val="bullet"/>
      <w:lvlText w:val=""/>
      <w:lvlJc w:val="left"/>
      <w:pPr>
        <w:ind w:left="720" w:hanging="360"/>
      </w:pPr>
      <w:rPr>
        <w:rFonts w:ascii="Symbol" w:hAnsi="Symbol"/>
      </w:rPr>
    </w:lvl>
    <w:lvl w:ilvl="1" w:tplc="5106AE4A">
      <w:start w:val="1"/>
      <w:numFmt w:val="bullet"/>
      <w:lvlText w:val="o"/>
      <w:lvlJc w:val="left"/>
      <w:pPr>
        <w:tabs>
          <w:tab w:val="num" w:pos="1440"/>
        </w:tabs>
        <w:ind w:left="1440" w:hanging="360"/>
      </w:pPr>
      <w:rPr>
        <w:rFonts w:ascii="Courier New" w:hAnsi="Courier New"/>
      </w:rPr>
    </w:lvl>
    <w:lvl w:ilvl="2" w:tplc="FEAA4F4A">
      <w:start w:val="1"/>
      <w:numFmt w:val="bullet"/>
      <w:lvlText w:val=""/>
      <w:lvlJc w:val="left"/>
      <w:pPr>
        <w:tabs>
          <w:tab w:val="num" w:pos="2160"/>
        </w:tabs>
        <w:ind w:left="2160" w:hanging="360"/>
      </w:pPr>
      <w:rPr>
        <w:rFonts w:ascii="Wingdings" w:hAnsi="Wingdings"/>
      </w:rPr>
    </w:lvl>
    <w:lvl w:ilvl="3" w:tplc="42AAE4EE">
      <w:start w:val="1"/>
      <w:numFmt w:val="bullet"/>
      <w:lvlText w:val=""/>
      <w:lvlJc w:val="left"/>
      <w:pPr>
        <w:tabs>
          <w:tab w:val="num" w:pos="2880"/>
        </w:tabs>
        <w:ind w:left="2880" w:hanging="360"/>
      </w:pPr>
      <w:rPr>
        <w:rFonts w:ascii="Symbol" w:hAnsi="Symbol"/>
      </w:rPr>
    </w:lvl>
    <w:lvl w:ilvl="4" w:tplc="FAAC3AC2">
      <w:start w:val="1"/>
      <w:numFmt w:val="bullet"/>
      <w:lvlText w:val="o"/>
      <w:lvlJc w:val="left"/>
      <w:pPr>
        <w:tabs>
          <w:tab w:val="num" w:pos="3600"/>
        </w:tabs>
        <w:ind w:left="3600" w:hanging="360"/>
      </w:pPr>
      <w:rPr>
        <w:rFonts w:ascii="Courier New" w:hAnsi="Courier New"/>
      </w:rPr>
    </w:lvl>
    <w:lvl w:ilvl="5" w:tplc="9B9C4720">
      <w:start w:val="1"/>
      <w:numFmt w:val="bullet"/>
      <w:lvlText w:val=""/>
      <w:lvlJc w:val="left"/>
      <w:pPr>
        <w:tabs>
          <w:tab w:val="num" w:pos="4320"/>
        </w:tabs>
        <w:ind w:left="4320" w:hanging="360"/>
      </w:pPr>
      <w:rPr>
        <w:rFonts w:ascii="Wingdings" w:hAnsi="Wingdings"/>
      </w:rPr>
    </w:lvl>
    <w:lvl w:ilvl="6" w:tplc="18829B9C">
      <w:start w:val="1"/>
      <w:numFmt w:val="bullet"/>
      <w:lvlText w:val=""/>
      <w:lvlJc w:val="left"/>
      <w:pPr>
        <w:tabs>
          <w:tab w:val="num" w:pos="5040"/>
        </w:tabs>
        <w:ind w:left="5040" w:hanging="360"/>
      </w:pPr>
      <w:rPr>
        <w:rFonts w:ascii="Symbol" w:hAnsi="Symbol"/>
      </w:rPr>
    </w:lvl>
    <w:lvl w:ilvl="7" w:tplc="253A95E4">
      <w:start w:val="1"/>
      <w:numFmt w:val="bullet"/>
      <w:lvlText w:val="o"/>
      <w:lvlJc w:val="left"/>
      <w:pPr>
        <w:tabs>
          <w:tab w:val="num" w:pos="5760"/>
        </w:tabs>
        <w:ind w:left="5760" w:hanging="360"/>
      </w:pPr>
      <w:rPr>
        <w:rFonts w:ascii="Courier New" w:hAnsi="Courier New"/>
      </w:rPr>
    </w:lvl>
    <w:lvl w:ilvl="8" w:tplc="CA12BDDC">
      <w:start w:val="1"/>
      <w:numFmt w:val="bullet"/>
      <w:lvlText w:val=""/>
      <w:lvlJc w:val="left"/>
      <w:pPr>
        <w:tabs>
          <w:tab w:val="num" w:pos="6480"/>
        </w:tabs>
        <w:ind w:left="6480" w:hanging="360"/>
      </w:pPr>
      <w:rPr>
        <w:rFonts w:ascii="Wingdings" w:hAnsi="Wingdings"/>
      </w:rPr>
    </w:lvl>
  </w:abstractNum>
  <w:abstractNum w:abstractNumId="89" w15:restartNumberingAfterBreak="0">
    <w:nsid w:val="0000005A"/>
    <w:multiLevelType w:val="hybridMultilevel"/>
    <w:tmpl w:val="0000005A"/>
    <w:lvl w:ilvl="0" w:tplc="0D2A453C">
      <w:start w:val="1"/>
      <w:numFmt w:val="bullet"/>
      <w:lvlText w:val=""/>
      <w:lvlJc w:val="left"/>
      <w:pPr>
        <w:ind w:left="720" w:hanging="360"/>
      </w:pPr>
      <w:rPr>
        <w:rFonts w:ascii="Symbol" w:hAnsi="Symbol"/>
      </w:rPr>
    </w:lvl>
    <w:lvl w:ilvl="1" w:tplc="94CAA770">
      <w:start w:val="1"/>
      <w:numFmt w:val="bullet"/>
      <w:lvlText w:val="o"/>
      <w:lvlJc w:val="left"/>
      <w:pPr>
        <w:tabs>
          <w:tab w:val="num" w:pos="1440"/>
        </w:tabs>
        <w:ind w:left="1440" w:hanging="360"/>
      </w:pPr>
      <w:rPr>
        <w:rFonts w:ascii="Courier New" w:hAnsi="Courier New"/>
      </w:rPr>
    </w:lvl>
    <w:lvl w:ilvl="2" w:tplc="1C928170">
      <w:start w:val="1"/>
      <w:numFmt w:val="bullet"/>
      <w:lvlText w:val=""/>
      <w:lvlJc w:val="left"/>
      <w:pPr>
        <w:tabs>
          <w:tab w:val="num" w:pos="2160"/>
        </w:tabs>
        <w:ind w:left="2160" w:hanging="360"/>
      </w:pPr>
      <w:rPr>
        <w:rFonts w:ascii="Wingdings" w:hAnsi="Wingdings"/>
      </w:rPr>
    </w:lvl>
    <w:lvl w:ilvl="3" w:tplc="1FEE52FE">
      <w:start w:val="1"/>
      <w:numFmt w:val="bullet"/>
      <w:lvlText w:val=""/>
      <w:lvlJc w:val="left"/>
      <w:pPr>
        <w:tabs>
          <w:tab w:val="num" w:pos="2880"/>
        </w:tabs>
        <w:ind w:left="2880" w:hanging="360"/>
      </w:pPr>
      <w:rPr>
        <w:rFonts w:ascii="Symbol" w:hAnsi="Symbol"/>
      </w:rPr>
    </w:lvl>
    <w:lvl w:ilvl="4" w:tplc="69BA5DFA">
      <w:start w:val="1"/>
      <w:numFmt w:val="bullet"/>
      <w:lvlText w:val="o"/>
      <w:lvlJc w:val="left"/>
      <w:pPr>
        <w:tabs>
          <w:tab w:val="num" w:pos="3600"/>
        </w:tabs>
        <w:ind w:left="3600" w:hanging="360"/>
      </w:pPr>
      <w:rPr>
        <w:rFonts w:ascii="Courier New" w:hAnsi="Courier New"/>
      </w:rPr>
    </w:lvl>
    <w:lvl w:ilvl="5" w:tplc="CB169194">
      <w:start w:val="1"/>
      <w:numFmt w:val="bullet"/>
      <w:lvlText w:val=""/>
      <w:lvlJc w:val="left"/>
      <w:pPr>
        <w:tabs>
          <w:tab w:val="num" w:pos="4320"/>
        </w:tabs>
        <w:ind w:left="4320" w:hanging="360"/>
      </w:pPr>
      <w:rPr>
        <w:rFonts w:ascii="Wingdings" w:hAnsi="Wingdings"/>
      </w:rPr>
    </w:lvl>
    <w:lvl w:ilvl="6" w:tplc="5BD8D166">
      <w:start w:val="1"/>
      <w:numFmt w:val="bullet"/>
      <w:lvlText w:val=""/>
      <w:lvlJc w:val="left"/>
      <w:pPr>
        <w:tabs>
          <w:tab w:val="num" w:pos="5040"/>
        </w:tabs>
        <w:ind w:left="5040" w:hanging="360"/>
      </w:pPr>
      <w:rPr>
        <w:rFonts w:ascii="Symbol" w:hAnsi="Symbol"/>
      </w:rPr>
    </w:lvl>
    <w:lvl w:ilvl="7" w:tplc="C8947CA6">
      <w:start w:val="1"/>
      <w:numFmt w:val="bullet"/>
      <w:lvlText w:val="o"/>
      <w:lvlJc w:val="left"/>
      <w:pPr>
        <w:tabs>
          <w:tab w:val="num" w:pos="5760"/>
        </w:tabs>
        <w:ind w:left="5760" w:hanging="360"/>
      </w:pPr>
      <w:rPr>
        <w:rFonts w:ascii="Courier New" w:hAnsi="Courier New"/>
      </w:rPr>
    </w:lvl>
    <w:lvl w:ilvl="8" w:tplc="8638AA2E">
      <w:start w:val="1"/>
      <w:numFmt w:val="bullet"/>
      <w:lvlText w:val=""/>
      <w:lvlJc w:val="left"/>
      <w:pPr>
        <w:tabs>
          <w:tab w:val="num" w:pos="6480"/>
        </w:tabs>
        <w:ind w:left="6480" w:hanging="360"/>
      </w:pPr>
      <w:rPr>
        <w:rFonts w:ascii="Wingdings" w:hAnsi="Wingdings"/>
      </w:rPr>
    </w:lvl>
  </w:abstractNum>
  <w:abstractNum w:abstractNumId="90" w15:restartNumberingAfterBreak="0">
    <w:nsid w:val="0000005B"/>
    <w:multiLevelType w:val="hybridMultilevel"/>
    <w:tmpl w:val="0000005B"/>
    <w:lvl w:ilvl="0" w:tplc="CCE28AD8">
      <w:start w:val="1"/>
      <w:numFmt w:val="bullet"/>
      <w:lvlText w:val=""/>
      <w:lvlJc w:val="left"/>
      <w:pPr>
        <w:ind w:left="720" w:hanging="360"/>
      </w:pPr>
      <w:rPr>
        <w:rFonts w:ascii="Symbol" w:hAnsi="Symbol"/>
      </w:rPr>
    </w:lvl>
    <w:lvl w:ilvl="1" w:tplc="0A1E72AC">
      <w:start w:val="1"/>
      <w:numFmt w:val="bullet"/>
      <w:lvlText w:val="o"/>
      <w:lvlJc w:val="left"/>
      <w:pPr>
        <w:tabs>
          <w:tab w:val="num" w:pos="1440"/>
        </w:tabs>
        <w:ind w:left="1440" w:hanging="360"/>
      </w:pPr>
      <w:rPr>
        <w:rFonts w:ascii="Courier New" w:hAnsi="Courier New"/>
      </w:rPr>
    </w:lvl>
    <w:lvl w:ilvl="2" w:tplc="AF303DFC">
      <w:start w:val="1"/>
      <w:numFmt w:val="bullet"/>
      <w:lvlText w:val=""/>
      <w:lvlJc w:val="left"/>
      <w:pPr>
        <w:tabs>
          <w:tab w:val="num" w:pos="2160"/>
        </w:tabs>
        <w:ind w:left="2160" w:hanging="360"/>
      </w:pPr>
      <w:rPr>
        <w:rFonts w:ascii="Wingdings" w:hAnsi="Wingdings"/>
      </w:rPr>
    </w:lvl>
    <w:lvl w:ilvl="3" w:tplc="6950888A">
      <w:start w:val="1"/>
      <w:numFmt w:val="bullet"/>
      <w:lvlText w:val=""/>
      <w:lvlJc w:val="left"/>
      <w:pPr>
        <w:tabs>
          <w:tab w:val="num" w:pos="2880"/>
        </w:tabs>
        <w:ind w:left="2880" w:hanging="360"/>
      </w:pPr>
      <w:rPr>
        <w:rFonts w:ascii="Symbol" w:hAnsi="Symbol"/>
      </w:rPr>
    </w:lvl>
    <w:lvl w:ilvl="4" w:tplc="A4388652">
      <w:start w:val="1"/>
      <w:numFmt w:val="bullet"/>
      <w:lvlText w:val="o"/>
      <w:lvlJc w:val="left"/>
      <w:pPr>
        <w:tabs>
          <w:tab w:val="num" w:pos="3600"/>
        </w:tabs>
        <w:ind w:left="3600" w:hanging="360"/>
      </w:pPr>
      <w:rPr>
        <w:rFonts w:ascii="Courier New" w:hAnsi="Courier New"/>
      </w:rPr>
    </w:lvl>
    <w:lvl w:ilvl="5" w:tplc="9F2E130E">
      <w:start w:val="1"/>
      <w:numFmt w:val="bullet"/>
      <w:lvlText w:val=""/>
      <w:lvlJc w:val="left"/>
      <w:pPr>
        <w:tabs>
          <w:tab w:val="num" w:pos="4320"/>
        </w:tabs>
        <w:ind w:left="4320" w:hanging="360"/>
      </w:pPr>
      <w:rPr>
        <w:rFonts w:ascii="Wingdings" w:hAnsi="Wingdings"/>
      </w:rPr>
    </w:lvl>
    <w:lvl w:ilvl="6" w:tplc="5D166DFA">
      <w:start w:val="1"/>
      <w:numFmt w:val="bullet"/>
      <w:lvlText w:val=""/>
      <w:lvlJc w:val="left"/>
      <w:pPr>
        <w:tabs>
          <w:tab w:val="num" w:pos="5040"/>
        </w:tabs>
        <w:ind w:left="5040" w:hanging="360"/>
      </w:pPr>
      <w:rPr>
        <w:rFonts w:ascii="Symbol" w:hAnsi="Symbol"/>
      </w:rPr>
    </w:lvl>
    <w:lvl w:ilvl="7" w:tplc="73C01A24">
      <w:start w:val="1"/>
      <w:numFmt w:val="bullet"/>
      <w:lvlText w:val="o"/>
      <w:lvlJc w:val="left"/>
      <w:pPr>
        <w:tabs>
          <w:tab w:val="num" w:pos="5760"/>
        </w:tabs>
        <w:ind w:left="5760" w:hanging="360"/>
      </w:pPr>
      <w:rPr>
        <w:rFonts w:ascii="Courier New" w:hAnsi="Courier New"/>
      </w:rPr>
    </w:lvl>
    <w:lvl w:ilvl="8" w:tplc="1D581B74">
      <w:start w:val="1"/>
      <w:numFmt w:val="bullet"/>
      <w:lvlText w:val=""/>
      <w:lvlJc w:val="left"/>
      <w:pPr>
        <w:tabs>
          <w:tab w:val="num" w:pos="6480"/>
        </w:tabs>
        <w:ind w:left="6480" w:hanging="360"/>
      </w:pPr>
      <w:rPr>
        <w:rFonts w:ascii="Wingdings" w:hAnsi="Wingdings"/>
      </w:rPr>
    </w:lvl>
  </w:abstractNum>
  <w:abstractNum w:abstractNumId="91" w15:restartNumberingAfterBreak="0">
    <w:nsid w:val="0000005C"/>
    <w:multiLevelType w:val="hybridMultilevel"/>
    <w:tmpl w:val="0000005C"/>
    <w:lvl w:ilvl="0" w:tplc="6A469A38">
      <w:start w:val="1"/>
      <w:numFmt w:val="bullet"/>
      <w:lvlText w:val=""/>
      <w:lvlJc w:val="left"/>
      <w:pPr>
        <w:ind w:left="720" w:hanging="360"/>
      </w:pPr>
      <w:rPr>
        <w:rFonts w:ascii="Symbol" w:hAnsi="Symbol"/>
      </w:rPr>
    </w:lvl>
    <w:lvl w:ilvl="1" w:tplc="FF3E98D2">
      <w:start w:val="1"/>
      <w:numFmt w:val="bullet"/>
      <w:lvlText w:val="o"/>
      <w:lvlJc w:val="left"/>
      <w:pPr>
        <w:tabs>
          <w:tab w:val="num" w:pos="1440"/>
        </w:tabs>
        <w:ind w:left="1440" w:hanging="360"/>
      </w:pPr>
      <w:rPr>
        <w:rFonts w:ascii="Courier New" w:hAnsi="Courier New"/>
      </w:rPr>
    </w:lvl>
    <w:lvl w:ilvl="2" w:tplc="55B80FCC">
      <w:start w:val="1"/>
      <w:numFmt w:val="bullet"/>
      <w:lvlText w:val=""/>
      <w:lvlJc w:val="left"/>
      <w:pPr>
        <w:tabs>
          <w:tab w:val="num" w:pos="2160"/>
        </w:tabs>
        <w:ind w:left="2160" w:hanging="360"/>
      </w:pPr>
      <w:rPr>
        <w:rFonts w:ascii="Wingdings" w:hAnsi="Wingdings"/>
      </w:rPr>
    </w:lvl>
    <w:lvl w:ilvl="3" w:tplc="7F5C67DC">
      <w:start w:val="1"/>
      <w:numFmt w:val="bullet"/>
      <w:lvlText w:val=""/>
      <w:lvlJc w:val="left"/>
      <w:pPr>
        <w:tabs>
          <w:tab w:val="num" w:pos="2880"/>
        </w:tabs>
        <w:ind w:left="2880" w:hanging="360"/>
      </w:pPr>
      <w:rPr>
        <w:rFonts w:ascii="Symbol" w:hAnsi="Symbol"/>
      </w:rPr>
    </w:lvl>
    <w:lvl w:ilvl="4" w:tplc="E196C596">
      <w:start w:val="1"/>
      <w:numFmt w:val="bullet"/>
      <w:lvlText w:val="o"/>
      <w:lvlJc w:val="left"/>
      <w:pPr>
        <w:tabs>
          <w:tab w:val="num" w:pos="3600"/>
        </w:tabs>
        <w:ind w:left="3600" w:hanging="360"/>
      </w:pPr>
      <w:rPr>
        <w:rFonts w:ascii="Courier New" w:hAnsi="Courier New"/>
      </w:rPr>
    </w:lvl>
    <w:lvl w:ilvl="5" w:tplc="95206D74">
      <w:start w:val="1"/>
      <w:numFmt w:val="bullet"/>
      <w:lvlText w:val=""/>
      <w:lvlJc w:val="left"/>
      <w:pPr>
        <w:tabs>
          <w:tab w:val="num" w:pos="4320"/>
        </w:tabs>
        <w:ind w:left="4320" w:hanging="360"/>
      </w:pPr>
      <w:rPr>
        <w:rFonts w:ascii="Wingdings" w:hAnsi="Wingdings"/>
      </w:rPr>
    </w:lvl>
    <w:lvl w:ilvl="6" w:tplc="5E7E9050">
      <w:start w:val="1"/>
      <w:numFmt w:val="bullet"/>
      <w:lvlText w:val=""/>
      <w:lvlJc w:val="left"/>
      <w:pPr>
        <w:tabs>
          <w:tab w:val="num" w:pos="5040"/>
        </w:tabs>
        <w:ind w:left="5040" w:hanging="360"/>
      </w:pPr>
      <w:rPr>
        <w:rFonts w:ascii="Symbol" w:hAnsi="Symbol"/>
      </w:rPr>
    </w:lvl>
    <w:lvl w:ilvl="7" w:tplc="F990BBD4">
      <w:start w:val="1"/>
      <w:numFmt w:val="bullet"/>
      <w:lvlText w:val="o"/>
      <w:lvlJc w:val="left"/>
      <w:pPr>
        <w:tabs>
          <w:tab w:val="num" w:pos="5760"/>
        </w:tabs>
        <w:ind w:left="5760" w:hanging="360"/>
      </w:pPr>
      <w:rPr>
        <w:rFonts w:ascii="Courier New" w:hAnsi="Courier New"/>
      </w:rPr>
    </w:lvl>
    <w:lvl w:ilvl="8" w:tplc="2BB657A0">
      <w:start w:val="1"/>
      <w:numFmt w:val="bullet"/>
      <w:lvlText w:val=""/>
      <w:lvlJc w:val="left"/>
      <w:pPr>
        <w:tabs>
          <w:tab w:val="num" w:pos="6480"/>
        </w:tabs>
        <w:ind w:left="6480" w:hanging="360"/>
      </w:pPr>
      <w:rPr>
        <w:rFonts w:ascii="Wingdings" w:hAnsi="Wingdings"/>
      </w:rPr>
    </w:lvl>
  </w:abstractNum>
  <w:abstractNum w:abstractNumId="92" w15:restartNumberingAfterBreak="0">
    <w:nsid w:val="0000005D"/>
    <w:multiLevelType w:val="hybridMultilevel"/>
    <w:tmpl w:val="0000005D"/>
    <w:lvl w:ilvl="0" w:tplc="26643FFA">
      <w:start w:val="1"/>
      <w:numFmt w:val="bullet"/>
      <w:lvlText w:val=""/>
      <w:lvlJc w:val="left"/>
      <w:pPr>
        <w:ind w:left="720" w:hanging="360"/>
      </w:pPr>
      <w:rPr>
        <w:rFonts w:ascii="Symbol" w:hAnsi="Symbol"/>
      </w:rPr>
    </w:lvl>
    <w:lvl w:ilvl="1" w:tplc="BF20D26E">
      <w:start w:val="1"/>
      <w:numFmt w:val="bullet"/>
      <w:lvlText w:val="o"/>
      <w:lvlJc w:val="left"/>
      <w:pPr>
        <w:tabs>
          <w:tab w:val="num" w:pos="1440"/>
        </w:tabs>
        <w:ind w:left="1440" w:hanging="360"/>
      </w:pPr>
      <w:rPr>
        <w:rFonts w:ascii="Courier New" w:hAnsi="Courier New"/>
      </w:rPr>
    </w:lvl>
    <w:lvl w:ilvl="2" w:tplc="43822B30">
      <w:start w:val="1"/>
      <w:numFmt w:val="bullet"/>
      <w:lvlText w:val=""/>
      <w:lvlJc w:val="left"/>
      <w:pPr>
        <w:tabs>
          <w:tab w:val="num" w:pos="2160"/>
        </w:tabs>
        <w:ind w:left="2160" w:hanging="360"/>
      </w:pPr>
      <w:rPr>
        <w:rFonts w:ascii="Wingdings" w:hAnsi="Wingdings"/>
      </w:rPr>
    </w:lvl>
    <w:lvl w:ilvl="3" w:tplc="34AE6B5A">
      <w:start w:val="1"/>
      <w:numFmt w:val="bullet"/>
      <w:lvlText w:val=""/>
      <w:lvlJc w:val="left"/>
      <w:pPr>
        <w:tabs>
          <w:tab w:val="num" w:pos="2880"/>
        </w:tabs>
        <w:ind w:left="2880" w:hanging="360"/>
      </w:pPr>
      <w:rPr>
        <w:rFonts w:ascii="Symbol" w:hAnsi="Symbol"/>
      </w:rPr>
    </w:lvl>
    <w:lvl w:ilvl="4" w:tplc="F0D4AF28">
      <w:start w:val="1"/>
      <w:numFmt w:val="bullet"/>
      <w:lvlText w:val="o"/>
      <w:lvlJc w:val="left"/>
      <w:pPr>
        <w:tabs>
          <w:tab w:val="num" w:pos="3600"/>
        </w:tabs>
        <w:ind w:left="3600" w:hanging="360"/>
      </w:pPr>
      <w:rPr>
        <w:rFonts w:ascii="Courier New" w:hAnsi="Courier New"/>
      </w:rPr>
    </w:lvl>
    <w:lvl w:ilvl="5" w:tplc="1EBECD46">
      <w:start w:val="1"/>
      <w:numFmt w:val="bullet"/>
      <w:lvlText w:val=""/>
      <w:lvlJc w:val="left"/>
      <w:pPr>
        <w:tabs>
          <w:tab w:val="num" w:pos="4320"/>
        </w:tabs>
        <w:ind w:left="4320" w:hanging="360"/>
      </w:pPr>
      <w:rPr>
        <w:rFonts w:ascii="Wingdings" w:hAnsi="Wingdings"/>
      </w:rPr>
    </w:lvl>
    <w:lvl w:ilvl="6" w:tplc="9FC0053E">
      <w:start w:val="1"/>
      <w:numFmt w:val="bullet"/>
      <w:lvlText w:val=""/>
      <w:lvlJc w:val="left"/>
      <w:pPr>
        <w:tabs>
          <w:tab w:val="num" w:pos="5040"/>
        </w:tabs>
        <w:ind w:left="5040" w:hanging="360"/>
      </w:pPr>
      <w:rPr>
        <w:rFonts w:ascii="Symbol" w:hAnsi="Symbol"/>
      </w:rPr>
    </w:lvl>
    <w:lvl w:ilvl="7" w:tplc="8F0679D2">
      <w:start w:val="1"/>
      <w:numFmt w:val="bullet"/>
      <w:lvlText w:val="o"/>
      <w:lvlJc w:val="left"/>
      <w:pPr>
        <w:tabs>
          <w:tab w:val="num" w:pos="5760"/>
        </w:tabs>
        <w:ind w:left="5760" w:hanging="360"/>
      </w:pPr>
      <w:rPr>
        <w:rFonts w:ascii="Courier New" w:hAnsi="Courier New"/>
      </w:rPr>
    </w:lvl>
    <w:lvl w:ilvl="8" w:tplc="F93ACF22">
      <w:start w:val="1"/>
      <w:numFmt w:val="bullet"/>
      <w:lvlText w:val=""/>
      <w:lvlJc w:val="left"/>
      <w:pPr>
        <w:tabs>
          <w:tab w:val="num" w:pos="6480"/>
        </w:tabs>
        <w:ind w:left="6480" w:hanging="360"/>
      </w:pPr>
      <w:rPr>
        <w:rFonts w:ascii="Wingdings" w:hAnsi="Wingdings"/>
      </w:rPr>
    </w:lvl>
  </w:abstractNum>
  <w:abstractNum w:abstractNumId="93" w15:restartNumberingAfterBreak="0">
    <w:nsid w:val="0000005E"/>
    <w:multiLevelType w:val="hybridMultilevel"/>
    <w:tmpl w:val="0000005E"/>
    <w:lvl w:ilvl="0" w:tplc="F9222DDC">
      <w:start w:val="1"/>
      <w:numFmt w:val="bullet"/>
      <w:lvlText w:val=""/>
      <w:lvlJc w:val="left"/>
      <w:pPr>
        <w:ind w:left="720" w:hanging="360"/>
      </w:pPr>
      <w:rPr>
        <w:rFonts w:ascii="Symbol" w:hAnsi="Symbol"/>
      </w:rPr>
    </w:lvl>
    <w:lvl w:ilvl="1" w:tplc="A9D27522">
      <w:start w:val="1"/>
      <w:numFmt w:val="bullet"/>
      <w:lvlText w:val="o"/>
      <w:lvlJc w:val="left"/>
      <w:pPr>
        <w:tabs>
          <w:tab w:val="num" w:pos="1440"/>
        </w:tabs>
        <w:ind w:left="1440" w:hanging="360"/>
      </w:pPr>
      <w:rPr>
        <w:rFonts w:ascii="Courier New" w:hAnsi="Courier New"/>
      </w:rPr>
    </w:lvl>
    <w:lvl w:ilvl="2" w:tplc="0F326A82">
      <w:start w:val="1"/>
      <w:numFmt w:val="bullet"/>
      <w:lvlText w:val=""/>
      <w:lvlJc w:val="left"/>
      <w:pPr>
        <w:tabs>
          <w:tab w:val="num" w:pos="2160"/>
        </w:tabs>
        <w:ind w:left="2160" w:hanging="360"/>
      </w:pPr>
      <w:rPr>
        <w:rFonts w:ascii="Wingdings" w:hAnsi="Wingdings"/>
      </w:rPr>
    </w:lvl>
    <w:lvl w:ilvl="3" w:tplc="5630D0A4">
      <w:start w:val="1"/>
      <w:numFmt w:val="bullet"/>
      <w:lvlText w:val=""/>
      <w:lvlJc w:val="left"/>
      <w:pPr>
        <w:tabs>
          <w:tab w:val="num" w:pos="2880"/>
        </w:tabs>
        <w:ind w:left="2880" w:hanging="360"/>
      </w:pPr>
      <w:rPr>
        <w:rFonts w:ascii="Symbol" w:hAnsi="Symbol"/>
      </w:rPr>
    </w:lvl>
    <w:lvl w:ilvl="4" w:tplc="E0164D5A">
      <w:start w:val="1"/>
      <w:numFmt w:val="bullet"/>
      <w:lvlText w:val="o"/>
      <w:lvlJc w:val="left"/>
      <w:pPr>
        <w:tabs>
          <w:tab w:val="num" w:pos="3600"/>
        </w:tabs>
        <w:ind w:left="3600" w:hanging="360"/>
      </w:pPr>
      <w:rPr>
        <w:rFonts w:ascii="Courier New" w:hAnsi="Courier New"/>
      </w:rPr>
    </w:lvl>
    <w:lvl w:ilvl="5" w:tplc="CC8491E2">
      <w:start w:val="1"/>
      <w:numFmt w:val="bullet"/>
      <w:lvlText w:val=""/>
      <w:lvlJc w:val="left"/>
      <w:pPr>
        <w:tabs>
          <w:tab w:val="num" w:pos="4320"/>
        </w:tabs>
        <w:ind w:left="4320" w:hanging="360"/>
      </w:pPr>
      <w:rPr>
        <w:rFonts w:ascii="Wingdings" w:hAnsi="Wingdings"/>
      </w:rPr>
    </w:lvl>
    <w:lvl w:ilvl="6" w:tplc="305A431E">
      <w:start w:val="1"/>
      <w:numFmt w:val="bullet"/>
      <w:lvlText w:val=""/>
      <w:lvlJc w:val="left"/>
      <w:pPr>
        <w:tabs>
          <w:tab w:val="num" w:pos="5040"/>
        </w:tabs>
        <w:ind w:left="5040" w:hanging="360"/>
      </w:pPr>
      <w:rPr>
        <w:rFonts w:ascii="Symbol" w:hAnsi="Symbol"/>
      </w:rPr>
    </w:lvl>
    <w:lvl w:ilvl="7" w:tplc="5112A1B2">
      <w:start w:val="1"/>
      <w:numFmt w:val="bullet"/>
      <w:lvlText w:val="o"/>
      <w:lvlJc w:val="left"/>
      <w:pPr>
        <w:tabs>
          <w:tab w:val="num" w:pos="5760"/>
        </w:tabs>
        <w:ind w:left="5760" w:hanging="360"/>
      </w:pPr>
      <w:rPr>
        <w:rFonts w:ascii="Courier New" w:hAnsi="Courier New"/>
      </w:rPr>
    </w:lvl>
    <w:lvl w:ilvl="8" w:tplc="A3125238">
      <w:start w:val="1"/>
      <w:numFmt w:val="bullet"/>
      <w:lvlText w:val=""/>
      <w:lvlJc w:val="left"/>
      <w:pPr>
        <w:tabs>
          <w:tab w:val="num" w:pos="6480"/>
        </w:tabs>
        <w:ind w:left="6480" w:hanging="360"/>
      </w:pPr>
      <w:rPr>
        <w:rFonts w:ascii="Wingdings" w:hAnsi="Wingdings"/>
      </w:rPr>
    </w:lvl>
  </w:abstractNum>
  <w:abstractNum w:abstractNumId="94" w15:restartNumberingAfterBreak="0">
    <w:nsid w:val="0000005F"/>
    <w:multiLevelType w:val="hybridMultilevel"/>
    <w:tmpl w:val="0000005F"/>
    <w:lvl w:ilvl="0" w:tplc="9358270E">
      <w:start w:val="1"/>
      <w:numFmt w:val="bullet"/>
      <w:lvlText w:val=""/>
      <w:lvlJc w:val="left"/>
      <w:pPr>
        <w:ind w:left="720" w:hanging="360"/>
      </w:pPr>
      <w:rPr>
        <w:rFonts w:ascii="Symbol" w:hAnsi="Symbol"/>
      </w:rPr>
    </w:lvl>
    <w:lvl w:ilvl="1" w:tplc="CCEE51E6">
      <w:start w:val="1"/>
      <w:numFmt w:val="bullet"/>
      <w:lvlText w:val="o"/>
      <w:lvlJc w:val="left"/>
      <w:pPr>
        <w:tabs>
          <w:tab w:val="num" w:pos="1440"/>
        </w:tabs>
        <w:ind w:left="1440" w:hanging="360"/>
      </w:pPr>
      <w:rPr>
        <w:rFonts w:ascii="Courier New" w:hAnsi="Courier New"/>
      </w:rPr>
    </w:lvl>
    <w:lvl w:ilvl="2" w:tplc="74EE3736">
      <w:start w:val="1"/>
      <w:numFmt w:val="bullet"/>
      <w:lvlText w:val=""/>
      <w:lvlJc w:val="left"/>
      <w:pPr>
        <w:tabs>
          <w:tab w:val="num" w:pos="2160"/>
        </w:tabs>
        <w:ind w:left="2160" w:hanging="360"/>
      </w:pPr>
      <w:rPr>
        <w:rFonts w:ascii="Wingdings" w:hAnsi="Wingdings"/>
      </w:rPr>
    </w:lvl>
    <w:lvl w:ilvl="3" w:tplc="89BC929C">
      <w:start w:val="1"/>
      <w:numFmt w:val="bullet"/>
      <w:lvlText w:val=""/>
      <w:lvlJc w:val="left"/>
      <w:pPr>
        <w:tabs>
          <w:tab w:val="num" w:pos="2880"/>
        </w:tabs>
        <w:ind w:left="2880" w:hanging="360"/>
      </w:pPr>
      <w:rPr>
        <w:rFonts w:ascii="Symbol" w:hAnsi="Symbol"/>
      </w:rPr>
    </w:lvl>
    <w:lvl w:ilvl="4" w:tplc="1164A23A">
      <w:start w:val="1"/>
      <w:numFmt w:val="bullet"/>
      <w:lvlText w:val="o"/>
      <w:lvlJc w:val="left"/>
      <w:pPr>
        <w:tabs>
          <w:tab w:val="num" w:pos="3600"/>
        </w:tabs>
        <w:ind w:left="3600" w:hanging="360"/>
      </w:pPr>
      <w:rPr>
        <w:rFonts w:ascii="Courier New" w:hAnsi="Courier New"/>
      </w:rPr>
    </w:lvl>
    <w:lvl w:ilvl="5" w:tplc="F216E8F0">
      <w:start w:val="1"/>
      <w:numFmt w:val="bullet"/>
      <w:lvlText w:val=""/>
      <w:lvlJc w:val="left"/>
      <w:pPr>
        <w:tabs>
          <w:tab w:val="num" w:pos="4320"/>
        </w:tabs>
        <w:ind w:left="4320" w:hanging="360"/>
      </w:pPr>
      <w:rPr>
        <w:rFonts w:ascii="Wingdings" w:hAnsi="Wingdings"/>
      </w:rPr>
    </w:lvl>
    <w:lvl w:ilvl="6" w:tplc="030AD7D2">
      <w:start w:val="1"/>
      <w:numFmt w:val="bullet"/>
      <w:lvlText w:val=""/>
      <w:lvlJc w:val="left"/>
      <w:pPr>
        <w:tabs>
          <w:tab w:val="num" w:pos="5040"/>
        </w:tabs>
        <w:ind w:left="5040" w:hanging="360"/>
      </w:pPr>
      <w:rPr>
        <w:rFonts w:ascii="Symbol" w:hAnsi="Symbol"/>
      </w:rPr>
    </w:lvl>
    <w:lvl w:ilvl="7" w:tplc="0ECCFA24">
      <w:start w:val="1"/>
      <w:numFmt w:val="bullet"/>
      <w:lvlText w:val="o"/>
      <w:lvlJc w:val="left"/>
      <w:pPr>
        <w:tabs>
          <w:tab w:val="num" w:pos="5760"/>
        </w:tabs>
        <w:ind w:left="5760" w:hanging="360"/>
      </w:pPr>
      <w:rPr>
        <w:rFonts w:ascii="Courier New" w:hAnsi="Courier New"/>
      </w:rPr>
    </w:lvl>
    <w:lvl w:ilvl="8" w:tplc="D9820C04">
      <w:start w:val="1"/>
      <w:numFmt w:val="bullet"/>
      <w:lvlText w:val=""/>
      <w:lvlJc w:val="left"/>
      <w:pPr>
        <w:tabs>
          <w:tab w:val="num" w:pos="6480"/>
        </w:tabs>
        <w:ind w:left="6480" w:hanging="360"/>
      </w:pPr>
      <w:rPr>
        <w:rFonts w:ascii="Wingdings" w:hAnsi="Wingdings"/>
      </w:rPr>
    </w:lvl>
  </w:abstractNum>
  <w:abstractNum w:abstractNumId="95" w15:restartNumberingAfterBreak="0">
    <w:nsid w:val="00000060"/>
    <w:multiLevelType w:val="hybridMultilevel"/>
    <w:tmpl w:val="00000060"/>
    <w:lvl w:ilvl="0" w:tplc="E64EC5AA">
      <w:start w:val="1"/>
      <w:numFmt w:val="bullet"/>
      <w:lvlText w:val=""/>
      <w:lvlJc w:val="left"/>
      <w:pPr>
        <w:ind w:left="720" w:hanging="360"/>
      </w:pPr>
      <w:rPr>
        <w:rFonts w:ascii="Symbol" w:hAnsi="Symbol"/>
      </w:rPr>
    </w:lvl>
    <w:lvl w:ilvl="1" w:tplc="C3F4E022">
      <w:start w:val="1"/>
      <w:numFmt w:val="bullet"/>
      <w:lvlText w:val="o"/>
      <w:lvlJc w:val="left"/>
      <w:pPr>
        <w:tabs>
          <w:tab w:val="num" w:pos="1440"/>
        </w:tabs>
        <w:ind w:left="1440" w:hanging="360"/>
      </w:pPr>
      <w:rPr>
        <w:rFonts w:ascii="Courier New" w:hAnsi="Courier New"/>
      </w:rPr>
    </w:lvl>
    <w:lvl w:ilvl="2" w:tplc="1B3AF236">
      <w:start w:val="1"/>
      <w:numFmt w:val="bullet"/>
      <w:lvlText w:val=""/>
      <w:lvlJc w:val="left"/>
      <w:pPr>
        <w:tabs>
          <w:tab w:val="num" w:pos="2160"/>
        </w:tabs>
        <w:ind w:left="2160" w:hanging="360"/>
      </w:pPr>
      <w:rPr>
        <w:rFonts w:ascii="Wingdings" w:hAnsi="Wingdings"/>
      </w:rPr>
    </w:lvl>
    <w:lvl w:ilvl="3" w:tplc="A93AC1F4">
      <w:start w:val="1"/>
      <w:numFmt w:val="bullet"/>
      <w:lvlText w:val=""/>
      <w:lvlJc w:val="left"/>
      <w:pPr>
        <w:tabs>
          <w:tab w:val="num" w:pos="2880"/>
        </w:tabs>
        <w:ind w:left="2880" w:hanging="360"/>
      </w:pPr>
      <w:rPr>
        <w:rFonts w:ascii="Symbol" w:hAnsi="Symbol"/>
      </w:rPr>
    </w:lvl>
    <w:lvl w:ilvl="4" w:tplc="4B7C3DD4">
      <w:start w:val="1"/>
      <w:numFmt w:val="bullet"/>
      <w:lvlText w:val="o"/>
      <w:lvlJc w:val="left"/>
      <w:pPr>
        <w:tabs>
          <w:tab w:val="num" w:pos="3600"/>
        </w:tabs>
        <w:ind w:left="3600" w:hanging="360"/>
      </w:pPr>
      <w:rPr>
        <w:rFonts w:ascii="Courier New" w:hAnsi="Courier New"/>
      </w:rPr>
    </w:lvl>
    <w:lvl w:ilvl="5" w:tplc="773C97DE">
      <w:start w:val="1"/>
      <w:numFmt w:val="bullet"/>
      <w:lvlText w:val=""/>
      <w:lvlJc w:val="left"/>
      <w:pPr>
        <w:tabs>
          <w:tab w:val="num" w:pos="4320"/>
        </w:tabs>
        <w:ind w:left="4320" w:hanging="360"/>
      </w:pPr>
      <w:rPr>
        <w:rFonts w:ascii="Wingdings" w:hAnsi="Wingdings"/>
      </w:rPr>
    </w:lvl>
    <w:lvl w:ilvl="6" w:tplc="8B9A2B64">
      <w:start w:val="1"/>
      <w:numFmt w:val="bullet"/>
      <w:lvlText w:val=""/>
      <w:lvlJc w:val="left"/>
      <w:pPr>
        <w:tabs>
          <w:tab w:val="num" w:pos="5040"/>
        </w:tabs>
        <w:ind w:left="5040" w:hanging="360"/>
      </w:pPr>
      <w:rPr>
        <w:rFonts w:ascii="Symbol" w:hAnsi="Symbol"/>
      </w:rPr>
    </w:lvl>
    <w:lvl w:ilvl="7" w:tplc="0A301D42">
      <w:start w:val="1"/>
      <w:numFmt w:val="bullet"/>
      <w:lvlText w:val="o"/>
      <w:lvlJc w:val="left"/>
      <w:pPr>
        <w:tabs>
          <w:tab w:val="num" w:pos="5760"/>
        </w:tabs>
        <w:ind w:left="5760" w:hanging="360"/>
      </w:pPr>
      <w:rPr>
        <w:rFonts w:ascii="Courier New" w:hAnsi="Courier New"/>
      </w:rPr>
    </w:lvl>
    <w:lvl w:ilvl="8" w:tplc="B184B49A">
      <w:start w:val="1"/>
      <w:numFmt w:val="bullet"/>
      <w:lvlText w:val=""/>
      <w:lvlJc w:val="left"/>
      <w:pPr>
        <w:tabs>
          <w:tab w:val="num" w:pos="6480"/>
        </w:tabs>
        <w:ind w:left="6480" w:hanging="360"/>
      </w:pPr>
      <w:rPr>
        <w:rFonts w:ascii="Wingdings" w:hAnsi="Wingdings"/>
      </w:rPr>
    </w:lvl>
  </w:abstractNum>
  <w:abstractNum w:abstractNumId="96" w15:restartNumberingAfterBreak="0">
    <w:nsid w:val="00000061"/>
    <w:multiLevelType w:val="hybridMultilevel"/>
    <w:tmpl w:val="00000061"/>
    <w:lvl w:ilvl="0" w:tplc="48FC531A">
      <w:start w:val="1"/>
      <w:numFmt w:val="bullet"/>
      <w:lvlText w:val=""/>
      <w:lvlJc w:val="left"/>
      <w:pPr>
        <w:ind w:left="720" w:hanging="360"/>
      </w:pPr>
      <w:rPr>
        <w:rFonts w:ascii="Symbol" w:hAnsi="Symbol"/>
      </w:rPr>
    </w:lvl>
    <w:lvl w:ilvl="1" w:tplc="6B88D796">
      <w:start w:val="1"/>
      <w:numFmt w:val="bullet"/>
      <w:lvlText w:val="o"/>
      <w:lvlJc w:val="left"/>
      <w:pPr>
        <w:tabs>
          <w:tab w:val="num" w:pos="1440"/>
        </w:tabs>
        <w:ind w:left="1440" w:hanging="360"/>
      </w:pPr>
      <w:rPr>
        <w:rFonts w:ascii="Courier New" w:hAnsi="Courier New"/>
      </w:rPr>
    </w:lvl>
    <w:lvl w:ilvl="2" w:tplc="209085EC">
      <w:start w:val="1"/>
      <w:numFmt w:val="bullet"/>
      <w:lvlText w:val=""/>
      <w:lvlJc w:val="left"/>
      <w:pPr>
        <w:tabs>
          <w:tab w:val="num" w:pos="2160"/>
        </w:tabs>
        <w:ind w:left="2160" w:hanging="360"/>
      </w:pPr>
      <w:rPr>
        <w:rFonts w:ascii="Wingdings" w:hAnsi="Wingdings"/>
      </w:rPr>
    </w:lvl>
    <w:lvl w:ilvl="3" w:tplc="36DC1BAA">
      <w:start w:val="1"/>
      <w:numFmt w:val="bullet"/>
      <w:lvlText w:val=""/>
      <w:lvlJc w:val="left"/>
      <w:pPr>
        <w:tabs>
          <w:tab w:val="num" w:pos="2880"/>
        </w:tabs>
        <w:ind w:left="2880" w:hanging="360"/>
      </w:pPr>
      <w:rPr>
        <w:rFonts w:ascii="Symbol" w:hAnsi="Symbol"/>
      </w:rPr>
    </w:lvl>
    <w:lvl w:ilvl="4" w:tplc="B6345E04">
      <w:start w:val="1"/>
      <w:numFmt w:val="bullet"/>
      <w:lvlText w:val="o"/>
      <w:lvlJc w:val="left"/>
      <w:pPr>
        <w:tabs>
          <w:tab w:val="num" w:pos="3600"/>
        </w:tabs>
        <w:ind w:left="3600" w:hanging="360"/>
      </w:pPr>
      <w:rPr>
        <w:rFonts w:ascii="Courier New" w:hAnsi="Courier New"/>
      </w:rPr>
    </w:lvl>
    <w:lvl w:ilvl="5" w:tplc="4B6AAA3E">
      <w:start w:val="1"/>
      <w:numFmt w:val="bullet"/>
      <w:lvlText w:val=""/>
      <w:lvlJc w:val="left"/>
      <w:pPr>
        <w:tabs>
          <w:tab w:val="num" w:pos="4320"/>
        </w:tabs>
        <w:ind w:left="4320" w:hanging="360"/>
      </w:pPr>
      <w:rPr>
        <w:rFonts w:ascii="Wingdings" w:hAnsi="Wingdings"/>
      </w:rPr>
    </w:lvl>
    <w:lvl w:ilvl="6" w:tplc="779650C6">
      <w:start w:val="1"/>
      <w:numFmt w:val="bullet"/>
      <w:lvlText w:val=""/>
      <w:lvlJc w:val="left"/>
      <w:pPr>
        <w:tabs>
          <w:tab w:val="num" w:pos="5040"/>
        </w:tabs>
        <w:ind w:left="5040" w:hanging="360"/>
      </w:pPr>
      <w:rPr>
        <w:rFonts w:ascii="Symbol" w:hAnsi="Symbol"/>
      </w:rPr>
    </w:lvl>
    <w:lvl w:ilvl="7" w:tplc="4D482E8E">
      <w:start w:val="1"/>
      <w:numFmt w:val="bullet"/>
      <w:lvlText w:val="o"/>
      <w:lvlJc w:val="left"/>
      <w:pPr>
        <w:tabs>
          <w:tab w:val="num" w:pos="5760"/>
        </w:tabs>
        <w:ind w:left="5760" w:hanging="360"/>
      </w:pPr>
      <w:rPr>
        <w:rFonts w:ascii="Courier New" w:hAnsi="Courier New"/>
      </w:rPr>
    </w:lvl>
    <w:lvl w:ilvl="8" w:tplc="79C600EE">
      <w:start w:val="1"/>
      <w:numFmt w:val="bullet"/>
      <w:lvlText w:val=""/>
      <w:lvlJc w:val="left"/>
      <w:pPr>
        <w:tabs>
          <w:tab w:val="num" w:pos="6480"/>
        </w:tabs>
        <w:ind w:left="6480" w:hanging="360"/>
      </w:pPr>
      <w:rPr>
        <w:rFonts w:ascii="Wingdings" w:hAnsi="Wingdings"/>
      </w:rPr>
    </w:lvl>
  </w:abstractNum>
  <w:abstractNum w:abstractNumId="97" w15:restartNumberingAfterBreak="0">
    <w:nsid w:val="00000062"/>
    <w:multiLevelType w:val="hybridMultilevel"/>
    <w:tmpl w:val="00000062"/>
    <w:lvl w:ilvl="0" w:tplc="4678F952">
      <w:start w:val="1"/>
      <w:numFmt w:val="bullet"/>
      <w:lvlText w:val=""/>
      <w:lvlJc w:val="left"/>
      <w:pPr>
        <w:ind w:left="720" w:hanging="360"/>
      </w:pPr>
      <w:rPr>
        <w:rFonts w:ascii="Symbol" w:hAnsi="Symbol"/>
      </w:rPr>
    </w:lvl>
    <w:lvl w:ilvl="1" w:tplc="7DA81C24">
      <w:start w:val="1"/>
      <w:numFmt w:val="bullet"/>
      <w:lvlText w:val="o"/>
      <w:lvlJc w:val="left"/>
      <w:pPr>
        <w:tabs>
          <w:tab w:val="num" w:pos="1440"/>
        </w:tabs>
        <w:ind w:left="1440" w:hanging="360"/>
      </w:pPr>
      <w:rPr>
        <w:rFonts w:ascii="Courier New" w:hAnsi="Courier New"/>
      </w:rPr>
    </w:lvl>
    <w:lvl w:ilvl="2" w:tplc="03BC7FBC">
      <w:start w:val="1"/>
      <w:numFmt w:val="bullet"/>
      <w:lvlText w:val=""/>
      <w:lvlJc w:val="left"/>
      <w:pPr>
        <w:tabs>
          <w:tab w:val="num" w:pos="2160"/>
        </w:tabs>
        <w:ind w:left="2160" w:hanging="360"/>
      </w:pPr>
      <w:rPr>
        <w:rFonts w:ascii="Wingdings" w:hAnsi="Wingdings"/>
      </w:rPr>
    </w:lvl>
    <w:lvl w:ilvl="3" w:tplc="B7B06D0C">
      <w:start w:val="1"/>
      <w:numFmt w:val="bullet"/>
      <w:lvlText w:val=""/>
      <w:lvlJc w:val="left"/>
      <w:pPr>
        <w:tabs>
          <w:tab w:val="num" w:pos="2880"/>
        </w:tabs>
        <w:ind w:left="2880" w:hanging="360"/>
      </w:pPr>
      <w:rPr>
        <w:rFonts w:ascii="Symbol" w:hAnsi="Symbol"/>
      </w:rPr>
    </w:lvl>
    <w:lvl w:ilvl="4" w:tplc="C3D0AE48">
      <w:start w:val="1"/>
      <w:numFmt w:val="bullet"/>
      <w:lvlText w:val="o"/>
      <w:lvlJc w:val="left"/>
      <w:pPr>
        <w:tabs>
          <w:tab w:val="num" w:pos="3600"/>
        </w:tabs>
        <w:ind w:left="3600" w:hanging="360"/>
      </w:pPr>
      <w:rPr>
        <w:rFonts w:ascii="Courier New" w:hAnsi="Courier New"/>
      </w:rPr>
    </w:lvl>
    <w:lvl w:ilvl="5" w:tplc="9266ED4E">
      <w:start w:val="1"/>
      <w:numFmt w:val="bullet"/>
      <w:lvlText w:val=""/>
      <w:lvlJc w:val="left"/>
      <w:pPr>
        <w:tabs>
          <w:tab w:val="num" w:pos="4320"/>
        </w:tabs>
        <w:ind w:left="4320" w:hanging="360"/>
      </w:pPr>
      <w:rPr>
        <w:rFonts w:ascii="Wingdings" w:hAnsi="Wingdings"/>
      </w:rPr>
    </w:lvl>
    <w:lvl w:ilvl="6" w:tplc="83783A86">
      <w:start w:val="1"/>
      <w:numFmt w:val="bullet"/>
      <w:lvlText w:val=""/>
      <w:lvlJc w:val="left"/>
      <w:pPr>
        <w:tabs>
          <w:tab w:val="num" w:pos="5040"/>
        </w:tabs>
        <w:ind w:left="5040" w:hanging="360"/>
      </w:pPr>
      <w:rPr>
        <w:rFonts w:ascii="Symbol" w:hAnsi="Symbol"/>
      </w:rPr>
    </w:lvl>
    <w:lvl w:ilvl="7" w:tplc="6E8E9712">
      <w:start w:val="1"/>
      <w:numFmt w:val="bullet"/>
      <w:lvlText w:val="o"/>
      <w:lvlJc w:val="left"/>
      <w:pPr>
        <w:tabs>
          <w:tab w:val="num" w:pos="5760"/>
        </w:tabs>
        <w:ind w:left="5760" w:hanging="360"/>
      </w:pPr>
      <w:rPr>
        <w:rFonts w:ascii="Courier New" w:hAnsi="Courier New"/>
      </w:rPr>
    </w:lvl>
    <w:lvl w:ilvl="8" w:tplc="0134A67E">
      <w:start w:val="1"/>
      <w:numFmt w:val="bullet"/>
      <w:lvlText w:val=""/>
      <w:lvlJc w:val="left"/>
      <w:pPr>
        <w:tabs>
          <w:tab w:val="num" w:pos="6480"/>
        </w:tabs>
        <w:ind w:left="6480" w:hanging="360"/>
      </w:pPr>
      <w:rPr>
        <w:rFonts w:ascii="Wingdings" w:hAnsi="Wingdings"/>
      </w:rPr>
    </w:lvl>
  </w:abstractNum>
  <w:abstractNum w:abstractNumId="98" w15:restartNumberingAfterBreak="0">
    <w:nsid w:val="00000063"/>
    <w:multiLevelType w:val="hybridMultilevel"/>
    <w:tmpl w:val="00000063"/>
    <w:lvl w:ilvl="0" w:tplc="0CDA88AA">
      <w:start w:val="1"/>
      <w:numFmt w:val="bullet"/>
      <w:lvlText w:val=""/>
      <w:lvlJc w:val="left"/>
      <w:pPr>
        <w:ind w:left="720" w:hanging="360"/>
      </w:pPr>
      <w:rPr>
        <w:rFonts w:ascii="Symbol" w:hAnsi="Symbol"/>
      </w:rPr>
    </w:lvl>
    <w:lvl w:ilvl="1" w:tplc="434AD0C8">
      <w:start w:val="1"/>
      <w:numFmt w:val="bullet"/>
      <w:lvlText w:val="o"/>
      <w:lvlJc w:val="left"/>
      <w:pPr>
        <w:tabs>
          <w:tab w:val="num" w:pos="1440"/>
        </w:tabs>
        <w:ind w:left="1440" w:hanging="360"/>
      </w:pPr>
      <w:rPr>
        <w:rFonts w:ascii="Courier New" w:hAnsi="Courier New"/>
      </w:rPr>
    </w:lvl>
    <w:lvl w:ilvl="2" w:tplc="3572AFDC">
      <w:start w:val="1"/>
      <w:numFmt w:val="bullet"/>
      <w:lvlText w:val=""/>
      <w:lvlJc w:val="left"/>
      <w:pPr>
        <w:tabs>
          <w:tab w:val="num" w:pos="2160"/>
        </w:tabs>
        <w:ind w:left="2160" w:hanging="360"/>
      </w:pPr>
      <w:rPr>
        <w:rFonts w:ascii="Wingdings" w:hAnsi="Wingdings"/>
      </w:rPr>
    </w:lvl>
    <w:lvl w:ilvl="3" w:tplc="0D804CC0">
      <w:start w:val="1"/>
      <w:numFmt w:val="bullet"/>
      <w:lvlText w:val=""/>
      <w:lvlJc w:val="left"/>
      <w:pPr>
        <w:tabs>
          <w:tab w:val="num" w:pos="2880"/>
        </w:tabs>
        <w:ind w:left="2880" w:hanging="360"/>
      </w:pPr>
      <w:rPr>
        <w:rFonts w:ascii="Symbol" w:hAnsi="Symbol"/>
      </w:rPr>
    </w:lvl>
    <w:lvl w:ilvl="4" w:tplc="E72C1E7C">
      <w:start w:val="1"/>
      <w:numFmt w:val="bullet"/>
      <w:lvlText w:val="o"/>
      <w:lvlJc w:val="left"/>
      <w:pPr>
        <w:tabs>
          <w:tab w:val="num" w:pos="3600"/>
        </w:tabs>
        <w:ind w:left="3600" w:hanging="360"/>
      </w:pPr>
      <w:rPr>
        <w:rFonts w:ascii="Courier New" w:hAnsi="Courier New"/>
      </w:rPr>
    </w:lvl>
    <w:lvl w:ilvl="5" w:tplc="C8445D72">
      <w:start w:val="1"/>
      <w:numFmt w:val="bullet"/>
      <w:lvlText w:val=""/>
      <w:lvlJc w:val="left"/>
      <w:pPr>
        <w:tabs>
          <w:tab w:val="num" w:pos="4320"/>
        </w:tabs>
        <w:ind w:left="4320" w:hanging="360"/>
      </w:pPr>
      <w:rPr>
        <w:rFonts w:ascii="Wingdings" w:hAnsi="Wingdings"/>
      </w:rPr>
    </w:lvl>
    <w:lvl w:ilvl="6" w:tplc="6AB64590">
      <w:start w:val="1"/>
      <w:numFmt w:val="bullet"/>
      <w:lvlText w:val=""/>
      <w:lvlJc w:val="left"/>
      <w:pPr>
        <w:tabs>
          <w:tab w:val="num" w:pos="5040"/>
        </w:tabs>
        <w:ind w:left="5040" w:hanging="360"/>
      </w:pPr>
      <w:rPr>
        <w:rFonts w:ascii="Symbol" w:hAnsi="Symbol"/>
      </w:rPr>
    </w:lvl>
    <w:lvl w:ilvl="7" w:tplc="F6629778">
      <w:start w:val="1"/>
      <w:numFmt w:val="bullet"/>
      <w:lvlText w:val="o"/>
      <w:lvlJc w:val="left"/>
      <w:pPr>
        <w:tabs>
          <w:tab w:val="num" w:pos="5760"/>
        </w:tabs>
        <w:ind w:left="5760" w:hanging="360"/>
      </w:pPr>
      <w:rPr>
        <w:rFonts w:ascii="Courier New" w:hAnsi="Courier New"/>
      </w:rPr>
    </w:lvl>
    <w:lvl w:ilvl="8" w:tplc="3A289A8E">
      <w:start w:val="1"/>
      <w:numFmt w:val="bullet"/>
      <w:lvlText w:val=""/>
      <w:lvlJc w:val="left"/>
      <w:pPr>
        <w:tabs>
          <w:tab w:val="num" w:pos="6480"/>
        </w:tabs>
        <w:ind w:left="6480" w:hanging="360"/>
      </w:pPr>
      <w:rPr>
        <w:rFonts w:ascii="Wingdings" w:hAnsi="Wingdings"/>
      </w:rPr>
    </w:lvl>
  </w:abstractNum>
  <w:abstractNum w:abstractNumId="99" w15:restartNumberingAfterBreak="0">
    <w:nsid w:val="00000064"/>
    <w:multiLevelType w:val="hybridMultilevel"/>
    <w:tmpl w:val="00000064"/>
    <w:lvl w:ilvl="0" w:tplc="58A6692E">
      <w:start w:val="1"/>
      <w:numFmt w:val="bullet"/>
      <w:lvlText w:val=""/>
      <w:lvlJc w:val="left"/>
      <w:pPr>
        <w:ind w:left="720" w:hanging="360"/>
      </w:pPr>
      <w:rPr>
        <w:rFonts w:ascii="Symbol" w:hAnsi="Symbol"/>
      </w:rPr>
    </w:lvl>
    <w:lvl w:ilvl="1" w:tplc="6F0462B8">
      <w:start w:val="1"/>
      <w:numFmt w:val="bullet"/>
      <w:lvlText w:val="o"/>
      <w:lvlJc w:val="left"/>
      <w:pPr>
        <w:tabs>
          <w:tab w:val="num" w:pos="1440"/>
        </w:tabs>
        <w:ind w:left="1440" w:hanging="360"/>
      </w:pPr>
      <w:rPr>
        <w:rFonts w:ascii="Courier New" w:hAnsi="Courier New"/>
      </w:rPr>
    </w:lvl>
    <w:lvl w:ilvl="2" w:tplc="85E8798C">
      <w:start w:val="1"/>
      <w:numFmt w:val="bullet"/>
      <w:lvlText w:val=""/>
      <w:lvlJc w:val="left"/>
      <w:pPr>
        <w:tabs>
          <w:tab w:val="num" w:pos="2160"/>
        </w:tabs>
        <w:ind w:left="2160" w:hanging="360"/>
      </w:pPr>
      <w:rPr>
        <w:rFonts w:ascii="Wingdings" w:hAnsi="Wingdings"/>
      </w:rPr>
    </w:lvl>
    <w:lvl w:ilvl="3" w:tplc="857E9D3A">
      <w:start w:val="1"/>
      <w:numFmt w:val="bullet"/>
      <w:lvlText w:val=""/>
      <w:lvlJc w:val="left"/>
      <w:pPr>
        <w:tabs>
          <w:tab w:val="num" w:pos="2880"/>
        </w:tabs>
        <w:ind w:left="2880" w:hanging="360"/>
      </w:pPr>
      <w:rPr>
        <w:rFonts w:ascii="Symbol" w:hAnsi="Symbol"/>
      </w:rPr>
    </w:lvl>
    <w:lvl w:ilvl="4" w:tplc="4D563882">
      <w:start w:val="1"/>
      <w:numFmt w:val="bullet"/>
      <w:lvlText w:val="o"/>
      <w:lvlJc w:val="left"/>
      <w:pPr>
        <w:tabs>
          <w:tab w:val="num" w:pos="3600"/>
        </w:tabs>
        <w:ind w:left="3600" w:hanging="360"/>
      </w:pPr>
      <w:rPr>
        <w:rFonts w:ascii="Courier New" w:hAnsi="Courier New"/>
      </w:rPr>
    </w:lvl>
    <w:lvl w:ilvl="5" w:tplc="1D4AED1E">
      <w:start w:val="1"/>
      <w:numFmt w:val="bullet"/>
      <w:lvlText w:val=""/>
      <w:lvlJc w:val="left"/>
      <w:pPr>
        <w:tabs>
          <w:tab w:val="num" w:pos="4320"/>
        </w:tabs>
        <w:ind w:left="4320" w:hanging="360"/>
      </w:pPr>
      <w:rPr>
        <w:rFonts w:ascii="Wingdings" w:hAnsi="Wingdings"/>
      </w:rPr>
    </w:lvl>
    <w:lvl w:ilvl="6" w:tplc="61A0B98A">
      <w:start w:val="1"/>
      <w:numFmt w:val="bullet"/>
      <w:lvlText w:val=""/>
      <w:lvlJc w:val="left"/>
      <w:pPr>
        <w:tabs>
          <w:tab w:val="num" w:pos="5040"/>
        </w:tabs>
        <w:ind w:left="5040" w:hanging="360"/>
      </w:pPr>
      <w:rPr>
        <w:rFonts w:ascii="Symbol" w:hAnsi="Symbol"/>
      </w:rPr>
    </w:lvl>
    <w:lvl w:ilvl="7" w:tplc="6518E9FE">
      <w:start w:val="1"/>
      <w:numFmt w:val="bullet"/>
      <w:lvlText w:val="o"/>
      <w:lvlJc w:val="left"/>
      <w:pPr>
        <w:tabs>
          <w:tab w:val="num" w:pos="5760"/>
        </w:tabs>
        <w:ind w:left="5760" w:hanging="360"/>
      </w:pPr>
      <w:rPr>
        <w:rFonts w:ascii="Courier New" w:hAnsi="Courier New"/>
      </w:rPr>
    </w:lvl>
    <w:lvl w:ilvl="8" w:tplc="59741C0E">
      <w:start w:val="1"/>
      <w:numFmt w:val="bullet"/>
      <w:lvlText w:val=""/>
      <w:lvlJc w:val="left"/>
      <w:pPr>
        <w:tabs>
          <w:tab w:val="num" w:pos="6480"/>
        </w:tabs>
        <w:ind w:left="6480" w:hanging="360"/>
      </w:pPr>
      <w:rPr>
        <w:rFonts w:ascii="Wingdings" w:hAnsi="Wingdings"/>
      </w:rPr>
    </w:lvl>
  </w:abstractNum>
  <w:abstractNum w:abstractNumId="100" w15:restartNumberingAfterBreak="0">
    <w:nsid w:val="00000065"/>
    <w:multiLevelType w:val="hybridMultilevel"/>
    <w:tmpl w:val="00000065"/>
    <w:lvl w:ilvl="0" w:tplc="AA8A2012">
      <w:start w:val="1"/>
      <w:numFmt w:val="bullet"/>
      <w:lvlText w:val=""/>
      <w:lvlJc w:val="left"/>
      <w:pPr>
        <w:ind w:left="720" w:hanging="360"/>
      </w:pPr>
      <w:rPr>
        <w:rFonts w:ascii="Symbol" w:hAnsi="Symbol"/>
      </w:rPr>
    </w:lvl>
    <w:lvl w:ilvl="1" w:tplc="95C089DC">
      <w:start w:val="1"/>
      <w:numFmt w:val="bullet"/>
      <w:lvlText w:val="o"/>
      <w:lvlJc w:val="left"/>
      <w:pPr>
        <w:tabs>
          <w:tab w:val="num" w:pos="1440"/>
        </w:tabs>
        <w:ind w:left="1440" w:hanging="360"/>
      </w:pPr>
      <w:rPr>
        <w:rFonts w:ascii="Courier New" w:hAnsi="Courier New"/>
      </w:rPr>
    </w:lvl>
    <w:lvl w:ilvl="2" w:tplc="1E68DDEE">
      <w:start w:val="1"/>
      <w:numFmt w:val="bullet"/>
      <w:lvlText w:val=""/>
      <w:lvlJc w:val="left"/>
      <w:pPr>
        <w:tabs>
          <w:tab w:val="num" w:pos="2160"/>
        </w:tabs>
        <w:ind w:left="2160" w:hanging="360"/>
      </w:pPr>
      <w:rPr>
        <w:rFonts w:ascii="Wingdings" w:hAnsi="Wingdings"/>
      </w:rPr>
    </w:lvl>
    <w:lvl w:ilvl="3" w:tplc="A014B7F4">
      <w:start w:val="1"/>
      <w:numFmt w:val="bullet"/>
      <w:lvlText w:val=""/>
      <w:lvlJc w:val="left"/>
      <w:pPr>
        <w:tabs>
          <w:tab w:val="num" w:pos="2880"/>
        </w:tabs>
        <w:ind w:left="2880" w:hanging="360"/>
      </w:pPr>
      <w:rPr>
        <w:rFonts w:ascii="Symbol" w:hAnsi="Symbol"/>
      </w:rPr>
    </w:lvl>
    <w:lvl w:ilvl="4" w:tplc="9BA0DF92">
      <w:start w:val="1"/>
      <w:numFmt w:val="bullet"/>
      <w:lvlText w:val="o"/>
      <w:lvlJc w:val="left"/>
      <w:pPr>
        <w:tabs>
          <w:tab w:val="num" w:pos="3600"/>
        </w:tabs>
        <w:ind w:left="3600" w:hanging="360"/>
      </w:pPr>
      <w:rPr>
        <w:rFonts w:ascii="Courier New" w:hAnsi="Courier New"/>
      </w:rPr>
    </w:lvl>
    <w:lvl w:ilvl="5" w:tplc="8CC848E0">
      <w:start w:val="1"/>
      <w:numFmt w:val="bullet"/>
      <w:lvlText w:val=""/>
      <w:lvlJc w:val="left"/>
      <w:pPr>
        <w:tabs>
          <w:tab w:val="num" w:pos="4320"/>
        </w:tabs>
        <w:ind w:left="4320" w:hanging="360"/>
      </w:pPr>
      <w:rPr>
        <w:rFonts w:ascii="Wingdings" w:hAnsi="Wingdings"/>
      </w:rPr>
    </w:lvl>
    <w:lvl w:ilvl="6" w:tplc="0932046E">
      <w:start w:val="1"/>
      <w:numFmt w:val="bullet"/>
      <w:lvlText w:val=""/>
      <w:lvlJc w:val="left"/>
      <w:pPr>
        <w:tabs>
          <w:tab w:val="num" w:pos="5040"/>
        </w:tabs>
        <w:ind w:left="5040" w:hanging="360"/>
      </w:pPr>
      <w:rPr>
        <w:rFonts w:ascii="Symbol" w:hAnsi="Symbol"/>
      </w:rPr>
    </w:lvl>
    <w:lvl w:ilvl="7" w:tplc="4D32D652">
      <w:start w:val="1"/>
      <w:numFmt w:val="bullet"/>
      <w:lvlText w:val="o"/>
      <w:lvlJc w:val="left"/>
      <w:pPr>
        <w:tabs>
          <w:tab w:val="num" w:pos="5760"/>
        </w:tabs>
        <w:ind w:left="5760" w:hanging="360"/>
      </w:pPr>
      <w:rPr>
        <w:rFonts w:ascii="Courier New" w:hAnsi="Courier New"/>
      </w:rPr>
    </w:lvl>
    <w:lvl w:ilvl="8" w:tplc="8EBAE76A">
      <w:start w:val="1"/>
      <w:numFmt w:val="bullet"/>
      <w:lvlText w:val=""/>
      <w:lvlJc w:val="left"/>
      <w:pPr>
        <w:tabs>
          <w:tab w:val="num" w:pos="6480"/>
        </w:tabs>
        <w:ind w:left="6480" w:hanging="360"/>
      </w:pPr>
      <w:rPr>
        <w:rFonts w:ascii="Wingdings" w:hAnsi="Wingdings"/>
      </w:rPr>
    </w:lvl>
  </w:abstractNum>
  <w:abstractNum w:abstractNumId="101" w15:restartNumberingAfterBreak="0">
    <w:nsid w:val="00000066"/>
    <w:multiLevelType w:val="hybridMultilevel"/>
    <w:tmpl w:val="00000066"/>
    <w:lvl w:ilvl="0" w:tplc="6C186DBC">
      <w:start w:val="1"/>
      <w:numFmt w:val="bullet"/>
      <w:lvlText w:val=""/>
      <w:lvlJc w:val="left"/>
      <w:pPr>
        <w:ind w:left="720" w:hanging="360"/>
      </w:pPr>
      <w:rPr>
        <w:rFonts w:ascii="Symbol" w:hAnsi="Symbol"/>
      </w:rPr>
    </w:lvl>
    <w:lvl w:ilvl="1" w:tplc="5798CEF2">
      <w:start w:val="1"/>
      <w:numFmt w:val="bullet"/>
      <w:lvlText w:val="o"/>
      <w:lvlJc w:val="left"/>
      <w:pPr>
        <w:tabs>
          <w:tab w:val="num" w:pos="1440"/>
        </w:tabs>
        <w:ind w:left="1440" w:hanging="360"/>
      </w:pPr>
      <w:rPr>
        <w:rFonts w:ascii="Courier New" w:hAnsi="Courier New"/>
      </w:rPr>
    </w:lvl>
    <w:lvl w:ilvl="2" w:tplc="C6043464">
      <w:start w:val="1"/>
      <w:numFmt w:val="bullet"/>
      <w:lvlText w:val=""/>
      <w:lvlJc w:val="left"/>
      <w:pPr>
        <w:tabs>
          <w:tab w:val="num" w:pos="2160"/>
        </w:tabs>
        <w:ind w:left="2160" w:hanging="360"/>
      </w:pPr>
      <w:rPr>
        <w:rFonts w:ascii="Wingdings" w:hAnsi="Wingdings"/>
      </w:rPr>
    </w:lvl>
    <w:lvl w:ilvl="3" w:tplc="5A0A8C56">
      <w:start w:val="1"/>
      <w:numFmt w:val="bullet"/>
      <w:lvlText w:val=""/>
      <w:lvlJc w:val="left"/>
      <w:pPr>
        <w:tabs>
          <w:tab w:val="num" w:pos="2880"/>
        </w:tabs>
        <w:ind w:left="2880" w:hanging="360"/>
      </w:pPr>
      <w:rPr>
        <w:rFonts w:ascii="Symbol" w:hAnsi="Symbol"/>
      </w:rPr>
    </w:lvl>
    <w:lvl w:ilvl="4" w:tplc="4DA4EFD2">
      <w:start w:val="1"/>
      <w:numFmt w:val="bullet"/>
      <w:lvlText w:val="o"/>
      <w:lvlJc w:val="left"/>
      <w:pPr>
        <w:tabs>
          <w:tab w:val="num" w:pos="3600"/>
        </w:tabs>
        <w:ind w:left="3600" w:hanging="360"/>
      </w:pPr>
      <w:rPr>
        <w:rFonts w:ascii="Courier New" w:hAnsi="Courier New"/>
      </w:rPr>
    </w:lvl>
    <w:lvl w:ilvl="5" w:tplc="E3108EC8">
      <w:start w:val="1"/>
      <w:numFmt w:val="bullet"/>
      <w:lvlText w:val=""/>
      <w:lvlJc w:val="left"/>
      <w:pPr>
        <w:tabs>
          <w:tab w:val="num" w:pos="4320"/>
        </w:tabs>
        <w:ind w:left="4320" w:hanging="360"/>
      </w:pPr>
      <w:rPr>
        <w:rFonts w:ascii="Wingdings" w:hAnsi="Wingdings"/>
      </w:rPr>
    </w:lvl>
    <w:lvl w:ilvl="6" w:tplc="15F6E4D8">
      <w:start w:val="1"/>
      <w:numFmt w:val="bullet"/>
      <w:lvlText w:val=""/>
      <w:lvlJc w:val="left"/>
      <w:pPr>
        <w:tabs>
          <w:tab w:val="num" w:pos="5040"/>
        </w:tabs>
        <w:ind w:left="5040" w:hanging="360"/>
      </w:pPr>
      <w:rPr>
        <w:rFonts w:ascii="Symbol" w:hAnsi="Symbol"/>
      </w:rPr>
    </w:lvl>
    <w:lvl w:ilvl="7" w:tplc="DDE2BC00">
      <w:start w:val="1"/>
      <w:numFmt w:val="bullet"/>
      <w:lvlText w:val="o"/>
      <w:lvlJc w:val="left"/>
      <w:pPr>
        <w:tabs>
          <w:tab w:val="num" w:pos="5760"/>
        </w:tabs>
        <w:ind w:left="5760" w:hanging="360"/>
      </w:pPr>
      <w:rPr>
        <w:rFonts w:ascii="Courier New" w:hAnsi="Courier New"/>
      </w:rPr>
    </w:lvl>
    <w:lvl w:ilvl="8" w:tplc="035C4E64">
      <w:start w:val="1"/>
      <w:numFmt w:val="bullet"/>
      <w:lvlText w:val=""/>
      <w:lvlJc w:val="left"/>
      <w:pPr>
        <w:tabs>
          <w:tab w:val="num" w:pos="6480"/>
        </w:tabs>
        <w:ind w:left="6480" w:hanging="360"/>
      </w:pPr>
      <w:rPr>
        <w:rFonts w:ascii="Wingdings" w:hAnsi="Wingdings"/>
      </w:rPr>
    </w:lvl>
  </w:abstractNum>
  <w:abstractNum w:abstractNumId="102" w15:restartNumberingAfterBreak="0">
    <w:nsid w:val="00000067"/>
    <w:multiLevelType w:val="hybridMultilevel"/>
    <w:tmpl w:val="00000067"/>
    <w:lvl w:ilvl="0" w:tplc="990A8EE0">
      <w:start w:val="1"/>
      <w:numFmt w:val="bullet"/>
      <w:lvlText w:val=""/>
      <w:lvlJc w:val="left"/>
      <w:pPr>
        <w:ind w:left="720" w:hanging="360"/>
      </w:pPr>
      <w:rPr>
        <w:rFonts w:ascii="Symbol" w:hAnsi="Symbol"/>
      </w:rPr>
    </w:lvl>
    <w:lvl w:ilvl="1" w:tplc="D360A5F6">
      <w:start w:val="1"/>
      <w:numFmt w:val="bullet"/>
      <w:lvlText w:val="o"/>
      <w:lvlJc w:val="left"/>
      <w:pPr>
        <w:tabs>
          <w:tab w:val="num" w:pos="1440"/>
        </w:tabs>
        <w:ind w:left="1440" w:hanging="360"/>
      </w:pPr>
      <w:rPr>
        <w:rFonts w:ascii="Courier New" w:hAnsi="Courier New"/>
      </w:rPr>
    </w:lvl>
    <w:lvl w:ilvl="2" w:tplc="73923BC8">
      <w:start w:val="1"/>
      <w:numFmt w:val="bullet"/>
      <w:lvlText w:val=""/>
      <w:lvlJc w:val="left"/>
      <w:pPr>
        <w:tabs>
          <w:tab w:val="num" w:pos="2160"/>
        </w:tabs>
        <w:ind w:left="2160" w:hanging="360"/>
      </w:pPr>
      <w:rPr>
        <w:rFonts w:ascii="Wingdings" w:hAnsi="Wingdings"/>
      </w:rPr>
    </w:lvl>
    <w:lvl w:ilvl="3" w:tplc="EA9E3A30">
      <w:start w:val="1"/>
      <w:numFmt w:val="bullet"/>
      <w:lvlText w:val=""/>
      <w:lvlJc w:val="left"/>
      <w:pPr>
        <w:tabs>
          <w:tab w:val="num" w:pos="2880"/>
        </w:tabs>
        <w:ind w:left="2880" w:hanging="360"/>
      </w:pPr>
      <w:rPr>
        <w:rFonts w:ascii="Symbol" w:hAnsi="Symbol"/>
      </w:rPr>
    </w:lvl>
    <w:lvl w:ilvl="4" w:tplc="C58C0440">
      <w:start w:val="1"/>
      <w:numFmt w:val="bullet"/>
      <w:lvlText w:val="o"/>
      <w:lvlJc w:val="left"/>
      <w:pPr>
        <w:tabs>
          <w:tab w:val="num" w:pos="3600"/>
        </w:tabs>
        <w:ind w:left="3600" w:hanging="360"/>
      </w:pPr>
      <w:rPr>
        <w:rFonts w:ascii="Courier New" w:hAnsi="Courier New"/>
      </w:rPr>
    </w:lvl>
    <w:lvl w:ilvl="5" w:tplc="4DDECAE4">
      <w:start w:val="1"/>
      <w:numFmt w:val="bullet"/>
      <w:lvlText w:val=""/>
      <w:lvlJc w:val="left"/>
      <w:pPr>
        <w:tabs>
          <w:tab w:val="num" w:pos="4320"/>
        </w:tabs>
        <w:ind w:left="4320" w:hanging="360"/>
      </w:pPr>
      <w:rPr>
        <w:rFonts w:ascii="Wingdings" w:hAnsi="Wingdings"/>
      </w:rPr>
    </w:lvl>
    <w:lvl w:ilvl="6" w:tplc="3E4A106E">
      <w:start w:val="1"/>
      <w:numFmt w:val="bullet"/>
      <w:lvlText w:val=""/>
      <w:lvlJc w:val="left"/>
      <w:pPr>
        <w:tabs>
          <w:tab w:val="num" w:pos="5040"/>
        </w:tabs>
        <w:ind w:left="5040" w:hanging="360"/>
      </w:pPr>
      <w:rPr>
        <w:rFonts w:ascii="Symbol" w:hAnsi="Symbol"/>
      </w:rPr>
    </w:lvl>
    <w:lvl w:ilvl="7" w:tplc="8CC4B7CA">
      <w:start w:val="1"/>
      <w:numFmt w:val="bullet"/>
      <w:lvlText w:val="o"/>
      <w:lvlJc w:val="left"/>
      <w:pPr>
        <w:tabs>
          <w:tab w:val="num" w:pos="5760"/>
        </w:tabs>
        <w:ind w:left="5760" w:hanging="360"/>
      </w:pPr>
      <w:rPr>
        <w:rFonts w:ascii="Courier New" w:hAnsi="Courier New"/>
      </w:rPr>
    </w:lvl>
    <w:lvl w:ilvl="8" w:tplc="6C849C16">
      <w:start w:val="1"/>
      <w:numFmt w:val="bullet"/>
      <w:lvlText w:val=""/>
      <w:lvlJc w:val="left"/>
      <w:pPr>
        <w:tabs>
          <w:tab w:val="num" w:pos="6480"/>
        </w:tabs>
        <w:ind w:left="6480" w:hanging="360"/>
      </w:pPr>
      <w:rPr>
        <w:rFonts w:ascii="Wingdings" w:hAnsi="Wingdings"/>
      </w:rPr>
    </w:lvl>
  </w:abstractNum>
  <w:abstractNum w:abstractNumId="103" w15:restartNumberingAfterBreak="0">
    <w:nsid w:val="00000068"/>
    <w:multiLevelType w:val="hybridMultilevel"/>
    <w:tmpl w:val="00000068"/>
    <w:lvl w:ilvl="0" w:tplc="36582F1E">
      <w:start w:val="1"/>
      <w:numFmt w:val="bullet"/>
      <w:lvlText w:val=""/>
      <w:lvlJc w:val="left"/>
      <w:pPr>
        <w:ind w:left="720" w:hanging="360"/>
      </w:pPr>
      <w:rPr>
        <w:rFonts w:ascii="Symbol" w:hAnsi="Symbol"/>
      </w:rPr>
    </w:lvl>
    <w:lvl w:ilvl="1" w:tplc="0E202ED4">
      <w:start w:val="1"/>
      <w:numFmt w:val="bullet"/>
      <w:lvlText w:val="o"/>
      <w:lvlJc w:val="left"/>
      <w:pPr>
        <w:tabs>
          <w:tab w:val="num" w:pos="1440"/>
        </w:tabs>
        <w:ind w:left="1440" w:hanging="360"/>
      </w:pPr>
      <w:rPr>
        <w:rFonts w:ascii="Courier New" w:hAnsi="Courier New"/>
      </w:rPr>
    </w:lvl>
    <w:lvl w:ilvl="2" w:tplc="E59AC128">
      <w:start w:val="1"/>
      <w:numFmt w:val="bullet"/>
      <w:lvlText w:val=""/>
      <w:lvlJc w:val="left"/>
      <w:pPr>
        <w:tabs>
          <w:tab w:val="num" w:pos="2160"/>
        </w:tabs>
        <w:ind w:left="2160" w:hanging="360"/>
      </w:pPr>
      <w:rPr>
        <w:rFonts w:ascii="Wingdings" w:hAnsi="Wingdings"/>
      </w:rPr>
    </w:lvl>
    <w:lvl w:ilvl="3" w:tplc="D20E172C">
      <w:start w:val="1"/>
      <w:numFmt w:val="bullet"/>
      <w:lvlText w:val=""/>
      <w:lvlJc w:val="left"/>
      <w:pPr>
        <w:tabs>
          <w:tab w:val="num" w:pos="2880"/>
        </w:tabs>
        <w:ind w:left="2880" w:hanging="360"/>
      </w:pPr>
      <w:rPr>
        <w:rFonts w:ascii="Symbol" w:hAnsi="Symbol"/>
      </w:rPr>
    </w:lvl>
    <w:lvl w:ilvl="4" w:tplc="454CE09E">
      <w:start w:val="1"/>
      <w:numFmt w:val="bullet"/>
      <w:lvlText w:val="o"/>
      <w:lvlJc w:val="left"/>
      <w:pPr>
        <w:tabs>
          <w:tab w:val="num" w:pos="3600"/>
        </w:tabs>
        <w:ind w:left="3600" w:hanging="360"/>
      </w:pPr>
      <w:rPr>
        <w:rFonts w:ascii="Courier New" w:hAnsi="Courier New"/>
      </w:rPr>
    </w:lvl>
    <w:lvl w:ilvl="5" w:tplc="966E904E">
      <w:start w:val="1"/>
      <w:numFmt w:val="bullet"/>
      <w:lvlText w:val=""/>
      <w:lvlJc w:val="left"/>
      <w:pPr>
        <w:tabs>
          <w:tab w:val="num" w:pos="4320"/>
        </w:tabs>
        <w:ind w:left="4320" w:hanging="360"/>
      </w:pPr>
      <w:rPr>
        <w:rFonts w:ascii="Wingdings" w:hAnsi="Wingdings"/>
      </w:rPr>
    </w:lvl>
    <w:lvl w:ilvl="6" w:tplc="83C0D316">
      <w:start w:val="1"/>
      <w:numFmt w:val="bullet"/>
      <w:lvlText w:val=""/>
      <w:lvlJc w:val="left"/>
      <w:pPr>
        <w:tabs>
          <w:tab w:val="num" w:pos="5040"/>
        </w:tabs>
        <w:ind w:left="5040" w:hanging="360"/>
      </w:pPr>
      <w:rPr>
        <w:rFonts w:ascii="Symbol" w:hAnsi="Symbol"/>
      </w:rPr>
    </w:lvl>
    <w:lvl w:ilvl="7" w:tplc="69C668CA">
      <w:start w:val="1"/>
      <w:numFmt w:val="bullet"/>
      <w:lvlText w:val="o"/>
      <w:lvlJc w:val="left"/>
      <w:pPr>
        <w:tabs>
          <w:tab w:val="num" w:pos="5760"/>
        </w:tabs>
        <w:ind w:left="5760" w:hanging="360"/>
      </w:pPr>
      <w:rPr>
        <w:rFonts w:ascii="Courier New" w:hAnsi="Courier New"/>
      </w:rPr>
    </w:lvl>
    <w:lvl w:ilvl="8" w:tplc="7ED2B954">
      <w:start w:val="1"/>
      <w:numFmt w:val="bullet"/>
      <w:lvlText w:val=""/>
      <w:lvlJc w:val="left"/>
      <w:pPr>
        <w:tabs>
          <w:tab w:val="num" w:pos="6480"/>
        </w:tabs>
        <w:ind w:left="6480" w:hanging="360"/>
      </w:pPr>
      <w:rPr>
        <w:rFonts w:ascii="Wingdings" w:hAnsi="Wingdings"/>
      </w:rPr>
    </w:lvl>
  </w:abstractNum>
  <w:abstractNum w:abstractNumId="104" w15:restartNumberingAfterBreak="0">
    <w:nsid w:val="00000069"/>
    <w:multiLevelType w:val="hybridMultilevel"/>
    <w:tmpl w:val="00000069"/>
    <w:lvl w:ilvl="0" w:tplc="E5544A50">
      <w:start w:val="1"/>
      <w:numFmt w:val="bullet"/>
      <w:lvlText w:val=""/>
      <w:lvlJc w:val="left"/>
      <w:pPr>
        <w:ind w:left="720" w:hanging="360"/>
      </w:pPr>
      <w:rPr>
        <w:rFonts w:ascii="Symbol" w:hAnsi="Symbol"/>
      </w:rPr>
    </w:lvl>
    <w:lvl w:ilvl="1" w:tplc="6FC66CF0">
      <w:start w:val="1"/>
      <w:numFmt w:val="bullet"/>
      <w:lvlText w:val="o"/>
      <w:lvlJc w:val="left"/>
      <w:pPr>
        <w:tabs>
          <w:tab w:val="num" w:pos="1440"/>
        </w:tabs>
        <w:ind w:left="1440" w:hanging="360"/>
      </w:pPr>
      <w:rPr>
        <w:rFonts w:ascii="Courier New" w:hAnsi="Courier New"/>
      </w:rPr>
    </w:lvl>
    <w:lvl w:ilvl="2" w:tplc="B6E28070">
      <w:start w:val="1"/>
      <w:numFmt w:val="bullet"/>
      <w:lvlText w:val=""/>
      <w:lvlJc w:val="left"/>
      <w:pPr>
        <w:tabs>
          <w:tab w:val="num" w:pos="2160"/>
        </w:tabs>
        <w:ind w:left="2160" w:hanging="360"/>
      </w:pPr>
      <w:rPr>
        <w:rFonts w:ascii="Wingdings" w:hAnsi="Wingdings"/>
      </w:rPr>
    </w:lvl>
    <w:lvl w:ilvl="3" w:tplc="B9A8FB96">
      <w:start w:val="1"/>
      <w:numFmt w:val="bullet"/>
      <w:lvlText w:val=""/>
      <w:lvlJc w:val="left"/>
      <w:pPr>
        <w:tabs>
          <w:tab w:val="num" w:pos="2880"/>
        </w:tabs>
        <w:ind w:left="2880" w:hanging="360"/>
      </w:pPr>
      <w:rPr>
        <w:rFonts w:ascii="Symbol" w:hAnsi="Symbol"/>
      </w:rPr>
    </w:lvl>
    <w:lvl w:ilvl="4" w:tplc="3F8E800C">
      <w:start w:val="1"/>
      <w:numFmt w:val="bullet"/>
      <w:lvlText w:val="o"/>
      <w:lvlJc w:val="left"/>
      <w:pPr>
        <w:tabs>
          <w:tab w:val="num" w:pos="3600"/>
        </w:tabs>
        <w:ind w:left="3600" w:hanging="360"/>
      </w:pPr>
      <w:rPr>
        <w:rFonts w:ascii="Courier New" w:hAnsi="Courier New"/>
      </w:rPr>
    </w:lvl>
    <w:lvl w:ilvl="5" w:tplc="A95E050E">
      <w:start w:val="1"/>
      <w:numFmt w:val="bullet"/>
      <w:lvlText w:val=""/>
      <w:lvlJc w:val="left"/>
      <w:pPr>
        <w:tabs>
          <w:tab w:val="num" w:pos="4320"/>
        </w:tabs>
        <w:ind w:left="4320" w:hanging="360"/>
      </w:pPr>
      <w:rPr>
        <w:rFonts w:ascii="Wingdings" w:hAnsi="Wingdings"/>
      </w:rPr>
    </w:lvl>
    <w:lvl w:ilvl="6" w:tplc="3E90713A">
      <w:start w:val="1"/>
      <w:numFmt w:val="bullet"/>
      <w:lvlText w:val=""/>
      <w:lvlJc w:val="left"/>
      <w:pPr>
        <w:tabs>
          <w:tab w:val="num" w:pos="5040"/>
        </w:tabs>
        <w:ind w:left="5040" w:hanging="360"/>
      </w:pPr>
      <w:rPr>
        <w:rFonts w:ascii="Symbol" w:hAnsi="Symbol"/>
      </w:rPr>
    </w:lvl>
    <w:lvl w:ilvl="7" w:tplc="4704CD16">
      <w:start w:val="1"/>
      <w:numFmt w:val="bullet"/>
      <w:lvlText w:val="o"/>
      <w:lvlJc w:val="left"/>
      <w:pPr>
        <w:tabs>
          <w:tab w:val="num" w:pos="5760"/>
        </w:tabs>
        <w:ind w:left="5760" w:hanging="360"/>
      </w:pPr>
      <w:rPr>
        <w:rFonts w:ascii="Courier New" w:hAnsi="Courier New"/>
      </w:rPr>
    </w:lvl>
    <w:lvl w:ilvl="8" w:tplc="5CA8F9BC">
      <w:start w:val="1"/>
      <w:numFmt w:val="bullet"/>
      <w:lvlText w:val=""/>
      <w:lvlJc w:val="left"/>
      <w:pPr>
        <w:tabs>
          <w:tab w:val="num" w:pos="6480"/>
        </w:tabs>
        <w:ind w:left="6480" w:hanging="360"/>
      </w:pPr>
      <w:rPr>
        <w:rFonts w:ascii="Wingdings" w:hAnsi="Wingdings"/>
      </w:rPr>
    </w:lvl>
  </w:abstractNum>
  <w:abstractNum w:abstractNumId="105" w15:restartNumberingAfterBreak="0">
    <w:nsid w:val="0000006A"/>
    <w:multiLevelType w:val="hybridMultilevel"/>
    <w:tmpl w:val="0000006A"/>
    <w:lvl w:ilvl="0" w:tplc="6C349204">
      <w:start w:val="1"/>
      <w:numFmt w:val="bullet"/>
      <w:lvlText w:val=""/>
      <w:lvlJc w:val="left"/>
      <w:pPr>
        <w:ind w:left="720" w:hanging="360"/>
      </w:pPr>
      <w:rPr>
        <w:rFonts w:ascii="Symbol" w:hAnsi="Symbol"/>
      </w:rPr>
    </w:lvl>
    <w:lvl w:ilvl="1" w:tplc="36BADAC8">
      <w:start w:val="1"/>
      <w:numFmt w:val="bullet"/>
      <w:lvlText w:val="o"/>
      <w:lvlJc w:val="left"/>
      <w:pPr>
        <w:tabs>
          <w:tab w:val="num" w:pos="1440"/>
        </w:tabs>
        <w:ind w:left="1440" w:hanging="360"/>
      </w:pPr>
      <w:rPr>
        <w:rFonts w:ascii="Courier New" w:hAnsi="Courier New"/>
      </w:rPr>
    </w:lvl>
    <w:lvl w:ilvl="2" w:tplc="B80C2C4A">
      <w:start w:val="1"/>
      <w:numFmt w:val="bullet"/>
      <w:lvlText w:val=""/>
      <w:lvlJc w:val="left"/>
      <w:pPr>
        <w:tabs>
          <w:tab w:val="num" w:pos="2160"/>
        </w:tabs>
        <w:ind w:left="2160" w:hanging="360"/>
      </w:pPr>
      <w:rPr>
        <w:rFonts w:ascii="Wingdings" w:hAnsi="Wingdings"/>
      </w:rPr>
    </w:lvl>
    <w:lvl w:ilvl="3" w:tplc="771E3CB8">
      <w:start w:val="1"/>
      <w:numFmt w:val="bullet"/>
      <w:lvlText w:val=""/>
      <w:lvlJc w:val="left"/>
      <w:pPr>
        <w:tabs>
          <w:tab w:val="num" w:pos="2880"/>
        </w:tabs>
        <w:ind w:left="2880" w:hanging="360"/>
      </w:pPr>
      <w:rPr>
        <w:rFonts w:ascii="Symbol" w:hAnsi="Symbol"/>
      </w:rPr>
    </w:lvl>
    <w:lvl w:ilvl="4" w:tplc="E264DA16">
      <w:start w:val="1"/>
      <w:numFmt w:val="bullet"/>
      <w:lvlText w:val="o"/>
      <w:lvlJc w:val="left"/>
      <w:pPr>
        <w:tabs>
          <w:tab w:val="num" w:pos="3600"/>
        </w:tabs>
        <w:ind w:left="3600" w:hanging="360"/>
      </w:pPr>
      <w:rPr>
        <w:rFonts w:ascii="Courier New" w:hAnsi="Courier New"/>
      </w:rPr>
    </w:lvl>
    <w:lvl w:ilvl="5" w:tplc="27E83964">
      <w:start w:val="1"/>
      <w:numFmt w:val="bullet"/>
      <w:lvlText w:val=""/>
      <w:lvlJc w:val="left"/>
      <w:pPr>
        <w:tabs>
          <w:tab w:val="num" w:pos="4320"/>
        </w:tabs>
        <w:ind w:left="4320" w:hanging="360"/>
      </w:pPr>
      <w:rPr>
        <w:rFonts w:ascii="Wingdings" w:hAnsi="Wingdings"/>
      </w:rPr>
    </w:lvl>
    <w:lvl w:ilvl="6" w:tplc="0E70382E">
      <w:start w:val="1"/>
      <w:numFmt w:val="bullet"/>
      <w:lvlText w:val=""/>
      <w:lvlJc w:val="left"/>
      <w:pPr>
        <w:tabs>
          <w:tab w:val="num" w:pos="5040"/>
        </w:tabs>
        <w:ind w:left="5040" w:hanging="360"/>
      </w:pPr>
      <w:rPr>
        <w:rFonts w:ascii="Symbol" w:hAnsi="Symbol"/>
      </w:rPr>
    </w:lvl>
    <w:lvl w:ilvl="7" w:tplc="9CC80D62">
      <w:start w:val="1"/>
      <w:numFmt w:val="bullet"/>
      <w:lvlText w:val="o"/>
      <w:lvlJc w:val="left"/>
      <w:pPr>
        <w:tabs>
          <w:tab w:val="num" w:pos="5760"/>
        </w:tabs>
        <w:ind w:left="5760" w:hanging="360"/>
      </w:pPr>
      <w:rPr>
        <w:rFonts w:ascii="Courier New" w:hAnsi="Courier New"/>
      </w:rPr>
    </w:lvl>
    <w:lvl w:ilvl="8" w:tplc="DC3C8204">
      <w:start w:val="1"/>
      <w:numFmt w:val="bullet"/>
      <w:lvlText w:val=""/>
      <w:lvlJc w:val="left"/>
      <w:pPr>
        <w:tabs>
          <w:tab w:val="num" w:pos="6480"/>
        </w:tabs>
        <w:ind w:left="6480" w:hanging="360"/>
      </w:pPr>
      <w:rPr>
        <w:rFonts w:ascii="Wingdings" w:hAnsi="Wingdings"/>
      </w:rPr>
    </w:lvl>
  </w:abstractNum>
  <w:abstractNum w:abstractNumId="106" w15:restartNumberingAfterBreak="0">
    <w:nsid w:val="0000006B"/>
    <w:multiLevelType w:val="hybridMultilevel"/>
    <w:tmpl w:val="0000006B"/>
    <w:lvl w:ilvl="0" w:tplc="8A3455A0">
      <w:start w:val="1"/>
      <w:numFmt w:val="bullet"/>
      <w:lvlText w:val=""/>
      <w:lvlJc w:val="left"/>
      <w:pPr>
        <w:ind w:left="720" w:hanging="360"/>
      </w:pPr>
      <w:rPr>
        <w:rFonts w:ascii="Symbol" w:hAnsi="Symbol"/>
      </w:rPr>
    </w:lvl>
    <w:lvl w:ilvl="1" w:tplc="6826DE74">
      <w:start w:val="1"/>
      <w:numFmt w:val="bullet"/>
      <w:lvlText w:val="o"/>
      <w:lvlJc w:val="left"/>
      <w:pPr>
        <w:tabs>
          <w:tab w:val="num" w:pos="1440"/>
        </w:tabs>
        <w:ind w:left="1440" w:hanging="360"/>
      </w:pPr>
      <w:rPr>
        <w:rFonts w:ascii="Courier New" w:hAnsi="Courier New"/>
      </w:rPr>
    </w:lvl>
    <w:lvl w:ilvl="2" w:tplc="A9026308">
      <w:start w:val="1"/>
      <w:numFmt w:val="bullet"/>
      <w:lvlText w:val=""/>
      <w:lvlJc w:val="left"/>
      <w:pPr>
        <w:tabs>
          <w:tab w:val="num" w:pos="2160"/>
        </w:tabs>
        <w:ind w:left="2160" w:hanging="360"/>
      </w:pPr>
      <w:rPr>
        <w:rFonts w:ascii="Wingdings" w:hAnsi="Wingdings"/>
      </w:rPr>
    </w:lvl>
    <w:lvl w:ilvl="3" w:tplc="7DE63C92">
      <w:start w:val="1"/>
      <w:numFmt w:val="bullet"/>
      <w:lvlText w:val=""/>
      <w:lvlJc w:val="left"/>
      <w:pPr>
        <w:tabs>
          <w:tab w:val="num" w:pos="2880"/>
        </w:tabs>
        <w:ind w:left="2880" w:hanging="360"/>
      </w:pPr>
      <w:rPr>
        <w:rFonts w:ascii="Symbol" w:hAnsi="Symbol"/>
      </w:rPr>
    </w:lvl>
    <w:lvl w:ilvl="4" w:tplc="4142DCB0">
      <w:start w:val="1"/>
      <w:numFmt w:val="bullet"/>
      <w:lvlText w:val="o"/>
      <w:lvlJc w:val="left"/>
      <w:pPr>
        <w:tabs>
          <w:tab w:val="num" w:pos="3600"/>
        </w:tabs>
        <w:ind w:left="3600" w:hanging="360"/>
      </w:pPr>
      <w:rPr>
        <w:rFonts w:ascii="Courier New" w:hAnsi="Courier New"/>
      </w:rPr>
    </w:lvl>
    <w:lvl w:ilvl="5" w:tplc="FAF2E1B8">
      <w:start w:val="1"/>
      <w:numFmt w:val="bullet"/>
      <w:lvlText w:val=""/>
      <w:lvlJc w:val="left"/>
      <w:pPr>
        <w:tabs>
          <w:tab w:val="num" w:pos="4320"/>
        </w:tabs>
        <w:ind w:left="4320" w:hanging="360"/>
      </w:pPr>
      <w:rPr>
        <w:rFonts w:ascii="Wingdings" w:hAnsi="Wingdings"/>
      </w:rPr>
    </w:lvl>
    <w:lvl w:ilvl="6" w:tplc="EED4CF96">
      <w:start w:val="1"/>
      <w:numFmt w:val="bullet"/>
      <w:lvlText w:val=""/>
      <w:lvlJc w:val="left"/>
      <w:pPr>
        <w:tabs>
          <w:tab w:val="num" w:pos="5040"/>
        </w:tabs>
        <w:ind w:left="5040" w:hanging="360"/>
      </w:pPr>
      <w:rPr>
        <w:rFonts w:ascii="Symbol" w:hAnsi="Symbol"/>
      </w:rPr>
    </w:lvl>
    <w:lvl w:ilvl="7" w:tplc="30603AE2">
      <w:start w:val="1"/>
      <w:numFmt w:val="bullet"/>
      <w:lvlText w:val="o"/>
      <w:lvlJc w:val="left"/>
      <w:pPr>
        <w:tabs>
          <w:tab w:val="num" w:pos="5760"/>
        </w:tabs>
        <w:ind w:left="5760" w:hanging="360"/>
      </w:pPr>
      <w:rPr>
        <w:rFonts w:ascii="Courier New" w:hAnsi="Courier New"/>
      </w:rPr>
    </w:lvl>
    <w:lvl w:ilvl="8" w:tplc="45845234">
      <w:start w:val="1"/>
      <w:numFmt w:val="bullet"/>
      <w:lvlText w:val=""/>
      <w:lvlJc w:val="left"/>
      <w:pPr>
        <w:tabs>
          <w:tab w:val="num" w:pos="6480"/>
        </w:tabs>
        <w:ind w:left="6480" w:hanging="360"/>
      </w:pPr>
      <w:rPr>
        <w:rFonts w:ascii="Wingdings" w:hAnsi="Wingdings"/>
      </w:rPr>
    </w:lvl>
  </w:abstractNum>
  <w:abstractNum w:abstractNumId="107" w15:restartNumberingAfterBreak="0">
    <w:nsid w:val="0000006C"/>
    <w:multiLevelType w:val="hybridMultilevel"/>
    <w:tmpl w:val="0000006C"/>
    <w:lvl w:ilvl="0" w:tplc="63066576">
      <w:start w:val="1"/>
      <w:numFmt w:val="bullet"/>
      <w:lvlText w:val=""/>
      <w:lvlJc w:val="left"/>
      <w:pPr>
        <w:ind w:left="720" w:hanging="360"/>
      </w:pPr>
      <w:rPr>
        <w:rFonts w:ascii="Symbol" w:hAnsi="Symbol"/>
      </w:rPr>
    </w:lvl>
    <w:lvl w:ilvl="1" w:tplc="C4AEFF20">
      <w:start w:val="1"/>
      <w:numFmt w:val="bullet"/>
      <w:lvlText w:val="o"/>
      <w:lvlJc w:val="left"/>
      <w:pPr>
        <w:tabs>
          <w:tab w:val="num" w:pos="1440"/>
        </w:tabs>
        <w:ind w:left="1440" w:hanging="360"/>
      </w:pPr>
      <w:rPr>
        <w:rFonts w:ascii="Courier New" w:hAnsi="Courier New"/>
      </w:rPr>
    </w:lvl>
    <w:lvl w:ilvl="2" w:tplc="3B98A276">
      <w:start w:val="1"/>
      <w:numFmt w:val="bullet"/>
      <w:lvlText w:val=""/>
      <w:lvlJc w:val="left"/>
      <w:pPr>
        <w:tabs>
          <w:tab w:val="num" w:pos="2160"/>
        </w:tabs>
        <w:ind w:left="2160" w:hanging="360"/>
      </w:pPr>
      <w:rPr>
        <w:rFonts w:ascii="Wingdings" w:hAnsi="Wingdings"/>
      </w:rPr>
    </w:lvl>
    <w:lvl w:ilvl="3" w:tplc="2E2EE130">
      <w:start w:val="1"/>
      <w:numFmt w:val="bullet"/>
      <w:lvlText w:val=""/>
      <w:lvlJc w:val="left"/>
      <w:pPr>
        <w:tabs>
          <w:tab w:val="num" w:pos="2880"/>
        </w:tabs>
        <w:ind w:left="2880" w:hanging="360"/>
      </w:pPr>
      <w:rPr>
        <w:rFonts w:ascii="Symbol" w:hAnsi="Symbol"/>
      </w:rPr>
    </w:lvl>
    <w:lvl w:ilvl="4" w:tplc="9D72B116">
      <w:start w:val="1"/>
      <w:numFmt w:val="bullet"/>
      <w:lvlText w:val="o"/>
      <w:lvlJc w:val="left"/>
      <w:pPr>
        <w:tabs>
          <w:tab w:val="num" w:pos="3600"/>
        </w:tabs>
        <w:ind w:left="3600" w:hanging="360"/>
      </w:pPr>
      <w:rPr>
        <w:rFonts w:ascii="Courier New" w:hAnsi="Courier New"/>
      </w:rPr>
    </w:lvl>
    <w:lvl w:ilvl="5" w:tplc="4DDC6F56">
      <w:start w:val="1"/>
      <w:numFmt w:val="bullet"/>
      <w:lvlText w:val=""/>
      <w:lvlJc w:val="left"/>
      <w:pPr>
        <w:tabs>
          <w:tab w:val="num" w:pos="4320"/>
        </w:tabs>
        <w:ind w:left="4320" w:hanging="360"/>
      </w:pPr>
      <w:rPr>
        <w:rFonts w:ascii="Wingdings" w:hAnsi="Wingdings"/>
      </w:rPr>
    </w:lvl>
    <w:lvl w:ilvl="6" w:tplc="C194D7C4">
      <w:start w:val="1"/>
      <w:numFmt w:val="bullet"/>
      <w:lvlText w:val=""/>
      <w:lvlJc w:val="left"/>
      <w:pPr>
        <w:tabs>
          <w:tab w:val="num" w:pos="5040"/>
        </w:tabs>
        <w:ind w:left="5040" w:hanging="360"/>
      </w:pPr>
      <w:rPr>
        <w:rFonts w:ascii="Symbol" w:hAnsi="Symbol"/>
      </w:rPr>
    </w:lvl>
    <w:lvl w:ilvl="7" w:tplc="F730AA80">
      <w:start w:val="1"/>
      <w:numFmt w:val="bullet"/>
      <w:lvlText w:val="o"/>
      <w:lvlJc w:val="left"/>
      <w:pPr>
        <w:tabs>
          <w:tab w:val="num" w:pos="5760"/>
        </w:tabs>
        <w:ind w:left="5760" w:hanging="360"/>
      </w:pPr>
      <w:rPr>
        <w:rFonts w:ascii="Courier New" w:hAnsi="Courier New"/>
      </w:rPr>
    </w:lvl>
    <w:lvl w:ilvl="8" w:tplc="8486B224">
      <w:start w:val="1"/>
      <w:numFmt w:val="bullet"/>
      <w:lvlText w:val=""/>
      <w:lvlJc w:val="left"/>
      <w:pPr>
        <w:tabs>
          <w:tab w:val="num" w:pos="6480"/>
        </w:tabs>
        <w:ind w:left="6480" w:hanging="360"/>
      </w:pPr>
      <w:rPr>
        <w:rFonts w:ascii="Wingdings" w:hAnsi="Wingdings"/>
      </w:rPr>
    </w:lvl>
  </w:abstractNum>
  <w:abstractNum w:abstractNumId="108" w15:restartNumberingAfterBreak="0">
    <w:nsid w:val="0000006D"/>
    <w:multiLevelType w:val="hybridMultilevel"/>
    <w:tmpl w:val="0000006D"/>
    <w:lvl w:ilvl="0" w:tplc="AC3AE112">
      <w:start w:val="1"/>
      <w:numFmt w:val="bullet"/>
      <w:lvlText w:val=""/>
      <w:lvlJc w:val="left"/>
      <w:pPr>
        <w:ind w:left="720" w:hanging="360"/>
      </w:pPr>
      <w:rPr>
        <w:rFonts w:ascii="Symbol" w:hAnsi="Symbol"/>
      </w:rPr>
    </w:lvl>
    <w:lvl w:ilvl="1" w:tplc="2166A586">
      <w:start w:val="1"/>
      <w:numFmt w:val="bullet"/>
      <w:lvlText w:val="o"/>
      <w:lvlJc w:val="left"/>
      <w:pPr>
        <w:tabs>
          <w:tab w:val="num" w:pos="1440"/>
        </w:tabs>
        <w:ind w:left="1440" w:hanging="360"/>
      </w:pPr>
      <w:rPr>
        <w:rFonts w:ascii="Courier New" w:hAnsi="Courier New"/>
      </w:rPr>
    </w:lvl>
    <w:lvl w:ilvl="2" w:tplc="AA4EE08A">
      <w:start w:val="1"/>
      <w:numFmt w:val="bullet"/>
      <w:lvlText w:val=""/>
      <w:lvlJc w:val="left"/>
      <w:pPr>
        <w:tabs>
          <w:tab w:val="num" w:pos="2160"/>
        </w:tabs>
        <w:ind w:left="2160" w:hanging="360"/>
      </w:pPr>
      <w:rPr>
        <w:rFonts w:ascii="Wingdings" w:hAnsi="Wingdings"/>
      </w:rPr>
    </w:lvl>
    <w:lvl w:ilvl="3" w:tplc="96524276">
      <w:start w:val="1"/>
      <w:numFmt w:val="bullet"/>
      <w:lvlText w:val=""/>
      <w:lvlJc w:val="left"/>
      <w:pPr>
        <w:tabs>
          <w:tab w:val="num" w:pos="2880"/>
        </w:tabs>
        <w:ind w:left="2880" w:hanging="360"/>
      </w:pPr>
      <w:rPr>
        <w:rFonts w:ascii="Symbol" w:hAnsi="Symbol"/>
      </w:rPr>
    </w:lvl>
    <w:lvl w:ilvl="4" w:tplc="3832360E">
      <w:start w:val="1"/>
      <w:numFmt w:val="bullet"/>
      <w:lvlText w:val="o"/>
      <w:lvlJc w:val="left"/>
      <w:pPr>
        <w:tabs>
          <w:tab w:val="num" w:pos="3600"/>
        </w:tabs>
        <w:ind w:left="3600" w:hanging="360"/>
      </w:pPr>
      <w:rPr>
        <w:rFonts w:ascii="Courier New" w:hAnsi="Courier New"/>
      </w:rPr>
    </w:lvl>
    <w:lvl w:ilvl="5" w:tplc="234A411C">
      <w:start w:val="1"/>
      <w:numFmt w:val="bullet"/>
      <w:lvlText w:val=""/>
      <w:lvlJc w:val="left"/>
      <w:pPr>
        <w:tabs>
          <w:tab w:val="num" w:pos="4320"/>
        </w:tabs>
        <w:ind w:left="4320" w:hanging="360"/>
      </w:pPr>
      <w:rPr>
        <w:rFonts w:ascii="Wingdings" w:hAnsi="Wingdings"/>
      </w:rPr>
    </w:lvl>
    <w:lvl w:ilvl="6" w:tplc="594AF16A">
      <w:start w:val="1"/>
      <w:numFmt w:val="bullet"/>
      <w:lvlText w:val=""/>
      <w:lvlJc w:val="left"/>
      <w:pPr>
        <w:tabs>
          <w:tab w:val="num" w:pos="5040"/>
        </w:tabs>
        <w:ind w:left="5040" w:hanging="360"/>
      </w:pPr>
      <w:rPr>
        <w:rFonts w:ascii="Symbol" w:hAnsi="Symbol"/>
      </w:rPr>
    </w:lvl>
    <w:lvl w:ilvl="7" w:tplc="2026CDDA">
      <w:start w:val="1"/>
      <w:numFmt w:val="bullet"/>
      <w:lvlText w:val="o"/>
      <w:lvlJc w:val="left"/>
      <w:pPr>
        <w:tabs>
          <w:tab w:val="num" w:pos="5760"/>
        </w:tabs>
        <w:ind w:left="5760" w:hanging="360"/>
      </w:pPr>
      <w:rPr>
        <w:rFonts w:ascii="Courier New" w:hAnsi="Courier New"/>
      </w:rPr>
    </w:lvl>
    <w:lvl w:ilvl="8" w:tplc="DB025570">
      <w:start w:val="1"/>
      <w:numFmt w:val="bullet"/>
      <w:lvlText w:val=""/>
      <w:lvlJc w:val="left"/>
      <w:pPr>
        <w:tabs>
          <w:tab w:val="num" w:pos="6480"/>
        </w:tabs>
        <w:ind w:left="6480" w:hanging="360"/>
      </w:pPr>
      <w:rPr>
        <w:rFonts w:ascii="Wingdings" w:hAnsi="Wingdings"/>
      </w:rPr>
    </w:lvl>
  </w:abstractNum>
  <w:abstractNum w:abstractNumId="109" w15:restartNumberingAfterBreak="0">
    <w:nsid w:val="0000006E"/>
    <w:multiLevelType w:val="multilevel"/>
    <w:tmpl w:val="0000006E"/>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0" w15:restartNumberingAfterBreak="0">
    <w:nsid w:val="0000006F"/>
    <w:multiLevelType w:val="hybridMultilevel"/>
    <w:tmpl w:val="0000006F"/>
    <w:lvl w:ilvl="0" w:tplc="6BBEC83E">
      <w:start w:val="1"/>
      <w:numFmt w:val="bullet"/>
      <w:lvlText w:val=""/>
      <w:lvlJc w:val="left"/>
      <w:pPr>
        <w:ind w:left="720" w:hanging="360"/>
      </w:pPr>
      <w:rPr>
        <w:rFonts w:ascii="Symbol" w:hAnsi="Symbol"/>
      </w:rPr>
    </w:lvl>
    <w:lvl w:ilvl="1" w:tplc="90964B02">
      <w:start w:val="1"/>
      <w:numFmt w:val="bullet"/>
      <w:lvlText w:val="o"/>
      <w:lvlJc w:val="left"/>
      <w:pPr>
        <w:tabs>
          <w:tab w:val="num" w:pos="1440"/>
        </w:tabs>
        <w:ind w:left="1440" w:hanging="360"/>
      </w:pPr>
      <w:rPr>
        <w:rFonts w:ascii="Courier New" w:hAnsi="Courier New"/>
      </w:rPr>
    </w:lvl>
    <w:lvl w:ilvl="2" w:tplc="F15284E0">
      <w:start w:val="1"/>
      <w:numFmt w:val="bullet"/>
      <w:lvlText w:val=""/>
      <w:lvlJc w:val="left"/>
      <w:pPr>
        <w:tabs>
          <w:tab w:val="num" w:pos="2160"/>
        </w:tabs>
        <w:ind w:left="2160" w:hanging="360"/>
      </w:pPr>
      <w:rPr>
        <w:rFonts w:ascii="Wingdings" w:hAnsi="Wingdings"/>
      </w:rPr>
    </w:lvl>
    <w:lvl w:ilvl="3" w:tplc="FBC66D80">
      <w:start w:val="1"/>
      <w:numFmt w:val="bullet"/>
      <w:lvlText w:val=""/>
      <w:lvlJc w:val="left"/>
      <w:pPr>
        <w:tabs>
          <w:tab w:val="num" w:pos="2880"/>
        </w:tabs>
        <w:ind w:left="2880" w:hanging="360"/>
      </w:pPr>
      <w:rPr>
        <w:rFonts w:ascii="Symbol" w:hAnsi="Symbol"/>
      </w:rPr>
    </w:lvl>
    <w:lvl w:ilvl="4" w:tplc="2AF66F5A">
      <w:start w:val="1"/>
      <w:numFmt w:val="bullet"/>
      <w:lvlText w:val="o"/>
      <w:lvlJc w:val="left"/>
      <w:pPr>
        <w:tabs>
          <w:tab w:val="num" w:pos="3600"/>
        </w:tabs>
        <w:ind w:left="3600" w:hanging="360"/>
      </w:pPr>
      <w:rPr>
        <w:rFonts w:ascii="Courier New" w:hAnsi="Courier New"/>
      </w:rPr>
    </w:lvl>
    <w:lvl w:ilvl="5" w:tplc="71542DBA">
      <w:start w:val="1"/>
      <w:numFmt w:val="bullet"/>
      <w:lvlText w:val=""/>
      <w:lvlJc w:val="left"/>
      <w:pPr>
        <w:tabs>
          <w:tab w:val="num" w:pos="4320"/>
        </w:tabs>
        <w:ind w:left="4320" w:hanging="360"/>
      </w:pPr>
      <w:rPr>
        <w:rFonts w:ascii="Wingdings" w:hAnsi="Wingdings"/>
      </w:rPr>
    </w:lvl>
    <w:lvl w:ilvl="6" w:tplc="8B26A2DE">
      <w:start w:val="1"/>
      <w:numFmt w:val="bullet"/>
      <w:lvlText w:val=""/>
      <w:lvlJc w:val="left"/>
      <w:pPr>
        <w:tabs>
          <w:tab w:val="num" w:pos="5040"/>
        </w:tabs>
        <w:ind w:left="5040" w:hanging="360"/>
      </w:pPr>
      <w:rPr>
        <w:rFonts w:ascii="Symbol" w:hAnsi="Symbol"/>
      </w:rPr>
    </w:lvl>
    <w:lvl w:ilvl="7" w:tplc="A24E31E8">
      <w:start w:val="1"/>
      <w:numFmt w:val="bullet"/>
      <w:lvlText w:val="o"/>
      <w:lvlJc w:val="left"/>
      <w:pPr>
        <w:tabs>
          <w:tab w:val="num" w:pos="5760"/>
        </w:tabs>
        <w:ind w:left="5760" w:hanging="360"/>
      </w:pPr>
      <w:rPr>
        <w:rFonts w:ascii="Courier New" w:hAnsi="Courier New"/>
      </w:rPr>
    </w:lvl>
    <w:lvl w:ilvl="8" w:tplc="08F6077C">
      <w:start w:val="1"/>
      <w:numFmt w:val="bullet"/>
      <w:lvlText w:val=""/>
      <w:lvlJc w:val="left"/>
      <w:pPr>
        <w:tabs>
          <w:tab w:val="num" w:pos="6480"/>
        </w:tabs>
        <w:ind w:left="6480" w:hanging="360"/>
      </w:pPr>
      <w:rPr>
        <w:rFonts w:ascii="Wingdings" w:hAnsi="Wingdings"/>
      </w:rPr>
    </w:lvl>
  </w:abstractNum>
  <w:abstractNum w:abstractNumId="111" w15:restartNumberingAfterBreak="0">
    <w:nsid w:val="00000070"/>
    <w:multiLevelType w:val="multilevel"/>
    <w:tmpl w:val="00000070"/>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15:restartNumberingAfterBreak="0">
    <w:nsid w:val="00000071"/>
    <w:multiLevelType w:val="hybridMultilevel"/>
    <w:tmpl w:val="00000071"/>
    <w:lvl w:ilvl="0" w:tplc="01B2404C">
      <w:start w:val="1"/>
      <w:numFmt w:val="bullet"/>
      <w:lvlText w:val=""/>
      <w:lvlJc w:val="left"/>
      <w:pPr>
        <w:ind w:left="720" w:hanging="360"/>
      </w:pPr>
      <w:rPr>
        <w:rFonts w:ascii="Symbol" w:hAnsi="Symbol"/>
      </w:rPr>
    </w:lvl>
    <w:lvl w:ilvl="1" w:tplc="101EA366">
      <w:start w:val="1"/>
      <w:numFmt w:val="bullet"/>
      <w:lvlText w:val="o"/>
      <w:lvlJc w:val="left"/>
      <w:pPr>
        <w:tabs>
          <w:tab w:val="num" w:pos="1440"/>
        </w:tabs>
        <w:ind w:left="1440" w:hanging="360"/>
      </w:pPr>
      <w:rPr>
        <w:rFonts w:ascii="Courier New" w:hAnsi="Courier New"/>
      </w:rPr>
    </w:lvl>
    <w:lvl w:ilvl="2" w:tplc="E7728A6C">
      <w:start w:val="1"/>
      <w:numFmt w:val="bullet"/>
      <w:lvlText w:val=""/>
      <w:lvlJc w:val="left"/>
      <w:pPr>
        <w:tabs>
          <w:tab w:val="num" w:pos="2160"/>
        </w:tabs>
        <w:ind w:left="2160" w:hanging="360"/>
      </w:pPr>
      <w:rPr>
        <w:rFonts w:ascii="Wingdings" w:hAnsi="Wingdings"/>
      </w:rPr>
    </w:lvl>
    <w:lvl w:ilvl="3" w:tplc="BF9A0F78">
      <w:start w:val="1"/>
      <w:numFmt w:val="bullet"/>
      <w:lvlText w:val=""/>
      <w:lvlJc w:val="left"/>
      <w:pPr>
        <w:tabs>
          <w:tab w:val="num" w:pos="2880"/>
        </w:tabs>
        <w:ind w:left="2880" w:hanging="360"/>
      </w:pPr>
      <w:rPr>
        <w:rFonts w:ascii="Symbol" w:hAnsi="Symbol"/>
      </w:rPr>
    </w:lvl>
    <w:lvl w:ilvl="4" w:tplc="E090B4A8">
      <w:start w:val="1"/>
      <w:numFmt w:val="bullet"/>
      <w:lvlText w:val="o"/>
      <w:lvlJc w:val="left"/>
      <w:pPr>
        <w:tabs>
          <w:tab w:val="num" w:pos="3600"/>
        </w:tabs>
        <w:ind w:left="3600" w:hanging="360"/>
      </w:pPr>
      <w:rPr>
        <w:rFonts w:ascii="Courier New" w:hAnsi="Courier New"/>
      </w:rPr>
    </w:lvl>
    <w:lvl w:ilvl="5" w:tplc="10144752">
      <w:start w:val="1"/>
      <w:numFmt w:val="bullet"/>
      <w:lvlText w:val=""/>
      <w:lvlJc w:val="left"/>
      <w:pPr>
        <w:tabs>
          <w:tab w:val="num" w:pos="4320"/>
        </w:tabs>
        <w:ind w:left="4320" w:hanging="360"/>
      </w:pPr>
      <w:rPr>
        <w:rFonts w:ascii="Wingdings" w:hAnsi="Wingdings"/>
      </w:rPr>
    </w:lvl>
    <w:lvl w:ilvl="6" w:tplc="98708E50">
      <w:start w:val="1"/>
      <w:numFmt w:val="bullet"/>
      <w:lvlText w:val=""/>
      <w:lvlJc w:val="left"/>
      <w:pPr>
        <w:tabs>
          <w:tab w:val="num" w:pos="5040"/>
        </w:tabs>
        <w:ind w:left="5040" w:hanging="360"/>
      </w:pPr>
      <w:rPr>
        <w:rFonts w:ascii="Symbol" w:hAnsi="Symbol"/>
      </w:rPr>
    </w:lvl>
    <w:lvl w:ilvl="7" w:tplc="FC222860">
      <w:start w:val="1"/>
      <w:numFmt w:val="bullet"/>
      <w:lvlText w:val="o"/>
      <w:lvlJc w:val="left"/>
      <w:pPr>
        <w:tabs>
          <w:tab w:val="num" w:pos="5760"/>
        </w:tabs>
        <w:ind w:left="5760" w:hanging="360"/>
      </w:pPr>
      <w:rPr>
        <w:rFonts w:ascii="Courier New" w:hAnsi="Courier New"/>
      </w:rPr>
    </w:lvl>
    <w:lvl w:ilvl="8" w:tplc="44C4649E">
      <w:start w:val="1"/>
      <w:numFmt w:val="bullet"/>
      <w:lvlText w:val=""/>
      <w:lvlJc w:val="left"/>
      <w:pPr>
        <w:tabs>
          <w:tab w:val="num" w:pos="6480"/>
        </w:tabs>
        <w:ind w:left="6480" w:hanging="360"/>
      </w:pPr>
      <w:rPr>
        <w:rFonts w:ascii="Wingdings" w:hAnsi="Wingdings"/>
      </w:rPr>
    </w:lvl>
  </w:abstractNum>
  <w:abstractNum w:abstractNumId="113" w15:restartNumberingAfterBreak="0">
    <w:nsid w:val="00000072"/>
    <w:multiLevelType w:val="hybridMultilevel"/>
    <w:tmpl w:val="00000072"/>
    <w:lvl w:ilvl="0" w:tplc="12A81E8A">
      <w:start w:val="1"/>
      <w:numFmt w:val="bullet"/>
      <w:lvlText w:val=""/>
      <w:lvlJc w:val="left"/>
      <w:pPr>
        <w:ind w:left="720" w:hanging="360"/>
      </w:pPr>
      <w:rPr>
        <w:rFonts w:ascii="Symbol" w:hAnsi="Symbol"/>
      </w:rPr>
    </w:lvl>
    <w:lvl w:ilvl="1" w:tplc="EB20C4B8">
      <w:start w:val="1"/>
      <w:numFmt w:val="bullet"/>
      <w:lvlText w:val="o"/>
      <w:lvlJc w:val="left"/>
      <w:pPr>
        <w:tabs>
          <w:tab w:val="num" w:pos="1440"/>
        </w:tabs>
        <w:ind w:left="1440" w:hanging="360"/>
      </w:pPr>
      <w:rPr>
        <w:rFonts w:ascii="Courier New" w:hAnsi="Courier New"/>
      </w:rPr>
    </w:lvl>
    <w:lvl w:ilvl="2" w:tplc="7D4C560E">
      <w:start w:val="1"/>
      <w:numFmt w:val="bullet"/>
      <w:lvlText w:val=""/>
      <w:lvlJc w:val="left"/>
      <w:pPr>
        <w:tabs>
          <w:tab w:val="num" w:pos="2160"/>
        </w:tabs>
        <w:ind w:left="2160" w:hanging="360"/>
      </w:pPr>
      <w:rPr>
        <w:rFonts w:ascii="Wingdings" w:hAnsi="Wingdings"/>
      </w:rPr>
    </w:lvl>
    <w:lvl w:ilvl="3" w:tplc="CF3A8086">
      <w:start w:val="1"/>
      <w:numFmt w:val="bullet"/>
      <w:lvlText w:val=""/>
      <w:lvlJc w:val="left"/>
      <w:pPr>
        <w:tabs>
          <w:tab w:val="num" w:pos="2880"/>
        </w:tabs>
        <w:ind w:left="2880" w:hanging="360"/>
      </w:pPr>
      <w:rPr>
        <w:rFonts w:ascii="Symbol" w:hAnsi="Symbol"/>
      </w:rPr>
    </w:lvl>
    <w:lvl w:ilvl="4" w:tplc="022A8654">
      <w:start w:val="1"/>
      <w:numFmt w:val="bullet"/>
      <w:lvlText w:val="o"/>
      <w:lvlJc w:val="left"/>
      <w:pPr>
        <w:tabs>
          <w:tab w:val="num" w:pos="3600"/>
        </w:tabs>
        <w:ind w:left="3600" w:hanging="360"/>
      </w:pPr>
      <w:rPr>
        <w:rFonts w:ascii="Courier New" w:hAnsi="Courier New"/>
      </w:rPr>
    </w:lvl>
    <w:lvl w:ilvl="5" w:tplc="E1D665DE">
      <w:start w:val="1"/>
      <w:numFmt w:val="bullet"/>
      <w:lvlText w:val=""/>
      <w:lvlJc w:val="left"/>
      <w:pPr>
        <w:tabs>
          <w:tab w:val="num" w:pos="4320"/>
        </w:tabs>
        <w:ind w:left="4320" w:hanging="360"/>
      </w:pPr>
      <w:rPr>
        <w:rFonts w:ascii="Wingdings" w:hAnsi="Wingdings"/>
      </w:rPr>
    </w:lvl>
    <w:lvl w:ilvl="6" w:tplc="9538235E">
      <w:start w:val="1"/>
      <w:numFmt w:val="bullet"/>
      <w:lvlText w:val=""/>
      <w:lvlJc w:val="left"/>
      <w:pPr>
        <w:tabs>
          <w:tab w:val="num" w:pos="5040"/>
        </w:tabs>
        <w:ind w:left="5040" w:hanging="360"/>
      </w:pPr>
      <w:rPr>
        <w:rFonts w:ascii="Symbol" w:hAnsi="Symbol"/>
      </w:rPr>
    </w:lvl>
    <w:lvl w:ilvl="7" w:tplc="56BCE6FA">
      <w:start w:val="1"/>
      <w:numFmt w:val="bullet"/>
      <w:lvlText w:val="o"/>
      <w:lvlJc w:val="left"/>
      <w:pPr>
        <w:tabs>
          <w:tab w:val="num" w:pos="5760"/>
        </w:tabs>
        <w:ind w:left="5760" w:hanging="360"/>
      </w:pPr>
      <w:rPr>
        <w:rFonts w:ascii="Courier New" w:hAnsi="Courier New"/>
      </w:rPr>
    </w:lvl>
    <w:lvl w:ilvl="8" w:tplc="B0FEA4D8">
      <w:start w:val="1"/>
      <w:numFmt w:val="bullet"/>
      <w:lvlText w:val=""/>
      <w:lvlJc w:val="left"/>
      <w:pPr>
        <w:tabs>
          <w:tab w:val="num" w:pos="6480"/>
        </w:tabs>
        <w:ind w:left="6480" w:hanging="360"/>
      </w:pPr>
      <w:rPr>
        <w:rFonts w:ascii="Wingdings" w:hAnsi="Wingdings"/>
      </w:rPr>
    </w:lvl>
  </w:abstractNum>
  <w:abstractNum w:abstractNumId="114" w15:restartNumberingAfterBreak="0">
    <w:nsid w:val="00000073"/>
    <w:multiLevelType w:val="hybridMultilevel"/>
    <w:tmpl w:val="00000073"/>
    <w:lvl w:ilvl="0" w:tplc="7A8CB28E">
      <w:start w:val="1"/>
      <w:numFmt w:val="bullet"/>
      <w:lvlText w:val=""/>
      <w:lvlJc w:val="left"/>
      <w:pPr>
        <w:ind w:left="720" w:hanging="360"/>
      </w:pPr>
      <w:rPr>
        <w:rFonts w:ascii="Symbol" w:hAnsi="Symbol"/>
      </w:rPr>
    </w:lvl>
    <w:lvl w:ilvl="1" w:tplc="871CA930">
      <w:start w:val="1"/>
      <w:numFmt w:val="bullet"/>
      <w:lvlText w:val="o"/>
      <w:lvlJc w:val="left"/>
      <w:pPr>
        <w:tabs>
          <w:tab w:val="num" w:pos="1440"/>
        </w:tabs>
        <w:ind w:left="1440" w:hanging="360"/>
      </w:pPr>
      <w:rPr>
        <w:rFonts w:ascii="Courier New" w:hAnsi="Courier New"/>
      </w:rPr>
    </w:lvl>
    <w:lvl w:ilvl="2" w:tplc="03A4E2F2">
      <w:start w:val="1"/>
      <w:numFmt w:val="bullet"/>
      <w:lvlText w:val=""/>
      <w:lvlJc w:val="left"/>
      <w:pPr>
        <w:tabs>
          <w:tab w:val="num" w:pos="2160"/>
        </w:tabs>
        <w:ind w:left="2160" w:hanging="360"/>
      </w:pPr>
      <w:rPr>
        <w:rFonts w:ascii="Wingdings" w:hAnsi="Wingdings"/>
      </w:rPr>
    </w:lvl>
    <w:lvl w:ilvl="3" w:tplc="06765FA8">
      <w:start w:val="1"/>
      <w:numFmt w:val="bullet"/>
      <w:lvlText w:val=""/>
      <w:lvlJc w:val="left"/>
      <w:pPr>
        <w:tabs>
          <w:tab w:val="num" w:pos="2880"/>
        </w:tabs>
        <w:ind w:left="2880" w:hanging="360"/>
      </w:pPr>
      <w:rPr>
        <w:rFonts w:ascii="Symbol" w:hAnsi="Symbol"/>
      </w:rPr>
    </w:lvl>
    <w:lvl w:ilvl="4" w:tplc="32A8A1F2">
      <w:start w:val="1"/>
      <w:numFmt w:val="bullet"/>
      <w:lvlText w:val="o"/>
      <w:lvlJc w:val="left"/>
      <w:pPr>
        <w:tabs>
          <w:tab w:val="num" w:pos="3600"/>
        </w:tabs>
        <w:ind w:left="3600" w:hanging="360"/>
      </w:pPr>
      <w:rPr>
        <w:rFonts w:ascii="Courier New" w:hAnsi="Courier New"/>
      </w:rPr>
    </w:lvl>
    <w:lvl w:ilvl="5" w:tplc="68F631A0">
      <w:start w:val="1"/>
      <w:numFmt w:val="bullet"/>
      <w:lvlText w:val=""/>
      <w:lvlJc w:val="left"/>
      <w:pPr>
        <w:tabs>
          <w:tab w:val="num" w:pos="4320"/>
        </w:tabs>
        <w:ind w:left="4320" w:hanging="360"/>
      </w:pPr>
      <w:rPr>
        <w:rFonts w:ascii="Wingdings" w:hAnsi="Wingdings"/>
      </w:rPr>
    </w:lvl>
    <w:lvl w:ilvl="6" w:tplc="12F0EEC0">
      <w:start w:val="1"/>
      <w:numFmt w:val="bullet"/>
      <w:lvlText w:val=""/>
      <w:lvlJc w:val="left"/>
      <w:pPr>
        <w:tabs>
          <w:tab w:val="num" w:pos="5040"/>
        </w:tabs>
        <w:ind w:left="5040" w:hanging="360"/>
      </w:pPr>
      <w:rPr>
        <w:rFonts w:ascii="Symbol" w:hAnsi="Symbol"/>
      </w:rPr>
    </w:lvl>
    <w:lvl w:ilvl="7" w:tplc="FDCAC44E">
      <w:start w:val="1"/>
      <w:numFmt w:val="bullet"/>
      <w:lvlText w:val="o"/>
      <w:lvlJc w:val="left"/>
      <w:pPr>
        <w:tabs>
          <w:tab w:val="num" w:pos="5760"/>
        </w:tabs>
        <w:ind w:left="5760" w:hanging="360"/>
      </w:pPr>
      <w:rPr>
        <w:rFonts w:ascii="Courier New" w:hAnsi="Courier New"/>
      </w:rPr>
    </w:lvl>
    <w:lvl w:ilvl="8" w:tplc="74ECDDD0">
      <w:start w:val="1"/>
      <w:numFmt w:val="bullet"/>
      <w:lvlText w:val=""/>
      <w:lvlJc w:val="left"/>
      <w:pPr>
        <w:tabs>
          <w:tab w:val="num" w:pos="6480"/>
        </w:tabs>
        <w:ind w:left="6480" w:hanging="360"/>
      </w:pPr>
      <w:rPr>
        <w:rFonts w:ascii="Wingdings" w:hAnsi="Wingdings"/>
      </w:rPr>
    </w:lvl>
  </w:abstractNum>
  <w:abstractNum w:abstractNumId="115" w15:restartNumberingAfterBreak="0">
    <w:nsid w:val="00000074"/>
    <w:multiLevelType w:val="hybridMultilevel"/>
    <w:tmpl w:val="00000074"/>
    <w:lvl w:ilvl="0" w:tplc="134C8AD8">
      <w:start w:val="1"/>
      <w:numFmt w:val="bullet"/>
      <w:lvlText w:val=""/>
      <w:lvlJc w:val="left"/>
      <w:pPr>
        <w:ind w:left="720" w:hanging="360"/>
      </w:pPr>
      <w:rPr>
        <w:rFonts w:ascii="Symbol" w:hAnsi="Symbol"/>
      </w:rPr>
    </w:lvl>
    <w:lvl w:ilvl="1" w:tplc="F708A442">
      <w:start w:val="1"/>
      <w:numFmt w:val="bullet"/>
      <w:lvlText w:val="o"/>
      <w:lvlJc w:val="left"/>
      <w:pPr>
        <w:tabs>
          <w:tab w:val="num" w:pos="1440"/>
        </w:tabs>
        <w:ind w:left="1440" w:hanging="360"/>
      </w:pPr>
      <w:rPr>
        <w:rFonts w:ascii="Courier New" w:hAnsi="Courier New"/>
      </w:rPr>
    </w:lvl>
    <w:lvl w:ilvl="2" w:tplc="EAB6D91A">
      <w:start w:val="1"/>
      <w:numFmt w:val="bullet"/>
      <w:lvlText w:val=""/>
      <w:lvlJc w:val="left"/>
      <w:pPr>
        <w:tabs>
          <w:tab w:val="num" w:pos="2160"/>
        </w:tabs>
        <w:ind w:left="2160" w:hanging="360"/>
      </w:pPr>
      <w:rPr>
        <w:rFonts w:ascii="Wingdings" w:hAnsi="Wingdings"/>
      </w:rPr>
    </w:lvl>
    <w:lvl w:ilvl="3" w:tplc="465EF7F2">
      <w:start w:val="1"/>
      <w:numFmt w:val="bullet"/>
      <w:lvlText w:val=""/>
      <w:lvlJc w:val="left"/>
      <w:pPr>
        <w:tabs>
          <w:tab w:val="num" w:pos="2880"/>
        </w:tabs>
        <w:ind w:left="2880" w:hanging="360"/>
      </w:pPr>
      <w:rPr>
        <w:rFonts w:ascii="Symbol" w:hAnsi="Symbol"/>
      </w:rPr>
    </w:lvl>
    <w:lvl w:ilvl="4" w:tplc="B4DE55CA">
      <w:start w:val="1"/>
      <w:numFmt w:val="bullet"/>
      <w:lvlText w:val="o"/>
      <w:lvlJc w:val="left"/>
      <w:pPr>
        <w:tabs>
          <w:tab w:val="num" w:pos="3600"/>
        </w:tabs>
        <w:ind w:left="3600" w:hanging="360"/>
      </w:pPr>
      <w:rPr>
        <w:rFonts w:ascii="Courier New" w:hAnsi="Courier New"/>
      </w:rPr>
    </w:lvl>
    <w:lvl w:ilvl="5" w:tplc="8E223194">
      <w:start w:val="1"/>
      <w:numFmt w:val="bullet"/>
      <w:lvlText w:val=""/>
      <w:lvlJc w:val="left"/>
      <w:pPr>
        <w:tabs>
          <w:tab w:val="num" w:pos="4320"/>
        </w:tabs>
        <w:ind w:left="4320" w:hanging="360"/>
      </w:pPr>
      <w:rPr>
        <w:rFonts w:ascii="Wingdings" w:hAnsi="Wingdings"/>
      </w:rPr>
    </w:lvl>
    <w:lvl w:ilvl="6" w:tplc="4816C23C">
      <w:start w:val="1"/>
      <w:numFmt w:val="bullet"/>
      <w:lvlText w:val=""/>
      <w:lvlJc w:val="left"/>
      <w:pPr>
        <w:tabs>
          <w:tab w:val="num" w:pos="5040"/>
        </w:tabs>
        <w:ind w:left="5040" w:hanging="360"/>
      </w:pPr>
      <w:rPr>
        <w:rFonts w:ascii="Symbol" w:hAnsi="Symbol"/>
      </w:rPr>
    </w:lvl>
    <w:lvl w:ilvl="7" w:tplc="109C6BE4">
      <w:start w:val="1"/>
      <w:numFmt w:val="bullet"/>
      <w:lvlText w:val="o"/>
      <w:lvlJc w:val="left"/>
      <w:pPr>
        <w:tabs>
          <w:tab w:val="num" w:pos="5760"/>
        </w:tabs>
        <w:ind w:left="5760" w:hanging="360"/>
      </w:pPr>
      <w:rPr>
        <w:rFonts w:ascii="Courier New" w:hAnsi="Courier New"/>
      </w:rPr>
    </w:lvl>
    <w:lvl w:ilvl="8" w:tplc="99D4CE86">
      <w:start w:val="1"/>
      <w:numFmt w:val="bullet"/>
      <w:lvlText w:val=""/>
      <w:lvlJc w:val="left"/>
      <w:pPr>
        <w:tabs>
          <w:tab w:val="num" w:pos="6480"/>
        </w:tabs>
        <w:ind w:left="6480" w:hanging="360"/>
      </w:pPr>
      <w:rPr>
        <w:rFonts w:ascii="Wingdings" w:hAnsi="Wingdings"/>
      </w:rPr>
    </w:lvl>
  </w:abstractNum>
  <w:abstractNum w:abstractNumId="116" w15:restartNumberingAfterBreak="0">
    <w:nsid w:val="00000075"/>
    <w:multiLevelType w:val="hybridMultilevel"/>
    <w:tmpl w:val="00000075"/>
    <w:lvl w:ilvl="0" w:tplc="75DCD2B2">
      <w:start w:val="1"/>
      <w:numFmt w:val="bullet"/>
      <w:lvlText w:val=""/>
      <w:lvlJc w:val="left"/>
      <w:pPr>
        <w:ind w:left="720" w:hanging="360"/>
      </w:pPr>
      <w:rPr>
        <w:rFonts w:ascii="Symbol" w:hAnsi="Symbol"/>
      </w:rPr>
    </w:lvl>
    <w:lvl w:ilvl="1" w:tplc="9AA66804">
      <w:start w:val="1"/>
      <w:numFmt w:val="bullet"/>
      <w:lvlText w:val="o"/>
      <w:lvlJc w:val="left"/>
      <w:pPr>
        <w:tabs>
          <w:tab w:val="num" w:pos="1440"/>
        </w:tabs>
        <w:ind w:left="1440" w:hanging="360"/>
      </w:pPr>
      <w:rPr>
        <w:rFonts w:ascii="Courier New" w:hAnsi="Courier New"/>
      </w:rPr>
    </w:lvl>
    <w:lvl w:ilvl="2" w:tplc="E16C6CC8">
      <w:start w:val="1"/>
      <w:numFmt w:val="bullet"/>
      <w:lvlText w:val=""/>
      <w:lvlJc w:val="left"/>
      <w:pPr>
        <w:tabs>
          <w:tab w:val="num" w:pos="2160"/>
        </w:tabs>
        <w:ind w:left="2160" w:hanging="360"/>
      </w:pPr>
      <w:rPr>
        <w:rFonts w:ascii="Wingdings" w:hAnsi="Wingdings"/>
      </w:rPr>
    </w:lvl>
    <w:lvl w:ilvl="3" w:tplc="B992B23A">
      <w:start w:val="1"/>
      <w:numFmt w:val="bullet"/>
      <w:lvlText w:val=""/>
      <w:lvlJc w:val="left"/>
      <w:pPr>
        <w:tabs>
          <w:tab w:val="num" w:pos="2880"/>
        </w:tabs>
        <w:ind w:left="2880" w:hanging="360"/>
      </w:pPr>
      <w:rPr>
        <w:rFonts w:ascii="Symbol" w:hAnsi="Symbol"/>
      </w:rPr>
    </w:lvl>
    <w:lvl w:ilvl="4" w:tplc="02605B74">
      <w:start w:val="1"/>
      <w:numFmt w:val="bullet"/>
      <w:lvlText w:val="o"/>
      <w:lvlJc w:val="left"/>
      <w:pPr>
        <w:tabs>
          <w:tab w:val="num" w:pos="3600"/>
        </w:tabs>
        <w:ind w:left="3600" w:hanging="360"/>
      </w:pPr>
      <w:rPr>
        <w:rFonts w:ascii="Courier New" w:hAnsi="Courier New"/>
      </w:rPr>
    </w:lvl>
    <w:lvl w:ilvl="5" w:tplc="CD98E342">
      <w:start w:val="1"/>
      <w:numFmt w:val="bullet"/>
      <w:lvlText w:val=""/>
      <w:lvlJc w:val="left"/>
      <w:pPr>
        <w:tabs>
          <w:tab w:val="num" w:pos="4320"/>
        </w:tabs>
        <w:ind w:left="4320" w:hanging="360"/>
      </w:pPr>
      <w:rPr>
        <w:rFonts w:ascii="Wingdings" w:hAnsi="Wingdings"/>
      </w:rPr>
    </w:lvl>
    <w:lvl w:ilvl="6" w:tplc="1ADE204A">
      <w:start w:val="1"/>
      <w:numFmt w:val="bullet"/>
      <w:lvlText w:val=""/>
      <w:lvlJc w:val="left"/>
      <w:pPr>
        <w:tabs>
          <w:tab w:val="num" w:pos="5040"/>
        </w:tabs>
        <w:ind w:left="5040" w:hanging="360"/>
      </w:pPr>
      <w:rPr>
        <w:rFonts w:ascii="Symbol" w:hAnsi="Symbol"/>
      </w:rPr>
    </w:lvl>
    <w:lvl w:ilvl="7" w:tplc="35CAE946">
      <w:start w:val="1"/>
      <w:numFmt w:val="bullet"/>
      <w:lvlText w:val="o"/>
      <w:lvlJc w:val="left"/>
      <w:pPr>
        <w:tabs>
          <w:tab w:val="num" w:pos="5760"/>
        </w:tabs>
        <w:ind w:left="5760" w:hanging="360"/>
      </w:pPr>
      <w:rPr>
        <w:rFonts w:ascii="Courier New" w:hAnsi="Courier New"/>
      </w:rPr>
    </w:lvl>
    <w:lvl w:ilvl="8" w:tplc="D966BA64">
      <w:start w:val="1"/>
      <w:numFmt w:val="bullet"/>
      <w:lvlText w:val=""/>
      <w:lvlJc w:val="left"/>
      <w:pPr>
        <w:tabs>
          <w:tab w:val="num" w:pos="6480"/>
        </w:tabs>
        <w:ind w:left="6480" w:hanging="360"/>
      </w:pPr>
      <w:rPr>
        <w:rFonts w:ascii="Wingdings" w:hAnsi="Wingdings"/>
      </w:rPr>
    </w:lvl>
  </w:abstractNum>
  <w:abstractNum w:abstractNumId="117" w15:restartNumberingAfterBreak="0">
    <w:nsid w:val="00000076"/>
    <w:multiLevelType w:val="hybridMultilevel"/>
    <w:tmpl w:val="00000076"/>
    <w:lvl w:ilvl="0" w:tplc="8308673C">
      <w:start w:val="1"/>
      <w:numFmt w:val="bullet"/>
      <w:lvlText w:val=""/>
      <w:lvlJc w:val="left"/>
      <w:pPr>
        <w:ind w:left="720" w:hanging="360"/>
      </w:pPr>
      <w:rPr>
        <w:rFonts w:ascii="Symbol" w:hAnsi="Symbol"/>
      </w:rPr>
    </w:lvl>
    <w:lvl w:ilvl="1" w:tplc="CB286044">
      <w:start w:val="1"/>
      <w:numFmt w:val="bullet"/>
      <w:lvlText w:val="o"/>
      <w:lvlJc w:val="left"/>
      <w:pPr>
        <w:tabs>
          <w:tab w:val="num" w:pos="1440"/>
        </w:tabs>
        <w:ind w:left="1440" w:hanging="360"/>
      </w:pPr>
      <w:rPr>
        <w:rFonts w:ascii="Courier New" w:hAnsi="Courier New"/>
      </w:rPr>
    </w:lvl>
    <w:lvl w:ilvl="2" w:tplc="8C46EC5E">
      <w:start w:val="1"/>
      <w:numFmt w:val="bullet"/>
      <w:lvlText w:val=""/>
      <w:lvlJc w:val="left"/>
      <w:pPr>
        <w:tabs>
          <w:tab w:val="num" w:pos="2160"/>
        </w:tabs>
        <w:ind w:left="2160" w:hanging="360"/>
      </w:pPr>
      <w:rPr>
        <w:rFonts w:ascii="Wingdings" w:hAnsi="Wingdings"/>
      </w:rPr>
    </w:lvl>
    <w:lvl w:ilvl="3" w:tplc="66265F40">
      <w:start w:val="1"/>
      <w:numFmt w:val="bullet"/>
      <w:lvlText w:val=""/>
      <w:lvlJc w:val="left"/>
      <w:pPr>
        <w:tabs>
          <w:tab w:val="num" w:pos="2880"/>
        </w:tabs>
        <w:ind w:left="2880" w:hanging="360"/>
      </w:pPr>
      <w:rPr>
        <w:rFonts w:ascii="Symbol" w:hAnsi="Symbol"/>
      </w:rPr>
    </w:lvl>
    <w:lvl w:ilvl="4" w:tplc="77241CB6">
      <w:start w:val="1"/>
      <w:numFmt w:val="bullet"/>
      <w:lvlText w:val="o"/>
      <w:lvlJc w:val="left"/>
      <w:pPr>
        <w:tabs>
          <w:tab w:val="num" w:pos="3600"/>
        </w:tabs>
        <w:ind w:left="3600" w:hanging="360"/>
      </w:pPr>
      <w:rPr>
        <w:rFonts w:ascii="Courier New" w:hAnsi="Courier New"/>
      </w:rPr>
    </w:lvl>
    <w:lvl w:ilvl="5" w:tplc="D50CDBCC">
      <w:start w:val="1"/>
      <w:numFmt w:val="bullet"/>
      <w:lvlText w:val=""/>
      <w:lvlJc w:val="left"/>
      <w:pPr>
        <w:tabs>
          <w:tab w:val="num" w:pos="4320"/>
        </w:tabs>
        <w:ind w:left="4320" w:hanging="360"/>
      </w:pPr>
      <w:rPr>
        <w:rFonts w:ascii="Wingdings" w:hAnsi="Wingdings"/>
      </w:rPr>
    </w:lvl>
    <w:lvl w:ilvl="6" w:tplc="A56E0A6E">
      <w:start w:val="1"/>
      <w:numFmt w:val="bullet"/>
      <w:lvlText w:val=""/>
      <w:lvlJc w:val="left"/>
      <w:pPr>
        <w:tabs>
          <w:tab w:val="num" w:pos="5040"/>
        </w:tabs>
        <w:ind w:left="5040" w:hanging="360"/>
      </w:pPr>
      <w:rPr>
        <w:rFonts w:ascii="Symbol" w:hAnsi="Symbol"/>
      </w:rPr>
    </w:lvl>
    <w:lvl w:ilvl="7" w:tplc="67163CF0">
      <w:start w:val="1"/>
      <w:numFmt w:val="bullet"/>
      <w:lvlText w:val="o"/>
      <w:lvlJc w:val="left"/>
      <w:pPr>
        <w:tabs>
          <w:tab w:val="num" w:pos="5760"/>
        </w:tabs>
        <w:ind w:left="5760" w:hanging="360"/>
      </w:pPr>
      <w:rPr>
        <w:rFonts w:ascii="Courier New" w:hAnsi="Courier New"/>
      </w:rPr>
    </w:lvl>
    <w:lvl w:ilvl="8" w:tplc="50FA1A5E">
      <w:start w:val="1"/>
      <w:numFmt w:val="bullet"/>
      <w:lvlText w:val=""/>
      <w:lvlJc w:val="left"/>
      <w:pPr>
        <w:tabs>
          <w:tab w:val="num" w:pos="6480"/>
        </w:tabs>
        <w:ind w:left="6480" w:hanging="360"/>
      </w:pPr>
      <w:rPr>
        <w:rFonts w:ascii="Wingdings" w:hAnsi="Wingdings"/>
      </w:rPr>
    </w:lvl>
  </w:abstractNum>
  <w:abstractNum w:abstractNumId="118" w15:restartNumberingAfterBreak="0">
    <w:nsid w:val="00000077"/>
    <w:multiLevelType w:val="hybridMultilevel"/>
    <w:tmpl w:val="00000077"/>
    <w:lvl w:ilvl="0" w:tplc="051415EC">
      <w:start w:val="1"/>
      <w:numFmt w:val="bullet"/>
      <w:lvlText w:val=""/>
      <w:lvlJc w:val="left"/>
      <w:pPr>
        <w:ind w:left="720" w:hanging="360"/>
      </w:pPr>
      <w:rPr>
        <w:rFonts w:ascii="Symbol" w:hAnsi="Symbol"/>
      </w:rPr>
    </w:lvl>
    <w:lvl w:ilvl="1" w:tplc="5D701D8A">
      <w:start w:val="1"/>
      <w:numFmt w:val="bullet"/>
      <w:lvlText w:val="o"/>
      <w:lvlJc w:val="left"/>
      <w:pPr>
        <w:tabs>
          <w:tab w:val="num" w:pos="1440"/>
        </w:tabs>
        <w:ind w:left="1440" w:hanging="360"/>
      </w:pPr>
      <w:rPr>
        <w:rFonts w:ascii="Courier New" w:hAnsi="Courier New"/>
      </w:rPr>
    </w:lvl>
    <w:lvl w:ilvl="2" w:tplc="A8C2CE60">
      <w:start w:val="1"/>
      <w:numFmt w:val="bullet"/>
      <w:lvlText w:val=""/>
      <w:lvlJc w:val="left"/>
      <w:pPr>
        <w:tabs>
          <w:tab w:val="num" w:pos="2160"/>
        </w:tabs>
        <w:ind w:left="2160" w:hanging="360"/>
      </w:pPr>
      <w:rPr>
        <w:rFonts w:ascii="Wingdings" w:hAnsi="Wingdings"/>
      </w:rPr>
    </w:lvl>
    <w:lvl w:ilvl="3" w:tplc="CDE0C206">
      <w:start w:val="1"/>
      <w:numFmt w:val="bullet"/>
      <w:lvlText w:val=""/>
      <w:lvlJc w:val="left"/>
      <w:pPr>
        <w:tabs>
          <w:tab w:val="num" w:pos="2880"/>
        </w:tabs>
        <w:ind w:left="2880" w:hanging="360"/>
      </w:pPr>
      <w:rPr>
        <w:rFonts w:ascii="Symbol" w:hAnsi="Symbol"/>
      </w:rPr>
    </w:lvl>
    <w:lvl w:ilvl="4" w:tplc="1582A29A">
      <w:start w:val="1"/>
      <w:numFmt w:val="bullet"/>
      <w:lvlText w:val="o"/>
      <w:lvlJc w:val="left"/>
      <w:pPr>
        <w:tabs>
          <w:tab w:val="num" w:pos="3600"/>
        </w:tabs>
        <w:ind w:left="3600" w:hanging="360"/>
      </w:pPr>
      <w:rPr>
        <w:rFonts w:ascii="Courier New" w:hAnsi="Courier New"/>
      </w:rPr>
    </w:lvl>
    <w:lvl w:ilvl="5" w:tplc="8B7A5844">
      <w:start w:val="1"/>
      <w:numFmt w:val="bullet"/>
      <w:lvlText w:val=""/>
      <w:lvlJc w:val="left"/>
      <w:pPr>
        <w:tabs>
          <w:tab w:val="num" w:pos="4320"/>
        </w:tabs>
        <w:ind w:left="4320" w:hanging="360"/>
      </w:pPr>
      <w:rPr>
        <w:rFonts w:ascii="Wingdings" w:hAnsi="Wingdings"/>
      </w:rPr>
    </w:lvl>
    <w:lvl w:ilvl="6" w:tplc="BE1A6268">
      <w:start w:val="1"/>
      <w:numFmt w:val="bullet"/>
      <w:lvlText w:val=""/>
      <w:lvlJc w:val="left"/>
      <w:pPr>
        <w:tabs>
          <w:tab w:val="num" w:pos="5040"/>
        </w:tabs>
        <w:ind w:left="5040" w:hanging="360"/>
      </w:pPr>
      <w:rPr>
        <w:rFonts w:ascii="Symbol" w:hAnsi="Symbol"/>
      </w:rPr>
    </w:lvl>
    <w:lvl w:ilvl="7" w:tplc="CC846DBE">
      <w:start w:val="1"/>
      <w:numFmt w:val="bullet"/>
      <w:lvlText w:val="o"/>
      <w:lvlJc w:val="left"/>
      <w:pPr>
        <w:tabs>
          <w:tab w:val="num" w:pos="5760"/>
        </w:tabs>
        <w:ind w:left="5760" w:hanging="360"/>
      </w:pPr>
      <w:rPr>
        <w:rFonts w:ascii="Courier New" w:hAnsi="Courier New"/>
      </w:rPr>
    </w:lvl>
    <w:lvl w:ilvl="8" w:tplc="915E3AB8">
      <w:start w:val="1"/>
      <w:numFmt w:val="bullet"/>
      <w:lvlText w:val=""/>
      <w:lvlJc w:val="left"/>
      <w:pPr>
        <w:tabs>
          <w:tab w:val="num" w:pos="6480"/>
        </w:tabs>
        <w:ind w:left="6480" w:hanging="360"/>
      </w:pPr>
      <w:rPr>
        <w:rFonts w:ascii="Wingdings" w:hAnsi="Wingdings"/>
      </w:rPr>
    </w:lvl>
  </w:abstractNum>
  <w:abstractNum w:abstractNumId="119" w15:restartNumberingAfterBreak="0">
    <w:nsid w:val="00000078"/>
    <w:multiLevelType w:val="hybridMultilevel"/>
    <w:tmpl w:val="00000078"/>
    <w:lvl w:ilvl="0" w:tplc="73ECC622">
      <w:start w:val="1"/>
      <w:numFmt w:val="bullet"/>
      <w:lvlText w:val=""/>
      <w:lvlJc w:val="left"/>
      <w:pPr>
        <w:ind w:left="720" w:hanging="360"/>
      </w:pPr>
      <w:rPr>
        <w:rFonts w:ascii="Symbol" w:hAnsi="Symbol"/>
      </w:rPr>
    </w:lvl>
    <w:lvl w:ilvl="1" w:tplc="A3FC7106">
      <w:start w:val="1"/>
      <w:numFmt w:val="bullet"/>
      <w:lvlText w:val="o"/>
      <w:lvlJc w:val="left"/>
      <w:pPr>
        <w:tabs>
          <w:tab w:val="num" w:pos="1440"/>
        </w:tabs>
        <w:ind w:left="1440" w:hanging="360"/>
      </w:pPr>
      <w:rPr>
        <w:rFonts w:ascii="Courier New" w:hAnsi="Courier New"/>
      </w:rPr>
    </w:lvl>
    <w:lvl w:ilvl="2" w:tplc="64B62C3C">
      <w:start w:val="1"/>
      <w:numFmt w:val="bullet"/>
      <w:lvlText w:val=""/>
      <w:lvlJc w:val="left"/>
      <w:pPr>
        <w:tabs>
          <w:tab w:val="num" w:pos="2160"/>
        </w:tabs>
        <w:ind w:left="2160" w:hanging="360"/>
      </w:pPr>
      <w:rPr>
        <w:rFonts w:ascii="Wingdings" w:hAnsi="Wingdings"/>
      </w:rPr>
    </w:lvl>
    <w:lvl w:ilvl="3" w:tplc="87DA24CA">
      <w:start w:val="1"/>
      <w:numFmt w:val="bullet"/>
      <w:lvlText w:val=""/>
      <w:lvlJc w:val="left"/>
      <w:pPr>
        <w:tabs>
          <w:tab w:val="num" w:pos="2880"/>
        </w:tabs>
        <w:ind w:left="2880" w:hanging="360"/>
      </w:pPr>
      <w:rPr>
        <w:rFonts w:ascii="Symbol" w:hAnsi="Symbol"/>
      </w:rPr>
    </w:lvl>
    <w:lvl w:ilvl="4" w:tplc="E2D83040">
      <w:start w:val="1"/>
      <w:numFmt w:val="bullet"/>
      <w:lvlText w:val="o"/>
      <w:lvlJc w:val="left"/>
      <w:pPr>
        <w:tabs>
          <w:tab w:val="num" w:pos="3600"/>
        </w:tabs>
        <w:ind w:left="3600" w:hanging="360"/>
      </w:pPr>
      <w:rPr>
        <w:rFonts w:ascii="Courier New" w:hAnsi="Courier New"/>
      </w:rPr>
    </w:lvl>
    <w:lvl w:ilvl="5" w:tplc="8FDC877A">
      <w:start w:val="1"/>
      <w:numFmt w:val="bullet"/>
      <w:lvlText w:val=""/>
      <w:lvlJc w:val="left"/>
      <w:pPr>
        <w:tabs>
          <w:tab w:val="num" w:pos="4320"/>
        </w:tabs>
        <w:ind w:left="4320" w:hanging="360"/>
      </w:pPr>
      <w:rPr>
        <w:rFonts w:ascii="Wingdings" w:hAnsi="Wingdings"/>
      </w:rPr>
    </w:lvl>
    <w:lvl w:ilvl="6" w:tplc="B5447846">
      <w:start w:val="1"/>
      <w:numFmt w:val="bullet"/>
      <w:lvlText w:val=""/>
      <w:lvlJc w:val="left"/>
      <w:pPr>
        <w:tabs>
          <w:tab w:val="num" w:pos="5040"/>
        </w:tabs>
        <w:ind w:left="5040" w:hanging="360"/>
      </w:pPr>
      <w:rPr>
        <w:rFonts w:ascii="Symbol" w:hAnsi="Symbol"/>
      </w:rPr>
    </w:lvl>
    <w:lvl w:ilvl="7" w:tplc="865C19E6">
      <w:start w:val="1"/>
      <w:numFmt w:val="bullet"/>
      <w:lvlText w:val="o"/>
      <w:lvlJc w:val="left"/>
      <w:pPr>
        <w:tabs>
          <w:tab w:val="num" w:pos="5760"/>
        </w:tabs>
        <w:ind w:left="5760" w:hanging="360"/>
      </w:pPr>
      <w:rPr>
        <w:rFonts w:ascii="Courier New" w:hAnsi="Courier New"/>
      </w:rPr>
    </w:lvl>
    <w:lvl w:ilvl="8" w:tplc="E3A6FF98">
      <w:start w:val="1"/>
      <w:numFmt w:val="bullet"/>
      <w:lvlText w:val=""/>
      <w:lvlJc w:val="left"/>
      <w:pPr>
        <w:tabs>
          <w:tab w:val="num" w:pos="6480"/>
        </w:tabs>
        <w:ind w:left="6480" w:hanging="360"/>
      </w:pPr>
      <w:rPr>
        <w:rFonts w:ascii="Wingdings" w:hAnsi="Wingdings"/>
      </w:rPr>
    </w:lvl>
  </w:abstractNum>
  <w:abstractNum w:abstractNumId="120" w15:restartNumberingAfterBreak="0">
    <w:nsid w:val="00000079"/>
    <w:multiLevelType w:val="hybridMultilevel"/>
    <w:tmpl w:val="00000079"/>
    <w:lvl w:ilvl="0" w:tplc="D180BEA8">
      <w:start w:val="1"/>
      <w:numFmt w:val="bullet"/>
      <w:lvlText w:val=""/>
      <w:lvlJc w:val="left"/>
      <w:pPr>
        <w:ind w:left="720" w:hanging="360"/>
      </w:pPr>
      <w:rPr>
        <w:rFonts w:ascii="Symbol" w:hAnsi="Symbol"/>
      </w:rPr>
    </w:lvl>
    <w:lvl w:ilvl="1" w:tplc="E238253E">
      <w:start w:val="1"/>
      <w:numFmt w:val="bullet"/>
      <w:lvlText w:val="o"/>
      <w:lvlJc w:val="left"/>
      <w:pPr>
        <w:tabs>
          <w:tab w:val="num" w:pos="1440"/>
        </w:tabs>
        <w:ind w:left="1440" w:hanging="360"/>
      </w:pPr>
      <w:rPr>
        <w:rFonts w:ascii="Courier New" w:hAnsi="Courier New"/>
      </w:rPr>
    </w:lvl>
    <w:lvl w:ilvl="2" w:tplc="04BAC434">
      <w:start w:val="1"/>
      <w:numFmt w:val="bullet"/>
      <w:lvlText w:val=""/>
      <w:lvlJc w:val="left"/>
      <w:pPr>
        <w:tabs>
          <w:tab w:val="num" w:pos="2160"/>
        </w:tabs>
        <w:ind w:left="2160" w:hanging="360"/>
      </w:pPr>
      <w:rPr>
        <w:rFonts w:ascii="Wingdings" w:hAnsi="Wingdings"/>
      </w:rPr>
    </w:lvl>
    <w:lvl w:ilvl="3" w:tplc="93EE9012">
      <w:start w:val="1"/>
      <w:numFmt w:val="bullet"/>
      <w:lvlText w:val=""/>
      <w:lvlJc w:val="left"/>
      <w:pPr>
        <w:tabs>
          <w:tab w:val="num" w:pos="2880"/>
        </w:tabs>
        <w:ind w:left="2880" w:hanging="360"/>
      </w:pPr>
      <w:rPr>
        <w:rFonts w:ascii="Symbol" w:hAnsi="Symbol"/>
      </w:rPr>
    </w:lvl>
    <w:lvl w:ilvl="4" w:tplc="ADBED610">
      <w:start w:val="1"/>
      <w:numFmt w:val="bullet"/>
      <w:lvlText w:val="o"/>
      <w:lvlJc w:val="left"/>
      <w:pPr>
        <w:tabs>
          <w:tab w:val="num" w:pos="3600"/>
        </w:tabs>
        <w:ind w:left="3600" w:hanging="360"/>
      </w:pPr>
      <w:rPr>
        <w:rFonts w:ascii="Courier New" w:hAnsi="Courier New"/>
      </w:rPr>
    </w:lvl>
    <w:lvl w:ilvl="5" w:tplc="D01C5264">
      <w:start w:val="1"/>
      <w:numFmt w:val="bullet"/>
      <w:lvlText w:val=""/>
      <w:lvlJc w:val="left"/>
      <w:pPr>
        <w:tabs>
          <w:tab w:val="num" w:pos="4320"/>
        </w:tabs>
        <w:ind w:left="4320" w:hanging="360"/>
      </w:pPr>
      <w:rPr>
        <w:rFonts w:ascii="Wingdings" w:hAnsi="Wingdings"/>
      </w:rPr>
    </w:lvl>
    <w:lvl w:ilvl="6" w:tplc="19644F82">
      <w:start w:val="1"/>
      <w:numFmt w:val="bullet"/>
      <w:lvlText w:val=""/>
      <w:lvlJc w:val="left"/>
      <w:pPr>
        <w:tabs>
          <w:tab w:val="num" w:pos="5040"/>
        </w:tabs>
        <w:ind w:left="5040" w:hanging="360"/>
      </w:pPr>
      <w:rPr>
        <w:rFonts w:ascii="Symbol" w:hAnsi="Symbol"/>
      </w:rPr>
    </w:lvl>
    <w:lvl w:ilvl="7" w:tplc="C766136C">
      <w:start w:val="1"/>
      <w:numFmt w:val="bullet"/>
      <w:lvlText w:val="o"/>
      <w:lvlJc w:val="left"/>
      <w:pPr>
        <w:tabs>
          <w:tab w:val="num" w:pos="5760"/>
        </w:tabs>
        <w:ind w:left="5760" w:hanging="360"/>
      </w:pPr>
      <w:rPr>
        <w:rFonts w:ascii="Courier New" w:hAnsi="Courier New"/>
      </w:rPr>
    </w:lvl>
    <w:lvl w:ilvl="8" w:tplc="72280858">
      <w:start w:val="1"/>
      <w:numFmt w:val="bullet"/>
      <w:lvlText w:val=""/>
      <w:lvlJc w:val="left"/>
      <w:pPr>
        <w:tabs>
          <w:tab w:val="num" w:pos="6480"/>
        </w:tabs>
        <w:ind w:left="6480" w:hanging="360"/>
      </w:pPr>
      <w:rPr>
        <w:rFonts w:ascii="Wingdings" w:hAnsi="Wingdings"/>
      </w:rPr>
    </w:lvl>
  </w:abstractNum>
  <w:abstractNum w:abstractNumId="121" w15:restartNumberingAfterBreak="0">
    <w:nsid w:val="0000007A"/>
    <w:multiLevelType w:val="hybridMultilevel"/>
    <w:tmpl w:val="0000007A"/>
    <w:lvl w:ilvl="0" w:tplc="5CF46252">
      <w:start w:val="1"/>
      <w:numFmt w:val="bullet"/>
      <w:lvlText w:val=""/>
      <w:lvlJc w:val="left"/>
      <w:pPr>
        <w:ind w:left="720" w:hanging="360"/>
      </w:pPr>
      <w:rPr>
        <w:rFonts w:ascii="Symbol" w:hAnsi="Symbol"/>
      </w:rPr>
    </w:lvl>
    <w:lvl w:ilvl="1" w:tplc="6FA2393E">
      <w:start w:val="1"/>
      <w:numFmt w:val="bullet"/>
      <w:lvlText w:val="o"/>
      <w:lvlJc w:val="left"/>
      <w:pPr>
        <w:tabs>
          <w:tab w:val="num" w:pos="1440"/>
        </w:tabs>
        <w:ind w:left="1440" w:hanging="360"/>
      </w:pPr>
      <w:rPr>
        <w:rFonts w:ascii="Courier New" w:hAnsi="Courier New"/>
      </w:rPr>
    </w:lvl>
    <w:lvl w:ilvl="2" w:tplc="87C2B57C">
      <w:start w:val="1"/>
      <w:numFmt w:val="bullet"/>
      <w:lvlText w:val=""/>
      <w:lvlJc w:val="left"/>
      <w:pPr>
        <w:tabs>
          <w:tab w:val="num" w:pos="2160"/>
        </w:tabs>
        <w:ind w:left="2160" w:hanging="360"/>
      </w:pPr>
      <w:rPr>
        <w:rFonts w:ascii="Wingdings" w:hAnsi="Wingdings"/>
      </w:rPr>
    </w:lvl>
    <w:lvl w:ilvl="3" w:tplc="F7483098">
      <w:start w:val="1"/>
      <w:numFmt w:val="bullet"/>
      <w:lvlText w:val=""/>
      <w:lvlJc w:val="left"/>
      <w:pPr>
        <w:tabs>
          <w:tab w:val="num" w:pos="2880"/>
        </w:tabs>
        <w:ind w:left="2880" w:hanging="360"/>
      </w:pPr>
      <w:rPr>
        <w:rFonts w:ascii="Symbol" w:hAnsi="Symbol"/>
      </w:rPr>
    </w:lvl>
    <w:lvl w:ilvl="4" w:tplc="958EFD60">
      <w:start w:val="1"/>
      <w:numFmt w:val="bullet"/>
      <w:lvlText w:val="o"/>
      <w:lvlJc w:val="left"/>
      <w:pPr>
        <w:tabs>
          <w:tab w:val="num" w:pos="3600"/>
        </w:tabs>
        <w:ind w:left="3600" w:hanging="360"/>
      </w:pPr>
      <w:rPr>
        <w:rFonts w:ascii="Courier New" w:hAnsi="Courier New"/>
      </w:rPr>
    </w:lvl>
    <w:lvl w:ilvl="5" w:tplc="EA10175C">
      <w:start w:val="1"/>
      <w:numFmt w:val="bullet"/>
      <w:lvlText w:val=""/>
      <w:lvlJc w:val="left"/>
      <w:pPr>
        <w:tabs>
          <w:tab w:val="num" w:pos="4320"/>
        </w:tabs>
        <w:ind w:left="4320" w:hanging="360"/>
      </w:pPr>
      <w:rPr>
        <w:rFonts w:ascii="Wingdings" w:hAnsi="Wingdings"/>
      </w:rPr>
    </w:lvl>
    <w:lvl w:ilvl="6" w:tplc="A30EF060">
      <w:start w:val="1"/>
      <w:numFmt w:val="bullet"/>
      <w:lvlText w:val=""/>
      <w:lvlJc w:val="left"/>
      <w:pPr>
        <w:tabs>
          <w:tab w:val="num" w:pos="5040"/>
        </w:tabs>
        <w:ind w:left="5040" w:hanging="360"/>
      </w:pPr>
      <w:rPr>
        <w:rFonts w:ascii="Symbol" w:hAnsi="Symbol"/>
      </w:rPr>
    </w:lvl>
    <w:lvl w:ilvl="7" w:tplc="4276F430">
      <w:start w:val="1"/>
      <w:numFmt w:val="bullet"/>
      <w:lvlText w:val="o"/>
      <w:lvlJc w:val="left"/>
      <w:pPr>
        <w:tabs>
          <w:tab w:val="num" w:pos="5760"/>
        </w:tabs>
        <w:ind w:left="5760" w:hanging="360"/>
      </w:pPr>
      <w:rPr>
        <w:rFonts w:ascii="Courier New" w:hAnsi="Courier New"/>
      </w:rPr>
    </w:lvl>
    <w:lvl w:ilvl="8" w:tplc="646CE44C">
      <w:start w:val="1"/>
      <w:numFmt w:val="bullet"/>
      <w:lvlText w:val=""/>
      <w:lvlJc w:val="left"/>
      <w:pPr>
        <w:tabs>
          <w:tab w:val="num" w:pos="6480"/>
        </w:tabs>
        <w:ind w:left="6480" w:hanging="360"/>
      </w:pPr>
      <w:rPr>
        <w:rFonts w:ascii="Wingdings" w:hAnsi="Wingdings"/>
      </w:rPr>
    </w:lvl>
  </w:abstractNum>
  <w:abstractNum w:abstractNumId="122" w15:restartNumberingAfterBreak="0">
    <w:nsid w:val="0000007B"/>
    <w:multiLevelType w:val="hybridMultilevel"/>
    <w:tmpl w:val="0000007B"/>
    <w:lvl w:ilvl="0" w:tplc="8F52CA14">
      <w:start w:val="1"/>
      <w:numFmt w:val="bullet"/>
      <w:lvlText w:val=""/>
      <w:lvlJc w:val="left"/>
      <w:pPr>
        <w:ind w:left="720" w:hanging="360"/>
      </w:pPr>
      <w:rPr>
        <w:rFonts w:ascii="Symbol" w:hAnsi="Symbol"/>
      </w:rPr>
    </w:lvl>
    <w:lvl w:ilvl="1" w:tplc="15F83D32">
      <w:start w:val="1"/>
      <w:numFmt w:val="bullet"/>
      <w:lvlText w:val="o"/>
      <w:lvlJc w:val="left"/>
      <w:pPr>
        <w:tabs>
          <w:tab w:val="num" w:pos="1440"/>
        </w:tabs>
        <w:ind w:left="1440" w:hanging="360"/>
      </w:pPr>
      <w:rPr>
        <w:rFonts w:ascii="Courier New" w:hAnsi="Courier New"/>
      </w:rPr>
    </w:lvl>
    <w:lvl w:ilvl="2" w:tplc="177E9BD6">
      <w:start w:val="1"/>
      <w:numFmt w:val="bullet"/>
      <w:lvlText w:val=""/>
      <w:lvlJc w:val="left"/>
      <w:pPr>
        <w:tabs>
          <w:tab w:val="num" w:pos="2160"/>
        </w:tabs>
        <w:ind w:left="2160" w:hanging="360"/>
      </w:pPr>
      <w:rPr>
        <w:rFonts w:ascii="Wingdings" w:hAnsi="Wingdings"/>
      </w:rPr>
    </w:lvl>
    <w:lvl w:ilvl="3" w:tplc="D7EACC04">
      <w:start w:val="1"/>
      <w:numFmt w:val="bullet"/>
      <w:lvlText w:val=""/>
      <w:lvlJc w:val="left"/>
      <w:pPr>
        <w:tabs>
          <w:tab w:val="num" w:pos="2880"/>
        </w:tabs>
        <w:ind w:left="2880" w:hanging="360"/>
      </w:pPr>
      <w:rPr>
        <w:rFonts w:ascii="Symbol" w:hAnsi="Symbol"/>
      </w:rPr>
    </w:lvl>
    <w:lvl w:ilvl="4" w:tplc="44F6E4EE">
      <w:start w:val="1"/>
      <w:numFmt w:val="bullet"/>
      <w:lvlText w:val="o"/>
      <w:lvlJc w:val="left"/>
      <w:pPr>
        <w:tabs>
          <w:tab w:val="num" w:pos="3600"/>
        </w:tabs>
        <w:ind w:left="3600" w:hanging="360"/>
      </w:pPr>
      <w:rPr>
        <w:rFonts w:ascii="Courier New" w:hAnsi="Courier New"/>
      </w:rPr>
    </w:lvl>
    <w:lvl w:ilvl="5" w:tplc="0D865120">
      <w:start w:val="1"/>
      <w:numFmt w:val="bullet"/>
      <w:lvlText w:val=""/>
      <w:lvlJc w:val="left"/>
      <w:pPr>
        <w:tabs>
          <w:tab w:val="num" w:pos="4320"/>
        </w:tabs>
        <w:ind w:left="4320" w:hanging="360"/>
      </w:pPr>
      <w:rPr>
        <w:rFonts w:ascii="Wingdings" w:hAnsi="Wingdings"/>
      </w:rPr>
    </w:lvl>
    <w:lvl w:ilvl="6" w:tplc="CBE6B2B6">
      <w:start w:val="1"/>
      <w:numFmt w:val="bullet"/>
      <w:lvlText w:val=""/>
      <w:lvlJc w:val="left"/>
      <w:pPr>
        <w:tabs>
          <w:tab w:val="num" w:pos="5040"/>
        </w:tabs>
        <w:ind w:left="5040" w:hanging="360"/>
      </w:pPr>
      <w:rPr>
        <w:rFonts w:ascii="Symbol" w:hAnsi="Symbol"/>
      </w:rPr>
    </w:lvl>
    <w:lvl w:ilvl="7" w:tplc="81A4F7B4">
      <w:start w:val="1"/>
      <w:numFmt w:val="bullet"/>
      <w:lvlText w:val="o"/>
      <w:lvlJc w:val="left"/>
      <w:pPr>
        <w:tabs>
          <w:tab w:val="num" w:pos="5760"/>
        </w:tabs>
        <w:ind w:left="5760" w:hanging="360"/>
      </w:pPr>
      <w:rPr>
        <w:rFonts w:ascii="Courier New" w:hAnsi="Courier New"/>
      </w:rPr>
    </w:lvl>
    <w:lvl w:ilvl="8" w:tplc="4F98135E">
      <w:start w:val="1"/>
      <w:numFmt w:val="bullet"/>
      <w:lvlText w:val=""/>
      <w:lvlJc w:val="left"/>
      <w:pPr>
        <w:tabs>
          <w:tab w:val="num" w:pos="6480"/>
        </w:tabs>
        <w:ind w:left="6480" w:hanging="360"/>
      </w:pPr>
      <w:rPr>
        <w:rFonts w:ascii="Wingdings" w:hAnsi="Wingdings"/>
      </w:rPr>
    </w:lvl>
  </w:abstractNum>
  <w:abstractNum w:abstractNumId="123" w15:restartNumberingAfterBreak="0">
    <w:nsid w:val="0000007C"/>
    <w:multiLevelType w:val="hybridMultilevel"/>
    <w:tmpl w:val="0000007C"/>
    <w:lvl w:ilvl="0" w:tplc="60AC3A20">
      <w:start w:val="1"/>
      <w:numFmt w:val="bullet"/>
      <w:lvlText w:val=""/>
      <w:lvlJc w:val="left"/>
      <w:pPr>
        <w:ind w:left="720" w:hanging="360"/>
      </w:pPr>
      <w:rPr>
        <w:rFonts w:ascii="Symbol" w:hAnsi="Symbol"/>
      </w:rPr>
    </w:lvl>
    <w:lvl w:ilvl="1" w:tplc="29B429B4">
      <w:start w:val="1"/>
      <w:numFmt w:val="bullet"/>
      <w:lvlText w:val="o"/>
      <w:lvlJc w:val="left"/>
      <w:pPr>
        <w:tabs>
          <w:tab w:val="num" w:pos="1440"/>
        </w:tabs>
        <w:ind w:left="1440" w:hanging="360"/>
      </w:pPr>
      <w:rPr>
        <w:rFonts w:ascii="Courier New" w:hAnsi="Courier New"/>
      </w:rPr>
    </w:lvl>
    <w:lvl w:ilvl="2" w:tplc="63F40A4E">
      <w:start w:val="1"/>
      <w:numFmt w:val="bullet"/>
      <w:lvlText w:val=""/>
      <w:lvlJc w:val="left"/>
      <w:pPr>
        <w:tabs>
          <w:tab w:val="num" w:pos="2160"/>
        </w:tabs>
        <w:ind w:left="2160" w:hanging="360"/>
      </w:pPr>
      <w:rPr>
        <w:rFonts w:ascii="Wingdings" w:hAnsi="Wingdings"/>
      </w:rPr>
    </w:lvl>
    <w:lvl w:ilvl="3" w:tplc="BB9C08C4">
      <w:start w:val="1"/>
      <w:numFmt w:val="bullet"/>
      <w:lvlText w:val=""/>
      <w:lvlJc w:val="left"/>
      <w:pPr>
        <w:tabs>
          <w:tab w:val="num" w:pos="2880"/>
        </w:tabs>
        <w:ind w:left="2880" w:hanging="360"/>
      </w:pPr>
      <w:rPr>
        <w:rFonts w:ascii="Symbol" w:hAnsi="Symbol"/>
      </w:rPr>
    </w:lvl>
    <w:lvl w:ilvl="4" w:tplc="CBB0952E">
      <w:start w:val="1"/>
      <w:numFmt w:val="bullet"/>
      <w:lvlText w:val="o"/>
      <w:lvlJc w:val="left"/>
      <w:pPr>
        <w:tabs>
          <w:tab w:val="num" w:pos="3600"/>
        </w:tabs>
        <w:ind w:left="3600" w:hanging="360"/>
      </w:pPr>
      <w:rPr>
        <w:rFonts w:ascii="Courier New" w:hAnsi="Courier New"/>
      </w:rPr>
    </w:lvl>
    <w:lvl w:ilvl="5" w:tplc="6C72B554">
      <w:start w:val="1"/>
      <w:numFmt w:val="bullet"/>
      <w:lvlText w:val=""/>
      <w:lvlJc w:val="left"/>
      <w:pPr>
        <w:tabs>
          <w:tab w:val="num" w:pos="4320"/>
        </w:tabs>
        <w:ind w:left="4320" w:hanging="360"/>
      </w:pPr>
      <w:rPr>
        <w:rFonts w:ascii="Wingdings" w:hAnsi="Wingdings"/>
      </w:rPr>
    </w:lvl>
    <w:lvl w:ilvl="6" w:tplc="F7F879D8">
      <w:start w:val="1"/>
      <w:numFmt w:val="bullet"/>
      <w:lvlText w:val=""/>
      <w:lvlJc w:val="left"/>
      <w:pPr>
        <w:tabs>
          <w:tab w:val="num" w:pos="5040"/>
        </w:tabs>
        <w:ind w:left="5040" w:hanging="360"/>
      </w:pPr>
      <w:rPr>
        <w:rFonts w:ascii="Symbol" w:hAnsi="Symbol"/>
      </w:rPr>
    </w:lvl>
    <w:lvl w:ilvl="7" w:tplc="F3C465B2">
      <w:start w:val="1"/>
      <w:numFmt w:val="bullet"/>
      <w:lvlText w:val="o"/>
      <w:lvlJc w:val="left"/>
      <w:pPr>
        <w:tabs>
          <w:tab w:val="num" w:pos="5760"/>
        </w:tabs>
        <w:ind w:left="5760" w:hanging="360"/>
      </w:pPr>
      <w:rPr>
        <w:rFonts w:ascii="Courier New" w:hAnsi="Courier New"/>
      </w:rPr>
    </w:lvl>
    <w:lvl w:ilvl="8" w:tplc="BF524EAC">
      <w:start w:val="1"/>
      <w:numFmt w:val="bullet"/>
      <w:lvlText w:val=""/>
      <w:lvlJc w:val="left"/>
      <w:pPr>
        <w:tabs>
          <w:tab w:val="num" w:pos="6480"/>
        </w:tabs>
        <w:ind w:left="6480" w:hanging="360"/>
      </w:pPr>
      <w:rPr>
        <w:rFonts w:ascii="Wingdings" w:hAnsi="Wingdings"/>
      </w:rPr>
    </w:lvl>
  </w:abstractNum>
  <w:abstractNum w:abstractNumId="124" w15:restartNumberingAfterBreak="0">
    <w:nsid w:val="0000007D"/>
    <w:multiLevelType w:val="hybridMultilevel"/>
    <w:tmpl w:val="0000007D"/>
    <w:lvl w:ilvl="0" w:tplc="8D209C48">
      <w:start w:val="1"/>
      <w:numFmt w:val="bullet"/>
      <w:lvlText w:val=""/>
      <w:lvlJc w:val="left"/>
      <w:pPr>
        <w:ind w:left="720" w:hanging="360"/>
      </w:pPr>
      <w:rPr>
        <w:rFonts w:ascii="Symbol" w:hAnsi="Symbol"/>
      </w:rPr>
    </w:lvl>
    <w:lvl w:ilvl="1" w:tplc="F986328E">
      <w:start w:val="1"/>
      <w:numFmt w:val="bullet"/>
      <w:lvlText w:val="o"/>
      <w:lvlJc w:val="left"/>
      <w:pPr>
        <w:tabs>
          <w:tab w:val="num" w:pos="1440"/>
        </w:tabs>
        <w:ind w:left="1440" w:hanging="360"/>
      </w:pPr>
      <w:rPr>
        <w:rFonts w:ascii="Courier New" w:hAnsi="Courier New"/>
      </w:rPr>
    </w:lvl>
    <w:lvl w:ilvl="2" w:tplc="02C48FE0">
      <w:start w:val="1"/>
      <w:numFmt w:val="bullet"/>
      <w:lvlText w:val=""/>
      <w:lvlJc w:val="left"/>
      <w:pPr>
        <w:tabs>
          <w:tab w:val="num" w:pos="2160"/>
        </w:tabs>
        <w:ind w:left="2160" w:hanging="360"/>
      </w:pPr>
      <w:rPr>
        <w:rFonts w:ascii="Wingdings" w:hAnsi="Wingdings"/>
      </w:rPr>
    </w:lvl>
    <w:lvl w:ilvl="3" w:tplc="2E140150">
      <w:start w:val="1"/>
      <w:numFmt w:val="bullet"/>
      <w:lvlText w:val=""/>
      <w:lvlJc w:val="left"/>
      <w:pPr>
        <w:tabs>
          <w:tab w:val="num" w:pos="2880"/>
        </w:tabs>
        <w:ind w:left="2880" w:hanging="360"/>
      </w:pPr>
      <w:rPr>
        <w:rFonts w:ascii="Symbol" w:hAnsi="Symbol"/>
      </w:rPr>
    </w:lvl>
    <w:lvl w:ilvl="4" w:tplc="ABE02CF2">
      <w:start w:val="1"/>
      <w:numFmt w:val="bullet"/>
      <w:lvlText w:val="o"/>
      <w:lvlJc w:val="left"/>
      <w:pPr>
        <w:tabs>
          <w:tab w:val="num" w:pos="3600"/>
        </w:tabs>
        <w:ind w:left="3600" w:hanging="360"/>
      </w:pPr>
      <w:rPr>
        <w:rFonts w:ascii="Courier New" w:hAnsi="Courier New"/>
      </w:rPr>
    </w:lvl>
    <w:lvl w:ilvl="5" w:tplc="B32C12C6">
      <w:start w:val="1"/>
      <w:numFmt w:val="bullet"/>
      <w:lvlText w:val=""/>
      <w:lvlJc w:val="left"/>
      <w:pPr>
        <w:tabs>
          <w:tab w:val="num" w:pos="4320"/>
        </w:tabs>
        <w:ind w:left="4320" w:hanging="360"/>
      </w:pPr>
      <w:rPr>
        <w:rFonts w:ascii="Wingdings" w:hAnsi="Wingdings"/>
      </w:rPr>
    </w:lvl>
    <w:lvl w:ilvl="6" w:tplc="9CA61D52">
      <w:start w:val="1"/>
      <w:numFmt w:val="bullet"/>
      <w:lvlText w:val=""/>
      <w:lvlJc w:val="left"/>
      <w:pPr>
        <w:tabs>
          <w:tab w:val="num" w:pos="5040"/>
        </w:tabs>
        <w:ind w:left="5040" w:hanging="360"/>
      </w:pPr>
      <w:rPr>
        <w:rFonts w:ascii="Symbol" w:hAnsi="Symbol"/>
      </w:rPr>
    </w:lvl>
    <w:lvl w:ilvl="7" w:tplc="51AED848">
      <w:start w:val="1"/>
      <w:numFmt w:val="bullet"/>
      <w:lvlText w:val="o"/>
      <w:lvlJc w:val="left"/>
      <w:pPr>
        <w:tabs>
          <w:tab w:val="num" w:pos="5760"/>
        </w:tabs>
        <w:ind w:left="5760" w:hanging="360"/>
      </w:pPr>
      <w:rPr>
        <w:rFonts w:ascii="Courier New" w:hAnsi="Courier New"/>
      </w:rPr>
    </w:lvl>
    <w:lvl w:ilvl="8" w:tplc="FE860ABE">
      <w:start w:val="1"/>
      <w:numFmt w:val="bullet"/>
      <w:lvlText w:val=""/>
      <w:lvlJc w:val="left"/>
      <w:pPr>
        <w:tabs>
          <w:tab w:val="num" w:pos="6480"/>
        </w:tabs>
        <w:ind w:left="6480" w:hanging="360"/>
      </w:pPr>
      <w:rPr>
        <w:rFonts w:ascii="Wingdings" w:hAnsi="Wingdings"/>
      </w:rPr>
    </w:lvl>
  </w:abstractNum>
  <w:abstractNum w:abstractNumId="125" w15:restartNumberingAfterBreak="0">
    <w:nsid w:val="0000007E"/>
    <w:multiLevelType w:val="hybridMultilevel"/>
    <w:tmpl w:val="0000007E"/>
    <w:lvl w:ilvl="0" w:tplc="DF6CB4B0">
      <w:start w:val="1"/>
      <w:numFmt w:val="bullet"/>
      <w:lvlText w:val=""/>
      <w:lvlJc w:val="left"/>
      <w:pPr>
        <w:ind w:left="720" w:hanging="360"/>
      </w:pPr>
      <w:rPr>
        <w:rFonts w:ascii="Symbol" w:hAnsi="Symbol"/>
      </w:rPr>
    </w:lvl>
    <w:lvl w:ilvl="1" w:tplc="5BEE5020">
      <w:start w:val="1"/>
      <w:numFmt w:val="bullet"/>
      <w:lvlText w:val="o"/>
      <w:lvlJc w:val="left"/>
      <w:pPr>
        <w:tabs>
          <w:tab w:val="num" w:pos="1440"/>
        </w:tabs>
        <w:ind w:left="1440" w:hanging="360"/>
      </w:pPr>
      <w:rPr>
        <w:rFonts w:ascii="Courier New" w:hAnsi="Courier New"/>
      </w:rPr>
    </w:lvl>
    <w:lvl w:ilvl="2" w:tplc="6F42D33C">
      <w:start w:val="1"/>
      <w:numFmt w:val="bullet"/>
      <w:lvlText w:val=""/>
      <w:lvlJc w:val="left"/>
      <w:pPr>
        <w:tabs>
          <w:tab w:val="num" w:pos="2160"/>
        </w:tabs>
        <w:ind w:left="2160" w:hanging="360"/>
      </w:pPr>
      <w:rPr>
        <w:rFonts w:ascii="Wingdings" w:hAnsi="Wingdings"/>
      </w:rPr>
    </w:lvl>
    <w:lvl w:ilvl="3" w:tplc="23B08578">
      <w:start w:val="1"/>
      <w:numFmt w:val="bullet"/>
      <w:lvlText w:val=""/>
      <w:lvlJc w:val="left"/>
      <w:pPr>
        <w:tabs>
          <w:tab w:val="num" w:pos="2880"/>
        </w:tabs>
        <w:ind w:left="2880" w:hanging="360"/>
      </w:pPr>
      <w:rPr>
        <w:rFonts w:ascii="Symbol" w:hAnsi="Symbol"/>
      </w:rPr>
    </w:lvl>
    <w:lvl w:ilvl="4" w:tplc="E23478FA">
      <w:start w:val="1"/>
      <w:numFmt w:val="bullet"/>
      <w:lvlText w:val="o"/>
      <w:lvlJc w:val="left"/>
      <w:pPr>
        <w:tabs>
          <w:tab w:val="num" w:pos="3600"/>
        </w:tabs>
        <w:ind w:left="3600" w:hanging="360"/>
      </w:pPr>
      <w:rPr>
        <w:rFonts w:ascii="Courier New" w:hAnsi="Courier New"/>
      </w:rPr>
    </w:lvl>
    <w:lvl w:ilvl="5" w:tplc="8E409280">
      <w:start w:val="1"/>
      <w:numFmt w:val="bullet"/>
      <w:lvlText w:val=""/>
      <w:lvlJc w:val="left"/>
      <w:pPr>
        <w:tabs>
          <w:tab w:val="num" w:pos="4320"/>
        </w:tabs>
        <w:ind w:left="4320" w:hanging="360"/>
      </w:pPr>
      <w:rPr>
        <w:rFonts w:ascii="Wingdings" w:hAnsi="Wingdings"/>
      </w:rPr>
    </w:lvl>
    <w:lvl w:ilvl="6" w:tplc="B096E376">
      <w:start w:val="1"/>
      <w:numFmt w:val="bullet"/>
      <w:lvlText w:val=""/>
      <w:lvlJc w:val="left"/>
      <w:pPr>
        <w:tabs>
          <w:tab w:val="num" w:pos="5040"/>
        </w:tabs>
        <w:ind w:left="5040" w:hanging="360"/>
      </w:pPr>
      <w:rPr>
        <w:rFonts w:ascii="Symbol" w:hAnsi="Symbol"/>
      </w:rPr>
    </w:lvl>
    <w:lvl w:ilvl="7" w:tplc="D6E0CCBE">
      <w:start w:val="1"/>
      <w:numFmt w:val="bullet"/>
      <w:lvlText w:val="o"/>
      <w:lvlJc w:val="left"/>
      <w:pPr>
        <w:tabs>
          <w:tab w:val="num" w:pos="5760"/>
        </w:tabs>
        <w:ind w:left="5760" w:hanging="360"/>
      </w:pPr>
      <w:rPr>
        <w:rFonts w:ascii="Courier New" w:hAnsi="Courier New"/>
      </w:rPr>
    </w:lvl>
    <w:lvl w:ilvl="8" w:tplc="49D4B864">
      <w:start w:val="1"/>
      <w:numFmt w:val="bullet"/>
      <w:lvlText w:val=""/>
      <w:lvlJc w:val="left"/>
      <w:pPr>
        <w:tabs>
          <w:tab w:val="num" w:pos="6480"/>
        </w:tabs>
        <w:ind w:left="6480" w:hanging="360"/>
      </w:pPr>
      <w:rPr>
        <w:rFonts w:ascii="Wingdings" w:hAnsi="Wingdings"/>
      </w:rPr>
    </w:lvl>
  </w:abstractNum>
  <w:abstractNum w:abstractNumId="126" w15:restartNumberingAfterBreak="0">
    <w:nsid w:val="0000007F"/>
    <w:multiLevelType w:val="hybridMultilevel"/>
    <w:tmpl w:val="0000007F"/>
    <w:lvl w:ilvl="0" w:tplc="92A2E6B0">
      <w:start w:val="1"/>
      <w:numFmt w:val="bullet"/>
      <w:lvlText w:val=""/>
      <w:lvlJc w:val="left"/>
      <w:pPr>
        <w:ind w:left="720" w:hanging="360"/>
      </w:pPr>
      <w:rPr>
        <w:rFonts w:ascii="Symbol" w:hAnsi="Symbol"/>
      </w:rPr>
    </w:lvl>
    <w:lvl w:ilvl="1" w:tplc="7474E8E8">
      <w:start w:val="1"/>
      <w:numFmt w:val="bullet"/>
      <w:lvlText w:val="o"/>
      <w:lvlJc w:val="left"/>
      <w:pPr>
        <w:tabs>
          <w:tab w:val="num" w:pos="1440"/>
        </w:tabs>
        <w:ind w:left="1440" w:hanging="360"/>
      </w:pPr>
      <w:rPr>
        <w:rFonts w:ascii="Courier New" w:hAnsi="Courier New"/>
      </w:rPr>
    </w:lvl>
    <w:lvl w:ilvl="2" w:tplc="9D901084">
      <w:start w:val="1"/>
      <w:numFmt w:val="bullet"/>
      <w:lvlText w:val=""/>
      <w:lvlJc w:val="left"/>
      <w:pPr>
        <w:tabs>
          <w:tab w:val="num" w:pos="2160"/>
        </w:tabs>
        <w:ind w:left="2160" w:hanging="360"/>
      </w:pPr>
      <w:rPr>
        <w:rFonts w:ascii="Wingdings" w:hAnsi="Wingdings"/>
      </w:rPr>
    </w:lvl>
    <w:lvl w:ilvl="3" w:tplc="F6188916">
      <w:start w:val="1"/>
      <w:numFmt w:val="bullet"/>
      <w:lvlText w:val=""/>
      <w:lvlJc w:val="left"/>
      <w:pPr>
        <w:tabs>
          <w:tab w:val="num" w:pos="2880"/>
        </w:tabs>
        <w:ind w:left="2880" w:hanging="360"/>
      </w:pPr>
      <w:rPr>
        <w:rFonts w:ascii="Symbol" w:hAnsi="Symbol"/>
      </w:rPr>
    </w:lvl>
    <w:lvl w:ilvl="4" w:tplc="8EEA3C72">
      <w:start w:val="1"/>
      <w:numFmt w:val="bullet"/>
      <w:lvlText w:val="o"/>
      <w:lvlJc w:val="left"/>
      <w:pPr>
        <w:tabs>
          <w:tab w:val="num" w:pos="3600"/>
        </w:tabs>
        <w:ind w:left="3600" w:hanging="360"/>
      </w:pPr>
      <w:rPr>
        <w:rFonts w:ascii="Courier New" w:hAnsi="Courier New"/>
      </w:rPr>
    </w:lvl>
    <w:lvl w:ilvl="5" w:tplc="6F3822B0">
      <w:start w:val="1"/>
      <w:numFmt w:val="bullet"/>
      <w:lvlText w:val=""/>
      <w:lvlJc w:val="left"/>
      <w:pPr>
        <w:tabs>
          <w:tab w:val="num" w:pos="4320"/>
        </w:tabs>
        <w:ind w:left="4320" w:hanging="360"/>
      </w:pPr>
      <w:rPr>
        <w:rFonts w:ascii="Wingdings" w:hAnsi="Wingdings"/>
      </w:rPr>
    </w:lvl>
    <w:lvl w:ilvl="6" w:tplc="34725902">
      <w:start w:val="1"/>
      <w:numFmt w:val="bullet"/>
      <w:lvlText w:val=""/>
      <w:lvlJc w:val="left"/>
      <w:pPr>
        <w:tabs>
          <w:tab w:val="num" w:pos="5040"/>
        </w:tabs>
        <w:ind w:left="5040" w:hanging="360"/>
      </w:pPr>
      <w:rPr>
        <w:rFonts w:ascii="Symbol" w:hAnsi="Symbol"/>
      </w:rPr>
    </w:lvl>
    <w:lvl w:ilvl="7" w:tplc="2D521688">
      <w:start w:val="1"/>
      <w:numFmt w:val="bullet"/>
      <w:lvlText w:val="o"/>
      <w:lvlJc w:val="left"/>
      <w:pPr>
        <w:tabs>
          <w:tab w:val="num" w:pos="5760"/>
        </w:tabs>
        <w:ind w:left="5760" w:hanging="360"/>
      </w:pPr>
      <w:rPr>
        <w:rFonts w:ascii="Courier New" w:hAnsi="Courier New"/>
      </w:rPr>
    </w:lvl>
    <w:lvl w:ilvl="8" w:tplc="C818C34A">
      <w:start w:val="1"/>
      <w:numFmt w:val="bullet"/>
      <w:lvlText w:val=""/>
      <w:lvlJc w:val="left"/>
      <w:pPr>
        <w:tabs>
          <w:tab w:val="num" w:pos="6480"/>
        </w:tabs>
        <w:ind w:left="6480" w:hanging="360"/>
      </w:pPr>
      <w:rPr>
        <w:rFonts w:ascii="Wingdings" w:hAnsi="Wingdings"/>
      </w:rPr>
    </w:lvl>
  </w:abstractNum>
  <w:abstractNum w:abstractNumId="127" w15:restartNumberingAfterBreak="0">
    <w:nsid w:val="00000080"/>
    <w:multiLevelType w:val="hybridMultilevel"/>
    <w:tmpl w:val="00000080"/>
    <w:lvl w:ilvl="0" w:tplc="58C034CA">
      <w:start w:val="1"/>
      <w:numFmt w:val="bullet"/>
      <w:lvlText w:val=""/>
      <w:lvlJc w:val="left"/>
      <w:pPr>
        <w:ind w:left="720" w:hanging="360"/>
      </w:pPr>
      <w:rPr>
        <w:rFonts w:ascii="Symbol" w:hAnsi="Symbol"/>
      </w:rPr>
    </w:lvl>
    <w:lvl w:ilvl="1" w:tplc="7A302604">
      <w:start w:val="1"/>
      <w:numFmt w:val="bullet"/>
      <w:lvlText w:val="o"/>
      <w:lvlJc w:val="left"/>
      <w:pPr>
        <w:tabs>
          <w:tab w:val="num" w:pos="1440"/>
        </w:tabs>
        <w:ind w:left="1440" w:hanging="360"/>
      </w:pPr>
      <w:rPr>
        <w:rFonts w:ascii="Courier New" w:hAnsi="Courier New"/>
      </w:rPr>
    </w:lvl>
    <w:lvl w:ilvl="2" w:tplc="D4D475FA">
      <w:start w:val="1"/>
      <w:numFmt w:val="bullet"/>
      <w:lvlText w:val=""/>
      <w:lvlJc w:val="left"/>
      <w:pPr>
        <w:tabs>
          <w:tab w:val="num" w:pos="2160"/>
        </w:tabs>
        <w:ind w:left="2160" w:hanging="360"/>
      </w:pPr>
      <w:rPr>
        <w:rFonts w:ascii="Wingdings" w:hAnsi="Wingdings"/>
      </w:rPr>
    </w:lvl>
    <w:lvl w:ilvl="3" w:tplc="8F821764">
      <w:start w:val="1"/>
      <w:numFmt w:val="bullet"/>
      <w:lvlText w:val=""/>
      <w:lvlJc w:val="left"/>
      <w:pPr>
        <w:tabs>
          <w:tab w:val="num" w:pos="2880"/>
        </w:tabs>
        <w:ind w:left="2880" w:hanging="360"/>
      </w:pPr>
      <w:rPr>
        <w:rFonts w:ascii="Symbol" w:hAnsi="Symbol"/>
      </w:rPr>
    </w:lvl>
    <w:lvl w:ilvl="4" w:tplc="96664FC8">
      <w:start w:val="1"/>
      <w:numFmt w:val="bullet"/>
      <w:lvlText w:val="o"/>
      <w:lvlJc w:val="left"/>
      <w:pPr>
        <w:tabs>
          <w:tab w:val="num" w:pos="3600"/>
        </w:tabs>
        <w:ind w:left="3600" w:hanging="360"/>
      </w:pPr>
      <w:rPr>
        <w:rFonts w:ascii="Courier New" w:hAnsi="Courier New"/>
      </w:rPr>
    </w:lvl>
    <w:lvl w:ilvl="5" w:tplc="0CD6C1F0">
      <w:start w:val="1"/>
      <w:numFmt w:val="bullet"/>
      <w:lvlText w:val=""/>
      <w:lvlJc w:val="left"/>
      <w:pPr>
        <w:tabs>
          <w:tab w:val="num" w:pos="4320"/>
        </w:tabs>
        <w:ind w:left="4320" w:hanging="360"/>
      </w:pPr>
      <w:rPr>
        <w:rFonts w:ascii="Wingdings" w:hAnsi="Wingdings"/>
      </w:rPr>
    </w:lvl>
    <w:lvl w:ilvl="6" w:tplc="877AEF40">
      <w:start w:val="1"/>
      <w:numFmt w:val="bullet"/>
      <w:lvlText w:val=""/>
      <w:lvlJc w:val="left"/>
      <w:pPr>
        <w:tabs>
          <w:tab w:val="num" w:pos="5040"/>
        </w:tabs>
        <w:ind w:left="5040" w:hanging="360"/>
      </w:pPr>
      <w:rPr>
        <w:rFonts w:ascii="Symbol" w:hAnsi="Symbol"/>
      </w:rPr>
    </w:lvl>
    <w:lvl w:ilvl="7" w:tplc="F2F42454">
      <w:start w:val="1"/>
      <w:numFmt w:val="bullet"/>
      <w:lvlText w:val="o"/>
      <w:lvlJc w:val="left"/>
      <w:pPr>
        <w:tabs>
          <w:tab w:val="num" w:pos="5760"/>
        </w:tabs>
        <w:ind w:left="5760" w:hanging="360"/>
      </w:pPr>
      <w:rPr>
        <w:rFonts w:ascii="Courier New" w:hAnsi="Courier New"/>
      </w:rPr>
    </w:lvl>
    <w:lvl w:ilvl="8" w:tplc="0BECBC20">
      <w:start w:val="1"/>
      <w:numFmt w:val="bullet"/>
      <w:lvlText w:val=""/>
      <w:lvlJc w:val="left"/>
      <w:pPr>
        <w:tabs>
          <w:tab w:val="num" w:pos="6480"/>
        </w:tabs>
        <w:ind w:left="6480" w:hanging="360"/>
      </w:pPr>
      <w:rPr>
        <w:rFonts w:ascii="Wingdings" w:hAnsi="Wingdings"/>
      </w:rPr>
    </w:lvl>
  </w:abstractNum>
  <w:abstractNum w:abstractNumId="128" w15:restartNumberingAfterBreak="0">
    <w:nsid w:val="00000081"/>
    <w:multiLevelType w:val="hybridMultilevel"/>
    <w:tmpl w:val="00000081"/>
    <w:lvl w:ilvl="0" w:tplc="22102A22">
      <w:start w:val="1"/>
      <w:numFmt w:val="bullet"/>
      <w:lvlText w:val=""/>
      <w:lvlJc w:val="left"/>
      <w:pPr>
        <w:ind w:left="720" w:hanging="360"/>
      </w:pPr>
      <w:rPr>
        <w:rFonts w:ascii="Symbol" w:hAnsi="Symbol"/>
      </w:rPr>
    </w:lvl>
    <w:lvl w:ilvl="1" w:tplc="E6B2F6A2">
      <w:start w:val="1"/>
      <w:numFmt w:val="bullet"/>
      <w:lvlText w:val="o"/>
      <w:lvlJc w:val="left"/>
      <w:pPr>
        <w:tabs>
          <w:tab w:val="num" w:pos="1440"/>
        </w:tabs>
        <w:ind w:left="1440" w:hanging="360"/>
      </w:pPr>
      <w:rPr>
        <w:rFonts w:ascii="Courier New" w:hAnsi="Courier New"/>
      </w:rPr>
    </w:lvl>
    <w:lvl w:ilvl="2" w:tplc="2E807504">
      <w:start w:val="1"/>
      <w:numFmt w:val="bullet"/>
      <w:lvlText w:val=""/>
      <w:lvlJc w:val="left"/>
      <w:pPr>
        <w:tabs>
          <w:tab w:val="num" w:pos="2160"/>
        </w:tabs>
        <w:ind w:left="2160" w:hanging="360"/>
      </w:pPr>
      <w:rPr>
        <w:rFonts w:ascii="Wingdings" w:hAnsi="Wingdings"/>
      </w:rPr>
    </w:lvl>
    <w:lvl w:ilvl="3" w:tplc="B3265E3A">
      <w:start w:val="1"/>
      <w:numFmt w:val="bullet"/>
      <w:lvlText w:val=""/>
      <w:lvlJc w:val="left"/>
      <w:pPr>
        <w:tabs>
          <w:tab w:val="num" w:pos="2880"/>
        </w:tabs>
        <w:ind w:left="2880" w:hanging="360"/>
      </w:pPr>
      <w:rPr>
        <w:rFonts w:ascii="Symbol" w:hAnsi="Symbol"/>
      </w:rPr>
    </w:lvl>
    <w:lvl w:ilvl="4" w:tplc="40C894B2">
      <w:start w:val="1"/>
      <w:numFmt w:val="bullet"/>
      <w:lvlText w:val="o"/>
      <w:lvlJc w:val="left"/>
      <w:pPr>
        <w:tabs>
          <w:tab w:val="num" w:pos="3600"/>
        </w:tabs>
        <w:ind w:left="3600" w:hanging="360"/>
      </w:pPr>
      <w:rPr>
        <w:rFonts w:ascii="Courier New" w:hAnsi="Courier New"/>
      </w:rPr>
    </w:lvl>
    <w:lvl w:ilvl="5" w:tplc="038A28B2">
      <w:start w:val="1"/>
      <w:numFmt w:val="bullet"/>
      <w:lvlText w:val=""/>
      <w:lvlJc w:val="left"/>
      <w:pPr>
        <w:tabs>
          <w:tab w:val="num" w:pos="4320"/>
        </w:tabs>
        <w:ind w:left="4320" w:hanging="360"/>
      </w:pPr>
      <w:rPr>
        <w:rFonts w:ascii="Wingdings" w:hAnsi="Wingdings"/>
      </w:rPr>
    </w:lvl>
    <w:lvl w:ilvl="6" w:tplc="92B6F16C">
      <w:start w:val="1"/>
      <w:numFmt w:val="bullet"/>
      <w:lvlText w:val=""/>
      <w:lvlJc w:val="left"/>
      <w:pPr>
        <w:tabs>
          <w:tab w:val="num" w:pos="5040"/>
        </w:tabs>
        <w:ind w:left="5040" w:hanging="360"/>
      </w:pPr>
      <w:rPr>
        <w:rFonts w:ascii="Symbol" w:hAnsi="Symbol"/>
      </w:rPr>
    </w:lvl>
    <w:lvl w:ilvl="7" w:tplc="4AB6B5D4">
      <w:start w:val="1"/>
      <w:numFmt w:val="bullet"/>
      <w:lvlText w:val="o"/>
      <w:lvlJc w:val="left"/>
      <w:pPr>
        <w:tabs>
          <w:tab w:val="num" w:pos="5760"/>
        </w:tabs>
        <w:ind w:left="5760" w:hanging="360"/>
      </w:pPr>
      <w:rPr>
        <w:rFonts w:ascii="Courier New" w:hAnsi="Courier New"/>
      </w:rPr>
    </w:lvl>
    <w:lvl w:ilvl="8" w:tplc="03B6DB62">
      <w:start w:val="1"/>
      <w:numFmt w:val="bullet"/>
      <w:lvlText w:val=""/>
      <w:lvlJc w:val="left"/>
      <w:pPr>
        <w:tabs>
          <w:tab w:val="num" w:pos="6480"/>
        </w:tabs>
        <w:ind w:left="6480" w:hanging="360"/>
      </w:pPr>
      <w:rPr>
        <w:rFonts w:ascii="Wingdings" w:hAnsi="Wingdings"/>
      </w:rPr>
    </w:lvl>
  </w:abstractNum>
  <w:abstractNum w:abstractNumId="129" w15:restartNumberingAfterBreak="0">
    <w:nsid w:val="00000082"/>
    <w:multiLevelType w:val="hybridMultilevel"/>
    <w:tmpl w:val="00000082"/>
    <w:lvl w:ilvl="0" w:tplc="FC02730A">
      <w:start w:val="1"/>
      <w:numFmt w:val="bullet"/>
      <w:lvlText w:val=""/>
      <w:lvlJc w:val="left"/>
      <w:pPr>
        <w:ind w:left="720" w:hanging="360"/>
      </w:pPr>
      <w:rPr>
        <w:rFonts w:ascii="Symbol" w:hAnsi="Symbol"/>
      </w:rPr>
    </w:lvl>
    <w:lvl w:ilvl="1" w:tplc="B23E72E8">
      <w:start w:val="1"/>
      <w:numFmt w:val="bullet"/>
      <w:lvlText w:val="o"/>
      <w:lvlJc w:val="left"/>
      <w:pPr>
        <w:tabs>
          <w:tab w:val="num" w:pos="1440"/>
        </w:tabs>
        <w:ind w:left="1440" w:hanging="360"/>
      </w:pPr>
      <w:rPr>
        <w:rFonts w:ascii="Courier New" w:hAnsi="Courier New"/>
      </w:rPr>
    </w:lvl>
    <w:lvl w:ilvl="2" w:tplc="95DA5F9A">
      <w:start w:val="1"/>
      <w:numFmt w:val="bullet"/>
      <w:lvlText w:val=""/>
      <w:lvlJc w:val="left"/>
      <w:pPr>
        <w:tabs>
          <w:tab w:val="num" w:pos="2160"/>
        </w:tabs>
        <w:ind w:left="2160" w:hanging="360"/>
      </w:pPr>
      <w:rPr>
        <w:rFonts w:ascii="Wingdings" w:hAnsi="Wingdings"/>
      </w:rPr>
    </w:lvl>
    <w:lvl w:ilvl="3" w:tplc="2DD46730">
      <w:start w:val="1"/>
      <w:numFmt w:val="bullet"/>
      <w:lvlText w:val=""/>
      <w:lvlJc w:val="left"/>
      <w:pPr>
        <w:tabs>
          <w:tab w:val="num" w:pos="2880"/>
        </w:tabs>
        <w:ind w:left="2880" w:hanging="360"/>
      </w:pPr>
      <w:rPr>
        <w:rFonts w:ascii="Symbol" w:hAnsi="Symbol"/>
      </w:rPr>
    </w:lvl>
    <w:lvl w:ilvl="4" w:tplc="2362D75C">
      <w:start w:val="1"/>
      <w:numFmt w:val="bullet"/>
      <w:lvlText w:val="o"/>
      <w:lvlJc w:val="left"/>
      <w:pPr>
        <w:tabs>
          <w:tab w:val="num" w:pos="3600"/>
        </w:tabs>
        <w:ind w:left="3600" w:hanging="360"/>
      </w:pPr>
      <w:rPr>
        <w:rFonts w:ascii="Courier New" w:hAnsi="Courier New"/>
      </w:rPr>
    </w:lvl>
    <w:lvl w:ilvl="5" w:tplc="62EC812C">
      <w:start w:val="1"/>
      <w:numFmt w:val="bullet"/>
      <w:lvlText w:val=""/>
      <w:lvlJc w:val="left"/>
      <w:pPr>
        <w:tabs>
          <w:tab w:val="num" w:pos="4320"/>
        </w:tabs>
        <w:ind w:left="4320" w:hanging="360"/>
      </w:pPr>
      <w:rPr>
        <w:rFonts w:ascii="Wingdings" w:hAnsi="Wingdings"/>
      </w:rPr>
    </w:lvl>
    <w:lvl w:ilvl="6" w:tplc="F32EC576">
      <w:start w:val="1"/>
      <w:numFmt w:val="bullet"/>
      <w:lvlText w:val=""/>
      <w:lvlJc w:val="left"/>
      <w:pPr>
        <w:tabs>
          <w:tab w:val="num" w:pos="5040"/>
        </w:tabs>
        <w:ind w:left="5040" w:hanging="360"/>
      </w:pPr>
      <w:rPr>
        <w:rFonts w:ascii="Symbol" w:hAnsi="Symbol"/>
      </w:rPr>
    </w:lvl>
    <w:lvl w:ilvl="7" w:tplc="C38EA50C">
      <w:start w:val="1"/>
      <w:numFmt w:val="bullet"/>
      <w:lvlText w:val="o"/>
      <w:lvlJc w:val="left"/>
      <w:pPr>
        <w:tabs>
          <w:tab w:val="num" w:pos="5760"/>
        </w:tabs>
        <w:ind w:left="5760" w:hanging="360"/>
      </w:pPr>
      <w:rPr>
        <w:rFonts w:ascii="Courier New" w:hAnsi="Courier New"/>
      </w:rPr>
    </w:lvl>
    <w:lvl w:ilvl="8" w:tplc="28D4926A">
      <w:start w:val="1"/>
      <w:numFmt w:val="bullet"/>
      <w:lvlText w:val=""/>
      <w:lvlJc w:val="left"/>
      <w:pPr>
        <w:tabs>
          <w:tab w:val="num" w:pos="6480"/>
        </w:tabs>
        <w:ind w:left="6480" w:hanging="360"/>
      </w:pPr>
      <w:rPr>
        <w:rFonts w:ascii="Wingdings" w:hAnsi="Wingdings"/>
      </w:rPr>
    </w:lvl>
  </w:abstractNum>
  <w:abstractNum w:abstractNumId="130" w15:restartNumberingAfterBreak="0">
    <w:nsid w:val="00000083"/>
    <w:multiLevelType w:val="hybridMultilevel"/>
    <w:tmpl w:val="00000083"/>
    <w:lvl w:ilvl="0" w:tplc="EFCAD1F2">
      <w:start w:val="1"/>
      <w:numFmt w:val="bullet"/>
      <w:lvlText w:val=""/>
      <w:lvlJc w:val="left"/>
      <w:pPr>
        <w:ind w:left="720" w:hanging="360"/>
      </w:pPr>
      <w:rPr>
        <w:rFonts w:ascii="Symbol" w:hAnsi="Symbol"/>
      </w:rPr>
    </w:lvl>
    <w:lvl w:ilvl="1" w:tplc="B6684084">
      <w:start w:val="1"/>
      <w:numFmt w:val="bullet"/>
      <w:lvlText w:val="o"/>
      <w:lvlJc w:val="left"/>
      <w:pPr>
        <w:tabs>
          <w:tab w:val="num" w:pos="1440"/>
        </w:tabs>
        <w:ind w:left="1440" w:hanging="360"/>
      </w:pPr>
      <w:rPr>
        <w:rFonts w:ascii="Courier New" w:hAnsi="Courier New"/>
      </w:rPr>
    </w:lvl>
    <w:lvl w:ilvl="2" w:tplc="6C0C9600">
      <w:start w:val="1"/>
      <w:numFmt w:val="bullet"/>
      <w:lvlText w:val=""/>
      <w:lvlJc w:val="left"/>
      <w:pPr>
        <w:tabs>
          <w:tab w:val="num" w:pos="2160"/>
        </w:tabs>
        <w:ind w:left="2160" w:hanging="360"/>
      </w:pPr>
      <w:rPr>
        <w:rFonts w:ascii="Wingdings" w:hAnsi="Wingdings"/>
      </w:rPr>
    </w:lvl>
    <w:lvl w:ilvl="3" w:tplc="FDAE8340">
      <w:start w:val="1"/>
      <w:numFmt w:val="bullet"/>
      <w:lvlText w:val=""/>
      <w:lvlJc w:val="left"/>
      <w:pPr>
        <w:tabs>
          <w:tab w:val="num" w:pos="2880"/>
        </w:tabs>
        <w:ind w:left="2880" w:hanging="360"/>
      </w:pPr>
      <w:rPr>
        <w:rFonts w:ascii="Symbol" w:hAnsi="Symbol"/>
      </w:rPr>
    </w:lvl>
    <w:lvl w:ilvl="4" w:tplc="CD4ED790">
      <w:start w:val="1"/>
      <w:numFmt w:val="bullet"/>
      <w:lvlText w:val="o"/>
      <w:lvlJc w:val="left"/>
      <w:pPr>
        <w:tabs>
          <w:tab w:val="num" w:pos="3600"/>
        </w:tabs>
        <w:ind w:left="3600" w:hanging="360"/>
      </w:pPr>
      <w:rPr>
        <w:rFonts w:ascii="Courier New" w:hAnsi="Courier New"/>
      </w:rPr>
    </w:lvl>
    <w:lvl w:ilvl="5" w:tplc="5002B444">
      <w:start w:val="1"/>
      <w:numFmt w:val="bullet"/>
      <w:lvlText w:val=""/>
      <w:lvlJc w:val="left"/>
      <w:pPr>
        <w:tabs>
          <w:tab w:val="num" w:pos="4320"/>
        </w:tabs>
        <w:ind w:left="4320" w:hanging="360"/>
      </w:pPr>
      <w:rPr>
        <w:rFonts w:ascii="Wingdings" w:hAnsi="Wingdings"/>
      </w:rPr>
    </w:lvl>
    <w:lvl w:ilvl="6" w:tplc="47EA283E">
      <w:start w:val="1"/>
      <w:numFmt w:val="bullet"/>
      <w:lvlText w:val=""/>
      <w:lvlJc w:val="left"/>
      <w:pPr>
        <w:tabs>
          <w:tab w:val="num" w:pos="5040"/>
        </w:tabs>
        <w:ind w:left="5040" w:hanging="360"/>
      </w:pPr>
      <w:rPr>
        <w:rFonts w:ascii="Symbol" w:hAnsi="Symbol"/>
      </w:rPr>
    </w:lvl>
    <w:lvl w:ilvl="7" w:tplc="27624494">
      <w:start w:val="1"/>
      <w:numFmt w:val="bullet"/>
      <w:lvlText w:val="o"/>
      <w:lvlJc w:val="left"/>
      <w:pPr>
        <w:tabs>
          <w:tab w:val="num" w:pos="5760"/>
        </w:tabs>
        <w:ind w:left="5760" w:hanging="360"/>
      </w:pPr>
      <w:rPr>
        <w:rFonts w:ascii="Courier New" w:hAnsi="Courier New"/>
      </w:rPr>
    </w:lvl>
    <w:lvl w:ilvl="8" w:tplc="30FA51C8">
      <w:start w:val="1"/>
      <w:numFmt w:val="bullet"/>
      <w:lvlText w:val=""/>
      <w:lvlJc w:val="left"/>
      <w:pPr>
        <w:tabs>
          <w:tab w:val="num" w:pos="6480"/>
        </w:tabs>
        <w:ind w:left="6480" w:hanging="360"/>
      </w:pPr>
      <w:rPr>
        <w:rFonts w:ascii="Wingdings" w:hAnsi="Wingdings"/>
      </w:rPr>
    </w:lvl>
  </w:abstractNum>
  <w:abstractNum w:abstractNumId="131" w15:restartNumberingAfterBreak="0">
    <w:nsid w:val="00000084"/>
    <w:multiLevelType w:val="hybridMultilevel"/>
    <w:tmpl w:val="00000084"/>
    <w:lvl w:ilvl="0" w:tplc="E384F560">
      <w:start w:val="1"/>
      <w:numFmt w:val="bullet"/>
      <w:lvlText w:val=""/>
      <w:lvlJc w:val="left"/>
      <w:pPr>
        <w:ind w:left="720" w:hanging="360"/>
      </w:pPr>
      <w:rPr>
        <w:rFonts w:ascii="Symbol" w:hAnsi="Symbol"/>
      </w:rPr>
    </w:lvl>
    <w:lvl w:ilvl="1" w:tplc="E9BC5B76">
      <w:start w:val="1"/>
      <w:numFmt w:val="bullet"/>
      <w:lvlText w:val="o"/>
      <w:lvlJc w:val="left"/>
      <w:pPr>
        <w:tabs>
          <w:tab w:val="num" w:pos="1440"/>
        </w:tabs>
        <w:ind w:left="1440" w:hanging="360"/>
      </w:pPr>
      <w:rPr>
        <w:rFonts w:ascii="Courier New" w:hAnsi="Courier New"/>
      </w:rPr>
    </w:lvl>
    <w:lvl w:ilvl="2" w:tplc="569E42D2">
      <w:start w:val="1"/>
      <w:numFmt w:val="bullet"/>
      <w:lvlText w:val=""/>
      <w:lvlJc w:val="left"/>
      <w:pPr>
        <w:tabs>
          <w:tab w:val="num" w:pos="2160"/>
        </w:tabs>
        <w:ind w:left="2160" w:hanging="360"/>
      </w:pPr>
      <w:rPr>
        <w:rFonts w:ascii="Wingdings" w:hAnsi="Wingdings"/>
      </w:rPr>
    </w:lvl>
    <w:lvl w:ilvl="3" w:tplc="F2D453D6">
      <w:start w:val="1"/>
      <w:numFmt w:val="bullet"/>
      <w:lvlText w:val=""/>
      <w:lvlJc w:val="left"/>
      <w:pPr>
        <w:tabs>
          <w:tab w:val="num" w:pos="2880"/>
        </w:tabs>
        <w:ind w:left="2880" w:hanging="360"/>
      </w:pPr>
      <w:rPr>
        <w:rFonts w:ascii="Symbol" w:hAnsi="Symbol"/>
      </w:rPr>
    </w:lvl>
    <w:lvl w:ilvl="4" w:tplc="AF304620">
      <w:start w:val="1"/>
      <w:numFmt w:val="bullet"/>
      <w:lvlText w:val="o"/>
      <w:lvlJc w:val="left"/>
      <w:pPr>
        <w:tabs>
          <w:tab w:val="num" w:pos="3600"/>
        </w:tabs>
        <w:ind w:left="3600" w:hanging="360"/>
      </w:pPr>
      <w:rPr>
        <w:rFonts w:ascii="Courier New" w:hAnsi="Courier New"/>
      </w:rPr>
    </w:lvl>
    <w:lvl w:ilvl="5" w:tplc="C54435DC">
      <w:start w:val="1"/>
      <w:numFmt w:val="bullet"/>
      <w:lvlText w:val=""/>
      <w:lvlJc w:val="left"/>
      <w:pPr>
        <w:tabs>
          <w:tab w:val="num" w:pos="4320"/>
        </w:tabs>
        <w:ind w:left="4320" w:hanging="360"/>
      </w:pPr>
      <w:rPr>
        <w:rFonts w:ascii="Wingdings" w:hAnsi="Wingdings"/>
      </w:rPr>
    </w:lvl>
    <w:lvl w:ilvl="6" w:tplc="98C41790">
      <w:start w:val="1"/>
      <w:numFmt w:val="bullet"/>
      <w:lvlText w:val=""/>
      <w:lvlJc w:val="left"/>
      <w:pPr>
        <w:tabs>
          <w:tab w:val="num" w:pos="5040"/>
        </w:tabs>
        <w:ind w:left="5040" w:hanging="360"/>
      </w:pPr>
      <w:rPr>
        <w:rFonts w:ascii="Symbol" w:hAnsi="Symbol"/>
      </w:rPr>
    </w:lvl>
    <w:lvl w:ilvl="7" w:tplc="6E3EC46A">
      <w:start w:val="1"/>
      <w:numFmt w:val="bullet"/>
      <w:lvlText w:val="o"/>
      <w:lvlJc w:val="left"/>
      <w:pPr>
        <w:tabs>
          <w:tab w:val="num" w:pos="5760"/>
        </w:tabs>
        <w:ind w:left="5760" w:hanging="360"/>
      </w:pPr>
      <w:rPr>
        <w:rFonts w:ascii="Courier New" w:hAnsi="Courier New"/>
      </w:rPr>
    </w:lvl>
    <w:lvl w:ilvl="8" w:tplc="9078B962">
      <w:start w:val="1"/>
      <w:numFmt w:val="bullet"/>
      <w:lvlText w:val=""/>
      <w:lvlJc w:val="left"/>
      <w:pPr>
        <w:tabs>
          <w:tab w:val="num" w:pos="6480"/>
        </w:tabs>
        <w:ind w:left="6480" w:hanging="360"/>
      </w:pPr>
      <w:rPr>
        <w:rFonts w:ascii="Wingdings" w:hAnsi="Wingdings"/>
      </w:rPr>
    </w:lvl>
  </w:abstractNum>
  <w:abstractNum w:abstractNumId="132" w15:restartNumberingAfterBreak="0">
    <w:nsid w:val="00000085"/>
    <w:multiLevelType w:val="hybridMultilevel"/>
    <w:tmpl w:val="00000085"/>
    <w:lvl w:ilvl="0" w:tplc="2F0C28D4">
      <w:start w:val="1"/>
      <w:numFmt w:val="bullet"/>
      <w:lvlText w:val=""/>
      <w:lvlJc w:val="left"/>
      <w:pPr>
        <w:ind w:left="720" w:hanging="360"/>
      </w:pPr>
      <w:rPr>
        <w:rFonts w:ascii="Symbol" w:hAnsi="Symbol"/>
      </w:rPr>
    </w:lvl>
    <w:lvl w:ilvl="1" w:tplc="94528F54">
      <w:start w:val="1"/>
      <w:numFmt w:val="bullet"/>
      <w:lvlText w:val="o"/>
      <w:lvlJc w:val="left"/>
      <w:pPr>
        <w:tabs>
          <w:tab w:val="num" w:pos="1440"/>
        </w:tabs>
        <w:ind w:left="1440" w:hanging="360"/>
      </w:pPr>
      <w:rPr>
        <w:rFonts w:ascii="Courier New" w:hAnsi="Courier New"/>
      </w:rPr>
    </w:lvl>
    <w:lvl w:ilvl="2" w:tplc="2AF41AF6">
      <w:start w:val="1"/>
      <w:numFmt w:val="bullet"/>
      <w:lvlText w:val=""/>
      <w:lvlJc w:val="left"/>
      <w:pPr>
        <w:tabs>
          <w:tab w:val="num" w:pos="2160"/>
        </w:tabs>
        <w:ind w:left="2160" w:hanging="360"/>
      </w:pPr>
      <w:rPr>
        <w:rFonts w:ascii="Wingdings" w:hAnsi="Wingdings"/>
      </w:rPr>
    </w:lvl>
    <w:lvl w:ilvl="3" w:tplc="B5AAE482">
      <w:start w:val="1"/>
      <w:numFmt w:val="bullet"/>
      <w:lvlText w:val=""/>
      <w:lvlJc w:val="left"/>
      <w:pPr>
        <w:tabs>
          <w:tab w:val="num" w:pos="2880"/>
        </w:tabs>
        <w:ind w:left="2880" w:hanging="360"/>
      </w:pPr>
      <w:rPr>
        <w:rFonts w:ascii="Symbol" w:hAnsi="Symbol"/>
      </w:rPr>
    </w:lvl>
    <w:lvl w:ilvl="4" w:tplc="CFD269D2">
      <w:start w:val="1"/>
      <w:numFmt w:val="bullet"/>
      <w:lvlText w:val="o"/>
      <w:lvlJc w:val="left"/>
      <w:pPr>
        <w:tabs>
          <w:tab w:val="num" w:pos="3600"/>
        </w:tabs>
        <w:ind w:left="3600" w:hanging="360"/>
      </w:pPr>
      <w:rPr>
        <w:rFonts w:ascii="Courier New" w:hAnsi="Courier New"/>
      </w:rPr>
    </w:lvl>
    <w:lvl w:ilvl="5" w:tplc="FDD8D212">
      <w:start w:val="1"/>
      <w:numFmt w:val="bullet"/>
      <w:lvlText w:val=""/>
      <w:lvlJc w:val="left"/>
      <w:pPr>
        <w:tabs>
          <w:tab w:val="num" w:pos="4320"/>
        </w:tabs>
        <w:ind w:left="4320" w:hanging="360"/>
      </w:pPr>
      <w:rPr>
        <w:rFonts w:ascii="Wingdings" w:hAnsi="Wingdings"/>
      </w:rPr>
    </w:lvl>
    <w:lvl w:ilvl="6" w:tplc="BB10F886">
      <w:start w:val="1"/>
      <w:numFmt w:val="bullet"/>
      <w:lvlText w:val=""/>
      <w:lvlJc w:val="left"/>
      <w:pPr>
        <w:tabs>
          <w:tab w:val="num" w:pos="5040"/>
        </w:tabs>
        <w:ind w:left="5040" w:hanging="360"/>
      </w:pPr>
      <w:rPr>
        <w:rFonts w:ascii="Symbol" w:hAnsi="Symbol"/>
      </w:rPr>
    </w:lvl>
    <w:lvl w:ilvl="7" w:tplc="DAFA5756">
      <w:start w:val="1"/>
      <w:numFmt w:val="bullet"/>
      <w:lvlText w:val="o"/>
      <w:lvlJc w:val="left"/>
      <w:pPr>
        <w:tabs>
          <w:tab w:val="num" w:pos="5760"/>
        </w:tabs>
        <w:ind w:left="5760" w:hanging="360"/>
      </w:pPr>
      <w:rPr>
        <w:rFonts w:ascii="Courier New" w:hAnsi="Courier New"/>
      </w:rPr>
    </w:lvl>
    <w:lvl w:ilvl="8" w:tplc="FE7A1EEA">
      <w:start w:val="1"/>
      <w:numFmt w:val="bullet"/>
      <w:lvlText w:val=""/>
      <w:lvlJc w:val="left"/>
      <w:pPr>
        <w:tabs>
          <w:tab w:val="num" w:pos="6480"/>
        </w:tabs>
        <w:ind w:left="6480" w:hanging="360"/>
      </w:pPr>
      <w:rPr>
        <w:rFonts w:ascii="Wingdings" w:hAnsi="Wingdings"/>
      </w:rPr>
    </w:lvl>
  </w:abstractNum>
  <w:abstractNum w:abstractNumId="133" w15:restartNumberingAfterBreak="0">
    <w:nsid w:val="00000086"/>
    <w:multiLevelType w:val="hybridMultilevel"/>
    <w:tmpl w:val="00000086"/>
    <w:lvl w:ilvl="0" w:tplc="0CC891A6">
      <w:start w:val="1"/>
      <w:numFmt w:val="bullet"/>
      <w:lvlText w:val=""/>
      <w:lvlJc w:val="left"/>
      <w:pPr>
        <w:ind w:left="720" w:hanging="360"/>
      </w:pPr>
      <w:rPr>
        <w:rFonts w:ascii="Symbol" w:hAnsi="Symbol"/>
      </w:rPr>
    </w:lvl>
    <w:lvl w:ilvl="1" w:tplc="3850DA2E">
      <w:start w:val="1"/>
      <w:numFmt w:val="bullet"/>
      <w:lvlText w:val="o"/>
      <w:lvlJc w:val="left"/>
      <w:pPr>
        <w:tabs>
          <w:tab w:val="num" w:pos="1440"/>
        </w:tabs>
        <w:ind w:left="1440" w:hanging="360"/>
      </w:pPr>
      <w:rPr>
        <w:rFonts w:ascii="Courier New" w:hAnsi="Courier New"/>
      </w:rPr>
    </w:lvl>
    <w:lvl w:ilvl="2" w:tplc="C30E8E9E">
      <w:start w:val="1"/>
      <w:numFmt w:val="bullet"/>
      <w:lvlText w:val=""/>
      <w:lvlJc w:val="left"/>
      <w:pPr>
        <w:tabs>
          <w:tab w:val="num" w:pos="2160"/>
        </w:tabs>
        <w:ind w:left="2160" w:hanging="360"/>
      </w:pPr>
      <w:rPr>
        <w:rFonts w:ascii="Wingdings" w:hAnsi="Wingdings"/>
      </w:rPr>
    </w:lvl>
    <w:lvl w:ilvl="3" w:tplc="A5983A62">
      <w:start w:val="1"/>
      <w:numFmt w:val="bullet"/>
      <w:lvlText w:val=""/>
      <w:lvlJc w:val="left"/>
      <w:pPr>
        <w:tabs>
          <w:tab w:val="num" w:pos="2880"/>
        </w:tabs>
        <w:ind w:left="2880" w:hanging="360"/>
      </w:pPr>
      <w:rPr>
        <w:rFonts w:ascii="Symbol" w:hAnsi="Symbol"/>
      </w:rPr>
    </w:lvl>
    <w:lvl w:ilvl="4" w:tplc="31F26E50">
      <w:start w:val="1"/>
      <w:numFmt w:val="bullet"/>
      <w:lvlText w:val="o"/>
      <w:lvlJc w:val="left"/>
      <w:pPr>
        <w:tabs>
          <w:tab w:val="num" w:pos="3600"/>
        </w:tabs>
        <w:ind w:left="3600" w:hanging="360"/>
      </w:pPr>
      <w:rPr>
        <w:rFonts w:ascii="Courier New" w:hAnsi="Courier New"/>
      </w:rPr>
    </w:lvl>
    <w:lvl w:ilvl="5" w:tplc="5406F7E6">
      <w:start w:val="1"/>
      <w:numFmt w:val="bullet"/>
      <w:lvlText w:val=""/>
      <w:lvlJc w:val="left"/>
      <w:pPr>
        <w:tabs>
          <w:tab w:val="num" w:pos="4320"/>
        </w:tabs>
        <w:ind w:left="4320" w:hanging="360"/>
      </w:pPr>
      <w:rPr>
        <w:rFonts w:ascii="Wingdings" w:hAnsi="Wingdings"/>
      </w:rPr>
    </w:lvl>
    <w:lvl w:ilvl="6" w:tplc="EB90A67E">
      <w:start w:val="1"/>
      <w:numFmt w:val="bullet"/>
      <w:lvlText w:val=""/>
      <w:lvlJc w:val="left"/>
      <w:pPr>
        <w:tabs>
          <w:tab w:val="num" w:pos="5040"/>
        </w:tabs>
        <w:ind w:left="5040" w:hanging="360"/>
      </w:pPr>
      <w:rPr>
        <w:rFonts w:ascii="Symbol" w:hAnsi="Symbol"/>
      </w:rPr>
    </w:lvl>
    <w:lvl w:ilvl="7" w:tplc="E43C5B2E">
      <w:start w:val="1"/>
      <w:numFmt w:val="bullet"/>
      <w:lvlText w:val="o"/>
      <w:lvlJc w:val="left"/>
      <w:pPr>
        <w:tabs>
          <w:tab w:val="num" w:pos="5760"/>
        </w:tabs>
        <w:ind w:left="5760" w:hanging="360"/>
      </w:pPr>
      <w:rPr>
        <w:rFonts w:ascii="Courier New" w:hAnsi="Courier New"/>
      </w:rPr>
    </w:lvl>
    <w:lvl w:ilvl="8" w:tplc="4F7CE068">
      <w:start w:val="1"/>
      <w:numFmt w:val="bullet"/>
      <w:lvlText w:val=""/>
      <w:lvlJc w:val="left"/>
      <w:pPr>
        <w:tabs>
          <w:tab w:val="num" w:pos="6480"/>
        </w:tabs>
        <w:ind w:left="6480" w:hanging="360"/>
      </w:pPr>
      <w:rPr>
        <w:rFonts w:ascii="Wingdings" w:hAnsi="Wingdings"/>
      </w:rPr>
    </w:lvl>
  </w:abstractNum>
  <w:abstractNum w:abstractNumId="134" w15:restartNumberingAfterBreak="0">
    <w:nsid w:val="01CF654B"/>
    <w:multiLevelType w:val="hybridMultilevel"/>
    <w:tmpl w:val="35267642"/>
    <w:lvl w:ilvl="0" w:tplc="60FC03B6">
      <w:start w:val="107"/>
      <w:numFmt w:val="decimal"/>
      <w:lvlText w:val="%1."/>
      <w:lvlJc w:val="left"/>
      <w:pPr>
        <w:ind w:left="720" w:hanging="360"/>
      </w:pPr>
    </w:lvl>
    <w:lvl w:ilvl="1" w:tplc="B9B0207A">
      <w:start w:val="1"/>
      <w:numFmt w:val="lowerLetter"/>
      <w:lvlText w:val="%2."/>
      <w:lvlJc w:val="left"/>
      <w:pPr>
        <w:ind w:left="1440" w:hanging="360"/>
      </w:pPr>
    </w:lvl>
    <w:lvl w:ilvl="2" w:tplc="29285AF2">
      <w:start w:val="1"/>
      <w:numFmt w:val="lowerRoman"/>
      <w:lvlText w:val="%3."/>
      <w:lvlJc w:val="right"/>
      <w:pPr>
        <w:ind w:left="2160" w:hanging="180"/>
      </w:pPr>
    </w:lvl>
    <w:lvl w:ilvl="3" w:tplc="8BFCBC64">
      <w:start w:val="1"/>
      <w:numFmt w:val="decimal"/>
      <w:lvlText w:val="%4."/>
      <w:lvlJc w:val="left"/>
      <w:pPr>
        <w:ind w:left="2880" w:hanging="360"/>
      </w:pPr>
    </w:lvl>
    <w:lvl w:ilvl="4" w:tplc="E506CFA8">
      <w:start w:val="1"/>
      <w:numFmt w:val="lowerLetter"/>
      <w:lvlText w:val="%5."/>
      <w:lvlJc w:val="left"/>
      <w:pPr>
        <w:ind w:left="3600" w:hanging="360"/>
      </w:pPr>
    </w:lvl>
    <w:lvl w:ilvl="5" w:tplc="E57C7C20">
      <w:start w:val="1"/>
      <w:numFmt w:val="lowerRoman"/>
      <w:lvlText w:val="%6."/>
      <w:lvlJc w:val="right"/>
      <w:pPr>
        <w:ind w:left="4320" w:hanging="180"/>
      </w:pPr>
    </w:lvl>
    <w:lvl w:ilvl="6" w:tplc="37E23658">
      <w:start w:val="1"/>
      <w:numFmt w:val="decimal"/>
      <w:lvlText w:val="%7."/>
      <w:lvlJc w:val="left"/>
      <w:pPr>
        <w:ind w:left="5040" w:hanging="360"/>
      </w:pPr>
    </w:lvl>
    <w:lvl w:ilvl="7" w:tplc="3E7EF8EE">
      <w:start w:val="1"/>
      <w:numFmt w:val="lowerLetter"/>
      <w:lvlText w:val="%8."/>
      <w:lvlJc w:val="left"/>
      <w:pPr>
        <w:ind w:left="5760" w:hanging="360"/>
      </w:pPr>
    </w:lvl>
    <w:lvl w:ilvl="8" w:tplc="844CD060">
      <w:start w:val="1"/>
      <w:numFmt w:val="lowerRoman"/>
      <w:lvlText w:val="%9."/>
      <w:lvlJc w:val="right"/>
      <w:pPr>
        <w:ind w:left="6480" w:hanging="180"/>
      </w:pPr>
    </w:lvl>
  </w:abstractNum>
  <w:abstractNum w:abstractNumId="135" w15:restartNumberingAfterBreak="0">
    <w:nsid w:val="07A794A9"/>
    <w:multiLevelType w:val="hybridMultilevel"/>
    <w:tmpl w:val="4AE00758"/>
    <w:lvl w:ilvl="0" w:tplc="3084AF66">
      <w:start w:val="1"/>
      <w:numFmt w:val="bullet"/>
      <w:lvlText w:val=""/>
      <w:lvlJc w:val="left"/>
      <w:pPr>
        <w:ind w:left="720" w:hanging="360"/>
      </w:pPr>
      <w:rPr>
        <w:rFonts w:ascii="Symbol" w:hAnsi="Symbol" w:hint="default"/>
      </w:rPr>
    </w:lvl>
    <w:lvl w:ilvl="1" w:tplc="822677B8">
      <w:start w:val="1"/>
      <w:numFmt w:val="bullet"/>
      <w:lvlText w:val="o"/>
      <w:lvlJc w:val="left"/>
      <w:pPr>
        <w:ind w:left="1440" w:hanging="360"/>
      </w:pPr>
      <w:rPr>
        <w:rFonts w:ascii="Courier New" w:hAnsi="Courier New" w:hint="default"/>
      </w:rPr>
    </w:lvl>
    <w:lvl w:ilvl="2" w:tplc="7076D556">
      <w:start w:val="1"/>
      <w:numFmt w:val="bullet"/>
      <w:lvlText w:val=""/>
      <w:lvlJc w:val="left"/>
      <w:pPr>
        <w:ind w:left="2160" w:hanging="360"/>
      </w:pPr>
      <w:rPr>
        <w:rFonts w:ascii="Wingdings" w:hAnsi="Wingdings" w:hint="default"/>
      </w:rPr>
    </w:lvl>
    <w:lvl w:ilvl="3" w:tplc="FDE4DDD8">
      <w:start w:val="1"/>
      <w:numFmt w:val="bullet"/>
      <w:lvlText w:val=""/>
      <w:lvlJc w:val="left"/>
      <w:pPr>
        <w:ind w:left="2880" w:hanging="360"/>
      </w:pPr>
      <w:rPr>
        <w:rFonts w:ascii="Symbol" w:hAnsi="Symbol" w:hint="default"/>
      </w:rPr>
    </w:lvl>
    <w:lvl w:ilvl="4" w:tplc="453C6C2A">
      <w:start w:val="1"/>
      <w:numFmt w:val="bullet"/>
      <w:lvlText w:val="o"/>
      <w:lvlJc w:val="left"/>
      <w:pPr>
        <w:ind w:left="3600" w:hanging="360"/>
      </w:pPr>
      <w:rPr>
        <w:rFonts w:ascii="Courier New" w:hAnsi="Courier New" w:hint="default"/>
      </w:rPr>
    </w:lvl>
    <w:lvl w:ilvl="5" w:tplc="E38E602C">
      <w:start w:val="1"/>
      <w:numFmt w:val="bullet"/>
      <w:lvlText w:val=""/>
      <w:lvlJc w:val="left"/>
      <w:pPr>
        <w:ind w:left="4320" w:hanging="360"/>
      </w:pPr>
      <w:rPr>
        <w:rFonts w:ascii="Wingdings" w:hAnsi="Wingdings" w:hint="default"/>
      </w:rPr>
    </w:lvl>
    <w:lvl w:ilvl="6" w:tplc="F5566858">
      <w:start w:val="1"/>
      <w:numFmt w:val="bullet"/>
      <w:lvlText w:val=""/>
      <w:lvlJc w:val="left"/>
      <w:pPr>
        <w:ind w:left="5040" w:hanging="360"/>
      </w:pPr>
      <w:rPr>
        <w:rFonts w:ascii="Symbol" w:hAnsi="Symbol" w:hint="default"/>
      </w:rPr>
    </w:lvl>
    <w:lvl w:ilvl="7" w:tplc="56CC3E8C">
      <w:start w:val="1"/>
      <w:numFmt w:val="bullet"/>
      <w:lvlText w:val="o"/>
      <w:lvlJc w:val="left"/>
      <w:pPr>
        <w:ind w:left="5760" w:hanging="360"/>
      </w:pPr>
      <w:rPr>
        <w:rFonts w:ascii="Courier New" w:hAnsi="Courier New" w:hint="default"/>
      </w:rPr>
    </w:lvl>
    <w:lvl w:ilvl="8" w:tplc="1578F5F2">
      <w:start w:val="1"/>
      <w:numFmt w:val="bullet"/>
      <w:lvlText w:val=""/>
      <w:lvlJc w:val="left"/>
      <w:pPr>
        <w:ind w:left="6480" w:hanging="360"/>
      </w:pPr>
      <w:rPr>
        <w:rFonts w:ascii="Wingdings" w:hAnsi="Wingdings" w:hint="default"/>
      </w:rPr>
    </w:lvl>
  </w:abstractNum>
  <w:abstractNum w:abstractNumId="136" w15:restartNumberingAfterBreak="0">
    <w:nsid w:val="136B4DAF"/>
    <w:multiLevelType w:val="hybridMultilevel"/>
    <w:tmpl w:val="9580E298"/>
    <w:lvl w:ilvl="0" w:tplc="8514BFA2">
      <w:start w:val="1"/>
      <w:numFmt w:val="upperLetter"/>
      <w:lvlText w:val="%1)"/>
      <w:lvlJc w:val="left"/>
      <w:pPr>
        <w:ind w:left="720" w:hanging="360"/>
      </w:pPr>
    </w:lvl>
    <w:lvl w:ilvl="1" w:tplc="31C846A8">
      <w:start w:val="1"/>
      <w:numFmt w:val="lowerLetter"/>
      <w:lvlText w:val="%2."/>
      <w:lvlJc w:val="left"/>
      <w:pPr>
        <w:ind w:left="1440" w:hanging="360"/>
      </w:pPr>
    </w:lvl>
    <w:lvl w:ilvl="2" w:tplc="2F566F96">
      <w:start w:val="1"/>
      <w:numFmt w:val="lowerRoman"/>
      <w:lvlText w:val="%3."/>
      <w:lvlJc w:val="right"/>
      <w:pPr>
        <w:ind w:left="2160" w:hanging="180"/>
      </w:pPr>
    </w:lvl>
    <w:lvl w:ilvl="3" w:tplc="5DA054F6">
      <w:start w:val="1"/>
      <w:numFmt w:val="decimal"/>
      <w:lvlText w:val="%4."/>
      <w:lvlJc w:val="left"/>
      <w:pPr>
        <w:ind w:left="2880" w:hanging="360"/>
      </w:pPr>
    </w:lvl>
    <w:lvl w:ilvl="4" w:tplc="E856BA12">
      <w:start w:val="1"/>
      <w:numFmt w:val="lowerLetter"/>
      <w:lvlText w:val="%5."/>
      <w:lvlJc w:val="left"/>
      <w:pPr>
        <w:ind w:left="3600" w:hanging="360"/>
      </w:pPr>
    </w:lvl>
    <w:lvl w:ilvl="5" w:tplc="EAF8E52C">
      <w:start w:val="1"/>
      <w:numFmt w:val="lowerRoman"/>
      <w:lvlText w:val="%6."/>
      <w:lvlJc w:val="right"/>
      <w:pPr>
        <w:ind w:left="4320" w:hanging="180"/>
      </w:pPr>
    </w:lvl>
    <w:lvl w:ilvl="6" w:tplc="7670027E">
      <w:start w:val="1"/>
      <w:numFmt w:val="decimal"/>
      <w:lvlText w:val="%7."/>
      <w:lvlJc w:val="left"/>
      <w:pPr>
        <w:ind w:left="5040" w:hanging="360"/>
      </w:pPr>
    </w:lvl>
    <w:lvl w:ilvl="7" w:tplc="0A3A97E2">
      <w:start w:val="1"/>
      <w:numFmt w:val="lowerLetter"/>
      <w:lvlText w:val="%8."/>
      <w:lvlJc w:val="left"/>
      <w:pPr>
        <w:ind w:left="5760" w:hanging="360"/>
      </w:pPr>
    </w:lvl>
    <w:lvl w:ilvl="8" w:tplc="2CC84F12">
      <w:start w:val="1"/>
      <w:numFmt w:val="lowerRoman"/>
      <w:lvlText w:val="%9."/>
      <w:lvlJc w:val="right"/>
      <w:pPr>
        <w:ind w:left="6480" w:hanging="180"/>
      </w:pPr>
    </w:lvl>
  </w:abstractNum>
  <w:abstractNum w:abstractNumId="137" w15:restartNumberingAfterBreak="0">
    <w:nsid w:val="14C4E887"/>
    <w:multiLevelType w:val="hybridMultilevel"/>
    <w:tmpl w:val="F85C7756"/>
    <w:lvl w:ilvl="0" w:tplc="9CCE14AA">
      <w:start w:val="1"/>
      <w:numFmt w:val="bullet"/>
      <w:lvlText w:val="-"/>
      <w:lvlJc w:val="left"/>
      <w:pPr>
        <w:ind w:left="720" w:hanging="360"/>
      </w:pPr>
      <w:rPr>
        <w:rFonts w:ascii="Symbol" w:hAnsi="Symbol" w:hint="default"/>
      </w:rPr>
    </w:lvl>
    <w:lvl w:ilvl="1" w:tplc="1076D004">
      <w:start w:val="1"/>
      <w:numFmt w:val="bullet"/>
      <w:lvlText w:val="o"/>
      <w:lvlJc w:val="left"/>
      <w:pPr>
        <w:ind w:left="1440" w:hanging="360"/>
      </w:pPr>
      <w:rPr>
        <w:rFonts w:ascii="Courier New" w:hAnsi="Courier New" w:hint="default"/>
      </w:rPr>
    </w:lvl>
    <w:lvl w:ilvl="2" w:tplc="B6AA118E">
      <w:start w:val="1"/>
      <w:numFmt w:val="bullet"/>
      <w:lvlText w:val=""/>
      <w:lvlJc w:val="left"/>
      <w:pPr>
        <w:ind w:left="2160" w:hanging="360"/>
      </w:pPr>
      <w:rPr>
        <w:rFonts w:ascii="Wingdings" w:hAnsi="Wingdings" w:hint="default"/>
      </w:rPr>
    </w:lvl>
    <w:lvl w:ilvl="3" w:tplc="F6CC9B4C">
      <w:start w:val="1"/>
      <w:numFmt w:val="bullet"/>
      <w:lvlText w:val=""/>
      <w:lvlJc w:val="left"/>
      <w:pPr>
        <w:ind w:left="2880" w:hanging="360"/>
      </w:pPr>
      <w:rPr>
        <w:rFonts w:ascii="Symbol" w:hAnsi="Symbol" w:hint="default"/>
      </w:rPr>
    </w:lvl>
    <w:lvl w:ilvl="4" w:tplc="28942A00">
      <w:start w:val="1"/>
      <w:numFmt w:val="bullet"/>
      <w:lvlText w:val="o"/>
      <w:lvlJc w:val="left"/>
      <w:pPr>
        <w:ind w:left="3600" w:hanging="360"/>
      </w:pPr>
      <w:rPr>
        <w:rFonts w:ascii="Courier New" w:hAnsi="Courier New" w:hint="default"/>
      </w:rPr>
    </w:lvl>
    <w:lvl w:ilvl="5" w:tplc="87B48ABE">
      <w:start w:val="1"/>
      <w:numFmt w:val="bullet"/>
      <w:lvlText w:val=""/>
      <w:lvlJc w:val="left"/>
      <w:pPr>
        <w:ind w:left="4320" w:hanging="360"/>
      </w:pPr>
      <w:rPr>
        <w:rFonts w:ascii="Wingdings" w:hAnsi="Wingdings" w:hint="default"/>
      </w:rPr>
    </w:lvl>
    <w:lvl w:ilvl="6" w:tplc="0A466AE2">
      <w:start w:val="1"/>
      <w:numFmt w:val="bullet"/>
      <w:lvlText w:val=""/>
      <w:lvlJc w:val="left"/>
      <w:pPr>
        <w:ind w:left="5040" w:hanging="360"/>
      </w:pPr>
      <w:rPr>
        <w:rFonts w:ascii="Symbol" w:hAnsi="Symbol" w:hint="default"/>
      </w:rPr>
    </w:lvl>
    <w:lvl w:ilvl="7" w:tplc="E1225108">
      <w:start w:val="1"/>
      <w:numFmt w:val="bullet"/>
      <w:lvlText w:val="o"/>
      <w:lvlJc w:val="left"/>
      <w:pPr>
        <w:ind w:left="5760" w:hanging="360"/>
      </w:pPr>
      <w:rPr>
        <w:rFonts w:ascii="Courier New" w:hAnsi="Courier New" w:hint="default"/>
      </w:rPr>
    </w:lvl>
    <w:lvl w:ilvl="8" w:tplc="37F0540E">
      <w:start w:val="1"/>
      <w:numFmt w:val="bullet"/>
      <w:lvlText w:val=""/>
      <w:lvlJc w:val="left"/>
      <w:pPr>
        <w:ind w:left="6480" w:hanging="360"/>
      </w:pPr>
      <w:rPr>
        <w:rFonts w:ascii="Wingdings" w:hAnsi="Wingdings" w:hint="default"/>
      </w:rPr>
    </w:lvl>
  </w:abstractNum>
  <w:abstractNum w:abstractNumId="138" w15:restartNumberingAfterBreak="0">
    <w:nsid w:val="14D14795"/>
    <w:multiLevelType w:val="hybridMultilevel"/>
    <w:tmpl w:val="C7B610B8"/>
    <w:lvl w:ilvl="0" w:tplc="C6843C82">
      <w:start w:val="1"/>
      <w:numFmt w:val="bullet"/>
      <w:lvlText w:val="-"/>
      <w:lvlJc w:val="left"/>
      <w:pPr>
        <w:ind w:left="720" w:hanging="360"/>
      </w:pPr>
      <w:rPr>
        <w:rFonts w:ascii="Aptos" w:hAnsi="Aptos" w:hint="default"/>
      </w:rPr>
    </w:lvl>
    <w:lvl w:ilvl="1" w:tplc="BC68793C">
      <w:start w:val="1"/>
      <w:numFmt w:val="bullet"/>
      <w:lvlText w:val="o"/>
      <w:lvlJc w:val="left"/>
      <w:pPr>
        <w:ind w:left="1440" w:hanging="360"/>
      </w:pPr>
      <w:rPr>
        <w:rFonts w:ascii="Courier New" w:hAnsi="Courier New" w:hint="default"/>
      </w:rPr>
    </w:lvl>
    <w:lvl w:ilvl="2" w:tplc="87C4EB2E">
      <w:start w:val="1"/>
      <w:numFmt w:val="bullet"/>
      <w:lvlText w:val=""/>
      <w:lvlJc w:val="left"/>
      <w:pPr>
        <w:ind w:left="2160" w:hanging="360"/>
      </w:pPr>
      <w:rPr>
        <w:rFonts w:ascii="Wingdings" w:hAnsi="Wingdings" w:hint="default"/>
      </w:rPr>
    </w:lvl>
    <w:lvl w:ilvl="3" w:tplc="E68AC6D6">
      <w:start w:val="1"/>
      <w:numFmt w:val="bullet"/>
      <w:lvlText w:val=""/>
      <w:lvlJc w:val="left"/>
      <w:pPr>
        <w:ind w:left="2880" w:hanging="360"/>
      </w:pPr>
      <w:rPr>
        <w:rFonts w:ascii="Symbol" w:hAnsi="Symbol" w:hint="default"/>
      </w:rPr>
    </w:lvl>
    <w:lvl w:ilvl="4" w:tplc="851A94F6">
      <w:start w:val="1"/>
      <w:numFmt w:val="bullet"/>
      <w:lvlText w:val="o"/>
      <w:lvlJc w:val="left"/>
      <w:pPr>
        <w:ind w:left="3600" w:hanging="360"/>
      </w:pPr>
      <w:rPr>
        <w:rFonts w:ascii="Courier New" w:hAnsi="Courier New" w:hint="default"/>
      </w:rPr>
    </w:lvl>
    <w:lvl w:ilvl="5" w:tplc="4918A8D0">
      <w:start w:val="1"/>
      <w:numFmt w:val="bullet"/>
      <w:lvlText w:val=""/>
      <w:lvlJc w:val="left"/>
      <w:pPr>
        <w:ind w:left="4320" w:hanging="360"/>
      </w:pPr>
      <w:rPr>
        <w:rFonts w:ascii="Wingdings" w:hAnsi="Wingdings" w:hint="default"/>
      </w:rPr>
    </w:lvl>
    <w:lvl w:ilvl="6" w:tplc="E27C3EAA">
      <w:start w:val="1"/>
      <w:numFmt w:val="bullet"/>
      <w:lvlText w:val=""/>
      <w:lvlJc w:val="left"/>
      <w:pPr>
        <w:ind w:left="5040" w:hanging="360"/>
      </w:pPr>
      <w:rPr>
        <w:rFonts w:ascii="Symbol" w:hAnsi="Symbol" w:hint="default"/>
      </w:rPr>
    </w:lvl>
    <w:lvl w:ilvl="7" w:tplc="62782DEE">
      <w:start w:val="1"/>
      <w:numFmt w:val="bullet"/>
      <w:lvlText w:val="o"/>
      <w:lvlJc w:val="left"/>
      <w:pPr>
        <w:ind w:left="5760" w:hanging="360"/>
      </w:pPr>
      <w:rPr>
        <w:rFonts w:ascii="Courier New" w:hAnsi="Courier New" w:hint="default"/>
      </w:rPr>
    </w:lvl>
    <w:lvl w:ilvl="8" w:tplc="83F4A2BA">
      <w:start w:val="1"/>
      <w:numFmt w:val="bullet"/>
      <w:lvlText w:val=""/>
      <w:lvlJc w:val="left"/>
      <w:pPr>
        <w:ind w:left="6480" w:hanging="360"/>
      </w:pPr>
      <w:rPr>
        <w:rFonts w:ascii="Wingdings" w:hAnsi="Wingdings" w:hint="default"/>
      </w:rPr>
    </w:lvl>
  </w:abstractNum>
  <w:abstractNum w:abstractNumId="139" w15:restartNumberingAfterBreak="0">
    <w:nsid w:val="17A8EB82"/>
    <w:multiLevelType w:val="hybridMultilevel"/>
    <w:tmpl w:val="0BEE10BE"/>
    <w:lvl w:ilvl="0" w:tplc="CCD46B74">
      <w:start w:val="1"/>
      <w:numFmt w:val="bullet"/>
      <w:lvlText w:val=""/>
      <w:lvlJc w:val="left"/>
      <w:pPr>
        <w:ind w:left="720" w:hanging="360"/>
      </w:pPr>
      <w:rPr>
        <w:rFonts w:ascii="Symbol" w:hAnsi="Symbol" w:hint="default"/>
      </w:rPr>
    </w:lvl>
    <w:lvl w:ilvl="1" w:tplc="9B021042">
      <w:start w:val="1"/>
      <w:numFmt w:val="bullet"/>
      <w:lvlText w:val="o"/>
      <w:lvlJc w:val="left"/>
      <w:pPr>
        <w:ind w:left="1440" w:hanging="360"/>
      </w:pPr>
      <w:rPr>
        <w:rFonts w:ascii="Courier New" w:hAnsi="Courier New" w:hint="default"/>
      </w:rPr>
    </w:lvl>
    <w:lvl w:ilvl="2" w:tplc="2B6E7E42">
      <w:start w:val="1"/>
      <w:numFmt w:val="bullet"/>
      <w:lvlText w:val=""/>
      <w:lvlJc w:val="left"/>
      <w:pPr>
        <w:ind w:left="2160" w:hanging="360"/>
      </w:pPr>
      <w:rPr>
        <w:rFonts w:ascii="Wingdings" w:hAnsi="Wingdings" w:hint="default"/>
      </w:rPr>
    </w:lvl>
    <w:lvl w:ilvl="3" w:tplc="1196F018">
      <w:start w:val="1"/>
      <w:numFmt w:val="bullet"/>
      <w:lvlText w:val=""/>
      <w:lvlJc w:val="left"/>
      <w:pPr>
        <w:ind w:left="2880" w:hanging="360"/>
      </w:pPr>
      <w:rPr>
        <w:rFonts w:ascii="Symbol" w:hAnsi="Symbol" w:hint="default"/>
      </w:rPr>
    </w:lvl>
    <w:lvl w:ilvl="4" w:tplc="63A63894">
      <w:start w:val="1"/>
      <w:numFmt w:val="bullet"/>
      <w:lvlText w:val="o"/>
      <w:lvlJc w:val="left"/>
      <w:pPr>
        <w:ind w:left="3600" w:hanging="360"/>
      </w:pPr>
      <w:rPr>
        <w:rFonts w:ascii="Courier New" w:hAnsi="Courier New" w:hint="default"/>
      </w:rPr>
    </w:lvl>
    <w:lvl w:ilvl="5" w:tplc="DE1C5A68">
      <w:start w:val="1"/>
      <w:numFmt w:val="bullet"/>
      <w:lvlText w:val=""/>
      <w:lvlJc w:val="left"/>
      <w:pPr>
        <w:ind w:left="4320" w:hanging="360"/>
      </w:pPr>
      <w:rPr>
        <w:rFonts w:ascii="Wingdings" w:hAnsi="Wingdings" w:hint="default"/>
      </w:rPr>
    </w:lvl>
    <w:lvl w:ilvl="6" w:tplc="A34C0630">
      <w:start w:val="1"/>
      <w:numFmt w:val="bullet"/>
      <w:lvlText w:val=""/>
      <w:lvlJc w:val="left"/>
      <w:pPr>
        <w:ind w:left="5040" w:hanging="360"/>
      </w:pPr>
      <w:rPr>
        <w:rFonts w:ascii="Symbol" w:hAnsi="Symbol" w:hint="default"/>
      </w:rPr>
    </w:lvl>
    <w:lvl w:ilvl="7" w:tplc="D8248A36">
      <w:start w:val="1"/>
      <w:numFmt w:val="bullet"/>
      <w:lvlText w:val="o"/>
      <w:lvlJc w:val="left"/>
      <w:pPr>
        <w:ind w:left="5760" w:hanging="360"/>
      </w:pPr>
      <w:rPr>
        <w:rFonts w:ascii="Courier New" w:hAnsi="Courier New" w:hint="default"/>
      </w:rPr>
    </w:lvl>
    <w:lvl w:ilvl="8" w:tplc="AF02939C">
      <w:start w:val="1"/>
      <w:numFmt w:val="bullet"/>
      <w:lvlText w:val=""/>
      <w:lvlJc w:val="left"/>
      <w:pPr>
        <w:ind w:left="6480" w:hanging="360"/>
      </w:pPr>
      <w:rPr>
        <w:rFonts w:ascii="Wingdings" w:hAnsi="Wingdings" w:hint="default"/>
      </w:rPr>
    </w:lvl>
  </w:abstractNum>
  <w:abstractNum w:abstractNumId="140" w15:restartNumberingAfterBreak="0">
    <w:nsid w:val="210D06A0"/>
    <w:multiLevelType w:val="hybridMultilevel"/>
    <w:tmpl w:val="9258C876"/>
    <w:lvl w:ilvl="0" w:tplc="E36AF4DA">
      <w:start w:val="1"/>
      <w:numFmt w:val="decimal"/>
      <w:lvlText w:val="%1."/>
      <w:lvlJc w:val="left"/>
      <w:pPr>
        <w:ind w:left="1080" w:hanging="360"/>
      </w:pPr>
    </w:lvl>
    <w:lvl w:ilvl="1" w:tplc="FDE6F4C4">
      <w:start w:val="1"/>
      <w:numFmt w:val="lowerLetter"/>
      <w:lvlText w:val="%2."/>
      <w:lvlJc w:val="left"/>
      <w:pPr>
        <w:ind w:left="1800" w:hanging="360"/>
      </w:pPr>
    </w:lvl>
    <w:lvl w:ilvl="2" w:tplc="9D847B9A">
      <w:start w:val="1"/>
      <w:numFmt w:val="lowerRoman"/>
      <w:lvlText w:val="%3."/>
      <w:lvlJc w:val="right"/>
      <w:pPr>
        <w:ind w:left="2520" w:hanging="180"/>
      </w:pPr>
    </w:lvl>
    <w:lvl w:ilvl="3" w:tplc="2ADEEA50">
      <w:start w:val="1"/>
      <w:numFmt w:val="decimal"/>
      <w:lvlText w:val="%4."/>
      <w:lvlJc w:val="left"/>
      <w:pPr>
        <w:ind w:left="3240" w:hanging="360"/>
      </w:pPr>
    </w:lvl>
    <w:lvl w:ilvl="4" w:tplc="8500D894">
      <w:start w:val="1"/>
      <w:numFmt w:val="lowerLetter"/>
      <w:lvlText w:val="%5."/>
      <w:lvlJc w:val="left"/>
      <w:pPr>
        <w:ind w:left="3960" w:hanging="360"/>
      </w:pPr>
    </w:lvl>
    <w:lvl w:ilvl="5" w:tplc="5EF44D50">
      <w:start w:val="1"/>
      <w:numFmt w:val="lowerRoman"/>
      <w:lvlText w:val="%6."/>
      <w:lvlJc w:val="right"/>
      <w:pPr>
        <w:ind w:left="4680" w:hanging="180"/>
      </w:pPr>
    </w:lvl>
    <w:lvl w:ilvl="6" w:tplc="5978D870">
      <w:start w:val="1"/>
      <w:numFmt w:val="decimal"/>
      <w:lvlText w:val="%7."/>
      <w:lvlJc w:val="left"/>
      <w:pPr>
        <w:ind w:left="5400" w:hanging="360"/>
      </w:pPr>
    </w:lvl>
    <w:lvl w:ilvl="7" w:tplc="B828709E">
      <w:start w:val="1"/>
      <w:numFmt w:val="lowerLetter"/>
      <w:lvlText w:val="%8."/>
      <w:lvlJc w:val="left"/>
      <w:pPr>
        <w:ind w:left="6120" w:hanging="360"/>
      </w:pPr>
    </w:lvl>
    <w:lvl w:ilvl="8" w:tplc="D39ECE30">
      <w:start w:val="1"/>
      <w:numFmt w:val="lowerRoman"/>
      <w:lvlText w:val="%9."/>
      <w:lvlJc w:val="right"/>
      <w:pPr>
        <w:ind w:left="6840" w:hanging="180"/>
      </w:pPr>
    </w:lvl>
  </w:abstractNum>
  <w:abstractNum w:abstractNumId="141" w15:restartNumberingAfterBreak="0">
    <w:nsid w:val="29B79487"/>
    <w:multiLevelType w:val="hybridMultilevel"/>
    <w:tmpl w:val="36F24BF6"/>
    <w:lvl w:ilvl="0" w:tplc="814E1354">
      <w:start w:val="1"/>
      <w:numFmt w:val="bullet"/>
      <w:lvlText w:val=""/>
      <w:lvlJc w:val="left"/>
      <w:pPr>
        <w:ind w:left="720" w:hanging="360"/>
      </w:pPr>
      <w:rPr>
        <w:rFonts w:ascii="Symbol" w:hAnsi="Symbol" w:hint="default"/>
      </w:rPr>
    </w:lvl>
    <w:lvl w:ilvl="1" w:tplc="C4C68EC2">
      <w:start w:val="1"/>
      <w:numFmt w:val="bullet"/>
      <w:lvlText w:val="o"/>
      <w:lvlJc w:val="left"/>
      <w:pPr>
        <w:ind w:left="1440" w:hanging="360"/>
      </w:pPr>
      <w:rPr>
        <w:rFonts w:ascii="Courier New" w:hAnsi="Courier New" w:hint="default"/>
      </w:rPr>
    </w:lvl>
    <w:lvl w:ilvl="2" w:tplc="33D4CFF0">
      <w:start w:val="1"/>
      <w:numFmt w:val="bullet"/>
      <w:lvlText w:val=""/>
      <w:lvlJc w:val="left"/>
      <w:pPr>
        <w:ind w:left="2160" w:hanging="360"/>
      </w:pPr>
      <w:rPr>
        <w:rFonts w:ascii="Wingdings" w:hAnsi="Wingdings" w:hint="default"/>
      </w:rPr>
    </w:lvl>
    <w:lvl w:ilvl="3" w:tplc="B0F06CA0">
      <w:start w:val="1"/>
      <w:numFmt w:val="bullet"/>
      <w:lvlText w:val=""/>
      <w:lvlJc w:val="left"/>
      <w:pPr>
        <w:ind w:left="2880" w:hanging="360"/>
      </w:pPr>
      <w:rPr>
        <w:rFonts w:ascii="Symbol" w:hAnsi="Symbol" w:hint="default"/>
      </w:rPr>
    </w:lvl>
    <w:lvl w:ilvl="4" w:tplc="D5F82ACE">
      <w:start w:val="1"/>
      <w:numFmt w:val="bullet"/>
      <w:lvlText w:val="o"/>
      <w:lvlJc w:val="left"/>
      <w:pPr>
        <w:ind w:left="3600" w:hanging="360"/>
      </w:pPr>
      <w:rPr>
        <w:rFonts w:ascii="Courier New" w:hAnsi="Courier New" w:hint="default"/>
      </w:rPr>
    </w:lvl>
    <w:lvl w:ilvl="5" w:tplc="881293FC">
      <w:start w:val="1"/>
      <w:numFmt w:val="bullet"/>
      <w:lvlText w:val=""/>
      <w:lvlJc w:val="left"/>
      <w:pPr>
        <w:ind w:left="4320" w:hanging="360"/>
      </w:pPr>
      <w:rPr>
        <w:rFonts w:ascii="Wingdings" w:hAnsi="Wingdings" w:hint="default"/>
      </w:rPr>
    </w:lvl>
    <w:lvl w:ilvl="6" w:tplc="9F0AD8FC">
      <w:start w:val="1"/>
      <w:numFmt w:val="bullet"/>
      <w:lvlText w:val=""/>
      <w:lvlJc w:val="left"/>
      <w:pPr>
        <w:ind w:left="5040" w:hanging="360"/>
      </w:pPr>
      <w:rPr>
        <w:rFonts w:ascii="Symbol" w:hAnsi="Symbol" w:hint="default"/>
      </w:rPr>
    </w:lvl>
    <w:lvl w:ilvl="7" w:tplc="B69C3536">
      <w:start w:val="1"/>
      <w:numFmt w:val="bullet"/>
      <w:lvlText w:val="o"/>
      <w:lvlJc w:val="left"/>
      <w:pPr>
        <w:ind w:left="5760" w:hanging="360"/>
      </w:pPr>
      <w:rPr>
        <w:rFonts w:ascii="Courier New" w:hAnsi="Courier New" w:hint="default"/>
      </w:rPr>
    </w:lvl>
    <w:lvl w:ilvl="8" w:tplc="AA947C06">
      <w:start w:val="1"/>
      <w:numFmt w:val="bullet"/>
      <w:lvlText w:val=""/>
      <w:lvlJc w:val="left"/>
      <w:pPr>
        <w:ind w:left="6480" w:hanging="360"/>
      </w:pPr>
      <w:rPr>
        <w:rFonts w:ascii="Wingdings" w:hAnsi="Wingdings" w:hint="default"/>
      </w:rPr>
    </w:lvl>
  </w:abstractNum>
  <w:abstractNum w:abstractNumId="142" w15:restartNumberingAfterBreak="0">
    <w:nsid w:val="317A48BB"/>
    <w:multiLevelType w:val="hybridMultilevel"/>
    <w:tmpl w:val="E8BAE2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181604A"/>
    <w:multiLevelType w:val="hybridMultilevel"/>
    <w:tmpl w:val="9FC025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38833DEF"/>
    <w:multiLevelType w:val="multilevel"/>
    <w:tmpl w:val="590C9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3D9878E7"/>
    <w:multiLevelType w:val="hybridMultilevel"/>
    <w:tmpl w:val="C2AAA16E"/>
    <w:lvl w:ilvl="0" w:tplc="9E686B66">
      <w:start w:val="1"/>
      <w:numFmt w:val="upperLetter"/>
      <w:lvlText w:val="%1)"/>
      <w:lvlJc w:val="left"/>
      <w:pPr>
        <w:ind w:left="720" w:hanging="360"/>
      </w:pPr>
    </w:lvl>
    <w:lvl w:ilvl="1" w:tplc="AF606624">
      <w:start w:val="1"/>
      <w:numFmt w:val="lowerLetter"/>
      <w:lvlText w:val="%2."/>
      <w:lvlJc w:val="left"/>
      <w:pPr>
        <w:ind w:left="1440" w:hanging="360"/>
      </w:pPr>
    </w:lvl>
    <w:lvl w:ilvl="2" w:tplc="07B2B6C2">
      <w:start w:val="1"/>
      <w:numFmt w:val="lowerRoman"/>
      <w:lvlText w:val="%3."/>
      <w:lvlJc w:val="right"/>
      <w:pPr>
        <w:ind w:left="2160" w:hanging="180"/>
      </w:pPr>
    </w:lvl>
    <w:lvl w:ilvl="3" w:tplc="B3A2DC92">
      <w:start w:val="1"/>
      <w:numFmt w:val="decimal"/>
      <w:lvlText w:val="%4."/>
      <w:lvlJc w:val="left"/>
      <w:pPr>
        <w:ind w:left="2880" w:hanging="360"/>
      </w:pPr>
    </w:lvl>
    <w:lvl w:ilvl="4" w:tplc="500C58E0">
      <w:start w:val="1"/>
      <w:numFmt w:val="lowerLetter"/>
      <w:lvlText w:val="%5."/>
      <w:lvlJc w:val="left"/>
      <w:pPr>
        <w:ind w:left="3600" w:hanging="360"/>
      </w:pPr>
    </w:lvl>
    <w:lvl w:ilvl="5" w:tplc="08DC1B1C">
      <w:start w:val="1"/>
      <w:numFmt w:val="lowerRoman"/>
      <w:lvlText w:val="%6."/>
      <w:lvlJc w:val="right"/>
      <w:pPr>
        <w:ind w:left="4320" w:hanging="180"/>
      </w:pPr>
    </w:lvl>
    <w:lvl w:ilvl="6" w:tplc="5214303A">
      <w:start w:val="1"/>
      <w:numFmt w:val="decimal"/>
      <w:lvlText w:val="%7."/>
      <w:lvlJc w:val="left"/>
      <w:pPr>
        <w:ind w:left="5040" w:hanging="360"/>
      </w:pPr>
    </w:lvl>
    <w:lvl w:ilvl="7" w:tplc="7D6E84BC">
      <w:start w:val="1"/>
      <w:numFmt w:val="lowerLetter"/>
      <w:lvlText w:val="%8."/>
      <w:lvlJc w:val="left"/>
      <w:pPr>
        <w:ind w:left="5760" w:hanging="360"/>
      </w:pPr>
    </w:lvl>
    <w:lvl w:ilvl="8" w:tplc="892618F6">
      <w:start w:val="1"/>
      <w:numFmt w:val="lowerRoman"/>
      <w:lvlText w:val="%9."/>
      <w:lvlJc w:val="right"/>
      <w:pPr>
        <w:ind w:left="6480" w:hanging="180"/>
      </w:pPr>
    </w:lvl>
  </w:abstractNum>
  <w:abstractNum w:abstractNumId="146" w15:restartNumberingAfterBreak="0">
    <w:nsid w:val="40DF5DCF"/>
    <w:multiLevelType w:val="hybridMultilevel"/>
    <w:tmpl w:val="709EF13E"/>
    <w:lvl w:ilvl="0" w:tplc="B5F04772">
      <w:start w:val="1"/>
      <w:numFmt w:val="bullet"/>
      <w:lvlText w:val=""/>
      <w:lvlJc w:val="left"/>
      <w:pPr>
        <w:ind w:left="720" w:hanging="360"/>
      </w:pPr>
      <w:rPr>
        <w:rFonts w:ascii="Symbol" w:hAnsi="Symbol" w:hint="default"/>
      </w:rPr>
    </w:lvl>
    <w:lvl w:ilvl="1" w:tplc="70063082">
      <w:numFmt w:val="bullet"/>
      <w:lvlText w:val="•"/>
      <w:lvlJc w:val="left"/>
      <w:pPr>
        <w:ind w:left="1800" w:hanging="72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4C9B2E3B"/>
    <w:multiLevelType w:val="hybridMultilevel"/>
    <w:tmpl w:val="6D5A9B04"/>
    <w:lvl w:ilvl="0" w:tplc="792AC1B0">
      <w:start w:val="1"/>
      <w:numFmt w:val="bullet"/>
      <w:lvlText w:val=""/>
      <w:lvlJc w:val="left"/>
      <w:pPr>
        <w:ind w:left="720" w:hanging="360"/>
      </w:pPr>
      <w:rPr>
        <w:rFonts w:ascii="Symbol" w:hAnsi="Symbol" w:hint="default"/>
      </w:rPr>
    </w:lvl>
    <w:lvl w:ilvl="1" w:tplc="223E191A">
      <w:start w:val="1"/>
      <w:numFmt w:val="bullet"/>
      <w:lvlText w:val="o"/>
      <w:lvlJc w:val="left"/>
      <w:pPr>
        <w:ind w:left="1440" w:hanging="360"/>
      </w:pPr>
      <w:rPr>
        <w:rFonts w:ascii="Courier New" w:hAnsi="Courier New" w:hint="default"/>
      </w:rPr>
    </w:lvl>
    <w:lvl w:ilvl="2" w:tplc="6B3C603A">
      <w:start w:val="1"/>
      <w:numFmt w:val="bullet"/>
      <w:lvlText w:val=""/>
      <w:lvlJc w:val="left"/>
      <w:pPr>
        <w:ind w:left="2160" w:hanging="360"/>
      </w:pPr>
      <w:rPr>
        <w:rFonts w:ascii="Wingdings" w:hAnsi="Wingdings" w:hint="default"/>
      </w:rPr>
    </w:lvl>
    <w:lvl w:ilvl="3" w:tplc="2C8C612E">
      <w:start w:val="1"/>
      <w:numFmt w:val="bullet"/>
      <w:lvlText w:val=""/>
      <w:lvlJc w:val="left"/>
      <w:pPr>
        <w:ind w:left="2880" w:hanging="360"/>
      </w:pPr>
      <w:rPr>
        <w:rFonts w:ascii="Symbol" w:hAnsi="Symbol" w:hint="default"/>
      </w:rPr>
    </w:lvl>
    <w:lvl w:ilvl="4" w:tplc="950671B0">
      <w:start w:val="1"/>
      <w:numFmt w:val="bullet"/>
      <w:lvlText w:val="o"/>
      <w:lvlJc w:val="left"/>
      <w:pPr>
        <w:ind w:left="3600" w:hanging="360"/>
      </w:pPr>
      <w:rPr>
        <w:rFonts w:ascii="Courier New" w:hAnsi="Courier New" w:hint="default"/>
      </w:rPr>
    </w:lvl>
    <w:lvl w:ilvl="5" w:tplc="E6F87CBC">
      <w:start w:val="1"/>
      <w:numFmt w:val="bullet"/>
      <w:lvlText w:val=""/>
      <w:lvlJc w:val="left"/>
      <w:pPr>
        <w:ind w:left="4320" w:hanging="360"/>
      </w:pPr>
      <w:rPr>
        <w:rFonts w:ascii="Wingdings" w:hAnsi="Wingdings" w:hint="default"/>
      </w:rPr>
    </w:lvl>
    <w:lvl w:ilvl="6" w:tplc="CE727B1C">
      <w:start w:val="1"/>
      <w:numFmt w:val="bullet"/>
      <w:lvlText w:val=""/>
      <w:lvlJc w:val="left"/>
      <w:pPr>
        <w:ind w:left="5040" w:hanging="360"/>
      </w:pPr>
      <w:rPr>
        <w:rFonts w:ascii="Symbol" w:hAnsi="Symbol" w:hint="default"/>
      </w:rPr>
    </w:lvl>
    <w:lvl w:ilvl="7" w:tplc="742A135C">
      <w:start w:val="1"/>
      <w:numFmt w:val="bullet"/>
      <w:lvlText w:val="o"/>
      <w:lvlJc w:val="left"/>
      <w:pPr>
        <w:ind w:left="5760" w:hanging="360"/>
      </w:pPr>
      <w:rPr>
        <w:rFonts w:ascii="Courier New" w:hAnsi="Courier New" w:hint="default"/>
      </w:rPr>
    </w:lvl>
    <w:lvl w:ilvl="8" w:tplc="243441F8">
      <w:start w:val="1"/>
      <w:numFmt w:val="bullet"/>
      <w:lvlText w:val=""/>
      <w:lvlJc w:val="left"/>
      <w:pPr>
        <w:ind w:left="6480" w:hanging="360"/>
      </w:pPr>
      <w:rPr>
        <w:rFonts w:ascii="Wingdings" w:hAnsi="Wingdings" w:hint="default"/>
      </w:rPr>
    </w:lvl>
  </w:abstractNum>
  <w:abstractNum w:abstractNumId="148" w15:restartNumberingAfterBreak="0">
    <w:nsid w:val="50B56594"/>
    <w:multiLevelType w:val="hybridMultilevel"/>
    <w:tmpl w:val="654CB10A"/>
    <w:lvl w:ilvl="0" w:tplc="D032AF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53B7C192"/>
    <w:multiLevelType w:val="hybridMultilevel"/>
    <w:tmpl w:val="F12CA998"/>
    <w:lvl w:ilvl="0" w:tplc="C77434A6">
      <w:start w:val="1"/>
      <w:numFmt w:val="lowerLetter"/>
      <w:lvlText w:val="b)"/>
      <w:lvlJc w:val="left"/>
      <w:pPr>
        <w:ind w:left="720" w:hanging="360"/>
      </w:pPr>
    </w:lvl>
    <w:lvl w:ilvl="1" w:tplc="22789C38">
      <w:start w:val="1"/>
      <w:numFmt w:val="lowerLetter"/>
      <w:lvlText w:val="%2."/>
      <w:lvlJc w:val="left"/>
      <w:pPr>
        <w:ind w:left="1440" w:hanging="360"/>
      </w:pPr>
    </w:lvl>
    <w:lvl w:ilvl="2" w:tplc="86AA9C3C">
      <w:start w:val="1"/>
      <w:numFmt w:val="lowerRoman"/>
      <w:lvlText w:val="%3."/>
      <w:lvlJc w:val="right"/>
      <w:pPr>
        <w:ind w:left="2160" w:hanging="180"/>
      </w:pPr>
    </w:lvl>
    <w:lvl w:ilvl="3" w:tplc="1B980990">
      <w:start w:val="1"/>
      <w:numFmt w:val="decimal"/>
      <w:lvlText w:val="%4."/>
      <w:lvlJc w:val="left"/>
      <w:pPr>
        <w:ind w:left="2880" w:hanging="360"/>
      </w:pPr>
    </w:lvl>
    <w:lvl w:ilvl="4" w:tplc="54D6F9C8">
      <w:start w:val="1"/>
      <w:numFmt w:val="lowerLetter"/>
      <w:lvlText w:val="%5."/>
      <w:lvlJc w:val="left"/>
      <w:pPr>
        <w:ind w:left="3600" w:hanging="360"/>
      </w:pPr>
    </w:lvl>
    <w:lvl w:ilvl="5" w:tplc="FAD42762">
      <w:start w:val="1"/>
      <w:numFmt w:val="lowerRoman"/>
      <w:lvlText w:val="%6."/>
      <w:lvlJc w:val="right"/>
      <w:pPr>
        <w:ind w:left="4320" w:hanging="180"/>
      </w:pPr>
    </w:lvl>
    <w:lvl w:ilvl="6" w:tplc="530A2738">
      <w:start w:val="1"/>
      <w:numFmt w:val="decimal"/>
      <w:lvlText w:val="%7."/>
      <w:lvlJc w:val="left"/>
      <w:pPr>
        <w:ind w:left="5040" w:hanging="360"/>
      </w:pPr>
    </w:lvl>
    <w:lvl w:ilvl="7" w:tplc="130284F6">
      <w:start w:val="1"/>
      <w:numFmt w:val="lowerLetter"/>
      <w:lvlText w:val="%8."/>
      <w:lvlJc w:val="left"/>
      <w:pPr>
        <w:ind w:left="5760" w:hanging="360"/>
      </w:pPr>
    </w:lvl>
    <w:lvl w:ilvl="8" w:tplc="334443CA">
      <w:start w:val="1"/>
      <w:numFmt w:val="lowerRoman"/>
      <w:lvlText w:val="%9."/>
      <w:lvlJc w:val="right"/>
      <w:pPr>
        <w:ind w:left="6480" w:hanging="180"/>
      </w:pPr>
    </w:lvl>
  </w:abstractNum>
  <w:abstractNum w:abstractNumId="150" w15:restartNumberingAfterBreak="0">
    <w:nsid w:val="55684A72"/>
    <w:multiLevelType w:val="hybridMultilevel"/>
    <w:tmpl w:val="73A84FD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5C0775B4"/>
    <w:multiLevelType w:val="hybridMultilevel"/>
    <w:tmpl w:val="E8C42876"/>
    <w:lvl w:ilvl="0" w:tplc="7C14B078">
      <w:start w:val="1"/>
      <w:numFmt w:val="bullet"/>
      <w:lvlText w:val=""/>
      <w:lvlJc w:val="left"/>
      <w:pPr>
        <w:ind w:left="720" w:hanging="360"/>
      </w:pPr>
      <w:rPr>
        <w:rFonts w:ascii="Symbol" w:hAnsi="Symbol" w:hint="default"/>
      </w:rPr>
    </w:lvl>
    <w:lvl w:ilvl="1" w:tplc="5E30ED3E">
      <w:start w:val="1"/>
      <w:numFmt w:val="bullet"/>
      <w:lvlText w:val="o"/>
      <w:lvlJc w:val="left"/>
      <w:pPr>
        <w:ind w:left="1440" w:hanging="360"/>
      </w:pPr>
      <w:rPr>
        <w:rFonts w:ascii="Courier New" w:hAnsi="Courier New" w:hint="default"/>
      </w:rPr>
    </w:lvl>
    <w:lvl w:ilvl="2" w:tplc="12B2989E">
      <w:start w:val="1"/>
      <w:numFmt w:val="bullet"/>
      <w:lvlText w:val=""/>
      <w:lvlJc w:val="left"/>
      <w:pPr>
        <w:ind w:left="2160" w:hanging="360"/>
      </w:pPr>
      <w:rPr>
        <w:rFonts w:ascii="Wingdings" w:hAnsi="Wingdings" w:hint="default"/>
      </w:rPr>
    </w:lvl>
    <w:lvl w:ilvl="3" w:tplc="71F8D90C">
      <w:start w:val="1"/>
      <w:numFmt w:val="bullet"/>
      <w:lvlText w:val=""/>
      <w:lvlJc w:val="left"/>
      <w:pPr>
        <w:ind w:left="2880" w:hanging="360"/>
      </w:pPr>
      <w:rPr>
        <w:rFonts w:ascii="Symbol" w:hAnsi="Symbol" w:hint="default"/>
      </w:rPr>
    </w:lvl>
    <w:lvl w:ilvl="4" w:tplc="3702ABB6">
      <w:start w:val="1"/>
      <w:numFmt w:val="bullet"/>
      <w:lvlText w:val="o"/>
      <w:lvlJc w:val="left"/>
      <w:pPr>
        <w:ind w:left="3600" w:hanging="360"/>
      </w:pPr>
      <w:rPr>
        <w:rFonts w:ascii="Courier New" w:hAnsi="Courier New" w:hint="default"/>
      </w:rPr>
    </w:lvl>
    <w:lvl w:ilvl="5" w:tplc="D7520D38">
      <w:start w:val="1"/>
      <w:numFmt w:val="bullet"/>
      <w:lvlText w:val=""/>
      <w:lvlJc w:val="left"/>
      <w:pPr>
        <w:ind w:left="4320" w:hanging="360"/>
      </w:pPr>
      <w:rPr>
        <w:rFonts w:ascii="Wingdings" w:hAnsi="Wingdings" w:hint="default"/>
      </w:rPr>
    </w:lvl>
    <w:lvl w:ilvl="6" w:tplc="803E5812">
      <w:start w:val="1"/>
      <w:numFmt w:val="bullet"/>
      <w:lvlText w:val=""/>
      <w:lvlJc w:val="left"/>
      <w:pPr>
        <w:ind w:left="5040" w:hanging="360"/>
      </w:pPr>
      <w:rPr>
        <w:rFonts w:ascii="Symbol" w:hAnsi="Symbol" w:hint="default"/>
      </w:rPr>
    </w:lvl>
    <w:lvl w:ilvl="7" w:tplc="3050D37C">
      <w:start w:val="1"/>
      <w:numFmt w:val="bullet"/>
      <w:lvlText w:val="o"/>
      <w:lvlJc w:val="left"/>
      <w:pPr>
        <w:ind w:left="5760" w:hanging="360"/>
      </w:pPr>
      <w:rPr>
        <w:rFonts w:ascii="Courier New" w:hAnsi="Courier New" w:hint="default"/>
      </w:rPr>
    </w:lvl>
    <w:lvl w:ilvl="8" w:tplc="FE303820">
      <w:start w:val="1"/>
      <w:numFmt w:val="bullet"/>
      <w:lvlText w:val=""/>
      <w:lvlJc w:val="left"/>
      <w:pPr>
        <w:ind w:left="6480" w:hanging="360"/>
      </w:pPr>
      <w:rPr>
        <w:rFonts w:ascii="Wingdings" w:hAnsi="Wingdings" w:hint="default"/>
      </w:rPr>
    </w:lvl>
  </w:abstractNum>
  <w:abstractNum w:abstractNumId="152" w15:restartNumberingAfterBreak="0">
    <w:nsid w:val="645F07FE"/>
    <w:multiLevelType w:val="hybridMultilevel"/>
    <w:tmpl w:val="F9502E48"/>
    <w:lvl w:ilvl="0" w:tplc="CF9C507A">
      <w:start w:val="1"/>
      <w:numFmt w:val="bullet"/>
      <w:lvlText w:val=""/>
      <w:lvlJc w:val="left"/>
      <w:pPr>
        <w:ind w:left="720" w:hanging="360"/>
      </w:pPr>
      <w:rPr>
        <w:rFonts w:ascii="Symbol" w:hAnsi="Symbol" w:hint="default"/>
      </w:rPr>
    </w:lvl>
    <w:lvl w:ilvl="1" w:tplc="C6402480">
      <w:start w:val="1"/>
      <w:numFmt w:val="bullet"/>
      <w:lvlText w:val="o"/>
      <w:lvlJc w:val="left"/>
      <w:pPr>
        <w:ind w:left="1440" w:hanging="360"/>
      </w:pPr>
      <w:rPr>
        <w:rFonts w:ascii="Courier New" w:hAnsi="Courier New" w:hint="default"/>
      </w:rPr>
    </w:lvl>
    <w:lvl w:ilvl="2" w:tplc="C7FEE074">
      <w:start w:val="1"/>
      <w:numFmt w:val="bullet"/>
      <w:lvlText w:val=""/>
      <w:lvlJc w:val="left"/>
      <w:pPr>
        <w:ind w:left="2160" w:hanging="360"/>
      </w:pPr>
      <w:rPr>
        <w:rFonts w:ascii="Wingdings" w:hAnsi="Wingdings" w:hint="default"/>
      </w:rPr>
    </w:lvl>
    <w:lvl w:ilvl="3" w:tplc="7FFC759C">
      <w:start w:val="1"/>
      <w:numFmt w:val="bullet"/>
      <w:lvlText w:val=""/>
      <w:lvlJc w:val="left"/>
      <w:pPr>
        <w:ind w:left="2880" w:hanging="360"/>
      </w:pPr>
      <w:rPr>
        <w:rFonts w:ascii="Symbol" w:hAnsi="Symbol" w:hint="default"/>
      </w:rPr>
    </w:lvl>
    <w:lvl w:ilvl="4" w:tplc="4CF4C33C">
      <w:start w:val="1"/>
      <w:numFmt w:val="bullet"/>
      <w:lvlText w:val="o"/>
      <w:lvlJc w:val="left"/>
      <w:pPr>
        <w:ind w:left="3600" w:hanging="360"/>
      </w:pPr>
      <w:rPr>
        <w:rFonts w:ascii="Courier New" w:hAnsi="Courier New" w:hint="default"/>
      </w:rPr>
    </w:lvl>
    <w:lvl w:ilvl="5" w:tplc="551696EE">
      <w:start w:val="1"/>
      <w:numFmt w:val="bullet"/>
      <w:lvlText w:val=""/>
      <w:lvlJc w:val="left"/>
      <w:pPr>
        <w:ind w:left="4320" w:hanging="360"/>
      </w:pPr>
      <w:rPr>
        <w:rFonts w:ascii="Wingdings" w:hAnsi="Wingdings" w:hint="default"/>
      </w:rPr>
    </w:lvl>
    <w:lvl w:ilvl="6" w:tplc="D32E2284">
      <w:start w:val="1"/>
      <w:numFmt w:val="bullet"/>
      <w:lvlText w:val=""/>
      <w:lvlJc w:val="left"/>
      <w:pPr>
        <w:ind w:left="5040" w:hanging="360"/>
      </w:pPr>
      <w:rPr>
        <w:rFonts w:ascii="Symbol" w:hAnsi="Symbol" w:hint="default"/>
      </w:rPr>
    </w:lvl>
    <w:lvl w:ilvl="7" w:tplc="753CE1E0">
      <w:start w:val="1"/>
      <w:numFmt w:val="bullet"/>
      <w:lvlText w:val="o"/>
      <w:lvlJc w:val="left"/>
      <w:pPr>
        <w:ind w:left="5760" w:hanging="360"/>
      </w:pPr>
      <w:rPr>
        <w:rFonts w:ascii="Courier New" w:hAnsi="Courier New" w:hint="default"/>
      </w:rPr>
    </w:lvl>
    <w:lvl w:ilvl="8" w:tplc="01CA2458">
      <w:start w:val="1"/>
      <w:numFmt w:val="bullet"/>
      <w:lvlText w:val=""/>
      <w:lvlJc w:val="left"/>
      <w:pPr>
        <w:ind w:left="6480" w:hanging="360"/>
      </w:pPr>
      <w:rPr>
        <w:rFonts w:ascii="Wingdings" w:hAnsi="Wingdings" w:hint="default"/>
      </w:rPr>
    </w:lvl>
  </w:abstractNum>
  <w:abstractNum w:abstractNumId="153" w15:restartNumberingAfterBreak="0">
    <w:nsid w:val="6865298C"/>
    <w:multiLevelType w:val="hybridMultilevel"/>
    <w:tmpl w:val="23945C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69D1758A"/>
    <w:multiLevelType w:val="hybridMultilevel"/>
    <w:tmpl w:val="72B85C0E"/>
    <w:lvl w:ilvl="0" w:tplc="12E420D4">
      <w:start w:val="1"/>
      <w:numFmt w:val="bullet"/>
      <w:lvlText w:val=""/>
      <w:lvlJc w:val="left"/>
      <w:pPr>
        <w:ind w:left="720" w:hanging="360"/>
      </w:pPr>
      <w:rPr>
        <w:rFonts w:ascii="Symbol" w:hAnsi="Symbol" w:hint="default"/>
      </w:rPr>
    </w:lvl>
    <w:lvl w:ilvl="1" w:tplc="AE70AAA8">
      <w:start w:val="1"/>
      <w:numFmt w:val="bullet"/>
      <w:lvlText w:val="o"/>
      <w:lvlJc w:val="left"/>
      <w:pPr>
        <w:ind w:left="1440" w:hanging="360"/>
      </w:pPr>
      <w:rPr>
        <w:rFonts w:ascii="Courier New" w:hAnsi="Courier New" w:hint="default"/>
      </w:rPr>
    </w:lvl>
    <w:lvl w:ilvl="2" w:tplc="812E53EE">
      <w:start w:val="1"/>
      <w:numFmt w:val="bullet"/>
      <w:lvlText w:val=""/>
      <w:lvlJc w:val="left"/>
      <w:pPr>
        <w:ind w:left="2160" w:hanging="360"/>
      </w:pPr>
      <w:rPr>
        <w:rFonts w:ascii="Wingdings" w:hAnsi="Wingdings" w:hint="default"/>
      </w:rPr>
    </w:lvl>
    <w:lvl w:ilvl="3" w:tplc="669845F4">
      <w:start w:val="1"/>
      <w:numFmt w:val="bullet"/>
      <w:lvlText w:val=""/>
      <w:lvlJc w:val="left"/>
      <w:pPr>
        <w:ind w:left="2880" w:hanging="360"/>
      </w:pPr>
      <w:rPr>
        <w:rFonts w:ascii="Symbol" w:hAnsi="Symbol" w:hint="default"/>
      </w:rPr>
    </w:lvl>
    <w:lvl w:ilvl="4" w:tplc="F754FF16">
      <w:start w:val="1"/>
      <w:numFmt w:val="bullet"/>
      <w:lvlText w:val="o"/>
      <w:lvlJc w:val="left"/>
      <w:pPr>
        <w:ind w:left="3600" w:hanging="360"/>
      </w:pPr>
      <w:rPr>
        <w:rFonts w:ascii="Courier New" w:hAnsi="Courier New" w:hint="default"/>
      </w:rPr>
    </w:lvl>
    <w:lvl w:ilvl="5" w:tplc="9FEEEADC">
      <w:start w:val="1"/>
      <w:numFmt w:val="bullet"/>
      <w:lvlText w:val=""/>
      <w:lvlJc w:val="left"/>
      <w:pPr>
        <w:ind w:left="4320" w:hanging="360"/>
      </w:pPr>
      <w:rPr>
        <w:rFonts w:ascii="Wingdings" w:hAnsi="Wingdings" w:hint="default"/>
      </w:rPr>
    </w:lvl>
    <w:lvl w:ilvl="6" w:tplc="B146621C">
      <w:start w:val="1"/>
      <w:numFmt w:val="bullet"/>
      <w:lvlText w:val=""/>
      <w:lvlJc w:val="left"/>
      <w:pPr>
        <w:ind w:left="5040" w:hanging="360"/>
      </w:pPr>
      <w:rPr>
        <w:rFonts w:ascii="Symbol" w:hAnsi="Symbol" w:hint="default"/>
      </w:rPr>
    </w:lvl>
    <w:lvl w:ilvl="7" w:tplc="5C8E0868">
      <w:start w:val="1"/>
      <w:numFmt w:val="bullet"/>
      <w:lvlText w:val="o"/>
      <w:lvlJc w:val="left"/>
      <w:pPr>
        <w:ind w:left="5760" w:hanging="360"/>
      </w:pPr>
      <w:rPr>
        <w:rFonts w:ascii="Courier New" w:hAnsi="Courier New" w:hint="default"/>
      </w:rPr>
    </w:lvl>
    <w:lvl w:ilvl="8" w:tplc="D602B27C">
      <w:start w:val="1"/>
      <w:numFmt w:val="bullet"/>
      <w:lvlText w:val=""/>
      <w:lvlJc w:val="left"/>
      <w:pPr>
        <w:ind w:left="6480" w:hanging="360"/>
      </w:pPr>
      <w:rPr>
        <w:rFonts w:ascii="Wingdings" w:hAnsi="Wingdings" w:hint="default"/>
      </w:rPr>
    </w:lvl>
  </w:abstractNum>
  <w:abstractNum w:abstractNumId="155" w15:restartNumberingAfterBreak="0">
    <w:nsid w:val="6AEDAD6D"/>
    <w:multiLevelType w:val="hybridMultilevel"/>
    <w:tmpl w:val="196EF112"/>
    <w:lvl w:ilvl="0" w:tplc="CF7207E6">
      <w:start w:val="1"/>
      <w:numFmt w:val="bullet"/>
      <w:lvlText w:val=""/>
      <w:lvlJc w:val="left"/>
      <w:pPr>
        <w:ind w:left="720" w:hanging="360"/>
      </w:pPr>
      <w:rPr>
        <w:rFonts w:ascii="Symbol" w:hAnsi="Symbol" w:hint="default"/>
      </w:rPr>
    </w:lvl>
    <w:lvl w:ilvl="1" w:tplc="487E967A">
      <w:start w:val="1"/>
      <w:numFmt w:val="bullet"/>
      <w:lvlText w:val="o"/>
      <w:lvlJc w:val="left"/>
      <w:pPr>
        <w:ind w:left="1440" w:hanging="360"/>
      </w:pPr>
      <w:rPr>
        <w:rFonts w:ascii="Courier New" w:hAnsi="Courier New" w:hint="default"/>
      </w:rPr>
    </w:lvl>
    <w:lvl w:ilvl="2" w:tplc="58426972">
      <w:start w:val="1"/>
      <w:numFmt w:val="bullet"/>
      <w:lvlText w:val=""/>
      <w:lvlJc w:val="left"/>
      <w:pPr>
        <w:ind w:left="2160" w:hanging="360"/>
      </w:pPr>
      <w:rPr>
        <w:rFonts w:ascii="Wingdings" w:hAnsi="Wingdings" w:hint="default"/>
      </w:rPr>
    </w:lvl>
    <w:lvl w:ilvl="3" w:tplc="92D8EDF6">
      <w:start w:val="1"/>
      <w:numFmt w:val="bullet"/>
      <w:lvlText w:val=""/>
      <w:lvlJc w:val="left"/>
      <w:pPr>
        <w:ind w:left="2880" w:hanging="360"/>
      </w:pPr>
      <w:rPr>
        <w:rFonts w:ascii="Symbol" w:hAnsi="Symbol" w:hint="default"/>
      </w:rPr>
    </w:lvl>
    <w:lvl w:ilvl="4" w:tplc="9A0C5AC0">
      <w:start w:val="1"/>
      <w:numFmt w:val="bullet"/>
      <w:lvlText w:val="o"/>
      <w:lvlJc w:val="left"/>
      <w:pPr>
        <w:ind w:left="3600" w:hanging="360"/>
      </w:pPr>
      <w:rPr>
        <w:rFonts w:ascii="Courier New" w:hAnsi="Courier New" w:hint="default"/>
      </w:rPr>
    </w:lvl>
    <w:lvl w:ilvl="5" w:tplc="F11666D4">
      <w:start w:val="1"/>
      <w:numFmt w:val="bullet"/>
      <w:lvlText w:val=""/>
      <w:lvlJc w:val="left"/>
      <w:pPr>
        <w:ind w:left="4320" w:hanging="360"/>
      </w:pPr>
      <w:rPr>
        <w:rFonts w:ascii="Wingdings" w:hAnsi="Wingdings" w:hint="default"/>
      </w:rPr>
    </w:lvl>
    <w:lvl w:ilvl="6" w:tplc="4A3653E2">
      <w:start w:val="1"/>
      <w:numFmt w:val="bullet"/>
      <w:lvlText w:val=""/>
      <w:lvlJc w:val="left"/>
      <w:pPr>
        <w:ind w:left="5040" w:hanging="360"/>
      </w:pPr>
      <w:rPr>
        <w:rFonts w:ascii="Symbol" w:hAnsi="Symbol" w:hint="default"/>
      </w:rPr>
    </w:lvl>
    <w:lvl w:ilvl="7" w:tplc="65E0E388">
      <w:start w:val="1"/>
      <w:numFmt w:val="bullet"/>
      <w:lvlText w:val="o"/>
      <w:lvlJc w:val="left"/>
      <w:pPr>
        <w:ind w:left="5760" w:hanging="360"/>
      </w:pPr>
      <w:rPr>
        <w:rFonts w:ascii="Courier New" w:hAnsi="Courier New" w:hint="default"/>
      </w:rPr>
    </w:lvl>
    <w:lvl w:ilvl="8" w:tplc="73A04F66">
      <w:start w:val="1"/>
      <w:numFmt w:val="bullet"/>
      <w:lvlText w:val=""/>
      <w:lvlJc w:val="left"/>
      <w:pPr>
        <w:ind w:left="6480" w:hanging="360"/>
      </w:pPr>
      <w:rPr>
        <w:rFonts w:ascii="Wingdings" w:hAnsi="Wingdings" w:hint="default"/>
      </w:rPr>
    </w:lvl>
  </w:abstractNum>
  <w:abstractNum w:abstractNumId="156" w15:restartNumberingAfterBreak="0">
    <w:nsid w:val="6BF5DCA7"/>
    <w:multiLevelType w:val="hybridMultilevel"/>
    <w:tmpl w:val="AE6E256C"/>
    <w:lvl w:ilvl="0" w:tplc="21260866">
      <w:start w:val="1"/>
      <w:numFmt w:val="lowerLetter"/>
      <w:lvlText w:val="c)"/>
      <w:lvlJc w:val="left"/>
      <w:pPr>
        <w:ind w:left="720" w:hanging="360"/>
      </w:pPr>
    </w:lvl>
    <w:lvl w:ilvl="1" w:tplc="A528872A">
      <w:start w:val="1"/>
      <w:numFmt w:val="lowerLetter"/>
      <w:lvlText w:val="%2."/>
      <w:lvlJc w:val="left"/>
      <w:pPr>
        <w:ind w:left="1440" w:hanging="360"/>
      </w:pPr>
    </w:lvl>
    <w:lvl w:ilvl="2" w:tplc="C958B14A">
      <w:start w:val="1"/>
      <w:numFmt w:val="lowerRoman"/>
      <w:lvlText w:val="%3."/>
      <w:lvlJc w:val="right"/>
      <w:pPr>
        <w:ind w:left="2160" w:hanging="180"/>
      </w:pPr>
    </w:lvl>
    <w:lvl w:ilvl="3" w:tplc="10085C68">
      <w:start w:val="1"/>
      <w:numFmt w:val="decimal"/>
      <w:lvlText w:val="%4."/>
      <w:lvlJc w:val="left"/>
      <w:pPr>
        <w:ind w:left="2880" w:hanging="360"/>
      </w:pPr>
    </w:lvl>
    <w:lvl w:ilvl="4" w:tplc="56BE34C4">
      <w:start w:val="1"/>
      <w:numFmt w:val="lowerLetter"/>
      <w:lvlText w:val="%5."/>
      <w:lvlJc w:val="left"/>
      <w:pPr>
        <w:ind w:left="3600" w:hanging="360"/>
      </w:pPr>
    </w:lvl>
    <w:lvl w:ilvl="5" w:tplc="9B6CEB6E">
      <w:start w:val="1"/>
      <w:numFmt w:val="lowerRoman"/>
      <w:lvlText w:val="%6."/>
      <w:lvlJc w:val="right"/>
      <w:pPr>
        <w:ind w:left="4320" w:hanging="180"/>
      </w:pPr>
    </w:lvl>
    <w:lvl w:ilvl="6" w:tplc="9D368F92">
      <w:start w:val="1"/>
      <w:numFmt w:val="decimal"/>
      <w:lvlText w:val="%7."/>
      <w:lvlJc w:val="left"/>
      <w:pPr>
        <w:ind w:left="5040" w:hanging="360"/>
      </w:pPr>
    </w:lvl>
    <w:lvl w:ilvl="7" w:tplc="70223808">
      <w:start w:val="1"/>
      <w:numFmt w:val="lowerLetter"/>
      <w:lvlText w:val="%8."/>
      <w:lvlJc w:val="left"/>
      <w:pPr>
        <w:ind w:left="5760" w:hanging="360"/>
      </w:pPr>
    </w:lvl>
    <w:lvl w:ilvl="8" w:tplc="ED044B50">
      <w:start w:val="1"/>
      <w:numFmt w:val="lowerRoman"/>
      <w:lvlText w:val="%9."/>
      <w:lvlJc w:val="right"/>
      <w:pPr>
        <w:ind w:left="6480" w:hanging="180"/>
      </w:pPr>
    </w:lvl>
  </w:abstractNum>
  <w:abstractNum w:abstractNumId="157" w15:restartNumberingAfterBreak="0">
    <w:nsid w:val="7A17C93E"/>
    <w:multiLevelType w:val="hybridMultilevel"/>
    <w:tmpl w:val="B1408BFA"/>
    <w:lvl w:ilvl="0" w:tplc="9D0EBD36">
      <w:start w:val="1"/>
      <w:numFmt w:val="bullet"/>
      <w:lvlText w:val=""/>
      <w:lvlJc w:val="left"/>
      <w:pPr>
        <w:ind w:left="720" w:hanging="360"/>
      </w:pPr>
      <w:rPr>
        <w:rFonts w:ascii="Symbol" w:hAnsi="Symbol" w:hint="default"/>
      </w:rPr>
    </w:lvl>
    <w:lvl w:ilvl="1" w:tplc="661CCD76">
      <w:start w:val="1"/>
      <w:numFmt w:val="bullet"/>
      <w:lvlText w:val="o"/>
      <w:lvlJc w:val="left"/>
      <w:pPr>
        <w:ind w:left="1440" w:hanging="360"/>
      </w:pPr>
      <w:rPr>
        <w:rFonts w:ascii="Courier New" w:hAnsi="Courier New" w:hint="default"/>
      </w:rPr>
    </w:lvl>
    <w:lvl w:ilvl="2" w:tplc="CA26CC0C">
      <w:start w:val="1"/>
      <w:numFmt w:val="bullet"/>
      <w:lvlText w:val=""/>
      <w:lvlJc w:val="left"/>
      <w:pPr>
        <w:ind w:left="2160" w:hanging="360"/>
      </w:pPr>
      <w:rPr>
        <w:rFonts w:ascii="Wingdings" w:hAnsi="Wingdings" w:hint="default"/>
      </w:rPr>
    </w:lvl>
    <w:lvl w:ilvl="3" w:tplc="97865674">
      <w:start w:val="1"/>
      <w:numFmt w:val="bullet"/>
      <w:lvlText w:val=""/>
      <w:lvlJc w:val="left"/>
      <w:pPr>
        <w:ind w:left="2880" w:hanging="360"/>
      </w:pPr>
      <w:rPr>
        <w:rFonts w:ascii="Symbol" w:hAnsi="Symbol" w:hint="default"/>
      </w:rPr>
    </w:lvl>
    <w:lvl w:ilvl="4" w:tplc="228843A8">
      <w:start w:val="1"/>
      <w:numFmt w:val="bullet"/>
      <w:lvlText w:val="o"/>
      <w:lvlJc w:val="left"/>
      <w:pPr>
        <w:ind w:left="3600" w:hanging="360"/>
      </w:pPr>
      <w:rPr>
        <w:rFonts w:ascii="Courier New" w:hAnsi="Courier New" w:hint="default"/>
      </w:rPr>
    </w:lvl>
    <w:lvl w:ilvl="5" w:tplc="ED92A270">
      <w:start w:val="1"/>
      <w:numFmt w:val="bullet"/>
      <w:lvlText w:val=""/>
      <w:lvlJc w:val="left"/>
      <w:pPr>
        <w:ind w:left="4320" w:hanging="360"/>
      </w:pPr>
      <w:rPr>
        <w:rFonts w:ascii="Wingdings" w:hAnsi="Wingdings" w:hint="default"/>
      </w:rPr>
    </w:lvl>
    <w:lvl w:ilvl="6" w:tplc="2C4A996C">
      <w:start w:val="1"/>
      <w:numFmt w:val="bullet"/>
      <w:lvlText w:val=""/>
      <w:lvlJc w:val="left"/>
      <w:pPr>
        <w:ind w:left="5040" w:hanging="360"/>
      </w:pPr>
      <w:rPr>
        <w:rFonts w:ascii="Symbol" w:hAnsi="Symbol" w:hint="default"/>
      </w:rPr>
    </w:lvl>
    <w:lvl w:ilvl="7" w:tplc="3CBA0018">
      <w:start w:val="1"/>
      <w:numFmt w:val="bullet"/>
      <w:lvlText w:val="o"/>
      <w:lvlJc w:val="left"/>
      <w:pPr>
        <w:ind w:left="5760" w:hanging="360"/>
      </w:pPr>
      <w:rPr>
        <w:rFonts w:ascii="Courier New" w:hAnsi="Courier New" w:hint="default"/>
      </w:rPr>
    </w:lvl>
    <w:lvl w:ilvl="8" w:tplc="023E520C">
      <w:start w:val="1"/>
      <w:numFmt w:val="bullet"/>
      <w:lvlText w:val=""/>
      <w:lvlJc w:val="left"/>
      <w:pPr>
        <w:ind w:left="6480" w:hanging="360"/>
      </w:pPr>
      <w:rPr>
        <w:rFonts w:ascii="Wingdings" w:hAnsi="Wingdings" w:hint="default"/>
      </w:rPr>
    </w:lvl>
  </w:abstractNum>
  <w:abstractNum w:abstractNumId="158" w15:restartNumberingAfterBreak="0">
    <w:nsid w:val="7DF84A37"/>
    <w:multiLevelType w:val="hybridMultilevel"/>
    <w:tmpl w:val="AA840FBC"/>
    <w:lvl w:ilvl="0" w:tplc="0C58C7DE">
      <w:start w:val="1"/>
      <w:numFmt w:val="bullet"/>
      <w:lvlText w:val="·"/>
      <w:lvlJc w:val="left"/>
      <w:pPr>
        <w:ind w:left="720" w:hanging="360"/>
      </w:pPr>
      <w:rPr>
        <w:rFonts w:ascii="Symbol" w:hAnsi="Symbol" w:hint="default"/>
      </w:rPr>
    </w:lvl>
    <w:lvl w:ilvl="1" w:tplc="03B0CC2E">
      <w:start w:val="1"/>
      <w:numFmt w:val="bullet"/>
      <w:lvlText w:val="o"/>
      <w:lvlJc w:val="left"/>
      <w:pPr>
        <w:ind w:left="1440" w:hanging="360"/>
      </w:pPr>
      <w:rPr>
        <w:rFonts w:ascii="Courier New" w:hAnsi="Courier New" w:hint="default"/>
      </w:rPr>
    </w:lvl>
    <w:lvl w:ilvl="2" w:tplc="9482DA08">
      <w:start w:val="1"/>
      <w:numFmt w:val="bullet"/>
      <w:lvlText w:val=""/>
      <w:lvlJc w:val="left"/>
      <w:pPr>
        <w:ind w:left="2160" w:hanging="360"/>
      </w:pPr>
      <w:rPr>
        <w:rFonts w:ascii="Wingdings" w:hAnsi="Wingdings" w:hint="default"/>
      </w:rPr>
    </w:lvl>
    <w:lvl w:ilvl="3" w:tplc="00B2F59C">
      <w:start w:val="1"/>
      <w:numFmt w:val="bullet"/>
      <w:lvlText w:val=""/>
      <w:lvlJc w:val="left"/>
      <w:pPr>
        <w:ind w:left="2880" w:hanging="360"/>
      </w:pPr>
      <w:rPr>
        <w:rFonts w:ascii="Symbol" w:hAnsi="Symbol" w:hint="default"/>
      </w:rPr>
    </w:lvl>
    <w:lvl w:ilvl="4" w:tplc="F8628AC4">
      <w:start w:val="1"/>
      <w:numFmt w:val="bullet"/>
      <w:lvlText w:val="o"/>
      <w:lvlJc w:val="left"/>
      <w:pPr>
        <w:ind w:left="3600" w:hanging="360"/>
      </w:pPr>
      <w:rPr>
        <w:rFonts w:ascii="Courier New" w:hAnsi="Courier New" w:hint="default"/>
      </w:rPr>
    </w:lvl>
    <w:lvl w:ilvl="5" w:tplc="0128C1FC">
      <w:start w:val="1"/>
      <w:numFmt w:val="bullet"/>
      <w:lvlText w:val=""/>
      <w:lvlJc w:val="left"/>
      <w:pPr>
        <w:ind w:left="4320" w:hanging="360"/>
      </w:pPr>
      <w:rPr>
        <w:rFonts w:ascii="Wingdings" w:hAnsi="Wingdings" w:hint="default"/>
      </w:rPr>
    </w:lvl>
    <w:lvl w:ilvl="6" w:tplc="8538505C">
      <w:start w:val="1"/>
      <w:numFmt w:val="bullet"/>
      <w:lvlText w:val=""/>
      <w:lvlJc w:val="left"/>
      <w:pPr>
        <w:ind w:left="5040" w:hanging="360"/>
      </w:pPr>
      <w:rPr>
        <w:rFonts w:ascii="Symbol" w:hAnsi="Symbol" w:hint="default"/>
      </w:rPr>
    </w:lvl>
    <w:lvl w:ilvl="7" w:tplc="52B6666E">
      <w:start w:val="1"/>
      <w:numFmt w:val="bullet"/>
      <w:lvlText w:val="o"/>
      <w:lvlJc w:val="left"/>
      <w:pPr>
        <w:ind w:left="5760" w:hanging="360"/>
      </w:pPr>
      <w:rPr>
        <w:rFonts w:ascii="Courier New" w:hAnsi="Courier New" w:hint="default"/>
      </w:rPr>
    </w:lvl>
    <w:lvl w:ilvl="8" w:tplc="0936B45E">
      <w:start w:val="1"/>
      <w:numFmt w:val="bullet"/>
      <w:lvlText w:val=""/>
      <w:lvlJc w:val="left"/>
      <w:pPr>
        <w:ind w:left="6480" w:hanging="360"/>
      </w:pPr>
      <w:rPr>
        <w:rFonts w:ascii="Wingdings" w:hAnsi="Wingdings" w:hint="default"/>
      </w:rPr>
    </w:lvl>
  </w:abstractNum>
  <w:num w:numId="1">
    <w:abstractNumId w:val="137"/>
  </w:num>
  <w:num w:numId="2">
    <w:abstractNumId w:val="134"/>
  </w:num>
  <w:num w:numId="3">
    <w:abstractNumId w:val="154"/>
  </w:num>
  <w:num w:numId="4">
    <w:abstractNumId w:val="157"/>
  </w:num>
  <w:num w:numId="5">
    <w:abstractNumId w:val="152"/>
  </w:num>
  <w:num w:numId="6">
    <w:abstractNumId w:val="140"/>
  </w:num>
  <w:num w:numId="7">
    <w:abstractNumId w:val="156"/>
  </w:num>
  <w:num w:numId="8">
    <w:abstractNumId w:val="158"/>
  </w:num>
  <w:num w:numId="9">
    <w:abstractNumId w:val="151"/>
  </w:num>
  <w:num w:numId="10">
    <w:abstractNumId w:val="136"/>
  </w:num>
  <w:num w:numId="11">
    <w:abstractNumId w:val="145"/>
  </w:num>
  <w:num w:numId="12">
    <w:abstractNumId w:val="149"/>
  </w:num>
  <w:num w:numId="13">
    <w:abstractNumId w:val="139"/>
  </w:num>
  <w:num w:numId="14">
    <w:abstractNumId w:val="141"/>
  </w:num>
  <w:num w:numId="15">
    <w:abstractNumId w:val="147"/>
  </w:num>
  <w:num w:numId="16">
    <w:abstractNumId w:val="155"/>
  </w:num>
  <w:num w:numId="17">
    <w:abstractNumId w:val="135"/>
  </w:num>
  <w:num w:numId="18">
    <w:abstractNumId w:val="0"/>
  </w:num>
  <w:num w:numId="19">
    <w:abstractNumId w:val="1"/>
  </w:num>
  <w:num w:numId="20">
    <w:abstractNumId w:val="2"/>
  </w:num>
  <w:num w:numId="21">
    <w:abstractNumId w:val="3"/>
  </w:num>
  <w:num w:numId="22">
    <w:abstractNumId w:val="4"/>
  </w:num>
  <w:num w:numId="23">
    <w:abstractNumId w:val="5"/>
  </w:num>
  <w:num w:numId="24">
    <w:abstractNumId w:val="6"/>
  </w:num>
  <w:num w:numId="25">
    <w:abstractNumId w:val="7"/>
  </w:num>
  <w:num w:numId="26">
    <w:abstractNumId w:val="8"/>
  </w:num>
  <w:num w:numId="27">
    <w:abstractNumId w:val="9"/>
  </w:num>
  <w:num w:numId="28">
    <w:abstractNumId w:val="10"/>
  </w:num>
  <w:num w:numId="29">
    <w:abstractNumId w:val="11"/>
  </w:num>
  <w:num w:numId="30">
    <w:abstractNumId w:val="12"/>
  </w:num>
  <w:num w:numId="31">
    <w:abstractNumId w:val="13"/>
  </w:num>
  <w:num w:numId="32">
    <w:abstractNumId w:val="14"/>
  </w:num>
  <w:num w:numId="33">
    <w:abstractNumId w:val="15"/>
  </w:num>
  <w:num w:numId="34">
    <w:abstractNumId w:val="16"/>
  </w:num>
  <w:num w:numId="35">
    <w:abstractNumId w:val="17"/>
  </w:num>
  <w:num w:numId="36">
    <w:abstractNumId w:val="18"/>
  </w:num>
  <w:num w:numId="37">
    <w:abstractNumId w:val="19"/>
  </w:num>
  <w:num w:numId="38">
    <w:abstractNumId w:val="20"/>
  </w:num>
  <w:num w:numId="39">
    <w:abstractNumId w:val="21"/>
  </w:num>
  <w:num w:numId="40">
    <w:abstractNumId w:val="22"/>
  </w:num>
  <w:num w:numId="41">
    <w:abstractNumId w:val="23"/>
  </w:num>
  <w:num w:numId="42">
    <w:abstractNumId w:val="24"/>
  </w:num>
  <w:num w:numId="43">
    <w:abstractNumId w:val="25"/>
  </w:num>
  <w:num w:numId="44">
    <w:abstractNumId w:val="26"/>
  </w:num>
  <w:num w:numId="45">
    <w:abstractNumId w:val="27"/>
  </w:num>
  <w:num w:numId="46">
    <w:abstractNumId w:val="28"/>
  </w:num>
  <w:num w:numId="47">
    <w:abstractNumId w:val="29"/>
  </w:num>
  <w:num w:numId="48">
    <w:abstractNumId w:val="30"/>
  </w:num>
  <w:num w:numId="49">
    <w:abstractNumId w:val="31"/>
  </w:num>
  <w:num w:numId="50">
    <w:abstractNumId w:val="32"/>
  </w:num>
  <w:num w:numId="51">
    <w:abstractNumId w:val="33"/>
  </w:num>
  <w:num w:numId="52">
    <w:abstractNumId w:val="34"/>
  </w:num>
  <w:num w:numId="53">
    <w:abstractNumId w:val="35"/>
  </w:num>
  <w:num w:numId="54">
    <w:abstractNumId w:val="36"/>
  </w:num>
  <w:num w:numId="55">
    <w:abstractNumId w:val="37"/>
  </w:num>
  <w:num w:numId="56">
    <w:abstractNumId w:val="38"/>
  </w:num>
  <w:num w:numId="57">
    <w:abstractNumId w:val="39"/>
  </w:num>
  <w:num w:numId="58">
    <w:abstractNumId w:val="40"/>
  </w:num>
  <w:num w:numId="59">
    <w:abstractNumId w:val="41"/>
  </w:num>
  <w:num w:numId="60">
    <w:abstractNumId w:val="42"/>
  </w:num>
  <w:num w:numId="61">
    <w:abstractNumId w:val="43"/>
  </w:num>
  <w:num w:numId="62">
    <w:abstractNumId w:val="44"/>
  </w:num>
  <w:num w:numId="63">
    <w:abstractNumId w:val="45"/>
  </w:num>
  <w:num w:numId="64">
    <w:abstractNumId w:val="46"/>
  </w:num>
  <w:num w:numId="65">
    <w:abstractNumId w:val="47"/>
  </w:num>
  <w:num w:numId="66">
    <w:abstractNumId w:val="48"/>
  </w:num>
  <w:num w:numId="67">
    <w:abstractNumId w:val="49"/>
  </w:num>
  <w:num w:numId="68">
    <w:abstractNumId w:val="50"/>
  </w:num>
  <w:num w:numId="69">
    <w:abstractNumId w:val="51"/>
  </w:num>
  <w:num w:numId="70">
    <w:abstractNumId w:val="52"/>
  </w:num>
  <w:num w:numId="71">
    <w:abstractNumId w:val="53"/>
  </w:num>
  <w:num w:numId="72">
    <w:abstractNumId w:val="54"/>
  </w:num>
  <w:num w:numId="73">
    <w:abstractNumId w:val="55"/>
  </w:num>
  <w:num w:numId="74">
    <w:abstractNumId w:val="56"/>
  </w:num>
  <w:num w:numId="75">
    <w:abstractNumId w:val="57"/>
  </w:num>
  <w:num w:numId="76">
    <w:abstractNumId w:val="58"/>
  </w:num>
  <w:num w:numId="77">
    <w:abstractNumId w:val="59"/>
  </w:num>
  <w:num w:numId="78">
    <w:abstractNumId w:val="60"/>
  </w:num>
  <w:num w:numId="79">
    <w:abstractNumId w:val="61"/>
  </w:num>
  <w:num w:numId="80">
    <w:abstractNumId w:val="62"/>
  </w:num>
  <w:num w:numId="81">
    <w:abstractNumId w:val="63"/>
  </w:num>
  <w:num w:numId="82">
    <w:abstractNumId w:val="64"/>
  </w:num>
  <w:num w:numId="83">
    <w:abstractNumId w:val="65"/>
  </w:num>
  <w:num w:numId="84">
    <w:abstractNumId w:val="66"/>
  </w:num>
  <w:num w:numId="85">
    <w:abstractNumId w:val="67"/>
  </w:num>
  <w:num w:numId="86">
    <w:abstractNumId w:val="68"/>
  </w:num>
  <w:num w:numId="87">
    <w:abstractNumId w:val="69"/>
  </w:num>
  <w:num w:numId="88">
    <w:abstractNumId w:val="70"/>
  </w:num>
  <w:num w:numId="89">
    <w:abstractNumId w:val="71"/>
  </w:num>
  <w:num w:numId="90">
    <w:abstractNumId w:val="72"/>
  </w:num>
  <w:num w:numId="91">
    <w:abstractNumId w:val="73"/>
  </w:num>
  <w:num w:numId="92">
    <w:abstractNumId w:val="74"/>
  </w:num>
  <w:num w:numId="93">
    <w:abstractNumId w:val="75"/>
  </w:num>
  <w:num w:numId="94">
    <w:abstractNumId w:val="76"/>
  </w:num>
  <w:num w:numId="95">
    <w:abstractNumId w:val="77"/>
  </w:num>
  <w:num w:numId="96">
    <w:abstractNumId w:val="78"/>
  </w:num>
  <w:num w:numId="97">
    <w:abstractNumId w:val="79"/>
  </w:num>
  <w:num w:numId="98">
    <w:abstractNumId w:val="80"/>
  </w:num>
  <w:num w:numId="99">
    <w:abstractNumId w:val="81"/>
  </w:num>
  <w:num w:numId="100">
    <w:abstractNumId w:val="82"/>
  </w:num>
  <w:num w:numId="101">
    <w:abstractNumId w:val="83"/>
  </w:num>
  <w:num w:numId="102">
    <w:abstractNumId w:val="84"/>
  </w:num>
  <w:num w:numId="103">
    <w:abstractNumId w:val="85"/>
  </w:num>
  <w:num w:numId="104">
    <w:abstractNumId w:val="86"/>
  </w:num>
  <w:num w:numId="105">
    <w:abstractNumId w:val="87"/>
  </w:num>
  <w:num w:numId="106">
    <w:abstractNumId w:val="88"/>
  </w:num>
  <w:num w:numId="107">
    <w:abstractNumId w:val="89"/>
  </w:num>
  <w:num w:numId="108">
    <w:abstractNumId w:val="90"/>
  </w:num>
  <w:num w:numId="109">
    <w:abstractNumId w:val="91"/>
  </w:num>
  <w:num w:numId="110">
    <w:abstractNumId w:val="92"/>
  </w:num>
  <w:num w:numId="111">
    <w:abstractNumId w:val="93"/>
  </w:num>
  <w:num w:numId="112">
    <w:abstractNumId w:val="94"/>
  </w:num>
  <w:num w:numId="113">
    <w:abstractNumId w:val="95"/>
  </w:num>
  <w:num w:numId="114">
    <w:abstractNumId w:val="96"/>
  </w:num>
  <w:num w:numId="115">
    <w:abstractNumId w:val="97"/>
  </w:num>
  <w:num w:numId="116">
    <w:abstractNumId w:val="98"/>
  </w:num>
  <w:num w:numId="117">
    <w:abstractNumId w:val="99"/>
  </w:num>
  <w:num w:numId="118">
    <w:abstractNumId w:val="100"/>
  </w:num>
  <w:num w:numId="119">
    <w:abstractNumId w:val="101"/>
  </w:num>
  <w:num w:numId="120">
    <w:abstractNumId w:val="102"/>
  </w:num>
  <w:num w:numId="121">
    <w:abstractNumId w:val="103"/>
  </w:num>
  <w:num w:numId="122">
    <w:abstractNumId w:val="104"/>
  </w:num>
  <w:num w:numId="123">
    <w:abstractNumId w:val="105"/>
  </w:num>
  <w:num w:numId="124">
    <w:abstractNumId w:val="106"/>
  </w:num>
  <w:num w:numId="125">
    <w:abstractNumId w:val="107"/>
  </w:num>
  <w:num w:numId="126">
    <w:abstractNumId w:val="108"/>
  </w:num>
  <w:num w:numId="127">
    <w:abstractNumId w:val="109"/>
  </w:num>
  <w:num w:numId="128">
    <w:abstractNumId w:val="110"/>
  </w:num>
  <w:num w:numId="129">
    <w:abstractNumId w:val="111"/>
  </w:num>
  <w:num w:numId="130">
    <w:abstractNumId w:val="112"/>
  </w:num>
  <w:num w:numId="131">
    <w:abstractNumId w:val="113"/>
  </w:num>
  <w:num w:numId="132">
    <w:abstractNumId w:val="114"/>
  </w:num>
  <w:num w:numId="133">
    <w:abstractNumId w:val="115"/>
  </w:num>
  <w:num w:numId="134">
    <w:abstractNumId w:val="116"/>
  </w:num>
  <w:num w:numId="135">
    <w:abstractNumId w:val="117"/>
  </w:num>
  <w:num w:numId="136">
    <w:abstractNumId w:val="118"/>
  </w:num>
  <w:num w:numId="137">
    <w:abstractNumId w:val="119"/>
  </w:num>
  <w:num w:numId="138">
    <w:abstractNumId w:val="120"/>
  </w:num>
  <w:num w:numId="139">
    <w:abstractNumId w:val="121"/>
  </w:num>
  <w:num w:numId="140">
    <w:abstractNumId w:val="122"/>
  </w:num>
  <w:num w:numId="141">
    <w:abstractNumId w:val="123"/>
  </w:num>
  <w:num w:numId="142">
    <w:abstractNumId w:val="124"/>
  </w:num>
  <w:num w:numId="143">
    <w:abstractNumId w:val="125"/>
  </w:num>
  <w:num w:numId="144">
    <w:abstractNumId w:val="126"/>
  </w:num>
  <w:num w:numId="145">
    <w:abstractNumId w:val="127"/>
  </w:num>
  <w:num w:numId="146">
    <w:abstractNumId w:val="128"/>
  </w:num>
  <w:num w:numId="147">
    <w:abstractNumId w:val="129"/>
  </w:num>
  <w:num w:numId="148">
    <w:abstractNumId w:val="130"/>
  </w:num>
  <w:num w:numId="149">
    <w:abstractNumId w:val="131"/>
  </w:num>
  <w:num w:numId="150">
    <w:abstractNumId w:val="132"/>
  </w:num>
  <w:num w:numId="151">
    <w:abstractNumId w:val="133"/>
  </w:num>
  <w:num w:numId="152">
    <w:abstractNumId w:val="153"/>
  </w:num>
  <w:num w:numId="153">
    <w:abstractNumId w:val="144"/>
  </w:num>
  <w:num w:numId="154">
    <w:abstractNumId w:val="150"/>
  </w:num>
  <w:num w:numId="155">
    <w:abstractNumId w:val="138"/>
  </w:num>
  <w:num w:numId="156">
    <w:abstractNumId w:val="146"/>
  </w:num>
  <w:num w:numId="157">
    <w:abstractNumId w:val="143"/>
  </w:num>
  <w:num w:numId="158">
    <w:abstractNumId w:val="148"/>
  </w:num>
  <w:num w:numId="159">
    <w:abstractNumId w:val="142"/>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04CD3"/>
    <w:rsid w:val="000204BE"/>
    <w:rsid w:val="000252E7"/>
    <w:rsid w:val="00036255"/>
    <w:rsid w:val="000373EE"/>
    <w:rsid w:val="0005220B"/>
    <w:rsid w:val="00053448"/>
    <w:rsid w:val="0005415A"/>
    <w:rsid w:val="00056D5F"/>
    <w:rsid w:val="000739DA"/>
    <w:rsid w:val="00076BF9"/>
    <w:rsid w:val="00080725"/>
    <w:rsid w:val="0008161D"/>
    <w:rsid w:val="000847E7"/>
    <w:rsid w:val="00096AD2"/>
    <w:rsid w:val="00097553"/>
    <w:rsid w:val="000A2ECE"/>
    <w:rsid w:val="000B0D92"/>
    <w:rsid w:val="000D1520"/>
    <w:rsid w:val="000D2D99"/>
    <w:rsid w:val="000E120C"/>
    <w:rsid w:val="000E6256"/>
    <w:rsid w:val="000E664F"/>
    <w:rsid w:val="00100CE2"/>
    <w:rsid w:val="00101A08"/>
    <w:rsid w:val="0011171D"/>
    <w:rsid w:val="00123AED"/>
    <w:rsid w:val="0015011C"/>
    <w:rsid w:val="00153D57"/>
    <w:rsid w:val="001582B7"/>
    <w:rsid w:val="00161EE9"/>
    <w:rsid w:val="00164F60"/>
    <w:rsid w:val="0017331B"/>
    <w:rsid w:val="00176F88"/>
    <w:rsid w:val="00190EAC"/>
    <w:rsid w:val="001915AC"/>
    <w:rsid w:val="001A00B7"/>
    <w:rsid w:val="001A3153"/>
    <w:rsid w:val="001B39A4"/>
    <w:rsid w:val="001C47B6"/>
    <w:rsid w:val="001C4DB4"/>
    <w:rsid w:val="001C7790"/>
    <w:rsid w:val="001E45C9"/>
    <w:rsid w:val="001E5D98"/>
    <w:rsid w:val="001F0A06"/>
    <w:rsid w:val="001F46DD"/>
    <w:rsid w:val="001F482D"/>
    <w:rsid w:val="00201442"/>
    <w:rsid w:val="00201DBD"/>
    <w:rsid w:val="00204A9E"/>
    <w:rsid w:val="00207840"/>
    <w:rsid w:val="0021378D"/>
    <w:rsid w:val="00221A7D"/>
    <w:rsid w:val="00242330"/>
    <w:rsid w:val="00256EB2"/>
    <w:rsid w:val="00261EC7"/>
    <w:rsid w:val="00266EB9"/>
    <w:rsid w:val="002765C7"/>
    <w:rsid w:val="00285B14"/>
    <w:rsid w:val="00285D4A"/>
    <w:rsid w:val="00287198"/>
    <w:rsid w:val="00291375"/>
    <w:rsid w:val="002B2962"/>
    <w:rsid w:val="002C29A5"/>
    <w:rsid w:val="002D0199"/>
    <w:rsid w:val="002D2EEA"/>
    <w:rsid w:val="002D6CF8"/>
    <w:rsid w:val="002F7609"/>
    <w:rsid w:val="00301817"/>
    <w:rsid w:val="00306208"/>
    <w:rsid w:val="00306BA7"/>
    <w:rsid w:val="003116BB"/>
    <w:rsid w:val="003158C6"/>
    <w:rsid w:val="0031B741"/>
    <w:rsid w:val="0032321D"/>
    <w:rsid w:val="00324868"/>
    <w:rsid w:val="0032513A"/>
    <w:rsid w:val="00340D1B"/>
    <w:rsid w:val="00341983"/>
    <w:rsid w:val="003423AA"/>
    <w:rsid w:val="00342E23"/>
    <w:rsid w:val="003458C5"/>
    <w:rsid w:val="00345A59"/>
    <w:rsid w:val="00351235"/>
    <w:rsid w:val="003728BA"/>
    <w:rsid w:val="003771F1"/>
    <w:rsid w:val="00384925"/>
    <w:rsid w:val="00386145"/>
    <w:rsid w:val="003867D8"/>
    <w:rsid w:val="00397C49"/>
    <w:rsid w:val="003A67F7"/>
    <w:rsid w:val="003B4E13"/>
    <w:rsid w:val="003B7FD1"/>
    <w:rsid w:val="003C404C"/>
    <w:rsid w:val="003C75E8"/>
    <w:rsid w:val="003D21CB"/>
    <w:rsid w:val="003E2284"/>
    <w:rsid w:val="003E6729"/>
    <w:rsid w:val="003F2A63"/>
    <w:rsid w:val="003F6DC7"/>
    <w:rsid w:val="00427C6D"/>
    <w:rsid w:val="0042C7BA"/>
    <w:rsid w:val="00445E1F"/>
    <w:rsid w:val="0045015A"/>
    <w:rsid w:val="00452EFE"/>
    <w:rsid w:val="004669DB"/>
    <w:rsid w:val="00482BB6"/>
    <w:rsid w:val="00484315"/>
    <w:rsid w:val="00485DF9"/>
    <w:rsid w:val="00487E0C"/>
    <w:rsid w:val="00496C94"/>
    <w:rsid w:val="004A56AD"/>
    <w:rsid w:val="004A5C90"/>
    <w:rsid w:val="004A7450"/>
    <w:rsid w:val="004B1862"/>
    <w:rsid w:val="004B3C2E"/>
    <w:rsid w:val="004C3106"/>
    <w:rsid w:val="004C6E3E"/>
    <w:rsid w:val="004D2019"/>
    <w:rsid w:val="004D38D2"/>
    <w:rsid w:val="004E54D5"/>
    <w:rsid w:val="004E73DE"/>
    <w:rsid w:val="004F0900"/>
    <w:rsid w:val="004F5572"/>
    <w:rsid w:val="00500C09"/>
    <w:rsid w:val="00500D0B"/>
    <w:rsid w:val="005029AE"/>
    <w:rsid w:val="00503EBF"/>
    <w:rsid w:val="0051EE5A"/>
    <w:rsid w:val="00520E8E"/>
    <w:rsid w:val="00530522"/>
    <w:rsid w:val="0053157C"/>
    <w:rsid w:val="00532E78"/>
    <w:rsid w:val="00534162"/>
    <w:rsid w:val="005350BD"/>
    <w:rsid w:val="0053586C"/>
    <w:rsid w:val="00542AD3"/>
    <w:rsid w:val="005431F7"/>
    <w:rsid w:val="0054766F"/>
    <w:rsid w:val="00570239"/>
    <w:rsid w:val="005750B9"/>
    <w:rsid w:val="00587505"/>
    <w:rsid w:val="005A21DB"/>
    <w:rsid w:val="005A5DDC"/>
    <w:rsid w:val="005A67D9"/>
    <w:rsid w:val="005B0295"/>
    <w:rsid w:val="005B43A2"/>
    <w:rsid w:val="005C25F4"/>
    <w:rsid w:val="005CE746"/>
    <w:rsid w:val="005D4F22"/>
    <w:rsid w:val="005D6AD7"/>
    <w:rsid w:val="005E59FF"/>
    <w:rsid w:val="005E5DC2"/>
    <w:rsid w:val="005F35DA"/>
    <w:rsid w:val="005F4C1E"/>
    <w:rsid w:val="00600A5D"/>
    <w:rsid w:val="00614DD2"/>
    <w:rsid w:val="006211E8"/>
    <w:rsid w:val="006234AE"/>
    <w:rsid w:val="00623D9F"/>
    <w:rsid w:val="0062459A"/>
    <w:rsid w:val="00626063"/>
    <w:rsid w:val="00653390"/>
    <w:rsid w:val="00653ACD"/>
    <w:rsid w:val="00657C42"/>
    <w:rsid w:val="00670A6C"/>
    <w:rsid w:val="006807CB"/>
    <w:rsid w:val="00681D6D"/>
    <w:rsid w:val="00691575"/>
    <w:rsid w:val="00691768"/>
    <w:rsid w:val="00693DCC"/>
    <w:rsid w:val="0069533E"/>
    <w:rsid w:val="006A2DB6"/>
    <w:rsid w:val="006A5196"/>
    <w:rsid w:val="006A7167"/>
    <w:rsid w:val="006C3436"/>
    <w:rsid w:val="006D208E"/>
    <w:rsid w:val="006D3D51"/>
    <w:rsid w:val="006E69DE"/>
    <w:rsid w:val="006F28E6"/>
    <w:rsid w:val="006F2F9D"/>
    <w:rsid w:val="006F61DA"/>
    <w:rsid w:val="0070261B"/>
    <w:rsid w:val="0070334C"/>
    <w:rsid w:val="00715DA4"/>
    <w:rsid w:val="007365D4"/>
    <w:rsid w:val="007444BB"/>
    <w:rsid w:val="007539E3"/>
    <w:rsid w:val="00755914"/>
    <w:rsid w:val="007565BF"/>
    <w:rsid w:val="00757D6E"/>
    <w:rsid w:val="00761040"/>
    <w:rsid w:val="00787D2F"/>
    <w:rsid w:val="007A542E"/>
    <w:rsid w:val="007B224F"/>
    <w:rsid w:val="007E14AB"/>
    <w:rsid w:val="007F42EE"/>
    <w:rsid w:val="00801CD4"/>
    <w:rsid w:val="008122C8"/>
    <w:rsid w:val="008465E3"/>
    <w:rsid w:val="00846D70"/>
    <w:rsid w:val="0086133E"/>
    <w:rsid w:val="0086336A"/>
    <w:rsid w:val="008657EE"/>
    <w:rsid w:val="00866A46"/>
    <w:rsid w:val="008675DA"/>
    <w:rsid w:val="00870358"/>
    <w:rsid w:val="00874F9E"/>
    <w:rsid w:val="00884D9B"/>
    <w:rsid w:val="008900FB"/>
    <w:rsid w:val="00892C08"/>
    <w:rsid w:val="008940A9"/>
    <w:rsid w:val="008A4AF8"/>
    <w:rsid w:val="008A668E"/>
    <w:rsid w:val="008B2987"/>
    <w:rsid w:val="008B34B0"/>
    <w:rsid w:val="008B6E5B"/>
    <w:rsid w:val="008C7832"/>
    <w:rsid w:val="008D3284"/>
    <w:rsid w:val="008D5E98"/>
    <w:rsid w:val="008D6103"/>
    <w:rsid w:val="008D6144"/>
    <w:rsid w:val="008E57A8"/>
    <w:rsid w:val="008F0E25"/>
    <w:rsid w:val="00906F34"/>
    <w:rsid w:val="009103E0"/>
    <w:rsid w:val="009159F6"/>
    <w:rsid w:val="00917946"/>
    <w:rsid w:val="009218BC"/>
    <w:rsid w:val="00922AD7"/>
    <w:rsid w:val="00930C92"/>
    <w:rsid w:val="00933F07"/>
    <w:rsid w:val="00935F5B"/>
    <w:rsid w:val="0094034A"/>
    <w:rsid w:val="0094294F"/>
    <w:rsid w:val="009510E4"/>
    <w:rsid w:val="00954D9B"/>
    <w:rsid w:val="00960540"/>
    <w:rsid w:val="00961885"/>
    <w:rsid w:val="00962A62"/>
    <w:rsid w:val="009933FD"/>
    <w:rsid w:val="009B47BB"/>
    <w:rsid w:val="009B50D1"/>
    <w:rsid w:val="009C5F35"/>
    <w:rsid w:val="009D4EDA"/>
    <w:rsid w:val="009E235A"/>
    <w:rsid w:val="009E5050"/>
    <w:rsid w:val="009F38EE"/>
    <w:rsid w:val="009F4183"/>
    <w:rsid w:val="009F64C5"/>
    <w:rsid w:val="009F7C3F"/>
    <w:rsid w:val="00A02244"/>
    <w:rsid w:val="00A2088D"/>
    <w:rsid w:val="00A22F88"/>
    <w:rsid w:val="00A24823"/>
    <w:rsid w:val="00A317BA"/>
    <w:rsid w:val="00A335C3"/>
    <w:rsid w:val="00A34B9C"/>
    <w:rsid w:val="00A41CA1"/>
    <w:rsid w:val="00A47E0A"/>
    <w:rsid w:val="00A536B3"/>
    <w:rsid w:val="00A71AB4"/>
    <w:rsid w:val="00A76544"/>
    <w:rsid w:val="00A77A6B"/>
    <w:rsid w:val="00A77B3E"/>
    <w:rsid w:val="00A8340A"/>
    <w:rsid w:val="00A86374"/>
    <w:rsid w:val="00A9385E"/>
    <w:rsid w:val="00AB207D"/>
    <w:rsid w:val="00AB372F"/>
    <w:rsid w:val="00AC0135"/>
    <w:rsid w:val="00AC211A"/>
    <w:rsid w:val="00AC6278"/>
    <w:rsid w:val="00AC7DAA"/>
    <w:rsid w:val="00ACEE7A"/>
    <w:rsid w:val="00AD1D85"/>
    <w:rsid w:val="00AD425D"/>
    <w:rsid w:val="00AF0D7C"/>
    <w:rsid w:val="00AF183A"/>
    <w:rsid w:val="00AF2FC3"/>
    <w:rsid w:val="00AF3123"/>
    <w:rsid w:val="00B0329F"/>
    <w:rsid w:val="00B365F4"/>
    <w:rsid w:val="00B46533"/>
    <w:rsid w:val="00B4773E"/>
    <w:rsid w:val="00B52711"/>
    <w:rsid w:val="00B572C4"/>
    <w:rsid w:val="00B57A26"/>
    <w:rsid w:val="00B63DF7"/>
    <w:rsid w:val="00B808B3"/>
    <w:rsid w:val="00B83464"/>
    <w:rsid w:val="00B83708"/>
    <w:rsid w:val="00B85A1D"/>
    <w:rsid w:val="00B976DA"/>
    <w:rsid w:val="00BA4262"/>
    <w:rsid w:val="00BA4581"/>
    <w:rsid w:val="00BA4FE1"/>
    <w:rsid w:val="00BB6625"/>
    <w:rsid w:val="00BC2CBE"/>
    <w:rsid w:val="00BD7667"/>
    <w:rsid w:val="00BE081B"/>
    <w:rsid w:val="00BF2936"/>
    <w:rsid w:val="00BF3C8F"/>
    <w:rsid w:val="00C03B13"/>
    <w:rsid w:val="00C04191"/>
    <w:rsid w:val="00C045AD"/>
    <w:rsid w:val="00C05BE5"/>
    <w:rsid w:val="00C218FB"/>
    <w:rsid w:val="00C34D1B"/>
    <w:rsid w:val="00C3549A"/>
    <w:rsid w:val="00C462CB"/>
    <w:rsid w:val="00C52F83"/>
    <w:rsid w:val="00C53D7F"/>
    <w:rsid w:val="00C60BDD"/>
    <w:rsid w:val="00C61EAC"/>
    <w:rsid w:val="00C6674C"/>
    <w:rsid w:val="00C8152E"/>
    <w:rsid w:val="00C85738"/>
    <w:rsid w:val="00C91ABE"/>
    <w:rsid w:val="00CA263F"/>
    <w:rsid w:val="00CA2A55"/>
    <w:rsid w:val="00CB0773"/>
    <w:rsid w:val="00CB44BD"/>
    <w:rsid w:val="00CB4A82"/>
    <w:rsid w:val="00CB698C"/>
    <w:rsid w:val="00CB7DAA"/>
    <w:rsid w:val="00CC67E8"/>
    <w:rsid w:val="00CD3D8D"/>
    <w:rsid w:val="00CD4CDA"/>
    <w:rsid w:val="00CD7F22"/>
    <w:rsid w:val="00CECA6E"/>
    <w:rsid w:val="00CF2418"/>
    <w:rsid w:val="00CF54F0"/>
    <w:rsid w:val="00CF5A9F"/>
    <w:rsid w:val="00CF6F98"/>
    <w:rsid w:val="00D03FCB"/>
    <w:rsid w:val="00D31646"/>
    <w:rsid w:val="00D32B9F"/>
    <w:rsid w:val="00D54388"/>
    <w:rsid w:val="00D730B1"/>
    <w:rsid w:val="00D75D82"/>
    <w:rsid w:val="00DB122F"/>
    <w:rsid w:val="00DB639D"/>
    <w:rsid w:val="00DB6B9E"/>
    <w:rsid w:val="00DB8F88"/>
    <w:rsid w:val="00DC24F9"/>
    <w:rsid w:val="00DC2DE6"/>
    <w:rsid w:val="00DC47DB"/>
    <w:rsid w:val="00DC773F"/>
    <w:rsid w:val="00DD3D0F"/>
    <w:rsid w:val="00DF063F"/>
    <w:rsid w:val="00E04752"/>
    <w:rsid w:val="00E147B0"/>
    <w:rsid w:val="00E14A43"/>
    <w:rsid w:val="00E158AA"/>
    <w:rsid w:val="00E2A7CD"/>
    <w:rsid w:val="00E300E6"/>
    <w:rsid w:val="00E30B45"/>
    <w:rsid w:val="00E3761E"/>
    <w:rsid w:val="00E45084"/>
    <w:rsid w:val="00E53FDD"/>
    <w:rsid w:val="00E55AA0"/>
    <w:rsid w:val="00E6137D"/>
    <w:rsid w:val="00E7530B"/>
    <w:rsid w:val="00E8508A"/>
    <w:rsid w:val="00E85108"/>
    <w:rsid w:val="00E90642"/>
    <w:rsid w:val="00E92BFF"/>
    <w:rsid w:val="00E93030"/>
    <w:rsid w:val="00E959EB"/>
    <w:rsid w:val="00E95BEB"/>
    <w:rsid w:val="00EA0C20"/>
    <w:rsid w:val="00EA4F06"/>
    <w:rsid w:val="00EA5BFE"/>
    <w:rsid w:val="00EA5EBF"/>
    <w:rsid w:val="00EA63AB"/>
    <w:rsid w:val="00EA79D2"/>
    <w:rsid w:val="00ED2907"/>
    <w:rsid w:val="00EE2097"/>
    <w:rsid w:val="00EF7FC9"/>
    <w:rsid w:val="00F0332A"/>
    <w:rsid w:val="00F11357"/>
    <w:rsid w:val="00F15558"/>
    <w:rsid w:val="00F17548"/>
    <w:rsid w:val="00F24315"/>
    <w:rsid w:val="00F34E14"/>
    <w:rsid w:val="00F40570"/>
    <w:rsid w:val="00F52AFD"/>
    <w:rsid w:val="00F5387D"/>
    <w:rsid w:val="00F55005"/>
    <w:rsid w:val="00F710AA"/>
    <w:rsid w:val="00F730DF"/>
    <w:rsid w:val="00F84395"/>
    <w:rsid w:val="00F84CF0"/>
    <w:rsid w:val="00FA24CF"/>
    <w:rsid w:val="00FB2CD0"/>
    <w:rsid w:val="00FC2D1B"/>
    <w:rsid w:val="00FC3F62"/>
    <w:rsid w:val="00FC5DD1"/>
    <w:rsid w:val="00FD2933"/>
    <w:rsid w:val="00FF49DA"/>
    <w:rsid w:val="00FF4BE7"/>
    <w:rsid w:val="00FF533C"/>
    <w:rsid w:val="00FFA060"/>
    <w:rsid w:val="012E8E79"/>
    <w:rsid w:val="01383CB7"/>
    <w:rsid w:val="0139207E"/>
    <w:rsid w:val="015294AC"/>
    <w:rsid w:val="0169A351"/>
    <w:rsid w:val="016F628D"/>
    <w:rsid w:val="017D4B86"/>
    <w:rsid w:val="01878209"/>
    <w:rsid w:val="01A084D5"/>
    <w:rsid w:val="01DF9DCF"/>
    <w:rsid w:val="01F60E11"/>
    <w:rsid w:val="020B1ADA"/>
    <w:rsid w:val="0212579A"/>
    <w:rsid w:val="02206782"/>
    <w:rsid w:val="025148A0"/>
    <w:rsid w:val="02756D0D"/>
    <w:rsid w:val="02C64D1A"/>
    <w:rsid w:val="02CB8B41"/>
    <w:rsid w:val="02E40099"/>
    <w:rsid w:val="02EA53AD"/>
    <w:rsid w:val="02ECFC0A"/>
    <w:rsid w:val="02EDFE76"/>
    <w:rsid w:val="02FDB3F7"/>
    <w:rsid w:val="0358176C"/>
    <w:rsid w:val="035A36B6"/>
    <w:rsid w:val="0371CFD7"/>
    <w:rsid w:val="0387F1C9"/>
    <w:rsid w:val="03A3C790"/>
    <w:rsid w:val="03A4CD6C"/>
    <w:rsid w:val="03AD5494"/>
    <w:rsid w:val="03C0772C"/>
    <w:rsid w:val="03DEA6BA"/>
    <w:rsid w:val="03F93AD8"/>
    <w:rsid w:val="03FE19AE"/>
    <w:rsid w:val="0403FB77"/>
    <w:rsid w:val="040B4C1C"/>
    <w:rsid w:val="0417CBEC"/>
    <w:rsid w:val="041E5C5E"/>
    <w:rsid w:val="043A5C51"/>
    <w:rsid w:val="04797389"/>
    <w:rsid w:val="0482C909"/>
    <w:rsid w:val="0486AF41"/>
    <w:rsid w:val="04990C6F"/>
    <w:rsid w:val="04A02B4C"/>
    <w:rsid w:val="04A7C58A"/>
    <w:rsid w:val="04C0FD62"/>
    <w:rsid w:val="04CD3344"/>
    <w:rsid w:val="04DDE469"/>
    <w:rsid w:val="04E3DBEB"/>
    <w:rsid w:val="04EC495A"/>
    <w:rsid w:val="051A376A"/>
    <w:rsid w:val="052EE0E9"/>
    <w:rsid w:val="053602D2"/>
    <w:rsid w:val="054BFE18"/>
    <w:rsid w:val="056926D2"/>
    <w:rsid w:val="057813A6"/>
    <w:rsid w:val="058ED6CE"/>
    <w:rsid w:val="05955CBC"/>
    <w:rsid w:val="05AAE680"/>
    <w:rsid w:val="05AFA3DA"/>
    <w:rsid w:val="060A22C0"/>
    <w:rsid w:val="064BA211"/>
    <w:rsid w:val="0652A817"/>
    <w:rsid w:val="06AFF309"/>
    <w:rsid w:val="06B292DF"/>
    <w:rsid w:val="06CF67EE"/>
    <w:rsid w:val="071780FD"/>
    <w:rsid w:val="0720A4F5"/>
    <w:rsid w:val="077E1A67"/>
    <w:rsid w:val="0785A116"/>
    <w:rsid w:val="079B584B"/>
    <w:rsid w:val="07B9C731"/>
    <w:rsid w:val="08083746"/>
    <w:rsid w:val="084C5661"/>
    <w:rsid w:val="085122F9"/>
    <w:rsid w:val="0866696E"/>
    <w:rsid w:val="088390FE"/>
    <w:rsid w:val="08943D20"/>
    <w:rsid w:val="089E86FD"/>
    <w:rsid w:val="08A1CFE7"/>
    <w:rsid w:val="08B647A1"/>
    <w:rsid w:val="08BF13D6"/>
    <w:rsid w:val="08C27FCF"/>
    <w:rsid w:val="08C83F8D"/>
    <w:rsid w:val="08CDEABD"/>
    <w:rsid w:val="08D1B186"/>
    <w:rsid w:val="08E20BAF"/>
    <w:rsid w:val="08E3BAD3"/>
    <w:rsid w:val="08FB7683"/>
    <w:rsid w:val="0922E1D3"/>
    <w:rsid w:val="092A99EC"/>
    <w:rsid w:val="092DE02C"/>
    <w:rsid w:val="095632F8"/>
    <w:rsid w:val="099EC4BB"/>
    <w:rsid w:val="09BDA65F"/>
    <w:rsid w:val="09DD628A"/>
    <w:rsid w:val="09F9AE6D"/>
    <w:rsid w:val="0A0AD040"/>
    <w:rsid w:val="0A0D6C9C"/>
    <w:rsid w:val="0A186102"/>
    <w:rsid w:val="0A186537"/>
    <w:rsid w:val="0A1CF629"/>
    <w:rsid w:val="0A211E2D"/>
    <w:rsid w:val="0A4A7968"/>
    <w:rsid w:val="0A6C3F83"/>
    <w:rsid w:val="0A7703FE"/>
    <w:rsid w:val="0A86F4A2"/>
    <w:rsid w:val="0A9C81A3"/>
    <w:rsid w:val="0ABDFB42"/>
    <w:rsid w:val="0AD79356"/>
    <w:rsid w:val="0AD7F216"/>
    <w:rsid w:val="0B498430"/>
    <w:rsid w:val="0B55B89B"/>
    <w:rsid w:val="0B573713"/>
    <w:rsid w:val="0B6D4206"/>
    <w:rsid w:val="0B6F964E"/>
    <w:rsid w:val="0B7F9C97"/>
    <w:rsid w:val="0BC0489B"/>
    <w:rsid w:val="0BE758A1"/>
    <w:rsid w:val="0C080A6D"/>
    <w:rsid w:val="0C11F772"/>
    <w:rsid w:val="0C2A7A3E"/>
    <w:rsid w:val="0C2EE42B"/>
    <w:rsid w:val="0C603150"/>
    <w:rsid w:val="0C67B975"/>
    <w:rsid w:val="0C866BBE"/>
    <w:rsid w:val="0CA3E903"/>
    <w:rsid w:val="0CAD08C4"/>
    <w:rsid w:val="0CC5BEEA"/>
    <w:rsid w:val="0CDDBD19"/>
    <w:rsid w:val="0CE37C05"/>
    <w:rsid w:val="0D015D67"/>
    <w:rsid w:val="0D055F8A"/>
    <w:rsid w:val="0D205625"/>
    <w:rsid w:val="0D309AC5"/>
    <w:rsid w:val="0D3F56D2"/>
    <w:rsid w:val="0D433A5B"/>
    <w:rsid w:val="0D73B7F5"/>
    <w:rsid w:val="0D77C870"/>
    <w:rsid w:val="0D856023"/>
    <w:rsid w:val="0D88CA5F"/>
    <w:rsid w:val="0D8EF8F3"/>
    <w:rsid w:val="0DA43973"/>
    <w:rsid w:val="0DCC2FA9"/>
    <w:rsid w:val="0DDB6614"/>
    <w:rsid w:val="0DE8B621"/>
    <w:rsid w:val="0E0B0511"/>
    <w:rsid w:val="0E0BD349"/>
    <w:rsid w:val="0E13753F"/>
    <w:rsid w:val="0E15F4ED"/>
    <w:rsid w:val="0E25ACCB"/>
    <w:rsid w:val="0E281789"/>
    <w:rsid w:val="0E2B1D73"/>
    <w:rsid w:val="0E3857BC"/>
    <w:rsid w:val="0E48120E"/>
    <w:rsid w:val="0E489029"/>
    <w:rsid w:val="0E55EDB1"/>
    <w:rsid w:val="0E58D5CF"/>
    <w:rsid w:val="0E8EB67F"/>
    <w:rsid w:val="0EB0FC48"/>
    <w:rsid w:val="0EC8225F"/>
    <w:rsid w:val="0F09F208"/>
    <w:rsid w:val="0F2BD3B2"/>
    <w:rsid w:val="0F38637C"/>
    <w:rsid w:val="0F38B85E"/>
    <w:rsid w:val="0F42E2E4"/>
    <w:rsid w:val="0F43DF90"/>
    <w:rsid w:val="0F510517"/>
    <w:rsid w:val="0F603148"/>
    <w:rsid w:val="0F8883AD"/>
    <w:rsid w:val="0F8B3466"/>
    <w:rsid w:val="0F8F61A9"/>
    <w:rsid w:val="0F92031B"/>
    <w:rsid w:val="0FC10B42"/>
    <w:rsid w:val="0FCCEAA9"/>
    <w:rsid w:val="0FD7F263"/>
    <w:rsid w:val="0FE274E8"/>
    <w:rsid w:val="0FEB188E"/>
    <w:rsid w:val="100EA1D8"/>
    <w:rsid w:val="10260CF2"/>
    <w:rsid w:val="1031BBC2"/>
    <w:rsid w:val="1040927D"/>
    <w:rsid w:val="10481774"/>
    <w:rsid w:val="10563A0C"/>
    <w:rsid w:val="106D03D2"/>
    <w:rsid w:val="1076CC4D"/>
    <w:rsid w:val="10999923"/>
    <w:rsid w:val="10A25518"/>
    <w:rsid w:val="10B9BABB"/>
    <w:rsid w:val="10D8B393"/>
    <w:rsid w:val="10E5F7FC"/>
    <w:rsid w:val="10FB2798"/>
    <w:rsid w:val="112C0FDB"/>
    <w:rsid w:val="11308B5F"/>
    <w:rsid w:val="114C509C"/>
    <w:rsid w:val="11A9508B"/>
    <w:rsid w:val="11C9B41A"/>
    <w:rsid w:val="11FA8114"/>
    <w:rsid w:val="121A60FE"/>
    <w:rsid w:val="121E8D44"/>
    <w:rsid w:val="121FA0C1"/>
    <w:rsid w:val="1222F2F3"/>
    <w:rsid w:val="122DC2A2"/>
    <w:rsid w:val="122E48EF"/>
    <w:rsid w:val="123E4C4D"/>
    <w:rsid w:val="1253B928"/>
    <w:rsid w:val="1254A602"/>
    <w:rsid w:val="12702B15"/>
    <w:rsid w:val="128A299E"/>
    <w:rsid w:val="12A7197B"/>
    <w:rsid w:val="12B6D552"/>
    <w:rsid w:val="12B75C41"/>
    <w:rsid w:val="12E285A7"/>
    <w:rsid w:val="12E48F3F"/>
    <w:rsid w:val="132647F2"/>
    <w:rsid w:val="13294270"/>
    <w:rsid w:val="1329AA37"/>
    <w:rsid w:val="133362E1"/>
    <w:rsid w:val="133B9FA3"/>
    <w:rsid w:val="1347092B"/>
    <w:rsid w:val="134C268B"/>
    <w:rsid w:val="13510105"/>
    <w:rsid w:val="13BFD026"/>
    <w:rsid w:val="13DFAA06"/>
    <w:rsid w:val="1400A565"/>
    <w:rsid w:val="1421261D"/>
    <w:rsid w:val="1423A809"/>
    <w:rsid w:val="1474ED3B"/>
    <w:rsid w:val="1482FF5D"/>
    <w:rsid w:val="1489B9F0"/>
    <w:rsid w:val="14B56160"/>
    <w:rsid w:val="14BB357A"/>
    <w:rsid w:val="14E207C6"/>
    <w:rsid w:val="14F15F81"/>
    <w:rsid w:val="1503DE49"/>
    <w:rsid w:val="1504E6D9"/>
    <w:rsid w:val="151458DF"/>
    <w:rsid w:val="151AC002"/>
    <w:rsid w:val="151D4510"/>
    <w:rsid w:val="15337510"/>
    <w:rsid w:val="15549CCB"/>
    <w:rsid w:val="155F2CAF"/>
    <w:rsid w:val="156AF6F4"/>
    <w:rsid w:val="158FCCD3"/>
    <w:rsid w:val="15B78AD2"/>
    <w:rsid w:val="15CB47CB"/>
    <w:rsid w:val="15DD379F"/>
    <w:rsid w:val="163BA798"/>
    <w:rsid w:val="164E5F43"/>
    <w:rsid w:val="165094C5"/>
    <w:rsid w:val="1655745E"/>
    <w:rsid w:val="1672DF3D"/>
    <w:rsid w:val="16BF294D"/>
    <w:rsid w:val="16D89617"/>
    <w:rsid w:val="16F9812B"/>
    <w:rsid w:val="16FDED5E"/>
    <w:rsid w:val="16FDFB53"/>
    <w:rsid w:val="16FE4DB0"/>
    <w:rsid w:val="17005688"/>
    <w:rsid w:val="1711818F"/>
    <w:rsid w:val="1714E72E"/>
    <w:rsid w:val="171807A1"/>
    <w:rsid w:val="1721D90A"/>
    <w:rsid w:val="173A898E"/>
    <w:rsid w:val="174B6C53"/>
    <w:rsid w:val="17535EB6"/>
    <w:rsid w:val="176F7427"/>
    <w:rsid w:val="1784B7A2"/>
    <w:rsid w:val="1793CE47"/>
    <w:rsid w:val="179BD486"/>
    <w:rsid w:val="17C3A79E"/>
    <w:rsid w:val="17C8B940"/>
    <w:rsid w:val="17CA8A95"/>
    <w:rsid w:val="17D55E01"/>
    <w:rsid w:val="17DAA590"/>
    <w:rsid w:val="1835D415"/>
    <w:rsid w:val="18BD3393"/>
    <w:rsid w:val="18C286EB"/>
    <w:rsid w:val="18F91E49"/>
    <w:rsid w:val="191E2C43"/>
    <w:rsid w:val="1923747D"/>
    <w:rsid w:val="19283B47"/>
    <w:rsid w:val="1935F418"/>
    <w:rsid w:val="1945E041"/>
    <w:rsid w:val="1958E7D2"/>
    <w:rsid w:val="19592D88"/>
    <w:rsid w:val="195ECF90"/>
    <w:rsid w:val="19AC7BE6"/>
    <w:rsid w:val="19B03E93"/>
    <w:rsid w:val="19B6DF39"/>
    <w:rsid w:val="19B70E94"/>
    <w:rsid w:val="19D4240A"/>
    <w:rsid w:val="19D914A6"/>
    <w:rsid w:val="19E46DF0"/>
    <w:rsid w:val="19E6D3DE"/>
    <w:rsid w:val="19F3E39C"/>
    <w:rsid w:val="19F9E3AC"/>
    <w:rsid w:val="1A1D0B1B"/>
    <w:rsid w:val="1A34CA46"/>
    <w:rsid w:val="1A5B47F0"/>
    <w:rsid w:val="1A5D5319"/>
    <w:rsid w:val="1A697A0E"/>
    <w:rsid w:val="1A80F2D7"/>
    <w:rsid w:val="1A94C74B"/>
    <w:rsid w:val="1A9BA1C2"/>
    <w:rsid w:val="1AAB0F9B"/>
    <w:rsid w:val="1AD54F64"/>
    <w:rsid w:val="1ADBBAAD"/>
    <w:rsid w:val="1ADDAEA5"/>
    <w:rsid w:val="1AF69CC8"/>
    <w:rsid w:val="1B074079"/>
    <w:rsid w:val="1B6606CA"/>
    <w:rsid w:val="1B742644"/>
    <w:rsid w:val="1B8283E9"/>
    <w:rsid w:val="1B9DC441"/>
    <w:rsid w:val="1BC1C571"/>
    <w:rsid w:val="1BC7B0D7"/>
    <w:rsid w:val="1BEEEBF1"/>
    <w:rsid w:val="1BF3C731"/>
    <w:rsid w:val="1C0A59E7"/>
    <w:rsid w:val="1C154A0E"/>
    <w:rsid w:val="1C332D03"/>
    <w:rsid w:val="1C37292A"/>
    <w:rsid w:val="1C47C67A"/>
    <w:rsid w:val="1C51C307"/>
    <w:rsid w:val="1C770059"/>
    <w:rsid w:val="1C9376C3"/>
    <w:rsid w:val="1CD3695E"/>
    <w:rsid w:val="1D0999A7"/>
    <w:rsid w:val="1D0B3B6A"/>
    <w:rsid w:val="1D105CD3"/>
    <w:rsid w:val="1D1ECBCC"/>
    <w:rsid w:val="1D287522"/>
    <w:rsid w:val="1D6E56BA"/>
    <w:rsid w:val="1D703A9E"/>
    <w:rsid w:val="1D79569E"/>
    <w:rsid w:val="1D7970E6"/>
    <w:rsid w:val="1D7CB38F"/>
    <w:rsid w:val="1D89E4F6"/>
    <w:rsid w:val="1D8E288E"/>
    <w:rsid w:val="1DF7CB9E"/>
    <w:rsid w:val="1DFD1BFE"/>
    <w:rsid w:val="1E0C497F"/>
    <w:rsid w:val="1E114491"/>
    <w:rsid w:val="1E14BB73"/>
    <w:rsid w:val="1E1737D4"/>
    <w:rsid w:val="1E1B141E"/>
    <w:rsid w:val="1E1C91DA"/>
    <w:rsid w:val="1E1E19CB"/>
    <w:rsid w:val="1E2A7DF6"/>
    <w:rsid w:val="1E2C5FC9"/>
    <w:rsid w:val="1E6B9BA9"/>
    <w:rsid w:val="1E733874"/>
    <w:rsid w:val="1E8237B2"/>
    <w:rsid w:val="1E83FC15"/>
    <w:rsid w:val="1E888672"/>
    <w:rsid w:val="1E967298"/>
    <w:rsid w:val="1E9D87DF"/>
    <w:rsid w:val="1ECEFF38"/>
    <w:rsid w:val="1EE08670"/>
    <w:rsid w:val="1EE87024"/>
    <w:rsid w:val="1F283837"/>
    <w:rsid w:val="1F4B60F5"/>
    <w:rsid w:val="1F530433"/>
    <w:rsid w:val="1F55BF74"/>
    <w:rsid w:val="1F58BC40"/>
    <w:rsid w:val="1F5DB19C"/>
    <w:rsid w:val="1FB52377"/>
    <w:rsid w:val="1FBCB0AB"/>
    <w:rsid w:val="1FF77CA0"/>
    <w:rsid w:val="2022B6D7"/>
    <w:rsid w:val="205BF795"/>
    <w:rsid w:val="2066A68F"/>
    <w:rsid w:val="2073B775"/>
    <w:rsid w:val="20B2C415"/>
    <w:rsid w:val="2104F610"/>
    <w:rsid w:val="2111582F"/>
    <w:rsid w:val="2157E880"/>
    <w:rsid w:val="21F6EAB9"/>
    <w:rsid w:val="21FE35BA"/>
    <w:rsid w:val="220FC584"/>
    <w:rsid w:val="221DC73D"/>
    <w:rsid w:val="22246154"/>
    <w:rsid w:val="222A6142"/>
    <w:rsid w:val="223B48A3"/>
    <w:rsid w:val="22579CE0"/>
    <w:rsid w:val="22A3A189"/>
    <w:rsid w:val="22ABA4FE"/>
    <w:rsid w:val="22B3E2CE"/>
    <w:rsid w:val="22BB9225"/>
    <w:rsid w:val="22BE8FCB"/>
    <w:rsid w:val="22D70C01"/>
    <w:rsid w:val="22DC4CAA"/>
    <w:rsid w:val="22ED4C97"/>
    <w:rsid w:val="22EF8B6F"/>
    <w:rsid w:val="22EF90EA"/>
    <w:rsid w:val="2330DC7E"/>
    <w:rsid w:val="23443989"/>
    <w:rsid w:val="237C12DC"/>
    <w:rsid w:val="23AB91C8"/>
    <w:rsid w:val="23B0A0BF"/>
    <w:rsid w:val="23B30E03"/>
    <w:rsid w:val="23B7493C"/>
    <w:rsid w:val="23CBC26D"/>
    <w:rsid w:val="23D1211C"/>
    <w:rsid w:val="23D2A328"/>
    <w:rsid w:val="23FD80F0"/>
    <w:rsid w:val="246E8287"/>
    <w:rsid w:val="2478E050"/>
    <w:rsid w:val="2483B1C1"/>
    <w:rsid w:val="248C620F"/>
    <w:rsid w:val="24933BED"/>
    <w:rsid w:val="24B969BF"/>
    <w:rsid w:val="24C972B9"/>
    <w:rsid w:val="24D46659"/>
    <w:rsid w:val="24FC1985"/>
    <w:rsid w:val="25039E2B"/>
    <w:rsid w:val="251425BB"/>
    <w:rsid w:val="251D6C5C"/>
    <w:rsid w:val="251F0029"/>
    <w:rsid w:val="252C8077"/>
    <w:rsid w:val="253A116B"/>
    <w:rsid w:val="25523B14"/>
    <w:rsid w:val="256FCD3F"/>
    <w:rsid w:val="2574254F"/>
    <w:rsid w:val="25D5348D"/>
    <w:rsid w:val="25DA05AA"/>
    <w:rsid w:val="25E64B5C"/>
    <w:rsid w:val="26023890"/>
    <w:rsid w:val="2648322A"/>
    <w:rsid w:val="26485293"/>
    <w:rsid w:val="2659CD89"/>
    <w:rsid w:val="2664DD38"/>
    <w:rsid w:val="26AFB2E4"/>
    <w:rsid w:val="26AFF1B2"/>
    <w:rsid w:val="26C23071"/>
    <w:rsid w:val="26D90370"/>
    <w:rsid w:val="26D99D1C"/>
    <w:rsid w:val="26F1321D"/>
    <w:rsid w:val="2701A665"/>
    <w:rsid w:val="2715AFA6"/>
    <w:rsid w:val="271B7794"/>
    <w:rsid w:val="271C8227"/>
    <w:rsid w:val="27356234"/>
    <w:rsid w:val="274F51BA"/>
    <w:rsid w:val="27614942"/>
    <w:rsid w:val="2775BFC1"/>
    <w:rsid w:val="27811F45"/>
    <w:rsid w:val="278560DB"/>
    <w:rsid w:val="27B0A4DE"/>
    <w:rsid w:val="27BEE78D"/>
    <w:rsid w:val="27C963A8"/>
    <w:rsid w:val="27D4E33B"/>
    <w:rsid w:val="27F94592"/>
    <w:rsid w:val="28233CDF"/>
    <w:rsid w:val="284A283C"/>
    <w:rsid w:val="2850AE04"/>
    <w:rsid w:val="2851F740"/>
    <w:rsid w:val="285F9D09"/>
    <w:rsid w:val="2861C0F9"/>
    <w:rsid w:val="286F9C8B"/>
    <w:rsid w:val="28B637F8"/>
    <w:rsid w:val="28EB9197"/>
    <w:rsid w:val="28F6BD89"/>
    <w:rsid w:val="28F9C164"/>
    <w:rsid w:val="28FF404F"/>
    <w:rsid w:val="2903D344"/>
    <w:rsid w:val="2922CB20"/>
    <w:rsid w:val="29241186"/>
    <w:rsid w:val="2946F20D"/>
    <w:rsid w:val="29658423"/>
    <w:rsid w:val="29999739"/>
    <w:rsid w:val="29AEA6F5"/>
    <w:rsid w:val="29B62EC1"/>
    <w:rsid w:val="29ED1E93"/>
    <w:rsid w:val="29FF77AB"/>
    <w:rsid w:val="2A2C6CC4"/>
    <w:rsid w:val="2A39890C"/>
    <w:rsid w:val="2A4A724D"/>
    <w:rsid w:val="2A4B100E"/>
    <w:rsid w:val="2A590F36"/>
    <w:rsid w:val="2A665D77"/>
    <w:rsid w:val="2A7F8C19"/>
    <w:rsid w:val="2A86AB8C"/>
    <w:rsid w:val="2A9E936D"/>
    <w:rsid w:val="2AD822EC"/>
    <w:rsid w:val="2ADB732E"/>
    <w:rsid w:val="2AE51FDC"/>
    <w:rsid w:val="2AEB17FB"/>
    <w:rsid w:val="2B1D2428"/>
    <w:rsid w:val="2B545B86"/>
    <w:rsid w:val="2B5B6BC9"/>
    <w:rsid w:val="2B72112B"/>
    <w:rsid w:val="2B89ED74"/>
    <w:rsid w:val="2B9B5F43"/>
    <w:rsid w:val="2BAA853E"/>
    <w:rsid w:val="2BCF3C4D"/>
    <w:rsid w:val="2BECC262"/>
    <w:rsid w:val="2BFD777A"/>
    <w:rsid w:val="2C1844D6"/>
    <w:rsid w:val="2C1AB522"/>
    <w:rsid w:val="2C1C9963"/>
    <w:rsid w:val="2C3447BA"/>
    <w:rsid w:val="2C3540BC"/>
    <w:rsid w:val="2C3F6611"/>
    <w:rsid w:val="2C51F27D"/>
    <w:rsid w:val="2C547B32"/>
    <w:rsid w:val="2C756750"/>
    <w:rsid w:val="2C7A063D"/>
    <w:rsid w:val="2C812B9F"/>
    <w:rsid w:val="2C859678"/>
    <w:rsid w:val="2C8FB261"/>
    <w:rsid w:val="2C926724"/>
    <w:rsid w:val="2CAAF586"/>
    <w:rsid w:val="2CC57553"/>
    <w:rsid w:val="2CC74EF5"/>
    <w:rsid w:val="2CDB6D7A"/>
    <w:rsid w:val="2CF9DA66"/>
    <w:rsid w:val="2D20E4D0"/>
    <w:rsid w:val="2D353552"/>
    <w:rsid w:val="2D459420"/>
    <w:rsid w:val="2D510FD7"/>
    <w:rsid w:val="2D53CD01"/>
    <w:rsid w:val="2D591DB0"/>
    <w:rsid w:val="2D62AD8B"/>
    <w:rsid w:val="2D6FA5E2"/>
    <w:rsid w:val="2DB12902"/>
    <w:rsid w:val="2DBFD64B"/>
    <w:rsid w:val="2E26D760"/>
    <w:rsid w:val="2E2C583F"/>
    <w:rsid w:val="2E483DBB"/>
    <w:rsid w:val="2E57467B"/>
    <w:rsid w:val="2E6170E8"/>
    <w:rsid w:val="2E74F384"/>
    <w:rsid w:val="2EB02659"/>
    <w:rsid w:val="2EC1300C"/>
    <w:rsid w:val="2EC493BA"/>
    <w:rsid w:val="2ED328BB"/>
    <w:rsid w:val="2F29BE3F"/>
    <w:rsid w:val="2F2A921E"/>
    <w:rsid w:val="2F3F056B"/>
    <w:rsid w:val="2F52359A"/>
    <w:rsid w:val="2F580BFE"/>
    <w:rsid w:val="2F768188"/>
    <w:rsid w:val="2F8642CA"/>
    <w:rsid w:val="2FB52E98"/>
    <w:rsid w:val="2FC622AB"/>
    <w:rsid w:val="2FE4654C"/>
    <w:rsid w:val="2FF727F3"/>
    <w:rsid w:val="3005ED73"/>
    <w:rsid w:val="300781BF"/>
    <w:rsid w:val="30566380"/>
    <w:rsid w:val="307A3F32"/>
    <w:rsid w:val="3092E262"/>
    <w:rsid w:val="30969104"/>
    <w:rsid w:val="30C29CB5"/>
    <w:rsid w:val="30CF5E20"/>
    <w:rsid w:val="30D4ACBE"/>
    <w:rsid w:val="30DA56B5"/>
    <w:rsid w:val="30F77B89"/>
    <w:rsid w:val="31085CB5"/>
    <w:rsid w:val="311A3A0B"/>
    <w:rsid w:val="311A8EC8"/>
    <w:rsid w:val="3127B779"/>
    <w:rsid w:val="315D0647"/>
    <w:rsid w:val="315EBE44"/>
    <w:rsid w:val="3191D7C6"/>
    <w:rsid w:val="31968BF0"/>
    <w:rsid w:val="31A3C69E"/>
    <w:rsid w:val="31AF3978"/>
    <w:rsid w:val="31D4A4E9"/>
    <w:rsid w:val="31E48B58"/>
    <w:rsid w:val="3213F6DE"/>
    <w:rsid w:val="3226373E"/>
    <w:rsid w:val="323CDD5D"/>
    <w:rsid w:val="323D7F73"/>
    <w:rsid w:val="3258B30D"/>
    <w:rsid w:val="32615BE9"/>
    <w:rsid w:val="32893700"/>
    <w:rsid w:val="329375C5"/>
    <w:rsid w:val="329605C6"/>
    <w:rsid w:val="32A72018"/>
    <w:rsid w:val="32C19083"/>
    <w:rsid w:val="32C26C1C"/>
    <w:rsid w:val="32D83BAD"/>
    <w:rsid w:val="32F7E5F6"/>
    <w:rsid w:val="32FDD69E"/>
    <w:rsid w:val="330FD8AB"/>
    <w:rsid w:val="331A38FB"/>
    <w:rsid w:val="33352562"/>
    <w:rsid w:val="333C123C"/>
    <w:rsid w:val="334697C9"/>
    <w:rsid w:val="335D65FD"/>
    <w:rsid w:val="33832F24"/>
    <w:rsid w:val="3385EF20"/>
    <w:rsid w:val="339F1078"/>
    <w:rsid w:val="33CA2061"/>
    <w:rsid w:val="33F11F19"/>
    <w:rsid w:val="3405075C"/>
    <w:rsid w:val="3413823E"/>
    <w:rsid w:val="34186B55"/>
    <w:rsid w:val="341B4A6A"/>
    <w:rsid w:val="341C99B1"/>
    <w:rsid w:val="341DCB19"/>
    <w:rsid w:val="34545DE9"/>
    <w:rsid w:val="345650EF"/>
    <w:rsid w:val="3473E64D"/>
    <w:rsid w:val="347C95FD"/>
    <w:rsid w:val="34884191"/>
    <w:rsid w:val="34D38754"/>
    <w:rsid w:val="34FBE9FB"/>
    <w:rsid w:val="34FF93EA"/>
    <w:rsid w:val="3501A26E"/>
    <w:rsid w:val="3516428A"/>
    <w:rsid w:val="351E104A"/>
    <w:rsid w:val="3524A84D"/>
    <w:rsid w:val="353B55CE"/>
    <w:rsid w:val="353B822E"/>
    <w:rsid w:val="35402D1E"/>
    <w:rsid w:val="35569D9E"/>
    <w:rsid w:val="3558D685"/>
    <w:rsid w:val="355C88B5"/>
    <w:rsid w:val="35756453"/>
    <w:rsid w:val="3579DE5F"/>
    <w:rsid w:val="35891441"/>
    <w:rsid w:val="358ADE3A"/>
    <w:rsid w:val="3592C693"/>
    <w:rsid w:val="3596074D"/>
    <w:rsid w:val="35B25757"/>
    <w:rsid w:val="35C5C8A8"/>
    <w:rsid w:val="35D212A7"/>
    <w:rsid w:val="36102224"/>
    <w:rsid w:val="36181595"/>
    <w:rsid w:val="361BC677"/>
    <w:rsid w:val="362092A8"/>
    <w:rsid w:val="36399FAE"/>
    <w:rsid w:val="363C3A90"/>
    <w:rsid w:val="363D184F"/>
    <w:rsid w:val="36401A8E"/>
    <w:rsid w:val="3657B9D2"/>
    <w:rsid w:val="3686509F"/>
    <w:rsid w:val="3687141D"/>
    <w:rsid w:val="36BB66CC"/>
    <w:rsid w:val="36D84348"/>
    <w:rsid w:val="36DAC97F"/>
    <w:rsid w:val="36E22D5F"/>
    <w:rsid w:val="36FFD1D1"/>
    <w:rsid w:val="376B5900"/>
    <w:rsid w:val="376EF22E"/>
    <w:rsid w:val="377C6478"/>
    <w:rsid w:val="3790DFBF"/>
    <w:rsid w:val="37B2AD87"/>
    <w:rsid w:val="37C8DDB5"/>
    <w:rsid w:val="37E67AC5"/>
    <w:rsid w:val="37F3EFAE"/>
    <w:rsid w:val="383645CB"/>
    <w:rsid w:val="383F3D90"/>
    <w:rsid w:val="385B4763"/>
    <w:rsid w:val="38611BE1"/>
    <w:rsid w:val="38683A55"/>
    <w:rsid w:val="38704DA0"/>
    <w:rsid w:val="3878E84B"/>
    <w:rsid w:val="389DAD2C"/>
    <w:rsid w:val="38C17889"/>
    <w:rsid w:val="38DF3D80"/>
    <w:rsid w:val="38F17797"/>
    <w:rsid w:val="38F401EB"/>
    <w:rsid w:val="39128FFD"/>
    <w:rsid w:val="391BAF3B"/>
    <w:rsid w:val="394A08E7"/>
    <w:rsid w:val="394E94FB"/>
    <w:rsid w:val="39561464"/>
    <w:rsid w:val="395E08FC"/>
    <w:rsid w:val="3961B1DF"/>
    <w:rsid w:val="39651B0F"/>
    <w:rsid w:val="39B31EF1"/>
    <w:rsid w:val="39B9654D"/>
    <w:rsid w:val="39BC49B2"/>
    <w:rsid w:val="39BDAB1D"/>
    <w:rsid w:val="39DFE795"/>
    <w:rsid w:val="39F14251"/>
    <w:rsid w:val="3A1296F4"/>
    <w:rsid w:val="3A15507A"/>
    <w:rsid w:val="3A2F9EE6"/>
    <w:rsid w:val="3A329767"/>
    <w:rsid w:val="3A35D71A"/>
    <w:rsid w:val="3A402FB8"/>
    <w:rsid w:val="3A515F62"/>
    <w:rsid w:val="3A6A3AE5"/>
    <w:rsid w:val="3A71FC50"/>
    <w:rsid w:val="3AAB7AFE"/>
    <w:rsid w:val="3AAE1714"/>
    <w:rsid w:val="3AC53541"/>
    <w:rsid w:val="3ACA6594"/>
    <w:rsid w:val="3AF93876"/>
    <w:rsid w:val="3AFE8222"/>
    <w:rsid w:val="3B105471"/>
    <w:rsid w:val="3B6150C6"/>
    <w:rsid w:val="3B7A2ADC"/>
    <w:rsid w:val="3B83493C"/>
    <w:rsid w:val="3B920EF7"/>
    <w:rsid w:val="3BD8560B"/>
    <w:rsid w:val="3BFC562F"/>
    <w:rsid w:val="3BFE3871"/>
    <w:rsid w:val="3C2E7EDA"/>
    <w:rsid w:val="3C3F7158"/>
    <w:rsid w:val="3C6A94D1"/>
    <w:rsid w:val="3C6DD34B"/>
    <w:rsid w:val="3C7EFB93"/>
    <w:rsid w:val="3C980D14"/>
    <w:rsid w:val="3CB6E698"/>
    <w:rsid w:val="3CE1B9AB"/>
    <w:rsid w:val="3CF1DFC4"/>
    <w:rsid w:val="3D0BFF28"/>
    <w:rsid w:val="3D16F9D6"/>
    <w:rsid w:val="3D17C629"/>
    <w:rsid w:val="3D2115FF"/>
    <w:rsid w:val="3D4F5A91"/>
    <w:rsid w:val="3D53F353"/>
    <w:rsid w:val="3D5B8264"/>
    <w:rsid w:val="3D60D00B"/>
    <w:rsid w:val="3D6D7029"/>
    <w:rsid w:val="3D83680B"/>
    <w:rsid w:val="3D8FA3D3"/>
    <w:rsid w:val="3D9169E4"/>
    <w:rsid w:val="3DA1185C"/>
    <w:rsid w:val="3DA8F93B"/>
    <w:rsid w:val="3DA9FC06"/>
    <w:rsid w:val="3DB00157"/>
    <w:rsid w:val="3DD4BFDA"/>
    <w:rsid w:val="3DD4E83C"/>
    <w:rsid w:val="3DE2A443"/>
    <w:rsid w:val="3DEA89A6"/>
    <w:rsid w:val="3E1FE91E"/>
    <w:rsid w:val="3E239292"/>
    <w:rsid w:val="3E488C0E"/>
    <w:rsid w:val="3E4B17CB"/>
    <w:rsid w:val="3E60D87B"/>
    <w:rsid w:val="3E6DB999"/>
    <w:rsid w:val="3EA6853C"/>
    <w:rsid w:val="3EAD5A99"/>
    <w:rsid w:val="3EB7424A"/>
    <w:rsid w:val="3EC64C4D"/>
    <w:rsid w:val="3F016F13"/>
    <w:rsid w:val="3F041141"/>
    <w:rsid w:val="3F19507B"/>
    <w:rsid w:val="3F27034B"/>
    <w:rsid w:val="3F500913"/>
    <w:rsid w:val="3F5BD86E"/>
    <w:rsid w:val="3F60E09F"/>
    <w:rsid w:val="3F68140E"/>
    <w:rsid w:val="3F7F08E2"/>
    <w:rsid w:val="3F8E4520"/>
    <w:rsid w:val="3FBBA5F4"/>
    <w:rsid w:val="3FD5ACB2"/>
    <w:rsid w:val="3FD6287E"/>
    <w:rsid w:val="3FEA3DEA"/>
    <w:rsid w:val="3FEA7E4C"/>
    <w:rsid w:val="4015B1C8"/>
    <w:rsid w:val="402341EE"/>
    <w:rsid w:val="402A7FD7"/>
    <w:rsid w:val="405586C6"/>
    <w:rsid w:val="4058F2F4"/>
    <w:rsid w:val="4086A5E2"/>
    <w:rsid w:val="40AF2170"/>
    <w:rsid w:val="40B4ED6E"/>
    <w:rsid w:val="40CCA9A9"/>
    <w:rsid w:val="40E4CA9A"/>
    <w:rsid w:val="41047375"/>
    <w:rsid w:val="4128EAE7"/>
    <w:rsid w:val="413044A9"/>
    <w:rsid w:val="41489956"/>
    <w:rsid w:val="415005FA"/>
    <w:rsid w:val="415A0F30"/>
    <w:rsid w:val="41783A6E"/>
    <w:rsid w:val="417D4E59"/>
    <w:rsid w:val="4181ECD8"/>
    <w:rsid w:val="4182A7A3"/>
    <w:rsid w:val="4187037D"/>
    <w:rsid w:val="41A87855"/>
    <w:rsid w:val="41ABE9A0"/>
    <w:rsid w:val="41B3176B"/>
    <w:rsid w:val="41BE553D"/>
    <w:rsid w:val="41C5F0F4"/>
    <w:rsid w:val="41F797BC"/>
    <w:rsid w:val="41F9D987"/>
    <w:rsid w:val="4200F565"/>
    <w:rsid w:val="420AEDC6"/>
    <w:rsid w:val="423D68C7"/>
    <w:rsid w:val="42401678"/>
    <w:rsid w:val="42419014"/>
    <w:rsid w:val="4246DC5C"/>
    <w:rsid w:val="425B6845"/>
    <w:rsid w:val="426584EB"/>
    <w:rsid w:val="426CB132"/>
    <w:rsid w:val="427B731A"/>
    <w:rsid w:val="42811329"/>
    <w:rsid w:val="428A5D7C"/>
    <w:rsid w:val="429F3477"/>
    <w:rsid w:val="42D791CB"/>
    <w:rsid w:val="42E30F73"/>
    <w:rsid w:val="4305351D"/>
    <w:rsid w:val="4307566B"/>
    <w:rsid w:val="43210844"/>
    <w:rsid w:val="43246F0C"/>
    <w:rsid w:val="432B86FE"/>
    <w:rsid w:val="43322187"/>
    <w:rsid w:val="434355AA"/>
    <w:rsid w:val="43496D8E"/>
    <w:rsid w:val="434D36B6"/>
    <w:rsid w:val="436E3A22"/>
    <w:rsid w:val="4383053E"/>
    <w:rsid w:val="43AF8DD3"/>
    <w:rsid w:val="43B10C28"/>
    <w:rsid w:val="43D07B7A"/>
    <w:rsid w:val="43E925BD"/>
    <w:rsid w:val="43FF060F"/>
    <w:rsid w:val="440DCD69"/>
    <w:rsid w:val="440E976E"/>
    <w:rsid w:val="4413A727"/>
    <w:rsid w:val="4458274C"/>
    <w:rsid w:val="44590B1B"/>
    <w:rsid w:val="44662A06"/>
    <w:rsid w:val="44710126"/>
    <w:rsid w:val="449006CF"/>
    <w:rsid w:val="449977C3"/>
    <w:rsid w:val="44A718BF"/>
    <w:rsid w:val="44AE9C09"/>
    <w:rsid w:val="44B6C800"/>
    <w:rsid w:val="44BF9DA0"/>
    <w:rsid w:val="44C0A1CE"/>
    <w:rsid w:val="44E4B636"/>
    <w:rsid w:val="44F0689A"/>
    <w:rsid w:val="44F294EC"/>
    <w:rsid w:val="44FB0550"/>
    <w:rsid w:val="44FC5C55"/>
    <w:rsid w:val="44FD4AC9"/>
    <w:rsid w:val="450DD350"/>
    <w:rsid w:val="450EA216"/>
    <w:rsid w:val="452D1CCE"/>
    <w:rsid w:val="452F5C14"/>
    <w:rsid w:val="453339F5"/>
    <w:rsid w:val="4535E8DB"/>
    <w:rsid w:val="45833CD1"/>
    <w:rsid w:val="45EAE062"/>
    <w:rsid w:val="45EEE1CB"/>
    <w:rsid w:val="45F0F3AE"/>
    <w:rsid w:val="45F6C480"/>
    <w:rsid w:val="462FF247"/>
    <w:rsid w:val="46517307"/>
    <w:rsid w:val="465AC611"/>
    <w:rsid w:val="46A3461B"/>
    <w:rsid w:val="46CD1BA4"/>
    <w:rsid w:val="46E2769C"/>
    <w:rsid w:val="46EE095A"/>
    <w:rsid w:val="47259D51"/>
    <w:rsid w:val="475A5C12"/>
    <w:rsid w:val="477E9812"/>
    <w:rsid w:val="479234FC"/>
    <w:rsid w:val="47A138BB"/>
    <w:rsid w:val="47A18CE8"/>
    <w:rsid w:val="47AFD699"/>
    <w:rsid w:val="47C49AAD"/>
    <w:rsid w:val="47D6ABBB"/>
    <w:rsid w:val="47E0D333"/>
    <w:rsid w:val="47E33589"/>
    <w:rsid w:val="47EE7C97"/>
    <w:rsid w:val="47EFFE8A"/>
    <w:rsid w:val="47FD65A8"/>
    <w:rsid w:val="4801F8F8"/>
    <w:rsid w:val="482B6F0B"/>
    <w:rsid w:val="4831D86E"/>
    <w:rsid w:val="484920B2"/>
    <w:rsid w:val="485150B4"/>
    <w:rsid w:val="485612AA"/>
    <w:rsid w:val="48568212"/>
    <w:rsid w:val="486ED3F9"/>
    <w:rsid w:val="48999C0D"/>
    <w:rsid w:val="48D4A83A"/>
    <w:rsid w:val="48DB686E"/>
    <w:rsid w:val="4913980C"/>
    <w:rsid w:val="491B4674"/>
    <w:rsid w:val="49262948"/>
    <w:rsid w:val="4937CE5C"/>
    <w:rsid w:val="493BD6D1"/>
    <w:rsid w:val="494C9334"/>
    <w:rsid w:val="4968E499"/>
    <w:rsid w:val="496D4422"/>
    <w:rsid w:val="4983E81A"/>
    <w:rsid w:val="499506C3"/>
    <w:rsid w:val="49AB3145"/>
    <w:rsid w:val="49B22EDC"/>
    <w:rsid w:val="49C9E04F"/>
    <w:rsid w:val="49D704D4"/>
    <w:rsid w:val="49F67236"/>
    <w:rsid w:val="4A07A0B0"/>
    <w:rsid w:val="4A0CD5C2"/>
    <w:rsid w:val="4A146C50"/>
    <w:rsid w:val="4A4648D5"/>
    <w:rsid w:val="4A4F457F"/>
    <w:rsid w:val="4A60F53F"/>
    <w:rsid w:val="4A6B6E3C"/>
    <w:rsid w:val="4A6BC4F1"/>
    <w:rsid w:val="4A8AF015"/>
    <w:rsid w:val="4A906EA2"/>
    <w:rsid w:val="4A910A13"/>
    <w:rsid w:val="4ACE2CD2"/>
    <w:rsid w:val="4ADB7E19"/>
    <w:rsid w:val="4ADCCEBE"/>
    <w:rsid w:val="4AEA2767"/>
    <w:rsid w:val="4B2C1D5C"/>
    <w:rsid w:val="4B4BB788"/>
    <w:rsid w:val="4B4FD10E"/>
    <w:rsid w:val="4B56DB16"/>
    <w:rsid w:val="4B5BDD35"/>
    <w:rsid w:val="4B5F1A88"/>
    <w:rsid w:val="4B6A9386"/>
    <w:rsid w:val="4B73B11C"/>
    <w:rsid w:val="4B7438FA"/>
    <w:rsid w:val="4B9AD349"/>
    <w:rsid w:val="4BAD7595"/>
    <w:rsid w:val="4BC1C96D"/>
    <w:rsid w:val="4BD2E3D6"/>
    <w:rsid w:val="4BD55B14"/>
    <w:rsid w:val="4BEE6139"/>
    <w:rsid w:val="4BEFC801"/>
    <w:rsid w:val="4BFCFB06"/>
    <w:rsid w:val="4C4088E4"/>
    <w:rsid w:val="4C466795"/>
    <w:rsid w:val="4C59E586"/>
    <w:rsid w:val="4C6E1B56"/>
    <w:rsid w:val="4C723C49"/>
    <w:rsid w:val="4C8AAEDB"/>
    <w:rsid w:val="4CB6C413"/>
    <w:rsid w:val="4CD5DF50"/>
    <w:rsid w:val="4CD99621"/>
    <w:rsid w:val="4CF7C7AC"/>
    <w:rsid w:val="4D06CFC5"/>
    <w:rsid w:val="4D13DBE9"/>
    <w:rsid w:val="4D2A62EE"/>
    <w:rsid w:val="4D4FDE22"/>
    <w:rsid w:val="4D52FC0A"/>
    <w:rsid w:val="4D630991"/>
    <w:rsid w:val="4D66896B"/>
    <w:rsid w:val="4D6C7890"/>
    <w:rsid w:val="4D7C3DA5"/>
    <w:rsid w:val="4D7CA6AD"/>
    <w:rsid w:val="4D8B4535"/>
    <w:rsid w:val="4D8FAFFE"/>
    <w:rsid w:val="4D9A226E"/>
    <w:rsid w:val="4D9A62B6"/>
    <w:rsid w:val="4D9B0BB4"/>
    <w:rsid w:val="4DA78459"/>
    <w:rsid w:val="4DC66AF4"/>
    <w:rsid w:val="4DCE8274"/>
    <w:rsid w:val="4DD89563"/>
    <w:rsid w:val="4DFC74E7"/>
    <w:rsid w:val="4E4241AA"/>
    <w:rsid w:val="4E489A71"/>
    <w:rsid w:val="4E546B47"/>
    <w:rsid w:val="4E72F004"/>
    <w:rsid w:val="4E8BC26D"/>
    <w:rsid w:val="4E9968C7"/>
    <w:rsid w:val="4E997C4C"/>
    <w:rsid w:val="4EA1B283"/>
    <w:rsid w:val="4EEF8252"/>
    <w:rsid w:val="4F2AD548"/>
    <w:rsid w:val="4F3261B2"/>
    <w:rsid w:val="4F332AC3"/>
    <w:rsid w:val="4F46B457"/>
    <w:rsid w:val="4F970814"/>
    <w:rsid w:val="4FAA4C1C"/>
    <w:rsid w:val="4FBA3FBA"/>
    <w:rsid w:val="4FD55A9B"/>
    <w:rsid w:val="5028E8F5"/>
    <w:rsid w:val="502C9F5A"/>
    <w:rsid w:val="50575AE0"/>
    <w:rsid w:val="505A919F"/>
    <w:rsid w:val="505E3EF3"/>
    <w:rsid w:val="506AF920"/>
    <w:rsid w:val="507F6B11"/>
    <w:rsid w:val="50864CB3"/>
    <w:rsid w:val="50B8BED5"/>
    <w:rsid w:val="50DE1015"/>
    <w:rsid w:val="50EEE28C"/>
    <w:rsid w:val="50FB8172"/>
    <w:rsid w:val="51020CA3"/>
    <w:rsid w:val="51074876"/>
    <w:rsid w:val="51200F89"/>
    <w:rsid w:val="5121E251"/>
    <w:rsid w:val="512CE7D1"/>
    <w:rsid w:val="51315B62"/>
    <w:rsid w:val="51429BE2"/>
    <w:rsid w:val="5179C390"/>
    <w:rsid w:val="519A6226"/>
    <w:rsid w:val="51C04D21"/>
    <w:rsid w:val="51F283B1"/>
    <w:rsid w:val="51FEAACC"/>
    <w:rsid w:val="524602FB"/>
    <w:rsid w:val="525A3F8F"/>
    <w:rsid w:val="525C3A07"/>
    <w:rsid w:val="526DD3E0"/>
    <w:rsid w:val="528D1A9D"/>
    <w:rsid w:val="52E3F035"/>
    <w:rsid w:val="530C98DD"/>
    <w:rsid w:val="530EAC7A"/>
    <w:rsid w:val="531AA486"/>
    <w:rsid w:val="5322C5F7"/>
    <w:rsid w:val="5325E77B"/>
    <w:rsid w:val="5356840B"/>
    <w:rsid w:val="5397D48C"/>
    <w:rsid w:val="53A0087F"/>
    <w:rsid w:val="53A41E9E"/>
    <w:rsid w:val="53A44F8D"/>
    <w:rsid w:val="53B6B946"/>
    <w:rsid w:val="53BD9EA8"/>
    <w:rsid w:val="53C8FEBE"/>
    <w:rsid w:val="53D004E9"/>
    <w:rsid w:val="53DA88C2"/>
    <w:rsid w:val="53DC80DC"/>
    <w:rsid w:val="53E06978"/>
    <w:rsid w:val="53F70D03"/>
    <w:rsid w:val="53FFACE1"/>
    <w:rsid w:val="541E73B8"/>
    <w:rsid w:val="5435DC88"/>
    <w:rsid w:val="543E4839"/>
    <w:rsid w:val="544CCA3B"/>
    <w:rsid w:val="546EB2BC"/>
    <w:rsid w:val="5476030E"/>
    <w:rsid w:val="548319F8"/>
    <w:rsid w:val="548A4D68"/>
    <w:rsid w:val="548BE1CF"/>
    <w:rsid w:val="54922288"/>
    <w:rsid w:val="54AF3EDC"/>
    <w:rsid w:val="54E3BCD4"/>
    <w:rsid w:val="54F11397"/>
    <w:rsid w:val="551BE2CB"/>
    <w:rsid w:val="552691EE"/>
    <w:rsid w:val="55298DF7"/>
    <w:rsid w:val="55352B58"/>
    <w:rsid w:val="553B2228"/>
    <w:rsid w:val="5540E48A"/>
    <w:rsid w:val="5558150D"/>
    <w:rsid w:val="55799313"/>
    <w:rsid w:val="5579A6AC"/>
    <w:rsid w:val="55937358"/>
    <w:rsid w:val="559B8C38"/>
    <w:rsid w:val="55A7D233"/>
    <w:rsid w:val="55DF1C6A"/>
    <w:rsid w:val="55EAF08E"/>
    <w:rsid w:val="5606123D"/>
    <w:rsid w:val="5635B070"/>
    <w:rsid w:val="564582A0"/>
    <w:rsid w:val="5645F0DF"/>
    <w:rsid w:val="5651E318"/>
    <w:rsid w:val="566B477E"/>
    <w:rsid w:val="5671ED5E"/>
    <w:rsid w:val="567B6797"/>
    <w:rsid w:val="567F5C9F"/>
    <w:rsid w:val="56823B14"/>
    <w:rsid w:val="56851825"/>
    <w:rsid w:val="5686E5BB"/>
    <w:rsid w:val="5690CC5F"/>
    <w:rsid w:val="5697B3D7"/>
    <w:rsid w:val="5698D07B"/>
    <w:rsid w:val="56BD55D9"/>
    <w:rsid w:val="56D98327"/>
    <w:rsid w:val="56EF2F95"/>
    <w:rsid w:val="56F3466C"/>
    <w:rsid w:val="57063106"/>
    <w:rsid w:val="57252BC8"/>
    <w:rsid w:val="57455853"/>
    <w:rsid w:val="574E4EC1"/>
    <w:rsid w:val="5750BCFC"/>
    <w:rsid w:val="575436D8"/>
    <w:rsid w:val="575AB3A5"/>
    <w:rsid w:val="5770019A"/>
    <w:rsid w:val="5778CDDC"/>
    <w:rsid w:val="5779DBD8"/>
    <w:rsid w:val="578C2BE1"/>
    <w:rsid w:val="5790B3D3"/>
    <w:rsid w:val="57BFC2C3"/>
    <w:rsid w:val="57D2D414"/>
    <w:rsid w:val="57D519F8"/>
    <w:rsid w:val="5805FB5A"/>
    <w:rsid w:val="58242405"/>
    <w:rsid w:val="582B2B78"/>
    <w:rsid w:val="584D4342"/>
    <w:rsid w:val="58526993"/>
    <w:rsid w:val="58A70B32"/>
    <w:rsid w:val="58B135C5"/>
    <w:rsid w:val="58BEB68E"/>
    <w:rsid w:val="58FF5E68"/>
    <w:rsid w:val="596DDC36"/>
    <w:rsid w:val="59802892"/>
    <w:rsid w:val="59859C9A"/>
    <w:rsid w:val="5988403C"/>
    <w:rsid w:val="599B08C4"/>
    <w:rsid w:val="59A01417"/>
    <w:rsid w:val="59BF81E3"/>
    <w:rsid w:val="59EDBCAE"/>
    <w:rsid w:val="59F4E82B"/>
    <w:rsid w:val="59FB88F1"/>
    <w:rsid w:val="5A02B257"/>
    <w:rsid w:val="5A2C6648"/>
    <w:rsid w:val="5A3E04BA"/>
    <w:rsid w:val="5A69C984"/>
    <w:rsid w:val="5A7EC7DF"/>
    <w:rsid w:val="5A840AF6"/>
    <w:rsid w:val="5A97B101"/>
    <w:rsid w:val="5AA9EB6C"/>
    <w:rsid w:val="5AAC71E6"/>
    <w:rsid w:val="5AC1FD15"/>
    <w:rsid w:val="5AD729E3"/>
    <w:rsid w:val="5B0BFBBD"/>
    <w:rsid w:val="5B1E9A9E"/>
    <w:rsid w:val="5B68D448"/>
    <w:rsid w:val="5B69F7E4"/>
    <w:rsid w:val="5B6ACF0E"/>
    <w:rsid w:val="5B79F9AE"/>
    <w:rsid w:val="5B85F032"/>
    <w:rsid w:val="5B8EB48E"/>
    <w:rsid w:val="5BAA9E3E"/>
    <w:rsid w:val="5BBE2758"/>
    <w:rsid w:val="5BCDC86B"/>
    <w:rsid w:val="5BF01FFF"/>
    <w:rsid w:val="5BF90E2D"/>
    <w:rsid w:val="5C07382A"/>
    <w:rsid w:val="5C1B5BCA"/>
    <w:rsid w:val="5C3F3608"/>
    <w:rsid w:val="5C57C97B"/>
    <w:rsid w:val="5C5F7CCF"/>
    <w:rsid w:val="5C6FFB31"/>
    <w:rsid w:val="5C8D1D77"/>
    <w:rsid w:val="5C94BF20"/>
    <w:rsid w:val="5CA6A430"/>
    <w:rsid w:val="5CAEB238"/>
    <w:rsid w:val="5CAFC3B1"/>
    <w:rsid w:val="5CB57CEA"/>
    <w:rsid w:val="5CDEFA61"/>
    <w:rsid w:val="5CEB3FBD"/>
    <w:rsid w:val="5D01C99C"/>
    <w:rsid w:val="5D17C5DE"/>
    <w:rsid w:val="5D2A3DE0"/>
    <w:rsid w:val="5D6A8013"/>
    <w:rsid w:val="5D83136F"/>
    <w:rsid w:val="5D9F3C2A"/>
    <w:rsid w:val="5DA64882"/>
    <w:rsid w:val="5DA67167"/>
    <w:rsid w:val="5DC12FC8"/>
    <w:rsid w:val="5DC4675F"/>
    <w:rsid w:val="5DCBC29F"/>
    <w:rsid w:val="5DD828AB"/>
    <w:rsid w:val="5DDB0F7A"/>
    <w:rsid w:val="5E3A1E33"/>
    <w:rsid w:val="5E4D16F2"/>
    <w:rsid w:val="5E9A9C3E"/>
    <w:rsid w:val="5EABBEEC"/>
    <w:rsid w:val="5EB6CCC5"/>
    <w:rsid w:val="5EDC4241"/>
    <w:rsid w:val="5EFE4B3C"/>
    <w:rsid w:val="5F0D365B"/>
    <w:rsid w:val="5F183896"/>
    <w:rsid w:val="5F1F3047"/>
    <w:rsid w:val="5F3E4391"/>
    <w:rsid w:val="5F430831"/>
    <w:rsid w:val="5F463AAE"/>
    <w:rsid w:val="5F50BF88"/>
    <w:rsid w:val="5F562914"/>
    <w:rsid w:val="5F6CC94D"/>
    <w:rsid w:val="5F766CED"/>
    <w:rsid w:val="5F838E3A"/>
    <w:rsid w:val="5F95535B"/>
    <w:rsid w:val="5F9F4AE7"/>
    <w:rsid w:val="5FB5CA2C"/>
    <w:rsid w:val="5FDE843E"/>
    <w:rsid w:val="5FF03FDD"/>
    <w:rsid w:val="5FFDD0A3"/>
    <w:rsid w:val="601904BA"/>
    <w:rsid w:val="603D8413"/>
    <w:rsid w:val="604CB2C9"/>
    <w:rsid w:val="60508202"/>
    <w:rsid w:val="60579404"/>
    <w:rsid w:val="6073F905"/>
    <w:rsid w:val="609EF26C"/>
    <w:rsid w:val="60CD8F27"/>
    <w:rsid w:val="60D2E283"/>
    <w:rsid w:val="60D4D753"/>
    <w:rsid w:val="60D69E26"/>
    <w:rsid w:val="60D90766"/>
    <w:rsid w:val="60EC3E76"/>
    <w:rsid w:val="60F75875"/>
    <w:rsid w:val="60F89AD3"/>
    <w:rsid w:val="6104F1EA"/>
    <w:rsid w:val="611CF793"/>
    <w:rsid w:val="61206F61"/>
    <w:rsid w:val="6141FFDE"/>
    <w:rsid w:val="615C97F9"/>
    <w:rsid w:val="6163DDE3"/>
    <w:rsid w:val="616421CD"/>
    <w:rsid w:val="617E9F06"/>
    <w:rsid w:val="61ADC9D6"/>
    <w:rsid w:val="61C7DCE9"/>
    <w:rsid w:val="61C9FF7F"/>
    <w:rsid w:val="620C8887"/>
    <w:rsid w:val="620E254A"/>
    <w:rsid w:val="622FC4A5"/>
    <w:rsid w:val="623E2FF7"/>
    <w:rsid w:val="62551263"/>
    <w:rsid w:val="625A0A05"/>
    <w:rsid w:val="625CE5AB"/>
    <w:rsid w:val="6271BCB9"/>
    <w:rsid w:val="628DA5CA"/>
    <w:rsid w:val="62BD22BF"/>
    <w:rsid w:val="62DFB4A5"/>
    <w:rsid w:val="62F06BC3"/>
    <w:rsid w:val="63230893"/>
    <w:rsid w:val="63F0747D"/>
    <w:rsid w:val="63F586E1"/>
    <w:rsid w:val="63F9D8AF"/>
    <w:rsid w:val="6413A79B"/>
    <w:rsid w:val="64341C57"/>
    <w:rsid w:val="64577A45"/>
    <w:rsid w:val="645F9262"/>
    <w:rsid w:val="64655F18"/>
    <w:rsid w:val="64662EE3"/>
    <w:rsid w:val="6469E5D8"/>
    <w:rsid w:val="64905004"/>
    <w:rsid w:val="6492AB16"/>
    <w:rsid w:val="64C03C3B"/>
    <w:rsid w:val="64E02F78"/>
    <w:rsid w:val="64E8C918"/>
    <w:rsid w:val="64EB9BF0"/>
    <w:rsid w:val="652CF573"/>
    <w:rsid w:val="652D654E"/>
    <w:rsid w:val="65434901"/>
    <w:rsid w:val="6547E123"/>
    <w:rsid w:val="654A23EC"/>
    <w:rsid w:val="654BBECF"/>
    <w:rsid w:val="655A1B49"/>
    <w:rsid w:val="656F4877"/>
    <w:rsid w:val="6573836F"/>
    <w:rsid w:val="6575BDEC"/>
    <w:rsid w:val="6579977D"/>
    <w:rsid w:val="65AFF7FE"/>
    <w:rsid w:val="6607EFDE"/>
    <w:rsid w:val="660CB4B1"/>
    <w:rsid w:val="662DFD75"/>
    <w:rsid w:val="664357C9"/>
    <w:rsid w:val="665077A1"/>
    <w:rsid w:val="6655CBCC"/>
    <w:rsid w:val="665A497C"/>
    <w:rsid w:val="666055C9"/>
    <w:rsid w:val="668AB9CE"/>
    <w:rsid w:val="669D2E69"/>
    <w:rsid w:val="66AB6ED7"/>
    <w:rsid w:val="66AD50FC"/>
    <w:rsid w:val="66AEAD9A"/>
    <w:rsid w:val="66CAFF96"/>
    <w:rsid w:val="66EB1E9C"/>
    <w:rsid w:val="674A8903"/>
    <w:rsid w:val="67528DD2"/>
    <w:rsid w:val="677502E8"/>
    <w:rsid w:val="677DA20D"/>
    <w:rsid w:val="677DB884"/>
    <w:rsid w:val="678FDB46"/>
    <w:rsid w:val="67961282"/>
    <w:rsid w:val="679BF650"/>
    <w:rsid w:val="67A9E4F5"/>
    <w:rsid w:val="67BDFEF9"/>
    <w:rsid w:val="67CF1029"/>
    <w:rsid w:val="67E86AF2"/>
    <w:rsid w:val="67ED5D4A"/>
    <w:rsid w:val="688012AE"/>
    <w:rsid w:val="6890BDA2"/>
    <w:rsid w:val="689A4F34"/>
    <w:rsid w:val="68B49D5F"/>
    <w:rsid w:val="68E904D7"/>
    <w:rsid w:val="69057C2B"/>
    <w:rsid w:val="6909A5E5"/>
    <w:rsid w:val="69583064"/>
    <w:rsid w:val="69679820"/>
    <w:rsid w:val="69751506"/>
    <w:rsid w:val="69795B2A"/>
    <w:rsid w:val="69C70126"/>
    <w:rsid w:val="69DDE23B"/>
    <w:rsid w:val="69E4E788"/>
    <w:rsid w:val="69E806B9"/>
    <w:rsid w:val="69F47CFE"/>
    <w:rsid w:val="69FE73C6"/>
    <w:rsid w:val="6A02AC5F"/>
    <w:rsid w:val="6A1DFDB5"/>
    <w:rsid w:val="6A29360E"/>
    <w:rsid w:val="6A320BDF"/>
    <w:rsid w:val="6A586C62"/>
    <w:rsid w:val="6A596558"/>
    <w:rsid w:val="6A5D1C45"/>
    <w:rsid w:val="6A634814"/>
    <w:rsid w:val="6A6422A3"/>
    <w:rsid w:val="6A952729"/>
    <w:rsid w:val="6ABA7FD5"/>
    <w:rsid w:val="6ADDDF61"/>
    <w:rsid w:val="6AE4A719"/>
    <w:rsid w:val="6AEA25BA"/>
    <w:rsid w:val="6AED5897"/>
    <w:rsid w:val="6B090FE0"/>
    <w:rsid w:val="6B2BBA2F"/>
    <w:rsid w:val="6B398FB3"/>
    <w:rsid w:val="6B450BFC"/>
    <w:rsid w:val="6B48F5D2"/>
    <w:rsid w:val="6B5A7764"/>
    <w:rsid w:val="6B7C1A00"/>
    <w:rsid w:val="6BAB3364"/>
    <w:rsid w:val="6BAECAFB"/>
    <w:rsid w:val="6BC5CC0D"/>
    <w:rsid w:val="6BDBF2EB"/>
    <w:rsid w:val="6BEDF69C"/>
    <w:rsid w:val="6BF2EA8C"/>
    <w:rsid w:val="6BFCD2AC"/>
    <w:rsid w:val="6C123E7A"/>
    <w:rsid w:val="6C3D4522"/>
    <w:rsid w:val="6C5932FD"/>
    <w:rsid w:val="6C86744E"/>
    <w:rsid w:val="6CAD1839"/>
    <w:rsid w:val="6CFE3D23"/>
    <w:rsid w:val="6D1CB1B1"/>
    <w:rsid w:val="6D2E87AE"/>
    <w:rsid w:val="6D6BE521"/>
    <w:rsid w:val="6D7FD8F0"/>
    <w:rsid w:val="6D9FF2E3"/>
    <w:rsid w:val="6E1E27DC"/>
    <w:rsid w:val="6E31DA8A"/>
    <w:rsid w:val="6E9C9332"/>
    <w:rsid w:val="6EC34688"/>
    <w:rsid w:val="6EFF6607"/>
    <w:rsid w:val="6F9DA5A1"/>
    <w:rsid w:val="6FAE2C7A"/>
    <w:rsid w:val="6FE279CD"/>
    <w:rsid w:val="7009BE0B"/>
    <w:rsid w:val="7038C407"/>
    <w:rsid w:val="70450A84"/>
    <w:rsid w:val="705C9519"/>
    <w:rsid w:val="707C5519"/>
    <w:rsid w:val="70821AD8"/>
    <w:rsid w:val="70BACA2D"/>
    <w:rsid w:val="70C7EB16"/>
    <w:rsid w:val="70CAA5B9"/>
    <w:rsid w:val="70E67899"/>
    <w:rsid w:val="70E98DE9"/>
    <w:rsid w:val="7100E748"/>
    <w:rsid w:val="710C4AA0"/>
    <w:rsid w:val="713D7A88"/>
    <w:rsid w:val="7142CD0A"/>
    <w:rsid w:val="71737B64"/>
    <w:rsid w:val="718855A5"/>
    <w:rsid w:val="7198C269"/>
    <w:rsid w:val="71C0430E"/>
    <w:rsid w:val="71CE60CF"/>
    <w:rsid w:val="71D3B7CC"/>
    <w:rsid w:val="71D95617"/>
    <w:rsid w:val="71E497A8"/>
    <w:rsid w:val="71F5C85F"/>
    <w:rsid w:val="723049A8"/>
    <w:rsid w:val="723C0DAE"/>
    <w:rsid w:val="7242457E"/>
    <w:rsid w:val="7271D17E"/>
    <w:rsid w:val="7299B0F0"/>
    <w:rsid w:val="72A762B3"/>
    <w:rsid w:val="72B35C55"/>
    <w:rsid w:val="72B58057"/>
    <w:rsid w:val="72DE0F4D"/>
    <w:rsid w:val="72E2AF15"/>
    <w:rsid w:val="72E55CD9"/>
    <w:rsid w:val="72ECC4A0"/>
    <w:rsid w:val="72F03F1A"/>
    <w:rsid w:val="72F340CC"/>
    <w:rsid w:val="733D5FA8"/>
    <w:rsid w:val="7344787C"/>
    <w:rsid w:val="736D93DF"/>
    <w:rsid w:val="737C28B9"/>
    <w:rsid w:val="737CAC9E"/>
    <w:rsid w:val="737E1852"/>
    <w:rsid w:val="738EED9B"/>
    <w:rsid w:val="73CC1D59"/>
    <w:rsid w:val="73D297FD"/>
    <w:rsid w:val="73D6E51E"/>
    <w:rsid w:val="73FAC664"/>
    <w:rsid w:val="740C9548"/>
    <w:rsid w:val="74458D24"/>
    <w:rsid w:val="744784CD"/>
    <w:rsid w:val="7475D5C9"/>
    <w:rsid w:val="74C2F40B"/>
    <w:rsid w:val="74CF3138"/>
    <w:rsid w:val="74DC3329"/>
    <w:rsid w:val="74EB9A88"/>
    <w:rsid w:val="7534220D"/>
    <w:rsid w:val="756F4F5A"/>
    <w:rsid w:val="7577E653"/>
    <w:rsid w:val="7580E9AE"/>
    <w:rsid w:val="75E14C38"/>
    <w:rsid w:val="75FCA8FB"/>
    <w:rsid w:val="7600B7AA"/>
    <w:rsid w:val="7606DB94"/>
    <w:rsid w:val="7619C36F"/>
    <w:rsid w:val="763E2C9C"/>
    <w:rsid w:val="765F67C1"/>
    <w:rsid w:val="76695D02"/>
    <w:rsid w:val="766A987F"/>
    <w:rsid w:val="76829697"/>
    <w:rsid w:val="769DDB8E"/>
    <w:rsid w:val="76B90C95"/>
    <w:rsid w:val="76C05607"/>
    <w:rsid w:val="76C414C5"/>
    <w:rsid w:val="76D73EF2"/>
    <w:rsid w:val="76DF8302"/>
    <w:rsid w:val="76E04D36"/>
    <w:rsid w:val="76EA45DE"/>
    <w:rsid w:val="76FF7DD4"/>
    <w:rsid w:val="774BCE3B"/>
    <w:rsid w:val="775FDD34"/>
    <w:rsid w:val="77721D8B"/>
    <w:rsid w:val="77795F0F"/>
    <w:rsid w:val="777B5576"/>
    <w:rsid w:val="77B2D539"/>
    <w:rsid w:val="77B6F7F8"/>
    <w:rsid w:val="77F35A21"/>
    <w:rsid w:val="78017826"/>
    <w:rsid w:val="7815C2D6"/>
    <w:rsid w:val="78392342"/>
    <w:rsid w:val="784DC6DC"/>
    <w:rsid w:val="78617B00"/>
    <w:rsid w:val="78707935"/>
    <w:rsid w:val="78790ABB"/>
    <w:rsid w:val="787F1225"/>
    <w:rsid w:val="787F3810"/>
    <w:rsid w:val="78894F93"/>
    <w:rsid w:val="789F66D5"/>
    <w:rsid w:val="78A313DB"/>
    <w:rsid w:val="78A50BD5"/>
    <w:rsid w:val="78B08820"/>
    <w:rsid w:val="78D943DD"/>
    <w:rsid w:val="790139E3"/>
    <w:rsid w:val="792C2E2B"/>
    <w:rsid w:val="792FA0BE"/>
    <w:rsid w:val="79347E89"/>
    <w:rsid w:val="793A8A6C"/>
    <w:rsid w:val="794ABCF9"/>
    <w:rsid w:val="794D8079"/>
    <w:rsid w:val="796F6A0F"/>
    <w:rsid w:val="799671A8"/>
    <w:rsid w:val="799A1A8E"/>
    <w:rsid w:val="79AC81CE"/>
    <w:rsid w:val="79CBF1FD"/>
    <w:rsid w:val="7A048091"/>
    <w:rsid w:val="7A470E56"/>
    <w:rsid w:val="7A6E7889"/>
    <w:rsid w:val="7A6F87F6"/>
    <w:rsid w:val="7A70F809"/>
    <w:rsid w:val="7A9CDC1D"/>
    <w:rsid w:val="7A9F8E6A"/>
    <w:rsid w:val="7AB4E822"/>
    <w:rsid w:val="7AE91260"/>
    <w:rsid w:val="7B017E8C"/>
    <w:rsid w:val="7B123D4A"/>
    <w:rsid w:val="7B222866"/>
    <w:rsid w:val="7B2C7AFF"/>
    <w:rsid w:val="7B3BB7B4"/>
    <w:rsid w:val="7B71325F"/>
    <w:rsid w:val="7B72FE6F"/>
    <w:rsid w:val="7B87EADF"/>
    <w:rsid w:val="7B9389FC"/>
    <w:rsid w:val="7B94D81A"/>
    <w:rsid w:val="7B9D922F"/>
    <w:rsid w:val="7BA0F60D"/>
    <w:rsid w:val="7BA33D2F"/>
    <w:rsid w:val="7BACC244"/>
    <w:rsid w:val="7BD0CE52"/>
    <w:rsid w:val="7BD9150C"/>
    <w:rsid w:val="7BDA2404"/>
    <w:rsid w:val="7C03AFEF"/>
    <w:rsid w:val="7C29532C"/>
    <w:rsid w:val="7C3271F4"/>
    <w:rsid w:val="7C38FED6"/>
    <w:rsid w:val="7C3E82FB"/>
    <w:rsid w:val="7C528DF9"/>
    <w:rsid w:val="7C590DC5"/>
    <w:rsid w:val="7C682CE0"/>
    <w:rsid w:val="7CAE34DD"/>
    <w:rsid w:val="7CC45430"/>
    <w:rsid w:val="7D25FFA9"/>
    <w:rsid w:val="7D2C7931"/>
    <w:rsid w:val="7D3A6942"/>
    <w:rsid w:val="7D3EBF1D"/>
    <w:rsid w:val="7D51BA46"/>
    <w:rsid w:val="7D8A0F88"/>
    <w:rsid w:val="7DAC0CE2"/>
    <w:rsid w:val="7DAF4555"/>
    <w:rsid w:val="7DC30EEA"/>
    <w:rsid w:val="7DD90100"/>
    <w:rsid w:val="7DE6346F"/>
    <w:rsid w:val="7DE8C1EF"/>
    <w:rsid w:val="7DEF9522"/>
    <w:rsid w:val="7E11BA68"/>
    <w:rsid w:val="7E2BB7EC"/>
    <w:rsid w:val="7E3BE2BB"/>
    <w:rsid w:val="7E51DD3A"/>
    <w:rsid w:val="7E555D5F"/>
    <w:rsid w:val="7E6B5107"/>
    <w:rsid w:val="7E79B151"/>
    <w:rsid w:val="7ED09A7A"/>
    <w:rsid w:val="7ED74FF6"/>
    <w:rsid w:val="7EEDD6BC"/>
    <w:rsid w:val="7F24B3D1"/>
    <w:rsid w:val="7F539DCF"/>
    <w:rsid w:val="7F6229E6"/>
    <w:rsid w:val="7F631AFC"/>
    <w:rsid w:val="7F669288"/>
    <w:rsid w:val="7F676F09"/>
    <w:rsid w:val="7F6E9B5B"/>
    <w:rsid w:val="7F824C82"/>
    <w:rsid w:val="7F9822AC"/>
    <w:rsid w:val="7FDD9846"/>
    <w:rsid w:val="7FDF4153"/>
    <w:rsid w:val="7FE00EA3"/>
    <w:rsid w:val="7FFDCB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EA977C"/>
  <w15:docId w15:val="{A670993F-AE64-4D0F-BEBD-6D206B252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noProof/>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Unresolved Mention" w:uiPriority="99"/>
  </w:latentStyles>
  <w:style w:type="paragraph" w:default="1" w:styleId="Normalny">
    <w:name w:val="Normal"/>
    <w:qFormat/>
    <w:rPr>
      <w:sz w:val="24"/>
      <w:szCs w:val="24"/>
    </w:rPr>
  </w:style>
  <w:style w:type="paragraph" w:styleId="Nagwek1">
    <w:name w:val="heading 1"/>
    <w:basedOn w:val="Normalny"/>
    <w:next w:val="Normalny"/>
    <w:qFormat/>
    <w:rsid w:val="00EF7B96"/>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E55AA0"/>
    <w:pPr>
      <w:keepNext/>
      <w:spacing w:before="100"/>
      <w:outlineLvl w:val="1"/>
    </w:pPr>
    <w:rPr>
      <w:bCs/>
      <w:iCs/>
      <w:color w:val="000000"/>
      <w:szCs w:val="28"/>
      <w:lang w:val="pl-PL"/>
    </w:rPr>
  </w:style>
  <w:style w:type="paragraph" w:styleId="Nagwek3">
    <w:name w:val="heading 3"/>
    <w:basedOn w:val="Normalny"/>
    <w:next w:val="Normalny"/>
    <w:qFormat/>
    <w:rsid w:val="00DC773F"/>
    <w:pPr>
      <w:keepNext/>
      <w:spacing w:before="100"/>
      <w:outlineLvl w:val="2"/>
    </w:pPr>
    <w:rPr>
      <w:color w:val="000000" w:themeColor="text1"/>
      <w:lang w:val="pl-PL"/>
    </w:rPr>
  </w:style>
  <w:style w:type="paragraph" w:styleId="Nagwek4">
    <w:name w:val="heading 4"/>
    <w:basedOn w:val="Normalny"/>
    <w:next w:val="Normalny"/>
    <w:qFormat/>
    <w:rsid w:val="00EF7B96"/>
    <w:pPr>
      <w:keepNext/>
      <w:spacing w:before="240" w:after="60"/>
      <w:outlineLvl w:val="3"/>
    </w:pPr>
    <w:rPr>
      <w:b/>
      <w:bCs/>
      <w:sz w:val="28"/>
      <w:szCs w:val="28"/>
    </w:rPr>
  </w:style>
  <w:style w:type="paragraph" w:styleId="Nagwek5">
    <w:name w:val="heading 5"/>
    <w:basedOn w:val="Normalny"/>
    <w:next w:val="Normalny"/>
    <w:qFormat/>
    <w:rsid w:val="00EF7B96"/>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autoRedefine/>
    <w:uiPriority w:val="39"/>
    <w:rsid w:val="00805BCE"/>
  </w:style>
  <w:style w:type="character" w:styleId="Hipercze">
    <w:name w:val="Hyperlink"/>
    <w:basedOn w:val="Domylnaczcionkaakapitu"/>
    <w:uiPriority w:val="99"/>
    <w:rsid w:val="00EF7B96"/>
    <w:rPr>
      <w:color w:val="0000FF"/>
      <w:u w:val="single"/>
    </w:rPr>
  </w:style>
  <w:style w:type="paragraph" w:styleId="Spistreci2">
    <w:name w:val="toc 2"/>
    <w:basedOn w:val="Normalny"/>
    <w:next w:val="Normalny"/>
    <w:autoRedefine/>
    <w:uiPriority w:val="39"/>
    <w:rsid w:val="00805BCE"/>
    <w:pPr>
      <w:ind w:left="240"/>
    </w:pPr>
  </w:style>
  <w:style w:type="paragraph" w:styleId="Spistreci3">
    <w:name w:val="toc 3"/>
    <w:basedOn w:val="Normalny"/>
    <w:next w:val="Normalny"/>
    <w:autoRedefine/>
    <w:uiPriority w:val="39"/>
    <w:rsid w:val="00805BCE"/>
    <w:pPr>
      <w:ind w:left="480"/>
    </w:pPr>
  </w:style>
  <w:style w:type="paragraph" w:styleId="Spistreci4">
    <w:name w:val="toc 4"/>
    <w:basedOn w:val="Normalny"/>
    <w:next w:val="Normalny"/>
    <w:autoRedefine/>
    <w:uiPriority w:val="39"/>
    <w:rsid w:val="00805BCE"/>
    <w:pPr>
      <w:ind w:left="720"/>
    </w:pPr>
  </w:style>
  <w:style w:type="paragraph" w:styleId="Spistreci5">
    <w:name w:val="toc 5"/>
    <w:basedOn w:val="Normalny"/>
    <w:next w:val="Normalny"/>
    <w:autoRedefine/>
    <w:uiPriority w:val="39"/>
    <w:rsid w:val="00805BCE"/>
    <w:pPr>
      <w:ind w:left="960"/>
    </w:pPr>
  </w:style>
  <w:style w:type="paragraph" w:styleId="Tekstdymka">
    <w:name w:val="Balloon Text"/>
    <w:basedOn w:val="Normalny"/>
    <w:link w:val="TekstdymkaZnak"/>
    <w:rsid w:val="00BB6625"/>
    <w:rPr>
      <w:rFonts w:ascii="Segoe UI" w:hAnsi="Segoe UI" w:cs="Segoe UI"/>
      <w:sz w:val="18"/>
      <w:szCs w:val="18"/>
    </w:rPr>
  </w:style>
  <w:style w:type="character" w:customStyle="1" w:styleId="TekstdymkaZnak">
    <w:name w:val="Tekst dymka Znak"/>
    <w:basedOn w:val="Domylnaczcionkaakapitu"/>
    <w:link w:val="Tekstdymka"/>
    <w:rsid w:val="00BB6625"/>
    <w:rPr>
      <w:rFonts w:ascii="Segoe UI" w:hAnsi="Segoe UI" w:cs="Segoe UI"/>
      <w:sz w:val="18"/>
      <w:szCs w:val="18"/>
    </w:rPr>
  </w:style>
  <w:style w:type="character" w:styleId="Odwoaniedokomentarza">
    <w:name w:val="annotation reference"/>
    <w:basedOn w:val="Domylnaczcionkaakapitu"/>
    <w:semiHidden/>
    <w:unhideWhenUsed/>
    <w:rsid w:val="00221A7D"/>
    <w:rPr>
      <w:sz w:val="16"/>
      <w:szCs w:val="16"/>
    </w:rPr>
  </w:style>
  <w:style w:type="paragraph" w:styleId="Tekstkomentarza">
    <w:name w:val="annotation text"/>
    <w:basedOn w:val="Normalny"/>
    <w:link w:val="TekstkomentarzaZnak"/>
    <w:semiHidden/>
    <w:unhideWhenUsed/>
    <w:rsid w:val="00221A7D"/>
    <w:rPr>
      <w:sz w:val="20"/>
      <w:szCs w:val="20"/>
    </w:rPr>
  </w:style>
  <w:style w:type="character" w:customStyle="1" w:styleId="TekstkomentarzaZnak">
    <w:name w:val="Tekst komentarza Znak"/>
    <w:basedOn w:val="Domylnaczcionkaakapitu"/>
    <w:link w:val="Tekstkomentarza"/>
    <w:semiHidden/>
    <w:rsid w:val="00221A7D"/>
  </w:style>
  <w:style w:type="paragraph" w:styleId="Tematkomentarza">
    <w:name w:val="annotation subject"/>
    <w:basedOn w:val="Tekstkomentarza"/>
    <w:next w:val="Tekstkomentarza"/>
    <w:link w:val="TematkomentarzaZnak"/>
    <w:semiHidden/>
    <w:unhideWhenUsed/>
    <w:rsid w:val="00221A7D"/>
    <w:rPr>
      <w:b/>
      <w:bCs/>
    </w:rPr>
  </w:style>
  <w:style w:type="character" w:customStyle="1" w:styleId="TematkomentarzaZnak">
    <w:name w:val="Temat komentarza Znak"/>
    <w:basedOn w:val="TekstkomentarzaZnak"/>
    <w:link w:val="Tematkomentarza"/>
    <w:semiHidden/>
    <w:rsid w:val="00221A7D"/>
    <w:rPr>
      <w:b/>
      <w:bCs/>
    </w:rPr>
  </w:style>
  <w:style w:type="paragraph" w:styleId="Poprawka">
    <w:name w:val="Revision"/>
    <w:hidden/>
    <w:uiPriority w:val="99"/>
    <w:semiHidden/>
    <w:rsid w:val="00484315"/>
    <w:rPr>
      <w:sz w:val="24"/>
      <w:szCs w:val="24"/>
    </w:rPr>
  </w:style>
  <w:style w:type="character" w:styleId="Pogrubienie">
    <w:name w:val="Strong"/>
    <w:basedOn w:val="Domylnaczcionkaakapitu"/>
    <w:uiPriority w:val="22"/>
    <w:qFormat/>
    <w:rsid w:val="003B7FD1"/>
    <w:rPr>
      <w:b/>
      <w:bCs/>
    </w:rPr>
  </w:style>
  <w:style w:type="paragraph" w:styleId="Akapitzlist">
    <w:name w:val="List Paragraph"/>
    <w:basedOn w:val="Normalny"/>
    <w:uiPriority w:val="34"/>
    <w:qFormat/>
    <w:rsid w:val="00386145"/>
    <w:pPr>
      <w:ind w:left="720"/>
      <w:contextualSpacing/>
    </w:pPr>
  </w:style>
  <w:style w:type="table" w:styleId="Tabela-Siatka">
    <w:name w:val="Table Grid"/>
    <w:basedOn w:val="Standardowy"/>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9159F6"/>
    <w:pPr>
      <w:autoSpaceDE w:val="0"/>
      <w:autoSpaceDN w:val="0"/>
      <w:adjustRightInd w:val="0"/>
    </w:pPr>
    <w:rPr>
      <w:noProof w:val="0"/>
      <w:color w:val="000000"/>
      <w:sz w:val="24"/>
      <w:szCs w:val="24"/>
      <w:lang w:val="pl-PL"/>
    </w:rPr>
  </w:style>
  <w:style w:type="character" w:customStyle="1" w:styleId="Nierozpoznanawzmianka1">
    <w:name w:val="Nierozpoznana wzmianka1"/>
    <w:basedOn w:val="Domylnaczcionkaakapitu"/>
    <w:uiPriority w:val="99"/>
    <w:semiHidden/>
    <w:unhideWhenUsed/>
    <w:rsid w:val="00DC24F9"/>
    <w:rPr>
      <w:color w:val="605E5C"/>
      <w:shd w:val="clear" w:color="auto" w:fill="E1DFDD"/>
    </w:rPr>
  </w:style>
  <w:style w:type="paragraph" w:styleId="Spistreci6">
    <w:name w:val="toc 6"/>
    <w:basedOn w:val="Normalny"/>
    <w:next w:val="Normalny"/>
    <w:autoRedefine/>
    <w:uiPriority w:val="39"/>
    <w:unhideWhenUsed/>
    <w:rsid w:val="00600A5D"/>
    <w:pPr>
      <w:spacing w:after="100" w:line="259" w:lineRule="auto"/>
      <w:ind w:left="1100"/>
    </w:pPr>
    <w:rPr>
      <w:rFonts w:asciiTheme="minorHAnsi" w:eastAsiaTheme="minorEastAsia" w:hAnsiTheme="minorHAnsi" w:cstheme="minorBidi"/>
      <w:noProof w:val="0"/>
      <w:sz w:val="22"/>
      <w:szCs w:val="22"/>
      <w:lang w:val="pl-PL" w:eastAsia="pl-PL"/>
    </w:rPr>
  </w:style>
  <w:style w:type="paragraph" w:styleId="Spistreci7">
    <w:name w:val="toc 7"/>
    <w:basedOn w:val="Normalny"/>
    <w:next w:val="Normalny"/>
    <w:autoRedefine/>
    <w:uiPriority w:val="39"/>
    <w:unhideWhenUsed/>
    <w:rsid w:val="00600A5D"/>
    <w:pPr>
      <w:spacing w:after="100" w:line="259" w:lineRule="auto"/>
      <w:ind w:left="1320"/>
    </w:pPr>
    <w:rPr>
      <w:rFonts w:asciiTheme="minorHAnsi" w:eastAsiaTheme="minorEastAsia" w:hAnsiTheme="minorHAnsi" w:cstheme="minorBidi"/>
      <w:noProof w:val="0"/>
      <w:sz w:val="22"/>
      <w:szCs w:val="22"/>
      <w:lang w:val="pl-PL" w:eastAsia="pl-PL"/>
    </w:rPr>
  </w:style>
  <w:style w:type="paragraph" w:styleId="Spistreci8">
    <w:name w:val="toc 8"/>
    <w:basedOn w:val="Normalny"/>
    <w:next w:val="Normalny"/>
    <w:autoRedefine/>
    <w:uiPriority w:val="39"/>
    <w:unhideWhenUsed/>
    <w:rsid w:val="00600A5D"/>
    <w:pPr>
      <w:spacing w:after="100" w:line="259" w:lineRule="auto"/>
      <w:ind w:left="1540"/>
    </w:pPr>
    <w:rPr>
      <w:rFonts w:asciiTheme="minorHAnsi" w:eastAsiaTheme="minorEastAsia" w:hAnsiTheme="minorHAnsi" w:cstheme="minorBidi"/>
      <w:noProof w:val="0"/>
      <w:sz w:val="22"/>
      <w:szCs w:val="22"/>
      <w:lang w:val="pl-PL" w:eastAsia="pl-PL"/>
    </w:rPr>
  </w:style>
  <w:style w:type="paragraph" w:styleId="Spistreci9">
    <w:name w:val="toc 9"/>
    <w:basedOn w:val="Normalny"/>
    <w:next w:val="Normalny"/>
    <w:autoRedefine/>
    <w:uiPriority w:val="39"/>
    <w:unhideWhenUsed/>
    <w:rsid w:val="00600A5D"/>
    <w:pPr>
      <w:spacing w:after="100" w:line="259" w:lineRule="auto"/>
      <w:ind w:left="1760"/>
    </w:pPr>
    <w:rPr>
      <w:rFonts w:asciiTheme="minorHAnsi" w:eastAsiaTheme="minorEastAsia" w:hAnsiTheme="minorHAnsi" w:cstheme="minorBidi"/>
      <w:noProof w:val="0"/>
      <w:sz w:val="22"/>
      <w:szCs w:val="22"/>
      <w:lang w:val="pl-PL" w:eastAsia="pl-PL"/>
    </w:rPr>
  </w:style>
  <w:style w:type="paragraph" w:styleId="Nagwek">
    <w:name w:val="header"/>
    <w:basedOn w:val="Normalny"/>
    <w:link w:val="NagwekZnak"/>
    <w:unhideWhenUsed/>
    <w:rsid w:val="000E120C"/>
    <w:pPr>
      <w:tabs>
        <w:tab w:val="center" w:pos="4536"/>
        <w:tab w:val="right" w:pos="9072"/>
      </w:tabs>
    </w:pPr>
  </w:style>
  <w:style w:type="character" w:customStyle="1" w:styleId="NagwekZnak">
    <w:name w:val="Nagłówek Znak"/>
    <w:basedOn w:val="Domylnaczcionkaakapitu"/>
    <w:link w:val="Nagwek"/>
    <w:rsid w:val="000E120C"/>
    <w:rPr>
      <w:sz w:val="24"/>
      <w:szCs w:val="24"/>
    </w:rPr>
  </w:style>
  <w:style w:type="paragraph" w:styleId="Stopka">
    <w:name w:val="footer"/>
    <w:basedOn w:val="Normalny"/>
    <w:link w:val="StopkaZnak"/>
    <w:unhideWhenUsed/>
    <w:rsid w:val="000E120C"/>
    <w:pPr>
      <w:tabs>
        <w:tab w:val="center" w:pos="4536"/>
        <w:tab w:val="right" w:pos="9072"/>
      </w:tabs>
    </w:pPr>
  </w:style>
  <w:style w:type="character" w:customStyle="1" w:styleId="StopkaZnak">
    <w:name w:val="Stopka Znak"/>
    <w:basedOn w:val="Domylnaczcionkaakapitu"/>
    <w:link w:val="Stopka"/>
    <w:rsid w:val="000E120C"/>
    <w:rPr>
      <w:sz w:val="24"/>
      <w:szCs w:val="24"/>
    </w:rPr>
  </w:style>
  <w:style w:type="paragraph" w:styleId="Nagwekspisutreci">
    <w:name w:val="TOC Heading"/>
    <w:basedOn w:val="Nagwek1"/>
    <w:next w:val="Normalny"/>
    <w:uiPriority w:val="39"/>
    <w:unhideWhenUsed/>
    <w:qFormat/>
    <w:rsid w:val="00884D9B"/>
    <w:pPr>
      <w:keepLines/>
      <w:spacing w:after="0" w:line="259" w:lineRule="auto"/>
      <w:outlineLvl w:val="9"/>
    </w:pPr>
    <w:rPr>
      <w:rFonts w:asciiTheme="majorHAnsi" w:eastAsiaTheme="majorEastAsia" w:hAnsiTheme="majorHAnsi" w:cstheme="majorBidi"/>
      <w:b w:val="0"/>
      <w:bCs w:val="0"/>
      <w:noProof w:val="0"/>
      <w:color w:val="365F91" w:themeColor="accent1" w:themeShade="BF"/>
      <w:kern w:val="0"/>
      <w:lang w:val="pl-PL" w:eastAsia="pl-PL"/>
    </w:rPr>
  </w:style>
  <w:style w:type="character" w:styleId="Nierozpoznanawzmianka">
    <w:name w:val="Unresolved Mention"/>
    <w:basedOn w:val="Domylnaczcionkaakapitu"/>
    <w:uiPriority w:val="99"/>
    <w:unhideWhenUsed/>
    <w:rsid w:val="00884D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51898">
      <w:bodyDiv w:val="1"/>
      <w:marLeft w:val="0"/>
      <w:marRight w:val="0"/>
      <w:marTop w:val="0"/>
      <w:marBottom w:val="0"/>
      <w:divBdr>
        <w:top w:val="none" w:sz="0" w:space="0" w:color="auto"/>
        <w:left w:val="none" w:sz="0" w:space="0" w:color="auto"/>
        <w:bottom w:val="none" w:sz="0" w:space="0" w:color="auto"/>
        <w:right w:val="none" w:sz="0" w:space="0" w:color="auto"/>
      </w:divBdr>
    </w:div>
    <w:div w:id="52630113">
      <w:bodyDiv w:val="1"/>
      <w:marLeft w:val="0"/>
      <w:marRight w:val="0"/>
      <w:marTop w:val="0"/>
      <w:marBottom w:val="0"/>
      <w:divBdr>
        <w:top w:val="none" w:sz="0" w:space="0" w:color="auto"/>
        <w:left w:val="none" w:sz="0" w:space="0" w:color="auto"/>
        <w:bottom w:val="none" w:sz="0" w:space="0" w:color="auto"/>
        <w:right w:val="none" w:sz="0" w:space="0" w:color="auto"/>
      </w:divBdr>
    </w:div>
    <w:div w:id="65156990">
      <w:bodyDiv w:val="1"/>
      <w:marLeft w:val="0"/>
      <w:marRight w:val="0"/>
      <w:marTop w:val="0"/>
      <w:marBottom w:val="0"/>
      <w:divBdr>
        <w:top w:val="none" w:sz="0" w:space="0" w:color="auto"/>
        <w:left w:val="none" w:sz="0" w:space="0" w:color="auto"/>
        <w:bottom w:val="none" w:sz="0" w:space="0" w:color="auto"/>
        <w:right w:val="none" w:sz="0" w:space="0" w:color="auto"/>
      </w:divBdr>
    </w:div>
    <w:div w:id="247738009">
      <w:bodyDiv w:val="1"/>
      <w:marLeft w:val="0"/>
      <w:marRight w:val="0"/>
      <w:marTop w:val="0"/>
      <w:marBottom w:val="0"/>
      <w:divBdr>
        <w:top w:val="none" w:sz="0" w:space="0" w:color="auto"/>
        <w:left w:val="none" w:sz="0" w:space="0" w:color="auto"/>
        <w:bottom w:val="none" w:sz="0" w:space="0" w:color="auto"/>
        <w:right w:val="none" w:sz="0" w:space="0" w:color="auto"/>
      </w:divBdr>
    </w:div>
    <w:div w:id="319770960">
      <w:bodyDiv w:val="1"/>
      <w:marLeft w:val="0"/>
      <w:marRight w:val="0"/>
      <w:marTop w:val="0"/>
      <w:marBottom w:val="0"/>
      <w:divBdr>
        <w:top w:val="none" w:sz="0" w:space="0" w:color="auto"/>
        <w:left w:val="none" w:sz="0" w:space="0" w:color="auto"/>
        <w:bottom w:val="none" w:sz="0" w:space="0" w:color="auto"/>
        <w:right w:val="none" w:sz="0" w:space="0" w:color="auto"/>
      </w:divBdr>
    </w:div>
    <w:div w:id="357246227">
      <w:bodyDiv w:val="1"/>
      <w:marLeft w:val="0"/>
      <w:marRight w:val="0"/>
      <w:marTop w:val="0"/>
      <w:marBottom w:val="0"/>
      <w:divBdr>
        <w:top w:val="none" w:sz="0" w:space="0" w:color="auto"/>
        <w:left w:val="none" w:sz="0" w:space="0" w:color="auto"/>
        <w:bottom w:val="none" w:sz="0" w:space="0" w:color="auto"/>
        <w:right w:val="none" w:sz="0" w:space="0" w:color="auto"/>
      </w:divBdr>
    </w:div>
    <w:div w:id="358821391">
      <w:bodyDiv w:val="1"/>
      <w:marLeft w:val="0"/>
      <w:marRight w:val="0"/>
      <w:marTop w:val="0"/>
      <w:marBottom w:val="0"/>
      <w:divBdr>
        <w:top w:val="none" w:sz="0" w:space="0" w:color="auto"/>
        <w:left w:val="none" w:sz="0" w:space="0" w:color="auto"/>
        <w:bottom w:val="none" w:sz="0" w:space="0" w:color="auto"/>
        <w:right w:val="none" w:sz="0" w:space="0" w:color="auto"/>
      </w:divBdr>
    </w:div>
    <w:div w:id="388457248">
      <w:bodyDiv w:val="1"/>
      <w:marLeft w:val="0"/>
      <w:marRight w:val="0"/>
      <w:marTop w:val="0"/>
      <w:marBottom w:val="0"/>
      <w:divBdr>
        <w:top w:val="none" w:sz="0" w:space="0" w:color="auto"/>
        <w:left w:val="none" w:sz="0" w:space="0" w:color="auto"/>
        <w:bottom w:val="none" w:sz="0" w:space="0" w:color="auto"/>
        <w:right w:val="none" w:sz="0" w:space="0" w:color="auto"/>
      </w:divBdr>
    </w:div>
    <w:div w:id="415439695">
      <w:bodyDiv w:val="1"/>
      <w:marLeft w:val="0"/>
      <w:marRight w:val="0"/>
      <w:marTop w:val="0"/>
      <w:marBottom w:val="0"/>
      <w:divBdr>
        <w:top w:val="none" w:sz="0" w:space="0" w:color="auto"/>
        <w:left w:val="none" w:sz="0" w:space="0" w:color="auto"/>
        <w:bottom w:val="none" w:sz="0" w:space="0" w:color="auto"/>
        <w:right w:val="none" w:sz="0" w:space="0" w:color="auto"/>
      </w:divBdr>
    </w:div>
    <w:div w:id="492641903">
      <w:bodyDiv w:val="1"/>
      <w:marLeft w:val="0"/>
      <w:marRight w:val="0"/>
      <w:marTop w:val="0"/>
      <w:marBottom w:val="0"/>
      <w:divBdr>
        <w:top w:val="none" w:sz="0" w:space="0" w:color="auto"/>
        <w:left w:val="none" w:sz="0" w:space="0" w:color="auto"/>
        <w:bottom w:val="none" w:sz="0" w:space="0" w:color="auto"/>
        <w:right w:val="none" w:sz="0" w:space="0" w:color="auto"/>
      </w:divBdr>
    </w:div>
    <w:div w:id="494806448">
      <w:bodyDiv w:val="1"/>
      <w:marLeft w:val="0"/>
      <w:marRight w:val="0"/>
      <w:marTop w:val="0"/>
      <w:marBottom w:val="0"/>
      <w:divBdr>
        <w:top w:val="none" w:sz="0" w:space="0" w:color="auto"/>
        <w:left w:val="none" w:sz="0" w:space="0" w:color="auto"/>
        <w:bottom w:val="none" w:sz="0" w:space="0" w:color="auto"/>
        <w:right w:val="none" w:sz="0" w:space="0" w:color="auto"/>
      </w:divBdr>
    </w:div>
    <w:div w:id="503932567">
      <w:bodyDiv w:val="1"/>
      <w:marLeft w:val="0"/>
      <w:marRight w:val="0"/>
      <w:marTop w:val="0"/>
      <w:marBottom w:val="0"/>
      <w:divBdr>
        <w:top w:val="none" w:sz="0" w:space="0" w:color="auto"/>
        <w:left w:val="none" w:sz="0" w:space="0" w:color="auto"/>
        <w:bottom w:val="none" w:sz="0" w:space="0" w:color="auto"/>
        <w:right w:val="none" w:sz="0" w:space="0" w:color="auto"/>
      </w:divBdr>
    </w:div>
    <w:div w:id="535511126">
      <w:bodyDiv w:val="1"/>
      <w:marLeft w:val="0"/>
      <w:marRight w:val="0"/>
      <w:marTop w:val="0"/>
      <w:marBottom w:val="0"/>
      <w:divBdr>
        <w:top w:val="none" w:sz="0" w:space="0" w:color="auto"/>
        <w:left w:val="none" w:sz="0" w:space="0" w:color="auto"/>
        <w:bottom w:val="none" w:sz="0" w:space="0" w:color="auto"/>
        <w:right w:val="none" w:sz="0" w:space="0" w:color="auto"/>
      </w:divBdr>
    </w:div>
    <w:div w:id="541139181">
      <w:bodyDiv w:val="1"/>
      <w:marLeft w:val="0"/>
      <w:marRight w:val="0"/>
      <w:marTop w:val="0"/>
      <w:marBottom w:val="0"/>
      <w:divBdr>
        <w:top w:val="none" w:sz="0" w:space="0" w:color="auto"/>
        <w:left w:val="none" w:sz="0" w:space="0" w:color="auto"/>
        <w:bottom w:val="none" w:sz="0" w:space="0" w:color="auto"/>
        <w:right w:val="none" w:sz="0" w:space="0" w:color="auto"/>
      </w:divBdr>
    </w:div>
    <w:div w:id="641153521">
      <w:bodyDiv w:val="1"/>
      <w:marLeft w:val="0"/>
      <w:marRight w:val="0"/>
      <w:marTop w:val="0"/>
      <w:marBottom w:val="0"/>
      <w:divBdr>
        <w:top w:val="none" w:sz="0" w:space="0" w:color="auto"/>
        <w:left w:val="none" w:sz="0" w:space="0" w:color="auto"/>
        <w:bottom w:val="none" w:sz="0" w:space="0" w:color="auto"/>
        <w:right w:val="none" w:sz="0" w:space="0" w:color="auto"/>
      </w:divBdr>
    </w:div>
    <w:div w:id="662122223">
      <w:bodyDiv w:val="1"/>
      <w:marLeft w:val="0"/>
      <w:marRight w:val="0"/>
      <w:marTop w:val="0"/>
      <w:marBottom w:val="0"/>
      <w:divBdr>
        <w:top w:val="none" w:sz="0" w:space="0" w:color="auto"/>
        <w:left w:val="none" w:sz="0" w:space="0" w:color="auto"/>
        <w:bottom w:val="none" w:sz="0" w:space="0" w:color="auto"/>
        <w:right w:val="none" w:sz="0" w:space="0" w:color="auto"/>
      </w:divBdr>
    </w:div>
    <w:div w:id="681705706">
      <w:bodyDiv w:val="1"/>
      <w:marLeft w:val="0"/>
      <w:marRight w:val="0"/>
      <w:marTop w:val="0"/>
      <w:marBottom w:val="0"/>
      <w:divBdr>
        <w:top w:val="none" w:sz="0" w:space="0" w:color="auto"/>
        <w:left w:val="none" w:sz="0" w:space="0" w:color="auto"/>
        <w:bottom w:val="none" w:sz="0" w:space="0" w:color="auto"/>
        <w:right w:val="none" w:sz="0" w:space="0" w:color="auto"/>
      </w:divBdr>
    </w:div>
    <w:div w:id="811598945">
      <w:bodyDiv w:val="1"/>
      <w:marLeft w:val="0"/>
      <w:marRight w:val="0"/>
      <w:marTop w:val="0"/>
      <w:marBottom w:val="0"/>
      <w:divBdr>
        <w:top w:val="none" w:sz="0" w:space="0" w:color="auto"/>
        <w:left w:val="none" w:sz="0" w:space="0" w:color="auto"/>
        <w:bottom w:val="none" w:sz="0" w:space="0" w:color="auto"/>
        <w:right w:val="none" w:sz="0" w:space="0" w:color="auto"/>
      </w:divBdr>
    </w:div>
    <w:div w:id="887378649">
      <w:bodyDiv w:val="1"/>
      <w:marLeft w:val="0"/>
      <w:marRight w:val="0"/>
      <w:marTop w:val="0"/>
      <w:marBottom w:val="0"/>
      <w:divBdr>
        <w:top w:val="none" w:sz="0" w:space="0" w:color="auto"/>
        <w:left w:val="none" w:sz="0" w:space="0" w:color="auto"/>
        <w:bottom w:val="none" w:sz="0" w:space="0" w:color="auto"/>
        <w:right w:val="none" w:sz="0" w:space="0" w:color="auto"/>
      </w:divBdr>
    </w:div>
    <w:div w:id="913053696">
      <w:bodyDiv w:val="1"/>
      <w:marLeft w:val="0"/>
      <w:marRight w:val="0"/>
      <w:marTop w:val="0"/>
      <w:marBottom w:val="0"/>
      <w:divBdr>
        <w:top w:val="none" w:sz="0" w:space="0" w:color="auto"/>
        <w:left w:val="none" w:sz="0" w:space="0" w:color="auto"/>
        <w:bottom w:val="none" w:sz="0" w:space="0" w:color="auto"/>
        <w:right w:val="none" w:sz="0" w:space="0" w:color="auto"/>
      </w:divBdr>
    </w:div>
    <w:div w:id="996302779">
      <w:bodyDiv w:val="1"/>
      <w:marLeft w:val="0"/>
      <w:marRight w:val="0"/>
      <w:marTop w:val="0"/>
      <w:marBottom w:val="0"/>
      <w:divBdr>
        <w:top w:val="none" w:sz="0" w:space="0" w:color="auto"/>
        <w:left w:val="none" w:sz="0" w:space="0" w:color="auto"/>
        <w:bottom w:val="none" w:sz="0" w:space="0" w:color="auto"/>
        <w:right w:val="none" w:sz="0" w:space="0" w:color="auto"/>
      </w:divBdr>
    </w:div>
    <w:div w:id="1061715877">
      <w:bodyDiv w:val="1"/>
      <w:marLeft w:val="0"/>
      <w:marRight w:val="0"/>
      <w:marTop w:val="0"/>
      <w:marBottom w:val="0"/>
      <w:divBdr>
        <w:top w:val="none" w:sz="0" w:space="0" w:color="auto"/>
        <w:left w:val="none" w:sz="0" w:space="0" w:color="auto"/>
        <w:bottom w:val="none" w:sz="0" w:space="0" w:color="auto"/>
        <w:right w:val="none" w:sz="0" w:space="0" w:color="auto"/>
      </w:divBdr>
    </w:div>
    <w:div w:id="1137531033">
      <w:bodyDiv w:val="1"/>
      <w:marLeft w:val="0"/>
      <w:marRight w:val="0"/>
      <w:marTop w:val="0"/>
      <w:marBottom w:val="0"/>
      <w:divBdr>
        <w:top w:val="none" w:sz="0" w:space="0" w:color="auto"/>
        <w:left w:val="none" w:sz="0" w:space="0" w:color="auto"/>
        <w:bottom w:val="none" w:sz="0" w:space="0" w:color="auto"/>
        <w:right w:val="none" w:sz="0" w:space="0" w:color="auto"/>
      </w:divBdr>
    </w:div>
    <w:div w:id="1370180865">
      <w:bodyDiv w:val="1"/>
      <w:marLeft w:val="0"/>
      <w:marRight w:val="0"/>
      <w:marTop w:val="0"/>
      <w:marBottom w:val="0"/>
      <w:divBdr>
        <w:top w:val="none" w:sz="0" w:space="0" w:color="auto"/>
        <w:left w:val="none" w:sz="0" w:space="0" w:color="auto"/>
        <w:bottom w:val="none" w:sz="0" w:space="0" w:color="auto"/>
        <w:right w:val="none" w:sz="0" w:space="0" w:color="auto"/>
      </w:divBdr>
    </w:div>
    <w:div w:id="1445658789">
      <w:bodyDiv w:val="1"/>
      <w:marLeft w:val="0"/>
      <w:marRight w:val="0"/>
      <w:marTop w:val="0"/>
      <w:marBottom w:val="0"/>
      <w:divBdr>
        <w:top w:val="none" w:sz="0" w:space="0" w:color="auto"/>
        <w:left w:val="none" w:sz="0" w:space="0" w:color="auto"/>
        <w:bottom w:val="none" w:sz="0" w:space="0" w:color="auto"/>
        <w:right w:val="none" w:sz="0" w:space="0" w:color="auto"/>
      </w:divBdr>
    </w:div>
    <w:div w:id="1673338704">
      <w:bodyDiv w:val="1"/>
      <w:marLeft w:val="0"/>
      <w:marRight w:val="0"/>
      <w:marTop w:val="0"/>
      <w:marBottom w:val="0"/>
      <w:divBdr>
        <w:top w:val="none" w:sz="0" w:space="0" w:color="auto"/>
        <w:left w:val="none" w:sz="0" w:space="0" w:color="auto"/>
        <w:bottom w:val="none" w:sz="0" w:space="0" w:color="auto"/>
        <w:right w:val="none" w:sz="0" w:space="0" w:color="auto"/>
      </w:divBdr>
    </w:div>
    <w:div w:id="1824274987">
      <w:bodyDiv w:val="1"/>
      <w:marLeft w:val="0"/>
      <w:marRight w:val="0"/>
      <w:marTop w:val="0"/>
      <w:marBottom w:val="0"/>
      <w:divBdr>
        <w:top w:val="none" w:sz="0" w:space="0" w:color="auto"/>
        <w:left w:val="none" w:sz="0" w:space="0" w:color="auto"/>
        <w:bottom w:val="none" w:sz="0" w:space="0" w:color="auto"/>
        <w:right w:val="none" w:sz="0" w:space="0" w:color="auto"/>
      </w:divBdr>
    </w:div>
    <w:div w:id="1837377041">
      <w:bodyDiv w:val="1"/>
      <w:marLeft w:val="0"/>
      <w:marRight w:val="0"/>
      <w:marTop w:val="0"/>
      <w:marBottom w:val="0"/>
      <w:divBdr>
        <w:top w:val="none" w:sz="0" w:space="0" w:color="auto"/>
        <w:left w:val="none" w:sz="0" w:space="0" w:color="auto"/>
        <w:bottom w:val="none" w:sz="0" w:space="0" w:color="auto"/>
        <w:right w:val="none" w:sz="0" w:space="0" w:color="auto"/>
      </w:divBdr>
    </w:div>
    <w:div w:id="1862166710">
      <w:bodyDiv w:val="1"/>
      <w:marLeft w:val="0"/>
      <w:marRight w:val="0"/>
      <w:marTop w:val="0"/>
      <w:marBottom w:val="0"/>
      <w:divBdr>
        <w:top w:val="none" w:sz="0" w:space="0" w:color="auto"/>
        <w:left w:val="none" w:sz="0" w:space="0" w:color="auto"/>
        <w:bottom w:val="none" w:sz="0" w:space="0" w:color="auto"/>
        <w:right w:val="none" w:sz="0" w:space="0" w:color="auto"/>
      </w:divBdr>
    </w:div>
    <w:div w:id="1893883671">
      <w:bodyDiv w:val="1"/>
      <w:marLeft w:val="0"/>
      <w:marRight w:val="0"/>
      <w:marTop w:val="0"/>
      <w:marBottom w:val="0"/>
      <w:divBdr>
        <w:top w:val="none" w:sz="0" w:space="0" w:color="auto"/>
        <w:left w:val="none" w:sz="0" w:space="0" w:color="auto"/>
        <w:bottom w:val="none" w:sz="0" w:space="0" w:color="auto"/>
        <w:right w:val="none" w:sz="0" w:space="0" w:color="auto"/>
      </w:divBdr>
    </w:div>
    <w:div w:id="1950622425">
      <w:bodyDiv w:val="1"/>
      <w:marLeft w:val="0"/>
      <w:marRight w:val="0"/>
      <w:marTop w:val="0"/>
      <w:marBottom w:val="0"/>
      <w:divBdr>
        <w:top w:val="none" w:sz="0" w:space="0" w:color="auto"/>
        <w:left w:val="none" w:sz="0" w:space="0" w:color="auto"/>
        <w:bottom w:val="none" w:sz="0" w:space="0" w:color="auto"/>
        <w:right w:val="none" w:sz="0" w:space="0" w:color="auto"/>
      </w:divBdr>
    </w:div>
    <w:div w:id="2060128787">
      <w:bodyDiv w:val="1"/>
      <w:marLeft w:val="0"/>
      <w:marRight w:val="0"/>
      <w:marTop w:val="0"/>
      <w:marBottom w:val="0"/>
      <w:divBdr>
        <w:top w:val="none" w:sz="0" w:space="0" w:color="auto"/>
        <w:left w:val="none" w:sz="0" w:space="0" w:color="auto"/>
        <w:bottom w:val="none" w:sz="0" w:space="0" w:color="auto"/>
        <w:right w:val="none" w:sz="0" w:space="0" w:color="auto"/>
      </w:divBdr>
    </w:div>
    <w:div w:id="2111507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21" Type="http://schemas.openxmlformats.org/officeDocument/2006/relationships/footer" Target="footer6.xml"/><Relationship Id="rId42" Type="http://schemas.openxmlformats.org/officeDocument/2006/relationships/header" Target="header16.xml"/><Relationship Id="rId47" Type="http://schemas.openxmlformats.org/officeDocument/2006/relationships/footer" Target="footer19.xml"/><Relationship Id="rId63" Type="http://schemas.openxmlformats.org/officeDocument/2006/relationships/footer" Target="footer27.xml"/><Relationship Id="rId68" Type="http://schemas.openxmlformats.org/officeDocument/2006/relationships/footer" Target="footer29.xml"/><Relationship Id="rId16" Type="http://schemas.openxmlformats.org/officeDocument/2006/relationships/header" Target="header3.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8.xml"/><Relationship Id="rId53" Type="http://schemas.openxmlformats.org/officeDocument/2006/relationships/footer" Target="footer22.xml"/><Relationship Id="rId58" Type="http://schemas.openxmlformats.org/officeDocument/2006/relationships/header" Target="header24.xml"/><Relationship Id="rId66" Type="http://schemas.openxmlformats.org/officeDocument/2006/relationships/header" Target="header28.xml"/><Relationship Id="rId74" Type="http://schemas.openxmlformats.org/officeDocument/2006/relationships/footer" Target="footer32.xm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eader" Target="header26.xml"/><Relationship Id="rId19" Type="http://schemas.openxmlformats.org/officeDocument/2006/relationships/header" Target="header5.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oter" Target="footer9.xml"/><Relationship Id="rId30" Type="http://schemas.openxmlformats.org/officeDocument/2006/relationships/header" Target="header10.xml"/><Relationship Id="rId35" Type="http://schemas.openxmlformats.org/officeDocument/2006/relationships/footer" Target="footer13.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footer" Target="footer23.xml"/><Relationship Id="rId64" Type="http://schemas.openxmlformats.org/officeDocument/2006/relationships/header" Target="header27.xml"/><Relationship Id="rId69" Type="http://schemas.openxmlformats.org/officeDocument/2006/relationships/footer" Target="footer30.xml"/><Relationship Id="rId77" Type="http://schemas.openxmlformats.org/officeDocument/2006/relationships/footer" Target="footer34.xml"/><Relationship Id="Rb140b14841164a62" Type="http://schemas.microsoft.com/office/2018/08/relationships/commentsExtensible" Target="commentsExtensible.xml"/><Relationship Id="rId8" Type="http://schemas.openxmlformats.org/officeDocument/2006/relationships/webSettings" Target="webSettings.xml"/><Relationship Id="rId51" Type="http://schemas.openxmlformats.org/officeDocument/2006/relationships/footer" Target="footer21.xml"/><Relationship Id="rId72" Type="http://schemas.openxmlformats.org/officeDocument/2006/relationships/header" Target="header3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header" Target="header8.xml"/><Relationship Id="rId33" Type="http://schemas.openxmlformats.org/officeDocument/2006/relationships/footer" Target="footer12.xml"/><Relationship Id="rId38" Type="http://schemas.openxmlformats.org/officeDocument/2006/relationships/footer" Target="footer14.xml"/><Relationship Id="rId46" Type="http://schemas.openxmlformats.org/officeDocument/2006/relationships/header" Target="header18.xml"/><Relationship Id="rId59" Type="http://schemas.openxmlformats.org/officeDocument/2006/relationships/footer" Target="footer25.xml"/><Relationship Id="rId67" Type="http://schemas.openxmlformats.org/officeDocument/2006/relationships/header" Target="header29.xml"/><Relationship Id="rId20" Type="http://schemas.openxmlformats.org/officeDocument/2006/relationships/footer" Target="footer5.xml"/><Relationship Id="rId41" Type="http://schemas.openxmlformats.org/officeDocument/2006/relationships/footer" Target="footer16.xml"/><Relationship Id="rId54" Type="http://schemas.openxmlformats.org/officeDocument/2006/relationships/header" Target="header22.xml"/><Relationship Id="rId62" Type="http://schemas.openxmlformats.org/officeDocument/2006/relationships/footer" Target="footer26.xml"/><Relationship Id="rId70" Type="http://schemas.openxmlformats.org/officeDocument/2006/relationships/header" Target="header30.xml"/><Relationship Id="rId75" Type="http://schemas.openxmlformats.org/officeDocument/2006/relationships/footer" Target="footer3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header" Target="header20.xml"/><Relationship Id="rId57" Type="http://schemas.openxmlformats.org/officeDocument/2006/relationships/footer" Target="footer24.xml"/><Relationship Id="rId10" Type="http://schemas.openxmlformats.org/officeDocument/2006/relationships/endnotes" Target="endnotes.xml"/><Relationship Id="rId31" Type="http://schemas.openxmlformats.org/officeDocument/2006/relationships/header" Target="header11.xml"/><Relationship Id="rId44" Type="http://schemas.openxmlformats.org/officeDocument/2006/relationships/footer" Target="footer17.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oter" Target="footer28.xml"/><Relationship Id="rId73" Type="http://schemas.openxmlformats.org/officeDocument/2006/relationships/header" Target="header32.xml"/><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9" Type="http://schemas.openxmlformats.org/officeDocument/2006/relationships/footer" Target="footer15.xml"/><Relationship Id="rId34" Type="http://schemas.openxmlformats.org/officeDocument/2006/relationships/header" Target="header12.xml"/><Relationship Id="rId50" Type="http://schemas.openxmlformats.org/officeDocument/2006/relationships/footer" Target="footer20.xml"/><Relationship Id="rId55" Type="http://schemas.openxmlformats.org/officeDocument/2006/relationships/header" Target="header23.xml"/><Relationship Id="rId76" Type="http://schemas.openxmlformats.org/officeDocument/2006/relationships/header" Target="header33.xml"/><Relationship Id="rId7" Type="http://schemas.openxmlformats.org/officeDocument/2006/relationships/settings" Target="settings.xml"/><Relationship Id="rId71" Type="http://schemas.openxmlformats.org/officeDocument/2006/relationships/footer" Target="footer31.xml"/><Relationship Id="rId2" Type="http://schemas.openxmlformats.org/officeDocument/2006/relationships/customXml" Target="../customXml/item2.xml"/><Relationship Id="rId29"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8293DE065E4A142A359E0C5823B0AC8" ma:contentTypeVersion="4" ma:contentTypeDescription="Utwórz nowy dokument." ma:contentTypeScope="" ma:versionID="a9c5621ac583f0f13f8fc3ef5211b3a1">
  <xsd:schema xmlns:xsd="http://www.w3.org/2001/XMLSchema" xmlns:xs="http://www.w3.org/2001/XMLSchema" xmlns:p="http://schemas.microsoft.com/office/2006/metadata/properties" xmlns:ns2="a82b0c85-b342-48bd-8ce5-14ca30ff6ae7" targetNamespace="http://schemas.microsoft.com/office/2006/metadata/properties" ma:root="true" ma:fieldsID="dd29a7718555c7d5efc919300c9a5e2f" ns2:_="">
    <xsd:import namespace="a82b0c85-b342-48bd-8ce5-14ca30ff6ae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2b0c85-b342-48bd-8ce5-14ca30ff6a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1EB44-8058-4057-89B3-A34DA76D8976}">
  <ds:schemaRefs>
    <ds:schemaRef ds:uri="http://schemas.microsoft.com/sharepoint/v3/contenttype/forms"/>
  </ds:schemaRefs>
</ds:datastoreItem>
</file>

<file path=customXml/itemProps2.xml><?xml version="1.0" encoding="utf-8"?>
<ds:datastoreItem xmlns:ds="http://schemas.openxmlformats.org/officeDocument/2006/customXml" ds:itemID="{E1CC9560-9F33-4620-8A0A-AEB9F715D0F3}">
  <ds:schemaRefs>
    <ds:schemaRef ds:uri="http://schemas.openxmlformats.org/package/2006/metadata/core-properties"/>
    <ds:schemaRef ds:uri="http://schemas.microsoft.com/office/2006/documentManagement/types"/>
    <ds:schemaRef ds:uri="http://purl.org/dc/terms/"/>
    <ds:schemaRef ds:uri="a82b0c85-b342-48bd-8ce5-14ca30ff6ae7"/>
    <ds:schemaRef ds:uri="http://schemas.microsoft.com/office/infopath/2007/PartnerControls"/>
    <ds:schemaRef ds:uri="http://www.w3.org/XML/1998/namespace"/>
    <ds:schemaRef ds:uri="http://purl.org/dc/dcmitype/"/>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76C3EE00-9FD9-4930-B687-51B30A0728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2b0c85-b342-48bd-8ce5-14ca30ff6a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6B3C96-10DD-4EE4-9EA9-75F2DCB2E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273</Pages>
  <Words>122807</Words>
  <Characters>736846</Characters>
  <Application>Microsoft Office Word</Application>
  <DocSecurity>0</DocSecurity>
  <Lines>6140</Lines>
  <Paragraphs>1715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Paulina Użdelewicz</dc:creator>
  <cp:lastModifiedBy>Aleksandra Tymecka</cp:lastModifiedBy>
  <cp:revision>2</cp:revision>
  <dcterms:created xsi:type="dcterms:W3CDTF">2025-12-11T10:05:00Z</dcterms:created>
  <dcterms:modified xsi:type="dcterms:W3CDTF">2025-12-11T10:05:00Z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0x010100E8293DE065E4A142A359E0C5823B0AC8</vt:lpwstr>
  </property>
</Properties>
</file>